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0F98D7" w14:textId="77777777" w:rsidR="007572EE" w:rsidRPr="00B86ACF" w:rsidRDefault="007572EE" w:rsidP="002B6E48">
      <w:pPr>
        <w:ind w:left="6237"/>
        <w:rPr>
          <w:b/>
          <w:caps/>
          <w:sz w:val="22"/>
          <w:szCs w:val="22"/>
        </w:rPr>
      </w:pPr>
      <w:r w:rsidRPr="00B86ACF">
        <w:rPr>
          <w:b/>
          <w:caps/>
          <w:sz w:val="22"/>
          <w:szCs w:val="22"/>
        </w:rPr>
        <w:t>«Утверждаю»</w:t>
      </w:r>
    </w:p>
    <w:p w14:paraId="2C6776D4" w14:textId="77777777"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 xml:space="preserve">Заместитель директора </w:t>
      </w:r>
    </w:p>
    <w:p w14:paraId="18466D46" w14:textId="77777777"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 xml:space="preserve">по материально-техническому </w:t>
      </w:r>
    </w:p>
    <w:p w14:paraId="60DACA21" w14:textId="77777777"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обеспечению МУП «Водоканал»</w:t>
      </w:r>
    </w:p>
    <w:p w14:paraId="44893A91" w14:textId="77777777" w:rsidR="004F7ABE" w:rsidRPr="004F7ABE" w:rsidRDefault="004F7ABE" w:rsidP="004F7ABE">
      <w:pPr>
        <w:widowControl/>
        <w:autoSpaceDE/>
        <w:autoSpaceDN/>
        <w:adjustRightInd/>
        <w:spacing w:line="276" w:lineRule="auto"/>
        <w:ind w:left="6237"/>
        <w:rPr>
          <w:rFonts w:eastAsia="Calibri"/>
          <w:sz w:val="22"/>
          <w:szCs w:val="22"/>
          <w:lang w:eastAsia="en-US"/>
        </w:rPr>
      </w:pPr>
    </w:p>
    <w:p w14:paraId="5F9899B3" w14:textId="77777777"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_________</w:t>
      </w:r>
      <w:r w:rsidR="00CC7F72">
        <w:rPr>
          <w:rFonts w:eastAsia="Calibri"/>
          <w:sz w:val="22"/>
          <w:szCs w:val="22"/>
          <w:lang w:eastAsia="en-US"/>
        </w:rPr>
        <w:t>____</w:t>
      </w:r>
      <w:r w:rsidRPr="004F7ABE">
        <w:rPr>
          <w:rFonts w:eastAsia="Calibri"/>
          <w:sz w:val="22"/>
          <w:szCs w:val="22"/>
          <w:lang w:eastAsia="en-US"/>
        </w:rPr>
        <w:t>____ А.В. Синяев</w:t>
      </w:r>
    </w:p>
    <w:p w14:paraId="7C4D5DBD" w14:textId="06A6D8B8" w:rsidR="007572EE" w:rsidRPr="002B6E48" w:rsidRDefault="004F7ABE" w:rsidP="004F7ABE">
      <w:pPr>
        <w:ind w:left="6237"/>
        <w:rPr>
          <w:b/>
          <w:sz w:val="24"/>
          <w:szCs w:val="24"/>
        </w:rPr>
      </w:pPr>
      <w:r w:rsidRPr="004F7ABE">
        <w:rPr>
          <w:rFonts w:eastAsia="Calibri"/>
          <w:sz w:val="22"/>
          <w:szCs w:val="22"/>
          <w:lang w:eastAsia="en-US"/>
        </w:rPr>
        <w:t>«      »  _____________  202</w:t>
      </w:r>
      <w:r w:rsidR="001861DE">
        <w:rPr>
          <w:rFonts w:eastAsia="Calibri"/>
          <w:sz w:val="22"/>
          <w:szCs w:val="22"/>
          <w:lang w:eastAsia="en-US"/>
        </w:rPr>
        <w:t>5</w:t>
      </w:r>
      <w:r w:rsidRPr="004F7ABE">
        <w:rPr>
          <w:rFonts w:eastAsia="Calibri"/>
          <w:sz w:val="22"/>
          <w:szCs w:val="22"/>
          <w:lang w:eastAsia="en-US"/>
        </w:rPr>
        <w:t>г.</w:t>
      </w:r>
    </w:p>
    <w:p w14:paraId="3F120336" w14:textId="77777777" w:rsidR="00702E22" w:rsidRDefault="00702E22" w:rsidP="002B6E48">
      <w:pPr>
        <w:ind w:firstLine="709"/>
        <w:rPr>
          <w:b/>
          <w:sz w:val="24"/>
          <w:szCs w:val="24"/>
        </w:rPr>
      </w:pPr>
    </w:p>
    <w:p w14:paraId="311209A8" w14:textId="77777777" w:rsidR="00B86ACF" w:rsidRDefault="00B86ACF" w:rsidP="002B6E48">
      <w:pPr>
        <w:ind w:firstLine="709"/>
        <w:rPr>
          <w:b/>
          <w:sz w:val="24"/>
          <w:szCs w:val="24"/>
        </w:rPr>
      </w:pPr>
    </w:p>
    <w:p w14:paraId="4E92626C" w14:textId="77777777" w:rsidR="004F70DB" w:rsidRDefault="004F70DB" w:rsidP="002B6E48">
      <w:pPr>
        <w:ind w:firstLine="709"/>
        <w:rPr>
          <w:b/>
          <w:sz w:val="24"/>
          <w:szCs w:val="24"/>
        </w:rPr>
      </w:pPr>
    </w:p>
    <w:p w14:paraId="1C09401C" w14:textId="77777777" w:rsidR="00721965" w:rsidRPr="00721965" w:rsidRDefault="00721965" w:rsidP="002B6E48">
      <w:pPr>
        <w:ind w:firstLine="709"/>
        <w:jc w:val="center"/>
        <w:rPr>
          <w:b/>
          <w:sz w:val="12"/>
          <w:szCs w:val="12"/>
        </w:rPr>
      </w:pPr>
    </w:p>
    <w:p w14:paraId="29ED2FFD" w14:textId="77777777" w:rsidR="00D233B0" w:rsidRPr="00CE0B04" w:rsidRDefault="00D233B0" w:rsidP="00D233B0">
      <w:pPr>
        <w:ind w:firstLine="709"/>
        <w:jc w:val="center"/>
        <w:rPr>
          <w:b/>
          <w:sz w:val="24"/>
          <w:szCs w:val="24"/>
        </w:rPr>
      </w:pPr>
      <w:r w:rsidRPr="00CE0B04">
        <w:rPr>
          <w:b/>
          <w:sz w:val="24"/>
          <w:szCs w:val="24"/>
        </w:rPr>
        <w:t xml:space="preserve">ИЗВЕЩЕНИЕ О ПРОВЕДЕНИИ ЗАПРОСА КОТИРОВОК </w:t>
      </w:r>
    </w:p>
    <w:p w14:paraId="0B56D122" w14:textId="281AFADC" w:rsidR="00D233B0" w:rsidRDefault="00D233B0" w:rsidP="00D233B0">
      <w:pPr>
        <w:ind w:firstLine="709"/>
        <w:jc w:val="center"/>
        <w:rPr>
          <w:rFonts w:eastAsia="Calibri"/>
          <w:b/>
          <w:sz w:val="24"/>
          <w:szCs w:val="24"/>
          <w:lang w:eastAsia="en-US"/>
        </w:rPr>
      </w:pPr>
      <w:r w:rsidRPr="00A234FD">
        <w:rPr>
          <w:b/>
          <w:sz w:val="24"/>
          <w:szCs w:val="24"/>
        </w:rPr>
        <w:t>В ЭЛЕКТРОННОЙ ФОРМЕ</w:t>
      </w:r>
      <w:r>
        <w:rPr>
          <w:b/>
          <w:sz w:val="24"/>
          <w:szCs w:val="24"/>
        </w:rPr>
        <w:t xml:space="preserve">, </w:t>
      </w:r>
      <w:r w:rsidRPr="00A234FD">
        <w:rPr>
          <w:rFonts w:eastAsia="Calibri"/>
          <w:i/>
          <w:sz w:val="24"/>
          <w:szCs w:val="24"/>
          <w:lang w:eastAsia="en-US"/>
        </w:rPr>
        <w:t xml:space="preserve"> </w:t>
      </w:r>
      <w:r w:rsidRPr="0046122D">
        <w:rPr>
          <w:rFonts w:eastAsia="Calibri"/>
          <w:b/>
          <w:sz w:val="24"/>
          <w:szCs w:val="24"/>
          <w:lang w:eastAsia="en-US"/>
        </w:rPr>
        <w:t>УЧАСТНИКАМИ КОТОРОГО МОГУТ БЫТЬ ТОЛЬКО СУБЪЕКТЫ МАЛОГО И СРЕДНЕГО ПРЕДПРИНИМАТЕЛЬСТВА</w:t>
      </w:r>
      <w:r>
        <w:rPr>
          <w:rFonts w:eastAsia="Calibri"/>
          <w:b/>
          <w:sz w:val="24"/>
          <w:szCs w:val="24"/>
          <w:lang w:eastAsia="en-US"/>
        </w:rPr>
        <w:t xml:space="preserve"> НА </w:t>
      </w:r>
      <w:r w:rsidR="005B35E1" w:rsidRPr="005B35E1">
        <w:rPr>
          <w:rFonts w:eastAsia="Calibri"/>
          <w:b/>
          <w:sz w:val="24"/>
          <w:szCs w:val="24"/>
          <w:lang w:eastAsia="en-US"/>
        </w:rPr>
        <w:t>ПОСТАВК</w:t>
      </w:r>
      <w:r w:rsidR="005B35E1">
        <w:rPr>
          <w:rFonts w:eastAsia="Calibri"/>
          <w:b/>
          <w:sz w:val="24"/>
          <w:szCs w:val="24"/>
          <w:lang w:eastAsia="en-US"/>
        </w:rPr>
        <w:t>У</w:t>
      </w:r>
      <w:r w:rsidR="005B35E1" w:rsidRPr="005B35E1">
        <w:rPr>
          <w:rFonts w:eastAsia="Calibri"/>
          <w:b/>
          <w:sz w:val="24"/>
          <w:szCs w:val="24"/>
          <w:lang w:eastAsia="en-US"/>
        </w:rPr>
        <w:t xml:space="preserve"> </w:t>
      </w:r>
      <w:r w:rsidR="00203EB9" w:rsidRPr="00203EB9">
        <w:rPr>
          <w:rFonts w:eastAsia="Calibri"/>
          <w:b/>
          <w:sz w:val="24"/>
          <w:szCs w:val="24"/>
          <w:lang w:eastAsia="en-US"/>
        </w:rPr>
        <w:t>АВТОЗАПЧАСТЕЙ ДЛЯ РЕМОНТА АВТОМОБИЛЕЙ ГАЗ, ПАЗ, ВАЗ, УАЗ</w:t>
      </w:r>
    </w:p>
    <w:p w14:paraId="63D7FC30" w14:textId="77777777" w:rsidR="004F70DB" w:rsidRDefault="004F70DB" w:rsidP="00D233B0">
      <w:pPr>
        <w:ind w:firstLine="709"/>
        <w:jc w:val="center"/>
        <w:rPr>
          <w:rFonts w:eastAsia="Calibri"/>
          <w:b/>
          <w:sz w:val="24"/>
          <w:szCs w:val="24"/>
          <w:lang w:eastAsia="en-US"/>
        </w:rPr>
      </w:pPr>
    </w:p>
    <w:p w14:paraId="2374B602" w14:textId="77777777" w:rsidR="004F70DB" w:rsidRDefault="004F70DB" w:rsidP="00D233B0">
      <w:pPr>
        <w:ind w:firstLine="709"/>
        <w:jc w:val="center"/>
        <w:rPr>
          <w:rFonts w:eastAsia="Calibri"/>
          <w:b/>
          <w:sz w:val="24"/>
          <w:szCs w:val="24"/>
          <w:lang w:eastAsia="en-US"/>
        </w:rPr>
      </w:pPr>
    </w:p>
    <w:p w14:paraId="4DA456C9" w14:textId="77777777" w:rsidR="004F70DB" w:rsidRDefault="004F70DB" w:rsidP="00D233B0">
      <w:pPr>
        <w:ind w:firstLine="709"/>
        <w:jc w:val="center"/>
        <w:rPr>
          <w:rFonts w:eastAsia="Calibri"/>
          <w:b/>
          <w:sz w:val="24"/>
          <w:szCs w:val="24"/>
          <w:lang w:eastAsia="en-US"/>
        </w:rPr>
      </w:pPr>
    </w:p>
    <w:p w14:paraId="1CA1BF20" w14:textId="77777777" w:rsidR="00D233B0" w:rsidRPr="00721965" w:rsidRDefault="00D233B0" w:rsidP="00D233B0">
      <w:pPr>
        <w:ind w:firstLine="709"/>
        <w:jc w:val="center"/>
        <w:rPr>
          <w:b/>
          <w:sz w:val="8"/>
          <w:szCs w:val="8"/>
        </w:rPr>
      </w:pPr>
    </w:p>
    <w:p w14:paraId="042DE3D4" w14:textId="77777777" w:rsidR="00D233B0" w:rsidRPr="00721965" w:rsidRDefault="00D233B0" w:rsidP="004F7ABE">
      <w:pPr>
        <w:pStyle w:val="1"/>
        <w:ind w:firstLine="567"/>
        <w:jc w:val="both"/>
        <w:rPr>
          <w:b w:val="0"/>
          <w:sz w:val="22"/>
          <w:szCs w:val="22"/>
        </w:rPr>
      </w:pPr>
      <w:r w:rsidRPr="00721965">
        <w:rPr>
          <w:sz w:val="22"/>
          <w:szCs w:val="22"/>
        </w:rPr>
        <w:t xml:space="preserve">1. Способ осуществления закупки: </w:t>
      </w:r>
      <w:r w:rsidRPr="00721965">
        <w:rPr>
          <w:b w:val="0"/>
          <w:sz w:val="22"/>
          <w:szCs w:val="22"/>
        </w:rPr>
        <w:t>запрос котировок в электронной форме, участниками которого могут быть только субъекты малого и среднего предпринимательства</w:t>
      </w:r>
    </w:p>
    <w:p w14:paraId="6F89EE24" w14:textId="77777777" w:rsidR="00D233B0" w:rsidRPr="00721965" w:rsidRDefault="00D233B0" w:rsidP="004F7ABE">
      <w:pPr>
        <w:pStyle w:val="afe"/>
        <w:spacing w:after="0"/>
        <w:ind w:firstLine="567"/>
        <w:jc w:val="both"/>
        <w:rPr>
          <w:rFonts w:ascii="Times New Roman" w:hAnsi="Times New Roman"/>
          <w:sz w:val="22"/>
          <w:szCs w:val="22"/>
        </w:rPr>
      </w:pPr>
      <w:r w:rsidRPr="00721965">
        <w:rPr>
          <w:rFonts w:ascii="Times New Roman" w:hAnsi="Times New Roman"/>
          <w:sz w:val="22"/>
          <w:szCs w:val="22"/>
        </w:rPr>
        <w:t>1.1. Адрес электронной площадки в информационно-телекоммуникационной сети «Интернет», на которой проводится процедура запроса котировок в электронной форме: РТС-тендер (www.rts-tender.ru)</w:t>
      </w:r>
    </w:p>
    <w:p w14:paraId="1981C8C7" w14:textId="77777777" w:rsidR="00D233B0" w:rsidRPr="00721965" w:rsidRDefault="00D233B0" w:rsidP="004F7ABE">
      <w:pPr>
        <w:pStyle w:val="1"/>
        <w:ind w:firstLine="567"/>
        <w:jc w:val="left"/>
        <w:rPr>
          <w:sz w:val="22"/>
          <w:szCs w:val="22"/>
        </w:rPr>
      </w:pPr>
      <w:r w:rsidRPr="00721965">
        <w:rPr>
          <w:sz w:val="22"/>
          <w:szCs w:val="22"/>
        </w:rPr>
        <w:t>2. Сведения о заказчике:</w:t>
      </w:r>
    </w:p>
    <w:p w14:paraId="23002AC6" w14:textId="77777777" w:rsidR="00D233B0" w:rsidRPr="00721965" w:rsidRDefault="00D233B0" w:rsidP="004F7ABE">
      <w:pPr>
        <w:pStyle w:val="afe"/>
        <w:spacing w:after="0"/>
        <w:ind w:firstLine="567"/>
        <w:jc w:val="both"/>
        <w:rPr>
          <w:rFonts w:ascii="Times New Roman" w:hAnsi="Times New Roman"/>
          <w:b/>
          <w:sz w:val="22"/>
          <w:szCs w:val="22"/>
        </w:rPr>
      </w:pPr>
      <w:r w:rsidRPr="00721965">
        <w:rPr>
          <w:rFonts w:ascii="Times New Roman" w:hAnsi="Times New Roman"/>
          <w:sz w:val="22"/>
          <w:szCs w:val="22"/>
        </w:rPr>
        <w:t>2.1</w:t>
      </w:r>
      <w:r w:rsidRPr="00721965">
        <w:rPr>
          <w:rFonts w:ascii="Times New Roman" w:hAnsi="Times New Roman"/>
          <w:b/>
          <w:sz w:val="22"/>
          <w:szCs w:val="22"/>
        </w:rPr>
        <w:t>. Наименование заказчика:</w:t>
      </w:r>
      <w:r w:rsidRPr="00721965">
        <w:rPr>
          <w:rFonts w:ascii="Times New Roman" w:hAnsi="Times New Roman"/>
          <w:sz w:val="22"/>
          <w:szCs w:val="22"/>
        </w:rPr>
        <w:t xml:space="preserve"> </w:t>
      </w:r>
      <w:r w:rsidRPr="00721965">
        <w:rPr>
          <w:rFonts w:ascii="Times New Roman" w:hAnsi="Times New Roman"/>
          <w:bCs/>
          <w:sz w:val="22"/>
          <w:szCs w:val="22"/>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14:paraId="5875B569" w14:textId="77777777" w:rsidR="00D233B0" w:rsidRPr="00721965" w:rsidRDefault="00D233B0" w:rsidP="004F7ABE">
      <w:pPr>
        <w:pStyle w:val="afe"/>
        <w:spacing w:after="0"/>
        <w:ind w:firstLine="567"/>
        <w:jc w:val="left"/>
        <w:rPr>
          <w:rFonts w:ascii="Times New Roman" w:hAnsi="Times New Roman"/>
          <w:b/>
          <w:sz w:val="22"/>
          <w:szCs w:val="22"/>
        </w:rPr>
      </w:pPr>
      <w:r w:rsidRPr="00721965">
        <w:rPr>
          <w:rFonts w:ascii="Times New Roman" w:hAnsi="Times New Roman"/>
          <w:sz w:val="22"/>
          <w:szCs w:val="22"/>
        </w:rPr>
        <w:t>2.2.</w:t>
      </w:r>
      <w:r w:rsidRPr="00721965">
        <w:rPr>
          <w:rFonts w:ascii="Times New Roman" w:hAnsi="Times New Roman"/>
          <w:b/>
          <w:sz w:val="22"/>
          <w:szCs w:val="22"/>
        </w:rPr>
        <w:t xml:space="preserve"> Место нахождения: </w:t>
      </w:r>
      <w:r w:rsidRPr="00721965">
        <w:rPr>
          <w:rFonts w:ascii="Times New Roman" w:hAnsi="Times New Roman"/>
          <w:sz w:val="22"/>
          <w:szCs w:val="22"/>
        </w:rPr>
        <w:t>424039, Республика Марий Эл, г. Йошкар-Ола, ул. Дружбы, д. 2</w:t>
      </w:r>
    </w:p>
    <w:p w14:paraId="36BD61ED" w14:textId="77777777" w:rsidR="00D233B0" w:rsidRPr="00721965" w:rsidRDefault="00D233B0" w:rsidP="004F7ABE">
      <w:pPr>
        <w:pStyle w:val="afe"/>
        <w:spacing w:after="0"/>
        <w:ind w:firstLine="567"/>
        <w:jc w:val="left"/>
        <w:rPr>
          <w:rFonts w:ascii="Times New Roman" w:hAnsi="Times New Roman"/>
          <w:b/>
          <w:sz w:val="22"/>
          <w:szCs w:val="22"/>
        </w:rPr>
      </w:pPr>
      <w:r w:rsidRPr="00721965">
        <w:rPr>
          <w:rFonts w:ascii="Times New Roman" w:hAnsi="Times New Roman"/>
          <w:sz w:val="22"/>
          <w:szCs w:val="22"/>
        </w:rPr>
        <w:t>2.3.</w:t>
      </w:r>
      <w:r w:rsidRPr="00721965">
        <w:rPr>
          <w:rFonts w:ascii="Times New Roman" w:hAnsi="Times New Roman"/>
          <w:b/>
          <w:sz w:val="22"/>
          <w:szCs w:val="22"/>
        </w:rPr>
        <w:t xml:space="preserve"> Почтовый адрес: </w:t>
      </w:r>
      <w:r w:rsidRPr="00721965">
        <w:rPr>
          <w:rFonts w:ascii="Times New Roman" w:hAnsi="Times New Roman"/>
          <w:sz w:val="22"/>
          <w:szCs w:val="22"/>
        </w:rPr>
        <w:t>424039, Республика Марий Эл, г. Йошкар-Ола, ул. Дружбы, д. 2</w:t>
      </w:r>
    </w:p>
    <w:p w14:paraId="1A628057" w14:textId="77777777" w:rsidR="00D233B0" w:rsidRPr="00721965" w:rsidRDefault="00D233B0" w:rsidP="004F7ABE">
      <w:pPr>
        <w:pStyle w:val="afe"/>
        <w:spacing w:after="0"/>
        <w:ind w:firstLine="567"/>
        <w:jc w:val="left"/>
        <w:rPr>
          <w:rFonts w:ascii="Times New Roman" w:hAnsi="Times New Roman"/>
          <w:sz w:val="22"/>
          <w:szCs w:val="22"/>
        </w:rPr>
      </w:pPr>
      <w:r w:rsidRPr="00721965">
        <w:rPr>
          <w:rFonts w:ascii="Times New Roman" w:hAnsi="Times New Roman"/>
          <w:sz w:val="22"/>
          <w:szCs w:val="22"/>
        </w:rPr>
        <w:t>2.4.</w:t>
      </w:r>
      <w:r w:rsidRPr="00721965">
        <w:rPr>
          <w:rFonts w:ascii="Times New Roman" w:hAnsi="Times New Roman"/>
          <w:b/>
          <w:sz w:val="22"/>
          <w:szCs w:val="22"/>
        </w:rPr>
        <w:t xml:space="preserve"> Адрес электронной почты: </w:t>
      </w:r>
      <w:r w:rsidRPr="00721965">
        <w:rPr>
          <w:rFonts w:ascii="Times New Roman" w:hAnsi="Times New Roman"/>
          <w:sz w:val="22"/>
          <w:szCs w:val="22"/>
          <w:lang w:val="en-US"/>
        </w:rPr>
        <w:t>log</w:t>
      </w:r>
      <w:r w:rsidRPr="00721965">
        <w:rPr>
          <w:rFonts w:ascii="Times New Roman" w:hAnsi="Times New Roman"/>
          <w:sz w:val="22"/>
          <w:szCs w:val="22"/>
        </w:rPr>
        <w:t>@</w:t>
      </w:r>
      <w:r w:rsidRPr="00721965">
        <w:rPr>
          <w:rFonts w:ascii="Times New Roman" w:hAnsi="Times New Roman"/>
          <w:sz w:val="22"/>
          <w:szCs w:val="22"/>
          <w:lang w:val="en-US"/>
        </w:rPr>
        <w:t>vod</w:t>
      </w:r>
      <w:r w:rsidRPr="00721965">
        <w:rPr>
          <w:rFonts w:ascii="Times New Roman" w:hAnsi="Times New Roman"/>
          <w:sz w:val="22"/>
          <w:szCs w:val="22"/>
        </w:rPr>
        <w:t>12.</w:t>
      </w:r>
      <w:r w:rsidRPr="00721965">
        <w:rPr>
          <w:rFonts w:ascii="Times New Roman" w:hAnsi="Times New Roman"/>
          <w:sz w:val="22"/>
          <w:szCs w:val="22"/>
          <w:lang w:val="en-US"/>
        </w:rPr>
        <w:t>ru</w:t>
      </w:r>
    </w:p>
    <w:p w14:paraId="4FE248C5" w14:textId="77777777" w:rsidR="00D233B0" w:rsidRPr="00721965" w:rsidRDefault="00D233B0" w:rsidP="004F7ABE">
      <w:pPr>
        <w:pStyle w:val="afe"/>
        <w:spacing w:after="0"/>
        <w:ind w:firstLine="567"/>
        <w:jc w:val="left"/>
        <w:rPr>
          <w:rFonts w:ascii="Times New Roman" w:hAnsi="Times New Roman"/>
          <w:b/>
          <w:sz w:val="22"/>
          <w:szCs w:val="22"/>
        </w:rPr>
      </w:pPr>
      <w:r w:rsidRPr="00721965">
        <w:rPr>
          <w:rFonts w:ascii="Times New Roman" w:hAnsi="Times New Roman"/>
          <w:sz w:val="22"/>
          <w:szCs w:val="22"/>
        </w:rPr>
        <w:t>2.5.</w:t>
      </w:r>
      <w:r w:rsidRPr="00721965">
        <w:rPr>
          <w:rFonts w:ascii="Times New Roman" w:hAnsi="Times New Roman"/>
          <w:b/>
          <w:sz w:val="22"/>
          <w:szCs w:val="22"/>
        </w:rPr>
        <w:t xml:space="preserve"> Номер контактного телефона: </w:t>
      </w:r>
      <w:r w:rsidRPr="00721965">
        <w:rPr>
          <w:rFonts w:ascii="Times New Roman" w:hAnsi="Times New Roman"/>
          <w:sz w:val="22"/>
          <w:szCs w:val="22"/>
        </w:rPr>
        <w:t>(8362) 64-57-62</w:t>
      </w:r>
    </w:p>
    <w:p w14:paraId="370E8C20" w14:textId="319E50B7" w:rsidR="00D233B0" w:rsidRPr="00721965" w:rsidRDefault="00D233B0" w:rsidP="004F7ABE">
      <w:pPr>
        <w:pStyle w:val="afe"/>
        <w:spacing w:after="0"/>
        <w:ind w:firstLine="567"/>
        <w:jc w:val="both"/>
        <w:rPr>
          <w:rFonts w:ascii="Times New Roman" w:hAnsi="Times New Roman"/>
          <w:b/>
          <w:sz w:val="22"/>
          <w:szCs w:val="22"/>
        </w:rPr>
      </w:pPr>
      <w:r w:rsidRPr="00721965">
        <w:rPr>
          <w:rFonts w:ascii="Times New Roman" w:hAnsi="Times New Roman"/>
          <w:sz w:val="22"/>
          <w:szCs w:val="22"/>
        </w:rPr>
        <w:t>2.6.</w:t>
      </w:r>
      <w:r w:rsidRPr="00721965">
        <w:rPr>
          <w:rFonts w:ascii="Times New Roman" w:hAnsi="Times New Roman"/>
          <w:b/>
          <w:sz w:val="22"/>
          <w:szCs w:val="22"/>
        </w:rPr>
        <w:t> </w:t>
      </w:r>
      <w:r w:rsidR="00645907" w:rsidRPr="00645907">
        <w:rPr>
          <w:rFonts w:ascii="Times New Roman" w:hAnsi="Times New Roman"/>
          <w:b/>
          <w:sz w:val="22"/>
          <w:szCs w:val="22"/>
        </w:rPr>
        <w:t xml:space="preserve">Ответственное лицо за размещение закупки: </w:t>
      </w:r>
      <w:r w:rsidR="001861DE">
        <w:rPr>
          <w:rFonts w:ascii="Times New Roman" w:hAnsi="Times New Roman"/>
          <w:sz w:val="22"/>
          <w:szCs w:val="22"/>
        </w:rPr>
        <w:t>Ерсулова Анна Викторовна</w:t>
      </w:r>
    </w:p>
    <w:p w14:paraId="44228A4E" w14:textId="0F35BF2F" w:rsidR="00D233B0" w:rsidRDefault="00D233B0" w:rsidP="004F7ABE">
      <w:pPr>
        <w:pStyle w:val="af1"/>
        <w:suppressLineNumbers/>
        <w:ind w:firstLine="567"/>
        <w:jc w:val="both"/>
        <w:rPr>
          <w:sz w:val="22"/>
          <w:szCs w:val="22"/>
        </w:rPr>
      </w:pPr>
      <w:r w:rsidRPr="00721965">
        <w:rPr>
          <w:b/>
          <w:sz w:val="22"/>
          <w:szCs w:val="22"/>
        </w:rPr>
        <w:t>3. </w:t>
      </w:r>
      <w:r w:rsidRPr="0008004F">
        <w:rPr>
          <w:b/>
          <w:sz w:val="22"/>
          <w:szCs w:val="22"/>
          <w:u w:val="single"/>
        </w:rPr>
        <w:t>Предмет договора:</w:t>
      </w:r>
      <w:r w:rsidRPr="0008004F">
        <w:rPr>
          <w:bCs/>
          <w:sz w:val="22"/>
          <w:szCs w:val="22"/>
          <w:u w:val="single"/>
        </w:rPr>
        <w:t xml:space="preserve"> </w:t>
      </w:r>
      <w:r w:rsidR="002A7920" w:rsidRPr="002A7920">
        <w:rPr>
          <w:b/>
          <w:sz w:val="22"/>
          <w:szCs w:val="22"/>
          <w:u w:val="single"/>
        </w:rPr>
        <w:t xml:space="preserve">Поставка </w:t>
      </w:r>
      <w:r w:rsidR="00203EB9" w:rsidRPr="00203EB9">
        <w:rPr>
          <w:b/>
          <w:sz w:val="22"/>
          <w:szCs w:val="22"/>
          <w:u w:val="single"/>
        </w:rPr>
        <w:t>автозапчастей для ремонта автомобилей ГАЗ, ПАЗ, ВАЗ, УАЗ</w:t>
      </w:r>
      <w:r w:rsidRPr="008C0092">
        <w:rPr>
          <w:b/>
          <w:sz w:val="22"/>
          <w:szCs w:val="22"/>
        </w:rPr>
        <w:t>;</w:t>
      </w:r>
    </w:p>
    <w:p w14:paraId="7C20B4A3" w14:textId="7D79A609" w:rsidR="008C0092" w:rsidRDefault="008C0092" w:rsidP="004F7ABE">
      <w:pPr>
        <w:pStyle w:val="af1"/>
        <w:suppressLineNumbers/>
        <w:ind w:firstLine="567"/>
        <w:jc w:val="both"/>
        <w:rPr>
          <w:sz w:val="22"/>
          <w:szCs w:val="22"/>
        </w:rPr>
      </w:pPr>
      <w:r>
        <w:rPr>
          <w:sz w:val="22"/>
          <w:szCs w:val="22"/>
        </w:rPr>
        <w:t xml:space="preserve">ОКПД 2: </w:t>
      </w:r>
      <w:r w:rsidR="005B35E1" w:rsidRPr="005B35E1">
        <w:rPr>
          <w:sz w:val="22"/>
          <w:szCs w:val="22"/>
        </w:rPr>
        <w:t>29.32.30.390 Части и принадлежности для автотранспортных средств прочие, не включенные в другие группировки</w:t>
      </w:r>
      <w:r>
        <w:rPr>
          <w:sz w:val="22"/>
          <w:szCs w:val="22"/>
        </w:rPr>
        <w:t>;</w:t>
      </w:r>
    </w:p>
    <w:p w14:paraId="0DBEDD69" w14:textId="2223DBC1" w:rsidR="008C0092" w:rsidRPr="00721965" w:rsidRDefault="008C0092" w:rsidP="004F7ABE">
      <w:pPr>
        <w:pStyle w:val="af1"/>
        <w:suppressLineNumbers/>
        <w:ind w:firstLine="567"/>
        <w:jc w:val="both"/>
        <w:rPr>
          <w:sz w:val="22"/>
          <w:szCs w:val="22"/>
        </w:rPr>
      </w:pPr>
      <w:r>
        <w:rPr>
          <w:sz w:val="22"/>
          <w:szCs w:val="22"/>
        </w:rPr>
        <w:t xml:space="preserve">ОКВЭД 2: </w:t>
      </w:r>
      <w:r w:rsidR="005B35E1" w:rsidRPr="005B35E1">
        <w:rPr>
          <w:sz w:val="22"/>
          <w:szCs w:val="22"/>
        </w:rPr>
        <w:t>29.32 Производство прочих комплектующих и принадлежностей для автотранспортных средств</w:t>
      </w:r>
      <w:r w:rsidR="00985AD8">
        <w:rPr>
          <w:sz w:val="22"/>
          <w:szCs w:val="22"/>
        </w:rPr>
        <w:t>.</w:t>
      </w:r>
    </w:p>
    <w:p w14:paraId="6E40B2EC" w14:textId="424EF9E5" w:rsidR="00D233B0" w:rsidRDefault="00D233B0" w:rsidP="004F7ABE">
      <w:pPr>
        <w:pStyle w:val="af1"/>
        <w:suppressLineNumbers/>
        <w:ind w:firstLine="567"/>
        <w:jc w:val="both"/>
        <w:rPr>
          <w:b/>
          <w:sz w:val="22"/>
          <w:szCs w:val="22"/>
        </w:rPr>
      </w:pPr>
      <w:r w:rsidRPr="00721965">
        <w:rPr>
          <w:sz w:val="22"/>
          <w:szCs w:val="22"/>
        </w:rPr>
        <w:t>3.1.</w:t>
      </w:r>
      <w:r w:rsidRPr="00721965">
        <w:rPr>
          <w:b/>
          <w:sz w:val="22"/>
          <w:szCs w:val="22"/>
        </w:rPr>
        <w:t xml:space="preserve"> Количество поставляемого товара: </w:t>
      </w:r>
      <w:r w:rsidR="005B35E1" w:rsidRPr="005B35E1">
        <w:rPr>
          <w:bCs/>
          <w:sz w:val="22"/>
          <w:szCs w:val="22"/>
        </w:rPr>
        <w:t>Количество Товара определяется на основании заявок Заказчика. В любом случае общее количество Товара по Договору ограничивается исходя из максимального значения цены Договора и цены единицы товара</w:t>
      </w:r>
      <w:r w:rsidRPr="008C0092">
        <w:rPr>
          <w:b/>
          <w:sz w:val="22"/>
          <w:szCs w:val="22"/>
        </w:rPr>
        <w:t>;</w:t>
      </w:r>
    </w:p>
    <w:p w14:paraId="431D0743" w14:textId="317B4D05" w:rsidR="00645907" w:rsidRDefault="00D233B0" w:rsidP="004F7ABE">
      <w:pPr>
        <w:pStyle w:val="1"/>
        <w:ind w:firstLine="567"/>
        <w:jc w:val="both"/>
        <w:rPr>
          <w:b w:val="0"/>
          <w:sz w:val="22"/>
          <w:szCs w:val="22"/>
        </w:rPr>
      </w:pPr>
      <w:r w:rsidRPr="00721965">
        <w:rPr>
          <w:b w:val="0"/>
          <w:sz w:val="22"/>
          <w:szCs w:val="22"/>
        </w:rPr>
        <w:t>3.2.</w:t>
      </w:r>
      <w:r w:rsidRPr="00721965">
        <w:rPr>
          <w:sz w:val="22"/>
          <w:szCs w:val="22"/>
        </w:rPr>
        <w:t xml:space="preserve"> Краткое описание предмета закупки:</w:t>
      </w:r>
      <w:r w:rsidRPr="00721965">
        <w:rPr>
          <w:b w:val="0"/>
          <w:sz w:val="22"/>
          <w:szCs w:val="22"/>
        </w:rPr>
        <w:t xml:space="preserve"> </w:t>
      </w:r>
      <w:r w:rsidR="005B35E1" w:rsidRPr="005B35E1">
        <w:rPr>
          <w:b w:val="0"/>
          <w:sz w:val="22"/>
          <w:szCs w:val="22"/>
        </w:rPr>
        <w:t>Подробное описание предмета закупки содержится в Приложении 2 «Техническое задание» настоящего извещения.</w:t>
      </w:r>
      <w:r w:rsidR="0004591F">
        <w:rPr>
          <w:b w:val="0"/>
          <w:sz w:val="22"/>
          <w:szCs w:val="22"/>
        </w:rPr>
        <w:t xml:space="preserve"> </w:t>
      </w:r>
    </w:p>
    <w:p w14:paraId="3217FF0A" w14:textId="77777777" w:rsidR="003D0642" w:rsidRPr="003D0642" w:rsidRDefault="009F278D" w:rsidP="004F7ABE">
      <w:pPr>
        <w:ind w:firstLine="567"/>
        <w:jc w:val="both"/>
        <w:rPr>
          <w:bCs/>
          <w:sz w:val="22"/>
          <w:szCs w:val="22"/>
          <w:highlight w:val="yellow"/>
        </w:rPr>
      </w:pPr>
      <w:r w:rsidRPr="0031542F">
        <w:rPr>
          <w:sz w:val="22"/>
          <w:szCs w:val="22"/>
        </w:rPr>
        <w:t>3.3.</w:t>
      </w:r>
      <w:r>
        <w:t xml:space="preserve"> </w:t>
      </w:r>
      <w:r>
        <w:rPr>
          <w:b/>
          <w:sz w:val="22"/>
          <w:szCs w:val="22"/>
        </w:rPr>
        <w:t>Т</w:t>
      </w:r>
      <w:r w:rsidRPr="009F278D">
        <w:rPr>
          <w:b/>
          <w:sz w:val="22"/>
          <w:szCs w:val="22"/>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r>
        <w:rPr>
          <w:b/>
          <w:sz w:val="22"/>
          <w:szCs w:val="22"/>
        </w:rPr>
        <w:t xml:space="preserve">: </w:t>
      </w:r>
      <w:r w:rsidR="003D0642" w:rsidRPr="003D0642">
        <w:rPr>
          <w:bCs/>
          <w:sz w:val="22"/>
          <w:szCs w:val="22"/>
        </w:rPr>
        <w:t>содержится в Приложении 2 «Техническое задание» настоящего извещения.</w:t>
      </w:r>
    </w:p>
    <w:p w14:paraId="5D9FE53E" w14:textId="77777777" w:rsidR="00D233B0" w:rsidRPr="00721965" w:rsidRDefault="00D233B0" w:rsidP="004F7ABE">
      <w:pPr>
        <w:pStyle w:val="1"/>
        <w:ind w:firstLine="567"/>
        <w:jc w:val="both"/>
        <w:rPr>
          <w:b w:val="0"/>
          <w:bCs w:val="0"/>
          <w:sz w:val="22"/>
          <w:szCs w:val="22"/>
        </w:rPr>
      </w:pPr>
      <w:r w:rsidRPr="00721965">
        <w:rPr>
          <w:bCs w:val="0"/>
          <w:sz w:val="22"/>
          <w:szCs w:val="22"/>
        </w:rPr>
        <w:t>4. Место поставки товара, выполнения работ, оказания услуг:</w:t>
      </w:r>
      <w:r w:rsidRPr="00721965">
        <w:rPr>
          <w:b w:val="0"/>
          <w:bCs w:val="0"/>
          <w:sz w:val="22"/>
          <w:szCs w:val="22"/>
        </w:rPr>
        <w:t xml:space="preserve"> </w:t>
      </w:r>
      <w:r w:rsidRPr="003D0642">
        <w:rPr>
          <w:b w:val="0"/>
          <w:bCs w:val="0"/>
          <w:sz w:val="22"/>
          <w:szCs w:val="22"/>
        </w:rPr>
        <w:t>РМЭ, г. Йошкар-Ола, ул. Дружбы, д. 2;</w:t>
      </w:r>
    </w:p>
    <w:p w14:paraId="5A2A67B8" w14:textId="2BABAD19" w:rsidR="00845C84" w:rsidRPr="00845C84" w:rsidRDefault="00D233B0" w:rsidP="00845C84">
      <w:pPr>
        <w:ind w:firstLine="567"/>
        <w:jc w:val="both"/>
        <w:rPr>
          <w:sz w:val="22"/>
          <w:szCs w:val="22"/>
        </w:rPr>
      </w:pPr>
      <w:r w:rsidRPr="00721965">
        <w:rPr>
          <w:b/>
          <w:sz w:val="22"/>
          <w:szCs w:val="22"/>
        </w:rPr>
        <w:t xml:space="preserve">5. </w:t>
      </w:r>
      <w:r w:rsidRPr="000268ED">
        <w:rPr>
          <w:b/>
          <w:sz w:val="22"/>
          <w:szCs w:val="22"/>
        </w:rPr>
        <w:t xml:space="preserve">Срок </w:t>
      </w:r>
      <w:r w:rsidRPr="000268ED">
        <w:rPr>
          <w:b/>
          <w:bCs/>
          <w:sz w:val="22"/>
          <w:szCs w:val="22"/>
        </w:rPr>
        <w:t>поставки товара, выполнения работ, оказания услуг</w:t>
      </w:r>
      <w:r w:rsidRPr="000268ED">
        <w:rPr>
          <w:b/>
          <w:sz w:val="22"/>
          <w:szCs w:val="22"/>
        </w:rPr>
        <w:t>:</w:t>
      </w:r>
      <w:r w:rsidRPr="000268ED">
        <w:rPr>
          <w:sz w:val="22"/>
          <w:szCs w:val="22"/>
        </w:rPr>
        <w:t xml:space="preserve"> </w:t>
      </w:r>
      <w:r w:rsidR="004B5139" w:rsidRPr="004B5139">
        <w:rPr>
          <w:sz w:val="22"/>
          <w:szCs w:val="22"/>
        </w:rPr>
        <w:t>Поставка Товара осуществляется партиями с момента заключения Договора по 31 декабря 2026 года в течение 1 (одного) рабочего дня с момента подачи заявки Заказчиком.</w:t>
      </w:r>
    </w:p>
    <w:p w14:paraId="27D9E2C6" w14:textId="0B2F38AA" w:rsidR="000268ED" w:rsidRPr="00721965" w:rsidRDefault="00973237" w:rsidP="00985AD8">
      <w:pPr>
        <w:ind w:firstLine="567"/>
        <w:jc w:val="both"/>
        <w:rPr>
          <w:sz w:val="22"/>
          <w:szCs w:val="22"/>
        </w:rPr>
      </w:pPr>
      <w:r>
        <w:rPr>
          <w:b/>
          <w:sz w:val="22"/>
          <w:szCs w:val="22"/>
        </w:rPr>
        <w:t>Условия</w:t>
      </w:r>
      <w:r w:rsidRPr="00721965">
        <w:rPr>
          <w:b/>
          <w:sz w:val="22"/>
          <w:szCs w:val="22"/>
        </w:rPr>
        <w:t xml:space="preserve"> </w:t>
      </w:r>
      <w:r w:rsidRPr="00721965">
        <w:rPr>
          <w:b/>
          <w:bCs/>
          <w:sz w:val="22"/>
          <w:szCs w:val="22"/>
        </w:rPr>
        <w:t>поставки товара, выполнения работ, оказания услуг</w:t>
      </w:r>
      <w:r w:rsidRPr="00721965">
        <w:rPr>
          <w:b/>
          <w:sz w:val="22"/>
          <w:szCs w:val="22"/>
        </w:rPr>
        <w:t>:</w:t>
      </w:r>
      <w:r>
        <w:rPr>
          <w:b/>
          <w:sz w:val="22"/>
          <w:szCs w:val="22"/>
        </w:rPr>
        <w:t xml:space="preserve"> </w:t>
      </w:r>
      <w:r w:rsidR="004B5139" w:rsidRPr="004B5139">
        <w:rPr>
          <w:sz w:val="22"/>
          <w:szCs w:val="22"/>
        </w:rPr>
        <w:t>Погрузка и доставка товара осуществляется силами и средствами Поставщика до склада Заказчика и входит в стоимость товара. При наличии склада в пределах города Йошкар-Олы возможен самовывоз Товара Заказчиком.</w:t>
      </w:r>
    </w:p>
    <w:p w14:paraId="6CDD931A" w14:textId="77777777" w:rsidR="001B5433" w:rsidRDefault="00D233B0" w:rsidP="004F7ABE">
      <w:pPr>
        <w:pStyle w:val="1"/>
        <w:ind w:firstLine="567"/>
        <w:jc w:val="both"/>
        <w:rPr>
          <w:sz w:val="22"/>
          <w:szCs w:val="22"/>
        </w:rPr>
      </w:pPr>
      <w:r w:rsidRPr="00721965">
        <w:rPr>
          <w:sz w:val="22"/>
          <w:szCs w:val="22"/>
        </w:rPr>
        <w:t xml:space="preserve">6. Сведения о начальной (максимальной) цене договора, либо формула цены, устанавливающая правила расчета сумм, подлежащих уплате заказчиком поставщику </w:t>
      </w:r>
      <w:r w:rsidRPr="00721965">
        <w:rPr>
          <w:sz w:val="22"/>
          <w:szCs w:val="22"/>
        </w:rPr>
        <w:lastRenderedPageBreak/>
        <w:t xml:space="preserve">(исполнителю,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p w14:paraId="0B615019" w14:textId="29E462C9" w:rsidR="00D233B0" w:rsidRDefault="00D233B0" w:rsidP="004F7ABE">
      <w:pPr>
        <w:pStyle w:val="1"/>
        <w:ind w:firstLine="567"/>
        <w:jc w:val="both"/>
        <w:rPr>
          <w:bCs w:val="0"/>
          <w:sz w:val="22"/>
          <w:szCs w:val="22"/>
          <w:u w:val="single"/>
        </w:rPr>
      </w:pPr>
    </w:p>
    <w:p w14:paraId="1C49E27E" w14:textId="5882028C" w:rsidR="005B35E1" w:rsidRPr="005B35E1" w:rsidRDefault="005B35E1" w:rsidP="005B35E1">
      <w:pPr>
        <w:keepNext/>
        <w:widowControl/>
        <w:autoSpaceDE/>
        <w:autoSpaceDN/>
        <w:adjustRightInd/>
        <w:ind w:firstLine="567"/>
        <w:jc w:val="both"/>
        <w:outlineLvl w:val="0"/>
        <w:rPr>
          <w:b/>
          <w:sz w:val="22"/>
          <w:szCs w:val="22"/>
          <w:u w:val="single"/>
        </w:rPr>
      </w:pPr>
      <w:r w:rsidRPr="005B35E1">
        <w:rPr>
          <w:b/>
          <w:bCs/>
          <w:sz w:val="22"/>
          <w:szCs w:val="22"/>
          <w:u w:val="single"/>
        </w:rPr>
        <w:t>Максимальное значение цены договора</w:t>
      </w:r>
      <w:r w:rsidR="00C46288">
        <w:rPr>
          <w:b/>
          <w:bCs/>
          <w:sz w:val="22"/>
          <w:szCs w:val="22"/>
          <w:u w:val="single"/>
        </w:rPr>
        <w:t xml:space="preserve"> –</w:t>
      </w:r>
      <w:r w:rsidRPr="005B35E1">
        <w:rPr>
          <w:b/>
          <w:bCs/>
          <w:sz w:val="22"/>
          <w:szCs w:val="22"/>
          <w:u w:val="single"/>
        </w:rPr>
        <w:t xml:space="preserve"> </w:t>
      </w:r>
      <w:r w:rsidR="004B5139">
        <w:rPr>
          <w:b/>
          <w:bCs/>
          <w:sz w:val="22"/>
          <w:szCs w:val="22"/>
          <w:u w:val="single"/>
        </w:rPr>
        <w:t>3 500 000</w:t>
      </w:r>
      <w:r w:rsidRPr="005B35E1">
        <w:rPr>
          <w:b/>
          <w:bCs/>
          <w:sz w:val="22"/>
          <w:szCs w:val="22"/>
          <w:u w:val="single"/>
        </w:rPr>
        <w:t xml:space="preserve"> (</w:t>
      </w:r>
      <w:r w:rsidR="004B5139">
        <w:rPr>
          <w:b/>
          <w:bCs/>
          <w:sz w:val="22"/>
          <w:szCs w:val="22"/>
          <w:u w:val="single"/>
        </w:rPr>
        <w:t>Три миллиона пятьсот тысяч</w:t>
      </w:r>
      <w:r w:rsidRPr="005B35E1">
        <w:rPr>
          <w:b/>
          <w:bCs/>
          <w:sz w:val="22"/>
          <w:szCs w:val="22"/>
          <w:u w:val="single"/>
        </w:rPr>
        <w:t>) руб. 00 коп.</w:t>
      </w:r>
      <w:r w:rsidRPr="005B35E1">
        <w:rPr>
          <w:b/>
          <w:sz w:val="22"/>
          <w:szCs w:val="22"/>
          <w:u w:val="single"/>
        </w:rPr>
        <w:t xml:space="preserve"> </w:t>
      </w:r>
    </w:p>
    <w:p w14:paraId="5982C294" w14:textId="77777777" w:rsidR="005B35E1" w:rsidRPr="005B35E1" w:rsidRDefault="005B35E1" w:rsidP="005B35E1">
      <w:pPr>
        <w:keepNext/>
        <w:widowControl/>
        <w:autoSpaceDE/>
        <w:autoSpaceDN/>
        <w:adjustRightInd/>
        <w:ind w:firstLine="567"/>
        <w:jc w:val="both"/>
        <w:outlineLvl w:val="0"/>
        <w:rPr>
          <w:bCs/>
          <w:sz w:val="22"/>
          <w:szCs w:val="22"/>
        </w:rPr>
      </w:pPr>
      <w:r w:rsidRPr="005B35E1">
        <w:rPr>
          <w:bCs/>
          <w:sz w:val="22"/>
          <w:szCs w:val="22"/>
        </w:rPr>
        <w:t>Максимальное значение цены договора (объем финансового обеспечения) – предел, выше которого закупать продукцию по цене за единицу нельзя.</w:t>
      </w:r>
    </w:p>
    <w:p w14:paraId="086F9A8F" w14:textId="77777777" w:rsidR="005B35E1" w:rsidRPr="005B35E1" w:rsidRDefault="005B35E1" w:rsidP="005B35E1">
      <w:pPr>
        <w:keepNext/>
        <w:widowControl/>
        <w:autoSpaceDE/>
        <w:autoSpaceDN/>
        <w:adjustRightInd/>
        <w:ind w:firstLine="567"/>
        <w:jc w:val="both"/>
        <w:outlineLvl w:val="0"/>
        <w:rPr>
          <w:bCs/>
          <w:sz w:val="22"/>
          <w:szCs w:val="22"/>
        </w:rPr>
      </w:pPr>
    </w:p>
    <w:p w14:paraId="3C891DEA" w14:textId="6EE7E464" w:rsidR="005B35E1" w:rsidRPr="005B35E1" w:rsidRDefault="005B35E1" w:rsidP="005B35E1">
      <w:pPr>
        <w:keepNext/>
        <w:widowControl/>
        <w:autoSpaceDE/>
        <w:autoSpaceDN/>
        <w:adjustRightInd/>
        <w:ind w:firstLine="567"/>
        <w:jc w:val="both"/>
        <w:outlineLvl w:val="0"/>
        <w:rPr>
          <w:b/>
          <w:sz w:val="22"/>
          <w:szCs w:val="22"/>
          <w:u w:val="single"/>
        </w:rPr>
      </w:pPr>
      <w:r w:rsidRPr="005B35E1">
        <w:rPr>
          <w:b/>
          <w:sz w:val="22"/>
          <w:szCs w:val="22"/>
          <w:u w:val="single"/>
        </w:rPr>
        <w:t xml:space="preserve">Начальная (максимальная) сумма цен единиц товаров – </w:t>
      </w:r>
      <w:r w:rsidR="004B5139">
        <w:rPr>
          <w:b/>
          <w:sz w:val="22"/>
          <w:szCs w:val="22"/>
          <w:u w:val="single"/>
        </w:rPr>
        <w:t>3 191 600</w:t>
      </w:r>
      <w:r w:rsidRPr="005B35E1">
        <w:rPr>
          <w:b/>
          <w:sz w:val="22"/>
          <w:szCs w:val="22"/>
          <w:u w:val="single"/>
        </w:rPr>
        <w:t xml:space="preserve"> (</w:t>
      </w:r>
      <w:r w:rsidR="004B5139">
        <w:rPr>
          <w:b/>
          <w:sz w:val="22"/>
          <w:szCs w:val="22"/>
          <w:u w:val="single"/>
        </w:rPr>
        <w:t>Три миллиона сто девяносто одна тысяча шестьсот</w:t>
      </w:r>
      <w:r w:rsidRPr="005B35E1">
        <w:rPr>
          <w:b/>
          <w:sz w:val="22"/>
          <w:szCs w:val="22"/>
          <w:u w:val="single"/>
        </w:rPr>
        <w:t xml:space="preserve">) руб. </w:t>
      </w:r>
      <w:r w:rsidR="00C46288">
        <w:rPr>
          <w:b/>
          <w:sz w:val="22"/>
          <w:szCs w:val="22"/>
          <w:u w:val="single"/>
        </w:rPr>
        <w:t>43</w:t>
      </w:r>
      <w:r w:rsidRPr="005B35E1">
        <w:rPr>
          <w:b/>
          <w:sz w:val="22"/>
          <w:szCs w:val="22"/>
          <w:u w:val="single"/>
        </w:rPr>
        <w:t xml:space="preserve"> коп.</w:t>
      </w:r>
    </w:p>
    <w:p w14:paraId="7667D492" w14:textId="734D7C29" w:rsidR="005B35E1" w:rsidRDefault="005B35E1" w:rsidP="005B35E1">
      <w:pPr>
        <w:ind w:firstLine="567"/>
        <w:rPr>
          <w:bCs/>
          <w:i/>
          <w:iCs/>
          <w:sz w:val="22"/>
          <w:szCs w:val="22"/>
        </w:rPr>
      </w:pPr>
      <w:r w:rsidRPr="005B35E1">
        <w:rPr>
          <w:bCs/>
          <w:i/>
          <w:iCs/>
          <w:sz w:val="22"/>
          <w:szCs w:val="22"/>
        </w:rPr>
        <w:t>(Именно от данной суммы участники будут снижаться.)</w:t>
      </w:r>
    </w:p>
    <w:p w14:paraId="0C348908" w14:textId="77777777" w:rsidR="005B35E1" w:rsidRPr="005B35E1" w:rsidRDefault="005B35E1" w:rsidP="005B35E1">
      <w:pPr>
        <w:ind w:firstLine="567"/>
      </w:pPr>
    </w:p>
    <w:p w14:paraId="2F4A881B" w14:textId="77777777" w:rsidR="0008004F" w:rsidRPr="00602BA6" w:rsidRDefault="0008004F" w:rsidP="0008004F">
      <w:pPr>
        <w:ind w:firstLine="567"/>
        <w:rPr>
          <w:sz w:val="22"/>
          <w:szCs w:val="22"/>
        </w:rPr>
      </w:pPr>
      <w:r w:rsidRPr="00602BA6">
        <w:rPr>
          <w:sz w:val="22"/>
          <w:szCs w:val="22"/>
        </w:rPr>
        <w:t>Источник финансирования – собственные средства МУП «Водоканал».</w:t>
      </w:r>
    </w:p>
    <w:p w14:paraId="5954300D" w14:textId="0430FAC2" w:rsidR="002828A1" w:rsidRDefault="002828A1" w:rsidP="004F7ABE">
      <w:pPr>
        <w:ind w:firstLine="567"/>
        <w:jc w:val="both"/>
        <w:rPr>
          <w:sz w:val="22"/>
          <w:szCs w:val="22"/>
        </w:rPr>
      </w:pPr>
      <w:r w:rsidRPr="001A49C9">
        <w:rPr>
          <w:b/>
          <w:sz w:val="22"/>
          <w:szCs w:val="22"/>
        </w:rPr>
        <w:t>Порядок формирования цены договора:</w:t>
      </w:r>
      <w:r>
        <w:rPr>
          <w:b/>
          <w:sz w:val="22"/>
          <w:szCs w:val="22"/>
        </w:rPr>
        <w:t xml:space="preserve"> </w:t>
      </w:r>
      <w:r w:rsidR="00374890" w:rsidRPr="00374890">
        <w:rPr>
          <w:sz w:val="22"/>
          <w:szCs w:val="22"/>
        </w:rPr>
        <w:t>Цена Договора включает в себя стоимость Товара, доставку, страхование, уплату таможенных пошлин, налогов, сборов и других обязательных платежей.</w:t>
      </w:r>
    </w:p>
    <w:p w14:paraId="228DE5E7" w14:textId="5C0566F9" w:rsidR="0073102E" w:rsidRPr="0073102E" w:rsidRDefault="00746315" w:rsidP="0073102E">
      <w:pPr>
        <w:ind w:firstLine="567"/>
        <w:jc w:val="both"/>
        <w:rPr>
          <w:sz w:val="22"/>
          <w:szCs w:val="22"/>
        </w:rPr>
      </w:pPr>
      <w:r w:rsidRPr="00746315">
        <w:rPr>
          <w:b/>
          <w:sz w:val="22"/>
          <w:szCs w:val="22"/>
        </w:rPr>
        <w:t>Порядок расчетов:</w:t>
      </w:r>
      <w:r>
        <w:rPr>
          <w:sz w:val="22"/>
          <w:szCs w:val="22"/>
        </w:rPr>
        <w:t xml:space="preserve"> </w:t>
      </w:r>
      <w:r w:rsidR="0073102E" w:rsidRPr="0073102E">
        <w:rPr>
          <w:sz w:val="22"/>
          <w:szCs w:val="22"/>
        </w:rPr>
        <w:t xml:space="preserve">Оплата поставки товара, выполнения работы или оказания услуги осуществляется по цене единицы товара, работы, услуги исходя из количества товара, поставка которого будет осуществлена в ходе исполнения Договора, объема фактически выполненной работы или оказанной услуги, но в размере, не превышающем максимального значения цены Договора, указанного в п. </w:t>
      </w:r>
      <w:r w:rsidR="0073102E">
        <w:rPr>
          <w:sz w:val="22"/>
          <w:szCs w:val="22"/>
        </w:rPr>
        <w:t>6</w:t>
      </w:r>
      <w:r w:rsidR="0073102E" w:rsidRPr="0073102E">
        <w:rPr>
          <w:sz w:val="22"/>
          <w:szCs w:val="22"/>
        </w:rPr>
        <w:t xml:space="preserve"> настоящего Извещения.</w:t>
      </w:r>
    </w:p>
    <w:p w14:paraId="0DC43E10" w14:textId="65C78010" w:rsidR="00973237" w:rsidRPr="004E7CF8" w:rsidRDefault="0073102E" w:rsidP="0073102E">
      <w:pPr>
        <w:ind w:firstLine="567"/>
        <w:jc w:val="both"/>
        <w:rPr>
          <w:sz w:val="22"/>
          <w:szCs w:val="22"/>
        </w:rPr>
      </w:pPr>
      <w:r w:rsidRPr="0073102E">
        <w:rPr>
          <w:sz w:val="22"/>
          <w:szCs w:val="22"/>
        </w:rPr>
        <w:t>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58EC75EC" w14:textId="6B5B98EF" w:rsidR="0031542F" w:rsidRDefault="00D233B0" w:rsidP="004F7ABE">
      <w:pPr>
        <w:pStyle w:val="afe"/>
        <w:spacing w:after="0"/>
        <w:ind w:firstLine="567"/>
        <w:jc w:val="both"/>
        <w:rPr>
          <w:rFonts w:ascii="Times New Roman" w:hAnsi="Times New Roman"/>
          <w:b/>
          <w:sz w:val="22"/>
          <w:szCs w:val="22"/>
        </w:rPr>
      </w:pPr>
      <w:r w:rsidRPr="00721965">
        <w:rPr>
          <w:rFonts w:ascii="Times New Roman" w:hAnsi="Times New Roman"/>
          <w:b/>
          <w:sz w:val="22"/>
          <w:szCs w:val="22"/>
        </w:rPr>
        <w:t xml:space="preserve">7. </w:t>
      </w:r>
      <w:r w:rsidR="0031542F" w:rsidRPr="0031542F">
        <w:rPr>
          <w:rFonts w:ascii="Times New Roman" w:hAnsi="Times New Roman"/>
          <w:b/>
          <w:bCs/>
          <w:sz w:val="22"/>
          <w:szCs w:val="22"/>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 </w:t>
      </w:r>
      <w:r w:rsidR="00570F5E" w:rsidRPr="00570F5E">
        <w:rPr>
          <w:rFonts w:ascii="Times New Roman" w:hAnsi="Times New Roman"/>
          <w:bCs/>
          <w:sz w:val="22"/>
          <w:szCs w:val="22"/>
        </w:rPr>
        <w:t xml:space="preserve">В соответствии с положениями Постановления № 1875 Правительством РФ </w:t>
      </w:r>
      <w:r w:rsidR="00570F5E" w:rsidRPr="00570F5E">
        <w:rPr>
          <w:rFonts w:ascii="Times New Roman" w:hAnsi="Times New Roman"/>
          <w:b/>
          <w:sz w:val="22"/>
          <w:szCs w:val="22"/>
          <w:u w:val="single"/>
        </w:rPr>
        <w:t>установлено преимущество</w:t>
      </w:r>
      <w:r w:rsidR="00570F5E" w:rsidRPr="00570F5E">
        <w:rPr>
          <w:rFonts w:ascii="Times New Roman" w:hAnsi="Times New Roman"/>
          <w:bCs/>
          <w:sz w:val="22"/>
          <w:szCs w:val="22"/>
        </w:rPr>
        <w:t xml:space="preserve"> в отношении товаров российского происхождения, в том числе поставляемых при выполнении работ или услуг. Преимущество применяется к заявке с предложением о поставке только российских товаров. Механизм преимущества работает, если в числе заявок на участие в закупке есть надлежащая заявка с иностранным товаром (подп. «б» п. 4 Постановления № 1875).</w:t>
      </w:r>
    </w:p>
    <w:p w14:paraId="3C8DAF66" w14:textId="5171C851" w:rsidR="00D233B0" w:rsidRPr="00721965" w:rsidRDefault="0031542F" w:rsidP="004F7ABE">
      <w:pPr>
        <w:pStyle w:val="afe"/>
        <w:spacing w:after="0"/>
        <w:ind w:firstLine="567"/>
        <w:jc w:val="both"/>
        <w:rPr>
          <w:rFonts w:ascii="Times New Roman" w:hAnsi="Times New Roman"/>
          <w:b/>
          <w:sz w:val="22"/>
          <w:szCs w:val="22"/>
        </w:rPr>
      </w:pPr>
      <w:r>
        <w:rPr>
          <w:rFonts w:ascii="Times New Roman" w:hAnsi="Times New Roman"/>
          <w:b/>
          <w:sz w:val="22"/>
          <w:szCs w:val="22"/>
        </w:rPr>
        <w:t xml:space="preserve">8. </w:t>
      </w:r>
      <w:r w:rsidR="00D233B0" w:rsidRPr="00721965">
        <w:rPr>
          <w:rFonts w:ascii="Times New Roman" w:hAnsi="Times New Roman"/>
          <w:b/>
          <w:sz w:val="22"/>
          <w:szCs w:val="22"/>
        </w:rPr>
        <w:t>Дата и время начала и окончания срока подачи заявок на участие в запросе котировок в электронной форме:</w:t>
      </w:r>
    </w:p>
    <w:p w14:paraId="228EAFC0" w14:textId="725AC3AB" w:rsidR="00D233B0" w:rsidRPr="009362A8" w:rsidRDefault="00D233B0" w:rsidP="004F7ABE">
      <w:pPr>
        <w:ind w:firstLine="567"/>
        <w:jc w:val="both"/>
        <w:rPr>
          <w:sz w:val="22"/>
          <w:szCs w:val="22"/>
        </w:rPr>
      </w:pPr>
      <w:r w:rsidRPr="00721965">
        <w:rPr>
          <w:sz w:val="22"/>
          <w:szCs w:val="22"/>
        </w:rPr>
        <w:t xml:space="preserve">Дата и время начала подачи заявок - </w:t>
      </w:r>
      <w:r w:rsidRPr="009362A8">
        <w:rPr>
          <w:sz w:val="22"/>
          <w:szCs w:val="22"/>
        </w:rPr>
        <w:t>«</w:t>
      </w:r>
      <w:r w:rsidR="0058087C">
        <w:rPr>
          <w:sz w:val="22"/>
          <w:szCs w:val="22"/>
        </w:rPr>
        <w:t>26</w:t>
      </w:r>
      <w:r w:rsidRPr="009362A8">
        <w:rPr>
          <w:sz w:val="22"/>
          <w:szCs w:val="22"/>
        </w:rPr>
        <w:t xml:space="preserve">» </w:t>
      </w:r>
      <w:r w:rsidR="0058087C">
        <w:rPr>
          <w:sz w:val="22"/>
          <w:szCs w:val="22"/>
        </w:rPr>
        <w:t>июня</w:t>
      </w:r>
      <w:r w:rsidR="0031542F">
        <w:rPr>
          <w:sz w:val="22"/>
          <w:szCs w:val="22"/>
        </w:rPr>
        <w:t xml:space="preserve"> 2025</w:t>
      </w:r>
      <w:r w:rsidRPr="009362A8">
        <w:rPr>
          <w:sz w:val="22"/>
          <w:szCs w:val="22"/>
        </w:rPr>
        <w:t xml:space="preserve"> г.</w:t>
      </w:r>
    </w:p>
    <w:p w14:paraId="56F92E78" w14:textId="7E638CD1" w:rsidR="00D233B0" w:rsidRDefault="00D233B0" w:rsidP="004F7ABE">
      <w:pPr>
        <w:ind w:firstLine="567"/>
        <w:jc w:val="both"/>
        <w:rPr>
          <w:rFonts w:eastAsia="Calibri"/>
          <w:b/>
          <w:sz w:val="21"/>
          <w:szCs w:val="21"/>
          <w:lang w:eastAsia="en-US"/>
        </w:rPr>
      </w:pPr>
      <w:r w:rsidRPr="009362A8">
        <w:rPr>
          <w:sz w:val="22"/>
          <w:szCs w:val="22"/>
        </w:rPr>
        <w:t xml:space="preserve">Дата и время окончания подачи заявок: </w:t>
      </w:r>
      <w:r w:rsidRPr="009362A8">
        <w:rPr>
          <w:b/>
          <w:sz w:val="22"/>
          <w:szCs w:val="22"/>
        </w:rPr>
        <w:t>«</w:t>
      </w:r>
      <w:r w:rsidR="0058087C">
        <w:rPr>
          <w:b/>
          <w:sz w:val="22"/>
          <w:szCs w:val="22"/>
        </w:rPr>
        <w:t>03</w:t>
      </w:r>
      <w:r w:rsidRPr="009362A8">
        <w:rPr>
          <w:b/>
          <w:sz w:val="22"/>
          <w:szCs w:val="22"/>
        </w:rPr>
        <w:t xml:space="preserve">» </w:t>
      </w:r>
      <w:r w:rsidR="0058087C">
        <w:rPr>
          <w:b/>
          <w:sz w:val="22"/>
          <w:szCs w:val="22"/>
        </w:rPr>
        <w:t>июля</w:t>
      </w:r>
      <w:r w:rsidR="0031542F">
        <w:rPr>
          <w:b/>
          <w:sz w:val="22"/>
          <w:szCs w:val="22"/>
        </w:rPr>
        <w:t xml:space="preserve"> 2025</w:t>
      </w:r>
      <w:r w:rsidRPr="009362A8">
        <w:rPr>
          <w:b/>
          <w:sz w:val="22"/>
          <w:szCs w:val="22"/>
        </w:rPr>
        <w:t xml:space="preserve"> г. в </w:t>
      </w:r>
      <w:r>
        <w:rPr>
          <w:b/>
          <w:sz w:val="22"/>
          <w:szCs w:val="22"/>
        </w:rPr>
        <w:t>10</w:t>
      </w:r>
      <w:r w:rsidRPr="009362A8">
        <w:rPr>
          <w:b/>
          <w:sz w:val="22"/>
          <w:szCs w:val="22"/>
        </w:rPr>
        <w:t xml:space="preserve"> час. 00 мин. </w:t>
      </w:r>
      <w:r w:rsidRPr="009362A8">
        <w:rPr>
          <w:rFonts w:eastAsia="Calibri"/>
          <w:b/>
          <w:sz w:val="21"/>
          <w:szCs w:val="21"/>
          <w:lang w:eastAsia="en-US"/>
        </w:rPr>
        <w:t>(время московское)</w:t>
      </w:r>
    </w:p>
    <w:p w14:paraId="307883A4" w14:textId="527AC19A" w:rsidR="00D233B0" w:rsidRPr="00721965" w:rsidRDefault="0031542F" w:rsidP="004F7ABE">
      <w:pPr>
        <w:ind w:firstLine="567"/>
        <w:jc w:val="both"/>
        <w:rPr>
          <w:b/>
          <w:sz w:val="22"/>
          <w:szCs w:val="22"/>
        </w:rPr>
      </w:pPr>
      <w:r>
        <w:rPr>
          <w:b/>
          <w:sz w:val="22"/>
          <w:szCs w:val="22"/>
        </w:rPr>
        <w:t>9</w:t>
      </w:r>
      <w:r w:rsidR="00D233B0" w:rsidRPr="00721965">
        <w:rPr>
          <w:b/>
          <w:sz w:val="22"/>
          <w:szCs w:val="22"/>
        </w:rPr>
        <w:t>. Место и дата рассмотрения за</w:t>
      </w:r>
      <w:r w:rsidR="00A43227">
        <w:rPr>
          <w:b/>
          <w:sz w:val="22"/>
          <w:szCs w:val="22"/>
        </w:rPr>
        <w:t xml:space="preserve">явок, </w:t>
      </w:r>
      <w:r w:rsidR="00D233B0" w:rsidRPr="00721965">
        <w:rPr>
          <w:b/>
          <w:sz w:val="22"/>
          <w:szCs w:val="22"/>
        </w:rPr>
        <w:t xml:space="preserve">место и дата </w:t>
      </w:r>
      <w:r w:rsidR="00D233B0">
        <w:rPr>
          <w:b/>
          <w:sz w:val="22"/>
          <w:szCs w:val="22"/>
        </w:rPr>
        <w:t xml:space="preserve">оценки, </w:t>
      </w:r>
      <w:r w:rsidR="00D233B0" w:rsidRPr="00721965">
        <w:rPr>
          <w:b/>
          <w:sz w:val="22"/>
          <w:szCs w:val="22"/>
        </w:rPr>
        <w:t xml:space="preserve">сопоставления заявок и подведения итогов закупки: </w:t>
      </w:r>
    </w:p>
    <w:p w14:paraId="1A5F0073" w14:textId="078CE2A3" w:rsidR="00D233B0" w:rsidRPr="00721965" w:rsidRDefault="00D233B0" w:rsidP="004F7ABE">
      <w:pPr>
        <w:ind w:firstLine="567"/>
        <w:jc w:val="both"/>
        <w:rPr>
          <w:sz w:val="22"/>
          <w:szCs w:val="22"/>
        </w:rPr>
      </w:pPr>
      <w:r w:rsidRPr="00721965">
        <w:rPr>
          <w:sz w:val="22"/>
          <w:szCs w:val="22"/>
        </w:rPr>
        <w:t xml:space="preserve">Место и дата рассмотрения заявок: 424039, Республика Марий Эл, г. Йошкар-Ола, ул. Дружбы, д. 2, </w:t>
      </w:r>
      <w:r w:rsidRPr="00A1779F">
        <w:rPr>
          <w:b/>
          <w:sz w:val="22"/>
          <w:szCs w:val="22"/>
        </w:rPr>
        <w:t>«</w:t>
      </w:r>
      <w:r w:rsidR="0058087C">
        <w:rPr>
          <w:b/>
          <w:sz w:val="22"/>
          <w:szCs w:val="22"/>
        </w:rPr>
        <w:t>07</w:t>
      </w:r>
      <w:r w:rsidRPr="00A1779F">
        <w:rPr>
          <w:b/>
          <w:sz w:val="22"/>
          <w:szCs w:val="22"/>
        </w:rPr>
        <w:t xml:space="preserve">» </w:t>
      </w:r>
      <w:r w:rsidR="0058087C">
        <w:rPr>
          <w:b/>
          <w:sz w:val="22"/>
          <w:szCs w:val="22"/>
        </w:rPr>
        <w:t>июля</w:t>
      </w:r>
      <w:r w:rsidR="0031542F">
        <w:rPr>
          <w:b/>
          <w:sz w:val="22"/>
          <w:szCs w:val="22"/>
        </w:rPr>
        <w:t xml:space="preserve"> 2025</w:t>
      </w:r>
      <w:r w:rsidRPr="00A1779F">
        <w:rPr>
          <w:b/>
          <w:sz w:val="22"/>
          <w:szCs w:val="22"/>
        </w:rPr>
        <w:t xml:space="preserve"> г.</w:t>
      </w:r>
    </w:p>
    <w:p w14:paraId="49A0F566" w14:textId="249D9D8A" w:rsidR="00D233B0" w:rsidRPr="00721965" w:rsidRDefault="00D233B0" w:rsidP="004F7ABE">
      <w:pPr>
        <w:ind w:firstLine="567"/>
        <w:jc w:val="both"/>
        <w:rPr>
          <w:sz w:val="22"/>
          <w:szCs w:val="22"/>
        </w:rPr>
      </w:pPr>
      <w:r w:rsidRPr="00721965">
        <w:rPr>
          <w:sz w:val="22"/>
          <w:szCs w:val="22"/>
        </w:rPr>
        <w:t xml:space="preserve">Место и дата </w:t>
      </w:r>
      <w:r>
        <w:rPr>
          <w:sz w:val="22"/>
          <w:szCs w:val="22"/>
        </w:rPr>
        <w:t xml:space="preserve">оценки, </w:t>
      </w:r>
      <w:r w:rsidRPr="00721965">
        <w:rPr>
          <w:sz w:val="22"/>
          <w:szCs w:val="22"/>
        </w:rPr>
        <w:t xml:space="preserve">сопоставления заявок и подведения итогов запроса котировок: 424039, Республика Марий Эл, г. Йошкар-Ола, ул. Дружбы, д. 2, </w:t>
      </w:r>
      <w:r w:rsidRPr="00A1779F">
        <w:rPr>
          <w:b/>
          <w:sz w:val="22"/>
          <w:szCs w:val="22"/>
        </w:rPr>
        <w:t>«</w:t>
      </w:r>
      <w:r w:rsidR="0058087C">
        <w:rPr>
          <w:b/>
          <w:sz w:val="22"/>
          <w:szCs w:val="22"/>
        </w:rPr>
        <w:t>07</w:t>
      </w:r>
      <w:r w:rsidRPr="00A1779F">
        <w:rPr>
          <w:b/>
          <w:sz w:val="22"/>
          <w:szCs w:val="22"/>
        </w:rPr>
        <w:t>»</w:t>
      </w:r>
      <w:r w:rsidR="00E81C76">
        <w:rPr>
          <w:b/>
          <w:sz w:val="22"/>
          <w:szCs w:val="22"/>
        </w:rPr>
        <w:t xml:space="preserve"> </w:t>
      </w:r>
      <w:r w:rsidR="0058087C">
        <w:rPr>
          <w:b/>
          <w:sz w:val="22"/>
          <w:szCs w:val="22"/>
        </w:rPr>
        <w:t>июля</w:t>
      </w:r>
      <w:r w:rsidR="0031542F">
        <w:rPr>
          <w:b/>
          <w:sz w:val="22"/>
          <w:szCs w:val="22"/>
        </w:rPr>
        <w:t xml:space="preserve"> 2025</w:t>
      </w:r>
      <w:r w:rsidRPr="00A1779F">
        <w:rPr>
          <w:b/>
          <w:sz w:val="22"/>
          <w:szCs w:val="22"/>
        </w:rPr>
        <w:t xml:space="preserve"> г.</w:t>
      </w:r>
    </w:p>
    <w:p w14:paraId="3EF317AE" w14:textId="043B0CA1" w:rsidR="00D233B0" w:rsidRPr="00721965" w:rsidRDefault="0031542F" w:rsidP="004F7ABE">
      <w:pPr>
        <w:pStyle w:val="1"/>
        <w:ind w:firstLine="567"/>
        <w:jc w:val="both"/>
        <w:rPr>
          <w:sz w:val="22"/>
          <w:szCs w:val="22"/>
        </w:rPr>
      </w:pPr>
      <w:r>
        <w:rPr>
          <w:sz w:val="22"/>
          <w:szCs w:val="22"/>
        </w:rPr>
        <w:t>10</w:t>
      </w:r>
      <w:r w:rsidR="00D233B0" w:rsidRPr="00721965">
        <w:rPr>
          <w:sz w:val="22"/>
          <w:szCs w:val="22"/>
        </w:rPr>
        <w:t>. Срок, место и порядок предоставления документации о запросе котировок в электронной форме,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r w:rsidR="00746315">
        <w:rPr>
          <w:sz w:val="22"/>
          <w:szCs w:val="22"/>
        </w:rPr>
        <w:t>.</w:t>
      </w:r>
    </w:p>
    <w:p w14:paraId="0EE04EF2" w14:textId="4FB76A71" w:rsidR="00D233B0" w:rsidRPr="00721965" w:rsidRDefault="0031542F" w:rsidP="004F7ABE">
      <w:pPr>
        <w:pStyle w:val="afe"/>
        <w:spacing w:after="0"/>
        <w:ind w:firstLine="567"/>
        <w:jc w:val="both"/>
        <w:rPr>
          <w:rFonts w:ascii="Times New Roman" w:hAnsi="Times New Roman"/>
          <w:b/>
          <w:sz w:val="22"/>
          <w:szCs w:val="22"/>
        </w:rPr>
      </w:pPr>
      <w:r>
        <w:rPr>
          <w:rFonts w:ascii="Times New Roman" w:hAnsi="Times New Roman"/>
          <w:b/>
          <w:sz w:val="22"/>
          <w:szCs w:val="22"/>
        </w:rPr>
        <w:t>10</w:t>
      </w:r>
      <w:r w:rsidR="00D233B0" w:rsidRPr="00721965">
        <w:rPr>
          <w:rFonts w:ascii="Times New Roman" w:hAnsi="Times New Roman"/>
          <w:b/>
          <w:sz w:val="22"/>
          <w:szCs w:val="22"/>
        </w:rPr>
        <w:t xml:space="preserve">.1. Срок, место и порядок предоставления документации о проведении запроса котировок в электронной форме: </w:t>
      </w:r>
    </w:p>
    <w:p w14:paraId="4E41607F" w14:textId="77777777" w:rsidR="00E27DC7" w:rsidRDefault="00D233B0" w:rsidP="004F7ABE">
      <w:pPr>
        <w:ind w:firstLine="567"/>
        <w:jc w:val="both"/>
        <w:rPr>
          <w:sz w:val="22"/>
          <w:szCs w:val="22"/>
        </w:rPr>
      </w:pPr>
      <w:r w:rsidRPr="00721965">
        <w:rPr>
          <w:sz w:val="22"/>
          <w:szCs w:val="22"/>
        </w:rPr>
        <w:t xml:space="preserve">Документация о проведении запроса котировок в электронной форме не разрабатывается и не размещается в Единой информационной системе (ЕИС) в соответствии с частью 5 статьи 4 Федерального закона от 18.07.2011 № 223-ФЗ «О закупках товаров, работ, услуг отдельными видами юридических лиц» (далее - Закон № 223-ФЗ) и Главой 11 Положения о закупке Заказчика. </w:t>
      </w:r>
    </w:p>
    <w:p w14:paraId="3D1FC606" w14:textId="77777777" w:rsidR="00D233B0" w:rsidRPr="00721965" w:rsidRDefault="00D233B0" w:rsidP="004F7ABE">
      <w:pPr>
        <w:ind w:firstLine="567"/>
        <w:jc w:val="both"/>
        <w:rPr>
          <w:sz w:val="22"/>
          <w:szCs w:val="22"/>
        </w:rPr>
      </w:pPr>
      <w:r w:rsidRPr="00721965">
        <w:rPr>
          <w:sz w:val="22"/>
          <w:szCs w:val="22"/>
        </w:rPr>
        <w:t xml:space="preserve">Неотъемлемой частью </w:t>
      </w:r>
      <w:r w:rsidR="00E27DC7">
        <w:rPr>
          <w:sz w:val="22"/>
          <w:szCs w:val="22"/>
        </w:rPr>
        <w:t xml:space="preserve">настоящего </w:t>
      </w:r>
      <w:r w:rsidRPr="00721965">
        <w:rPr>
          <w:sz w:val="22"/>
          <w:szCs w:val="22"/>
        </w:rPr>
        <w:t>извещения является проект договора, а также иные приложения, разрабатываемые заказчиком.</w:t>
      </w:r>
    </w:p>
    <w:p w14:paraId="06FC9E83" w14:textId="77777777" w:rsidR="00D233B0" w:rsidRPr="00721965" w:rsidRDefault="00D233B0" w:rsidP="004F7ABE">
      <w:pPr>
        <w:ind w:firstLine="567"/>
        <w:jc w:val="both"/>
        <w:rPr>
          <w:sz w:val="22"/>
          <w:szCs w:val="22"/>
        </w:rPr>
      </w:pPr>
      <w:r w:rsidRPr="00721965">
        <w:rPr>
          <w:sz w:val="22"/>
          <w:szCs w:val="22"/>
        </w:rPr>
        <w:t>Извещение о проведении запроса котировок в электронной форме</w:t>
      </w:r>
      <w:r w:rsidR="002F6322" w:rsidRPr="002F6322">
        <w:rPr>
          <w:sz w:val="22"/>
          <w:szCs w:val="22"/>
        </w:rPr>
        <w:t>, участниками которого могут быть только субъекты малого и среднего предпринимательства</w:t>
      </w:r>
      <w:r w:rsidRPr="00721965">
        <w:rPr>
          <w:sz w:val="22"/>
          <w:szCs w:val="22"/>
        </w:rPr>
        <w:t xml:space="preserve"> </w:t>
      </w:r>
      <w:r w:rsidR="00E27DC7">
        <w:rPr>
          <w:sz w:val="22"/>
          <w:szCs w:val="22"/>
        </w:rPr>
        <w:t xml:space="preserve">с приложениями </w:t>
      </w:r>
      <w:r w:rsidR="002F6322">
        <w:rPr>
          <w:sz w:val="22"/>
          <w:szCs w:val="22"/>
        </w:rPr>
        <w:t xml:space="preserve">(далее – извещение о закупке) </w:t>
      </w:r>
      <w:r w:rsidRPr="00721965">
        <w:rPr>
          <w:sz w:val="22"/>
          <w:szCs w:val="22"/>
        </w:rPr>
        <w:t xml:space="preserve">размещено и доступно для ознакомления на официальном сайте Единой информационной системы (ЕИС) </w:t>
      </w:r>
      <w:hyperlink r:id="rId8" w:history="1">
        <w:r w:rsidRPr="00721965">
          <w:rPr>
            <w:rStyle w:val="aa"/>
            <w:color w:val="auto"/>
            <w:sz w:val="22"/>
            <w:szCs w:val="22"/>
          </w:rPr>
          <w:t>www.zakupki.gov.ru</w:t>
        </w:r>
      </w:hyperlink>
      <w:r w:rsidRPr="00721965">
        <w:rPr>
          <w:sz w:val="22"/>
          <w:szCs w:val="22"/>
        </w:rPr>
        <w:t xml:space="preserve">., на официальном сайте МУП «Водоканал»: www.vodokanal-yola.ru, а также на сайте электронной площадки </w:t>
      </w:r>
      <w:r w:rsidR="003C51A0" w:rsidRPr="003C51A0">
        <w:rPr>
          <w:sz w:val="22"/>
          <w:szCs w:val="22"/>
        </w:rPr>
        <w:t>ООО «РТС-тендер»</w:t>
      </w:r>
      <w:r w:rsidR="003C51A0">
        <w:rPr>
          <w:sz w:val="22"/>
          <w:szCs w:val="22"/>
        </w:rPr>
        <w:t xml:space="preserve"> - </w:t>
      </w:r>
      <w:r w:rsidRPr="00721965">
        <w:rPr>
          <w:sz w:val="22"/>
          <w:szCs w:val="22"/>
        </w:rPr>
        <w:t>www.rts-tender.ru</w:t>
      </w:r>
      <w:r w:rsidRPr="00721965">
        <w:rPr>
          <w:i/>
          <w:sz w:val="22"/>
          <w:szCs w:val="22"/>
        </w:rPr>
        <w:t>.</w:t>
      </w:r>
    </w:p>
    <w:p w14:paraId="2459C243" w14:textId="0164610E" w:rsidR="00D233B0" w:rsidRDefault="0031542F" w:rsidP="004F7ABE">
      <w:pPr>
        <w:pStyle w:val="afe"/>
        <w:spacing w:after="0"/>
        <w:ind w:firstLine="567"/>
        <w:jc w:val="both"/>
        <w:rPr>
          <w:rFonts w:ascii="Times New Roman" w:eastAsia="Calibri" w:hAnsi="Times New Roman"/>
          <w:sz w:val="22"/>
          <w:szCs w:val="22"/>
          <w:lang w:eastAsia="en-US"/>
        </w:rPr>
      </w:pPr>
      <w:r>
        <w:rPr>
          <w:rStyle w:val="ad"/>
          <w:rFonts w:ascii="Times New Roman" w:hAnsi="Times New Roman"/>
          <w:sz w:val="22"/>
          <w:szCs w:val="22"/>
        </w:rPr>
        <w:t>10</w:t>
      </w:r>
      <w:r w:rsidR="00D233B0" w:rsidRPr="00721965">
        <w:rPr>
          <w:rStyle w:val="ad"/>
          <w:rFonts w:ascii="Times New Roman" w:hAnsi="Times New Roman"/>
          <w:sz w:val="22"/>
          <w:szCs w:val="22"/>
        </w:rPr>
        <w:t>.2. Размер, порядок и сроки внесения платы, взимаемой заказчиком за предоставление документации о проведении запроса котировок, банковские реквизиты для оплаты предоставления документации</w:t>
      </w:r>
      <w:r w:rsidR="00D233B0" w:rsidRPr="00721965">
        <w:rPr>
          <w:rFonts w:ascii="Times New Roman" w:eastAsia="Calibri" w:hAnsi="Times New Roman"/>
          <w:sz w:val="22"/>
          <w:szCs w:val="22"/>
          <w:lang w:eastAsia="en-US"/>
        </w:rPr>
        <w:t>: не установлено</w:t>
      </w:r>
      <w:r w:rsidR="00D233B0">
        <w:rPr>
          <w:rFonts w:ascii="Times New Roman" w:eastAsia="Calibri" w:hAnsi="Times New Roman"/>
          <w:sz w:val="22"/>
          <w:szCs w:val="22"/>
          <w:lang w:eastAsia="en-US"/>
        </w:rPr>
        <w:t>.</w:t>
      </w:r>
    </w:p>
    <w:p w14:paraId="227E406F" w14:textId="1E15A032" w:rsidR="0004591F" w:rsidRDefault="0031542F" w:rsidP="004F7ABE">
      <w:pPr>
        <w:ind w:firstLine="567"/>
        <w:rPr>
          <w:sz w:val="22"/>
          <w:szCs w:val="22"/>
        </w:rPr>
      </w:pPr>
      <w:r>
        <w:rPr>
          <w:rFonts w:eastAsia="Calibri"/>
          <w:b/>
          <w:sz w:val="22"/>
          <w:szCs w:val="22"/>
          <w:lang w:eastAsia="en-US"/>
        </w:rPr>
        <w:t>10</w:t>
      </w:r>
      <w:r w:rsidR="0004591F" w:rsidRPr="0031542F">
        <w:rPr>
          <w:rFonts w:eastAsia="Calibri"/>
          <w:b/>
          <w:sz w:val="22"/>
          <w:szCs w:val="22"/>
          <w:lang w:eastAsia="en-US"/>
        </w:rPr>
        <w:t>.3.</w:t>
      </w:r>
      <w:r w:rsidR="0004591F">
        <w:rPr>
          <w:rFonts w:eastAsia="Calibri"/>
          <w:lang w:eastAsia="en-US"/>
        </w:rPr>
        <w:t xml:space="preserve"> </w:t>
      </w:r>
      <w:r w:rsidR="000529DA" w:rsidRPr="00721965">
        <w:rPr>
          <w:b/>
          <w:sz w:val="22"/>
          <w:szCs w:val="22"/>
        </w:rPr>
        <w:t xml:space="preserve">Обеспечение заявки: </w:t>
      </w:r>
      <w:r w:rsidR="000529DA" w:rsidRPr="00721965">
        <w:rPr>
          <w:sz w:val="22"/>
          <w:szCs w:val="22"/>
        </w:rPr>
        <w:t>Не установлено.</w:t>
      </w:r>
    </w:p>
    <w:p w14:paraId="607AAFB9" w14:textId="4ADE6D7E" w:rsidR="000529DA" w:rsidRPr="004E491E" w:rsidRDefault="0031542F" w:rsidP="004F7ABE">
      <w:pPr>
        <w:ind w:firstLine="567"/>
        <w:jc w:val="both"/>
        <w:rPr>
          <w:b/>
          <w:sz w:val="22"/>
          <w:szCs w:val="22"/>
        </w:rPr>
      </w:pPr>
      <w:r>
        <w:rPr>
          <w:b/>
          <w:sz w:val="22"/>
          <w:szCs w:val="22"/>
        </w:rPr>
        <w:t>10</w:t>
      </w:r>
      <w:r w:rsidR="000529DA" w:rsidRPr="000529DA">
        <w:rPr>
          <w:b/>
          <w:sz w:val="22"/>
          <w:szCs w:val="22"/>
        </w:rPr>
        <w:t>.4.</w:t>
      </w:r>
      <w:r w:rsidR="000529DA">
        <w:rPr>
          <w:sz w:val="22"/>
          <w:szCs w:val="22"/>
        </w:rPr>
        <w:t xml:space="preserve"> </w:t>
      </w:r>
      <w:bookmarkStart w:id="0" w:name="_Hlk201130588"/>
      <w:r w:rsidR="000529DA" w:rsidRPr="00721965">
        <w:rPr>
          <w:b/>
          <w:sz w:val="22"/>
          <w:szCs w:val="22"/>
        </w:rPr>
        <w:t xml:space="preserve">Размер обеспечения исполнения договора – </w:t>
      </w:r>
      <w:r w:rsidR="00374890" w:rsidRPr="00374890">
        <w:rPr>
          <w:b/>
          <w:sz w:val="22"/>
          <w:szCs w:val="22"/>
        </w:rPr>
        <w:t>175 000 (Сто семьдесят пять тысяч) рублей 00 копеек</w:t>
      </w:r>
      <w:r w:rsidR="000529DA" w:rsidRPr="00721965">
        <w:rPr>
          <w:b/>
          <w:sz w:val="22"/>
          <w:szCs w:val="22"/>
        </w:rPr>
        <w:t xml:space="preserve">, </w:t>
      </w:r>
      <w:r w:rsidR="00570F5E" w:rsidRPr="00570F5E">
        <w:rPr>
          <w:b/>
          <w:sz w:val="22"/>
          <w:szCs w:val="22"/>
        </w:rPr>
        <w:t>что составляет 5% от максимального значения цены Договора.</w:t>
      </w:r>
    </w:p>
    <w:p w14:paraId="5DB43E65" w14:textId="4E565FAD" w:rsidR="000529DA" w:rsidRDefault="00570F5E" w:rsidP="004F7ABE">
      <w:pPr>
        <w:ind w:firstLine="567"/>
        <w:jc w:val="both"/>
        <w:rPr>
          <w:sz w:val="22"/>
          <w:szCs w:val="22"/>
        </w:rPr>
      </w:pPr>
      <w:r w:rsidRPr="00570F5E">
        <w:rPr>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сумме цен единиц товаров,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настоящем извещении в сумме: </w:t>
      </w:r>
      <w:r w:rsidR="00374890" w:rsidRPr="00374890">
        <w:rPr>
          <w:b/>
          <w:sz w:val="22"/>
          <w:szCs w:val="22"/>
        </w:rPr>
        <w:t>262 500 (Двести шестьдесят две тысячи пятьсот) рублей 00 копеек</w:t>
      </w:r>
      <w:r w:rsidRPr="00570F5E">
        <w:rPr>
          <w:sz w:val="22"/>
          <w:szCs w:val="22"/>
        </w:rPr>
        <w:t xml:space="preserve"> или предоставляет информацию, подтверждающую добросовестность Поставщика на дату подачи заявки.</w:t>
      </w:r>
      <w:bookmarkEnd w:id="0"/>
    </w:p>
    <w:p w14:paraId="66CAA200" w14:textId="77777777" w:rsidR="00296864" w:rsidRDefault="00296864" w:rsidP="004F7ABE">
      <w:pPr>
        <w:ind w:firstLine="567"/>
        <w:jc w:val="both"/>
        <w:rPr>
          <w:sz w:val="22"/>
          <w:szCs w:val="22"/>
        </w:rPr>
      </w:pPr>
      <w:r w:rsidRPr="004568DD">
        <w:rPr>
          <w:bCs/>
          <w:sz w:val="22"/>
          <w:szCs w:val="22"/>
        </w:rPr>
        <w:t>Обеспечение исполнения договора предоставляется до момента заключения договора. Исполнение договора может обеспечиваться независимой гарантией (требования к независимой гарантии указаны в п.</w:t>
      </w:r>
      <w:r w:rsidR="004568DD" w:rsidRPr="004568DD">
        <w:rPr>
          <w:bCs/>
          <w:sz w:val="22"/>
          <w:szCs w:val="22"/>
        </w:rPr>
        <w:t>8.7</w:t>
      </w:r>
      <w:r w:rsidRPr="004568DD">
        <w:rPr>
          <w:bCs/>
          <w:sz w:val="22"/>
          <w:szCs w:val="22"/>
        </w:rPr>
        <w:t xml:space="preserve"> </w:t>
      </w:r>
      <w:r w:rsidR="004568DD" w:rsidRPr="004568DD">
        <w:rPr>
          <w:bCs/>
          <w:sz w:val="22"/>
          <w:szCs w:val="22"/>
        </w:rPr>
        <w:t>Приложения №1 к настоящему извещению</w:t>
      </w:r>
      <w:r w:rsidRPr="004568DD">
        <w:rPr>
          <w:bCs/>
          <w:sz w:val="22"/>
          <w:szCs w:val="22"/>
        </w:rPr>
        <w:t>) или внесением денежных средств на счёт, указанный Заказчиком в п</w:t>
      </w:r>
      <w:r w:rsidR="004568DD" w:rsidRPr="004568DD">
        <w:rPr>
          <w:bCs/>
          <w:sz w:val="22"/>
          <w:szCs w:val="22"/>
        </w:rPr>
        <w:t>.8.5 Приложения №1 к настоящему извещению</w:t>
      </w:r>
      <w:r w:rsidRPr="004568DD">
        <w:rPr>
          <w:bCs/>
          <w:sz w:val="22"/>
          <w:szCs w:val="22"/>
        </w:rPr>
        <w:t xml:space="preserve">. Способ обеспечения исполнения договора определяется победителем </w:t>
      </w:r>
      <w:r w:rsidR="00C83045">
        <w:rPr>
          <w:bCs/>
          <w:sz w:val="22"/>
          <w:szCs w:val="22"/>
        </w:rPr>
        <w:t>запроса котировок</w:t>
      </w:r>
      <w:r w:rsidRPr="004568DD">
        <w:rPr>
          <w:bCs/>
          <w:sz w:val="22"/>
          <w:szCs w:val="22"/>
        </w:rPr>
        <w:t xml:space="preserve"> или иным участником, с которым заключается договор при уклонении победителя от подписания договора, самостоятельно.</w:t>
      </w:r>
    </w:p>
    <w:p w14:paraId="06B5B6C4" w14:textId="014674D3" w:rsidR="00B00B9F" w:rsidRDefault="0031542F" w:rsidP="004F7ABE">
      <w:pPr>
        <w:ind w:firstLine="567"/>
        <w:jc w:val="both"/>
        <w:rPr>
          <w:sz w:val="22"/>
          <w:szCs w:val="22"/>
        </w:rPr>
      </w:pPr>
      <w:r>
        <w:rPr>
          <w:b/>
          <w:sz w:val="22"/>
          <w:szCs w:val="22"/>
        </w:rPr>
        <w:t>10</w:t>
      </w:r>
      <w:r w:rsidR="00B00B9F" w:rsidRPr="00B00B9F">
        <w:rPr>
          <w:b/>
          <w:sz w:val="22"/>
          <w:szCs w:val="22"/>
        </w:rPr>
        <w:t>.5.</w:t>
      </w:r>
      <w:r w:rsidR="00B00B9F">
        <w:rPr>
          <w:sz w:val="22"/>
          <w:szCs w:val="22"/>
        </w:rPr>
        <w:t xml:space="preserve"> </w:t>
      </w:r>
      <w:r w:rsidR="00B00B9F" w:rsidRPr="00B00B9F">
        <w:rPr>
          <w:b/>
          <w:sz w:val="22"/>
          <w:szCs w:val="22"/>
        </w:rPr>
        <w:t>Проведение переторжки</w:t>
      </w:r>
      <w:r w:rsidR="00B00B9F">
        <w:rPr>
          <w:sz w:val="22"/>
          <w:szCs w:val="22"/>
        </w:rPr>
        <w:t xml:space="preserve"> – не установлено.</w:t>
      </w:r>
    </w:p>
    <w:p w14:paraId="04312BBD" w14:textId="77777777" w:rsidR="00331561" w:rsidRPr="0004591F" w:rsidRDefault="00331561" w:rsidP="004F7ABE">
      <w:pPr>
        <w:ind w:firstLine="567"/>
        <w:jc w:val="both"/>
        <w:rPr>
          <w:rFonts w:eastAsia="Calibri"/>
          <w:lang w:eastAsia="en-US"/>
        </w:rPr>
      </w:pPr>
    </w:p>
    <w:p w14:paraId="6D679D6A" w14:textId="77777777" w:rsidR="00D233B0" w:rsidRPr="00DF684B" w:rsidRDefault="00D233B0" w:rsidP="004F7ABE">
      <w:pPr>
        <w:ind w:firstLine="567"/>
        <w:rPr>
          <w:sz w:val="22"/>
          <w:szCs w:val="22"/>
          <w:u w:val="single"/>
          <w:lang w:eastAsia="en-US"/>
        </w:rPr>
      </w:pPr>
      <w:r w:rsidRPr="00DF684B">
        <w:rPr>
          <w:sz w:val="22"/>
          <w:szCs w:val="22"/>
          <w:u w:val="single"/>
          <w:lang w:eastAsia="en-US"/>
        </w:rPr>
        <w:t>Приложениями к настоящему извещению являются:</w:t>
      </w:r>
    </w:p>
    <w:p w14:paraId="3B0EEEB5" w14:textId="77777777" w:rsidR="00D233B0" w:rsidRPr="00AA6B41" w:rsidRDefault="00D233B0" w:rsidP="004F7ABE">
      <w:pPr>
        <w:ind w:firstLine="567"/>
        <w:rPr>
          <w:sz w:val="22"/>
          <w:szCs w:val="22"/>
          <w:lang w:eastAsia="en-US"/>
        </w:rPr>
      </w:pPr>
      <w:r w:rsidRPr="00AA6B41">
        <w:rPr>
          <w:sz w:val="22"/>
          <w:szCs w:val="22"/>
          <w:lang w:eastAsia="en-US"/>
        </w:rPr>
        <w:t>- Общие условия проведения запроса котировок в электронной форме;</w:t>
      </w:r>
    </w:p>
    <w:p w14:paraId="46E871B1" w14:textId="77777777" w:rsidR="00D233B0" w:rsidRPr="00AA6B41" w:rsidRDefault="00D233B0" w:rsidP="004F7ABE">
      <w:pPr>
        <w:ind w:firstLine="567"/>
        <w:rPr>
          <w:sz w:val="22"/>
          <w:szCs w:val="22"/>
          <w:lang w:eastAsia="en-US"/>
        </w:rPr>
      </w:pPr>
      <w:r w:rsidRPr="00AA6B41">
        <w:rPr>
          <w:sz w:val="22"/>
          <w:szCs w:val="22"/>
          <w:lang w:eastAsia="en-US"/>
        </w:rPr>
        <w:t>- Техническое задание;</w:t>
      </w:r>
    </w:p>
    <w:p w14:paraId="5E5E6845" w14:textId="77777777" w:rsidR="00D233B0" w:rsidRPr="00AA6B41" w:rsidRDefault="00D233B0" w:rsidP="004F7ABE">
      <w:pPr>
        <w:ind w:firstLine="567"/>
        <w:rPr>
          <w:sz w:val="22"/>
          <w:szCs w:val="22"/>
          <w:lang w:eastAsia="en-US"/>
        </w:rPr>
      </w:pPr>
      <w:r w:rsidRPr="00AA6B41">
        <w:rPr>
          <w:sz w:val="22"/>
          <w:szCs w:val="22"/>
          <w:lang w:eastAsia="en-US"/>
        </w:rPr>
        <w:t xml:space="preserve">- </w:t>
      </w:r>
      <w:r w:rsidR="00BA37E9">
        <w:rPr>
          <w:sz w:val="22"/>
          <w:szCs w:val="22"/>
          <w:lang w:eastAsia="en-US"/>
        </w:rPr>
        <w:t>С</w:t>
      </w:r>
      <w:r w:rsidR="00BA37E9" w:rsidRPr="00BA37E9">
        <w:rPr>
          <w:sz w:val="22"/>
          <w:szCs w:val="22"/>
          <w:lang w:eastAsia="en-US"/>
        </w:rPr>
        <w:t>ведения о начальной (максимальной) цене единицы каждого товара, работы, услуги</w:t>
      </w:r>
      <w:r w:rsidRPr="00AA6B41">
        <w:rPr>
          <w:sz w:val="22"/>
          <w:szCs w:val="22"/>
          <w:lang w:eastAsia="en-US"/>
        </w:rPr>
        <w:t>;</w:t>
      </w:r>
    </w:p>
    <w:p w14:paraId="66D2F827" w14:textId="77777777" w:rsidR="00D233B0" w:rsidRPr="00AA6B41" w:rsidRDefault="00D233B0" w:rsidP="004F7ABE">
      <w:pPr>
        <w:ind w:firstLine="567"/>
        <w:rPr>
          <w:sz w:val="22"/>
          <w:szCs w:val="22"/>
          <w:lang w:eastAsia="en-US"/>
        </w:rPr>
      </w:pPr>
      <w:r w:rsidRPr="00AA6B41">
        <w:rPr>
          <w:sz w:val="22"/>
          <w:szCs w:val="22"/>
          <w:lang w:eastAsia="en-US"/>
        </w:rPr>
        <w:t>- Проект договора;</w:t>
      </w:r>
    </w:p>
    <w:p w14:paraId="4686EF3F" w14:textId="77777777" w:rsidR="00885202" w:rsidRDefault="00D233B0" w:rsidP="004F7ABE">
      <w:pPr>
        <w:ind w:firstLine="567"/>
        <w:rPr>
          <w:lang w:eastAsia="en-US"/>
        </w:rPr>
      </w:pPr>
      <w:r w:rsidRPr="00AA6B41">
        <w:rPr>
          <w:sz w:val="22"/>
          <w:szCs w:val="22"/>
          <w:lang w:eastAsia="en-US"/>
        </w:rPr>
        <w:t>- Формы для заполнения участниками закупки</w:t>
      </w:r>
    </w:p>
    <w:p w14:paraId="41952020" w14:textId="77777777" w:rsidR="00296864" w:rsidRDefault="00296864" w:rsidP="004F7ABE">
      <w:pPr>
        <w:widowControl/>
        <w:autoSpaceDE/>
        <w:autoSpaceDN/>
        <w:adjustRightInd/>
        <w:ind w:firstLine="567"/>
        <w:jc w:val="right"/>
        <w:rPr>
          <w:sz w:val="22"/>
          <w:szCs w:val="22"/>
        </w:rPr>
      </w:pPr>
    </w:p>
    <w:p w14:paraId="2D54C2F0" w14:textId="77777777" w:rsidR="004F70DB" w:rsidRDefault="004F70DB" w:rsidP="004F7ABE">
      <w:pPr>
        <w:widowControl/>
        <w:autoSpaceDE/>
        <w:autoSpaceDN/>
        <w:adjustRightInd/>
        <w:ind w:firstLine="567"/>
        <w:jc w:val="right"/>
        <w:rPr>
          <w:sz w:val="22"/>
          <w:szCs w:val="22"/>
        </w:rPr>
      </w:pPr>
    </w:p>
    <w:p w14:paraId="1E9F9661" w14:textId="77777777" w:rsidR="004F70DB" w:rsidRDefault="004F70DB" w:rsidP="004F7ABE">
      <w:pPr>
        <w:widowControl/>
        <w:autoSpaceDE/>
        <w:autoSpaceDN/>
        <w:adjustRightInd/>
        <w:ind w:firstLine="567"/>
        <w:jc w:val="right"/>
        <w:rPr>
          <w:sz w:val="22"/>
          <w:szCs w:val="22"/>
        </w:rPr>
      </w:pPr>
    </w:p>
    <w:p w14:paraId="48B1B11D" w14:textId="77777777" w:rsidR="004F70DB" w:rsidRDefault="004F70DB" w:rsidP="004F7ABE">
      <w:pPr>
        <w:widowControl/>
        <w:autoSpaceDE/>
        <w:autoSpaceDN/>
        <w:adjustRightInd/>
        <w:ind w:firstLine="567"/>
        <w:jc w:val="right"/>
        <w:rPr>
          <w:sz w:val="22"/>
          <w:szCs w:val="22"/>
        </w:rPr>
      </w:pPr>
    </w:p>
    <w:p w14:paraId="512DC994" w14:textId="77777777" w:rsidR="004F70DB" w:rsidRDefault="004F70DB" w:rsidP="004F7ABE">
      <w:pPr>
        <w:widowControl/>
        <w:autoSpaceDE/>
        <w:autoSpaceDN/>
        <w:adjustRightInd/>
        <w:ind w:firstLine="567"/>
        <w:jc w:val="right"/>
        <w:rPr>
          <w:sz w:val="22"/>
          <w:szCs w:val="22"/>
        </w:rPr>
      </w:pPr>
    </w:p>
    <w:p w14:paraId="2D788E60" w14:textId="77777777" w:rsidR="004F70DB" w:rsidRDefault="004F70DB" w:rsidP="004F7ABE">
      <w:pPr>
        <w:widowControl/>
        <w:autoSpaceDE/>
        <w:autoSpaceDN/>
        <w:adjustRightInd/>
        <w:ind w:firstLine="567"/>
        <w:jc w:val="right"/>
        <w:rPr>
          <w:sz w:val="22"/>
          <w:szCs w:val="22"/>
        </w:rPr>
      </w:pPr>
    </w:p>
    <w:p w14:paraId="23D49AC7" w14:textId="77777777" w:rsidR="004F70DB" w:rsidRDefault="004F70DB" w:rsidP="004F7ABE">
      <w:pPr>
        <w:widowControl/>
        <w:autoSpaceDE/>
        <w:autoSpaceDN/>
        <w:adjustRightInd/>
        <w:ind w:firstLine="567"/>
        <w:jc w:val="right"/>
        <w:rPr>
          <w:sz w:val="22"/>
          <w:szCs w:val="22"/>
        </w:rPr>
      </w:pPr>
    </w:p>
    <w:p w14:paraId="499A33FA" w14:textId="77777777" w:rsidR="004F70DB" w:rsidRDefault="004F70DB" w:rsidP="004F7ABE">
      <w:pPr>
        <w:widowControl/>
        <w:autoSpaceDE/>
        <w:autoSpaceDN/>
        <w:adjustRightInd/>
        <w:ind w:firstLine="567"/>
        <w:jc w:val="right"/>
        <w:rPr>
          <w:sz w:val="22"/>
          <w:szCs w:val="22"/>
        </w:rPr>
      </w:pPr>
    </w:p>
    <w:p w14:paraId="222BC9E6" w14:textId="77777777" w:rsidR="004F70DB" w:rsidRDefault="004F70DB" w:rsidP="004F7ABE">
      <w:pPr>
        <w:widowControl/>
        <w:autoSpaceDE/>
        <w:autoSpaceDN/>
        <w:adjustRightInd/>
        <w:ind w:firstLine="567"/>
        <w:jc w:val="right"/>
        <w:rPr>
          <w:sz w:val="22"/>
          <w:szCs w:val="22"/>
        </w:rPr>
      </w:pPr>
    </w:p>
    <w:p w14:paraId="1B38AA7E" w14:textId="77777777" w:rsidR="004F70DB" w:rsidRDefault="004F70DB" w:rsidP="004F7ABE">
      <w:pPr>
        <w:widowControl/>
        <w:autoSpaceDE/>
        <w:autoSpaceDN/>
        <w:adjustRightInd/>
        <w:ind w:firstLine="567"/>
        <w:jc w:val="right"/>
        <w:rPr>
          <w:sz w:val="22"/>
          <w:szCs w:val="22"/>
        </w:rPr>
      </w:pPr>
    </w:p>
    <w:p w14:paraId="342DDB93" w14:textId="77777777" w:rsidR="004F70DB" w:rsidRDefault="004F70DB" w:rsidP="004F7ABE">
      <w:pPr>
        <w:widowControl/>
        <w:autoSpaceDE/>
        <w:autoSpaceDN/>
        <w:adjustRightInd/>
        <w:ind w:firstLine="567"/>
        <w:jc w:val="right"/>
        <w:rPr>
          <w:sz w:val="22"/>
          <w:szCs w:val="22"/>
        </w:rPr>
      </w:pPr>
    </w:p>
    <w:p w14:paraId="58CFAF1D" w14:textId="77777777" w:rsidR="004F70DB" w:rsidRDefault="004F70DB" w:rsidP="004F7ABE">
      <w:pPr>
        <w:widowControl/>
        <w:autoSpaceDE/>
        <w:autoSpaceDN/>
        <w:adjustRightInd/>
        <w:ind w:firstLine="567"/>
        <w:jc w:val="right"/>
        <w:rPr>
          <w:sz w:val="22"/>
          <w:szCs w:val="22"/>
        </w:rPr>
      </w:pPr>
    </w:p>
    <w:p w14:paraId="1DFE4611" w14:textId="77777777" w:rsidR="004F70DB" w:rsidRDefault="004F70DB" w:rsidP="004F7ABE">
      <w:pPr>
        <w:widowControl/>
        <w:autoSpaceDE/>
        <w:autoSpaceDN/>
        <w:adjustRightInd/>
        <w:ind w:firstLine="567"/>
        <w:jc w:val="right"/>
        <w:rPr>
          <w:sz w:val="22"/>
          <w:szCs w:val="22"/>
        </w:rPr>
      </w:pPr>
    </w:p>
    <w:p w14:paraId="35C3D5AA" w14:textId="77777777" w:rsidR="004F70DB" w:rsidRDefault="004F70DB" w:rsidP="004F7ABE">
      <w:pPr>
        <w:widowControl/>
        <w:autoSpaceDE/>
        <w:autoSpaceDN/>
        <w:adjustRightInd/>
        <w:ind w:firstLine="567"/>
        <w:jc w:val="right"/>
        <w:rPr>
          <w:sz w:val="22"/>
          <w:szCs w:val="22"/>
        </w:rPr>
      </w:pPr>
    </w:p>
    <w:p w14:paraId="5E652341" w14:textId="77777777" w:rsidR="004F70DB" w:rsidRDefault="004F70DB" w:rsidP="004F7ABE">
      <w:pPr>
        <w:widowControl/>
        <w:autoSpaceDE/>
        <w:autoSpaceDN/>
        <w:adjustRightInd/>
        <w:ind w:firstLine="567"/>
        <w:jc w:val="right"/>
        <w:rPr>
          <w:sz w:val="22"/>
          <w:szCs w:val="22"/>
        </w:rPr>
      </w:pPr>
    </w:p>
    <w:p w14:paraId="31EB4A97" w14:textId="77777777" w:rsidR="004F70DB" w:rsidRDefault="004F70DB" w:rsidP="004F7ABE">
      <w:pPr>
        <w:widowControl/>
        <w:autoSpaceDE/>
        <w:autoSpaceDN/>
        <w:adjustRightInd/>
        <w:ind w:firstLine="567"/>
        <w:jc w:val="right"/>
        <w:rPr>
          <w:sz w:val="22"/>
          <w:szCs w:val="22"/>
        </w:rPr>
      </w:pPr>
    </w:p>
    <w:p w14:paraId="566982A6" w14:textId="77777777" w:rsidR="004F70DB" w:rsidRDefault="004F70DB" w:rsidP="004F7ABE">
      <w:pPr>
        <w:widowControl/>
        <w:autoSpaceDE/>
        <w:autoSpaceDN/>
        <w:adjustRightInd/>
        <w:ind w:firstLine="567"/>
        <w:jc w:val="right"/>
        <w:rPr>
          <w:sz w:val="22"/>
          <w:szCs w:val="22"/>
        </w:rPr>
      </w:pPr>
    </w:p>
    <w:p w14:paraId="4E4234F5" w14:textId="77777777" w:rsidR="004F70DB" w:rsidRDefault="004F70DB" w:rsidP="004F7ABE">
      <w:pPr>
        <w:widowControl/>
        <w:autoSpaceDE/>
        <w:autoSpaceDN/>
        <w:adjustRightInd/>
        <w:ind w:firstLine="567"/>
        <w:jc w:val="right"/>
        <w:rPr>
          <w:sz w:val="22"/>
          <w:szCs w:val="22"/>
        </w:rPr>
      </w:pPr>
    </w:p>
    <w:p w14:paraId="754C5B61" w14:textId="77777777" w:rsidR="004F70DB" w:rsidRDefault="004F70DB" w:rsidP="004F7ABE">
      <w:pPr>
        <w:widowControl/>
        <w:autoSpaceDE/>
        <w:autoSpaceDN/>
        <w:adjustRightInd/>
        <w:ind w:firstLine="567"/>
        <w:jc w:val="right"/>
        <w:rPr>
          <w:sz w:val="22"/>
          <w:szCs w:val="22"/>
        </w:rPr>
      </w:pPr>
    </w:p>
    <w:p w14:paraId="679CB889" w14:textId="77777777" w:rsidR="004F70DB" w:rsidRDefault="004F70DB" w:rsidP="004F7ABE">
      <w:pPr>
        <w:widowControl/>
        <w:autoSpaceDE/>
        <w:autoSpaceDN/>
        <w:adjustRightInd/>
        <w:ind w:firstLine="567"/>
        <w:jc w:val="right"/>
        <w:rPr>
          <w:sz w:val="22"/>
          <w:szCs w:val="22"/>
        </w:rPr>
      </w:pPr>
    </w:p>
    <w:p w14:paraId="460C881A" w14:textId="77777777" w:rsidR="004F70DB" w:rsidRDefault="004F70DB" w:rsidP="004F7ABE">
      <w:pPr>
        <w:widowControl/>
        <w:autoSpaceDE/>
        <w:autoSpaceDN/>
        <w:adjustRightInd/>
        <w:ind w:firstLine="567"/>
        <w:jc w:val="right"/>
        <w:rPr>
          <w:sz w:val="22"/>
          <w:szCs w:val="22"/>
        </w:rPr>
      </w:pPr>
    </w:p>
    <w:p w14:paraId="276985CE" w14:textId="77777777" w:rsidR="004F70DB" w:rsidRDefault="004F70DB" w:rsidP="004F7ABE">
      <w:pPr>
        <w:widowControl/>
        <w:autoSpaceDE/>
        <w:autoSpaceDN/>
        <w:adjustRightInd/>
        <w:ind w:firstLine="567"/>
        <w:jc w:val="right"/>
        <w:rPr>
          <w:sz w:val="22"/>
          <w:szCs w:val="22"/>
        </w:rPr>
      </w:pPr>
    </w:p>
    <w:p w14:paraId="088EA41D" w14:textId="77777777" w:rsidR="004F70DB" w:rsidRDefault="004F70DB" w:rsidP="004F7ABE">
      <w:pPr>
        <w:widowControl/>
        <w:autoSpaceDE/>
        <w:autoSpaceDN/>
        <w:adjustRightInd/>
        <w:ind w:firstLine="567"/>
        <w:jc w:val="right"/>
        <w:rPr>
          <w:sz w:val="22"/>
          <w:szCs w:val="22"/>
        </w:rPr>
      </w:pPr>
    </w:p>
    <w:p w14:paraId="5B6FA0E1" w14:textId="77777777" w:rsidR="004F70DB" w:rsidRDefault="004F70DB" w:rsidP="004F7ABE">
      <w:pPr>
        <w:widowControl/>
        <w:autoSpaceDE/>
        <w:autoSpaceDN/>
        <w:adjustRightInd/>
        <w:ind w:firstLine="567"/>
        <w:jc w:val="right"/>
        <w:rPr>
          <w:sz w:val="22"/>
          <w:szCs w:val="22"/>
        </w:rPr>
      </w:pPr>
    </w:p>
    <w:p w14:paraId="7CBF19BD" w14:textId="77777777" w:rsidR="004F70DB" w:rsidRDefault="004F70DB" w:rsidP="004F7ABE">
      <w:pPr>
        <w:widowControl/>
        <w:autoSpaceDE/>
        <w:autoSpaceDN/>
        <w:adjustRightInd/>
        <w:ind w:firstLine="567"/>
        <w:jc w:val="right"/>
        <w:rPr>
          <w:sz w:val="22"/>
          <w:szCs w:val="22"/>
        </w:rPr>
      </w:pPr>
    </w:p>
    <w:p w14:paraId="492A230D" w14:textId="77777777" w:rsidR="004F70DB" w:rsidRDefault="004F70DB" w:rsidP="004F7ABE">
      <w:pPr>
        <w:widowControl/>
        <w:autoSpaceDE/>
        <w:autoSpaceDN/>
        <w:adjustRightInd/>
        <w:ind w:firstLine="567"/>
        <w:jc w:val="right"/>
        <w:rPr>
          <w:sz w:val="22"/>
          <w:szCs w:val="22"/>
        </w:rPr>
      </w:pPr>
    </w:p>
    <w:p w14:paraId="4BBCE83C" w14:textId="77777777" w:rsidR="004F70DB" w:rsidRDefault="004F70DB" w:rsidP="004F7ABE">
      <w:pPr>
        <w:widowControl/>
        <w:autoSpaceDE/>
        <w:autoSpaceDN/>
        <w:adjustRightInd/>
        <w:ind w:firstLine="567"/>
        <w:jc w:val="right"/>
        <w:rPr>
          <w:sz w:val="22"/>
          <w:szCs w:val="22"/>
        </w:rPr>
      </w:pPr>
    </w:p>
    <w:p w14:paraId="3886EBA5" w14:textId="77777777" w:rsidR="004F70DB" w:rsidRDefault="004F70DB" w:rsidP="004F7ABE">
      <w:pPr>
        <w:widowControl/>
        <w:autoSpaceDE/>
        <w:autoSpaceDN/>
        <w:adjustRightInd/>
        <w:ind w:firstLine="567"/>
        <w:jc w:val="right"/>
        <w:rPr>
          <w:sz w:val="22"/>
          <w:szCs w:val="22"/>
        </w:rPr>
      </w:pPr>
    </w:p>
    <w:p w14:paraId="5B4214A9" w14:textId="77777777" w:rsidR="004F70DB" w:rsidRDefault="004F70DB" w:rsidP="004F7ABE">
      <w:pPr>
        <w:widowControl/>
        <w:autoSpaceDE/>
        <w:autoSpaceDN/>
        <w:adjustRightInd/>
        <w:ind w:firstLine="567"/>
        <w:jc w:val="right"/>
        <w:rPr>
          <w:sz w:val="22"/>
          <w:szCs w:val="22"/>
        </w:rPr>
      </w:pPr>
    </w:p>
    <w:p w14:paraId="7D61E6D0" w14:textId="77777777" w:rsidR="004F70DB" w:rsidRDefault="004F70DB" w:rsidP="004F7ABE">
      <w:pPr>
        <w:widowControl/>
        <w:autoSpaceDE/>
        <w:autoSpaceDN/>
        <w:adjustRightInd/>
        <w:ind w:firstLine="567"/>
        <w:jc w:val="right"/>
        <w:rPr>
          <w:sz w:val="22"/>
          <w:szCs w:val="22"/>
        </w:rPr>
      </w:pPr>
    </w:p>
    <w:p w14:paraId="58DC41A0" w14:textId="77777777" w:rsidR="004F70DB" w:rsidRDefault="004F70DB" w:rsidP="004F7ABE">
      <w:pPr>
        <w:widowControl/>
        <w:autoSpaceDE/>
        <w:autoSpaceDN/>
        <w:adjustRightInd/>
        <w:ind w:firstLine="567"/>
        <w:jc w:val="right"/>
        <w:rPr>
          <w:sz w:val="22"/>
          <w:szCs w:val="22"/>
        </w:rPr>
      </w:pPr>
    </w:p>
    <w:p w14:paraId="4FB95AED" w14:textId="77777777" w:rsidR="004F70DB" w:rsidRDefault="004F70DB" w:rsidP="004F7ABE">
      <w:pPr>
        <w:widowControl/>
        <w:autoSpaceDE/>
        <w:autoSpaceDN/>
        <w:adjustRightInd/>
        <w:ind w:firstLine="567"/>
        <w:jc w:val="right"/>
        <w:rPr>
          <w:sz w:val="22"/>
          <w:szCs w:val="22"/>
        </w:rPr>
      </w:pPr>
    </w:p>
    <w:p w14:paraId="4130C8D9" w14:textId="77777777" w:rsidR="004F70DB" w:rsidRDefault="004F70DB" w:rsidP="004F7ABE">
      <w:pPr>
        <w:widowControl/>
        <w:autoSpaceDE/>
        <w:autoSpaceDN/>
        <w:adjustRightInd/>
        <w:ind w:firstLine="567"/>
        <w:jc w:val="right"/>
        <w:rPr>
          <w:sz w:val="22"/>
          <w:szCs w:val="22"/>
        </w:rPr>
      </w:pPr>
    </w:p>
    <w:p w14:paraId="22AD1919" w14:textId="77777777" w:rsidR="004F70DB" w:rsidRDefault="004F70DB" w:rsidP="004F7ABE">
      <w:pPr>
        <w:widowControl/>
        <w:autoSpaceDE/>
        <w:autoSpaceDN/>
        <w:adjustRightInd/>
        <w:ind w:firstLine="567"/>
        <w:jc w:val="right"/>
        <w:rPr>
          <w:sz w:val="22"/>
          <w:szCs w:val="22"/>
        </w:rPr>
      </w:pPr>
    </w:p>
    <w:p w14:paraId="10FE361B" w14:textId="77777777" w:rsidR="00885202" w:rsidRPr="00D233B0" w:rsidRDefault="00885202" w:rsidP="004F7ABE">
      <w:pPr>
        <w:widowControl/>
        <w:autoSpaceDE/>
        <w:autoSpaceDN/>
        <w:adjustRightInd/>
        <w:ind w:firstLine="567"/>
        <w:jc w:val="right"/>
        <w:rPr>
          <w:sz w:val="22"/>
          <w:szCs w:val="22"/>
        </w:rPr>
      </w:pPr>
      <w:r w:rsidRPr="00D233B0">
        <w:rPr>
          <w:sz w:val="22"/>
          <w:szCs w:val="22"/>
        </w:rPr>
        <w:lastRenderedPageBreak/>
        <w:t>Приложение №1</w:t>
      </w:r>
    </w:p>
    <w:p w14:paraId="036E726B" w14:textId="77777777" w:rsidR="00885202" w:rsidRPr="00D233B0" w:rsidRDefault="00885202" w:rsidP="004F7ABE">
      <w:pPr>
        <w:keepNext/>
        <w:widowControl/>
        <w:autoSpaceDE/>
        <w:autoSpaceDN/>
        <w:adjustRightInd/>
        <w:ind w:firstLine="567"/>
        <w:jc w:val="right"/>
        <w:rPr>
          <w:sz w:val="22"/>
          <w:szCs w:val="22"/>
        </w:rPr>
      </w:pPr>
      <w:r w:rsidRPr="00D233B0">
        <w:rPr>
          <w:sz w:val="22"/>
          <w:szCs w:val="22"/>
        </w:rPr>
        <w:t>к извещению о проведении</w:t>
      </w:r>
    </w:p>
    <w:p w14:paraId="3F2826B9" w14:textId="77777777" w:rsidR="002F6322" w:rsidRDefault="00885202" w:rsidP="004F7ABE">
      <w:pPr>
        <w:ind w:firstLine="567"/>
        <w:jc w:val="right"/>
        <w:rPr>
          <w:sz w:val="22"/>
          <w:szCs w:val="22"/>
        </w:rPr>
      </w:pPr>
      <w:r w:rsidRPr="00D233B0">
        <w:rPr>
          <w:sz w:val="22"/>
          <w:szCs w:val="22"/>
        </w:rPr>
        <w:t>запроса котировок в электронной форме</w:t>
      </w:r>
      <w:r w:rsidR="002F6322" w:rsidRPr="002F6322">
        <w:rPr>
          <w:sz w:val="22"/>
          <w:szCs w:val="22"/>
        </w:rPr>
        <w:t>,</w:t>
      </w:r>
    </w:p>
    <w:p w14:paraId="0262555C" w14:textId="77777777" w:rsidR="002F6322" w:rsidRDefault="002F6322" w:rsidP="004F7ABE">
      <w:pPr>
        <w:ind w:firstLine="567"/>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14:paraId="11716F36" w14:textId="77777777" w:rsidR="00885202" w:rsidRDefault="002F6322" w:rsidP="004F7ABE">
      <w:pPr>
        <w:ind w:firstLine="567"/>
        <w:jc w:val="right"/>
        <w:rPr>
          <w:sz w:val="24"/>
          <w:szCs w:val="24"/>
        </w:rPr>
      </w:pPr>
      <w:r w:rsidRPr="002F6322">
        <w:rPr>
          <w:sz w:val="22"/>
          <w:szCs w:val="22"/>
        </w:rPr>
        <w:t xml:space="preserve"> субъекты малого и среднего предпринимательства</w:t>
      </w:r>
    </w:p>
    <w:p w14:paraId="47C4145B" w14:textId="77777777" w:rsidR="00885202" w:rsidRDefault="00885202" w:rsidP="004F7ABE">
      <w:pPr>
        <w:ind w:firstLine="567"/>
        <w:jc w:val="right"/>
        <w:rPr>
          <w:lang w:eastAsia="en-US"/>
        </w:rPr>
      </w:pPr>
    </w:p>
    <w:p w14:paraId="0C3CE14C" w14:textId="77777777" w:rsidR="004F70DB" w:rsidRDefault="004F70DB" w:rsidP="004F7ABE">
      <w:pPr>
        <w:ind w:firstLine="567"/>
        <w:jc w:val="right"/>
        <w:rPr>
          <w:lang w:eastAsia="en-US"/>
        </w:rPr>
      </w:pPr>
    </w:p>
    <w:p w14:paraId="714F96BE" w14:textId="77777777" w:rsidR="004F70DB" w:rsidRDefault="004F70DB" w:rsidP="004F7ABE">
      <w:pPr>
        <w:ind w:firstLine="567"/>
        <w:jc w:val="right"/>
        <w:rPr>
          <w:lang w:eastAsia="en-US"/>
        </w:rPr>
      </w:pPr>
    </w:p>
    <w:p w14:paraId="484DB835" w14:textId="77777777" w:rsidR="00885202" w:rsidRDefault="00885202" w:rsidP="004F7ABE">
      <w:pPr>
        <w:ind w:firstLine="567"/>
        <w:jc w:val="center"/>
        <w:rPr>
          <w:rFonts w:eastAsia="Calibri"/>
          <w:b/>
          <w:sz w:val="24"/>
          <w:szCs w:val="24"/>
          <w:lang w:eastAsia="en-US"/>
        </w:rPr>
      </w:pPr>
      <w:r w:rsidRPr="00153139">
        <w:rPr>
          <w:b/>
          <w:sz w:val="24"/>
          <w:szCs w:val="24"/>
          <w:lang w:eastAsia="en-US"/>
        </w:rPr>
        <w:t>ОБЩИЕ УСЛОВИЯ ПРОВЕДЕНИЯ</w:t>
      </w:r>
      <w:r w:rsidRPr="00673270">
        <w:rPr>
          <w:b/>
          <w:sz w:val="24"/>
          <w:szCs w:val="24"/>
          <w:lang w:eastAsia="en-US"/>
        </w:rPr>
        <w:t xml:space="preserve"> ЗАПРОСА</w:t>
      </w:r>
      <w:r w:rsidRPr="00885202">
        <w:rPr>
          <w:b/>
          <w:sz w:val="24"/>
          <w:szCs w:val="24"/>
          <w:lang w:eastAsia="en-US"/>
        </w:rPr>
        <w:t xml:space="preserve"> КОТИРОВОК В ЭЛЕКТРОННОЙ ФОРМЕ</w:t>
      </w:r>
      <w:r w:rsidR="002F6322">
        <w:rPr>
          <w:b/>
          <w:sz w:val="24"/>
          <w:szCs w:val="24"/>
        </w:rPr>
        <w:t xml:space="preserve">, </w:t>
      </w:r>
      <w:r w:rsidR="002F6322" w:rsidRPr="00A234FD">
        <w:rPr>
          <w:rFonts w:eastAsia="Calibri"/>
          <w:i/>
          <w:sz w:val="24"/>
          <w:szCs w:val="24"/>
          <w:lang w:eastAsia="en-US"/>
        </w:rPr>
        <w:t xml:space="preserve"> </w:t>
      </w:r>
      <w:r w:rsidR="002F6322" w:rsidRPr="0046122D">
        <w:rPr>
          <w:rFonts w:eastAsia="Calibri"/>
          <w:b/>
          <w:sz w:val="24"/>
          <w:szCs w:val="24"/>
          <w:lang w:eastAsia="en-US"/>
        </w:rPr>
        <w:t>УЧАСТНИКАМИ КОТОРОГО МОГУТ БЫТЬ ТОЛЬКО СУБЪЕКТЫ МАЛОГО И СРЕДНЕГО ПРЕДПРИНИМАТЕЛЬСТВА</w:t>
      </w:r>
    </w:p>
    <w:p w14:paraId="41747F21" w14:textId="77777777" w:rsidR="004F70DB" w:rsidRDefault="004F70DB" w:rsidP="004F7ABE">
      <w:pPr>
        <w:ind w:firstLine="567"/>
        <w:jc w:val="center"/>
        <w:rPr>
          <w:b/>
          <w:sz w:val="24"/>
          <w:szCs w:val="24"/>
          <w:lang w:eastAsia="en-US"/>
        </w:rPr>
      </w:pPr>
    </w:p>
    <w:p w14:paraId="68A0983A" w14:textId="77777777" w:rsidR="00885202" w:rsidRPr="00D028B2" w:rsidRDefault="00885202" w:rsidP="004F7ABE">
      <w:pPr>
        <w:ind w:firstLine="567"/>
        <w:jc w:val="center"/>
        <w:rPr>
          <w:b/>
          <w:sz w:val="12"/>
          <w:szCs w:val="12"/>
          <w:lang w:eastAsia="en-US"/>
        </w:rPr>
      </w:pPr>
    </w:p>
    <w:p w14:paraId="73FCD424" w14:textId="77777777" w:rsidR="00D84137" w:rsidRPr="00721965" w:rsidRDefault="00885202" w:rsidP="004F7ABE">
      <w:pPr>
        <w:pStyle w:val="1"/>
        <w:ind w:firstLine="567"/>
        <w:jc w:val="both"/>
        <w:rPr>
          <w:sz w:val="22"/>
          <w:szCs w:val="22"/>
        </w:rPr>
      </w:pPr>
      <w:r>
        <w:rPr>
          <w:sz w:val="22"/>
          <w:szCs w:val="22"/>
        </w:rPr>
        <w:t>1</w:t>
      </w:r>
      <w:r w:rsidR="001910AA" w:rsidRPr="00721965">
        <w:rPr>
          <w:sz w:val="22"/>
          <w:szCs w:val="22"/>
        </w:rPr>
        <w:t xml:space="preserve">. </w:t>
      </w:r>
      <w:r w:rsidR="00D84137" w:rsidRPr="00721965">
        <w:rPr>
          <w:sz w:val="22"/>
          <w:szCs w:val="22"/>
        </w:rPr>
        <w:t>Порядок разъяснения положений извещения о проведении запроса</w:t>
      </w:r>
      <w:r w:rsidR="002F6322">
        <w:rPr>
          <w:sz w:val="22"/>
          <w:szCs w:val="22"/>
        </w:rPr>
        <w:t xml:space="preserve"> котировок 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2F6322">
        <w:rPr>
          <w:sz w:val="22"/>
          <w:szCs w:val="22"/>
        </w:rPr>
        <w:t>,</w:t>
      </w:r>
      <w:r w:rsidR="002F6322" w:rsidRPr="002F6322">
        <w:rPr>
          <w:sz w:val="22"/>
          <w:szCs w:val="22"/>
        </w:rPr>
        <w:t xml:space="preserve"> </w:t>
      </w:r>
      <w:r w:rsidR="00D84137" w:rsidRPr="00721965">
        <w:rPr>
          <w:sz w:val="22"/>
          <w:szCs w:val="22"/>
        </w:rPr>
        <w:t>внесения изменений в извещение о проведении запроса котировок, отмены запроса котировок</w:t>
      </w:r>
      <w:r w:rsidR="002F6322" w:rsidRPr="002F6322">
        <w:rPr>
          <w:sz w:val="22"/>
          <w:szCs w:val="22"/>
        </w:rPr>
        <w:t xml:space="preserve"> </w:t>
      </w:r>
      <w:r w:rsidR="002F6322">
        <w:rPr>
          <w:sz w:val="22"/>
          <w:szCs w:val="22"/>
        </w:rPr>
        <w:t xml:space="preserve">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D84137" w:rsidRPr="00721965">
        <w:rPr>
          <w:sz w:val="22"/>
          <w:szCs w:val="22"/>
        </w:rPr>
        <w:t>:</w:t>
      </w:r>
    </w:p>
    <w:p w14:paraId="45635892" w14:textId="77777777" w:rsidR="00D84137" w:rsidRPr="00721965" w:rsidRDefault="00885202" w:rsidP="004F7ABE">
      <w:pPr>
        <w:pStyle w:val="afe"/>
        <w:spacing w:after="0"/>
        <w:ind w:firstLine="567"/>
        <w:jc w:val="both"/>
        <w:rPr>
          <w:rFonts w:ascii="Times New Roman" w:hAnsi="Times New Roman"/>
          <w:b/>
          <w:sz w:val="22"/>
          <w:szCs w:val="22"/>
        </w:rPr>
      </w:pPr>
      <w:r>
        <w:rPr>
          <w:rFonts w:ascii="Times New Roman" w:hAnsi="Times New Roman"/>
          <w:b/>
          <w:sz w:val="22"/>
          <w:szCs w:val="22"/>
        </w:rPr>
        <w:t>1</w:t>
      </w:r>
      <w:r w:rsidR="00D84137" w:rsidRPr="00721965">
        <w:rPr>
          <w:rFonts w:ascii="Times New Roman" w:hAnsi="Times New Roman"/>
          <w:b/>
          <w:sz w:val="22"/>
          <w:szCs w:val="22"/>
        </w:rPr>
        <w:t>.1. Порядок разъяснения положений извещения о проведении запроса котировок в электронной форме</w:t>
      </w:r>
      <w:r w:rsidR="002F6322" w:rsidRPr="002F6322">
        <w:rPr>
          <w:rFonts w:ascii="Times New Roman" w:hAnsi="Times New Roman"/>
          <w:b/>
          <w:sz w:val="22"/>
          <w:szCs w:val="22"/>
        </w:rPr>
        <w:t>, участниками которого могут быть только субъекты малого и среднего предпринимательства</w:t>
      </w:r>
      <w:r w:rsidR="00D84137" w:rsidRPr="002F6322">
        <w:rPr>
          <w:rFonts w:ascii="Times New Roman" w:hAnsi="Times New Roman"/>
          <w:b/>
          <w:sz w:val="22"/>
          <w:szCs w:val="22"/>
        </w:rPr>
        <w:t>:</w:t>
      </w:r>
    </w:p>
    <w:p w14:paraId="0F49BDAC" w14:textId="77777777" w:rsidR="00D84137" w:rsidRPr="00721965" w:rsidRDefault="00885202" w:rsidP="004F7ABE">
      <w:pPr>
        <w:ind w:firstLine="567"/>
        <w:jc w:val="both"/>
        <w:rPr>
          <w:sz w:val="22"/>
          <w:szCs w:val="22"/>
        </w:rPr>
      </w:pPr>
      <w:r>
        <w:rPr>
          <w:sz w:val="22"/>
          <w:szCs w:val="22"/>
        </w:rPr>
        <w:t>1</w:t>
      </w:r>
      <w:r w:rsidR="00D84137" w:rsidRPr="00721965">
        <w:rPr>
          <w:sz w:val="22"/>
          <w:szCs w:val="22"/>
        </w:rPr>
        <w:t>.1.1.</w:t>
      </w:r>
      <w:r w:rsidR="00D84137" w:rsidRPr="00721965">
        <w:rPr>
          <w:b/>
          <w:sz w:val="22"/>
          <w:szCs w:val="22"/>
        </w:rPr>
        <w:t xml:space="preserve"> </w:t>
      </w:r>
      <w:r w:rsidR="00BF3FCE" w:rsidRPr="00721965">
        <w:rPr>
          <w:sz w:val="22"/>
          <w:szCs w:val="22"/>
        </w:rPr>
        <w:t xml:space="preserve">Любой участник запроса котировок 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2F6322" w:rsidRPr="00721965">
        <w:rPr>
          <w:sz w:val="22"/>
          <w:szCs w:val="22"/>
        </w:rPr>
        <w:t xml:space="preserve"> </w:t>
      </w:r>
      <w:r w:rsidR="00E27DC7">
        <w:rPr>
          <w:sz w:val="22"/>
          <w:szCs w:val="22"/>
        </w:rPr>
        <w:t xml:space="preserve">(далее так же – запрос котировок в электронной форме), </w:t>
      </w:r>
      <w:r w:rsidR="00BF3FCE" w:rsidRPr="00721965">
        <w:rPr>
          <w:sz w:val="22"/>
          <w:szCs w:val="22"/>
        </w:rPr>
        <w:t>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котировок, запрос о даче разъяснений положений извещения об осуществлении закупки.</w:t>
      </w:r>
    </w:p>
    <w:p w14:paraId="1AFE20CA" w14:textId="77777777" w:rsidR="00B45683" w:rsidRDefault="00885202" w:rsidP="004F7ABE">
      <w:pPr>
        <w:ind w:firstLine="567"/>
        <w:jc w:val="both"/>
        <w:rPr>
          <w:sz w:val="22"/>
          <w:szCs w:val="22"/>
        </w:rPr>
      </w:pPr>
      <w:r>
        <w:rPr>
          <w:sz w:val="22"/>
          <w:szCs w:val="22"/>
        </w:rPr>
        <w:t>1</w:t>
      </w:r>
      <w:r w:rsidR="00D84137" w:rsidRPr="00721965">
        <w:rPr>
          <w:sz w:val="22"/>
          <w:szCs w:val="22"/>
        </w:rPr>
        <w:t xml:space="preserve">.1.2. </w:t>
      </w:r>
      <w:r w:rsidR="00B45683" w:rsidRPr="00B45683">
        <w:rPr>
          <w:sz w:val="22"/>
          <w:szCs w:val="22"/>
        </w:rPr>
        <w:t>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223CACCB" w14:textId="77777777" w:rsidR="00D84137" w:rsidRPr="00721965" w:rsidRDefault="00B45683" w:rsidP="004F7ABE">
      <w:pPr>
        <w:ind w:firstLine="567"/>
        <w:jc w:val="both"/>
        <w:rPr>
          <w:sz w:val="22"/>
          <w:szCs w:val="22"/>
        </w:rPr>
      </w:pPr>
      <w:r>
        <w:rPr>
          <w:sz w:val="22"/>
          <w:szCs w:val="22"/>
        </w:rPr>
        <w:t xml:space="preserve">1.1.3. </w:t>
      </w:r>
      <w:r w:rsidR="00BF3FCE" w:rsidRPr="00721965">
        <w:rPr>
          <w:sz w:val="22"/>
          <w:szCs w:val="22"/>
        </w:rPr>
        <w:t xml:space="preserve">В течение 3 (трёх) рабочих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w:t>
      </w:r>
      <w:r w:rsidR="00BF3FCE" w:rsidRPr="00721965">
        <w:rPr>
          <w:iCs/>
          <w:sz w:val="22"/>
          <w:szCs w:val="22"/>
        </w:rPr>
        <w:t>не позднее чем за 3 (три) рабочих дня до дня</w:t>
      </w:r>
      <w:r w:rsidR="00BF3FCE" w:rsidRPr="00721965">
        <w:rPr>
          <w:sz w:val="22"/>
          <w:szCs w:val="22"/>
        </w:rPr>
        <w:t xml:space="preserve"> окончания подачи заявок на участие в запросе котировок в электронной форме.</w:t>
      </w:r>
    </w:p>
    <w:p w14:paraId="0CBD9F32" w14:textId="77777777" w:rsidR="00B45683" w:rsidRDefault="00885202" w:rsidP="004F7ABE">
      <w:pPr>
        <w:ind w:firstLine="567"/>
        <w:jc w:val="both"/>
        <w:rPr>
          <w:sz w:val="22"/>
          <w:szCs w:val="22"/>
        </w:rPr>
      </w:pPr>
      <w:r>
        <w:rPr>
          <w:sz w:val="22"/>
          <w:szCs w:val="22"/>
        </w:rPr>
        <w:t>1</w:t>
      </w:r>
      <w:r w:rsidR="00BF3FCE" w:rsidRPr="00721965">
        <w:rPr>
          <w:sz w:val="22"/>
          <w:szCs w:val="22"/>
        </w:rPr>
        <w:t>.1.</w:t>
      </w:r>
      <w:r w:rsidR="00B45683">
        <w:rPr>
          <w:sz w:val="22"/>
          <w:szCs w:val="22"/>
        </w:rPr>
        <w:t xml:space="preserve">4. </w:t>
      </w:r>
      <w:r w:rsidR="00B45683" w:rsidRPr="00B45683">
        <w:rPr>
          <w:sz w:val="22"/>
          <w:szCs w:val="22"/>
        </w:rPr>
        <w:t xml:space="preserve">В течение одного часа от момента появления в единой информационной системе разъяснений положений </w:t>
      </w:r>
      <w:r w:rsidR="00B45683">
        <w:rPr>
          <w:sz w:val="22"/>
          <w:szCs w:val="22"/>
        </w:rPr>
        <w:t>извещения</w:t>
      </w:r>
      <w:r w:rsidR="00B45683" w:rsidRPr="00B45683">
        <w:rPr>
          <w:sz w:val="22"/>
          <w:szCs w:val="22"/>
        </w:rPr>
        <w:t xml:space="preserve"> о закупке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извещения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61910486" w14:textId="77777777" w:rsidR="00BF3FCE" w:rsidRPr="00721965" w:rsidRDefault="00B45683" w:rsidP="004F7ABE">
      <w:pPr>
        <w:ind w:firstLine="567"/>
        <w:jc w:val="both"/>
        <w:rPr>
          <w:sz w:val="22"/>
          <w:szCs w:val="22"/>
        </w:rPr>
      </w:pPr>
      <w:r>
        <w:rPr>
          <w:sz w:val="22"/>
          <w:szCs w:val="22"/>
        </w:rPr>
        <w:t xml:space="preserve">1.1.5. </w:t>
      </w:r>
      <w:r w:rsidR="00BF3FCE" w:rsidRPr="00721965">
        <w:rPr>
          <w:sz w:val="22"/>
          <w:szCs w:val="22"/>
        </w:rPr>
        <w:t>Разъяснения положений извещения о закупке не должны изменять её суть. Участник имеет право подать всего три запроса на разъяснение положений извещения</w:t>
      </w:r>
      <w:r>
        <w:rPr>
          <w:sz w:val="22"/>
          <w:szCs w:val="22"/>
        </w:rPr>
        <w:t xml:space="preserve"> о закупке</w:t>
      </w:r>
      <w:r w:rsidR="00BF3FCE" w:rsidRPr="00721965">
        <w:rPr>
          <w:sz w:val="22"/>
          <w:szCs w:val="22"/>
        </w:rPr>
        <w:t>.</w:t>
      </w:r>
    </w:p>
    <w:p w14:paraId="13676DD6" w14:textId="0E7C8D56" w:rsidR="008564A5" w:rsidRPr="00A1779F" w:rsidRDefault="008564A5" w:rsidP="004F7ABE">
      <w:pPr>
        <w:ind w:firstLine="567"/>
        <w:jc w:val="both"/>
        <w:rPr>
          <w:b/>
          <w:sz w:val="22"/>
          <w:szCs w:val="22"/>
        </w:rPr>
      </w:pPr>
      <w:r w:rsidRPr="00721965">
        <w:rPr>
          <w:b/>
          <w:sz w:val="22"/>
          <w:szCs w:val="22"/>
        </w:rPr>
        <w:t xml:space="preserve">Начало предоставления разъяснений участникам закупки – </w:t>
      </w:r>
      <w:r w:rsidRPr="00A1779F">
        <w:rPr>
          <w:b/>
          <w:sz w:val="22"/>
          <w:szCs w:val="22"/>
        </w:rPr>
        <w:t>«</w:t>
      </w:r>
      <w:r w:rsidR="0058087C">
        <w:rPr>
          <w:b/>
          <w:sz w:val="22"/>
          <w:szCs w:val="22"/>
        </w:rPr>
        <w:t>26</w:t>
      </w:r>
      <w:r w:rsidRPr="00A1779F">
        <w:rPr>
          <w:b/>
          <w:sz w:val="22"/>
          <w:szCs w:val="22"/>
        </w:rPr>
        <w:t xml:space="preserve">» </w:t>
      </w:r>
      <w:r w:rsidR="0058087C">
        <w:rPr>
          <w:b/>
          <w:sz w:val="22"/>
          <w:szCs w:val="22"/>
        </w:rPr>
        <w:t>июня</w:t>
      </w:r>
      <w:r w:rsidR="008958AA">
        <w:rPr>
          <w:b/>
          <w:sz w:val="22"/>
          <w:szCs w:val="22"/>
        </w:rPr>
        <w:t xml:space="preserve"> </w:t>
      </w:r>
      <w:r w:rsidR="0044548D">
        <w:rPr>
          <w:b/>
          <w:sz w:val="22"/>
          <w:szCs w:val="22"/>
        </w:rPr>
        <w:t>2025</w:t>
      </w:r>
      <w:r w:rsidRPr="00A1779F">
        <w:rPr>
          <w:b/>
          <w:sz w:val="22"/>
          <w:szCs w:val="22"/>
        </w:rPr>
        <w:t>г.;</w:t>
      </w:r>
    </w:p>
    <w:p w14:paraId="01ED6677" w14:textId="0D9FE13C" w:rsidR="008564A5" w:rsidRPr="00721965" w:rsidRDefault="008564A5" w:rsidP="004F7ABE">
      <w:pPr>
        <w:ind w:firstLine="567"/>
        <w:jc w:val="both"/>
        <w:rPr>
          <w:b/>
          <w:sz w:val="22"/>
          <w:szCs w:val="22"/>
        </w:rPr>
      </w:pPr>
      <w:r w:rsidRPr="00A1779F">
        <w:rPr>
          <w:b/>
          <w:sz w:val="22"/>
          <w:szCs w:val="22"/>
        </w:rPr>
        <w:t>Окончание предоставления разъяснений  участникам закупки – «</w:t>
      </w:r>
      <w:r w:rsidR="0058087C">
        <w:rPr>
          <w:b/>
          <w:sz w:val="22"/>
          <w:szCs w:val="22"/>
        </w:rPr>
        <w:t>02</w:t>
      </w:r>
      <w:r w:rsidRPr="00A1779F">
        <w:rPr>
          <w:b/>
          <w:sz w:val="22"/>
          <w:szCs w:val="22"/>
        </w:rPr>
        <w:t xml:space="preserve">» </w:t>
      </w:r>
      <w:r w:rsidR="0058087C">
        <w:rPr>
          <w:b/>
          <w:sz w:val="22"/>
          <w:szCs w:val="22"/>
        </w:rPr>
        <w:t>июля</w:t>
      </w:r>
      <w:r w:rsidR="0044548D">
        <w:rPr>
          <w:b/>
          <w:sz w:val="22"/>
          <w:szCs w:val="22"/>
        </w:rPr>
        <w:t xml:space="preserve"> 2025</w:t>
      </w:r>
      <w:r w:rsidRPr="00A1779F">
        <w:rPr>
          <w:b/>
          <w:sz w:val="22"/>
          <w:szCs w:val="22"/>
        </w:rPr>
        <w:t>г. в 17 час.</w:t>
      </w:r>
      <w:r w:rsidR="00B51529">
        <w:rPr>
          <w:b/>
          <w:sz w:val="22"/>
          <w:szCs w:val="22"/>
        </w:rPr>
        <w:t xml:space="preserve"> </w:t>
      </w:r>
      <w:r w:rsidRPr="00A1779F">
        <w:rPr>
          <w:b/>
          <w:sz w:val="22"/>
          <w:szCs w:val="22"/>
        </w:rPr>
        <w:t>00 мин.</w:t>
      </w:r>
      <w:r w:rsidR="009362A8" w:rsidRPr="00A1779F">
        <w:rPr>
          <w:rFonts w:eastAsia="Calibri"/>
          <w:sz w:val="21"/>
          <w:szCs w:val="21"/>
          <w:lang w:eastAsia="en-US"/>
        </w:rPr>
        <w:t xml:space="preserve"> </w:t>
      </w:r>
      <w:r w:rsidR="009362A8" w:rsidRPr="00A1779F">
        <w:rPr>
          <w:b/>
          <w:sz w:val="22"/>
          <w:szCs w:val="22"/>
        </w:rPr>
        <w:t>(время московское)</w:t>
      </w:r>
      <w:r w:rsidR="0008004F">
        <w:rPr>
          <w:b/>
          <w:sz w:val="22"/>
          <w:szCs w:val="22"/>
        </w:rPr>
        <w:t xml:space="preserve">. </w:t>
      </w:r>
      <w:r w:rsidR="0008004F" w:rsidRPr="0008004F">
        <w:rPr>
          <w:sz w:val="22"/>
          <w:szCs w:val="22"/>
        </w:rPr>
        <w:t>Запросы, поступившие позднее </w:t>
      </w:r>
      <w:r w:rsidR="0008004F" w:rsidRPr="0008004F">
        <w:rPr>
          <w:i/>
          <w:iCs/>
          <w:sz w:val="22"/>
          <w:szCs w:val="22"/>
        </w:rPr>
        <w:t>«</w:t>
      </w:r>
      <w:r w:rsidR="0058087C">
        <w:rPr>
          <w:i/>
          <w:iCs/>
          <w:sz w:val="22"/>
          <w:szCs w:val="22"/>
        </w:rPr>
        <w:t>29</w:t>
      </w:r>
      <w:r w:rsidR="0008004F" w:rsidRPr="0008004F">
        <w:rPr>
          <w:i/>
          <w:iCs/>
          <w:sz w:val="22"/>
          <w:szCs w:val="22"/>
        </w:rPr>
        <w:t xml:space="preserve">» </w:t>
      </w:r>
      <w:r w:rsidR="0058087C">
        <w:rPr>
          <w:i/>
          <w:iCs/>
          <w:sz w:val="22"/>
          <w:szCs w:val="22"/>
        </w:rPr>
        <w:t>июня</w:t>
      </w:r>
      <w:r w:rsidR="0044548D">
        <w:rPr>
          <w:i/>
          <w:iCs/>
          <w:sz w:val="22"/>
          <w:szCs w:val="22"/>
        </w:rPr>
        <w:t xml:space="preserve"> 2025</w:t>
      </w:r>
      <w:r w:rsidR="0008004F" w:rsidRPr="0008004F">
        <w:rPr>
          <w:i/>
          <w:iCs/>
          <w:sz w:val="22"/>
          <w:szCs w:val="22"/>
        </w:rPr>
        <w:t>г</w:t>
      </w:r>
      <w:r w:rsidR="0008004F" w:rsidRPr="0008004F">
        <w:rPr>
          <w:sz w:val="22"/>
          <w:szCs w:val="22"/>
        </w:rPr>
        <w:t>, заказчик вправе не рассматривать</w:t>
      </w:r>
      <w:r w:rsidR="0008004F">
        <w:rPr>
          <w:sz w:val="22"/>
          <w:szCs w:val="22"/>
        </w:rPr>
        <w:t>.</w:t>
      </w:r>
    </w:p>
    <w:p w14:paraId="0B808DCB" w14:textId="77777777" w:rsidR="00D84137" w:rsidRPr="00721965" w:rsidRDefault="00885202" w:rsidP="004F7ABE">
      <w:pPr>
        <w:pStyle w:val="afe"/>
        <w:spacing w:after="0"/>
        <w:ind w:firstLine="567"/>
        <w:jc w:val="both"/>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.2. Порядок внесения изменений в извещение о проведении запроса котировок в электронной форме: </w:t>
      </w:r>
    </w:p>
    <w:p w14:paraId="5DCC5ED1"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.2.1. </w:t>
      </w:r>
      <w:r w:rsidR="00996E51" w:rsidRPr="00721965">
        <w:rPr>
          <w:sz w:val="22"/>
          <w:szCs w:val="22"/>
        </w:rPr>
        <w:t>Заказчик вправе принять решение о внесении изменений в извещение о проведении запроса котировок в электронной форме не позднее чем за 1 (один) рабочий день до даты окончания подачи заявок на участие в запросе котировок в электронной форме.</w:t>
      </w:r>
    </w:p>
    <w:p w14:paraId="045E5FFF"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.2.2. </w:t>
      </w:r>
      <w:r w:rsidR="00996E51" w:rsidRPr="00721965">
        <w:rPr>
          <w:sz w:val="22"/>
          <w:szCs w:val="22"/>
        </w:rPr>
        <w:t xml:space="preserve">Изменения, вносимые в извещение о закупке, о проведении запроса котировок в электронной форме, размещаются Заказчиком в единой информационной системе и на электронной площадке, не позднее чем </w:t>
      </w:r>
      <w:r w:rsidR="00996E51" w:rsidRPr="00721965">
        <w:rPr>
          <w:iCs/>
          <w:sz w:val="22"/>
          <w:szCs w:val="22"/>
        </w:rPr>
        <w:t xml:space="preserve">в течение 3 (трёх) дней </w:t>
      </w:r>
      <w:r w:rsidR="00996E51" w:rsidRPr="00721965">
        <w:rPr>
          <w:sz w:val="22"/>
          <w:szCs w:val="22"/>
        </w:rPr>
        <w:t>со дня принятия решения о внесении указанных изменений.</w:t>
      </w:r>
      <w:r w:rsidR="00592414" w:rsidRPr="00721965">
        <w:rPr>
          <w:sz w:val="22"/>
          <w:szCs w:val="22"/>
        </w:rPr>
        <w:t xml:space="preserve"> </w:t>
      </w:r>
    </w:p>
    <w:p w14:paraId="3395694B" w14:textId="77777777" w:rsidR="00592414" w:rsidRDefault="00885202" w:rsidP="004F7ABE">
      <w:pPr>
        <w:ind w:firstLine="567"/>
        <w:jc w:val="both"/>
        <w:rPr>
          <w:sz w:val="22"/>
          <w:szCs w:val="22"/>
        </w:rPr>
      </w:pPr>
      <w:r>
        <w:rPr>
          <w:sz w:val="22"/>
          <w:szCs w:val="22"/>
        </w:rPr>
        <w:t>1</w:t>
      </w:r>
      <w:r w:rsidR="00592414" w:rsidRPr="00721965">
        <w:rPr>
          <w:sz w:val="22"/>
          <w:szCs w:val="22"/>
        </w:rPr>
        <w:t xml:space="preserve">.2.3. </w:t>
      </w:r>
      <w:r w:rsidR="00996E51" w:rsidRPr="00721965">
        <w:rPr>
          <w:sz w:val="22"/>
          <w:szCs w:val="22"/>
        </w:rPr>
        <w:t>При этом срок подачи заявок на участие в запросе котировок в электронной форме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этот срок подачи заявок составлял не менее половины срока подачи заявок на участие в запросе котировок в электронной форме.</w:t>
      </w:r>
    </w:p>
    <w:p w14:paraId="05F529CE" w14:textId="77777777" w:rsidR="00C557D5" w:rsidRPr="00721965" w:rsidRDefault="00C557D5" w:rsidP="004F7ABE">
      <w:pPr>
        <w:ind w:firstLine="567"/>
        <w:jc w:val="both"/>
        <w:rPr>
          <w:sz w:val="22"/>
          <w:szCs w:val="22"/>
        </w:rPr>
      </w:pPr>
      <w:r>
        <w:rPr>
          <w:sz w:val="22"/>
          <w:szCs w:val="22"/>
        </w:rPr>
        <w:t xml:space="preserve">1.2.4. </w:t>
      </w:r>
      <w:r w:rsidRPr="00C557D5">
        <w:rPr>
          <w:sz w:val="22"/>
          <w:szCs w:val="22"/>
        </w:rPr>
        <w:t xml:space="preserve">В течение одного часа от момента появления в единой информационной системе изменений положений извещения о закупке запроса котировок в электронной форме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запросе котировок в электронной форме, уведомление об указанных </w:t>
      </w:r>
      <w:r w:rsidRPr="00C557D5">
        <w:rPr>
          <w:sz w:val="22"/>
          <w:szCs w:val="22"/>
        </w:rPr>
        <w:lastRenderedPageBreak/>
        <w:t>изменениях по адресам электронной почты, указанным этими участниками при аккредитации на электронной площадке.</w:t>
      </w:r>
    </w:p>
    <w:p w14:paraId="29518939" w14:textId="77777777" w:rsidR="00996E51" w:rsidRPr="00721965" w:rsidRDefault="00463F0B" w:rsidP="004F7ABE">
      <w:pPr>
        <w:ind w:firstLine="567"/>
        <w:jc w:val="both"/>
        <w:rPr>
          <w:sz w:val="22"/>
          <w:szCs w:val="22"/>
        </w:rPr>
      </w:pPr>
      <w:r w:rsidRPr="00721965">
        <w:rPr>
          <w:sz w:val="22"/>
          <w:szCs w:val="22"/>
        </w:rPr>
        <w:t>1</w:t>
      </w:r>
      <w:r w:rsidR="00996E51" w:rsidRPr="00721965">
        <w:rPr>
          <w:sz w:val="22"/>
          <w:szCs w:val="22"/>
        </w:rPr>
        <w:t>.2.</w:t>
      </w:r>
      <w:r w:rsidR="00C557D5">
        <w:rPr>
          <w:sz w:val="22"/>
          <w:szCs w:val="22"/>
        </w:rPr>
        <w:t>5</w:t>
      </w:r>
      <w:r w:rsidR="00996E51" w:rsidRPr="00721965">
        <w:rPr>
          <w:sz w:val="22"/>
          <w:szCs w:val="22"/>
        </w:rPr>
        <w:t>. Участники закупки должны самостоятельно отслеживать изменения, вносимые в извещение о закупке. Заказчик не несёт ответственности за несвоевременное получение участником закупки информации в единой информационной системе.</w:t>
      </w:r>
    </w:p>
    <w:p w14:paraId="380A0AD4" w14:textId="77777777" w:rsidR="00996E51" w:rsidRPr="00721965" w:rsidRDefault="00885202" w:rsidP="004F7ABE">
      <w:pPr>
        <w:ind w:firstLine="567"/>
        <w:jc w:val="both"/>
        <w:rPr>
          <w:sz w:val="22"/>
          <w:szCs w:val="22"/>
        </w:rPr>
      </w:pPr>
      <w:r>
        <w:rPr>
          <w:sz w:val="22"/>
          <w:szCs w:val="22"/>
        </w:rPr>
        <w:t>1</w:t>
      </w:r>
      <w:r w:rsidR="00996E51" w:rsidRPr="00721965">
        <w:rPr>
          <w:sz w:val="22"/>
          <w:szCs w:val="22"/>
        </w:rPr>
        <w:t>.2.</w:t>
      </w:r>
      <w:r w:rsidR="008C0092">
        <w:rPr>
          <w:sz w:val="22"/>
          <w:szCs w:val="22"/>
        </w:rPr>
        <w:t>6</w:t>
      </w:r>
      <w:r w:rsidR="00996E51" w:rsidRPr="00721965">
        <w:rPr>
          <w:sz w:val="22"/>
          <w:szCs w:val="22"/>
        </w:rPr>
        <w:t>. Изменение предмета запроса котировок в электронной форме не допускается.</w:t>
      </w:r>
    </w:p>
    <w:p w14:paraId="744E268D" w14:textId="77777777" w:rsidR="00592414" w:rsidRPr="00721965" w:rsidRDefault="00885202" w:rsidP="004F7ABE">
      <w:pPr>
        <w:pStyle w:val="afe"/>
        <w:spacing w:after="0"/>
        <w:ind w:firstLine="567"/>
        <w:jc w:val="left"/>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.3. Порядок отмены запроса котировок в электронной форме: </w:t>
      </w:r>
    </w:p>
    <w:p w14:paraId="7529F09F"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.3.1. Заказчик </w:t>
      </w:r>
      <w:r w:rsidR="00996E51" w:rsidRPr="00721965">
        <w:rPr>
          <w:sz w:val="22"/>
          <w:szCs w:val="22"/>
        </w:rPr>
        <w:t>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w:t>
      </w:r>
      <w:r w:rsidR="00592414" w:rsidRPr="00721965">
        <w:rPr>
          <w:sz w:val="22"/>
          <w:szCs w:val="22"/>
        </w:rPr>
        <w:t xml:space="preserve"> </w:t>
      </w:r>
    </w:p>
    <w:p w14:paraId="6500F846"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3.2. </w:t>
      </w:r>
      <w:r w:rsidR="00996E51" w:rsidRPr="00721965">
        <w:rPr>
          <w:sz w:val="22"/>
          <w:szCs w:val="22"/>
        </w:rPr>
        <w:t>Решение об отмене запроса котировок в электронной форме размещается в единой информационной системе в день принятия этого решения.</w:t>
      </w:r>
    </w:p>
    <w:p w14:paraId="714180A6"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.3.3. По истечении срока отмены </w:t>
      </w:r>
      <w:r w:rsidR="008E357C" w:rsidRPr="00721965">
        <w:rPr>
          <w:sz w:val="22"/>
          <w:szCs w:val="22"/>
        </w:rPr>
        <w:t>запроса котировок в электронной форме</w:t>
      </w:r>
      <w:r w:rsidR="00592414" w:rsidRPr="00721965">
        <w:rPr>
          <w:sz w:val="22"/>
          <w:szCs w:val="22"/>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78F15DBB" w14:textId="77777777" w:rsidR="00C557D5" w:rsidRDefault="00C557D5" w:rsidP="004F7ABE">
      <w:pPr>
        <w:pStyle w:val="1"/>
        <w:ind w:firstLine="567"/>
        <w:jc w:val="both"/>
        <w:rPr>
          <w:sz w:val="22"/>
          <w:szCs w:val="22"/>
        </w:rPr>
      </w:pPr>
    </w:p>
    <w:p w14:paraId="5EA5D1D5" w14:textId="77777777" w:rsidR="007C00F3" w:rsidRPr="00721965" w:rsidRDefault="00885202" w:rsidP="004F7ABE">
      <w:pPr>
        <w:pStyle w:val="1"/>
        <w:ind w:firstLine="567"/>
        <w:jc w:val="both"/>
        <w:rPr>
          <w:sz w:val="22"/>
          <w:szCs w:val="22"/>
        </w:rPr>
      </w:pPr>
      <w:r>
        <w:rPr>
          <w:sz w:val="22"/>
          <w:szCs w:val="22"/>
        </w:rPr>
        <w:t>2</w:t>
      </w:r>
      <w:r w:rsidR="00D378F2" w:rsidRPr="00721965">
        <w:rPr>
          <w:sz w:val="22"/>
          <w:szCs w:val="22"/>
        </w:rPr>
        <w:t xml:space="preserve">. </w:t>
      </w:r>
      <w:r w:rsidR="0085555D" w:rsidRPr="00721965">
        <w:rPr>
          <w:sz w:val="22"/>
          <w:szCs w:val="22"/>
        </w:rPr>
        <w:t xml:space="preserve">Требования к участникам закупки. </w:t>
      </w:r>
      <w:r w:rsidR="008564A5" w:rsidRPr="00721965">
        <w:rPr>
          <w:sz w:val="22"/>
          <w:szCs w:val="22"/>
        </w:rPr>
        <w:t xml:space="preserve">Порядок </w:t>
      </w:r>
      <w:r w:rsidR="00D378F2" w:rsidRPr="00721965">
        <w:rPr>
          <w:sz w:val="22"/>
          <w:szCs w:val="22"/>
        </w:rPr>
        <w:t>подачи заявок на участие в запросе котировок в электронной форме и порядок подведения итогов запроса котировок в электронной форме:</w:t>
      </w:r>
    </w:p>
    <w:p w14:paraId="1A6FBECF" w14:textId="77777777" w:rsidR="00996E51" w:rsidRPr="00C557D5" w:rsidRDefault="00885202" w:rsidP="004F7ABE">
      <w:pPr>
        <w:pStyle w:val="afe"/>
        <w:spacing w:after="0"/>
        <w:ind w:firstLine="567"/>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.1</w:t>
      </w:r>
      <w:r w:rsidR="00D378F2" w:rsidRPr="00721965">
        <w:rPr>
          <w:rFonts w:ascii="Times New Roman" w:hAnsi="Times New Roman"/>
          <w:b/>
          <w:sz w:val="22"/>
          <w:szCs w:val="22"/>
        </w:rPr>
        <w:t xml:space="preserve">. </w:t>
      </w:r>
      <w:r w:rsidR="005E5437">
        <w:rPr>
          <w:rFonts w:ascii="Times New Roman" w:hAnsi="Times New Roman"/>
          <w:b/>
          <w:sz w:val="22"/>
          <w:szCs w:val="22"/>
        </w:rPr>
        <w:t>Единые обязательные требования</w:t>
      </w:r>
      <w:r w:rsidR="0085555D" w:rsidRPr="00721965">
        <w:rPr>
          <w:rFonts w:ascii="Times New Roman" w:hAnsi="Times New Roman"/>
          <w:b/>
          <w:sz w:val="22"/>
          <w:szCs w:val="22"/>
        </w:rPr>
        <w:t xml:space="preserve"> к участникам закупки. </w:t>
      </w:r>
      <w:r w:rsidR="00B14132">
        <w:rPr>
          <w:rFonts w:ascii="Times New Roman" w:hAnsi="Times New Roman"/>
          <w:b/>
          <w:sz w:val="22"/>
          <w:szCs w:val="22"/>
        </w:rPr>
        <w:t>Преимущества, ограничения участников закупки.</w:t>
      </w:r>
      <w:r w:rsidR="005E5437">
        <w:rPr>
          <w:rFonts w:ascii="Times New Roman" w:hAnsi="Times New Roman"/>
          <w:b/>
          <w:sz w:val="22"/>
          <w:szCs w:val="22"/>
        </w:rPr>
        <w:t xml:space="preserve"> </w:t>
      </w:r>
      <w:r w:rsidR="005E5437" w:rsidRPr="005E5437">
        <w:rPr>
          <w:b/>
          <w:bCs/>
          <w:sz w:val="22"/>
          <w:szCs w:val="22"/>
        </w:rPr>
        <w:t xml:space="preserve">Условия участия коллективных </w:t>
      </w:r>
      <w:r w:rsidR="005E5437">
        <w:rPr>
          <w:b/>
          <w:bCs/>
          <w:sz w:val="22"/>
          <w:szCs w:val="22"/>
        </w:rPr>
        <w:t>у</w:t>
      </w:r>
      <w:r w:rsidR="005E5437" w:rsidRPr="005E5437">
        <w:rPr>
          <w:b/>
          <w:bCs/>
          <w:sz w:val="22"/>
          <w:szCs w:val="22"/>
        </w:rPr>
        <w:t xml:space="preserve">частников в </w:t>
      </w:r>
      <w:r w:rsidR="005E5437">
        <w:rPr>
          <w:b/>
          <w:bCs/>
          <w:sz w:val="22"/>
          <w:szCs w:val="22"/>
        </w:rPr>
        <w:t>закупке.</w:t>
      </w:r>
    </w:p>
    <w:p w14:paraId="4BF7CA4A" w14:textId="28210F73" w:rsidR="00296864" w:rsidRPr="00296864" w:rsidRDefault="00885202" w:rsidP="004F7ABE">
      <w:pPr>
        <w:ind w:firstLine="567"/>
        <w:jc w:val="both"/>
        <w:rPr>
          <w:sz w:val="22"/>
          <w:szCs w:val="22"/>
        </w:rPr>
      </w:pPr>
      <w:r w:rsidRPr="00296864">
        <w:rPr>
          <w:sz w:val="22"/>
          <w:szCs w:val="22"/>
        </w:rPr>
        <w:t>2</w:t>
      </w:r>
      <w:r w:rsidR="0029444D" w:rsidRPr="00296864">
        <w:rPr>
          <w:sz w:val="22"/>
          <w:szCs w:val="22"/>
        </w:rPr>
        <w:t>.1</w:t>
      </w:r>
      <w:r w:rsidR="0085555D" w:rsidRPr="00296864">
        <w:rPr>
          <w:sz w:val="22"/>
          <w:szCs w:val="22"/>
        </w:rPr>
        <w:t>.</w:t>
      </w:r>
      <w:r w:rsidR="008E61C1" w:rsidRPr="00296864">
        <w:rPr>
          <w:sz w:val="22"/>
          <w:szCs w:val="22"/>
        </w:rPr>
        <w:t>1</w:t>
      </w:r>
      <w:r w:rsidR="0085555D" w:rsidRPr="00296864">
        <w:rPr>
          <w:sz w:val="22"/>
          <w:szCs w:val="22"/>
        </w:rPr>
        <w:t xml:space="preserve">. </w:t>
      </w:r>
      <w:r w:rsidR="0044548D" w:rsidRPr="0044548D">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7C185078" w14:textId="77777777" w:rsidR="0085555D" w:rsidRPr="00721965" w:rsidRDefault="00296864" w:rsidP="004F7ABE">
      <w:pPr>
        <w:ind w:firstLine="567"/>
        <w:jc w:val="both"/>
        <w:rPr>
          <w:sz w:val="22"/>
          <w:szCs w:val="22"/>
          <w:u w:val="single"/>
        </w:rPr>
      </w:pPr>
      <w:r>
        <w:rPr>
          <w:sz w:val="22"/>
          <w:szCs w:val="22"/>
          <w:u w:val="single"/>
        </w:rPr>
        <w:t>2.1.2.</w:t>
      </w:r>
      <w:r w:rsidR="0085555D" w:rsidRPr="00721965">
        <w:rPr>
          <w:sz w:val="22"/>
          <w:szCs w:val="22"/>
          <w:u w:val="single"/>
        </w:rPr>
        <w:t xml:space="preserve">Участник закупки должен соответствовать следующим </w:t>
      </w:r>
      <w:r w:rsidR="005E5437">
        <w:rPr>
          <w:sz w:val="22"/>
          <w:szCs w:val="22"/>
          <w:u w:val="single"/>
        </w:rPr>
        <w:t xml:space="preserve">обязательным </w:t>
      </w:r>
      <w:r w:rsidR="0085555D" w:rsidRPr="00721965">
        <w:rPr>
          <w:sz w:val="22"/>
          <w:szCs w:val="22"/>
          <w:u w:val="single"/>
        </w:rPr>
        <w:t>требованиям:</w:t>
      </w:r>
    </w:p>
    <w:p w14:paraId="4BD418C2"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1) </w:t>
      </w:r>
      <w:r w:rsidRPr="00AA03F2">
        <w:rPr>
          <w:rFonts w:eastAsia="Calibri"/>
          <w:bCs/>
          <w:sz w:val="22"/>
          <w:szCs w:val="22"/>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2C6AC69"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2) </w:t>
      </w:r>
      <w:r w:rsidRPr="00AA03F2">
        <w:rPr>
          <w:rFonts w:eastAsia="Calibri"/>
          <w:bCs/>
          <w:sz w:val="22"/>
          <w:szCs w:val="22"/>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AD0FB22"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3) </w:t>
      </w:r>
      <w:r w:rsidRPr="00AA03F2">
        <w:rPr>
          <w:rFonts w:eastAsia="Calibri"/>
          <w:bCs/>
          <w:sz w:val="22"/>
          <w:szCs w:val="22"/>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E3F09A9"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4) </w:t>
      </w:r>
      <w:r w:rsidRPr="00AA03F2">
        <w:rPr>
          <w:rFonts w:eastAsia="Calibri"/>
          <w:bCs/>
          <w:sz w:val="22"/>
          <w:szCs w:val="22"/>
          <w:lang w:eastAsia="en-US"/>
        </w:rPr>
        <w:t xml:space="preserve">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w:t>
      </w:r>
      <w:r w:rsidRPr="00AA03F2">
        <w:rPr>
          <w:rFonts w:eastAsia="Calibri"/>
          <w:bCs/>
          <w:sz w:val="22"/>
          <w:szCs w:val="22"/>
          <w:lang w:eastAsia="en-US"/>
        </w:rPr>
        <w:lastRenderedPageBreak/>
        <w:t>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3628F15"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5) </w:t>
      </w:r>
      <w:r w:rsidRPr="00AA03F2">
        <w:rPr>
          <w:rFonts w:eastAsia="Calibri"/>
          <w:bCs/>
          <w:sz w:val="22"/>
          <w:szCs w:val="22"/>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717E7AF"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6) </w:t>
      </w:r>
      <w:r w:rsidRPr="00AA03F2">
        <w:rPr>
          <w:rFonts w:eastAsia="Calibri"/>
          <w:bCs/>
          <w:sz w:val="22"/>
          <w:szCs w:val="22"/>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14:paraId="3B1FC9E4" w14:textId="77777777" w:rsidR="00AA03F2" w:rsidRPr="00AA03F2" w:rsidRDefault="00AA03F2" w:rsidP="00AA03F2">
      <w:pPr>
        <w:widowControl/>
        <w:autoSpaceDE/>
        <w:autoSpaceDN/>
        <w:adjustRightInd/>
        <w:ind w:firstLine="709"/>
        <w:jc w:val="both"/>
        <w:rPr>
          <w:rFonts w:eastAsia="Calibri"/>
          <w:bCs/>
          <w:sz w:val="22"/>
          <w:szCs w:val="22"/>
          <w:lang w:eastAsia="en-US"/>
        </w:rPr>
      </w:pPr>
      <w:r w:rsidRPr="00AA03F2">
        <w:rPr>
          <w:rFonts w:eastAsia="Calibri"/>
          <w:sz w:val="22"/>
          <w:szCs w:val="22"/>
          <w:lang w:eastAsia="en-US"/>
        </w:rPr>
        <w:t xml:space="preserve">7) </w:t>
      </w:r>
      <w:r w:rsidRPr="00AA03F2">
        <w:rPr>
          <w:rFonts w:eastAsia="Calibri"/>
          <w:bCs/>
          <w:sz w:val="22"/>
          <w:szCs w:val="22"/>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14:paraId="4D90F4D6" w14:textId="77777777" w:rsidR="00FE1191" w:rsidRPr="00721965" w:rsidRDefault="00AA03F2" w:rsidP="00AA03F2">
      <w:pPr>
        <w:ind w:firstLine="567"/>
        <w:jc w:val="both"/>
        <w:rPr>
          <w:sz w:val="22"/>
          <w:szCs w:val="22"/>
        </w:rPr>
      </w:pPr>
      <w:r w:rsidRPr="00AA03F2">
        <w:rPr>
          <w:rFonts w:eastAsia="Calibri"/>
          <w:bCs/>
          <w:sz w:val="22"/>
          <w:szCs w:val="22"/>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14:paraId="4D0D9ABF" w14:textId="77777777" w:rsidR="00AA03F2" w:rsidRDefault="00885202" w:rsidP="002B6E48">
      <w:pPr>
        <w:ind w:firstLine="709"/>
        <w:jc w:val="both"/>
        <w:rPr>
          <w:sz w:val="22"/>
          <w:szCs w:val="22"/>
        </w:rPr>
      </w:pPr>
      <w:r>
        <w:rPr>
          <w:sz w:val="22"/>
          <w:szCs w:val="22"/>
        </w:rPr>
        <w:t>2</w:t>
      </w:r>
      <w:r w:rsidR="0029444D" w:rsidRPr="00721965">
        <w:rPr>
          <w:sz w:val="22"/>
          <w:szCs w:val="22"/>
        </w:rPr>
        <w:t>.1</w:t>
      </w:r>
      <w:r w:rsidR="0085555D" w:rsidRPr="00721965">
        <w:rPr>
          <w:sz w:val="22"/>
          <w:szCs w:val="22"/>
        </w:rPr>
        <w:t>.</w:t>
      </w:r>
      <w:r w:rsidR="00296864">
        <w:rPr>
          <w:sz w:val="22"/>
          <w:szCs w:val="22"/>
        </w:rPr>
        <w:t>3</w:t>
      </w:r>
      <w:r w:rsidR="0085555D" w:rsidRPr="00721965">
        <w:rPr>
          <w:sz w:val="22"/>
          <w:szCs w:val="22"/>
        </w:rPr>
        <w:t xml:space="preserve">. </w:t>
      </w:r>
      <w:r w:rsidR="00AA03F2" w:rsidRPr="00AA03F2">
        <w:rPr>
          <w:sz w:val="22"/>
          <w:szCs w:val="22"/>
        </w:rPr>
        <w:t>Установлено требование об отсутствии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C6C0D59" w14:textId="77777777" w:rsidR="0044548D" w:rsidRPr="0044548D" w:rsidRDefault="00AA03F2" w:rsidP="0044548D">
      <w:pPr>
        <w:ind w:firstLine="709"/>
        <w:rPr>
          <w:rFonts w:eastAsia="Calibri"/>
          <w:b/>
          <w:sz w:val="22"/>
          <w:szCs w:val="22"/>
          <w:lang w:eastAsia="en-US"/>
        </w:rPr>
      </w:pPr>
      <w:r>
        <w:rPr>
          <w:b/>
          <w:sz w:val="22"/>
          <w:szCs w:val="22"/>
        </w:rPr>
        <w:t>2.1.</w:t>
      </w:r>
      <w:r w:rsidR="00296864">
        <w:rPr>
          <w:b/>
          <w:sz w:val="22"/>
          <w:szCs w:val="22"/>
        </w:rPr>
        <w:t>4</w:t>
      </w:r>
      <w:r>
        <w:rPr>
          <w:b/>
          <w:sz w:val="22"/>
          <w:szCs w:val="22"/>
        </w:rPr>
        <w:t xml:space="preserve">. </w:t>
      </w:r>
      <w:r w:rsidR="0044548D" w:rsidRPr="0044548D">
        <w:rPr>
          <w:rFonts w:eastAsia="Calibri"/>
          <w:b/>
          <w:sz w:val="22"/>
          <w:szCs w:val="22"/>
          <w:lang w:eastAsia="en-US"/>
        </w:rPr>
        <w:t>Предоставление национального режима при осуществлении закупок</w:t>
      </w:r>
    </w:p>
    <w:p w14:paraId="6848DA8F" w14:textId="014F360C" w:rsidR="0044548D" w:rsidRPr="0044548D" w:rsidRDefault="0044548D" w:rsidP="0044548D">
      <w:pPr>
        <w:widowControl/>
        <w:tabs>
          <w:tab w:val="num" w:pos="1843"/>
        </w:tabs>
        <w:autoSpaceDE/>
        <w:autoSpaceDN/>
        <w:adjustRightInd/>
        <w:spacing w:line="264" w:lineRule="auto"/>
        <w:ind w:right="-1" w:firstLine="709"/>
        <w:jc w:val="both"/>
        <w:rPr>
          <w:bCs/>
          <w:color w:val="000000"/>
          <w:sz w:val="22"/>
          <w:szCs w:val="22"/>
        </w:rPr>
      </w:pPr>
      <w:r>
        <w:rPr>
          <w:bCs/>
          <w:color w:val="000000"/>
          <w:sz w:val="22"/>
          <w:szCs w:val="22"/>
        </w:rPr>
        <w:t>2.1.4</w:t>
      </w:r>
      <w:r w:rsidRPr="0044548D">
        <w:rPr>
          <w:bCs/>
          <w:color w:val="000000"/>
          <w:sz w:val="22"/>
          <w:szCs w:val="22"/>
        </w:rPr>
        <w:t>.1.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мер, принятых Правительством Российской Федерации в виде постановления Правительства РФ от 23.12.2024 № 1875 (далее – Постановление № 1875).</w:t>
      </w:r>
    </w:p>
    <w:p w14:paraId="4DF587E0" w14:textId="77777777" w:rsidR="0044548D" w:rsidRPr="0044548D" w:rsidRDefault="0044548D" w:rsidP="0044548D">
      <w:pPr>
        <w:widowControl/>
        <w:tabs>
          <w:tab w:val="num" w:pos="1843"/>
        </w:tabs>
        <w:autoSpaceDE/>
        <w:autoSpaceDN/>
        <w:adjustRightInd/>
        <w:spacing w:line="264" w:lineRule="auto"/>
        <w:ind w:right="-1" w:firstLine="709"/>
        <w:jc w:val="both"/>
        <w:rPr>
          <w:bCs/>
          <w:color w:val="000000"/>
          <w:sz w:val="22"/>
          <w:szCs w:val="22"/>
        </w:rPr>
      </w:pPr>
      <w:r w:rsidRPr="0044548D">
        <w:rPr>
          <w:bCs/>
          <w:color w:val="000000"/>
          <w:sz w:val="22"/>
          <w:szCs w:val="22"/>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5F6A73BD" w14:textId="455D73CF" w:rsidR="0044548D" w:rsidRPr="0044548D" w:rsidRDefault="0044548D" w:rsidP="0044548D">
      <w:pPr>
        <w:widowControl/>
        <w:tabs>
          <w:tab w:val="num" w:pos="1843"/>
        </w:tabs>
        <w:autoSpaceDE/>
        <w:autoSpaceDN/>
        <w:adjustRightInd/>
        <w:spacing w:line="264" w:lineRule="auto"/>
        <w:ind w:right="-1" w:firstLine="567"/>
        <w:jc w:val="both"/>
        <w:rPr>
          <w:bCs/>
          <w:color w:val="000000"/>
          <w:sz w:val="22"/>
          <w:szCs w:val="22"/>
        </w:rPr>
      </w:pPr>
      <w:r w:rsidRPr="0044548D">
        <w:rPr>
          <w:bCs/>
          <w:color w:val="000000"/>
          <w:sz w:val="22"/>
          <w:szCs w:val="22"/>
        </w:rPr>
        <w:t>2.1.4.</w:t>
      </w:r>
      <w:r>
        <w:rPr>
          <w:bCs/>
          <w:color w:val="000000"/>
          <w:sz w:val="22"/>
          <w:szCs w:val="22"/>
        </w:rPr>
        <w:t>2</w:t>
      </w:r>
      <w:r w:rsidRPr="0044548D">
        <w:rPr>
          <w:bCs/>
          <w:color w:val="000000"/>
          <w:sz w:val="22"/>
          <w:szCs w:val="22"/>
        </w:rPr>
        <w:t>. При закупке товаров:</w:t>
      </w:r>
    </w:p>
    <w:p w14:paraId="11E711EC" w14:textId="2D309EB2" w:rsidR="0044548D" w:rsidRPr="0044548D" w:rsidRDefault="0044548D" w:rsidP="004F70DB">
      <w:pPr>
        <w:pStyle w:val="aff4"/>
        <w:numPr>
          <w:ilvl w:val="0"/>
          <w:numId w:val="23"/>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8A752AA"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заключение договора на поставку такого товара;</w:t>
      </w:r>
    </w:p>
    <w:p w14:paraId="761B2BFB"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0B732F6D" w14:textId="652E5958" w:rsidR="0044548D" w:rsidRPr="0044548D" w:rsidRDefault="0044548D" w:rsidP="004F70DB">
      <w:pPr>
        <w:pStyle w:val="aff4"/>
        <w:numPr>
          <w:ilvl w:val="0"/>
          <w:numId w:val="23"/>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5CEF2A29"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5E313E42"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lastRenderedPageBreak/>
        <w:t>•</w:t>
      </w:r>
      <w:r w:rsidRPr="0044548D">
        <w:rPr>
          <w:bCs/>
          <w:color w:val="000000"/>
          <w:sz w:val="22"/>
          <w:szCs w:val="22"/>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22E623D" w14:textId="6285F836" w:rsidR="0044548D" w:rsidRPr="0044548D" w:rsidRDefault="0044548D" w:rsidP="004F70DB">
      <w:pPr>
        <w:pStyle w:val="aff4"/>
        <w:numPr>
          <w:ilvl w:val="0"/>
          <w:numId w:val="23"/>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687B8617"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65D40894"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25A0902" w14:textId="10CD82B7" w:rsidR="0044548D" w:rsidRPr="0044548D" w:rsidRDefault="0044548D" w:rsidP="0044548D">
      <w:pPr>
        <w:widowControl/>
        <w:tabs>
          <w:tab w:val="num" w:pos="1843"/>
        </w:tabs>
        <w:autoSpaceDE/>
        <w:autoSpaceDN/>
        <w:adjustRightInd/>
        <w:spacing w:line="264" w:lineRule="auto"/>
        <w:ind w:right="-1" w:firstLine="567"/>
        <w:jc w:val="both"/>
        <w:rPr>
          <w:bCs/>
          <w:color w:val="000000"/>
          <w:sz w:val="22"/>
          <w:szCs w:val="22"/>
        </w:rPr>
      </w:pPr>
      <w:r w:rsidRPr="0044548D">
        <w:rPr>
          <w:bCs/>
          <w:color w:val="000000"/>
          <w:sz w:val="22"/>
          <w:szCs w:val="22"/>
        </w:rPr>
        <w:t>2.1.4.</w:t>
      </w:r>
      <w:r>
        <w:rPr>
          <w:bCs/>
          <w:color w:val="000000"/>
          <w:sz w:val="22"/>
          <w:szCs w:val="22"/>
        </w:rPr>
        <w:t>3</w:t>
      </w:r>
      <w:r w:rsidRPr="0044548D">
        <w:rPr>
          <w:bCs/>
          <w:color w:val="000000"/>
          <w:sz w:val="22"/>
          <w:szCs w:val="22"/>
        </w:rPr>
        <w:t>. При закупке работы, услуги:</w:t>
      </w:r>
    </w:p>
    <w:p w14:paraId="23185324" w14:textId="371C5B3B" w:rsidR="0044548D" w:rsidRPr="0044548D" w:rsidRDefault="0044548D" w:rsidP="004F70DB">
      <w:pPr>
        <w:pStyle w:val="aff4"/>
        <w:numPr>
          <w:ilvl w:val="0"/>
          <w:numId w:val="23"/>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773A5581"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заключение договора на выполнение такой работы, оказание такой услуги с подрядчиком (исполнителем), являющимся иностранным лицом;</w:t>
      </w:r>
    </w:p>
    <w:p w14:paraId="13EF365E"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5B057B67" w14:textId="5DBCD346" w:rsidR="0044548D" w:rsidRPr="0044548D" w:rsidRDefault="0044548D" w:rsidP="004F70DB">
      <w:pPr>
        <w:pStyle w:val="aff4"/>
        <w:numPr>
          <w:ilvl w:val="0"/>
          <w:numId w:val="23"/>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7C5C14A7"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73913CA2"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25CFF755" w14:textId="7E32CE4F" w:rsidR="0044548D" w:rsidRPr="0044548D" w:rsidRDefault="0044548D" w:rsidP="004F70DB">
      <w:pPr>
        <w:pStyle w:val="aff4"/>
        <w:numPr>
          <w:ilvl w:val="0"/>
          <w:numId w:val="23"/>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365041AF"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3FF4AD31" w14:textId="59EE4ED5" w:rsidR="0044548D" w:rsidRPr="0044548D" w:rsidRDefault="0044548D" w:rsidP="0044548D">
      <w:pPr>
        <w:widowControl/>
        <w:autoSpaceDE/>
        <w:autoSpaceDN/>
        <w:adjustRightInd/>
        <w:ind w:firstLine="709"/>
        <w:jc w:val="both"/>
        <w:rPr>
          <w:bCs/>
          <w:color w:val="000000"/>
          <w:sz w:val="22"/>
          <w:szCs w:val="22"/>
        </w:rPr>
      </w:pPr>
      <w:r w:rsidRPr="0044548D">
        <w:rPr>
          <w:bCs/>
          <w:color w:val="000000"/>
          <w:sz w:val="22"/>
          <w:szCs w:val="22"/>
        </w:rPr>
        <w:t>•</w:t>
      </w:r>
      <w:r w:rsidR="004F70DB">
        <w:rPr>
          <w:bCs/>
          <w:color w:val="000000"/>
          <w:sz w:val="22"/>
          <w:szCs w:val="22"/>
        </w:rPr>
        <w:t xml:space="preserve"> </w:t>
      </w:r>
      <w:r w:rsidRPr="0044548D">
        <w:rPr>
          <w:bCs/>
          <w:color w:val="000000"/>
          <w:sz w:val="22"/>
          <w:szCs w:val="22"/>
        </w:rPr>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414BA6D5" w14:textId="439958A7" w:rsidR="00296864" w:rsidRDefault="0044548D" w:rsidP="0044548D">
      <w:pPr>
        <w:ind w:firstLine="709"/>
        <w:jc w:val="both"/>
        <w:rPr>
          <w:rFonts w:eastAsia="Calibri"/>
          <w:sz w:val="22"/>
          <w:szCs w:val="22"/>
          <w:lang w:eastAsia="en-US"/>
        </w:rPr>
      </w:pPr>
      <w:r w:rsidRPr="0044548D">
        <w:rPr>
          <w:bCs/>
          <w:color w:val="000000"/>
          <w:sz w:val="22"/>
          <w:szCs w:val="22"/>
        </w:rPr>
        <w:t>2.1.4.</w:t>
      </w:r>
      <w:r>
        <w:rPr>
          <w:bCs/>
          <w:color w:val="000000"/>
          <w:sz w:val="22"/>
          <w:szCs w:val="22"/>
        </w:rPr>
        <w:t>4</w:t>
      </w:r>
      <w:r w:rsidRPr="0044548D">
        <w:rPr>
          <w:bCs/>
          <w:color w:val="000000"/>
          <w:sz w:val="22"/>
          <w:szCs w:val="22"/>
        </w:rPr>
        <w:t xml:space="preserve">.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 указана в пункте </w:t>
      </w:r>
      <w:r>
        <w:rPr>
          <w:bCs/>
          <w:color w:val="000000"/>
          <w:sz w:val="22"/>
          <w:szCs w:val="22"/>
        </w:rPr>
        <w:t>7</w:t>
      </w:r>
      <w:r w:rsidRPr="0044548D">
        <w:rPr>
          <w:bCs/>
          <w:color w:val="000000"/>
          <w:sz w:val="22"/>
          <w:szCs w:val="22"/>
        </w:rPr>
        <w:t xml:space="preserve"> </w:t>
      </w:r>
      <w:r w:rsidR="00F777E8">
        <w:rPr>
          <w:bCs/>
          <w:color w:val="000000"/>
          <w:sz w:val="22"/>
          <w:szCs w:val="22"/>
        </w:rPr>
        <w:t>настоящего Извещения</w:t>
      </w:r>
      <w:r w:rsidRPr="0044548D">
        <w:rPr>
          <w:bCs/>
          <w:color w:val="000000"/>
          <w:sz w:val="22"/>
          <w:szCs w:val="22"/>
        </w:rPr>
        <w:t>.</w:t>
      </w:r>
    </w:p>
    <w:p w14:paraId="0E4C0E5A" w14:textId="77777777" w:rsidR="00AA03F2" w:rsidRDefault="00885202" w:rsidP="002B6E48">
      <w:pPr>
        <w:ind w:firstLine="709"/>
        <w:jc w:val="both"/>
        <w:rPr>
          <w:sz w:val="22"/>
          <w:szCs w:val="22"/>
        </w:rPr>
      </w:pPr>
      <w:r>
        <w:rPr>
          <w:sz w:val="22"/>
          <w:szCs w:val="22"/>
        </w:rPr>
        <w:t>2</w:t>
      </w:r>
      <w:r w:rsidR="0029444D" w:rsidRPr="00721965">
        <w:rPr>
          <w:sz w:val="22"/>
          <w:szCs w:val="22"/>
        </w:rPr>
        <w:t>.1</w:t>
      </w:r>
      <w:r w:rsidR="006839E3" w:rsidRPr="00721965">
        <w:rPr>
          <w:sz w:val="22"/>
          <w:szCs w:val="22"/>
        </w:rPr>
        <w:t>.</w:t>
      </w:r>
      <w:r w:rsidR="00EE7E59">
        <w:rPr>
          <w:sz w:val="22"/>
          <w:szCs w:val="22"/>
        </w:rPr>
        <w:t>5</w:t>
      </w:r>
      <w:r w:rsidR="006839E3" w:rsidRPr="00721965">
        <w:rPr>
          <w:sz w:val="22"/>
          <w:szCs w:val="22"/>
        </w:rPr>
        <w:t xml:space="preserve">. </w:t>
      </w:r>
      <w:r w:rsidR="00AA03F2" w:rsidRPr="00AA03F2">
        <w:rPr>
          <w:sz w:val="22"/>
          <w:szCs w:val="22"/>
          <w:u w:val="single"/>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16CF456D" w14:textId="77777777" w:rsidR="006839E3" w:rsidRDefault="006839E3" w:rsidP="002B6E48">
      <w:pPr>
        <w:ind w:firstLine="709"/>
        <w:jc w:val="both"/>
        <w:rPr>
          <w:sz w:val="22"/>
          <w:szCs w:val="22"/>
        </w:rPr>
      </w:pPr>
      <w:r w:rsidRPr="00AA03F2">
        <w:rPr>
          <w:sz w:val="22"/>
          <w:szCs w:val="22"/>
        </w:rPr>
        <w:t>Установлено ограничение</w:t>
      </w:r>
      <w:r w:rsidRPr="00721965">
        <w:rPr>
          <w:sz w:val="22"/>
          <w:szCs w:val="22"/>
        </w:rPr>
        <w:t xml:space="preserve"> участия в запросе котировок в электронной форме в отношении участников закупки, которыми могут быть только субъекты малого и среднего предпринимательства. При этом к субъектам малого и среднего предпринимательства необходимо относить лиц, осуществляющих </w:t>
      </w:r>
      <w:r w:rsidRPr="00721965">
        <w:rPr>
          <w:sz w:val="22"/>
          <w:szCs w:val="22"/>
        </w:rPr>
        <w:lastRenderedPageBreak/>
        <w:t>предпринимательскую деятельность и соответствующих ряду условий, установленных нормами ст. 4 Федерального закона от 24.07.2007 № 209-ФЗ «О развитии малого и среднего предпринимательства в Российской Федерации» (далее - Закон № 209-ФЗ).</w:t>
      </w:r>
      <w:r w:rsidR="00AA03F2">
        <w:rPr>
          <w:sz w:val="22"/>
          <w:szCs w:val="22"/>
        </w:rPr>
        <w:t xml:space="preserve"> </w:t>
      </w:r>
    </w:p>
    <w:p w14:paraId="28A718F4" w14:textId="77777777" w:rsidR="005225C0" w:rsidRDefault="005225C0" w:rsidP="002B6E48">
      <w:pPr>
        <w:ind w:firstLine="709"/>
        <w:jc w:val="both"/>
        <w:rPr>
          <w:sz w:val="22"/>
          <w:szCs w:val="22"/>
        </w:rPr>
      </w:pPr>
      <w:r>
        <w:rPr>
          <w:bCs/>
          <w:sz w:val="22"/>
          <w:szCs w:val="22"/>
        </w:rPr>
        <w:t>2.1.</w:t>
      </w:r>
      <w:r w:rsidR="00797D12">
        <w:rPr>
          <w:bCs/>
          <w:sz w:val="22"/>
          <w:szCs w:val="22"/>
        </w:rPr>
        <w:t>5</w:t>
      </w:r>
      <w:r>
        <w:rPr>
          <w:bCs/>
          <w:sz w:val="22"/>
          <w:szCs w:val="22"/>
        </w:rPr>
        <w:t xml:space="preserve">.1. </w:t>
      </w:r>
      <w:r w:rsidRPr="005225C0">
        <w:rPr>
          <w:bCs/>
          <w:sz w:val="22"/>
          <w:szCs w:val="22"/>
        </w:rPr>
        <w:t xml:space="preserve">Подтверждением принадлежности участника закупки к субъектам малого и среднего предпринимательства </w:t>
      </w:r>
      <w:r w:rsidRPr="005225C0">
        <w:rPr>
          <w:bCs/>
          <w:sz w:val="22"/>
          <w:szCs w:val="22"/>
          <w:u w:val="single"/>
        </w:rPr>
        <w:t>является наличие информации о таком участнике в едином реестре субъектов малого и среднего предпринимательства</w:t>
      </w:r>
      <w:r w:rsidRPr="005225C0">
        <w:rPr>
          <w:bCs/>
          <w:sz w:val="22"/>
          <w:szCs w:val="22"/>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2D74FE84" w14:textId="77777777" w:rsidR="005E5437" w:rsidRPr="005E5437" w:rsidRDefault="005E5437" w:rsidP="005E5437">
      <w:pPr>
        <w:ind w:firstLine="709"/>
        <w:jc w:val="both"/>
        <w:rPr>
          <w:b/>
          <w:bCs/>
          <w:sz w:val="22"/>
          <w:szCs w:val="22"/>
        </w:rPr>
      </w:pPr>
      <w:r>
        <w:rPr>
          <w:sz w:val="22"/>
          <w:szCs w:val="22"/>
        </w:rPr>
        <w:t>2.1.</w:t>
      </w:r>
      <w:r w:rsidR="00EE7E59">
        <w:rPr>
          <w:sz w:val="22"/>
          <w:szCs w:val="22"/>
        </w:rPr>
        <w:t>6</w:t>
      </w:r>
      <w:r>
        <w:rPr>
          <w:sz w:val="22"/>
          <w:szCs w:val="22"/>
        </w:rPr>
        <w:t xml:space="preserve">. </w:t>
      </w:r>
      <w:r w:rsidRPr="005E5437">
        <w:rPr>
          <w:b/>
          <w:bCs/>
          <w:sz w:val="22"/>
          <w:szCs w:val="22"/>
        </w:rPr>
        <w:t xml:space="preserve">Условия участия коллективных </w:t>
      </w:r>
      <w:r>
        <w:rPr>
          <w:b/>
          <w:bCs/>
          <w:sz w:val="22"/>
          <w:szCs w:val="22"/>
        </w:rPr>
        <w:t>у</w:t>
      </w:r>
      <w:r w:rsidRPr="005E5437">
        <w:rPr>
          <w:b/>
          <w:bCs/>
          <w:sz w:val="22"/>
          <w:szCs w:val="22"/>
        </w:rPr>
        <w:t xml:space="preserve">частников в </w:t>
      </w:r>
      <w:r>
        <w:rPr>
          <w:b/>
          <w:bCs/>
          <w:sz w:val="22"/>
          <w:szCs w:val="22"/>
        </w:rPr>
        <w:t>закупке.</w:t>
      </w:r>
    </w:p>
    <w:p w14:paraId="7C54D86E"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 xml:space="preserve">.1. </w:t>
      </w:r>
      <w:r w:rsidRPr="005E5437">
        <w:rPr>
          <w:bCs/>
          <w:sz w:val="22"/>
          <w:szCs w:val="22"/>
        </w:rPr>
        <w:t>Коллективный участник: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5DFFE2EE" w14:textId="77777777" w:rsidR="005E5437" w:rsidRPr="005E5437" w:rsidRDefault="005E5437" w:rsidP="005E5437">
      <w:pPr>
        <w:ind w:firstLine="709"/>
        <w:jc w:val="both"/>
        <w:rPr>
          <w:bCs/>
          <w:sz w:val="22"/>
          <w:szCs w:val="22"/>
        </w:rPr>
      </w:pPr>
      <w:r w:rsidRPr="005E5437">
        <w:rPr>
          <w:bCs/>
          <w:sz w:val="22"/>
          <w:szCs w:val="22"/>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CB19EC0" w14:textId="77777777" w:rsidR="005E5437" w:rsidRPr="005E5437" w:rsidRDefault="005E5437" w:rsidP="005E5437">
      <w:pPr>
        <w:ind w:firstLine="709"/>
        <w:jc w:val="both"/>
        <w:rPr>
          <w:bCs/>
          <w:sz w:val="22"/>
          <w:szCs w:val="22"/>
        </w:rPr>
      </w:pPr>
      <w:r w:rsidRPr="005E5437">
        <w:rPr>
          <w:bCs/>
          <w:sz w:val="22"/>
          <w:szCs w:val="22"/>
        </w:rPr>
        <w:t>Лидер коллективного участника: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052400DF"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51422BAD"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72925C51"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4.</w:t>
      </w:r>
      <w:r>
        <w:rPr>
          <w:bCs/>
          <w:sz w:val="22"/>
          <w:szCs w:val="22"/>
        </w:rPr>
        <w:t xml:space="preserve"> </w:t>
      </w:r>
      <w:r w:rsidRPr="005E5437">
        <w:rPr>
          <w:bCs/>
          <w:sz w:val="22"/>
          <w:szCs w:val="22"/>
        </w:rPr>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14:paraId="73EC92C6" w14:textId="77777777" w:rsidR="005E5437" w:rsidRPr="005E5437" w:rsidRDefault="005E5437" w:rsidP="005E5437">
      <w:pPr>
        <w:ind w:firstLine="709"/>
        <w:jc w:val="both"/>
        <w:rPr>
          <w:bCs/>
          <w:sz w:val="22"/>
          <w:szCs w:val="22"/>
        </w:rPr>
      </w:pPr>
      <w:r w:rsidRPr="005E5437">
        <w:rPr>
          <w:bCs/>
          <w:sz w:val="22"/>
          <w:szCs w:val="22"/>
          <w:lang w:val="en-US"/>
        </w:rPr>
        <w:t>a</w:t>
      </w:r>
      <w:r w:rsidRPr="005E5437">
        <w:rPr>
          <w:bCs/>
          <w:sz w:val="22"/>
          <w:szCs w:val="22"/>
        </w:rPr>
        <w:t>) соответствие нормам Гражданского кодекса Российской Федерации;</w:t>
      </w:r>
    </w:p>
    <w:p w14:paraId="55C79FCD" w14:textId="77777777" w:rsidR="005E5437" w:rsidRPr="005E5437" w:rsidRDefault="005E5437" w:rsidP="005E5437">
      <w:pPr>
        <w:ind w:firstLine="709"/>
        <w:jc w:val="both"/>
        <w:rPr>
          <w:bCs/>
          <w:sz w:val="22"/>
          <w:szCs w:val="22"/>
        </w:rPr>
      </w:pPr>
      <w:r w:rsidRPr="005E5437">
        <w:rPr>
          <w:bCs/>
          <w:sz w:val="22"/>
          <w:szCs w:val="22"/>
          <w:lang w:val="en-US"/>
        </w:rPr>
        <w:t>b</w:t>
      </w:r>
      <w:r w:rsidRPr="005E5437">
        <w:rPr>
          <w:bCs/>
          <w:sz w:val="22"/>
          <w:szCs w:val="22"/>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664A6EA3" w14:textId="77777777" w:rsidR="005E5437" w:rsidRPr="005E5437" w:rsidRDefault="005E5437" w:rsidP="005E5437">
      <w:pPr>
        <w:ind w:firstLine="709"/>
        <w:jc w:val="both"/>
        <w:rPr>
          <w:bCs/>
          <w:sz w:val="22"/>
          <w:szCs w:val="22"/>
        </w:rPr>
      </w:pPr>
      <w:r w:rsidRPr="005E5437">
        <w:rPr>
          <w:bCs/>
          <w:sz w:val="22"/>
          <w:szCs w:val="22"/>
          <w:lang w:val="en-US"/>
        </w:rPr>
        <w:t>c</w:t>
      </w:r>
      <w:r w:rsidRPr="005E5437">
        <w:rPr>
          <w:bCs/>
          <w:sz w:val="22"/>
          <w:szCs w:val="22"/>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0834406" w14:textId="77777777" w:rsidR="005E5437" w:rsidRPr="005E5437" w:rsidRDefault="005E5437" w:rsidP="005E5437">
      <w:pPr>
        <w:ind w:firstLine="709"/>
        <w:jc w:val="both"/>
        <w:rPr>
          <w:bCs/>
          <w:sz w:val="22"/>
          <w:szCs w:val="22"/>
        </w:rPr>
      </w:pPr>
      <w:r w:rsidRPr="005E5437">
        <w:rPr>
          <w:bCs/>
          <w:sz w:val="22"/>
          <w:szCs w:val="22"/>
          <w:lang w:val="en-US"/>
        </w:rPr>
        <w:t>d</w:t>
      </w:r>
      <w:r w:rsidRPr="005E5437">
        <w:rPr>
          <w:bCs/>
          <w:sz w:val="22"/>
          <w:szCs w:val="22"/>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6D567BB" w14:textId="77777777" w:rsidR="005E5437" w:rsidRPr="005E5437" w:rsidRDefault="005E5437" w:rsidP="005E5437">
      <w:pPr>
        <w:ind w:firstLine="709"/>
        <w:jc w:val="both"/>
        <w:rPr>
          <w:bCs/>
          <w:sz w:val="22"/>
          <w:szCs w:val="22"/>
        </w:rPr>
      </w:pPr>
      <w:r w:rsidRPr="005E5437">
        <w:rPr>
          <w:bCs/>
          <w:sz w:val="22"/>
          <w:szCs w:val="22"/>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53F94AB2" w14:textId="77777777" w:rsidR="005E5437" w:rsidRPr="005E5437" w:rsidRDefault="005E5437" w:rsidP="005E5437">
      <w:pPr>
        <w:ind w:firstLine="709"/>
        <w:jc w:val="both"/>
        <w:rPr>
          <w:bCs/>
          <w:sz w:val="22"/>
          <w:szCs w:val="22"/>
        </w:rPr>
      </w:pPr>
      <w:r w:rsidRPr="005E5437">
        <w:rPr>
          <w:bCs/>
          <w:sz w:val="22"/>
          <w:szCs w:val="22"/>
          <w:lang w:val="en-US"/>
        </w:rPr>
        <w:t>f</w:t>
      </w:r>
      <w:r w:rsidRPr="005E5437">
        <w:rPr>
          <w:bCs/>
          <w:sz w:val="22"/>
          <w:szCs w:val="22"/>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1DB37FBC"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5.</w:t>
      </w:r>
      <w:r w:rsidRPr="005E5437">
        <w:rPr>
          <w:bCs/>
          <w:sz w:val="22"/>
          <w:szCs w:val="22"/>
        </w:rPr>
        <w:tab/>
      </w:r>
      <w:r>
        <w:rPr>
          <w:bCs/>
          <w:sz w:val="22"/>
          <w:szCs w:val="22"/>
        </w:rPr>
        <w:t xml:space="preserve"> </w:t>
      </w:r>
      <w:r w:rsidRPr="005E5437">
        <w:rPr>
          <w:bCs/>
          <w:sz w:val="22"/>
          <w:szCs w:val="22"/>
        </w:rPr>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0A380673"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6.</w:t>
      </w:r>
      <w:r w:rsidRPr="005E5437">
        <w:rPr>
          <w:bCs/>
          <w:sz w:val="22"/>
          <w:szCs w:val="22"/>
        </w:rPr>
        <w:tab/>
      </w:r>
      <w:r>
        <w:rPr>
          <w:bCs/>
          <w:sz w:val="22"/>
          <w:szCs w:val="22"/>
        </w:rPr>
        <w:t xml:space="preserve"> </w:t>
      </w:r>
      <w:r w:rsidRPr="005E5437">
        <w:rPr>
          <w:bCs/>
          <w:sz w:val="22"/>
          <w:szCs w:val="22"/>
        </w:rPr>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225C1144"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410F2CFA" w14:textId="77777777" w:rsidR="005E5437" w:rsidRPr="005E5437" w:rsidRDefault="005E5437" w:rsidP="005E5437">
      <w:pPr>
        <w:ind w:firstLine="709"/>
        <w:jc w:val="both"/>
        <w:rPr>
          <w:bCs/>
          <w:sz w:val="22"/>
          <w:szCs w:val="22"/>
        </w:rPr>
      </w:pPr>
      <w:r>
        <w:rPr>
          <w:bCs/>
          <w:sz w:val="22"/>
          <w:szCs w:val="22"/>
        </w:rPr>
        <w:lastRenderedPageBreak/>
        <w:t>2.1.</w:t>
      </w:r>
      <w:r w:rsidR="00EE7E59">
        <w:rPr>
          <w:bCs/>
          <w:sz w:val="22"/>
          <w:szCs w:val="22"/>
        </w:rPr>
        <w:t>6</w:t>
      </w:r>
      <w:r>
        <w:rPr>
          <w:bCs/>
          <w:sz w:val="22"/>
          <w:szCs w:val="22"/>
        </w:rPr>
        <w:t>.</w:t>
      </w:r>
      <w:r w:rsidRPr="005E5437">
        <w:rPr>
          <w:bCs/>
          <w:sz w:val="22"/>
          <w:szCs w:val="22"/>
        </w:rPr>
        <w:t>8.</w:t>
      </w:r>
      <w:r>
        <w:rPr>
          <w:bCs/>
          <w:sz w:val="22"/>
          <w:szCs w:val="22"/>
        </w:rPr>
        <w:t xml:space="preserve"> </w:t>
      </w:r>
      <w:r w:rsidRPr="005E5437">
        <w:rPr>
          <w:bCs/>
          <w:sz w:val="22"/>
          <w:szCs w:val="22"/>
        </w:rPr>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E3D5366" w14:textId="77777777" w:rsidR="005E5437" w:rsidRPr="00721965" w:rsidRDefault="005E5437" w:rsidP="005E5437">
      <w:pPr>
        <w:ind w:firstLine="709"/>
        <w:jc w:val="both"/>
        <w:rPr>
          <w:sz w:val="22"/>
          <w:szCs w:val="22"/>
        </w:rPr>
      </w:pPr>
      <w:r>
        <w:rPr>
          <w:bCs/>
          <w:sz w:val="22"/>
          <w:szCs w:val="22"/>
        </w:rPr>
        <w:t>2.1.</w:t>
      </w:r>
      <w:r w:rsidR="00EE7E59">
        <w:rPr>
          <w:bCs/>
          <w:sz w:val="22"/>
          <w:szCs w:val="22"/>
        </w:rPr>
        <w:t>6</w:t>
      </w:r>
      <w:r>
        <w:rPr>
          <w:bCs/>
          <w:sz w:val="22"/>
          <w:szCs w:val="22"/>
        </w:rPr>
        <w:t>.</w:t>
      </w:r>
      <w:r w:rsidRPr="005E5437">
        <w:rPr>
          <w:bCs/>
          <w:sz w:val="22"/>
          <w:szCs w:val="22"/>
        </w:rPr>
        <w:t>9.</w:t>
      </w:r>
      <w:r w:rsidRPr="005E5437">
        <w:rPr>
          <w:bCs/>
          <w:sz w:val="22"/>
          <w:szCs w:val="22"/>
        </w:rPr>
        <w:tab/>
      </w:r>
      <w:r>
        <w:rPr>
          <w:bCs/>
          <w:sz w:val="22"/>
          <w:szCs w:val="22"/>
        </w:rPr>
        <w:t xml:space="preserve"> </w:t>
      </w:r>
      <w:r w:rsidRPr="005E5437">
        <w:rPr>
          <w:bCs/>
          <w:sz w:val="22"/>
          <w:szCs w:val="22"/>
        </w:rPr>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11B5756E" w14:textId="77777777" w:rsidR="005E5437" w:rsidRDefault="005E5437" w:rsidP="002B6E48">
      <w:pPr>
        <w:pStyle w:val="afe"/>
        <w:spacing w:after="0"/>
        <w:ind w:firstLine="709"/>
        <w:jc w:val="both"/>
        <w:rPr>
          <w:rFonts w:ascii="Times New Roman" w:hAnsi="Times New Roman"/>
          <w:b/>
          <w:sz w:val="22"/>
          <w:szCs w:val="22"/>
        </w:rPr>
      </w:pPr>
    </w:p>
    <w:p w14:paraId="7966BCB9" w14:textId="77777777" w:rsidR="00D378F2" w:rsidRPr="00721965" w:rsidRDefault="00885202" w:rsidP="002B6E48">
      <w:pPr>
        <w:pStyle w:val="afe"/>
        <w:spacing w:after="0"/>
        <w:ind w:firstLine="709"/>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.2</w:t>
      </w:r>
      <w:r w:rsidR="0085555D" w:rsidRPr="00721965">
        <w:rPr>
          <w:rFonts w:ascii="Times New Roman" w:hAnsi="Times New Roman"/>
          <w:b/>
          <w:sz w:val="22"/>
          <w:szCs w:val="22"/>
        </w:rPr>
        <w:t xml:space="preserve">. </w:t>
      </w:r>
      <w:r w:rsidR="00D378F2" w:rsidRPr="00721965">
        <w:rPr>
          <w:rFonts w:ascii="Times New Roman" w:hAnsi="Times New Roman"/>
          <w:b/>
          <w:sz w:val="22"/>
          <w:szCs w:val="22"/>
        </w:rPr>
        <w:t>Порядок подачи заявок на участие в запросе котировок в электронной форме (котировочных заявок):</w:t>
      </w:r>
    </w:p>
    <w:p w14:paraId="7562F526" w14:textId="77777777" w:rsidR="008E61C1" w:rsidRPr="00721965" w:rsidRDefault="00885202" w:rsidP="0074155E">
      <w:pPr>
        <w:ind w:firstLine="709"/>
        <w:jc w:val="both"/>
        <w:rPr>
          <w:sz w:val="22"/>
          <w:szCs w:val="22"/>
        </w:rPr>
      </w:pPr>
      <w:r>
        <w:rPr>
          <w:sz w:val="22"/>
          <w:szCs w:val="22"/>
        </w:rPr>
        <w:t>2</w:t>
      </w:r>
      <w:r w:rsidR="0029444D" w:rsidRPr="00721965">
        <w:rPr>
          <w:sz w:val="22"/>
          <w:szCs w:val="22"/>
        </w:rPr>
        <w:t xml:space="preserve">.2.1. </w:t>
      </w:r>
      <w:r w:rsidR="008E61C1" w:rsidRPr="00721965">
        <w:rPr>
          <w:sz w:val="22"/>
          <w:szCs w:val="22"/>
        </w:rPr>
        <w:t>Для участия в запросе котировок в электронной форме участник закупки, аккредитованный на электронной площадке, подаёт заявку на участие в таком запросе котировок в электронной форме</w:t>
      </w:r>
      <w:r w:rsidR="006539D1">
        <w:rPr>
          <w:sz w:val="22"/>
          <w:szCs w:val="22"/>
        </w:rPr>
        <w:t>, в соответствии с регламентом работы электронной площадки «РТС-тендер»</w:t>
      </w:r>
      <w:r w:rsidR="008E61C1" w:rsidRPr="00721965">
        <w:rPr>
          <w:sz w:val="22"/>
          <w:szCs w:val="22"/>
        </w:rPr>
        <w:t>.</w:t>
      </w:r>
    </w:p>
    <w:p w14:paraId="70639B07" w14:textId="77777777" w:rsidR="00D378F2"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.2.2</w:t>
      </w:r>
      <w:r w:rsidR="00D378F2" w:rsidRPr="00721965">
        <w:rPr>
          <w:sz w:val="22"/>
          <w:szCs w:val="22"/>
        </w:rPr>
        <w:t>. Любой участник закупок вправе подать только одну котировочную заявку</w:t>
      </w:r>
      <w:r w:rsidR="002331DE">
        <w:rPr>
          <w:sz w:val="22"/>
          <w:szCs w:val="22"/>
        </w:rPr>
        <w:t xml:space="preserve"> в отношении каждого лота</w:t>
      </w:r>
      <w:r w:rsidR="00D378F2" w:rsidRPr="00721965">
        <w:rPr>
          <w:sz w:val="22"/>
          <w:szCs w:val="22"/>
        </w:rPr>
        <w:t xml:space="preserve">. Заявка на участие в запросе котировок в электронной форме направляется участником закупки оператору электронной площадки </w:t>
      </w:r>
      <w:r w:rsidR="00972F9C" w:rsidRPr="00721965">
        <w:rPr>
          <w:sz w:val="22"/>
          <w:szCs w:val="22"/>
        </w:rPr>
        <w:t>по форме, в порядке и до истечения срока, указанного в настоящем извещении о закупке.</w:t>
      </w:r>
      <w:r w:rsidR="00D378F2" w:rsidRPr="00721965">
        <w:rPr>
          <w:sz w:val="22"/>
          <w:szCs w:val="22"/>
        </w:rPr>
        <w:t xml:space="preserve"> Электронные документы участника закупки должны быть подписаны электронной подписью лица, имеющего право действовать от имени участника закупки.</w:t>
      </w:r>
    </w:p>
    <w:p w14:paraId="383F4EDC" w14:textId="77777777" w:rsidR="002331DE" w:rsidRPr="00721965" w:rsidRDefault="002331DE" w:rsidP="002B6E48">
      <w:pPr>
        <w:shd w:val="clear" w:color="auto" w:fill="FFFFFF"/>
        <w:suppressAutoHyphens/>
        <w:autoSpaceDE/>
        <w:autoSpaceDN/>
        <w:adjustRightInd/>
        <w:ind w:firstLine="709"/>
        <w:jc w:val="both"/>
        <w:rPr>
          <w:sz w:val="22"/>
          <w:szCs w:val="22"/>
        </w:rPr>
      </w:pPr>
      <w:r>
        <w:rPr>
          <w:sz w:val="22"/>
          <w:szCs w:val="22"/>
        </w:rPr>
        <w:t xml:space="preserve">2.2.3. </w:t>
      </w:r>
      <w:r w:rsidRPr="002331DE">
        <w:rPr>
          <w:sz w:val="22"/>
          <w:szCs w:val="22"/>
        </w:rPr>
        <w:t>Оператор электронной площадки обязан обеспечить конфиденциальность информации.</w:t>
      </w:r>
    </w:p>
    <w:p w14:paraId="6FC11660" w14:textId="77777777" w:rsidR="002331DE"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w:t>
      </w:r>
      <w:r w:rsidR="00383780">
        <w:rPr>
          <w:sz w:val="22"/>
          <w:szCs w:val="22"/>
        </w:rPr>
        <w:t>4</w:t>
      </w:r>
      <w:r w:rsidR="00D378F2" w:rsidRPr="00721965">
        <w:rPr>
          <w:sz w:val="22"/>
          <w:szCs w:val="22"/>
        </w:rPr>
        <w:t xml:space="preserve">. </w:t>
      </w:r>
      <w:r w:rsidR="001A5BBC" w:rsidRPr="00721965">
        <w:rPr>
          <w:sz w:val="22"/>
          <w:szCs w:val="22"/>
        </w:rPr>
        <w:t xml:space="preserve">Заявка на участие в запросе котировок в электронной форме состоит из одной части и ценового предложения. </w:t>
      </w:r>
    </w:p>
    <w:p w14:paraId="5D845384" w14:textId="77777777" w:rsidR="00D378F2" w:rsidRPr="00721965" w:rsidRDefault="002331DE" w:rsidP="002B6E48">
      <w:pPr>
        <w:shd w:val="clear" w:color="auto" w:fill="FFFFFF"/>
        <w:suppressAutoHyphens/>
        <w:autoSpaceDE/>
        <w:autoSpaceDN/>
        <w:adjustRightInd/>
        <w:ind w:firstLine="709"/>
        <w:jc w:val="both"/>
        <w:rPr>
          <w:sz w:val="22"/>
          <w:szCs w:val="22"/>
        </w:rPr>
      </w:pPr>
      <w:r>
        <w:rPr>
          <w:sz w:val="22"/>
          <w:szCs w:val="22"/>
        </w:rPr>
        <w:t>2.2.</w:t>
      </w:r>
      <w:r w:rsidR="00383780">
        <w:rPr>
          <w:sz w:val="22"/>
          <w:szCs w:val="22"/>
        </w:rPr>
        <w:t>5</w:t>
      </w:r>
      <w:r>
        <w:rPr>
          <w:sz w:val="22"/>
          <w:szCs w:val="22"/>
        </w:rPr>
        <w:t xml:space="preserve">. </w:t>
      </w:r>
      <w:r w:rsidR="00D378F2" w:rsidRPr="00721965">
        <w:rPr>
          <w:sz w:val="22"/>
          <w:szCs w:val="22"/>
        </w:rPr>
        <w:t xml:space="preserve">Заявка на участие в запросе котировок в электронной форме (вся информация и документы, имеющие к ней отношение) должны быть составлены на русском языке. Сопроводительная документация, предоставленная участником закупки, может быть представлена на другом языке при условии, что к ней будет прилагаться аутентичный перевод соответствующих разделов на русский язык, заверенный печатью участника закупки. Исключение составляют фирменные наименования, знаки обслуживания, </w:t>
      </w:r>
      <w:r w:rsidR="008E0FEB" w:rsidRPr="00721965">
        <w:rPr>
          <w:sz w:val="22"/>
          <w:szCs w:val="22"/>
        </w:rPr>
        <w:t>патенты, полезные</w:t>
      </w:r>
      <w:r w:rsidR="00D378F2" w:rsidRPr="00721965">
        <w:rPr>
          <w:sz w:val="22"/>
          <w:szCs w:val="22"/>
        </w:rPr>
        <w:t xml:space="preserve"> модели, промышленные образцы, наименования производителей, которые могут указываться на иных языках. Информация, которая содержится в заявке, не должна допускать двусмысленных толкований.</w:t>
      </w:r>
    </w:p>
    <w:p w14:paraId="3884C57F" w14:textId="77777777" w:rsidR="00F97753" w:rsidRPr="00721965" w:rsidRDefault="00885202" w:rsidP="00F97753">
      <w:pPr>
        <w:suppressAutoHyphens/>
        <w:ind w:firstLine="709"/>
        <w:jc w:val="both"/>
        <w:rPr>
          <w:b/>
          <w:sz w:val="22"/>
          <w:szCs w:val="22"/>
          <w:u w:val="single"/>
        </w:rPr>
      </w:pPr>
      <w:r>
        <w:rPr>
          <w:b/>
          <w:sz w:val="22"/>
          <w:szCs w:val="22"/>
          <w:u w:val="single"/>
        </w:rPr>
        <w:t>2</w:t>
      </w:r>
      <w:r w:rsidR="0029444D" w:rsidRPr="00721965">
        <w:rPr>
          <w:b/>
          <w:sz w:val="22"/>
          <w:szCs w:val="22"/>
          <w:u w:val="single"/>
        </w:rPr>
        <w:t>.2</w:t>
      </w:r>
      <w:r w:rsidR="00D378F2" w:rsidRPr="00721965">
        <w:rPr>
          <w:b/>
          <w:sz w:val="22"/>
          <w:szCs w:val="22"/>
          <w:u w:val="single"/>
        </w:rPr>
        <w:t>.</w:t>
      </w:r>
      <w:r w:rsidR="00383780">
        <w:rPr>
          <w:b/>
          <w:sz w:val="22"/>
          <w:szCs w:val="22"/>
          <w:u w:val="single"/>
        </w:rPr>
        <w:t>6</w:t>
      </w:r>
      <w:r w:rsidR="00D378F2" w:rsidRPr="00721965">
        <w:rPr>
          <w:b/>
          <w:sz w:val="22"/>
          <w:szCs w:val="22"/>
          <w:u w:val="single"/>
        </w:rPr>
        <w:t xml:space="preserve">. </w:t>
      </w:r>
      <w:r w:rsidR="00F97753" w:rsidRPr="00721965">
        <w:rPr>
          <w:b/>
          <w:sz w:val="22"/>
          <w:szCs w:val="22"/>
          <w:u w:val="single"/>
        </w:rPr>
        <w:t>Заявка на участие в запросе котировок в электронной форме, участниками которого могут быть только субъекты малого и среднего предпринимательства, должна содержать:</w:t>
      </w:r>
    </w:p>
    <w:p w14:paraId="58996B1B" w14:textId="77777777" w:rsidR="0085555D" w:rsidRDefault="00F3136B" w:rsidP="002B6E48">
      <w:pPr>
        <w:widowControl/>
        <w:ind w:firstLine="709"/>
        <w:jc w:val="both"/>
        <w:rPr>
          <w:bCs/>
          <w:sz w:val="22"/>
          <w:szCs w:val="22"/>
        </w:rPr>
      </w:pPr>
      <w:r w:rsidRPr="00A104A0">
        <w:rPr>
          <w:b/>
          <w:bCs/>
          <w:sz w:val="22"/>
          <w:szCs w:val="22"/>
        </w:rPr>
        <w:t>1)</w:t>
      </w:r>
      <w:r>
        <w:rPr>
          <w:bCs/>
          <w:sz w:val="22"/>
          <w:szCs w:val="22"/>
        </w:rPr>
        <w:t xml:space="preserve"> П</w:t>
      </w:r>
      <w:r w:rsidRPr="00F3136B">
        <w:rPr>
          <w:bCs/>
          <w:sz w:val="22"/>
          <w:szCs w:val="22"/>
        </w:rPr>
        <w:t>редложение участника конкурентной закупки с участием субъектов малого и среднего предпринимательства в отношении предмета такой закупки</w:t>
      </w:r>
      <w:r>
        <w:rPr>
          <w:bCs/>
          <w:sz w:val="22"/>
          <w:szCs w:val="22"/>
        </w:rPr>
        <w:t>.</w:t>
      </w:r>
    </w:p>
    <w:p w14:paraId="10AEE013" w14:textId="77777777" w:rsidR="00F3136B" w:rsidRPr="00FC0426" w:rsidRDefault="00F3136B" w:rsidP="00F3136B">
      <w:pPr>
        <w:widowControl/>
        <w:ind w:firstLine="709"/>
        <w:jc w:val="both"/>
        <w:rPr>
          <w:sz w:val="22"/>
          <w:szCs w:val="22"/>
          <w:u w:val="single"/>
        </w:rPr>
      </w:pPr>
      <w:r w:rsidRPr="00FC0426">
        <w:rPr>
          <w:sz w:val="22"/>
          <w:szCs w:val="22"/>
          <w:u w:val="single"/>
        </w:rPr>
        <w:t xml:space="preserve">Предложение должно содержать конкретные показатели товара, соответствующие значениям, установленным в Техническом задании настоящего извещения. </w:t>
      </w:r>
    </w:p>
    <w:p w14:paraId="01D58D47" w14:textId="77777777" w:rsidR="00F3136B" w:rsidRPr="006F0442" w:rsidRDefault="00F3136B" w:rsidP="00F3136B">
      <w:pPr>
        <w:widowControl/>
        <w:ind w:firstLine="709"/>
        <w:jc w:val="both"/>
        <w:rPr>
          <w:b/>
          <w:sz w:val="22"/>
          <w:szCs w:val="22"/>
        </w:rPr>
      </w:pPr>
      <w:r w:rsidRPr="006F0442">
        <w:rPr>
          <w:b/>
          <w:i/>
          <w:sz w:val="22"/>
          <w:szCs w:val="22"/>
        </w:rPr>
        <w:t xml:space="preserve">Рекомендуемая форма </w:t>
      </w:r>
      <w:r w:rsidR="00A104A0" w:rsidRPr="006F0442">
        <w:rPr>
          <w:b/>
          <w:i/>
          <w:sz w:val="22"/>
          <w:szCs w:val="22"/>
        </w:rPr>
        <w:t>и инструкция по ее заполнению</w:t>
      </w:r>
      <w:r w:rsidR="006F0442" w:rsidRPr="006F0442">
        <w:rPr>
          <w:b/>
          <w:i/>
          <w:sz w:val="22"/>
          <w:szCs w:val="22"/>
        </w:rPr>
        <w:t xml:space="preserve"> </w:t>
      </w:r>
      <w:r w:rsidRPr="006F0442">
        <w:rPr>
          <w:b/>
          <w:i/>
          <w:sz w:val="22"/>
          <w:szCs w:val="22"/>
        </w:rPr>
        <w:t>приведен</w:t>
      </w:r>
      <w:r w:rsidR="006F0442" w:rsidRPr="006F0442">
        <w:rPr>
          <w:b/>
          <w:i/>
          <w:sz w:val="22"/>
          <w:szCs w:val="22"/>
        </w:rPr>
        <w:t>а</w:t>
      </w:r>
      <w:r w:rsidR="00A104A0" w:rsidRPr="006F0442">
        <w:rPr>
          <w:b/>
          <w:i/>
          <w:sz w:val="22"/>
          <w:szCs w:val="22"/>
        </w:rPr>
        <w:t xml:space="preserve"> </w:t>
      </w:r>
      <w:r w:rsidRPr="006F0442">
        <w:rPr>
          <w:b/>
          <w:i/>
          <w:sz w:val="22"/>
          <w:szCs w:val="22"/>
        </w:rPr>
        <w:t>в</w:t>
      </w:r>
      <w:r w:rsidRPr="006F0442">
        <w:rPr>
          <w:b/>
          <w:sz w:val="22"/>
          <w:szCs w:val="22"/>
        </w:rPr>
        <w:t xml:space="preserve"> </w:t>
      </w:r>
      <w:r w:rsidRPr="006F0442">
        <w:rPr>
          <w:b/>
          <w:i/>
          <w:sz w:val="22"/>
          <w:szCs w:val="22"/>
        </w:rPr>
        <w:t>Приложении №5 к настоящему извещению</w:t>
      </w:r>
      <w:r w:rsidR="00A104A0" w:rsidRPr="006F0442">
        <w:rPr>
          <w:b/>
          <w:i/>
          <w:sz w:val="22"/>
          <w:szCs w:val="22"/>
        </w:rPr>
        <w:t xml:space="preserve"> (Форма</w:t>
      </w:r>
      <w:r w:rsidR="006F0442" w:rsidRPr="006F0442">
        <w:rPr>
          <w:b/>
          <w:i/>
          <w:sz w:val="22"/>
          <w:szCs w:val="22"/>
        </w:rPr>
        <w:t xml:space="preserve"> 1</w:t>
      </w:r>
      <w:r w:rsidR="00A104A0" w:rsidRPr="006F0442">
        <w:rPr>
          <w:b/>
          <w:i/>
          <w:sz w:val="22"/>
          <w:szCs w:val="22"/>
        </w:rPr>
        <w:t>)</w:t>
      </w:r>
      <w:r w:rsidRPr="006F0442">
        <w:rPr>
          <w:b/>
          <w:sz w:val="22"/>
          <w:szCs w:val="22"/>
        </w:rPr>
        <w:t>.</w:t>
      </w:r>
    </w:p>
    <w:p w14:paraId="78999270"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2</w:t>
      </w:r>
      <w:r w:rsidRPr="00A104A0">
        <w:rPr>
          <w:rFonts w:eastAsia="Calibri"/>
          <w:b/>
          <w:bCs/>
          <w:sz w:val="22"/>
          <w:szCs w:val="22"/>
          <w:lang w:eastAsia="en-US"/>
        </w:rPr>
        <w:t>)</w:t>
      </w:r>
      <w:r w:rsidRPr="00A104A0">
        <w:rPr>
          <w:rFonts w:eastAsia="Calibri"/>
          <w:bCs/>
          <w:sz w:val="22"/>
          <w:szCs w:val="22"/>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3693D4FE"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3</w:t>
      </w:r>
      <w:r w:rsidRPr="00A104A0">
        <w:rPr>
          <w:rFonts w:eastAsia="Calibri"/>
          <w:b/>
          <w:bCs/>
          <w:sz w:val="22"/>
          <w:szCs w:val="22"/>
          <w:lang w:eastAsia="en-US"/>
        </w:rPr>
        <w:t>)</w:t>
      </w:r>
      <w:r w:rsidRPr="00A104A0">
        <w:rPr>
          <w:rFonts w:eastAsia="Calibri"/>
          <w:bCs/>
          <w:sz w:val="22"/>
          <w:szCs w:val="22"/>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605ED9E1"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4</w:t>
      </w:r>
      <w:r w:rsidRPr="00A104A0">
        <w:rPr>
          <w:rFonts w:eastAsia="Calibri"/>
          <w:b/>
          <w:bCs/>
          <w:sz w:val="22"/>
          <w:szCs w:val="22"/>
          <w:lang w:eastAsia="en-US"/>
        </w:rPr>
        <w:t>)</w:t>
      </w:r>
      <w:r w:rsidRPr="00A104A0">
        <w:rPr>
          <w:rFonts w:eastAsia="Calibri"/>
          <w:bCs/>
          <w:sz w:val="22"/>
          <w:szCs w:val="22"/>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D98320"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5</w:t>
      </w:r>
      <w:r w:rsidRPr="00A104A0">
        <w:rPr>
          <w:rFonts w:eastAsia="Calibri"/>
          <w:b/>
          <w:bCs/>
          <w:sz w:val="22"/>
          <w:szCs w:val="22"/>
          <w:lang w:eastAsia="en-US"/>
        </w:rPr>
        <w:t>)</w:t>
      </w:r>
      <w:r w:rsidRPr="00A104A0">
        <w:rPr>
          <w:rFonts w:eastAsia="Calibri"/>
          <w:bCs/>
          <w:sz w:val="22"/>
          <w:szCs w:val="22"/>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00883C2B"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6</w:t>
      </w:r>
      <w:r w:rsidRPr="00A104A0">
        <w:rPr>
          <w:rFonts w:eastAsia="Calibri"/>
          <w:b/>
          <w:bCs/>
          <w:sz w:val="22"/>
          <w:szCs w:val="22"/>
          <w:lang w:eastAsia="en-US"/>
        </w:rPr>
        <w:t>)</w:t>
      </w:r>
      <w:r w:rsidRPr="00A104A0">
        <w:rPr>
          <w:rFonts w:eastAsia="Calibri"/>
          <w:bCs/>
          <w:sz w:val="22"/>
          <w:szCs w:val="22"/>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578F36C"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а) индивидуальным предпринимателем, если участником такой закупки является индивидуальный предприниматель;</w:t>
      </w:r>
    </w:p>
    <w:p w14:paraId="0C1F39C0"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24F72C9D"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7</w:t>
      </w:r>
      <w:r w:rsidRPr="00A104A0">
        <w:rPr>
          <w:rFonts w:eastAsia="Calibri"/>
          <w:b/>
          <w:bCs/>
          <w:sz w:val="22"/>
          <w:szCs w:val="22"/>
          <w:lang w:eastAsia="en-US"/>
        </w:rPr>
        <w:t>)</w:t>
      </w:r>
      <w:r w:rsidRPr="00A104A0">
        <w:rPr>
          <w:rFonts w:eastAsia="Calibri"/>
          <w:bCs/>
          <w:sz w:val="22"/>
          <w:szCs w:val="22"/>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w:t>
      </w:r>
      <w:r w:rsidRPr="00A104A0">
        <w:rPr>
          <w:rFonts w:eastAsia="Calibri"/>
          <w:bCs/>
          <w:sz w:val="22"/>
          <w:szCs w:val="22"/>
          <w:lang w:eastAsia="en-US"/>
        </w:rPr>
        <w:lastRenderedPageBreak/>
        <w:t xml:space="preserve">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14:paraId="39773D89"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8</w:t>
      </w:r>
      <w:r w:rsidRPr="00A104A0">
        <w:rPr>
          <w:rFonts w:eastAsia="Calibri"/>
          <w:b/>
          <w:bCs/>
          <w:sz w:val="22"/>
          <w:szCs w:val="22"/>
          <w:lang w:eastAsia="en-US"/>
        </w:rPr>
        <w:t>)</w:t>
      </w:r>
      <w:r w:rsidRPr="00A104A0">
        <w:rPr>
          <w:rFonts w:eastAsia="Calibri"/>
          <w:bCs/>
          <w:sz w:val="22"/>
          <w:szCs w:val="22"/>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2E808D28" w14:textId="77777777" w:rsidR="00A104A0" w:rsidRPr="00A104A0" w:rsidRDefault="00A104A0" w:rsidP="00A104A0">
      <w:pPr>
        <w:widowControl/>
        <w:autoSpaceDE/>
        <w:autoSpaceDN/>
        <w:adjustRightInd/>
        <w:ind w:firstLine="709"/>
        <w:jc w:val="both"/>
        <w:rPr>
          <w:rFonts w:eastAsia="Calibri"/>
          <w:bCs/>
          <w:sz w:val="22"/>
          <w:szCs w:val="22"/>
          <w:lang w:eastAsia="en-US"/>
        </w:rPr>
      </w:pPr>
      <w:bookmarkStart w:id="1" w:name="Par13"/>
      <w:bookmarkEnd w:id="1"/>
      <w:r>
        <w:rPr>
          <w:rFonts w:eastAsia="Calibri"/>
          <w:b/>
          <w:bCs/>
          <w:sz w:val="22"/>
          <w:szCs w:val="22"/>
          <w:lang w:eastAsia="en-US"/>
        </w:rPr>
        <w:t>9</w:t>
      </w:r>
      <w:r w:rsidRPr="00A104A0">
        <w:rPr>
          <w:rFonts w:eastAsia="Calibri"/>
          <w:b/>
          <w:bCs/>
          <w:sz w:val="22"/>
          <w:szCs w:val="22"/>
          <w:lang w:eastAsia="en-US"/>
        </w:rPr>
        <w:t>)</w:t>
      </w:r>
      <w:r w:rsidRPr="00A104A0">
        <w:rPr>
          <w:rFonts w:eastAsia="Calibri"/>
          <w:bCs/>
          <w:sz w:val="22"/>
          <w:szCs w:val="22"/>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w:t>
      </w:r>
      <w:r w:rsidRPr="00A104A0">
        <w:rPr>
          <w:rFonts w:eastAsia="Calibri"/>
          <w:bCs/>
          <w:i/>
          <w:sz w:val="22"/>
          <w:szCs w:val="22"/>
          <w:lang w:eastAsia="en-US"/>
        </w:rPr>
        <w:t>(представляется в составе заявки участником закупки с использованием программно-аппаратных средств электронной площадки)</w:t>
      </w:r>
      <w:r w:rsidRPr="00A104A0">
        <w:rPr>
          <w:rFonts w:eastAsia="Calibri"/>
          <w:bCs/>
          <w:sz w:val="22"/>
          <w:szCs w:val="22"/>
          <w:lang w:eastAsia="en-US"/>
        </w:rPr>
        <w:t>:</w:t>
      </w:r>
    </w:p>
    <w:p w14:paraId="14B40FF3"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5AD49DA4"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29B0778B"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1E6D69A"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FC3BA3F"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2CCD6BB" w14:textId="77777777" w:rsidR="00A104A0" w:rsidRPr="00A104A0" w:rsidRDefault="00A104A0" w:rsidP="00A104A0">
      <w:pPr>
        <w:widowControl/>
        <w:autoSpaceDE/>
        <w:autoSpaceDN/>
        <w:adjustRightInd/>
        <w:ind w:firstLine="709"/>
        <w:jc w:val="both"/>
        <w:rPr>
          <w:rFonts w:eastAsia="Calibri"/>
          <w:bCs/>
          <w:sz w:val="22"/>
          <w:szCs w:val="22"/>
          <w:lang w:eastAsia="en-US"/>
        </w:rPr>
      </w:pPr>
      <w:bookmarkStart w:id="2" w:name="Par19"/>
      <w:bookmarkEnd w:id="2"/>
      <w:r w:rsidRPr="00A104A0">
        <w:rPr>
          <w:rFonts w:eastAsia="Calibri"/>
          <w:bCs/>
          <w:sz w:val="22"/>
          <w:szCs w:val="22"/>
          <w:lang w:eastAsia="en-US"/>
        </w:rPr>
        <w:t xml:space="preserve">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w:t>
      </w:r>
      <w:r w:rsidRPr="00A104A0">
        <w:rPr>
          <w:rFonts w:eastAsia="Calibri"/>
          <w:bCs/>
          <w:sz w:val="22"/>
          <w:szCs w:val="22"/>
          <w:lang w:eastAsia="en-US"/>
        </w:rPr>
        <w:lastRenderedPageBreak/>
        <w:t xml:space="preserve">указанием адреса сайта или страницы сайта в информационно-телекоммуникационной сети "Интернет", на которых размещены эти информация и документы) -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14:paraId="1756A797"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 xml:space="preserve">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14:paraId="726815A8"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 xml:space="preserve">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14:paraId="1E13CB04"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10</w:t>
      </w:r>
      <w:r w:rsidRPr="00A104A0">
        <w:rPr>
          <w:rFonts w:eastAsia="Calibri"/>
          <w:b/>
          <w:bCs/>
          <w:sz w:val="22"/>
          <w:szCs w:val="22"/>
          <w:lang w:eastAsia="en-US"/>
        </w:rPr>
        <w:t>)</w:t>
      </w:r>
      <w:r w:rsidRPr="00A104A0">
        <w:rPr>
          <w:rFonts w:eastAsia="Calibri"/>
          <w:bCs/>
          <w:sz w:val="22"/>
          <w:szCs w:val="22"/>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78600B07" w14:textId="561825BF" w:rsidR="00667823" w:rsidRDefault="00A104A0" w:rsidP="00357ED5">
      <w:pPr>
        <w:ind w:firstLine="709"/>
        <w:jc w:val="both"/>
        <w:rPr>
          <w:rFonts w:eastAsia="Calibri"/>
          <w:bCs/>
          <w:sz w:val="22"/>
          <w:szCs w:val="22"/>
          <w:lang w:eastAsia="en-US"/>
        </w:rPr>
      </w:pPr>
      <w:bookmarkStart w:id="3" w:name="Par24"/>
      <w:bookmarkEnd w:id="3"/>
      <w:r>
        <w:rPr>
          <w:rFonts w:eastAsia="Calibri"/>
          <w:b/>
          <w:bCs/>
          <w:sz w:val="22"/>
          <w:szCs w:val="22"/>
          <w:lang w:eastAsia="en-US"/>
        </w:rPr>
        <w:t>11</w:t>
      </w:r>
      <w:r w:rsidRPr="00A104A0">
        <w:rPr>
          <w:rFonts w:eastAsia="Calibri"/>
          <w:b/>
          <w:bCs/>
          <w:sz w:val="22"/>
          <w:szCs w:val="22"/>
          <w:lang w:eastAsia="en-US"/>
        </w:rPr>
        <w:t>)</w:t>
      </w:r>
      <w:r w:rsidRPr="00A104A0">
        <w:rPr>
          <w:rFonts w:eastAsia="Calibri"/>
          <w:bCs/>
          <w:sz w:val="22"/>
          <w:szCs w:val="22"/>
          <w:lang w:eastAsia="en-US"/>
        </w:rPr>
        <w:t xml:space="preserve"> </w:t>
      </w:r>
      <w:r w:rsidR="00357ED5" w:rsidRPr="00357ED5">
        <w:rPr>
          <w:rFonts w:eastAsia="Calibri"/>
          <w:b/>
          <w:sz w:val="22"/>
          <w:szCs w:val="22"/>
          <w:u w:val="single"/>
          <w:lang w:eastAsia="en-US"/>
        </w:rPr>
        <w:t>наименование страны происхождения поставляемого товара</w:t>
      </w:r>
      <w:r w:rsidR="00357ED5" w:rsidRPr="00357ED5">
        <w:rPr>
          <w:rFonts w:eastAsia="Calibri"/>
          <w:bCs/>
          <w:sz w:val="22"/>
          <w:szCs w:val="22"/>
          <w:lang w:eastAsia="en-US"/>
        </w:rPr>
        <w:t xml:space="preserve"> (при осуществлении закупки товара, в том числе поставляемого заказчику при выполнении закупаемых работ, оказании закупаемых услуг)</w:t>
      </w:r>
      <w:r w:rsidR="00357ED5">
        <w:rPr>
          <w:rFonts w:eastAsia="Calibri"/>
          <w:bCs/>
          <w:sz w:val="22"/>
          <w:szCs w:val="22"/>
          <w:lang w:eastAsia="en-US"/>
        </w:rPr>
        <w:t>;</w:t>
      </w:r>
    </w:p>
    <w:p w14:paraId="1793FCB0" w14:textId="77777777" w:rsidR="00A104A0" w:rsidRDefault="00A104A0" w:rsidP="00A104A0">
      <w:pPr>
        <w:widowControl/>
        <w:ind w:firstLine="709"/>
        <w:jc w:val="both"/>
        <w:rPr>
          <w:rFonts w:eastAsia="Calibri"/>
          <w:bCs/>
          <w:sz w:val="22"/>
          <w:szCs w:val="22"/>
          <w:lang w:eastAsia="en-US"/>
        </w:rPr>
      </w:pPr>
      <w:r w:rsidRPr="00A104A0">
        <w:rPr>
          <w:rFonts w:eastAsia="Calibri"/>
          <w:b/>
          <w:bCs/>
          <w:sz w:val="22"/>
          <w:szCs w:val="22"/>
          <w:lang w:eastAsia="en-US"/>
        </w:rPr>
        <w:t>12)</w:t>
      </w:r>
      <w:r>
        <w:rPr>
          <w:rFonts w:eastAsia="Calibri"/>
          <w:bCs/>
          <w:sz w:val="22"/>
          <w:szCs w:val="22"/>
          <w:lang w:eastAsia="en-US"/>
        </w:rPr>
        <w:t xml:space="preserve"> </w:t>
      </w:r>
      <w:r w:rsidRPr="00A104A0">
        <w:rPr>
          <w:rFonts w:eastAsia="Calibri"/>
          <w:bCs/>
          <w:sz w:val="22"/>
          <w:szCs w:val="22"/>
          <w:lang w:eastAsia="en-US"/>
        </w:rPr>
        <w:t>предложение о цене договора (цене лота, единицы товара, работы, услуги).</w:t>
      </w:r>
    </w:p>
    <w:p w14:paraId="2351AA34" w14:textId="77777777" w:rsidR="00A104A0" w:rsidRPr="006F0442" w:rsidRDefault="00A104A0" w:rsidP="007B7312">
      <w:pPr>
        <w:widowControl/>
        <w:ind w:firstLine="709"/>
        <w:jc w:val="both"/>
        <w:rPr>
          <w:b/>
          <w:sz w:val="22"/>
          <w:szCs w:val="22"/>
        </w:rPr>
      </w:pPr>
      <w:r w:rsidRPr="006F0442">
        <w:rPr>
          <w:b/>
          <w:i/>
          <w:sz w:val="22"/>
          <w:szCs w:val="22"/>
        </w:rPr>
        <w:t>Рекомендуемая форма и инструкция по ее заполнению приведен</w:t>
      </w:r>
      <w:r w:rsidR="006F0442" w:rsidRPr="006F0442">
        <w:rPr>
          <w:b/>
          <w:i/>
          <w:sz w:val="22"/>
          <w:szCs w:val="22"/>
        </w:rPr>
        <w:t>а</w:t>
      </w:r>
      <w:r w:rsidRPr="006F0442">
        <w:rPr>
          <w:b/>
          <w:i/>
          <w:sz w:val="22"/>
          <w:szCs w:val="22"/>
        </w:rPr>
        <w:t xml:space="preserve"> в</w:t>
      </w:r>
      <w:r w:rsidRPr="006F0442">
        <w:rPr>
          <w:b/>
          <w:sz w:val="22"/>
          <w:szCs w:val="22"/>
        </w:rPr>
        <w:t xml:space="preserve"> </w:t>
      </w:r>
      <w:r w:rsidRPr="006F0442">
        <w:rPr>
          <w:b/>
          <w:i/>
          <w:sz w:val="22"/>
          <w:szCs w:val="22"/>
        </w:rPr>
        <w:t>Приложении №5 к настоящему извещению (Форма</w:t>
      </w:r>
      <w:r w:rsidR="006F0442" w:rsidRPr="006F0442">
        <w:rPr>
          <w:b/>
          <w:i/>
          <w:sz w:val="22"/>
          <w:szCs w:val="22"/>
        </w:rPr>
        <w:t xml:space="preserve"> 2</w:t>
      </w:r>
      <w:r w:rsidRPr="006F0442">
        <w:rPr>
          <w:b/>
          <w:i/>
          <w:sz w:val="22"/>
          <w:szCs w:val="22"/>
        </w:rPr>
        <w:t>)</w:t>
      </w:r>
      <w:r w:rsidRPr="006F0442">
        <w:rPr>
          <w:b/>
          <w:sz w:val="22"/>
          <w:szCs w:val="22"/>
        </w:rPr>
        <w:t>.</w:t>
      </w:r>
    </w:p>
    <w:p w14:paraId="0EFB648F" w14:textId="77777777" w:rsidR="004028A7" w:rsidRPr="00721965" w:rsidRDefault="00D028B2" w:rsidP="004028A7">
      <w:pPr>
        <w:shd w:val="clear" w:color="auto" w:fill="FFFFFF"/>
        <w:suppressAutoHyphens/>
        <w:autoSpaceDE/>
        <w:autoSpaceDN/>
        <w:adjustRightInd/>
        <w:ind w:firstLine="709"/>
        <w:jc w:val="both"/>
        <w:rPr>
          <w:sz w:val="22"/>
          <w:szCs w:val="22"/>
        </w:rPr>
      </w:pPr>
      <w:r>
        <w:rPr>
          <w:sz w:val="22"/>
          <w:szCs w:val="22"/>
        </w:rPr>
        <w:t>2</w:t>
      </w:r>
      <w:r w:rsidR="009A47FE" w:rsidRPr="00721965">
        <w:rPr>
          <w:sz w:val="22"/>
          <w:szCs w:val="22"/>
        </w:rPr>
        <w:t>.2.</w:t>
      </w:r>
      <w:r w:rsidR="00C5662C">
        <w:rPr>
          <w:sz w:val="22"/>
          <w:szCs w:val="22"/>
        </w:rPr>
        <w:t>7</w:t>
      </w:r>
      <w:r w:rsidR="004028A7" w:rsidRPr="00721965">
        <w:rPr>
          <w:sz w:val="22"/>
          <w:szCs w:val="22"/>
        </w:rPr>
        <w:t xml:space="preserve">. Участник закупки вправе изменить или отозвать свою котировочную заявку не позднее даты окончания срока подачи котировочных заявок, направив об этом уведомление оператору электронной площадки. </w:t>
      </w:r>
    </w:p>
    <w:p w14:paraId="5D4D895B" w14:textId="77777777" w:rsidR="004914C3" w:rsidRPr="00721965" w:rsidRDefault="00D028B2" w:rsidP="004914C3">
      <w:pPr>
        <w:shd w:val="clear" w:color="auto" w:fill="FFFFFF"/>
        <w:suppressAutoHyphens/>
        <w:autoSpaceDE/>
        <w:autoSpaceDN/>
        <w:adjustRightInd/>
        <w:ind w:firstLine="709"/>
        <w:jc w:val="both"/>
        <w:rPr>
          <w:bCs/>
          <w:sz w:val="22"/>
          <w:szCs w:val="22"/>
        </w:rPr>
      </w:pPr>
      <w:r>
        <w:rPr>
          <w:sz w:val="22"/>
          <w:szCs w:val="22"/>
        </w:rPr>
        <w:t>2</w:t>
      </w:r>
      <w:r w:rsidR="009A47FE" w:rsidRPr="00721965">
        <w:rPr>
          <w:sz w:val="22"/>
          <w:szCs w:val="22"/>
        </w:rPr>
        <w:t>.2.</w:t>
      </w:r>
      <w:r w:rsidR="00C5662C">
        <w:rPr>
          <w:sz w:val="22"/>
          <w:szCs w:val="22"/>
        </w:rPr>
        <w:t>8</w:t>
      </w:r>
      <w:r w:rsidR="009A47FE" w:rsidRPr="00721965">
        <w:rPr>
          <w:sz w:val="22"/>
          <w:szCs w:val="22"/>
        </w:rPr>
        <w:t>.</w:t>
      </w:r>
      <w:r w:rsidR="004028A7" w:rsidRPr="00721965">
        <w:rPr>
          <w:sz w:val="22"/>
          <w:szCs w:val="22"/>
        </w:rPr>
        <w:t xml:space="preserve"> </w:t>
      </w:r>
      <w:r w:rsidR="00EF6B93" w:rsidRPr="00721965">
        <w:rPr>
          <w:bCs/>
          <w:sz w:val="22"/>
          <w:szCs w:val="22"/>
        </w:rPr>
        <w:t>П</w:t>
      </w:r>
      <w:r w:rsidR="004914C3" w:rsidRPr="00721965">
        <w:rPr>
          <w:bCs/>
          <w:sz w:val="22"/>
          <w:szCs w:val="22"/>
        </w:rPr>
        <w:t xml:space="preserve">ри наличии </w:t>
      </w:r>
      <w:r w:rsidR="00EF6B93" w:rsidRPr="00721965">
        <w:rPr>
          <w:bCs/>
          <w:sz w:val="22"/>
          <w:szCs w:val="22"/>
        </w:rPr>
        <w:t xml:space="preserve">в заявке участника </w:t>
      </w:r>
      <w:r w:rsidR="004914C3" w:rsidRPr="00721965">
        <w:rPr>
          <w:bCs/>
          <w:sz w:val="22"/>
          <w:szCs w:val="22"/>
        </w:rPr>
        <w:t>разночтений между суммой, указанной словами, и суммой, указанной цифрами, преимущество имеет сумма, указанная словами;</w:t>
      </w:r>
    </w:p>
    <w:p w14:paraId="029B45DF" w14:textId="77777777" w:rsidR="004914C3" w:rsidRPr="00721965"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p>
    <w:p w14:paraId="19D43F60" w14:textId="77777777" w:rsidR="004914C3" w:rsidRPr="00721965"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p>
    <w:p w14:paraId="7E9004AA" w14:textId="77777777" w:rsidR="004914C3"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несоответствии </w:t>
      </w:r>
      <w:r w:rsidRPr="00721965">
        <w:rPr>
          <w:bCs/>
          <w:sz w:val="22"/>
          <w:szCs w:val="22"/>
        </w:rPr>
        <w:t xml:space="preserve">в заявке участника </w:t>
      </w:r>
      <w:r w:rsidR="004914C3" w:rsidRPr="00721965">
        <w:rPr>
          <w:bCs/>
          <w:sz w:val="22"/>
          <w:szCs w:val="22"/>
        </w:rPr>
        <w:t>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14:paraId="760FE6D7" w14:textId="77777777" w:rsidR="00383780" w:rsidRDefault="00383780" w:rsidP="004914C3">
      <w:pPr>
        <w:shd w:val="clear" w:color="auto" w:fill="FFFFFF"/>
        <w:suppressAutoHyphens/>
        <w:autoSpaceDE/>
        <w:autoSpaceDN/>
        <w:adjustRightInd/>
        <w:ind w:firstLine="709"/>
        <w:jc w:val="both"/>
        <w:rPr>
          <w:b/>
          <w:sz w:val="22"/>
          <w:szCs w:val="22"/>
        </w:rPr>
      </w:pPr>
    </w:p>
    <w:p w14:paraId="5B17B453" w14:textId="77777777" w:rsidR="004914C3" w:rsidRDefault="00D028B2" w:rsidP="004914C3">
      <w:pPr>
        <w:shd w:val="clear" w:color="auto" w:fill="FFFFFF"/>
        <w:suppressAutoHyphens/>
        <w:autoSpaceDE/>
        <w:autoSpaceDN/>
        <w:adjustRightInd/>
        <w:ind w:firstLine="709"/>
        <w:jc w:val="both"/>
        <w:rPr>
          <w:sz w:val="22"/>
          <w:szCs w:val="22"/>
        </w:rPr>
      </w:pPr>
      <w:r>
        <w:rPr>
          <w:b/>
          <w:sz w:val="22"/>
          <w:szCs w:val="22"/>
        </w:rPr>
        <w:t>3</w:t>
      </w:r>
      <w:r w:rsidR="009A47FE" w:rsidRPr="00721965">
        <w:rPr>
          <w:b/>
          <w:sz w:val="22"/>
          <w:szCs w:val="22"/>
        </w:rPr>
        <w:t xml:space="preserve">. </w:t>
      </w:r>
      <w:r w:rsidR="004914C3" w:rsidRPr="00721965">
        <w:rPr>
          <w:b/>
          <w:sz w:val="22"/>
          <w:szCs w:val="22"/>
        </w:rPr>
        <w:t>Обеспечение заявки:</w:t>
      </w:r>
      <w:r w:rsidR="009A47FE" w:rsidRPr="00721965">
        <w:rPr>
          <w:b/>
          <w:sz w:val="22"/>
          <w:szCs w:val="22"/>
        </w:rPr>
        <w:t xml:space="preserve"> </w:t>
      </w:r>
      <w:r w:rsidR="004914C3" w:rsidRPr="00721965">
        <w:rPr>
          <w:sz w:val="22"/>
          <w:szCs w:val="22"/>
        </w:rPr>
        <w:t>Не установлено.</w:t>
      </w:r>
    </w:p>
    <w:p w14:paraId="376DB57C"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.1. </w:t>
      </w:r>
      <w:r w:rsidRPr="00B629B1">
        <w:rPr>
          <w:rFonts w:eastAsia="Calibri"/>
          <w:bCs/>
          <w:sz w:val="22"/>
          <w:szCs w:val="22"/>
          <w:lang w:eastAsia="en-US"/>
        </w:rPr>
        <w:t xml:space="preserve">В случае установления в </w:t>
      </w:r>
      <w:r>
        <w:rPr>
          <w:rFonts w:eastAsia="Calibri"/>
          <w:bCs/>
          <w:sz w:val="22"/>
          <w:szCs w:val="22"/>
          <w:lang w:eastAsia="en-US"/>
        </w:rPr>
        <w:t>извещении</w:t>
      </w:r>
      <w:r w:rsidRPr="00B629B1">
        <w:rPr>
          <w:rFonts w:eastAsia="Calibri"/>
          <w:bCs/>
          <w:sz w:val="22"/>
          <w:szCs w:val="22"/>
          <w:lang w:eastAsia="en-US"/>
        </w:rPr>
        <w:t xml:space="preserve">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6D82E04"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.2. Участие в </w:t>
      </w:r>
      <w:r>
        <w:rPr>
          <w:rFonts w:eastAsia="Calibri"/>
          <w:sz w:val="22"/>
          <w:szCs w:val="22"/>
          <w:lang w:eastAsia="en-US"/>
        </w:rPr>
        <w:t>запросе котировок</w:t>
      </w:r>
      <w:r w:rsidRPr="00B629B1">
        <w:rPr>
          <w:rFonts w:eastAsia="Calibri"/>
          <w:sz w:val="22"/>
          <w:szCs w:val="22"/>
          <w:lang w:eastAsia="en-US"/>
        </w:rPr>
        <w:t xml:space="preserve">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w:t>
      </w:r>
      <w:r>
        <w:rPr>
          <w:rFonts w:eastAsia="Calibri"/>
          <w:sz w:val="22"/>
          <w:szCs w:val="22"/>
          <w:lang w:eastAsia="en-US"/>
        </w:rPr>
        <w:t>запросе котировок</w:t>
      </w:r>
      <w:r w:rsidRPr="00B629B1">
        <w:rPr>
          <w:rFonts w:eastAsia="Calibri"/>
          <w:sz w:val="22"/>
          <w:szCs w:val="22"/>
          <w:lang w:eastAsia="en-US"/>
        </w:rPr>
        <w:t>, (если требование об обеспечении заявок установлено заказчиком в извещении о закупке).</w:t>
      </w:r>
    </w:p>
    <w:p w14:paraId="2E6A0C5F"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.3. Требование о предоставлении обеспечения в равной степени распространяется на всех участников закупки (если требование об обеспечении заявок установлено заказчиком в извещении о закупке).</w:t>
      </w:r>
    </w:p>
    <w:p w14:paraId="356965D7"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2774ADF7" w14:textId="77777777" w:rsidR="00B629B1" w:rsidRPr="00B629B1" w:rsidRDefault="00B629B1" w:rsidP="00B629B1">
      <w:pPr>
        <w:adjustRightInd/>
        <w:ind w:firstLine="540"/>
        <w:jc w:val="both"/>
        <w:rPr>
          <w:rFonts w:eastAsia="Calibri"/>
          <w:color w:val="00000A"/>
          <w:sz w:val="22"/>
          <w:szCs w:val="22"/>
          <w:lang w:eastAsia="en-US"/>
        </w:rPr>
      </w:pPr>
      <w:bookmarkStart w:id="4" w:name="Par442"/>
      <w:bookmarkEnd w:id="4"/>
      <w:r>
        <w:rPr>
          <w:rFonts w:eastAsia="Calibri"/>
          <w:sz w:val="22"/>
          <w:szCs w:val="22"/>
          <w:lang w:eastAsia="en-US"/>
        </w:rPr>
        <w:t>3.1</w:t>
      </w:r>
      <w:r w:rsidRPr="00B629B1">
        <w:rPr>
          <w:rFonts w:eastAsia="Calibri"/>
          <w:sz w:val="22"/>
          <w:szCs w:val="22"/>
          <w:lang w:eastAsia="en-US"/>
        </w:rPr>
        <w:t xml:space="preserve">.5. </w:t>
      </w:r>
      <w:r w:rsidRPr="00B629B1">
        <w:rPr>
          <w:rFonts w:eastAsia="Calibri"/>
          <w:color w:val="00000A"/>
          <w:sz w:val="22"/>
          <w:szCs w:val="22"/>
          <w:lang w:eastAsia="en-US"/>
        </w:rPr>
        <w:t xml:space="preserve">Независимая гарантия, предоставляемая в качестве обеспечения заявки на участие в </w:t>
      </w:r>
      <w:r>
        <w:rPr>
          <w:rFonts w:eastAsia="Calibri"/>
          <w:color w:val="00000A"/>
          <w:sz w:val="22"/>
          <w:szCs w:val="22"/>
          <w:lang w:eastAsia="en-US"/>
        </w:rPr>
        <w:t>запросе котировок</w:t>
      </w:r>
      <w:r w:rsidRPr="00B629B1">
        <w:rPr>
          <w:rFonts w:eastAsia="Calibri"/>
          <w:color w:val="00000A"/>
          <w:sz w:val="22"/>
          <w:szCs w:val="22"/>
          <w:lang w:eastAsia="en-US"/>
        </w:rPr>
        <w:t xml:space="preserve"> с участием субъектов малого и среднего предпринимательства, должна соответствовать следующим требованиям:</w:t>
      </w:r>
    </w:p>
    <w:p w14:paraId="4242B3CC"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13F87580"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2) независимая гарантия не может быть отозвана выдавшим ее гарантом;</w:t>
      </w:r>
    </w:p>
    <w:p w14:paraId="3DC0618D"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3) независимая гарантия должна содержать:</w:t>
      </w:r>
    </w:p>
    <w:p w14:paraId="186B44F4"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lastRenderedPageBreak/>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6640F93D"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65A686A1" w14:textId="77777777" w:rsid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4087B6CA" w14:textId="77777777" w:rsidR="00797D12" w:rsidRPr="00B629B1" w:rsidRDefault="00797D12" w:rsidP="00B629B1">
      <w:pPr>
        <w:widowControl/>
        <w:autoSpaceDE/>
        <w:autoSpaceDN/>
        <w:adjustRightInd/>
        <w:ind w:firstLine="709"/>
        <w:jc w:val="both"/>
        <w:rPr>
          <w:rFonts w:eastAsia="Calibri"/>
          <w:sz w:val="22"/>
          <w:szCs w:val="22"/>
          <w:lang w:eastAsia="en-US"/>
        </w:rPr>
      </w:pPr>
      <w:r w:rsidRPr="00797D12">
        <w:rPr>
          <w:rFonts w:eastAsia="Calibri"/>
          <w:sz w:val="22"/>
          <w:szCs w:val="22"/>
          <w:lang w:eastAsia="en-US"/>
        </w:rPr>
        <w:t>4) информация о независимой гарантии должна быть включена в реестр независимых гарантий, предусмотренный частью 8 статьи 45 Федеральн</w:t>
      </w:r>
      <w:r>
        <w:rPr>
          <w:rFonts w:eastAsia="Calibri"/>
          <w:sz w:val="22"/>
          <w:szCs w:val="22"/>
          <w:lang w:eastAsia="en-US"/>
        </w:rPr>
        <w:t>ого закона № 44-ФЗ.</w:t>
      </w:r>
    </w:p>
    <w:p w14:paraId="317C373B"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w:t>
      </w:r>
      <w:r>
        <w:rPr>
          <w:rFonts w:eastAsia="Calibri"/>
          <w:sz w:val="22"/>
          <w:szCs w:val="22"/>
          <w:lang w:eastAsia="en-US"/>
        </w:rPr>
        <w:t>извещением</w:t>
      </w:r>
      <w:r w:rsidRPr="00B629B1">
        <w:rPr>
          <w:rFonts w:eastAsia="Calibri"/>
          <w:sz w:val="22"/>
          <w:szCs w:val="22"/>
          <w:lang w:eastAsia="en-US"/>
        </w:rPr>
        <w:t>, является основанием для отказа в принятии ее заказчиком.</w:t>
      </w:r>
    </w:p>
    <w:p w14:paraId="055F8FBB"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E199C60" w14:textId="77777777" w:rsidR="00B629B1" w:rsidRPr="00B629B1" w:rsidRDefault="00797D12" w:rsidP="00B629B1">
      <w:pPr>
        <w:widowControl/>
        <w:autoSpaceDE/>
        <w:autoSpaceDN/>
        <w:adjustRightInd/>
        <w:ind w:firstLine="709"/>
        <w:jc w:val="both"/>
        <w:rPr>
          <w:rFonts w:eastAsia="Calibri"/>
          <w:sz w:val="22"/>
          <w:szCs w:val="22"/>
          <w:lang w:eastAsia="en-US"/>
        </w:rPr>
      </w:pPr>
      <w:r w:rsidRPr="00797D12">
        <w:rPr>
          <w:rFonts w:eastAsia="Calibri"/>
          <w:sz w:val="22"/>
          <w:szCs w:val="22"/>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7790E57D"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.6. При осуществлении </w:t>
      </w:r>
      <w:r>
        <w:rPr>
          <w:rFonts w:eastAsia="Calibri"/>
          <w:sz w:val="22"/>
          <w:szCs w:val="22"/>
          <w:lang w:eastAsia="en-US"/>
        </w:rPr>
        <w:t>запроса котировок</w:t>
      </w:r>
      <w:r w:rsidRPr="00B629B1">
        <w:rPr>
          <w:rFonts w:eastAsia="Calibri"/>
          <w:sz w:val="22"/>
          <w:szCs w:val="22"/>
          <w:lang w:eastAsia="en-US"/>
        </w:rPr>
        <w:t xml:space="preserve">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0CC0EBB7"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3.1.7</w:t>
      </w:r>
      <w:r w:rsidRPr="00B629B1">
        <w:rPr>
          <w:rFonts w:eastAsia="Calibri"/>
          <w:sz w:val="22"/>
          <w:szCs w:val="22"/>
          <w:lang w:eastAsia="en-US"/>
        </w:rPr>
        <w:t xml:space="preserve">. </w:t>
      </w:r>
      <w:r w:rsidRPr="00B629B1">
        <w:rPr>
          <w:rFonts w:eastAsia="Calibri"/>
          <w:bCs/>
          <w:sz w:val="22"/>
          <w:szCs w:val="22"/>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601F9655"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.8.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36D72654" w14:textId="77777777" w:rsidR="001D09B0" w:rsidRPr="00B629B1" w:rsidRDefault="00B629B1" w:rsidP="00B629B1">
      <w:pPr>
        <w:shd w:val="clear" w:color="auto" w:fill="FFFFFF"/>
        <w:suppressAutoHyphens/>
        <w:autoSpaceDE/>
        <w:autoSpaceDN/>
        <w:adjustRightInd/>
        <w:ind w:firstLine="709"/>
        <w:jc w:val="both"/>
        <w:rPr>
          <w:sz w:val="22"/>
          <w:szCs w:val="22"/>
          <w:lang w:bidi="en-US"/>
        </w:rPr>
      </w:pPr>
      <w:r>
        <w:rPr>
          <w:sz w:val="22"/>
          <w:szCs w:val="22"/>
          <w:lang w:bidi="en-US"/>
        </w:rPr>
        <w:t>3.1</w:t>
      </w:r>
      <w:r w:rsidR="001D09B0" w:rsidRPr="00B629B1">
        <w:rPr>
          <w:sz w:val="22"/>
          <w:szCs w:val="22"/>
          <w:lang w:bidi="en-US"/>
        </w:rPr>
        <w:t>.9. В случае, уклонения или отказа участника закупки от заключения договора, и/или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76E62A1F" w14:textId="77777777" w:rsidR="00AB6036" w:rsidRPr="00B629B1" w:rsidRDefault="00AB6036" w:rsidP="00B629B1">
      <w:pPr>
        <w:shd w:val="clear" w:color="auto" w:fill="FFFFFF"/>
        <w:suppressAutoHyphens/>
        <w:autoSpaceDE/>
        <w:autoSpaceDN/>
        <w:adjustRightInd/>
        <w:ind w:firstLine="709"/>
        <w:jc w:val="both"/>
        <w:rPr>
          <w:sz w:val="22"/>
          <w:szCs w:val="22"/>
        </w:rPr>
      </w:pPr>
    </w:p>
    <w:p w14:paraId="76EADDA5" w14:textId="77777777" w:rsidR="00DE14D6" w:rsidRDefault="00D028B2" w:rsidP="00944A7D">
      <w:pPr>
        <w:pStyle w:val="afe"/>
        <w:spacing w:after="0"/>
        <w:ind w:firstLine="709"/>
        <w:jc w:val="both"/>
        <w:rPr>
          <w:rFonts w:ascii="Times New Roman" w:hAnsi="Times New Roman"/>
          <w:b/>
          <w:sz w:val="22"/>
          <w:szCs w:val="22"/>
        </w:rPr>
      </w:pPr>
      <w:r>
        <w:rPr>
          <w:rFonts w:ascii="Times New Roman" w:hAnsi="Times New Roman"/>
          <w:b/>
          <w:sz w:val="22"/>
          <w:szCs w:val="22"/>
        </w:rPr>
        <w:t>4</w:t>
      </w:r>
      <w:r w:rsidR="00DE14D6" w:rsidRPr="00721965">
        <w:rPr>
          <w:rFonts w:ascii="Times New Roman" w:hAnsi="Times New Roman"/>
          <w:b/>
          <w:sz w:val="22"/>
          <w:szCs w:val="22"/>
        </w:rPr>
        <w:t xml:space="preserve">. </w:t>
      </w:r>
      <w:r w:rsidR="006C1AFA" w:rsidRPr="00721965">
        <w:rPr>
          <w:rFonts w:ascii="Times New Roman" w:hAnsi="Times New Roman"/>
          <w:b/>
          <w:sz w:val="22"/>
          <w:szCs w:val="22"/>
        </w:rPr>
        <w:t>Порядок рассмотрения заявок на участие в запросе котировок в электронной форме</w:t>
      </w:r>
      <w:r w:rsidR="00DE14D6" w:rsidRPr="00721965">
        <w:rPr>
          <w:rFonts w:ascii="Times New Roman" w:hAnsi="Times New Roman"/>
          <w:b/>
          <w:sz w:val="22"/>
          <w:szCs w:val="22"/>
        </w:rPr>
        <w:t>:</w:t>
      </w:r>
    </w:p>
    <w:p w14:paraId="2B4602D8" w14:textId="77777777" w:rsidR="00AC51AF" w:rsidRPr="001C1DC8" w:rsidRDefault="00AC51AF" w:rsidP="001C1DC8">
      <w:pPr>
        <w:ind w:firstLine="709"/>
        <w:jc w:val="both"/>
        <w:rPr>
          <w:sz w:val="22"/>
          <w:szCs w:val="22"/>
        </w:rPr>
      </w:pPr>
      <w:r w:rsidRPr="001C1DC8">
        <w:rPr>
          <w:sz w:val="22"/>
          <w:szCs w:val="22"/>
        </w:rPr>
        <w:lastRenderedPageBreak/>
        <w:t>4.1. При наступлении даты и времени окончания срока подачи заявок на участие в запросе котировок в электронной форме, указанных в извещении, оператор электронной площадки блокирует возможность подачи заявок.</w:t>
      </w:r>
    </w:p>
    <w:p w14:paraId="37E7F4B5" w14:textId="77777777" w:rsidR="00AC51AF" w:rsidRPr="001C1DC8" w:rsidRDefault="001C1DC8" w:rsidP="001C1DC8">
      <w:pPr>
        <w:ind w:firstLine="709"/>
        <w:jc w:val="both"/>
        <w:rPr>
          <w:sz w:val="22"/>
          <w:szCs w:val="22"/>
        </w:rPr>
      </w:pPr>
      <w:r w:rsidRPr="001C1DC8">
        <w:rPr>
          <w:sz w:val="22"/>
          <w:szCs w:val="22"/>
        </w:rPr>
        <w:t xml:space="preserve">4.2. </w:t>
      </w:r>
      <w:r w:rsidR="00AC51AF" w:rsidRPr="001C1DC8">
        <w:rPr>
          <w:sz w:val="22"/>
          <w:szCs w:val="22"/>
        </w:rPr>
        <w:t>Оператор электронной площадки направляет поданные заявки заказчику не позднее дня, следующего за днем окончания срока подачи заявок на участие в запросе котировок в электронной</w:t>
      </w:r>
      <w:r w:rsidR="00060492" w:rsidRPr="001C1DC8">
        <w:rPr>
          <w:sz w:val="22"/>
          <w:szCs w:val="22"/>
        </w:rPr>
        <w:t xml:space="preserve"> </w:t>
      </w:r>
      <w:r w:rsidR="00AC51AF" w:rsidRPr="001C1DC8">
        <w:rPr>
          <w:sz w:val="22"/>
          <w:szCs w:val="22"/>
        </w:rPr>
        <w:t>форме, установленного в извещении об осуществлении запроса</w:t>
      </w:r>
      <w:r w:rsidR="00060492" w:rsidRPr="001C1DC8">
        <w:rPr>
          <w:sz w:val="22"/>
          <w:szCs w:val="22"/>
        </w:rPr>
        <w:t xml:space="preserve"> </w:t>
      </w:r>
      <w:r w:rsidR="00AC51AF" w:rsidRPr="001C1DC8">
        <w:rPr>
          <w:sz w:val="22"/>
          <w:szCs w:val="22"/>
        </w:rPr>
        <w:t>котировок в электронной форме.</w:t>
      </w:r>
    </w:p>
    <w:p w14:paraId="58A38E3B" w14:textId="77777777" w:rsidR="00060492" w:rsidRPr="001C1DC8" w:rsidRDefault="001C1DC8" w:rsidP="001C1DC8">
      <w:pPr>
        <w:ind w:firstLine="709"/>
        <w:jc w:val="both"/>
        <w:rPr>
          <w:sz w:val="22"/>
          <w:szCs w:val="22"/>
        </w:rPr>
      </w:pPr>
      <w:r w:rsidRPr="001C1DC8">
        <w:rPr>
          <w:sz w:val="22"/>
          <w:szCs w:val="22"/>
        </w:rPr>
        <w:t xml:space="preserve">4.3. </w:t>
      </w:r>
      <w:r w:rsidR="00060492" w:rsidRPr="001C1DC8">
        <w:rPr>
          <w:sz w:val="22"/>
          <w:szCs w:val="22"/>
        </w:rPr>
        <w:t>Комиссия по осуществлению закупок рассматривает заявки на участие в запросе котировок в электронной форме участников закупки, подавших такие заявки, на соответствие требованиям, установленным извещением о закупке.</w:t>
      </w:r>
    </w:p>
    <w:p w14:paraId="15945C68" w14:textId="77777777" w:rsidR="00AC51AF" w:rsidRPr="001C1DC8" w:rsidRDefault="001C1DC8" w:rsidP="001C1DC8">
      <w:pPr>
        <w:ind w:firstLine="709"/>
        <w:jc w:val="both"/>
        <w:rPr>
          <w:sz w:val="22"/>
          <w:szCs w:val="22"/>
        </w:rPr>
      </w:pPr>
      <w:r w:rsidRPr="001C1DC8">
        <w:rPr>
          <w:sz w:val="22"/>
          <w:szCs w:val="22"/>
        </w:rPr>
        <w:t xml:space="preserve">4.4. </w:t>
      </w:r>
      <w:r w:rsidR="00060492" w:rsidRPr="001C1DC8">
        <w:rPr>
          <w:sz w:val="22"/>
          <w:szCs w:val="22"/>
        </w:rPr>
        <w:t>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 в случаях, которые предусмотрены настоящим извещением.</w:t>
      </w:r>
    </w:p>
    <w:p w14:paraId="77A9B5A1" w14:textId="77777777" w:rsidR="00060492" w:rsidRPr="001C1DC8" w:rsidRDefault="001C1DC8" w:rsidP="001C1DC8">
      <w:pPr>
        <w:ind w:firstLine="709"/>
        <w:jc w:val="both"/>
        <w:rPr>
          <w:sz w:val="22"/>
          <w:szCs w:val="22"/>
        </w:rPr>
      </w:pPr>
      <w:r w:rsidRPr="001C1DC8">
        <w:rPr>
          <w:sz w:val="22"/>
          <w:szCs w:val="22"/>
        </w:rPr>
        <w:t xml:space="preserve">4.5. </w:t>
      </w:r>
      <w:r w:rsidR="00060492" w:rsidRPr="001C1DC8">
        <w:rPr>
          <w:sz w:val="22"/>
          <w:szCs w:val="22"/>
        </w:rPr>
        <w:t>Участники, заявки которых не были отклонены Комиссией по осуществлению закупок в соответствии настоящим извещением, допускаются к участию в подведении итогов электронного запроса котировок.</w:t>
      </w:r>
    </w:p>
    <w:p w14:paraId="44A9D600" w14:textId="4B00D15F" w:rsidR="00060492" w:rsidRPr="001C1DC8" w:rsidRDefault="001C1DC8" w:rsidP="001C1DC8">
      <w:pPr>
        <w:ind w:firstLine="709"/>
        <w:jc w:val="both"/>
        <w:rPr>
          <w:sz w:val="22"/>
          <w:szCs w:val="22"/>
        </w:rPr>
      </w:pPr>
      <w:r w:rsidRPr="001C1DC8">
        <w:rPr>
          <w:bCs/>
          <w:sz w:val="22"/>
          <w:szCs w:val="22"/>
        </w:rPr>
        <w:t>4.6. В течение одного рабочего дня после направления оператором электронной площадки информации</w:t>
      </w:r>
      <w:r w:rsidR="00F777E8">
        <w:rPr>
          <w:bCs/>
          <w:sz w:val="22"/>
          <w:szCs w:val="22"/>
        </w:rPr>
        <w:t xml:space="preserve"> </w:t>
      </w:r>
      <w:r w:rsidRPr="001C1DC8">
        <w:rPr>
          <w:sz w:val="22"/>
          <w:szCs w:val="22"/>
        </w:rPr>
        <w:t>указанной в п.4.2. к</w:t>
      </w:r>
      <w:r w:rsidR="00060492" w:rsidRPr="001C1DC8">
        <w:rPr>
          <w:sz w:val="22"/>
          <w:szCs w:val="22"/>
        </w:rPr>
        <w:t>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котировок в электронной форме, в которой</w:t>
      </w:r>
      <w:r w:rsidR="00F777E8">
        <w:rPr>
          <w:sz w:val="22"/>
          <w:szCs w:val="22"/>
        </w:rPr>
        <w:t xml:space="preserve"> </w:t>
      </w:r>
      <w:r w:rsidR="00060492" w:rsidRPr="001C1DC8">
        <w:rPr>
          <w:sz w:val="22"/>
          <w:szCs w:val="22"/>
        </w:rPr>
        <w:t>содержится наименьшее ценовое предложение,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4283A939" w14:textId="796D0177" w:rsidR="001C1DC8" w:rsidRPr="001C1DC8" w:rsidRDefault="001C1DC8" w:rsidP="001C1DC8">
      <w:pPr>
        <w:ind w:firstLine="709"/>
        <w:jc w:val="both"/>
        <w:rPr>
          <w:sz w:val="22"/>
          <w:szCs w:val="22"/>
        </w:rPr>
      </w:pPr>
      <w:r w:rsidRPr="001C1DC8">
        <w:rPr>
          <w:sz w:val="22"/>
          <w:szCs w:val="22"/>
        </w:rPr>
        <w:t>4.7. 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протоколе присвоен первый порядковый номер.</w:t>
      </w:r>
    </w:p>
    <w:p w14:paraId="4FFFC6C6" w14:textId="77777777" w:rsidR="001C1DC8" w:rsidRPr="001C1DC8" w:rsidRDefault="001C1DC8" w:rsidP="001C1DC8">
      <w:pPr>
        <w:ind w:firstLine="709"/>
        <w:jc w:val="both"/>
        <w:rPr>
          <w:sz w:val="22"/>
          <w:szCs w:val="22"/>
        </w:rPr>
      </w:pPr>
      <w:r w:rsidRPr="001C1DC8">
        <w:rPr>
          <w:sz w:val="22"/>
          <w:szCs w:val="22"/>
        </w:rPr>
        <w:t>4.8. Результаты оценки заявок на участие электронного запроса котировок фиксируются в протоколе подведения итогов запроса котировок в электронной форме.</w:t>
      </w:r>
    </w:p>
    <w:p w14:paraId="22797652" w14:textId="77777777" w:rsidR="001C1DC8" w:rsidRDefault="001C1DC8" w:rsidP="001C1DC8">
      <w:pPr>
        <w:ind w:firstLine="709"/>
        <w:jc w:val="both"/>
        <w:rPr>
          <w:sz w:val="22"/>
          <w:szCs w:val="22"/>
        </w:rPr>
      </w:pPr>
      <w:r w:rsidRPr="001C1DC8">
        <w:rPr>
          <w:sz w:val="22"/>
          <w:szCs w:val="22"/>
        </w:rPr>
        <w:t xml:space="preserve">4.9. Указанный протокол подлежит размещению Заказчиком </w:t>
      </w:r>
      <w:r w:rsidR="005742A2" w:rsidRPr="005742A2">
        <w:rPr>
          <w:sz w:val="22"/>
          <w:szCs w:val="22"/>
        </w:rPr>
        <w:t>в единой информационной системе, на официальном сайте, за исключением случаев, предусмотренных Закон</w:t>
      </w:r>
      <w:r w:rsidR="005742A2">
        <w:rPr>
          <w:sz w:val="22"/>
          <w:szCs w:val="22"/>
        </w:rPr>
        <w:t>ом</w:t>
      </w:r>
      <w:r w:rsidR="005742A2" w:rsidRPr="005742A2">
        <w:rPr>
          <w:sz w:val="22"/>
          <w:szCs w:val="22"/>
        </w:rPr>
        <w:t xml:space="preserve"> № 223-ФЗ, не позднее чем через три дня со дня подписания так</w:t>
      </w:r>
      <w:r w:rsidR="005742A2">
        <w:rPr>
          <w:sz w:val="22"/>
          <w:szCs w:val="22"/>
        </w:rPr>
        <w:t>ого</w:t>
      </w:r>
      <w:r w:rsidR="005742A2" w:rsidRPr="005742A2">
        <w:rPr>
          <w:sz w:val="22"/>
          <w:szCs w:val="22"/>
        </w:rPr>
        <w:t xml:space="preserve"> протокол</w:t>
      </w:r>
      <w:r w:rsidR="005742A2">
        <w:rPr>
          <w:sz w:val="22"/>
          <w:szCs w:val="22"/>
        </w:rPr>
        <w:t>а</w:t>
      </w:r>
      <w:r w:rsidRPr="001C1DC8">
        <w:rPr>
          <w:sz w:val="22"/>
          <w:szCs w:val="22"/>
        </w:rPr>
        <w:t>.</w:t>
      </w:r>
    </w:p>
    <w:p w14:paraId="28BCD9D8" w14:textId="77777777" w:rsidR="001C1DC8" w:rsidRDefault="001C1DC8" w:rsidP="001C1DC8">
      <w:pPr>
        <w:ind w:firstLine="709"/>
      </w:pPr>
    </w:p>
    <w:p w14:paraId="6FFDF3D4" w14:textId="77777777" w:rsidR="00AB05F6" w:rsidRPr="00721965" w:rsidRDefault="00D028B2" w:rsidP="00AF5D9D">
      <w:pPr>
        <w:pStyle w:val="21"/>
        <w:spacing w:before="0" w:after="0"/>
        <w:ind w:firstLine="709"/>
        <w:rPr>
          <w:rFonts w:ascii="Times New Roman" w:hAnsi="Times New Roman"/>
          <w:i w:val="0"/>
          <w:iCs w:val="0"/>
          <w:color w:val="000000"/>
          <w:sz w:val="22"/>
          <w:szCs w:val="22"/>
        </w:rPr>
      </w:pPr>
      <w:r>
        <w:rPr>
          <w:rFonts w:ascii="Times New Roman" w:hAnsi="Times New Roman"/>
          <w:bCs w:val="0"/>
          <w:i w:val="0"/>
          <w:sz w:val="22"/>
          <w:szCs w:val="22"/>
        </w:rPr>
        <w:t>5</w:t>
      </w:r>
      <w:r w:rsidR="00AB05F6" w:rsidRPr="00721965">
        <w:rPr>
          <w:rFonts w:ascii="Times New Roman" w:hAnsi="Times New Roman"/>
          <w:bCs w:val="0"/>
          <w:i w:val="0"/>
          <w:sz w:val="22"/>
          <w:szCs w:val="22"/>
        </w:rPr>
        <w:t xml:space="preserve">. </w:t>
      </w:r>
      <w:r w:rsidR="00AB05F6" w:rsidRPr="00721965">
        <w:rPr>
          <w:rFonts w:ascii="Times New Roman" w:hAnsi="Times New Roman"/>
          <w:i w:val="0"/>
          <w:iCs w:val="0"/>
          <w:color w:val="000000"/>
          <w:sz w:val="22"/>
          <w:szCs w:val="22"/>
        </w:rPr>
        <w:t>Антидемпинговые меры</w:t>
      </w:r>
    </w:p>
    <w:p w14:paraId="7C800D57" w14:textId="77777777" w:rsidR="00AB05F6" w:rsidRPr="00721965" w:rsidRDefault="00D028B2" w:rsidP="00AB05F6">
      <w:pPr>
        <w:widowControl/>
        <w:ind w:firstLine="709"/>
        <w:jc w:val="both"/>
        <w:rPr>
          <w:sz w:val="22"/>
          <w:szCs w:val="22"/>
        </w:rPr>
      </w:pPr>
      <w:r>
        <w:rPr>
          <w:sz w:val="22"/>
          <w:szCs w:val="22"/>
        </w:rPr>
        <w:t>5</w:t>
      </w:r>
      <w:r w:rsidR="00AB05F6" w:rsidRPr="00721965">
        <w:rPr>
          <w:sz w:val="22"/>
          <w:szCs w:val="22"/>
        </w:rPr>
        <w:t>.1. Если по результатам электронного запроса котировок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AF5D9D" w:rsidRPr="00721965">
        <w:rPr>
          <w:sz w:val="22"/>
          <w:szCs w:val="22"/>
        </w:rPr>
        <w:t>, либо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настоящем извещении.</w:t>
      </w:r>
    </w:p>
    <w:p w14:paraId="578CB039" w14:textId="77777777" w:rsidR="00AB05F6" w:rsidRPr="00721965" w:rsidRDefault="00D028B2" w:rsidP="00AB05F6">
      <w:pPr>
        <w:widowControl/>
        <w:autoSpaceDE/>
        <w:autoSpaceDN/>
        <w:adjustRightInd/>
        <w:ind w:firstLine="708"/>
        <w:jc w:val="both"/>
        <w:rPr>
          <w:sz w:val="22"/>
          <w:szCs w:val="22"/>
          <w:shd w:val="clear" w:color="auto" w:fill="FFFFFF"/>
        </w:rPr>
      </w:pPr>
      <w:r>
        <w:rPr>
          <w:sz w:val="22"/>
          <w:szCs w:val="22"/>
        </w:rPr>
        <w:t>5</w:t>
      </w:r>
      <w:r w:rsidR="00AF5D9D" w:rsidRPr="00721965">
        <w:rPr>
          <w:sz w:val="22"/>
          <w:szCs w:val="22"/>
        </w:rPr>
        <w:t xml:space="preserve">.2. </w:t>
      </w:r>
      <w:r w:rsidR="00AB05F6" w:rsidRPr="00721965">
        <w:rPr>
          <w:sz w:val="22"/>
          <w:szCs w:val="22"/>
          <w:shd w:val="clear" w:color="auto" w:fill="FFFFFF"/>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4B517105" w14:textId="77777777" w:rsidR="00AB05F6" w:rsidRPr="00721965" w:rsidRDefault="00AB05F6" w:rsidP="00AB05F6">
      <w:pPr>
        <w:widowControl/>
        <w:autoSpaceDE/>
        <w:autoSpaceDN/>
        <w:adjustRightInd/>
        <w:ind w:firstLine="708"/>
        <w:jc w:val="both"/>
        <w:rPr>
          <w:sz w:val="22"/>
          <w:szCs w:val="22"/>
          <w:shd w:val="clear" w:color="auto" w:fill="FFFFFF"/>
        </w:rPr>
      </w:pPr>
      <w:r w:rsidRPr="00721965">
        <w:rPr>
          <w:sz w:val="22"/>
          <w:szCs w:val="22"/>
        </w:rPr>
        <w:t>Комиссия по осуществлению закупок</w:t>
      </w:r>
      <w:r w:rsidRPr="00721965">
        <w:rPr>
          <w:sz w:val="22"/>
          <w:szCs w:val="22"/>
          <w:shd w:val="clear" w:color="auto" w:fill="FFFFFF"/>
        </w:rPr>
        <w:t xml:space="preserve"> отклоняет такую заявку в случае признания этой информации недостоверной. </w:t>
      </w:r>
    </w:p>
    <w:p w14:paraId="0E699F64" w14:textId="77777777" w:rsidR="00AB05F6" w:rsidRPr="00721965" w:rsidRDefault="00D028B2" w:rsidP="00AB05F6">
      <w:pPr>
        <w:widowControl/>
        <w:ind w:firstLine="709"/>
        <w:jc w:val="both"/>
        <w:rPr>
          <w:sz w:val="22"/>
          <w:szCs w:val="22"/>
        </w:rPr>
      </w:pPr>
      <w:r>
        <w:rPr>
          <w:sz w:val="22"/>
          <w:szCs w:val="22"/>
        </w:rPr>
        <w:t>5</w:t>
      </w:r>
      <w:r w:rsidR="00AB05F6" w:rsidRPr="00721965">
        <w:rPr>
          <w:sz w:val="22"/>
          <w:szCs w:val="22"/>
        </w:rPr>
        <w:t>.</w:t>
      </w:r>
      <w:r w:rsidR="00AF5D9D" w:rsidRPr="00721965">
        <w:rPr>
          <w:sz w:val="22"/>
          <w:szCs w:val="22"/>
        </w:rPr>
        <w:t>3</w:t>
      </w:r>
      <w:r w:rsidR="00AB05F6" w:rsidRPr="00721965">
        <w:rPr>
          <w:sz w:val="22"/>
          <w:szCs w:val="22"/>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05147940" w14:textId="77777777" w:rsidR="00383780" w:rsidRDefault="00383780" w:rsidP="00EF6B93">
      <w:pPr>
        <w:ind w:firstLine="709"/>
        <w:jc w:val="both"/>
        <w:rPr>
          <w:b/>
          <w:bCs/>
          <w:sz w:val="22"/>
          <w:szCs w:val="22"/>
        </w:rPr>
      </w:pPr>
    </w:p>
    <w:p w14:paraId="7D7C4F62" w14:textId="77777777" w:rsidR="00EF6B93" w:rsidRPr="00721965" w:rsidRDefault="00D028B2" w:rsidP="00EF6B93">
      <w:pPr>
        <w:ind w:firstLine="709"/>
        <w:jc w:val="both"/>
        <w:rPr>
          <w:b/>
          <w:bCs/>
          <w:sz w:val="22"/>
          <w:szCs w:val="22"/>
        </w:rPr>
      </w:pPr>
      <w:r>
        <w:rPr>
          <w:b/>
          <w:bCs/>
          <w:sz w:val="22"/>
          <w:szCs w:val="22"/>
        </w:rPr>
        <w:t>6</w:t>
      </w:r>
      <w:r w:rsidR="00AF5D9D" w:rsidRPr="00721965">
        <w:rPr>
          <w:b/>
          <w:bCs/>
          <w:sz w:val="22"/>
          <w:szCs w:val="22"/>
        </w:rPr>
        <w:t xml:space="preserve">. </w:t>
      </w:r>
      <w:r w:rsidR="00EF6B93" w:rsidRPr="00721965">
        <w:rPr>
          <w:b/>
          <w:bCs/>
          <w:sz w:val="22"/>
          <w:szCs w:val="22"/>
        </w:rPr>
        <w:t xml:space="preserve">Основания для отстранения участников от участия в запросе </w:t>
      </w:r>
      <w:r w:rsidR="00625006" w:rsidRPr="00721965">
        <w:rPr>
          <w:b/>
          <w:bCs/>
          <w:sz w:val="22"/>
          <w:szCs w:val="22"/>
        </w:rPr>
        <w:t>котировок</w:t>
      </w:r>
      <w:r w:rsidR="00EF6B93" w:rsidRPr="00721965">
        <w:rPr>
          <w:b/>
          <w:bCs/>
          <w:sz w:val="22"/>
          <w:szCs w:val="22"/>
        </w:rPr>
        <w:t xml:space="preserve"> в электронной форме</w:t>
      </w:r>
    </w:p>
    <w:p w14:paraId="24FE5937"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 xml:space="preserve">.1. Участник закупки, подавший заявку, не допускается </w:t>
      </w:r>
      <w:r w:rsidR="00AB05F6" w:rsidRPr="00721965">
        <w:rPr>
          <w:sz w:val="22"/>
          <w:szCs w:val="22"/>
        </w:rPr>
        <w:t>Единой</w:t>
      </w:r>
      <w:r w:rsidR="00EF6B93" w:rsidRPr="00721965">
        <w:rPr>
          <w:sz w:val="22"/>
          <w:szCs w:val="22"/>
        </w:rPr>
        <w:t xml:space="preserve"> комиссией к участию в закупке в случае:</w:t>
      </w:r>
    </w:p>
    <w:p w14:paraId="4CB15B23" w14:textId="77777777" w:rsidR="00EF6B93" w:rsidRPr="00721965" w:rsidRDefault="00EF6B93" w:rsidP="00EF6B93">
      <w:pPr>
        <w:ind w:firstLine="709"/>
        <w:jc w:val="both"/>
        <w:rPr>
          <w:sz w:val="22"/>
          <w:szCs w:val="22"/>
        </w:rPr>
      </w:pPr>
      <w:r w:rsidRPr="00721965">
        <w:rPr>
          <w:sz w:val="22"/>
          <w:szCs w:val="22"/>
        </w:rPr>
        <w:t xml:space="preserve">— несоответствия участника процедуры закупки обязательным требованиям, установленным </w:t>
      </w:r>
      <w:r w:rsidRPr="00721965">
        <w:rPr>
          <w:sz w:val="22"/>
          <w:szCs w:val="22"/>
        </w:rPr>
        <w:lastRenderedPageBreak/>
        <w:t>настоящим извещением о закупке;</w:t>
      </w:r>
    </w:p>
    <w:p w14:paraId="4B02247B" w14:textId="77777777" w:rsidR="00EF6B93" w:rsidRPr="00721965" w:rsidRDefault="00EF6B93" w:rsidP="00EF6B93">
      <w:pPr>
        <w:ind w:firstLine="709"/>
        <w:jc w:val="both"/>
        <w:rPr>
          <w:sz w:val="22"/>
          <w:szCs w:val="22"/>
        </w:rPr>
      </w:pPr>
      <w:r w:rsidRPr="00721965">
        <w:rPr>
          <w:sz w:val="22"/>
          <w:szCs w:val="22"/>
        </w:rPr>
        <w:t xml:space="preserve">—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w:t>
      </w:r>
      <w:r w:rsidR="00F675F7" w:rsidRPr="00721965">
        <w:rPr>
          <w:sz w:val="22"/>
          <w:szCs w:val="22"/>
        </w:rPr>
        <w:t xml:space="preserve">настоящем извещении </w:t>
      </w:r>
      <w:r w:rsidRPr="00721965">
        <w:rPr>
          <w:sz w:val="22"/>
          <w:szCs w:val="22"/>
        </w:rPr>
        <w:t>о закупке;</w:t>
      </w:r>
    </w:p>
    <w:p w14:paraId="2C3E6990" w14:textId="77777777" w:rsidR="00EF6B93" w:rsidRPr="00721965" w:rsidRDefault="00EF6B93" w:rsidP="00EF6B93">
      <w:pPr>
        <w:ind w:firstLine="709"/>
        <w:jc w:val="both"/>
        <w:rPr>
          <w:sz w:val="22"/>
          <w:szCs w:val="22"/>
        </w:rPr>
      </w:pPr>
      <w:r w:rsidRPr="00721965">
        <w:rPr>
          <w:sz w:val="22"/>
          <w:szCs w:val="22"/>
        </w:rPr>
        <w:t>— отсутствия обязательных документов либо наличия в таких документах недостоверных сведений;</w:t>
      </w:r>
    </w:p>
    <w:p w14:paraId="71647BD9" w14:textId="77777777" w:rsidR="00EF6B93" w:rsidRPr="00721965" w:rsidRDefault="00EF6B93" w:rsidP="00EF6B93">
      <w:pPr>
        <w:ind w:firstLine="709"/>
        <w:jc w:val="both"/>
        <w:rPr>
          <w:sz w:val="22"/>
          <w:szCs w:val="22"/>
        </w:rPr>
      </w:pPr>
      <w:r w:rsidRPr="00721965">
        <w:rPr>
          <w:sz w:val="22"/>
          <w:szCs w:val="22"/>
        </w:rPr>
        <w:t>— выявления в документах, представленных участником в составе заявки, противоречивых сведений, предполагающих двоякое толкование;</w:t>
      </w:r>
    </w:p>
    <w:p w14:paraId="36F01910" w14:textId="77777777" w:rsidR="00EF6B93" w:rsidRPr="00721965" w:rsidRDefault="00EF6B93" w:rsidP="00EF6B93">
      <w:pPr>
        <w:ind w:firstLine="709"/>
        <w:jc w:val="both"/>
        <w:rPr>
          <w:sz w:val="22"/>
          <w:szCs w:val="22"/>
        </w:rPr>
      </w:pPr>
      <w:r w:rsidRPr="00721965">
        <w:rPr>
          <w:sz w:val="22"/>
          <w:szCs w:val="22"/>
        </w:rPr>
        <w:t xml:space="preserve">— несоответствия заявки требованиям </w:t>
      </w:r>
      <w:r w:rsidR="00F675F7" w:rsidRPr="00721965">
        <w:rPr>
          <w:sz w:val="22"/>
          <w:szCs w:val="22"/>
        </w:rPr>
        <w:t>настоящего извещения</w:t>
      </w:r>
      <w:r w:rsidRPr="00721965">
        <w:rPr>
          <w:sz w:val="22"/>
          <w:szCs w:val="22"/>
        </w:rPr>
        <w:t xml:space="preserve"> о закупке, в том числе наличия в таких заявках предложения о цене договора, превышающего установленную начальную (максимальную) цену договора;</w:t>
      </w:r>
    </w:p>
    <w:p w14:paraId="33FE3D93" w14:textId="77777777" w:rsidR="00EF6B93" w:rsidRPr="00721965" w:rsidRDefault="00EF6B93" w:rsidP="00EF6B93">
      <w:pPr>
        <w:ind w:firstLine="709"/>
        <w:jc w:val="both"/>
        <w:rPr>
          <w:sz w:val="22"/>
          <w:szCs w:val="22"/>
        </w:rPr>
      </w:pPr>
      <w:r w:rsidRPr="00721965">
        <w:rPr>
          <w:sz w:val="22"/>
          <w:szCs w:val="22"/>
        </w:rPr>
        <w:t>— наличия в составе заявки недостоверной информации, в том числе в отношении его квалификационных данных.</w:t>
      </w:r>
    </w:p>
    <w:p w14:paraId="3B8D042C"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.2. Комиссия по осуществлению закупок </w:t>
      </w:r>
      <w:r w:rsidR="00EF6B93" w:rsidRPr="00721965">
        <w:rPr>
          <w:iCs/>
          <w:sz w:val="22"/>
          <w:szCs w:val="22"/>
        </w:rPr>
        <w:t>обязана отклонить</w:t>
      </w:r>
      <w:r w:rsidR="00EF6B93" w:rsidRPr="00721965">
        <w:rPr>
          <w:sz w:val="22"/>
          <w:szCs w:val="22"/>
        </w:rPr>
        <w:t xml:space="preserve"> заявку как заявку с демпинговой ценой в случае не подтверждения участником своей добросовестности в соответствии с </w:t>
      </w:r>
      <w:r w:rsidR="00AF5D9D" w:rsidRPr="00721965">
        <w:rPr>
          <w:sz w:val="22"/>
          <w:szCs w:val="22"/>
        </w:rPr>
        <w:t>п.</w:t>
      </w:r>
      <w:r>
        <w:rPr>
          <w:sz w:val="22"/>
          <w:szCs w:val="22"/>
        </w:rPr>
        <w:t>5</w:t>
      </w:r>
      <w:r w:rsidR="00AF5D9D" w:rsidRPr="00721965">
        <w:rPr>
          <w:sz w:val="22"/>
          <w:szCs w:val="22"/>
        </w:rPr>
        <w:t xml:space="preserve"> настоящего извещения</w:t>
      </w:r>
      <w:r w:rsidR="00EF6B93" w:rsidRPr="00721965">
        <w:rPr>
          <w:sz w:val="22"/>
          <w:szCs w:val="22"/>
        </w:rPr>
        <w:t>.</w:t>
      </w:r>
    </w:p>
    <w:p w14:paraId="2BE5E8AC" w14:textId="77777777" w:rsidR="00E22C57" w:rsidRDefault="00E22C57" w:rsidP="00EF6B93">
      <w:pPr>
        <w:ind w:firstLine="709"/>
        <w:jc w:val="both"/>
        <w:rPr>
          <w:sz w:val="22"/>
          <w:szCs w:val="22"/>
        </w:rPr>
      </w:pPr>
      <w:r>
        <w:rPr>
          <w:bCs/>
          <w:sz w:val="22"/>
          <w:szCs w:val="22"/>
        </w:rPr>
        <w:t xml:space="preserve">6.3. </w:t>
      </w:r>
      <w:r w:rsidRPr="00E22C57">
        <w:rPr>
          <w:bCs/>
          <w:sz w:val="22"/>
          <w:szCs w:val="22"/>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2E1BDC69"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w:t>
      </w:r>
      <w:r w:rsidR="00E22C57">
        <w:rPr>
          <w:sz w:val="22"/>
          <w:szCs w:val="22"/>
        </w:rPr>
        <w:t>4</w:t>
      </w:r>
      <w:r w:rsidR="00EF6B93" w:rsidRPr="00721965">
        <w:rPr>
          <w:sz w:val="22"/>
          <w:szCs w:val="22"/>
        </w:rPr>
        <w:t>.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7DE37E62" w14:textId="77777777" w:rsidR="00383780" w:rsidRDefault="00383780" w:rsidP="002B6E48">
      <w:pPr>
        <w:pStyle w:val="1"/>
        <w:ind w:firstLine="709"/>
        <w:jc w:val="both"/>
        <w:rPr>
          <w:sz w:val="22"/>
          <w:szCs w:val="22"/>
        </w:rPr>
      </w:pPr>
    </w:p>
    <w:p w14:paraId="1B74786E" w14:textId="77777777" w:rsidR="00EF5D94" w:rsidRPr="00721965" w:rsidRDefault="00D028B2" w:rsidP="002B6E48">
      <w:pPr>
        <w:pStyle w:val="1"/>
        <w:ind w:firstLine="709"/>
        <w:jc w:val="both"/>
        <w:rPr>
          <w:sz w:val="22"/>
          <w:szCs w:val="22"/>
        </w:rPr>
      </w:pPr>
      <w:r>
        <w:rPr>
          <w:sz w:val="22"/>
          <w:szCs w:val="22"/>
        </w:rPr>
        <w:t>7</w:t>
      </w:r>
      <w:r w:rsidR="00EF5D94" w:rsidRPr="00721965">
        <w:rPr>
          <w:sz w:val="22"/>
          <w:szCs w:val="22"/>
        </w:rPr>
        <w:t>. Порядок заключения договора с победителем запроса котировок в электронной форме</w:t>
      </w:r>
    </w:p>
    <w:p w14:paraId="5E3CCD21" w14:textId="77777777" w:rsidR="006213A4" w:rsidRPr="006213A4" w:rsidRDefault="00D028B2" w:rsidP="006213A4">
      <w:pPr>
        <w:ind w:firstLine="709"/>
        <w:jc w:val="both"/>
        <w:rPr>
          <w:sz w:val="22"/>
          <w:szCs w:val="22"/>
        </w:rPr>
      </w:pPr>
      <w:r>
        <w:rPr>
          <w:sz w:val="22"/>
          <w:szCs w:val="22"/>
        </w:rPr>
        <w:t>7</w:t>
      </w:r>
      <w:r w:rsidR="008659FA" w:rsidRPr="00721965">
        <w:rPr>
          <w:sz w:val="22"/>
          <w:szCs w:val="22"/>
        </w:rPr>
        <w:t xml:space="preserve">.1. </w:t>
      </w:r>
      <w:r w:rsidR="006213A4" w:rsidRPr="006213A4">
        <w:rPr>
          <w:sz w:val="22"/>
          <w:szCs w:val="22"/>
        </w:rPr>
        <w:t>Договор по результатам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5D965B87" w14:textId="77777777" w:rsidR="006213A4" w:rsidRDefault="006213A4" w:rsidP="006213A4">
      <w:pPr>
        <w:ind w:firstLine="709"/>
        <w:jc w:val="both"/>
        <w:rPr>
          <w:sz w:val="22"/>
          <w:szCs w:val="22"/>
        </w:rPr>
      </w:pPr>
      <w:r>
        <w:rPr>
          <w:sz w:val="22"/>
          <w:szCs w:val="22"/>
        </w:rPr>
        <w:t>7.2.</w:t>
      </w:r>
      <w:r w:rsidRPr="006213A4">
        <w:rPr>
          <w:sz w:val="22"/>
          <w:szCs w:val="22"/>
        </w:rPr>
        <w:t xml:space="preserve"> 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извещением об осуществлении закупки и заявкой участника такой закупки, с которым заключается договор.</w:t>
      </w:r>
    </w:p>
    <w:p w14:paraId="6C424380" w14:textId="77777777" w:rsidR="00684292" w:rsidRPr="00721965" w:rsidRDefault="00684292" w:rsidP="00684292">
      <w:pPr>
        <w:ind w:firstLine="709"/>
        <w:jc w:val="both"/>
        <w:rPr>
          <w:sz w:val="22"/>
          <w:szCs w:val="22"/>
        </w:rPr>
      </w:pPr>
      <w:r w:rsidRPr="00721965">
        <w:rPr>
          <w:sz w:val="22"/>
          <w:szCs w:val="22"/>
        </w:rPr>
        <w:t>При заключении договора его цена не может превышать начальную (максимальную) цену договора, указанную в извещении о проведении запроса котировок в электронной форме.</w:t>
      </w:r>
    </w:p>
    <w:p w14:paraId="45247033" w14:textId="77777777" w:rsidR="0089667D" w:rsidRDefault="00D028B2" w:rsidP="00684292">
      <w:pPr>
        <w:ind w:firstLine="709"/>
        <w:jc w:val="both"/>
        <w:rPr>
          <w:bCs/>
          <w:sz w:val="22"/>
          <w:szCs w:val="22"/>
        </w:rPr>
      </w:pPr>
      <w:r>
        <w:rPr>
          <w:sz w:val="22"/>
          <w:szCs w:val="22"/>
        </w:rPr>
        <w:t>7</w:t>
      </w:r>
      <w:r w:rsidR="00684292" w:rsidRPr="00721965">
        <w:rPr>
          <w:sz w:val="22"/>
          <w:szCs w:val="22"/>
        </w:rPr>
        <w:t>.</w:t>
      </w:r>
      <w:r w:rsidR="00673FE1">
        <w:rPr>
          <w:sz w:val="22"/>
          <w:szCs w:val="22"/>
        </w:rPr>
        <w:t>3</w:t>
      </w:r>
      <w:r w:rsidR="00684292" w:rsidRPr="00721965">
        <w:rPr>
          <w:sz w:val="22"/>
          <w:szCs w:val="22"/>
        </w:rPr>
        <w:t xml:space="preserve">. </w:t>
      </w:r>
      <w:r w:rsidR="0089667D" w:rsidRPr="0089667D">
        <w:rPr>
          <w:bCs/>
          <w:sz w:val="22"/>
          <w:szCs w:val="22"/>
        </w:rPr>
        <w:t>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21F1212E" w14:textId="77777777" w:rsidR="00684292" w:rsidRPr="00721965" w:rsidRDefault="00684292" w:rsidP="00684292">
      <w:pPr>
        <w:ind w:firstLine="709"/>
        <w:jc w:val="both"/>
        <w:rPr>
          <w:sz w:val="22"/>
          <w:szCs w:val="22"/>
        </w:rPr>
      </w:pPr>
      <w:r w:rsidRPr="00721965">
        <w:rPr>
          <w:sz w:val="22"/>
          <w:szCs w:val="22"/>
        </w:rPr>
        <w:t>При этом договор заключается только после предоставления участником запроса котировок в электронной форме обеспечения исполнения договора.</w:t>
      </w:r>
    </w:p>
    <w:p w14:paraId="3A92B495"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4</w:t>
      </w:r>
      <w:r w:rsidR="00684292" w:rsidRPr="00721965">
        <w:rPr>
          <w:sz w:val="22"/>
          <w:szCs w:val="22"/>
        </w:rPr>
        <w:t>. Договор заключается через электронную площадку путём направления Заказчиком проекта договора победителю электронного запроса котировок.</w:t>
      </w:r>
    </w:p>
    <w:p w14:paraId="29268DEC"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5</w:t>
      </w:r>
      <w:r w:rsidR="00684292" w:rsidRPr="00721965">
        <w:rPr>
          <w:sz w:val="22"/>
          <w:szCs w:val="22"/>
        </w:rPr>
        <w:t>. В течение 5 (пяти) дней</w:t>
      </w:r>
      <w:r w:rsidR="00925387" w:rsidRPr="00721965">
        <w:rPr>
          <w:sz w:val="22"/>
          <w:szCs w:val="22"/>
        </w:rPr>
        <w:t xml:space="preserve"> с даты размещения протокола оценки, подведения итогов на электронной площадке и в единой информационной системе</w:t>
      </w:r>
      <w:r w:rsidR="00684292" w:rsidRPr="00721965">
        <w:rPr>
          <w:i/>
          <w:sz w:val="22"/>
          <w:szCs w:val="22"/>
        </w:rPr>
        <w:t xml:space="preserve"> </w:t>
      </w:r>
      <w:r w:rsidR="00684292" w:rsidRPr="00721965">
        <w:rPr>
          <w:sz w:val="22"/>
          <w:szCs w:val="22"/>
        </w:rPr>
        <w:t>Заказчик направляет победителю электронного запроса котировок проект договора на подпись.</w:t>
      </w:r>
    </w:p>
    <w:p w14:paraId="471F6FC0" w14:textId="77777777" w:rsidR="00E84CEF" w:rsidRPr="00721965" w:rsidRDefault="00D028B2" w:rsidP="00684292">
      <w:pPr>
        <w:ind w:firstLine="709"/>
        <w:jc w:val="both"/>
        <w:rPr>
          <w:sz w:val="22"/>
          <w:szCs w:val="22"/>
        </w:rPr>
      </w:pPr>
      <w:r>
        <w:rPr>
          <w:sz w:val="22"/>
          <w:szCs w:val="22"/>
        </w:rPr>
        <w:lastRenderedPageBreak/>
        <w:t>7</w:t>
      </w:r>
      <w:r w:rsidR="006A1C45" w:rsidRPr="00721965">
        <w:rPr>
          <w:sz w:val="22"/>
          <w:szCs w:val="22"/>
        </w:rPr>
        <w:t xml:space="preserve">.6. </w:t>
      </w:r>
      <w:r w:rsidR="00E84CEF" w:rsidRPr="00E84CEF">
        <w:rPr>
          <w:sz w:val="22"/>
          <w:szCs w:val="22"/>
        </w:rPr>
        <w:t xml:space="preserve">В случае если победитель закупки </w:t>
      </w:r>
      <w:r w:rsidR="00E84CEF" w:rsidRPr="00721965">
        <w:rPr>
          <w:iCs/>
          <w:sz w:val="22"/>
          <w:szCs w:val="22"/>
        </w:rPr>
        <w:t xml:space="preserve">в течение 5 (пяти) </w:t>
      </w:r>
      <w:r w:rsidR="00E84CEF" w:rsidRPr="00721965">
        <w:rPr>
          <w:sz w:val="22"/>
          <w:szCs w:val="22"/>
        </w:rPr>
        <w:t>дней</w:t>
      </w:r>
      <w:r w:rsidR="00E84CEF" w:rsidRPr="00E84CEF">
        <w:rPr>
          <w:sz w:val="22"/>
          <w:szCs w:val="22"/>
        </w:rPr>
        <w:t xml:space="preserve"> не представил подписанный со своей стороны договор либо не представил подписанный с его стороны протокол разногласия в части несоответствия предлагаемого к заключению договора условиям, то он считается уклонившимся от заключения договора. При этом Заказчик удерживает денежные средства, перечисленные уклоняющейся от заключения договора стороной, в качестве обеспечение заявки.</w:t>
      </w:r>
    </w:p>
    <w:p w14:paraId="1C0EEA80" w14:textId="77777777" w:rsidR="00684292"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7</w:t>
      </w:r>
      <w:r w:rsidR="00684292" w:rsidRPr="00721965">
        <w:rPr>
          <w:sz w:val="22"/>
          <w:szCs w:val="22"/>
        </w:rPr>
        <w:t xml:space="preserve">. </w:t>
      </w:r>
      <w:r w:rsidR="00E84CEF" w:rsidRPr="00E84CEF">
        <w:rPr>
          <w:sz w:val="22"/>
          <w:szCs w:val="22"/>
        </w:rPr>
        <w:t>В случае, если победитель закупки признан уклонившимся от заключения договора, Заказчик вправе заключить договор с участником закупки, заявка которого содержит наилучшее предложение, следующее за победителем закупки.</w:t>
      </w:r>
    </w:p>
    <w:p w14:paraId="0346EA80" w14:textId="77777777" w:rsidR="00E84CEF" w:rsidRPr="00721965" w:rsidRDefault="00E84CEF" w:rsidP="00684292">
      <w:pPr>
        <w:ind w:firstLine="709"/>
        <w:jc w:val="both"/>
        <w:rPr>
          <w:sz w:val="22"/>
          <w:szCs w:val="22"/>
        </w:rPr>
      </w:pPr>
      <w:r>
        <w:rPr>
          <w:sz w:val="22"/>
          <w:szCs w:val="22"/>
        </w:rPr>
        <w:t xml:space="preserve">7.8. </w:t>
      </w:r>
      <w:r w:rsidRPr="00673FE1">
        <w:rPr>
          <w:sz w:val="22"/>
          <w:szCs w:val="22"/>
        </w:rPr>
        <w:t>При уклонении победителя закупки от заключения договора и при принятии Комиссией по осуществлению закупок решения о заключении договора с участником закупки, чьей заявке присвоен второй рейтинговый номер, договор заключается на условиях, указанных в такой заявке.</w:t>
      </w:r>
    </w:p>
    <w:p w14:paraId="529ED43D"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9</w:t>
      </w:r>
      <w:r w:rsidR="00684292" w:rsidRPr="00721965">
        <w:rPr>
          <w:sz w:val="22"/>
          <w:szCs w:val="22"/>
        </w:rPr>
        <w:t>. В случае уклонения участника электронного запроса котировок, заявке которого присвоен второй номер, от заключения договора — запрос котировок в электронной форме признаётся несостоявшимся.</w:t>
      </w:r>
    </w:p>
    <w:p w14:paraId="32411AA7" w14:textId="77777777" w:rsidR="00684292"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10</w:t>
      </w:r>
      <w:r w:rsidR="00684292" w:rsidRPr="00721965">
        <w:rPr>
          <w:sz w:val="22"/>
          <w:szCs w:val="22"/>
        </w:rPr>
        <w:t>. Если запрос котировок в электронной форме признан несостоявшимся в связи с уклонением второго участника запроса котировок от заключения договора, Заказчик вправе, осуществить закупку как у единственного поставщика (подрядчика, исполнителя).</w:t>
      </w:r>
    </w:p>
    <w:p w14:paraId="06A85821" w14:textId="77777777" w:rsidR="00AE32EF" w:rsidRPr="00AE32EF" w:rsidRDefault="00AE32EF" w:rsidP="00AE32EF">
      <w:pPr>
        <w:ind w:firstLine="709"/>
        <w:jc w:val="both"/>
        <w:rPr>
          <w:sz w:val="22"/>
          <w:szCs w:val="22"/>
        </w:rPr>
      </w:pPr>
      <w:r>
        <w:rPr>
          <w:sz w:val="22"/>
          <w:szCs w:val="22"/>
        </w:rPr>
        <w:t>7.11</w:t>
      </w:r>
      <w:r w:rsidRPr="00AE32EF">
        <w:rPr>
          <w:sz w:val="22"/>
          <w:szCs w:val="22"/>
        </w:rPr>
        <w:t>. Заказчик вправе отказаться от заключения договора с участником закупки, обязанным заключить договор, в случаях:</w:t>
      </w:r>
    </w:p>
    <w:p w14:paraId="0349AD34" w14:textId="77777777" w:rsidR="00AE32EF" w:rsidRPr="00AE32EF" w:rsidRDefault="00AE32EF" w:rsidP="00AE32EF">
      <w:pPr>
        <w:ind w:firstLine="709"/>
        <w:jc w:val="both"/>
        <w:rPr>
          <w:sz w:val="22"/>
          <w:szCs w:val="22"/>
        </w:rPr>
      </w:pPr>
      <w:r w:rsidRPr="00AE32EF">
        <w:rPr>
          <w:sz w:val="22"/>
          <w:szCs w:val="22"/>
        </w:rPr>
        <w:t>— несоответствия участника закупки, обязанного заключить договор, требованиям, установленным в документации о закупки;</w:t>
      </w:r>
    </w:p>
    <w:p w14:paraId="3C8654BF" w14:textId="77777777" w:rsidR="00AE32EF" w:rsidRPr="00AE32EF" w:rsidRDefault="00AE32EF" w:rsidP="00AE32EF">
      <w:pPr>
        <w:ind w:firstLine="709"/>
        <w:jc w:val="both"/>
        <w:rPr>
          <w:sz w:val="22"/>
          <w:szCs w:val="22"/>
        </w:rPr>
      </w:pPr>
      <w:r w:rsidRPr="00AE32EF">
        <w:rPr>
          <w:sz w:val="22"/>
          <w:szCs w:val="22"/>
        </w:rPr>
        <w:t>—</w:t>
      </w:r>
      <w:r w:rsidRPr="00AE32EF">
        <w:rPr>
          <w:sz w:val="22"/>
          <w:szCs w:val="22"/>
          <w:lang w:val="en-US"/>
        </w:rPr>
        <w:t> </w:t>
      </w:r>
      <w:r w:rsidRPr="00AE32EF">
        <w:rPr>
          <w:sz w:val="22"/>
          <w:szCs w:val="22"/>
        </w:rPr>
        <w:t>предоставления участником закупки, обязанным заключить договор, недостоверных сведений в заявке на участие в закупке.</w:t>
      </w:r>
    </w:p>
    <w:p w14:paraId="086DE75A" w14:textId="77777777" w:rsidR="00AE32EF" w:rsidRPr="00AE32EF" w:rsidRDefault="00AE32EF" w:rsidP="00AE32EF">
      <w:pPr>
        <w:ind w:firstLine="709"/>
        <w:jc w:val="both"/>
        <w:rPr>
          <w:sz w:val="22"/>
          <w:szCs w:val="22"/>
        </w:rPr>
      </w:pPr>
      <w:r>
        <w:rPr>
          <w:sz w:val="22"/>
          <w:szCs w:val="22"/>
        </w:rPr>
        <w:t>7.12</w:t>
      </w:r>
      <w:r w:rsidRPr="00AE32EF">
        <w:rPr>
          <w:sz w:val="22"/>
          <w:szCs w:val="22"/>
        </w:rPr>
        <w:t xml:space="preserve">. В случае отказа Заказчика от заключения договора с участником закупки в соответствии с пунктом </w:t>
      </w:r>
      <w:r>
        <w:rPr>
          <w:sz w:val="22"/>
          <w:szCs w:val="22"/>
        </w:rPr>
        <w:t>7.11</w:t>
      </w:r>
      <w:r w:rsidRPr="00AE32EF">
        <w:rPr>
          <w:sz w:val="22"/>
          <w:szCs w:val="22"/>
        </w:rPr>
        <w:t xml:space="preserve"> настоящего </w:t>
      </w:r>
      <w:r>
        <w:rPr>
          <w:sz w:val="22"/>
          <w:szCs w:val="22"/>
        </w:rPr>
        <w:t>извещения</w:t>
      </w:r>
      <w:r w:rsidRPr="00AE32EF">
        <w:rPr>
          <w:sz w:val="22"/>
          <w:szCs w:val="22"/>
        </w:rPr>
        <w:t xml:space="preserve">,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7B512881" w14:textId="77777777" w:rsidR="00AE32EF" w:rsidRDefault="00AE32EF" w:rsidP="00AE32EF">
      <w:pPr>
        <w:ind w:firstLine="709"/>
        <w:jc w:val="both"/>
        <w:rPr>
          <w:sz w:val="22"/>
          <w:szCs w:val="22"/>
        </w:rPr>
      </w:pPr>
      <w:r w:rsidRPr="00AE32EF">
        <w:rPr>
          <w:sz w:val="22"/>
          <w:szCs w:val="22"/>
        </w:rPr>
        <w:t>Заказчик вправе заключить договор с иным участником конкурентной закупки в порядке, установленном пункт</w:t>
      </w:r>
      <w:r>
        <w:rPr>
          <w:sz w:val="22"/>
          <w:szCs w:val="22"/>
        </w:rPr>
        <w:t>ами</w:t>
      </w:r>
      <w:r w:rsidRPr="00AE32EF">
        <w:rPr>
          <w:sz w:val="22"/>
          <w:szCs w:val="22"/>
        </w:rPr>
        <w:t xml:space="preserve"> </w:t>
      </w:r>
      <w:r>
        <w:rPr>
          <w:sz w:val="22"/>
          <w:szCs w:val="22"/>
        </w:rPr>
        <w:t>7.7 и 7.8</w:t>
      </w:r>
      <w:r w:rsidRPr="00AE32EF">
        <w:rPr>
          <w:sz w:val="22"/>
          <w:szCs w:val="22"/>
        </w:rPr>
        <w:t xml:space="preserve"> настоящего </w:t>
      </w:r>
      <w:r>
        <w:rPr>
          <w:sz w:val="22"/>
          <w:szCs w:val="22"/>
        </w:rPr>
        <w:t>извещения</w:t>
      </w:r>
      <w:r w:rsidRPr="00AE32EF">
        <w:rPr>
          <w:sz w:val="22"/>
          <w:szCs w:val="22"/>
        </w:rPr>
        <w:t>.</w:t>
      </w:r>
    </w:p>
    <w:p w14:paraId="738BE1A2" w14:textId="77777777" w:rsidR="00EC7E7B" w:rsidRDefault="00EC7E7B" w:rsidP="00AE32EF">
      <w:pPr>
        <w:ind w:firstLine="709"/>
        <w:jc w:val="both"/>
        <w:rPr>
          <w:sz w:val="22"/>
          <w:szCs w:val="22"/>
        </w:rPr>
      </w:pPr>
      <w:r>
        <w:rPr>
          <w:sz w:val="22"/>
          <w:szCs w:val="22"/>
        </w:rPr>
        <w:t xml:space="preserve">7.13 </w:t>
      </w:r>
      <w:r w:rsidRPr="00EC7E7B">
        <w:rPr>
          <w:sz w:val="22"/>
          <w:szCs w:val="22"/>
        </w:rPr>
        <w:t xml:space="preserve">При заключении договора, по результатам </w:t>
      </w:r>
      <w:r>
        <w:rPr>
          <w:sz w:val="22"/>
          <w:szCs w:val="22"/>
        </w:rPr>
        <w:t>закупки</w:t>
      </w:r>
      <w:r w:rsidRPr="00EC7E7B">
        <w:rPr>
          <w:sz w:val="22"/>
          <w:szCs w:val="22"/>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w:t>
      </w:r>
      <w:r>
        <w:rPr>
          <w:sz w:val="22"/>
          <w:szCs w:val="22"/>
        </w:rPr>
        <w:t>извещении</w:t>
      </w:r>
      <w:r w:rsidRPr="00EC7E7B">
        <w:rPr>
          <w:sz w:val="22"/>
          <w:szCs w:val="22"/>
        </w:rPr>
        <w:t xml:space="preserve"> о закупке, отодвигается на срок, в течение которого проводились преддоговорные переговоры.</w:t>
      </w:r>
    </w:p>
    <w:p w14:paraId="585BFEF5" w14:textId="77777777" w:rsidR="00383780" w:rsidRDefault="00383780" w:rsidP="008659FA">
      <w:pPr>
        <w:ind w:firstLine="709"/>
        <w:rPr>
          <w:b/>
          <w:sz w:val="22"/>
          <w:szCs w:val="22"/>
        </w:rPr>
      </w:pPr>
    </w:p>
    <w:p w14:paraId="5C50E7A0" w14:textId="77777777" w:rsidR="0006626A" w:rsidRPr="00721965" w:rsidRDefault="00D028B2" w:rsidP="008659FA">
      <w:pPr>
        <w:ind w:firstLine="709"/>
        <w:rPr>
          <w:b/>
          <w:bCs/>
          <w:sz w:val="22"/>
          <w:szCs w:val="22"/>
        </w:rPr>
      </w:pPr>
      <w:r w:rsidRPr="00B96F7B">
        <w:rPr>
          <w:b/>
          <w:sz w:val="22"/>
          <w:szCs w:val="22"/>
        </w:rPr>
        <w:t>8</w:t>
      </w:r>
      <w:r w:rsidR="008659FA" w:rsidRPr="00B96F7B">
        <w:rPr>
          <w:b/>
          <w:sz w:val="22"/>
          <w:szCs w:val="22"/>
        </w:rPr>
        <w:t xml:space="preserve">. </w:t>
      </w:r>
      <w:r w:rsidR="0006626A" w:rsidRPr="00B96F7B">
        <w:rPr>
          <w:b/>
          <w:bCs/>
          <w:sz w:val="22"/>
          <w:szCs w:val="22"/>
        </w:rPr>
        <w:t>Обеспечение исполнения договора</w:t>
      </w:r>
    </w:p>
    <w:p w14:paraId="26D2D12C" w14:textId="77777777" w:rsidR="00AC2E93" w:rsidRDefault="00D028B2" w:rsidP="00AC2E93">
      <w:pPr>
        <w:ind w:firstLine="709"/>
        <w:jc w:val="both"/>
        <w:rPr>
          <w:sz w:val="22"/>
          <w:szCs w:val="22"/>
        </w:rPr>
      </w:pPr>
      <w:r>
        <w:rPr>
          <w:bCs/>
          <w:sz w:val="22"/>
          <w:szCs w:val="22"/>
        </w:rPr>
        <w:t>8</w:t>
      </w:r>
      <w:r w:rsidR="0006626A" w:rsidRPr="00721965">
        <w:rPr>
          <w:bCs/>
          <w:sz w:val="22"/>
          <w:szCs w:val="22"/>
        </w:rPr>
        <w:t xml:space="preserve">.1. </w:t>
      </w:r>
      <w:r w:rsidR="00AC2E93" w:rsidRPr="00721965">
        <w:rPr>
          <w:sz w:val="22"/>
          <w:szCs w:val="22"/>
        </w:rPr>
        <w:t>Заказчик устанавливает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 и указывается в извещении о закупке.</w:t>
      </w:r>
    </w:p>
    <w:p w14:paraId="00AF5BFB" w14:textId="77777777" w:rsidR="00AC2E93" w:rsidRPr="000A39A4" w:rsidRDefault="00AC2E93" w:rsidP="00AC2E93">
      <w:pPr>
        <w:ind w:firstLine="709"/>
        <w:jc w:val="both"/>
        <w:rPr>
          <w:sz w:val="22"/>
          <w:szCs w:val="22"/>
        </w:rPr>
      </w:pPr>
      <w:r>
        <w:rPr>
          <w:bCs/>
          <w:sz w:val="22"/>
          <w:szCs w:val="22"/>
        </w:rPr>
        <w:t>Р</w:t>
      </w:r>
      <w:r w:rsidRPr="000A39A4">
        <w:rPr>
          <w:bCs/>
          <w:sz w:val="22"/>
          <w:szCs w:val="22"/>
        </w:rPr>
        <w:t>азмер такого обеспечения:</w:t>
      </w:r>
    </w:p>
    <w:p w14:paraId="62685B3D" w14:textId="77777777" w:rsidR="00AC2E93" w:rsidRPr="000A39A4" w:rsidRDefault="00AC2E93" w:rsidP="00AC2E93">
      <w:pPr>
        <w:ind w:firstLine="709"/>
        <w:jc w:val="both"/>
        <w:rPr>
          <w:sz w:val="22"/>
          <w:szCs w:val="22"/>
        </w:rPr>
      </w:pPr>
      <w:r w:rsidRPr="000A39A4">
        <w:rPr>
          <w:bCs/>
          <w:sz w:val="22"/>
          <w:szCs w:val="22"/>
        </w:rPr>
        <w:t>1) не может превышать 5 процентов начальной (максимальной) цены договора (цены лота), если договором не предусмотрена выплата аванса;</w:t>
      </w:r>
    </w:p>
    <w:p w14:paraId="58810FB2" w14:textId="77777777" w:rsidR="0006626A" w:rsidRPr="00721965" w:rsidRDefault="00AC2E93" w:rsidP="00AC2E93">
      <w:pPr>
        <w:ind w:firstLine="709"/>
        <w:jc w:val="both"/>
        <w:rPr>
          <w:sz w:val="22"/>
          <w:szCs w:val="22"/>
        </w:rPr>
      </w:pPr>
      <w:r w:rsidRPr="000A39A4">
        <w:rPr>
          <w:bCs/>
          <w:sz w:val="22"/>
          <w:szCs w:val="22"/>
        </w:rPr>
        <w:t>2) устанавливается в размере аванса, если договором предусмотрена выплата аванса.</w:t>
      </w:r>
    </w:p>
    <w:p w14:paraId="6468222D" w14:textId="179F8C66" w:rsidR="00357ED5" w:rsidRPr="004E491E" w:rsidRDefault="00357ED5" w:rsidP="00357ED5">
      <w:pPr>
        <w:ind w:firstLine="709"/>
        <w:jc w:val="both"/>
        <w:rPr>
          <w:b/>
          <w:sz w:val="22"/>
          <w:szCs w:val="22"/>
        </w:rPr>
      </w:pPr>
      <w:r w:rsidRPr="00721965">
        <w:rPr>
          <w:b/>
          <w:sz w:val="22"/>
          <w:szCs w:val="22"/>
        </w:rPr>
        <w:t xml:space="preserve">Размер обеспечения исполнения договора – </w:t>
      </w:r>
      <w:r w:rsidR="00AB587D" w:rsidRPr="00AB587D">
        <w:rPr>
          <w:b/>
          <w:sz w:val="22"/>
          <w:szCs w:val="22"/>
        </w:rPr>
        <w:t>175 000 (Сто семьдесят пять тысяч) рублей 00 копеек</w:t>
      </w:r>
      <w:r w:rsidR="00D974CA" w:rsidRPr="00D974CA">
        <w:rPr>
          <w:b/>
          <w:sz w:val="22"/>
          <w:szCs w:val="22"/>
        </w:rPr>
        <w:t>, что составляет 5% от максимального значения цены Договора</w:t>
      </w:r>
      <w:r w:rsidRPr="00570F5E">
        <w:rPr>
          <w:b/>
          <w:sz w:val="22"/>
          <w:szCs w:val="22"/>
        </w:rPr>
        <w:t>.</w:t>
      </w:r>
    </w:p>
    <w:p w14:paraId="505F7226" w14:textId="43FC6360" w:rsidR="004B4AA5" w:rsidRPr="004B4AA5" w:rsidRDefault="00357ED5" w:rsidP="00357ED5">
      <w:pPr>
        <w:ind w:firstLine="709"/>
        <w:jc w:val="both"/>
        <w:rPr>
          <w:sz w:val="22"/>
          <w:szCs w:val="22"/>
        </w:rPr>
      </w:pPr>
      <w:r w:rsidRPr="00570F5E">
        <w:rPr>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сумме цен единиц товаров,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настоящем извещении в сумме: </w:t>
      </w:r>
      <w:r w:rsidR="00AB587D" w:rsidRPr="00AB587D">
        <w:rPr>
          <w:b/>
          <w:sz w:val="22"/>
          <w:szCs w:val="22"/>
        </w:rPr>
        <w:t>262 500 (Двести шестьдесят две тысячи пятьсот) рублей 00 копеек</w:t>
      </w:r>
      <w:r w:rsidRPr="00570F5E">
        <w:rPr>
          <w:sz w:val="22"/>
          <w:szCs w:val="22"/>
        </w:rPr>
        <w:t xml:space="preserve"> или предоставляет информацию, подтверждающую добросовестность Поставщика на дату подачи заявки.</w:t>
      </w:r>
    </w:p>
    <w:p w14:paraId="78AB0D2B" w14:textId="77777777" w:rsidR="0006626A" w:rsidRPr="00721965" w:rsidRDefault="00D028B2" w:rsidP="0006626A">
      <w:pPr>
        <w:ind w:firstLine="709"/>
        <w:jc w:val="both"/>
        <w:rPr>
          <w:sz w:val="22"/>
          <w:szCs w:val="22"/>
        </w:rPr>
      </w:pPr>
      <w:r>
        <w:rPr>
          <w:bCs/>
          <w:sz w:val="22"/>
          <w:szCs w:val="22"/>
        </w:rPr>
        <w:t>8</w:t>
      </w:r>
      <w:r w:rsidR="008659FA" w:rsidRPr="00721965">
        <w:rPr>
          <w:bCs/>
          <w:sz w:val="22"/>
          <w:szCs w:val="22"/>
        </w:rPr>
        <w:t>.2</w:t>
      </w:r>
      <w:r w:rsidR="0006626A" w:rsidRPr="00721965">
        <w:rPr>
          <w:bCs/>
          <w:sz w:val="22"/>
          <w:szCs w:val="22"/>
        </w:rPr>
        <w:t xml:space="preserve">. </w:t>
      </w:r>
      <w:r w:rsidR="0006626A" w:rsidRPr="00721965">
        <w:rPr>
          <w:sz w:val="22"/>
          <w:szCs w:val="22"/>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w:t>
      </w:r>
      <w:r w:rsidR="00636995">
        <w:rPr>
          <w:sz w:val="22"/>
          <w:szCs w:val="22"/>
        </w:rPr>
        <w:t xml:space="preserve"> (если обеспечение заявки установлено в настоящем извещении)</w:t>
      </w:r>
      <w:r w:rsidR="0006626A" w:rsidRPr="00721965">
        <w:rPr>
          <w:sz w:val="22"/>
          <w:szCs w:val="22"/>
        </w:rPr>
        <w:t>, не возвращаются.</w:t>
      </w:r>
    </w:p>
    <w:p w14:paraId="55252401" w14:textId="656F6A77" w:rsidR="00262E51" w:rsidRDefault="00D028B2" w:rsidP="00262E51">
      <w:pPr>
        <w:ind w:firstLine="709"/>
        <w:jc w:val="both"/>
        <w:rPr>
          <w:sz w:val="22"/>
          <w:szCs w:val="22"/>
        </w:rPr>
      </w:pPr>
      <w:r>
        <w:rPr>
          <w:sz w:val="22"/>
          <w:szCs w:val="22"/>
          <w:lang w:val="sah-RU"/>
        </w:rPr>
        <w:t>8</w:t>
      </w:r>
      <w:r w:rsidR="007A43B7" w:rsidRPr="00721965">
        <w:rPr>
          <w:sz w:val="22"/>
          <w:szCs w:val="22"/>
          <w:lang w:val="sah-RU"/>
        </w:rPr>
        <w:t>.3</w:t>
      </w:r>
      <w:r w:rsidR="0006626A" w:rsidRPr="00721965">
        <w:rPr>
          <w:sz w:val="22"/>
          <w:szCs w:val="22"/>
          <w:lang w:val="sah-RU"/>
        </w:rPr>
        <w:t xml:space="preserve">. </w:t>
      </w:r>
      <w:r w:rsidR="00E84CEF" w:rsidRPr="00E84CEF">
        <w:rPr>
          <w:sz w:val="22"/>
          <w:szCs w:val="22"/>
        </w:rPr>
        <w:t>В случае, если Заказчиком было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w:t>
      </w:r>
    </w:p>
    <w:p w14:paraId="0CE31E19" w14:textId="77777777" w:rsidR="0006626A" w:rsidRPr="00721965" w:rsidRDefault="00262E51" w:rsidP="00262E51">
      <w:pPr>
        <w:ind w:firstLine="709"/>
        <w:jc w:val="both"/>
        <w:rPr>
          <w:b/>
          <w:sz w:val="22"/>
          <w:szCs w:val="22"/>
          <w:lang w:val="sah-RU"/>
        </w:rPr>
      </w:pPr>
      <w:r w:rsidRPr="00262E51">
        <w:rPr>
          <w:sz w:val="22"/>
          <w:szCs w:val="22"/>
        </w:rPr>
        <w:t xml:space="preserve">Исполнение договора может обеспечиваться </w:t>
      </w:r>
      <w:r w:rsidR="00AE32EF">
        <w:rPr>
          <w:sz w:val="22"/>
          <w:szCs w:val="22"/>
        </w:rPr>
        <w:t>независимой</w:t>
      </w:r>
      <w:r w:rsidRPr="00262E51">
        <w:rPr>
          <w:sz w:val="22"/>
          <w:szCs w:val="22"/>
        </w:rPr>
        <w:t xml:space="preserve"> гарантией или внесением денежных средств. Способ обеспечения исполнения договора определяется победителем </w:t>
      </w:r>
      <w:r>
        <w:rPr>
          <w:sz w:val="22"/>
          <w:szCs w:val="22"/>
        </w:rPr>
        <w:t>запроса котировок в электронной форме</w:t>
      </w:r>
      <w:r w:rsidRPr="00262E51">
        <w:rPr>
          <w:sz w:val="22"/>
          <w:szCs w:val="22"/>
        </w:rPr>
        <w:t xml:space="preserve"> или иным участником, с которым заключается договор при уклонении победителя от подписания договора, самостоятельно.</w:t>
      </w:r>
    </w:p>
    <w:p w14:paraId="00064F7F" w14:textId="77777777" w:rsidR="0006626A" w:rsidRPr="00721965" w:rsidRDefault="00D028B2" w:rsidP="0006626A">
      <w:pPr>
        <w:ind w:firstLine="709"/>
        <w:jc w:val="both"/>
        <w:rPr>
          <w:sz w:val="22"/>
          <w:szCs w:val="22"/>
          <w:lang w:val="sah-RU"/>
        </w:rPr>
      </w:pPr>
      <w:r>
        <w:rPr>
          <w:sz w:val="22"/>
          <w:szCs w:val="22"/>
          <w:lang w:val="sah-RU"/>
        </w:rPr>
        <w:t>8</w:t>
      </w:r>
      <w:r w:rsidR="007A43B7" w:rsidRPr="00721965">
        <w:rPr>
          <w:sz w:val="22"/>
          <w:szCs w:val="22"/>
          <w:lang w:val="sah-RU"/>
        </w:rPr>
        <w:t>.4</w:t>
      </w:r>
      <w:r w:rsidR="0006626A" w:rsidRPr="00721965">
        <w:rPr>
          <w:sz w:val="22"/>
          <w:szCs w:val="22"/>
          <w:lang w:val="sah-RU"/>
        </w:rPr>
        <w:t xml:space="preserve">. Перечисление денежных средств в качестве обеспечения исполнения договора осуществляется </w:t>
      </w:r>
      <w:r w:rsidR="0006626A" w:rsidRPr="00721965">
        <w:rPr>
          <w:sz w:val="22"/>
          <w:szCs w:val="22"/>
          <w:lang w:val="sah-RU"/>
        </w:rPr>
        <w:lastRenderedPageBreak/>
        <w:t xml:space="preserve">на основании протокола о результатах закупки. Денежные средства должны быть перечислены по реквизитам, указанным в </w:t>
      </w:r>
      <w:r w:rsidR="009863DF" w:rsidRPr="00721965">
        <w:rPr>
          <w:sz w:val="22"/>
          <w:szCs w:val="22"/>
          <w:lang w:val="sah-RU"/>
        </w:rPr>
        <w:t>п.</w:t>
      </w:r>
      <w:r w:rsidR="008C66B5">
        <w:rPr>
          <w:sz w:val="22"/>
          <w:szCs w:val="22"/>
          <w:lang w:val="sah-RU"/>
        </w:rPr>
        <w:t>8</w:t>
      </w:r>
      <w:r w:rsidR="007A43B7" w:rsidRPr="00721965">
        <w:rPr>
          <w:sz w:val="22"/>
          <w:szCs w:val="22"/>
          <w:lang w:val="sah-RU"/>
        </w:rPr>
        <w:t>.5</w:t>
      </w:r>
      <w:r w:rsidR="0006626A" w:rsidRPr="00721965">
        <w:rPr>
          <w:sz w:val="22"/>
          <w:szCs w:val="22"/>
          <w:lang w:val="sah-RU"/>
        </w:rPr>
        <w:t>.</w:t>
      </w:r>
      <w:r w:rsidR="007A43B7" w:rsidRPr="00721965">
        <w:rPr>
          <w:sz w:val="22"/>
          <w:szCs w:val="22"/>
          <w:lang w:val="sah-RU"/>
        </w:rPr>
        <w:t xml:space="preserve"> настоящего извещения.</w:t>
      </w:r>
      <w:r w:rsidR="0006626A" w:rsidRPr="00721965">
        <w:rPr>
          <w:sz w:val="22"/>
          <w:szCs w:val="22"/>
          <w:lang w:val="sah-RU"/>
        </w:rPr>
        <w:t xml:space="preserve"> Факт перечисления денежных средств в обеспечение исполнения договора подтверждается платёжным поручением с отметкой банка об оплате.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0D246746" w14:textId="77777777" w:rsidR="009863DF" w:rsidRPr="00721965" w:rsidRDefault="00D028B2" w:rsidP="0006626A">
      <w:pPr>
        <w:ind w:firstLine="709"/>
        <w:jc w:val="both"/>
        <w:rPr>
          <w:b/>
          <w:sz w:val="22"/>
          <w:szCs w:val="22"/>
        </w:rPr>
      </w:pPr>
      <w:r>
        <w:rPr>
          <w:b/>
          <w:sz w:val="22"/>
          <w:szCs w:val="22"/>
        </w:rPr>
        <w:t>8</w:t>
      </w:r>
      <w:r w:rsidR="007A43B7" w:rsidRPr="00721965">
        <w:rPr>
          <w:b/>
          <w:sz w:val="22"/>
          <w:szCs w:val="22"/>
        </w:rPr>
        <w:t xml:space="preserve">.5. </w:t>
      </w:r>
      <w:r w:rsidR="009863DF" w:rsidRPr="00721965">
        <w:rPr>
          <w:b/>
          <w:sz w:val="22"/>
          <w:szCs w:val="22"/>
        </w:rPr>
        <w:t>Реквизиты заказчика для внесения обеспечения исполнения договора:</w:t>
      </w:r>
    </w:p>
    <w:p w14:paraId="489A9B62" w14:textId="77777777" w:rsidR="009863DF" w:rsidRPr="00721965" w:rsidRDefault="009863DF" w:rsidP="009863DF">
      <w:pPr>
        <w:ind w:firstLine="709"/>
        <w:jc w:val="both"/>
        <w:rPr>
          <w:b/>
          <w:sz w:val="22"/>
          <w:szCs w:val="22"/>
        </w:rPr>
      </w:pPr>
      <w:r w:rsidRPr="00721965">
        <w:rPr>
          <w:b/>
          <w:sz w:val="22"/>
          <w:szCs w:val="22"/>
        </w:rPr>
        <w:t>Получатель: Муниципальное унитарное предприятие «Водоканал» г.Йошкар-Олы» муниципального образования «Город Йошкар-Ола»;</w:t>
      </w:r>
    </w:p>
    <w:p w14:paraId="6E47D383" w14:textId="77777777" w:rsidR="0086356A" w:rsidRPr="0086356A" w:rsidRDefault="0086356A" w:rsidP="0086356A">
      <w:pPr>
        <w:ind w:firstLine="709"/>
        <w:jc w:val="both"/>
        <w:rPr>
          <w:b/>
          <w:sz w:val="22"/>
          <w:szCs w:val="22"/>
        </w:rPr>
      </w:pPr>
      <w:r w:rsidRPr="0086356A">
        <w:rPr>
          <w:b/>
          <w:sz w:val="22"/>
          <w:szCs w:val="22"/>
        </w:rPr>
        <w:t xml:space="preserve">ИНН 1215020390 </w:t>
      </w:r>
    </w:p>
    <w:p w14:paraId="548A3935" w14:textId="77777777" w:rsidR="0086356A" w:rsidRPr="0086356A" w:rsidRDefault="0086356A" w:rsidP="0086356A">
      <w:pPr>
        <w:ind w:firstLine="709"/>
        <w:jc w:val="both"/>
        <w:rPr>
          <w:b/>
          <w:sz w:val="22"/>
          <w:szCs w:val="22"/>
        </w:rPr>
      </w:pPr>
      <w:r w:rsidRPr="0086356A">
        <w:rPr>
          <w:b/>
          <w:sz w:val="22"/>
          <w:szCs w:val="22"/>
        </w:rPr>
        <w:t>КПП 121501001</w:t>
      </w:r>
    </w:p>
    <w:p w14:paraId="55C18064" w14:textId="77777777" w:rsidR="0086356A" w:rsidRPr="0086356A" w:rsidRDefault="0086356A" w:rsidP="0086356A">
      <w:pPr>
        <w:ind w:firstLine="709"/>
        <w:jc w:val="both"/>
        <w:rPr>
          <w:b/>
          <w:sz w:val="22"/>
          <w:szCs w:val="22"/>
        </w:rPr>
      </w:pPr>
      <w:r w:rsidRPr="0086356A">
        <w:rPr>
          <w:b/>
          <w:sz w:val="22"/>
          <w:szCs w:val="22"/>
        </w:rPr>
        <w:t>Расчетный счет 40702810300000050227</w:t>
      </w:r>
    </w:p>
    <w:p w14:paraId="7B6769DF" w14:textId="77777777" w:rsidR="0086356A" w:rsidRPr="0086356A" w:rsidRDefault="0086356A" w:rsidP="0086356A">
      <w:pPr>
        <w:ind w:firstLine="709"/>
        <w:jc w:val="both"/>
        <w:rPr>
          <w:b/>
          <w:sz w:val="22"/>
          <w:szCs w:val="22"/>
        </w:rPr>
      </w:pPr>
      <w:r w:rsidRPr="0086356A">
        <w:rPr>
          <w:b/>
          <w:sz w:val="22"/>
          <w:szCs w:val="22"/>
        </w:rPr>
        <w:t xml:space="preserve">Банк получателя: Банк ГПБ (АО) </w:t>
      </w:r>
    </w:p>
    <w:p w14:paraId="49557F48" w14:textId="77777777" w:rsidR="0086356A" w:rsidRPr="0086356A" w:rsidRDefault="0086356A" w:rsidP="0086356A">
      <w:pPr>
        <w:ind w:firstLine="709"/>
        <w:jc w:val="both"/>
        <w:rPr>
          <w:b/>
          <w:sz w:val="22"/>
          <w:szCs w:val="22"/>
        </w:rPr>
      </w:pPr>
      <w:r w:rsidRPr="0086356A">
        <w:rPr>
          <w:b/>
          <w:sz w:val="22"/>
          <w:szCs w:val="22"/>
        </w:rPr>
        <w:t>Корреспондентский счет 30101810200000000823</w:t>
      </w:r>
    </w:p>
    <w:p w14:paraId="7000BCF4" w14:textId="77777777" w:rsidR="009863DF" w:rsidRPr="00721965" w:rsidRDefault="0086356A" w:rsidP="0086356A">
      <w:pPr>
        <w:ind w:firstLine="709"/>
        <w:jc w:val="both"/>
        <w:rPr>
          <w:b/>
          <w:sz w:val="22"/>
          <w:szCs w:val="22"/>
        </w:rPr>
      </w:pPr>
      <w:r w:rsidRPr="0086356A">
        <w:rPr>
          <w:b/>
          <w:sz w:val="22"/>
          <w:szCs w:val="22"/>
        </w:rPr>
        <w:t>БИК 044525823</w:t>
      </w:r>
    </w:p>
    <w:p w14:paraId="675DC7A3" w14:textId="358E7043" w:rsidR="009863DF" w:rsidRPr="00721965" w:rsidRDefault="009863DF" w:rsidP="009863DF">
      <w:pPr>
        <w:ind w:firstLine="709"/>
        <w:jc w:val="both"/>
        <w:rPr>
          <w:b/>
          <w:sz w:val="22"/>
          <w:szCs w:val="22"/>
          <w:lang w:val="sah-RU"/>
        </w:rPr>
      </w:pPr>
      <w:r w:rsidRPr="00721965">
        <w:rPr>
          <w:b/>
          <w:sz w:val="22"/>
          <w:szCs w:val="22"/>
        </w:rPr>
        <w:t>В назначении платежа указать:</w:t>
      </w:r>
      <w:r w:rsidRPr="005D762C">
        <w:rPr>
          <w:sz w:val="22"/>
          <w:szCs w:val="22"/>
        </w:rPr>
        <w:t xml:space="preserve"> </w:t>
      </w:r>
      <w:r w:rsidR="00AB587D" w:rsidRPr="00AB587D">
        <w:rPr>
          <w:bCs/>
          <w:sz w:val="22"/>
          <w:szCs w:val="22"/>
          <w:u w:val="single"/>
        </w:rPr>
        <w:t>«Средства для обеспечения исполнения Договора на поставку автозапчастей для ремонта автомобилей ГАЗ, ПАЗ, ВАЗ, УАЗ».</w:t>
      </w:r>
    </w:p>
    <w:p w14:paraId="13C0A0BE" w14:textId="77777777" w:rsidR="0006626A" w:rsidRPr="00721965" w:rsidRDefault="00D028B2" w:rsidP="0006626A">
      <w:pPr>
        <w:ind w:firstLine="709"/>
        <w:jc w:val="both"/>
        <w:rPr>
          <w:b/>
          <w:sz w:val="22"/>
          <w:szCs w:val="22"/>
          <w:lang w:val="sah-RU"/>
        </w:rPr>
      </w:pPr>
      <w:r>
        <w:rPr>
          <w:sz w:val="22"/>
          <w:szCs w:val="22"/>
          <w:lang w:val="sah-RU"/>
        </w:rPr>
        <w:t>8</w:t>
      </w:r>
      <w:r w:rsidR="007A43B7" w:rsidRPr="00721965">
        <w:rPr>
          <w:sz w:val="22"/>
          <w:szCs w:val="22"/>
          <w:lang w:val="sah-RU"/>
        </w:rPr>
        <w:t>.6</w:t>
      </w:r>
      <w:r w:rsidR="0006626A" w:rsidRPr="00AC2E93">
        <w:rPr>
          <w:sz w:val="22"/>
          <w:szCs w:val="22"/>
          <w:lang w:val="sah-RU"/>
        </w:rPr>
        <w:t xml:space="preserve">. </w:t>
      </w:r>
      <w:r w:rsidR="00AC2E93" w:rsidRPr="00AC2E93">
        <w:rPr>
          <w:sz w:val="22"/>
          <w:szCs w:val="22"/>
        </w:rPr>
        <w:t xml:space="preserve">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w:t>
      </w:r>
      <w:r w:rsidR="004968C7">
        <w:rPr>
          <w:sz w:val="22"/>
          <w:szCs w:val="22"/>
        </w:rPr>
        <w:t>поставку товара</w:t>
      </w:r>
      <w:r w:rsidR="00AC2E93" w:rsidRPr="00AC2E93">
        <w:rPr>
          <w:sz w:val="22"/>
          <w:szCs w:val="22"/>
        </w:rPr>
        <w:t xml:space="preserve"> в полном объеме, на основании письменного заявления Поставщика направленного в адрес Заказчика, с указание</w:t>
      </w:r>
      <w:r w:rsidR="004968C7">
        <w:rPr>
          <w:sz w:val="22"/>
          <w:szCs w:val="22"/>
        </w:rPr>
        <w:t>м</w:t>
      </w:r>
      <w:r w:rsidR="00AC2E93" w:rsidRPr="00AC2E93">
        <w:rPr>
          <w:sz w:val="22"/>
          <w:szCs w:val="22"/>
        </w:rPr>
        <w:t xml:space="preserve"> банковских реквизитов для перечисления.</w:t>
      </w:r>
    </w:p>
    <w:p w14:paraId="5FE35B69" w14:textId="77777777" w:rsidR="00AE32EF" w:rsidRPr="00AE32EF" w:rsidRDefault="00D028B2" w:rsidP="00AE32EF">
      <w:pPr>
        <w:ind w:firstLine="709"/>
        <w:jc w:val="both"/>
        <w:rPr>
          <w:sz w:val="22"/>
          <w:szCs w:val="22"/>
        </w:rPr>
      </w:pPr>
      <w:r>
        <w:rPr>
          <w:sz w:val="22"/>
          <w:szCs w:val="22"/>
        </w:rPr>
        <w:t>8</w:t>
      </w:r>
      <w:r w:rsidR="007A43B7" w:rsidRPr="00721965">
        <w:rPr>
          <w:sz w:val="22"/>
          <w:szCs w:val="22"/>
        </w:rPr>
        <w:t>.7</w:t>
      </w:r>
      <w:r w:rsidR="0006626A" w:rsidRPr="00721965">
        <w:rPr>
          <w:sz w:val="22"/>
          <w:szCs w:val="22"/>
        </w:rPr>
        <w:t xml:space="preserve">. </w:t>
      </w:r>
      <w:r w:rsidR="00AE32EF" w:rsidRPr="00AE32EF">
        <w:rPr>
          <w:sz w:val="22"/>
          <w:szCs w:val="22"/>
        </w:rPr>
        <w:t xml:space="preserve">Независимая гарантия, предоставляемая в качестве обеспечения исполнения договора, заключаемого по результатам </w:t>
      </w:r>
      <w:r w:rsidR="00AE32EF">
        <w:rPr>
          <w:sz w:val="22"/>
          <w:szCs w:val="22"/>
        </w:rPr>
        <w:t>запроса котировок</w:t>
      </w:r>
      <w:r w:rsidR="00AE32EF" w:rsidRPr="00AE32EF">
        <w:rPr>
          <w:sz w:val="22"/>
          <w:szCs w:val="22"/>
        </w:rPr>
        <w:t xml:space="preserve"> в электронной форме с участием субъектов малого и среднего предпринимательства, должна соответствовать следующим требованиям:</w:t>
      </w:r>
    </w:p>
    <w:p w14:paraId="3036A270" w14:textId="77777777" w:rsidR="00AE32EF" w:rsidRPr="00AE32EF" w:rsidRDefault="00AE32EF" w:rsidP="00AE32EF">
      <w:pPr>
        <w:ind w:firstLine="709"/>
        <w:jc w:val="both"/>
        <w:rPr>
          <w:sz w:val="22"/>
          <w:szCs w:val="22"/>
        </w:rPr>
      </w:pPr>
      <w:r w:rsidRPr="00AE32EF">
        <w:rPr>
          <w:sz w:val="22"/>
          <w:szCs w:val="22"/>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3B026D9E" w14:textId="77777777" w:rsidR="00AE32EF" w:rsidRPr="00AE32EF" w:rsidRDefault="00AE32EF" w:rsidP="00AE32EF">
      <w:pPr>
        <w:ind w:firstLine="709"/>
        <w:jc w:val="both"/>
        <w:rPr>
          <w:sz w:val="22"/>
          <w:szCs w:val="22"/>
        </w:rPr>
      </w:pPr>
      <w:r w:rsidRPr="00AE32EF">
        <w:rPr>
          <w:sz w:val="22"/>
          <w:szCs w:val="22"/>
        </w:rPr>
        <w:t>2) независимая гарантия не может быть отозвана выдавшим ее гарантом;</w:t>
      </w:r>
    </w:p>
    <w:p w14:paraId="67341273" w14:textId="77777777" w:rsidR="00AE32EF" w:rsidRPr="00AE32EF" w:rsidRDefault="00AE32EF" w:rsidP="00AE32EF">
      <w:pPr>
        <w:ind w:firstLine="709"/>
        <w:jc w:val="both"/>
        <w:rPr>
          <w:sz w:val="22"/>
          <w:szCs w:val="22"/>
        </w:rPr>
      </w:pPr>
      <w:r w:rsidRPr="00AE32EF">
        <w:rPr>
          <w:sz w:val="22"/>
          <w:szCs w:val="22"/>
        </w:rPr>
        <w:t>3) независимая гарантия должна содержать:</w:t>
      </w:r>
    </w:p>
    <w:p w14:paraId="53B4ADA1" w14:textId="77777777" w:rsidR="00AE32EF" w:rsidRPr="00AE32EF" w:rsidRDefault="00AE32EF" w:rsidP="00AE32EF">
      <w:pPr>
        <w:ind w:firstLine="709"/>
        <w:jc w:val="both"/>
        <w:rPr>
          <w:sz w:val="22"/>
          <w:szCs w:val="22"/>
        </w:rPr>
      </w:pPr>
      <w:r w:rsidRPr="00AE32EF">
        <w:rPr>
          <w:sz w:val="22"/>
          <w:szCs w:val="22"/>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5575C9E3" w14:textId="77777777" w:rsidR="00AE32EF" w:rsidRPr="00AE32EF" w:rsidRDefault="00AE32EF" w:rsidP="00AE32EF">
      <w:pPr>
        <w:ind w:firstLine="709"/>
        <w:jc w:val="both"/>
        <w:rPr>
          <w:sz w:val="22"/>
          <w:szCs w:val="22"/>
        </w:rPr>
      </w:pPr>
      <w:r w:rsidRPr="00AE32EF">
        <w:rPr>
          <w:sz w:val="22"/>
          <w:szCs w:val="22"/>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22CEDF7C" w14:textId="77777777" w:rsidR="00AE32EF" w:rsidRPr="00AE32EF" w:rsidRDefault="00AE32EF" w:rsidP="00AE32EF">
      <w:pPr>
        <w:ind w:firstLine="709"/>
        <w:jc w:val="both"/>
        <w:rPr>
          <w:sz w:val="22"/>
          <w:szCs w:val="22"/>
        </w:rPr>
      </w:pPr>
      <w:r w:rsidRPr="00AE32EF">
        <w:rPr>
          <w:sz w:val="22"/>
          <w:szCs w:val="22"/>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75605F9A" w14:textId="77777777" w:rsidR="00AE32EF" w:rsidRDefault="00AE32EF" w:rsidP="00AE32EF">
      <w:pPr>
        <w:ind w:firstLine="709"/>
        <w:jc w:val="both"/>
        <w:rPr>
          <w:sz w:val="22"/>
          <w:szCs w:val="22"/>
        </w:rPr>
      </w:pPr>
      <w:r w:rsidRPr="00AE32EF">
        <w:rPr>
          <w:sz w:val="22"/>
          <w:szCs w:val="22"/>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5742A2">
        <w:rPr>
          <w:sz w:val="22"/>
          <w:szCs w:val="22"/>
        </w:rPr>
        <w:t>;</w:t>
      </w:r>
    </w:p>
    <w:p w14:paraId="0D4082B2" w14:textId="77777777" w:rsidR="005742A2" w:rsidRPr="00AE32EF" w:rsidRDefault="005742A2" w:rsidP="00AE32EF">
      <w:pPr>
        <w:ind w:firstLine="709"/>
        <w:jc w:val="both"/>
        <w:rPr>
          <w:sz w:val="22"/>
          <w:szCs w:val="22"/>
        </w:rPr>
      </w:pPr>
      <w:r w:rsidRPr="005742A2">
        <w:rPr>
          <w:sz w:val="22"/>
          <w:szCs w:val="22"/>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r>
        <w:rPr>
          <w:sz w:val="22"/>
          <w:szCs w:val="22"/>
        </w:rPr>
        <w:t>.</w:t>
      </w:r>
    </w:p>
    <w:p w14:paraId="7EE2A1EE" w14:textId="77777777" w:rsidR="00AE32EF" w:rsidRPr="00AE32EF" w:rsidRDefault="00AE32EF" w:rsidP="00AE32EF">
      <w:pPr>
        <w:ind w:firstLine="709"/>
        <w:jc w:val="both"/>
        <w:rPr>
          <w:sz w:val="22"/>
          <w:szCs w:val="22"/>
        </w:rPr>
      </w:pPr>
      <w:r w:rsidRPr="00AE32EF">
        <w:rPr>
          <w:sz w:val="22"/>
          <w:szCs w:val="22"/>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576B1B4D" w14:textId="77777777" w:rsidR="00AE32EF" w:rsidRPr="00AE32EF" w:rsidRDefault="00AE32EF" w:rsidP="00AE32EF">
      <w:pPr>
        <w:ind w:firstLine="709"/>
        <w:jc w:val="both"/>
        <w:rPr>
          <w:sz w:val="22"/>
          <w:szCs w:val="22"/>
        </w:rPr>
      </w:pPr>
      <w:r w:rsidRPr="00AE32EF">
        <w:rPr>
          <w:sz w:val="22"/>
          <w:szCs w:val="22"/>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43032BEB" w14:textId="77777777" w:rsidR="00AE32EF" w:rsidRPr="00AE32EF" w:rsidRDefault="00AE32EF" w:rsidP="00AE32EF">
      <w:pPr>
        <w:ind w:firstLine="709"/>
        <w:jc w:val="both"/>
        <w:rPr>
          <w:sz w:val="22"/>
          <w:szCs w:val="22"/>
        </w:rPr>
      </w:pPr>
      <w:r w:rsidRPr="00AE32EF">
        <w:rPr>
          <w:sz w:val="22"/>
          <w:szCs w:val="22"/>
        </w:rPr>
        <w:t>Правительство Российской Федерации вправе установить:</w:t>
      </w:r>
    </w:p>
    <w:p w14:paraId="6BB8B321" w14:textId="77777777" w:rsidR="00AE32EF" w:rsidRPr="00AE32EF" w:rsidRDefault="00AE32EF" w:rsidP="00AE32EF">
      <w:pPr>
        <w:ind w:firstLine="709"/>
        <w:jc w:val="both"/>
        <w:rPr>
          <w:sz w:val="22"/>
          <w:szCs w:val="22"/>
        </w:rPr>
      </w:pPr>
      <w:r w:rsidRPr="00AE32EF">
        <w:rPr>
          <w:sz w:val="22"/>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27BCF43F" w14:textId="77777777" w:rsidR="00AE32EF" w:rsidRPr="00AE32EF" w:rsidRDefault="00AE32EF" w:rsidP="00AE32EF">
      <w:pPr>
        <w:ind w:firstLine="709"/>
        <w:jc w:val="both"/>
        <w:rPr>
          <w:sz w:val="22"/>
          <w:szCs w:val="22"/>
        </w:rPr>
      </w:pPr>
      <w:r w:rsidRPr="00AE32EF">
        <w:rPr>
          <w:sz w:val="22"/>
          <w:szCs w:val="22"/>
        </w:rPr>
        <w:lastRenderedPageBreak/>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16F2E716" w14:textId="77777777" w:rsidR="00AE32EF" w:rsidRPr="00AE32EF" w:rsidRDefault="00AE32EF" w:rsidP="00AE32EF">
      <w:pPr>
        <w:ind w:firstLine="709"/>
        <w:jc w:val="both"/>
        <w:rPr>
          <w:sz w:val="22"/>
          <w:szCs w:val="22"/>
        </w:rPr>
      </w:pPr>
      <w:r w:rsidRPr="00AE32EF">
        <w:rPr>
          <w:sz w:val="22"/>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7F97F46E" w14:textId="77777777" w:rsidR="00AE32EF" w:rsidRPr="00AE32EF" w:rsidRDefault="00AE32EF" w:rsidP="00AE32EF">
      <w:pPr>
        <w:ind w:firstLine="709"/>
        <w:jc w:val="both"/>
        <w:rPr>
          <w:sz w:val="22"/>
          <w:szCs w:val="22"/>
        </w:rPr>
      </w:pPr>
      <w:r w:rsidRPr="00AE32EF">
        <w:rPr>
          <w:sz w:val="22"/>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03891E12" w14:textId="77777777" w:rsidR="00AE32EF" w:rsidRPr="00AE32EF" w:rsidRDefault="00AE32EF" w:rsidP="00AE32EF">
      <w:pPr>
        <w:ind w:firstLine="709"/>
        <w:jc w:val="both"/>
        <w:rPr>
          <w:sz w:val="22"/>
          <w:szCs w:val="22"/>
        </w:rPr>
      </w:pPr>
      <w:r w:rsidRPr="00AE32EF">
        <w:rPr>
          <w:sz w:val="22"/>
          <w:szCs w:val="22"/>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3E5340A0" w14:textId="77777777" w:rsidR="0006626A" w:rsidRPr="00721965" w:rsidRDefault="00D36649" w:rsidP="00AE32EF">
      <w:pPr>
        <w:ind w:firstLine="709"/>
        <w:jc w:val="both"/>
        <w:rPr>
          <w:sz w:val="22"/>
          <w:szCs w:val="22"/>
        </w:rPr>
      </w:pPr>
      <w:r>
        <w:rPr>
          <w:sz w:val="22"/>
          <w:szCs w:val="22"/>
        </w:rPr>
        <w:t>8.8</w:t>
      </w:r>
      <w:r w:rsidR="00AE32EF" w:rsidRPr="00AE32EF">
        <w:rPr>
          <w:sz w:val="22"/>
          <w:szCs w:val="22"/>
        </w:rPr>
        <w:t xml:space="preserve">. </w:t>
      </w:r>
      <w:r w:rsidR="002C753E" w:rsidRPr="002C753E">
        <w:rPr>
          <w:sz w:val="22"/>
          <w:szCs w:val="22"/>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AE31AC9" w14:textId="77777777" w:rsidR="0006626A" w:rsidRPr="00721965" w:rsidRDefault="00D028B2" w:rsidP="0006626A">
      <w:pPr>
        <w:ind w:firstLine="709"/>
        <w:jc w:val="both"/>
        <w:rPr>
          <w:b/>
          <w:sz w:val="22"/>
          <w:szCs w:val="22"/>
          <w:lang w:val="sah-RU"/>
        </w:rPr>
      </w:pPr>
      <w:r>
        <w:rPr>
          <w:sz w:val="22"/>
          <w:szCs w:val="22"/>
          <w:lang w:val="sah-RU"/>
        </w:rPr>
        <w:t>8</w:t>
      </w:r>
      <w:r w:rsidR="00A14D51" w:rsidRPr="00721965">
        <w:rPr>
          <w:sz w:val="22"/>
          <w:szCs w:val="22"/>
          <w:lang w:val="sah-RU"/>
        </w:rPr>
        <w:t>.</w:t>
      </w:r>
      <w:r w:rsidR="00D36649">
        <w:rPr>
          <w:sz w:val="22"/>
          <w:szCs w:val="22"/>
          <w:lang w:val="sah-RU"/>
        </w:rPr>
        <w:t>9</w:t>
      </w:r>
      <w:r w:rsidR="0006626A" w:rsidRPr="00721965">
        <w:rPr>
          <w:sz w:val="22"/>
          <w:szCs w:val="22"/>
          <w:lang w:val="sah-RU"/>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158750A3" w14:textId="77777777" w:rsidR="0006626A" w:rsidRPr="00721965" w:rsidRDefault="00D028B2" w:rsidP="0006626A">
      <w:pPr>
        <w:ind w:firstLine="709"/>
        <w:jc w:val="both"/>
        <w:rPr>
          <w:sz w:val="22"/>
          <w:szCs w:val="22"/>
        </w:rPr>
      </w:pPr>
      <w:r>
        <w:rPr>
          <w:sz w:val="22"/>
          <w:szCs w:val="22"/>
        </w:rPr>
        <w:t>8</w:t>
      </w:r>
      <w:r w:rsidR="00A14D51" w:rsidRPr="00721965">
        <w:rPr>
          <w:sz w:val="22"/>
          <w:szCs w:val="22"/>
        </w:rPr>
        <w:t>.1</w:t>
      </w:r>
      <w:r w:rsidR="00D36649">
        <w:rPr>
          <w:sz w:val="22"/>
          <w:szCs w:val="22"/>
        </w:rPr>
        <w:t>0</w:t>
      </w:r>
      <w:r w:rsidR="0006626A" w:rsidRPr="00721965">
        <w:rPr>
          <w:sz w:val="22"/>
          <w:szCs w:val="22"/>
        </w:rPr>
        <w:t xml:space="preserve">.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 </w:t>
      </w:r>
    </w:p>
    <w:p w14:paraId="032D38DD" w14:textId="77777777" w:rsidR="002E6260" w:rsidRDefault="002E6260" w:rsidP="00684292">
      <w:pPr>
        <w:ind w:firstLine="709"/>
        <w:jc w:val="both"/>
        <w:rPr>
          <w:b/>
          <w:bCs/>
          <w:sz w:val="22"/>
          <w:szCs w:val="22"/>
        </w:rPr>
      </w:pPr>
    </w:p>
    <w:p w14:paraId="78EB19DF" w14:textId="77777777" w:rsidR="00684292" w:rsidRPr="00721965" w:rsidRDefault="00D028B2" w:rsidP="00684292">
      <w:pPr>
        <w:ind w:firstLine="709"/>
        <w:jc w:val="both"/>
        <w:rPr>
          <w:b/>
          <w:bCs/>
          <w:sz w:val="22"/>
          <w:szCs w:val="22"/>
        </w:rPr>
      </w:pPr>
      <w:r>
        <w:rPr>
          <w:b/>
          <w:bCs/>
          <w:sz w:val="22"/>
          <w:szCs w:val="22"/>
        </w:rPr>
        <w:t>9</w:t>
      </w:r>
      <w:r w:rsidR="00A14D51" w:rsidRPr="00721965">
        <w:rPr>
          <w:b/>
          <w:bCs/>
          <w:sz w:val="22"/>
          <w:szCs w:val="22"/>
        </w:rPr>
        <w:t xml:space="preserve">. </w:t>
      </w:r>
      <w:r w:rsidR="00684292" w:rsidRPr="00721965">
        <w:rPr>
          <w:b/>
          <w:bCs/>
          <w:sz w:val="22"/>
          <w:szCs w:val="22"/>
        </w:rPr>
        <w:t>Признание электронного запроса котировок несостоявшимся, порядок заключения договора при несостоявшемся электронном запросе котировок</w:t>
      </w:r>
    </w:p>
    <w:p w14:paraId="6E4C8AEE" w14:textId="77777777" w:rsidR="00A14D51" w:rsidRPr="00721965" w:rsidRDefault="00D028B2" w:rsidP="00684292">
      <w:pPr>
        <w:ind w:firstLine="709"/>
        <w:jc w:val="both"/>
        <w:rPr>
          <w:sz w:val="22"/>
          <w:szCs w:val="22"/>
        </w:rPr>
      </w:pPr>
      <w:r>
        <w:rPr>
          <w:sz w:val="22"/>
          <w:szCs w:val="22"/>
        </w:rPr>
        <w:t>9</w:t>
      </w:r>
      <w:r w:rsidR="00684292" w:rsidRPr="00721965">
        <w:rPr>
          <w:sz w:val="22"/>
          <w:szCs w:val="22"/>
        </w:rPr>
        <w:t xml:space="preserve">.1. Запрос котировок в электронной форме признаётся несостоявшимся, если: </w:t>
      </w:r>
    </w:p>
    <w:p w14:paraId="097AB43E"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окончании срока подачи заявок на участие в запросе котировок в электронной форме подана только одна заявка на участие в запросе котировок электронной форме; </w:t>
      </w:r>
    </w:p>
    <w:p w14:paraId="436151AA"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не подано ни одной заявки; </w:t>
      </w:r>
    </w:p>
    <w:p w14:paraId="0786C7DE"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на основании результатов рассмотрения заявок на участие в запросе котировок в электронной форме принято решение об отказе в допуске к участию в запросе котировок в электронной форме всех участников закупки, подавших заявки на участие в запросе котировок в электронной форм; </w:t>
      </w:r>
    </w:p>
    <w:p w14:paraId="58AE52B5"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принято решение о допуске к участию в запросе котировок в электронной форме, только одного участника закупки, подавшего заявку на участие в запросе котировок в электронной форме; </w:t>
      </w:r>
    </w:p>
    <w:p w14:paraId="32A7D966" w14:textId="77777777" w:rsidR="00684292"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результатам этапов отбора только один участник закупки признан соответствующим требованиям извещения о закупке. </w:t>
      </w:r>
    </w:p>
    <w:p w14:paraId="6C4BEA41"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.2. В случае, если извещение о закупке предусматривает два и более лота, запрос котировок в электронной форме признаётся несостоявшимся только в отношении отдельных лотов.</w:t>
      </w:r>
    </w:p>
    <w:p w14:paraId="3766B567"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.3. Заказчик обязан заключить договор, если запрос котировок в электронной форме признан несостоявшимся по следующим причинам:</w:t>
      </w:r>
    </w:p>
    <w:p w14:paraId="7A49F892" w14:textId="77777777" w:rsidR="00684292" w:rsidRPr="00721965"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подана только одна заявка, и она признана соответствующей требованиям документации о закупке;</w:t>
      </w:r>
    </w:p>
    <w:p w14:paraId="02D1F62C" w14:textId="77777777"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закупке;</w:t>
      </w:r>
    </w:p>
    <w:p w14:paraId="4BDDB6A6" w14:textId="77777777" w:rsidR="00684292" w:rsidRPr="00721965" w:rsidRDefault="00684292" w:rsidP="00684292">
      <w:pPr>
        <w:ind w:firstLine="709"/>
        <w:jc w:val="both"/>
        <w:rPr>
          <w:sz w:val="22"/>
          <w:szCs w:val="22"/>
        </w:rPr>
      </w:pPr>
      <w:r w:rsidRPr="00721965">
        <w:rPr>
          <w:sz w:val="22"/>
          <w:szCs w:val="22"/>
        </w:rPr>
        <w:t>— по результатам этапов отбора только один участник закупки признан соответствующим требованиям извещения о закупке, и заявка такого участника признана соответствующей требованиям извещения о закупке.</w:t>
      </w:r>
    </w:p>
    <w:p w14:paraId="13B4CEC8"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 xml:space="preserve">.4. Заказчик вправе заключить договор с единственным поставщиком (исполнителем, подрядчиком) или провести повторный запросе котировок в электронной форме на тех же (или иных) условиях либо провести закупку иным способом в соответствии с Положением о закупках, если запрос котировок в электронной форме был признан несостоявшимся по следующим причинам: </w:t>
      </w:r>
    </w:p>
    <w:p w14:paraId="1A6D9C49" w14:textId="77777777" w:rsidR="00684292" w:rsidRPr="00721965" w:rsidRDefault="00684292" w:rsidP="00684292">
      <w:pPr>
        <w:ind w:firstLine="709"/>
        <w:jc w:val="both"/>
        <w:rPr>
          <w:sz w:val="22"/>
          <w:szCs w:val="22"/>
        </w:rPr>
      </w:pPr>
      <w:r w:rsidRPr="00721965">
        <w:rPr>
          <w:sz w:val="22"/>
          <w:szCs w:val="22"/>
        </w:rPr>
        <w:lastRenderedPageBreak/>
        <w:t>— по результатам рассмотрения заявок на участие в запросе котировок в электронной форме были отклонены все поданные заявки;</w:t>
      </w:r>
    </w:p>
    <w:p w14:paraId="7A1156E3" w14:textId="77777777" w:rsidR="000227B6"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не подано ни одной заявки.</w:t>
      </w:r>
    </w:p>
    <w:p w14:paraId="063F2F6A" w14:textId="77777777" w:rsidR="006D2700" w:rsidRPr="00721965" w:rsidRDefault="006D2700" w:rsidP="00684292">
      <w:pPr>
        <w:ind w:firstLine="709"/>
        <w:jc w:val="both"/>
        <w:rPr>
          <w:sz w:val="22"/>
          <w:szCs w:val="22"/>
        </w:rPr>
      </w:pPr>
    </w:p>
    <w:p w14:paraId="410AAD2E" w14:textId="77777777" w:rsidR="006D2700" w:rsidRDefault="006D2700" w:rsidP="006D2700">
      <w:pPr>
        <w:ind w:firstLine="709"/>
        <w:jc w:val="both"/>
        <w:rPr>
          <w:sz w:val="22"/>
          <w:szCs w:val="22"/>
        </w:rPr>
      </w:pPr>
      <w:r w:rsidRPr="00560AB1">
        <w:rPr>
          <w:b/>
          <w:sz w:val="22"/>
          <w:szCs w:val="22"/>
        </w:rPr>
        <w:t>10. Изменение</w:t>
      </w:r>
      <w:r w:rsidRPr="00E81EFA">
        <w:rPr>
          <w:b/>
          <w:sz w:val="22"/>
          <w:szCs w:val="22"/>
        </w:rPr>
        <w:t xml:space="preserve"> договора</w:t>
      </w:r>
      <w:r w:rsidRPr="00087BAF">
        <w:rPr>
          <w:sz w:val="22"/>
          <w:szCs w:val="22"/>
        </w:rPr>
        <w:t xml:space="preserve"> в ходе его исполнения допускается по соглашению сторон:</w:t>
      </w:r>
    </w:p>
    <w:p w14:paraId="51A295FA" w14:textId="77777777" w:rsidR="006D2700" w:rsidRPr="00087BAF" w:rsidRDefault="006D2700" w:rsidP="006D2700">
      <w:pPr>
        <w:ind w:firstLine="709"/>
        <w:jc w:val="both"/>
        <w:rPr>
          <w:sz w:val="22"/>
          <w:szCs w:val="22"/>
        </w:rPr>
      </w:pPr>
      <w:r>
        <w:rPr>
          <w:sz w:val="22"/>
          <w:szCs w:val="22"/>
        </w:rPr>
        <w:t xml:space="preserve">10.1. </w:t>
      </w:r>
      <w:r w:rsidRPr="00087BAF">
        <w:rPr>
          <w:sz w:val="22"/>
          <w:szCs w:val="22"/>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6560709C" w14:textId="77777777" w:rsidR="006D2700" w:rsidRDefault="006D2700" w:rsidP="006D2700">
      <w:pPr>
        <w:ind w:firstLine="709"/>
        <w:jc w:val="both"/>
        <w:rPr>
          <w:sz w:val="22"/>
          <w:szCs w:val="22"/>
        </w:rPr>
      </w:pPr>
      <w:r w:rsidRPr="00087BAF">
        <w:rPr>
          <w:sz w:val="22"/>
          <w:szCs w:val="22"/>
        </w:rPr>
        <w:t xml:space="preserve"> </w:t>
      </w:r>
      <w:r>
        <w:rPr>
          <w:sz w:val="22"/>
          <w:szCs w:val="22"/>
        </w:rPr>
        <w:t>10</w:t>
      </w:r>
      <w:r w:rsidRPr="00087BAF">
        <w:rPr>
          <w:sz w:val="22"/>
          <w:szCs w:val="22"/>
        </w:rPr>
        <w:t>.2</w:t>
      </w:r>
      <w:r>
        <w:rPr>
          <w:sz w:val="22"/>
          <w:szCs w:val="22"/>
        </w:rPr>
        <w:t>.</w:t>
      </w:r>
      <w:r w:rsidRPr="00087BAF">
        <w:rPr>
          <w:sz w:val="22"/>
          <w:szCs w:val="22"/>
        </w:rPr>
        <w:t xml:space="preserve"> Заказчик вправе продлить срок действия договора (срок поставки товаров, оказание работ, услуг).</w:t>
      </w:r>
    </w:p>
    <w:p w14:paraId="3FCCF3E1" w14:textId="5652FFB8" w:rsidR="006D2700" w:rsidRDefault="006D2700" w:rsidP="006D2700">
      <w:pPr>
        <w:ind w:firstLine="709"/>
        <w:jc w:val="both"/>
        <w:rPr>
          <w:sz w:val="22"/>
          <w:szCs w:val="22"/>
        </w:rPr>
      </w:pPr>
      <w:r>
        <w:rPr>
          <w:sz w:val="22"/>
          <w:szCs w:val="22"/>
        </w:rPr>
        <w:t xml:space="preserve">10.3. </w:t>
      </w:r>
      <w:r w:rsidR="00F13BE0">
        <w:rPr>
          <w:sz w:val="22"/>
          <w:szCs w:val="22"/>
        </w:rPr>
        <w:t>П</w:t>
      </w:r>
      <w:r w:rsidR="00F13BE0" w:rsidRPr="00F13BE0">
        <w:rPr>
          <w:sz w:val="22"/>
          <w:szCs w:val="22"/>
        </w:rPr>
        <w:t>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при условии соблюдения положений Постановления № 1875.</w:t>
      </w:r>
    </w:p>
    <w:p w14:paraId="34B4C519" w14:textId="77777777" w:rsidR="006D2700" w:rsidRDefault="006D2700" w:rsidP="006D2700">
      <w:pPr>
        <w:ind w:firstLine="709"/>
        <w:jc w:val="both"/>
        <w:rPr>
          <w:sz w:val="22"/>
          <w:szCs w:val="22"/>
        </w:rPr>
      </w:pPr>
      <w:r>
        <w:rPr>
          <w:sz w:val="22"/>
          <w:szCs w:val="22"/>
        </w:rPr>
        <w:t xml:space="preserve">10.4. </w:t>
      </w:r>
      <w:r w:rsidRPr="00E81EFA">
        <w:rPr>
          <w:sz w:val="22"/>
          <w:szCs w:val="22"/>
        </w:rPr>
        <w:t>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w:t>
      </w:r>
      <w:r>
        <w:rPr>
          <w:sz w:val="22"/>
          <w:szCs w:val="22"/>
        </w:rPr>
        <w:t>а.</w:t>
      </w:r>
    </w:p>
    <w:p w14:paraId="15FA1911" w14:textId="77777777" w:rsidR="006D2700" w:rsidRDefault="006D2700" w:rsidP="006D2700">
      <w:pPr>
        <w:ind w:firstLine="709"/>
        <w:jc w:val="both"/>
        <w:rPr>
          <w:sz w:val="22"/>
          <w:szCs w:val="22"/>
        </w:rPr>
      </w:pPr>
    </w:p>
    <w:p w14:paraId="36A05181" w14:textId="77777777" w:rsidR="00E22C57" w:rsidRDefault="006D2700" w:rsidP="00E22C57">
      <w:pPr>
        <w:ind w:firstLine="709"/>
        <w:jc w:val="both"/>
        <w:rPr>
          <w:sz w:val="22"/>
          <w:szCs w:val="22"/>
        </w:rPr>
      </w:pPr>
      <w:r w:rsidRPr="00560AB1">
        <w:rPr>
          <w:b/>
          <w:sz w:val="22"/>
          <w:szCs w:val="22"/>
        </w:rPr>
        <w:t>11.</w:t>
      </w:r>
      <w:r>
        <w:rPr>
          <w:sz w:val="22"/>
          <w:szCs w:val="22"/>
        </w:rPr>
        <w:t xml:space="preserve"> </w:t>
      </w:r>
      <w:r w:rsidRPr="00EC1C72">
        <w:rPr>
          <w:sz w:val="22"/>
          <w:szCs w:val="22"/>
        </w:rPr>
        <w:t>Во всем, что не урегулировано Извещением о проведении запроса котировок в электронной</w:t>
      </w:r>
      <w:r w:rsidRPr="00721965">
        <w:rPr>
          <w:sz w:val="22"/>
          <w:szCs w:val="22"/>
        </w:rPr>
        <w:t xml:space="preserve"> форме, </w:t>
      </w:r>
      <w:r w:rsidRPr="00721965">
        <w:rPr>
          <w:i/>
          <w:sz w:val="22"/>
          <w:szCs w:val="22"/>
        </w:rPr>
        <w:t xml:space="preserve"> </w:t>
      </w:r>
      <w:r w:rsidRPr="00721965">
        <w:rPr>
          <w:sz w:val="22"/>
          <w:szCs w:val="22"/>
        </w:rPr>
        <w:t xml:space="preserve">участниками которого могут быть только субъекты малого и среднего предпринимательства, Заказчик, Участники, Победитель и другие лица руководствуются </w:t>
      </w:r>
      <w:hyperlink r:id="rId9" w:history="1">
        <w:r w:rsidRPr="00721965">
          <w:rPr>
            <w:rStyle w:val="aa"/>
            <w:color w:val="000000"/>
            <w:sz w:val="22"/>
            <w:szCs w:val="22"/>
          </w:rPr>
          <w:t xml:space="preserve">Положением о закупке товаров, работ, услуг </w:t>
        </w:r>
        <w:r>
          <w:rPr>
            <w:rStyle w:val="aa"/>
            <w:color w:val="000000"/>
            <w:sz w:val="22"/>
            <w:szCs w:val="22"/>
          </w:rPr>
          <w:t>МУП «Водоканал»</w:t>
        </w:r>
        <w:r w:rsidRPr="00721965">
          <w:rPr>
            <w:rStyle w:val="aa"/>
            <w:color w:val="000000"/>
            <w:sz w:val="22"/>
            <w:szCs w:val="22"/>
          </w:rPr>
          <w:t xml:space="preserve"> </w:t>
        </w:r>
      </w:hyperlink>
      <w:r w:rsidRPr="00721965">
        <w:rPr>
          <w:sz w:val="22"/>
          <w:szCs w:val="22"/>
        </w:rPr>
        <w:t xml:space="preserve"> и действующим законодательством Российской Федерации</w:t>
      </w:r>
    </w:p>
    <w:p w14:paraId="3F63A1C6" w14:textId="77777777" w:rsidR="00E22C57" w:rsidRDefault="00E22C57" w:rsidP="00E22C57">
      <w:pPr>
        <w:ind w:firstLine="709"/>
        <w:jc w:val="both"/>
        <w:rPr>
          <w:sz w:val="22"/>
          <w:szCs w:val="22"/>
        </w:rPr>
      </w:pPr>
    </w:p>
    <w:p w14:paraId="6C41EF96" w14:textId="77777777" w:rsidR="00E22C57" w:rsidRDefault="00E22C57" w:rsidP="00E22C57">
      <w:pPr>
        <w:ind w:firstLine="709"/>
        <w:jc w:val="both"/>
        <w:rPr>
          <w:sz w:val="22"/>
          <w:szCs w:val="22"/>
        </w:rPr>
      </w:pPr>
    </w:p>
    <w:p w14:paraId="38913259" w14:textId="77777777" w:rsidR="00E22C57" w:rsidRDefault="00E22C57" w:rsidP="00E22C57">
      <w:pPr>
        <w:ind w:firstLine="709"/>
        <w:jc w:val="both"/>
        <w:rPr>
          <w:sz w:val="22"/>
          <w:szCs w:val="22"/>
        </w:rPr>
      </w:pPr>
    </w:p>
    <w:p w14:paraId="354546B1" w14:textId="77777777" w:rsidR="00E22C57" w:rsidRDefault="00E22C57" w:rsidP="00E22C57">
      <w:pPr>
        <w:ind w:firstLine="709"/>
        <w:jc w:val="both"/>
        <w:rPr>
          <w:sz w:val="22"/>
          <w:szCs w:val="22"/>
        </w:rPr>
      </w:pPr>
    </w:p>
    <w:p w14:paraId="3DB5BD48" w14:textId="77777777" w:rsidR="00E22C57" w:rsidRDefault="00E22C57" w:rsidP="00E22C57">
      <w:pPr>
        <w:ind w:firstLine="709"/>
        <w:jc w:val="both"/>
        <w:rPr>
          <w:sz w:val="22"/>
          <w:szCs w:val="22"/>
        </w:rPr>
      </w:pPr>
    </w:p>
    <w:p w14:paraId="002B49DA" w14:textId="77777777" w:rsidR="00E22C57" w:rsidRDefault="00E22C57" w:rsidP="00E22C57">
      <w:pPr>
        <w:ind w:firstLine="709"/>
        <w:jc w:val="both"/>
        <w:rPr>
          <w:sz w:val="22"/>
          <w:szCs w:val="22"/>
        </w:rPr>
      </w:pPr>
    </w:p>
    <w:p w14:paraId="17BCE9BE" w14:textId="77777777" w:rsidR="00E22C57" w:rsidRDefault="00E22C57" w:rsidP="00E22C57">
      <w:pPr>
        <w:ind w:firstLine="709"/>
        <w:jc w:val="both"/>
        <w:rPr>
          <w:sz w:val="22"/>
          <w:szCs w:val="22"/>
        </w:rPr>
      </w:pPr>
    </w:p>
    <w:p w14:paraId="455FE4AF" w14:textId="77777777" w:rsidR="00E22C57" w:rsidRDefault="00E22C57" w:rsidP="00E22C57">
      <w:pPr>
        <w:ind w:firstLine="709"/>
        <w:jc w:val="both"/>
        <w:rPr>
          <w:sz w:val="22"/>
          <w:szCs w:val="22"/>
        </w:rPr>
      </w:pPr>
    </w:p>
    <w:p w14:paraId="0AD4DA6F" w14:textId="77777777" w:rsidR="00E22C57" w:rsidRDefault="00E22C57" w:rsidP="00E22C57">
      <w:pPr>
        <w:ind w:firstLine="709"/>
        <w:jc w:val="both"/>
        <w:rPr>
          <w:sz w:val="22"/>
          <w:szCs w:val="22"/>
        </w:rPr>
      </w:pPr>
    </w:p>
    <w:p w14:paraId="22CC9D9B" w14:textId="77777777" w:rsidR="00E22C57" w:rsidRDefault="00E22C57" w:rsidP="00E22C57">
      <w:pPr>
        <w:ind w:firstLine="709"/>
        <w:jc w:val="both"/>
        <w:rPr>
          <w:sz w:val="22"/>
          <w:szCs w:val="22"/>
        </w:rPr>
      </w:pPr>
    </w:p>
    <w:p w14:paraId="1EC70F83" w14:textId="77777777" w:rsidR="00E22C57" w:rsidRDefault="00E22C57" w:rsidP="00E22C57">
      <w:pPr>
        <w:ind w:firstLine="709"/>
        <w:jc w:val="both"/>
        <w:rPr>
          <w:sz w:val="22"/>
          <w:szCs w:val="22"/>
        </w:rPr>
      </w:pPr>
    </w:p>
    <w:p w14:paraId="55AAE403" w14:textId="77777777" w:rsidR="00E22C57" w:rsidRDefault="00E22C57" w:rsidP="00E22C57">
      <w:pPr>
        <w:ind w:firstLine="709"/>
        <w:jc w:val="both"/>
        <w:rPr>
          <w:sz w:val="22"/>
          <w:szCs w:val="22"/>
        </w:rPr>
      </w:pPr>
    </w:p>
    <w:p w14:paraId="17FA359D" w14:textId="77777777" w:rsidR="00E22C57" w:rsidRDefault="00E22C57" w:rsidP="00E22C57">
      <w:pPr>
        <w:ind w:firstLine="709"/>
        <w:jc w:val="both"/>
        <w:rPr>
          <w:sz w:val="22"/>
          <w:szCs w:val="22"/>
        </w:rPr>
      </w:pPr>
    </w:p>
    <w:p w14:paraId="74E77870" w14:textId="77777777" w:rsidR="00E22C57" w:rsidRDefault="00E22C57" w:rsidP="00E22C57">
      <w:pPr>
        <w:ind w:firstLine="709"/>
        <w:jc w:val="both"/>
        <w:rPr>
          <w:sz w:val="22"/>
          <w:szCs w:val="22"/>
        </w:rPr>
      </w:pPr>
    </w:p>
    <w:p w14:paraId="6F044790" w14:textId="77777777" w:rsidR="00E22C57" w:rsidRDefault="00E22C57" w:rsidP="00E22C57">
      <w:pPr>
        <w:ind w:firstLine="709"/>
        <w:jc w:val="both"/>
        <w:rPr>
          <w:sz w:val="22"/>
          <w:szCs w:val="22"/>
        </w:rPr>
      </w:pPr>
    </w:p>
    <w:p w14:paraId="123A484A" w14:textId="77777777" w:rsidR="00E22C57" w:rsidRDefault="00E22C57" w:rsidP="00E22C57">
      <w:pPr>
        <w:ind w:firstLine="709"/>
        <w:jc w:val="both"/>
        <w:rPr>
          <w:sz w:val="22"/>
          <w:szCs w:val="22"/>
        </w:rPr>
      </w:pPr>
    </w:p>
    <w:p w14:paraId="60F404CA" w14:textId="77777777" w:rsidR="00E22C57" w:rsidRDefault="00E22C57" w:rsidP="00E22C57">
      <w:pPr>
        <w:ind w:firstLine="709"/>
        <w:jc w:val="both"/>
        <w:rPr>
          <w:sz w:val="22"/>
          <w:szCs w:val="22"/>
        </w:rPr>
      </w:pPr>
    </w:p>
    <w:p w14:paraId="0C68A548" w14:textId="77777777" w:rsidR="00E22C57" w:rsidRDefault="00E22C57" w:rsidP="00E22C57">
      <w:pPr>
        <w:ind w:firstLine="709"/>
        <w:jc w:val="both"/>
        <w:rPr>
          <w:sz w:val="22"/>
          <w:szCs w:val="22"/>
        </w:rPr>
      </w:pPr>
    </w:p>
    <w:p w14:paraId="25998437" w14:textId="77777777" w:rsidR="00E22C57" w:rsidRDefault="00E22C57" w:rsidP="00E22C57">
      <w:pPr>
        <w:ind w:firstLine="709"/>
        <w:jc w:val="both"/>
        <w:rPr>
          <w:sz w:val="22"/>
          <w:szCs w:val="22"/>
        </w:rPr>
      </w:pPr>
    </w:p>
    <w:p w14:paraId="0D71E948" w14:textId="77777777" w:rsidR="006F0442" w:rsidRDefault="006F0442" w:rsidP="00E22C57">
      <w:pPr>
        <w:ind w:firstLine="709"/>
        <w:jc w:val="both"/>
        <w:rPr>
          <w:sz w:val="22"/>
          <w:szCs w:val="22"/>
        </w:rPr>
      </w:pPr>
    </w:p>
    <w:p w14:paraId="660F2494" w14:textId="77777777" w:rsidR="006F0442" w:rsidRDefault="006F0442" w:rsidP="00E22C57">
      <w:pPr>
        <w:ind w:firstLine="709"/>
        <w:jc w:val="both"/>
        <w:rPr>
          <w:sz w:val="22"/>
          <w:szCs w:val="22"/>
        </w:rPr>
      </w:pPr>
    </w:p>
    <w:p w14:paraId="6DFB2F29" w14:textId="77777777" w:rsidR="006F0442" w:rsidRDefault="006F0442" w:rsidP="00E22C57">
      <w:pPr>
        <w:ind w:firstLine="709"/>
        <w:jc w:val="both"/>
        <w:rPr>
          <w:sz w:val="22"/>
          <w:szCs w:val="22"/>
        </w:rPr>
      </w:pPr>
    </w:p>
    <w:p w14:paraId="584D193A" w14:textId="77777777" w:rsidR="006F0442" w:rsidRDefault="006F0442" w:rsidP="00E22C57">
      <w:pPr>
        <w:ind w:firstLine="709"/>
        <w:jc w:val="both"/>
        <w:rPr>
          <w:sz w:val="22"/>
          <w:szCs w:val="22"/>
        </w:rPr>
      </w:pPr>
    </w:p>
    <w:p w14:paraId="20CD9E1D" w14:textId="77777777" w:rsidR="009B7EC2" w:rsidRDefault="009B7EC2" w:rsidP="00E22C57">
      <w:pPr>
        <w:ind w:firstLine="709"/>
        <w:jc w:val="both"/>
        <w:rPr>
          <w:sz w:val="22"/>
          <w:szCs w:val="22"/>
        </w:rPr>
      </w:pPr>
    </w:p>
    <w:p w14:paraId="0B37826C" w14:textId="77777777" w:rsidR="009B7EC2" w:rsidRDefault="009B7EC2" w:rsidP="00E22C57">
      <w:pPr>
        <w:ind w:firstLine="709"/>
        <w:jc w:val="both"/>
        <w:rPr>
          <w:sz w:val="22"/>
          <w:szCs w:val="22"/>
        </w:rPr>
      </w:pPr>
    </w:p>
    <w:p w14:paraId="6B933270" w14:textId="77777777" w:rsidR="009B7EC2" w:rsidRDefault="009B7EC2" w:rsidP="00E22C57">
      <w:pPr>
        <w:ind w:firstLine="709"/>
        <w:jc w:val="both"/>
        <w:rPr>
          <w:sz w:val="22"/>
          <w:szCs w:val="22"/>
        </w:rPr>
      </w:pPr>
    </w:p>
    <w:p w14:paraId="0902DE4A" w14:textId="77777777" w:rsidR="009B7EC2" w:rsidRDefault="009B7EC2" w:rsidP="00E22C57">
      <w:pPr>
        <w:ind w:firstLine="709"/>
        <w:jc w:val="both"/>
        <w:rPr>
          <w:sz w:val="22"/>
          <w:szCs w:val="22"/>
        </w:rPr>
      </w:pPr>
    </w:p>
    <w:p w14:paraId="4E166A10" w14:textId="77777777" w:rsidR="00845C84" w:rsidRDefault="00845C84" w:rsidP="00E22C57">
      <w:pPr>
        <w:ind w:firstLine="709"/>
        <w:jc w:val="both"/>
        <w:rPr>
          <w:sz w:val="22"/>
          <w:szCs w:val="22"/>
        </w:rPr>
      </w:pPr>
    </w:p>
    <w:p w14:paraId="4CEFD5F5" w14:textId="77777777" w:rsidR="00845C84" w:rsidRDefault="00845C84" w:rsidP="00E22C57">
      <w:pPr>
        <w:ind w:firstLine="709"/>
        <w:jc w:val="both"/>
        <w:rPr>
          <w:sz w:val="22"/>
          <w:szCs w:val="22"/>
        </w:rPr>
      </w:pPr>
    </w:p>
    <w:p w14:paraId="27EFF24B" w14:textId="77777777" w:rsidR="00845C84" w:rsidRDefault="00845C84" w:rsidP="00E22C57">
      <w:pPr>
        <w:ind w:firstLine="709"/>
        <w:jc w:val="both"/>
        <w:rPr>
          <w:sz w:val="22"/>
          <w:szCs w:val="22"/>
        </w:rPr>
      </w:pPr>
    </w:p>
    <w:p w14:paraId="3B2EFC5E" w14:textId="77777777" w:rsidR="00845C84" w:rsidRDefault="00845C84" w:rsidP="00E22C57">
      <w:pPr>
        <w:ind w:firstLine="709"/>
        <w:jc w:val="both"/>
        <w:rPr>
          <w:sz w:val="22"/>
          <w:szCs w:val="22"/>
        </w:rPr>
      </w:pPr>
    </w:p>
    <w:p w14:paraId="149462D1" w14:textId="77777777" w:rsidR="00845C84" w:rsidRDefault="00845C84" w:rsidP="00E22C57">
      <w:pPr>
        <w:ind w:firstLine="709"/>
        <w:jc w:val="both"/>
        <w:rPr>
          <w:sz w:val="22"/>
          <w:szCs w:val="22"/>
        </w:rPr>
      </w:pPr>
    </w:p>
    <w:p w14:paraId="1B9F960A" w14:textId="77777777" w:rsidR="00845C84" w:rsidRDefault="00845C84" w:rsidP="00E22C57">
      <w:pPr>
        <w:ind w:firstLine="709"/>
        <w:jc w:val="both"/>
        <w:rPr>
          <w:sz w:val="22"/>
          <w:szCs w:val="22"/>
        </w:rPr>
      </w:pPr>
    </w:p>
    <w:p w14:paraId="544BB441" w14:textId="77777777" w:rsidR="009B7EC2" w:rsidRDefault="009B7EC2" w:rsidP="00E22C57">
      <w:pPr>
        <w:ind w:firstLine="709"/>
        <w:jc w:val="both"/>
        <w:rPr>
          <w:sz w:val="22"/>
          <w:szCs w:val="22"/>
        </w:rPr>
      </w:pPr>
    </w:p>
    <w:p w14:paraId="5BD27AFD" w14:textId="77777777" w:rsidR="0009435B" w:rsidRDefault="0009435B" w:rsidP="00E22C57">
      <w:pPr>
        <w:ind w:firstLine="709"/>
        <w:jc w:val="both"/>
        <w:rPr>
          <w:sz w:val="22"/>
          <w:szCs w:val="22"/>
        </w:rPr>
      </w:pPr>
    </w:p>
    <w:p w14:paraId="4E485FED" w14:textId="77777777" w:rsidR="000260EF" w:rsidRPr="00FC533A" w:rsidRDefault="000260EF" w:rsidP="00FC533A">
      <w:pPr>
        <w:keepNext/>
        <w:keepLines/>
        <w:autoSpaceDE/>
        <w:autoSpaceDN/>
        <w:adjustRightInd/>
        <w:jc w:val="right"/>
        <w:rPr>
          <w:sz w:val="22"/>
          <w:szCs w:val="22"/>
        </w:rPr>
      </w:pPr>
      <w:r w:rsidRPr="00FC533A">
        <w:rPr>
          <w:sz w:val="22"/>
          <w:szCs w:val="22"/>
        </w:rPr>
        <w:t>Приложение №</w:t>
      </w:r>
      <w:r w:rsidR="00D028B2" w:rsidRPr="00FC533A">
        <w:rPr>
          <w:sz w:val="22"/>
          <w:szCs w:val="22"/>
        </w:rPr>
        <w:t>2</w:t>
      </w:r>
    </w:p>
    <w:p w14:paraId="4994E00A" w14:textId="77777777" w:rsidR="000260EF" w:rsidRPr="00FC533A" w:rsidRDefault="000260EF" w:rsidP="00FC533A">
      <w:pPr>
        <w:keepNext/>
        <w:keepLines/>
        <w:autoSpaceDE/>
        <w:autoSpaceDN/>
        <w:adjustRightInd/>
        <w:jc w:val="right"/>
        <w:rPr>
          <w:sz w:val="22"/>
          <w:szCs w:val="22"/>
        </w:rPr>
      </w:pPr>
      <w:r w:rsidRPr="00FC533A">
        <w:rPr>
          <w:sz w:val="22"/>
          <w:szCs w:val="22"/>
        </w:rPr>
        <w:t>к извещению о проведении</w:t>
      </w:r>
    </w:p>
    <w:p w14:paraId="6F63AA69" w14:textId="77777777" w:rsidR="008C0092" w:rsidRDefault="000260EF" w:rsidP="008C0092">
      <w:pPr>
        <w:jc w:val="right"/>
        <w:rPr>
          <w:sz w:val="22"/>
          <w:szCs w:val="22"/>
        </w:rPr>
      </w:pPr>
      <w:r w:rsidRPr="00FC533A">
        <w:rPr>
          <w:sz w:val="22"/>
          <w:szCs w:val="22"/>
        </w:rPr>
        <w:t>запроса котировок в электронной форме</w:t>
      </w:r>
      <w:r w:rsidR="008C0092" w:rsidRPr="002F6322">
        <w:rPr>
          <w:sz w:val="22"/>
          <w:szCs w:val="22"/>
        </w:rPr>
        <w:t>,</w:t>
      </w:r>
    </w:p>
    <w:p w14:paraId="5D8D629F" w14:textId="77777777" w:rsidR="008C0092" w:rsidRDefault="008C0092" w:rsidP="008C0092">
      <w:pPr>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14:paraId="140D5DEF" w14:textId="77777777" w:rsidR="008C0092" w:rsidRDefault="008C0092" w:rsidP="008C0092">
      <w:pPr>
        <w:jc w:val="right"/>
        <w:rPr>
          <w:sz w:val="22"/>
          <w:szCs w:val="22"/>
        </w:rPr>
      </w:pPr>
      <w:r w:rsidRPr="002F6322">
        <w:rPr>
          <w:sz w:val="22"/>
          <w:szCs w:val="22"/>
        </w:rPr>
        <w:t xml:space="preserve"> субъекты малого и среднего предпринимательства</w:t>
      </w:r>
    </w:p>
    <w:p w14:paraId="5FD94A14" w14:textId="77777777" w:rsidR="008C0092" w:rsidRDefault="008C0092" w:rsidP="008C0092">
      <w:pPr>
        <w:jc w:val="center"/>
        <w:rPr>
          <w:b/>
          <w:sz w:val="24"/>
          <w:szCs w:val="24"/>
          <w:lang w:eastAsia="zh-CN"/>
        </w:rPr>
      </w:pPr>
    </w:p>
    <w:p w14:paraId="3A37A2FD" w14:textId="77777777" w:rsidR="00AA795A" w:rsidRDefault="00AA795A" w:rsidP="008C0092">
      <w:pPr>
        <w:jc w:val="center"/>
        <w:rPr>
          <w:b/>
          <w:sz w:val="24"/>
          <w:szCs w:val="24"/>
          <w:lang w:eastAsia="zh-CN"/>
        </w:rPr>
      </w:pPr>
    </w:p>
    <w:p w14:paraId="5A855C1E" w14:textId="77777777" w:rsidR="00AA795A" w:rsidRDefault="00AA795A" w:rsidP="008C0092">
      <w:pPr>
        <w:jc w:val="center"/>
        <w:rPr>
          <w:b/>
          <w:sz w:val="24"/>
          <w:szCs w:val="24"/>
          <w:lang w:eastAsia="zh-CN"/>
        </w:rPr>
      </w:pPr>
    </w:p>
    <w:p w14:paraId="2DFBBA35" w14:textId="77777777" w:rsidR="00424DD6" w:rsidRDefault="00424DD6" w:rsidP="008C0092">
      <w:pPr>
        <w:jc w:val="center"/>
        <w:rPr>
          <w:b/>
          <w:sz w:val="24"/>
          <w:szCs w:val="24"/>
          <w:lang w:eastAsia="zh-CN"/>
        </w:rPr>
      </w:pPr>
      <w:r w:rsidRPr="002E6260">
        <w:rPr>
          <w:b/>
          <w:sz w:val="24"/>
          <w:szCs w:val="24"/>
          <w:lang w:eastAsia="zh-CN"/>
        </w:rPr>
        <w:t>ТЕХНИЧЕСКОЕ ЗАДАНИЕ</w:t>
      </w:r>
    </w:p>
    <w:p w14:paraId="1B38D79D" w14:textId="77777777" w:rsidR="00AB587D" w:rsidRDefault="00AB587D" w:rsidP="008C0092">
      <w:pPr>
        <w:jc w:val="center"/>
        <w:rPr>
          <w:b/>
          <w:sz w:val="24"/>
          <w:szCs w:val="24"/>
          <w:lang w:eastAsia="zh-CN"/>
        </w:rPr>
      </w:pPr>
    </w:p>
    <w:p w14:paraId="07C29E27" w14:textId="77777777" w:rsidR="00D52AA2" w:rsidRPr="00D52AA2" w:rsidRDefault="00D52AA2" w:rsidP="00D52AA2">
      <w:pPr>
        <w:widowControl/>
        <w:suppressAutoHyphens/>
        <w:autoSpaceDE/>
        <w:autoSpaceDN/>
        <w:adjustRightInd/>
        <w:spacing w:line="0" w:lineRule="atLeast"/>
        <w:jc w:val="center"/>
        <w:rPr>
          <w:b/>
          <w:bCs/>
          <w:iCs/>
          <w:color w:val="00000A"/>
          <w:kern w:val="1"/>
          <w:sz w:val="24"/>
          <w:szCs w:val="24"/>
        </w:rPr>
      </w:pPr>
      <w:r w:rsidRPr="00D52AA2">
        <w:rPr>
          <w:b/>
          <w:bCs/>
          <w:iCs/>
          <w:color w:val="00000A"/>
          <w:kern w:val="1"/>
          <w:sz w:val="24"/>
          <w:szCs w:val="24"/>
        </w:rPr>
        <w:t>Автозапчасти:</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7"/>
        <w:gridCol w:w="5325"/>
        <w:gridCol w:w="2453"/>
        <w:gridCol w:w="909"/>
        <w:gridCol w:w="820"/>
      </w:tblGrid>
      <w:tr w:rsidR="00D52AA2" w:rsidRPr="00D52AA2" w14:paraId="245AD711" w14:textId="77777777" w:rsidTr="00D52AA2">
        <w:trPr>
          <w:trHeight w:val="974"/>
        </w:trPr>
        <w:tc>
          <w:tcPr>
            <w:tcW w:w="272" w:type="pct"/>
            <w:tcBorders>
              <w:top w:val="single" w:sz="4" w:space="0" w:color="auto"/>
              <w:left w:val="single" w:sz="4" w:space="0" w:color="auto"/>
              <w:bottom w:val="single" w:sz="4" w:space="0" w:color="auto"/>
              <w:right w:val="single" w:sz="4" w:space="0" w:color="auto"/>
            </w:tcBorders>
            <w:vAlign w:val="center"/>
          </w:tcPr>
          <w:p w14:paraId="5039ED72" w14:textId="77777777" w:rsidR="00D52AA2" w:rsidRPr="00D52AA2" w:rsidRDefault="00D52AA2" w:rsidP="00D52AA2">
            <w:pPr>
              <w:widowControl/>
              <w:suppressAutoHyphens/>
              <w:autoSpaceDE/>
              <w:autoSpaceDN/>
              <w:adjustRightInd/>
              <w:spacing w:line="0" w:lineRule="atLeast"/>
              <w:jc w:val="center"/>
              <w:rPr>
                <w:color w:val="000000"/>
                <w:kern w:val="1"/>
                <w:sz w:val="22"/>
                <w:szCs w:val="22"/>
                <w:lang w:eastAsia="zh-CN"/>
              </w:rPr>
            </w:pPr>
            <w:r w:rsidRPr="00D52AA2">
              <w:rPr>
                <w:color w:val="000000"/>
                <w:kern w:val="1"/>
                <w:sz w:val="22"/>
                <w:szCs w:val="22"/>
                <w:lang w:eastAsia="zh-CN"/>
              </w:rPr>
              <w:t>№ п/п</w:t>
            </w:r>
          </w:p>
        </w:tc>
        <w:tc>
          <w:tcPr>
            <w:tcW w:w="2648" w:type="pct"/>
            <w:tcBorders>
              <w:top w:val="single" w:sz="4" w:space="0" w:color="auto"/>
              <w:left w:val="single" w:sz="4" w:space="0" w:color="auto"/>
              <w:bottom w:val="single" w:sz="4" w:space="0" w:color="auto"/>
              <w:right w:val="single" w:sz="4" w:space="0" w:color="auto"/>
            </w:tcBorders>
            <w:vAlign w:val="center"/>
          </w:tcPr>
          <w:p w14:paraId="59571FDB" w14:textId="77777777" w:rsidR="00D52AA2" w:rsidRPr="00D52AA2" w:rsidRDefault="00D52AA2" w:rsidP="00D52AA2">
            <w:pPr>
              <w:widowControl/>
              <w:suppressAutoHyphens/>
              <w:autoSpaceDE/>
              <w:autoSpaceDN/>
              <w:adjustRightInd/>
              <w:spacing w:line="0" w:lineRule="atLeast"/>
              <w:jc w:val="center"/>
              <w:rPr>
                <w:color w:val="00000A"/>
                <w:kern w:val="1"/>
                <w:sz w:val="22"/>
                <w:szCs w:val="22"/>
                <w:lang w:eastAsia="zh-CN"/>
              </w:rPr>
            </w:pPr>
            <w:r w:rsidRPr="00D52AA2">
              <w:rPr>
                <w:color w:val="00000A"/>
                <w:kern w:val="1"/>
                <w:sz w:val="22"/>
                <w:szCs w:val="22"/>
                <w:lang w:eastAsia="zh-CN"/>
              </w:rPr>
              <w:t>Наименование поставляемого товара</w:t>
            </w:r>
          </w:p>
          <w:p w14:paraId="7E6DEE8B" w14:textId="77777777" w:rsidR="00D52AA2" w:rsidRPr="00D52AA2" w:rsidRDefault="00D52AA2" w:rsidP="00D52AA2">
            <w:pPr>
              <w:widowControl/>
              <w:suppressAutoHyphens/>
              <w:autoSpaceDE/>
              <w:autoSpaceDN/>
              <w:adjustRightInd/>
              <w:spacing w:line="0" w:lineRule="atLeast"/>
              <w:jc w:val="center"/>
              <w:rPr>
                <w:i/>
                <w:iCs/>
                <w:color w:val="00000A"/>
                <w:kern w:val="1"/>
                <w:sz w:val="22"/>
                <w:szCs w:val="22"/>
                <w:lang w:eastAsia="zh-CN"/>
              </w:rPr>
            </w:pPr>
          </w:p>
        </w:tc>
        <w:tc>
          <w:tcPr>
            <w:tcW w:w="1220" w:type="pct"/>
            <w:tcBorders>
              <w:top w:val="single" w:sz="4" w:space="0" w:color="auto"/>
              <w:left w:val="single" w:sz="4" w:space="0" w:color="auto"/>
              <w:right w:val="single" w:sz="4" w:space="0" w:color="auto"/>
            </w:tcBorders>
            <w:vAlign w:val="center"/>
          </w:tcPr>
          <w:p w14:paraId="5A655077" w14:textId="77777777" w:rsidR="00D52AA2" w:rsidRPr="00D52AA2" w:rsidRDefault="00D52AA2" w:rsidP="00D52AA2">
            <w:pPr>
              <w:widowControl/>
              <w:suppressAutoHyphens/>
              <w:autoSpaceDE/>
              <w:autoSpaceDN/>
              <w:adjustRightInd/>
              <w:spacing w:line="0" w:lineRule="atLeast"/>
              <w:jc w:val="center"/>
              <w:rPr>
                <w:color w:val="00000A"/>
                <w:kern w:val="1"/>
                <w:sz w:val="22"/>
                <w:szCs w:val="22"/>
                <w:lang w:eastAsia="zh-CN"/>
              </w:rPr>
            </w:pPr>
            <w:r w:rsidRPr="00D52AA2">
              <w:rPr>
                <w:color w:val="00000A"/>
                <w:kern w:val="1"/>
                <w:sz w:val="22"/>
                <w:szCs w:val="22"/>
                <w:lang w:eastAsia="zh-CN"/>
              </w:rPr>
              <w:t>Номенклатурный номер</w:t>
            </w:r>
          </w:p>
          <w:p w14:paraId="7BCCDCBD" w14:textId="77777777" w:rsidR="00D52AA2" w:rsidRPr="00D52AA2" w:rsidRDefault="00D52AA2" w:rsidP="00D52AA2">
            <w:pPr>
              <w:widowControl/>
              <w:suppressAutoHyphens/>
              <w:autoSpaceDE/>
              <w:autoSpaceDN/>
              <w:adjustRightInd/>
              <w:spacing w:line="0" w:lineRule="atLeast"/>
              <w:jc w:val="center"/>
              <w:rPr>
                <w:color w:val="00000A"/>
                <w:kern w:val="1"/>
                <w:sz w:val="22"/>
                <w:szCs w:val="22"/>
                <w:lang w:eastAsia="zh-CN"/>
              </w:rPr>
            </w:pPr>
          </w:p>
        </w:tc>
        <w:tc>
          <w:tcPr>
            <w:tcW w:w="452" w:type="pct"/>
            <w:tcBorders>
              <w:top w:val="single" w:sz="4" w:space="0" w:color="auto"/>
              <w:left w:val="single" w:sz="4" w:space="0" w:color="auto"/>
              <w:bottom w:val="single" w:sz="4" w:space="0" w:color="auto"/>
              <w:right w:val="single" w:sz="4" w:space="0" w:color="auto"/>
            </w:tcBorders>
            <w:vAlign w:val="center"/>
          </w:tcPr>
          <w:p w14:paraId="7D3D33FF" w14:textId="77777777" w:rsidR="00D52AA2" w:rsidRPr="00D52AA2" w:rsidRDefault="00D52AA2" w:rsidP="00D52AA2">
            <w:pPr>
              <w:suppressAutoHyphens/>
              <w:spacing w:line="0" w:lineRule="atLeast"/>
              <w:jc w:val="center"/>
              <w:rPr>
                <w:color w:val="00000A"/>
                <w:kern w:val="1"/>
                <w:sz w:val="22"/>
                <w:szCs w:val="22"/>
                <w:vertAlign w:val="superscript"/>
                <w:lang w:eastAsia="zh-CN"/>
              </w:rPr>
            </w:pPr>
            <w:r w:rsidRPr="00D52AA2">
              <w:rPr>
                <w:color w:val="00000A"/>
                <w:kern w:val="1"/>
                <w:sz w:val="22"/>
                <w:szCs w:val="22"/>
                <w:lang w:eastAsia="zh-CN"/>
              </w:rPr>
              <w:t>Ед</w:t>
            </w:r>
            <w:r w:rsidRPr="00D52AA2">
              <w:rPr>
                <w:color w:val="00000A"/>
                <w:kern w:val="1"/>
                <w:sz w:val="22"/>
                <w:szCs w:val="22"/>
                <w:vertAlign w:val="superscript"/>
                <w:lang w:eastAsia="zh-CN"/>
              </w:rPr>
              <w:t xml:space="preserve">. </w:t>
            </w:r>
            <w:r w:rsidRPr="00D52AA2">
              <w:rPr>
                <w:color w:val="00000A"/>
                <w:kern w:val="1"/>
                <w:sz w:val="22"/>
                <w:szCs w:val="22"/>
                <w:lang w:eastAsia="zh-CN"/>
              </w:rPr>
              <w:t>изм.</w:t>
            </w:r>
            <w:r w:rsidRPr="00D52AA2">
              <w:rPr>
                <w:color w:val="00000A"/>
                <w:kern w:val="1"/>
                <w:sz w:val="22"/>
                <w:szCs w:val="22"/>
                <w:vertAlign w:val="superscript"/>
                <w:lang w:eastAsia="zh-CN"/>
              </w:rPr>
              <w:t>.</w:t>
            </w:r>
          </w:p>
        </w:tc>
        <w:tc>
          <w:tcPr>
            <w:tcW w:w="408" w:type="pct"/>
            <w:tcBorders>
              <w:top w:val="single" w:sz="4" w:space="0" w:color="auto"/>
              <w:left w:val="single" w:sz="4" w:space="0" w:color="auto"/>
              <w:bottom w:val="single" w:sz="4" w:space="0" w:color="auto"/>
              <w:right w:val="single" w:sz="4" w:space="0" w:color="auto"/>
            </w:tcBorders>
            <w:vAlign w:val="center"/>
          </w:tcPr>
          <w:p w14:paraId="3000A8DC" w14:textId="77777777" w:rsidR="00D52AA2" w:rsidRPr="00D52AA2" w:rsidRDefault="00D52AA2" w:rsidP="00D52AA2">
            <w:pPr>
              <w:suppressAutoHyphens/>
              <w:spacing w:line="0" w:lineRule="atLeast"/>
              <w:jc w:val="center"/>
              <w:rPr>
                <w:bCs/>
                <w:iCs/>
                <w:color w:val="00000A"/>
                <w:kern w:val="1"/>
                <w:sz w:val="22"/>
                <w:szCs w:val="22"/>
                <w:lang w:eastAsia="zh-CN"/>
              </w:rPr>
            </w:pPr>
            <w:r w:rsidRPr="00D52AA2">
              <w:rPr>
                <w:bCs/>
                <w:iCs/>
                <w:color w:val="00000A"/>
                <w:kern w:val="1"/>
                <w:sz w:val="22"/>
                <w:szCs w:val="22"/>
                <w:lang w:eastAsia="zh-CN"/>
              </w:rPr>
              <w:t>Количество</w:t>
            </w:r>
          </w:p>
        </w:tc>
      </w:tr>
      <w:tr w:rsidR="00D52AA2" w:rsidRPr="00D52AA2" w14:paraId="4104B6BA"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BF9642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98499E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Глушитель 21214 </w:t>
            </w:r>
          </w:p>
        </w:tc>
        <w:tc>
          <w:tcPr>
            <w:tcW w:w="1220" w:type="pct"/>
            <w:tcBorders>
              <w:top w:val="single" w:sz="4" w:space="0" w:color="auto"/>
              <w:left w:val="single" w:sz="4" w:space="0" w:color="auto"/>
              <w:bottom w:val="single" w:sz="4" w:space="0" w:color="auto"/>
              <w:right w:val="single" w:sz="4" w:space="0" w:color="auto"/>
            </w:tcBorders>
          </w:tcPr>
          <w:p w14:paraId="2F118D1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21214-1200010-81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F5F429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48B59E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DF009BA"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CE2E62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7A4EF5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Труба приемная 21214 (с датчиком) Евро 2</w:t>
            </w:r>
          </w:p>
        </w:tc>
        <w:tc>
          <w:tcPr>
            <w:tcW w:w="1220" w:type="pct"/>
            <w:tcBorders>
              <w:top w:val="single" w:sz="4" w:space="0" w:color="auto"/>
              <w:left w:val="single" w:sz="4" w:space="0" w:color="auto"/>
              <w:bottom w:val="single" w:sz="4" w:space="0" w:color="auto"/>
              <w:right w:val="single" w:sz="4" w:space="0" w:color="auto"/>
            </w:tcBorders>
          </w:tcPr>
          <w:p w14:paraId="6D7EAFD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21214-1203010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02D107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BDD902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2482A5A"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CB1EB1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094352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Труба приемная 21214 б/катал.+виброкомп.+2датч.+полочка Евро 3, Евро 4</w:t>
            </w:r>
          </w:p>
        </w:tc>
        <w:tc>
          <w:tcPr>
            <w:tcW w:w="1220" w:type="pct"/>
            <w:tcBorders>
              <w:top w:val="single" w:sz="4" w:space="0" w:color="auto"/>
              <w:left w:val="single" w:sz="4" w:space="0" w:color="auto"/>
              <w:bottom w:val="single" w:sz="4" w:space="0" w:color="auto"/>
              <w:right w:val="single" w:sz="4" w:space="0" w:color="auto"/>
            </w:tcBorders>
          </w:tcPr>
          <w:p w14:paraId="30C91A8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21214-1203010-50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E0B675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688343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D2EA96F"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58D88A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1C02CD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Труба соединительная 2131</w:t>
            </w:r>
          </w:p>
        </w:tc>
        <w:tc>
          <w:tcPr>
            <w:tcW w:w="1220" w:type="pct"/>
            <w:tcBorders>
              <w:top w:val="single" w:sz="4" w:space="0" w:color="auto"/>
              <w:left w:val="single" w:sz="4" w:space="0" w:color="auto"/>
              <w:bottom w:val="single" w:sz="4" w:space="0" w:color="auto"/>
              <w:right w:val="single" w:sz="4" w:space="0" w:color="auto"/>
            </w:tcBorders>
          </w:tcPr>
          <w:p w14:paraId="7485C49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2131-1203034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AD4D35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1BD7B4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6EDB59C"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226D6F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711EB8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Ролик натяжной 2112 830900 </w:t>
            </w:r>
          </w:p>
        </w:tc>
        <w:tc>
          <w:tcPr>
            <w:tcW w:w="1220" w:type="pct"/>
            <w:tcBorders>
              <w:top w:val="single" w:sz="4" w:space="0" w:color="auto"/>
              <w:left w:val="single" w:sz="4" w:space="0" w:color="auto"/>
              <w:bottom w:val="single" w:sz="4" w:space="0" w:color="auto"/>
              <w:right w:val="single" w:sz="4" w:space="0" w:color="auto"/>
            </w:tcBorders>
          </w:tcPr>
          <w:p w14:paraId="358517B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2112-1006120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DEBD5D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B779DC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A082F2A"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85D107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54E7E0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Стойка передняя 2110 (ам.)</w:t>
            </w:r>
          </w:p>
        </w:tc>
        <w:tc>
          <w:tcPr>
            <w:tcW w:w="1220" w:type="pct"/>
            <w:tcBorders>
              <w:top w:val="single" w:sz="4" w:space="0" w:color="auto"/>
              <w:left w:val="single" w:sz="4" w:space="0" w:color="auto"/>
              <w:bottom w:val="single" w:sz="4" w:space="0" w:color="auto"/>
              <w:right w:val="single" w:sz="4" w:space="0" w:color="auto"/>
            </w:tcBorders>
          </w:tcPr>
          <w:p w14:paraId="1F468F1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2110-2905403</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0ED35E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73AE8F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FABB77A"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706132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F19C88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Диск колесный 2108 R-13</w:t>
            </w:r>
          </w:p>
        </w:tc>
        <w:tc>
          <w:tcPr>
            <w:tcW w:w="1220" w:type="pct"/>
            <w:tcBorders>
              <w:top w:val="single" w:sz="4" w:space="0" w:color="auto"/>
              <w:left w:val="single" w:sz="4" w:space="0" w:color="auto"/>
              <w:bottom w:val="single" w:sz="4" w:space="0" w:color="auto"/>
              <w:right w:val="single" w:sz="4" w:space="0" w:color="auto"/>
            </w:tcBorders>
          </w:tcPr>
          <w:p w14:paraId="5B2E217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2108-3101015-01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3C7480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F21D31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A962D08"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9AA9DE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178BE4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val="en-US" w:eastAsia="zh-CN"/>
              </w:rPr>
            </w:pPr>
            <w:r w:rsidRPr="00D52AA2">
              <w:rPr>
                <w:rFonts w:ascii="Arial" w:hAnsi="Arial" w:cs="Arial"/>
                <w:color w:val="00000A"/>
                <w:kern w:val="1"/>
                <w:sz w:val="16"/>
                <w:szCs w:val="16"/>
                <w:lang w:eastAsia="zh-CN"/>
              </w:rPr>
              <w:t>Диск</w:t>
            </w:r>
            <w:r w:rsidRPr="00D52AA2">
              <w:rPr>
                <w:rFonts w:ascii="Arial" w:hAnsi="Arial" w:cs="Arial"/>
                <w:color w:val="00000A"/>
                <w:kern w:val="1"/>
                <w:sz w:val="16"/>
                <w:szCs w:val="16"/>
                <w:lang w:val="en-US" w:eastAsia="zh-CN"/>
              </w:rPr>
              <w:t xml:space="preserve"> </w:t>
            </w:r>
            <w:r w:rsidRPr="00D52AA2">
              <w:rPr>
                <w:rFonts w:ascii="Arial" w:hAnsi="Arial" w:cs="Arial"/>
                <w:color w:val="00000A"/>
                <w:kern w:val="1"/>
                <w:sz w:val="16"/>
                <w:szCs w:val="16"/>
                <w:lang w:eastAsia="zh-CN"/>
              </w:rPr>
              <w:t>колесный</w:t>
            </w:r>
            <w:r w:rsidRPr="00D52AA2">
              <w:rPr>
                <w:rFonts w:ascii="Arial" w:hAnsi="Arial" w:cs="Arial"/>
                <w:color w:val="00000A"/>
                <w:kern w:val="1"/>
                <w:sz w:val="16"/>
                <w:szCs w:val="16"/>
                <w:lang w:val="en-US" w:eastAsia="zh-CN"/>
              </w:rPr>
              <w:t xml:space="preserve"> Vesta, Largus, Logan R-15 </w:t>
            </w:r>
          </w:p>
        </w:tc>
        <w:tc>
          <w:tcPr>
            <w:tcW w:w="1220" w:type="pct"/>
            <w:tcBorders>
              <w:top w:val="single" w:sz="4" w:space="0" w:color="auto"/>
              <w:left w:val="single" w:sz="4" w:space="0" w:color="auto"/>
              <w:bottom w:val="single" w:sz="4" w:space="0" w:color="auto"/>
              <w:right w:val="single" w:sz="4" w:space="0" w:color="auto"/>
            </w:tcBorders>
          </w:tcPr>
          <w:p w14:paraId="202859F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val="en-US" w:eastAsia="zh-CN"/>
              </w:rPr>
            </w:pPr>
            <w:r w:rsidRPr="00D52AA2">
              <w:rPr>
                <w:rFonts w:ascii="Arial" w:hAnsi="Arial" w:cs="Arial"/>
                <w:color w:val="00000A"/>
                <w:kern w:val="1"/>
                <w:sz w:val="16"/>
                <w:szCs w:val="16"/>
                <w:lang w:eastAsia="zh-CN"/>
              </w:rPr>
              <w:t>99995-3101015-01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710776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DC285D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224B274"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E4A32C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F8B7A0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Кулак поворотный 2123 левый </w:t>
            </w:r>
          </w:p>
        </w:tc>
        <w:tc>
          <w:tcPr>
            <w:tcW w:w="1220" w:type="pct"/>
            <w:tcBorders>
              <w:top w:val="single" w:sz="4" w:space="0" w:color="auto"/>
              <w:left w:val="single" w:sz="4" w:space="0" w:color="auto"/>
              <w:bottom w:val="single" w:sz="4" w:space="0" w:color="auto"/>
              <w:right w:val="single" w:sz="4" w:space="0" w:color="auto"/>
            </w:tcBorders>
          </w:tcPr>
          <w:p w14:paraId="64D42D3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2123-3001015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AD6667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E2525B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25CDAA3"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4DEBED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04D235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Кулак поворотный 2123 правый</w:t>
            </w:r>
          </w:p>
        </w:tc>
        <w:tc>
          <w:tcPr>
            <w:tcW w:w="1220" w:type="pct"/>
            <w:tcBorders>
              <w:top w:val="single" w:sz="4" w:space="0" w:color="auto"/>
              <w:left w:val="single" w:sz="4" w:space="0" w:color="auto"/>
              <w:bottom w:val="single" w:sz="4" w:space="0" w:color="auto"/>
              <w:right w:val="single" w:sz="4" w:space="0" w:color="auto"/>
            </w:tcBorders>
          </w:tcPr>
          <w:p w14:paraId="2A529A0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2123-3001014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DEBBFF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82FF1D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FFBC787"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F3C4E6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799495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Опора шаровая нижняя 21214, URBAN </w:t>
            </w:r>
          </w:p>
        </w:tc>
        <w:tc>
          <w:tcPr>
            <w:tcW w:w="1220" w:type="pct"/>
            <w:tcBorders>
              <w:top w:val="single" w:sz="4" w:space="0" w:color="auto"/>
              <w:left w:val="single" w:sz="4" w:space="0" w:color="auto"/>
              <w:bottom w:val="single" w:sz="4" w:space="0" w:color="auto"/>
              <w:right w:val="single" w:sz="4" w:space="0" w:color="auto"/>
            </w:tcBorders>
          </w:tcPr>
          <w:p w14:paraId="1E9FAA1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21214-2904082-01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E4CBDC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11A109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B9554D3"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92248E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352BA7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Подшипник 2108 (6-256706) ступ. зад. </w:t>
            </w:r>
          </w:p>
        </w:tc>
        <w:tc>
          <w:tcPr>
            <w:tcW w:w="1220" w:type="pct"/>
            <w:tcBorders>
              <w:top w:val="single" w:sz="4" w:space="0" w:color="auto"/>
              <w:left w:val="single" w:sz="4" w:space="0" w:color="auto"/>
              <w:bottom w:val="single" w:sz="4" w:space="0" w:color="auto"/>
              <w:right w:val="single" w:sz="4" w:space="0" w:color="auto"/>
            </w:tcBorders>
          </w:tcPr>
          <w:p w14:paraId="77C8B2E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2108-3104020-04</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9837CC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4563DF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D10BD89"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AE3FFC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7D8B9C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Подшипник 2108,2126,2141 (6-256907) ст.пер. </w:t>
            </w:r>
          </w:p>
        </w:tc>
        <w:tc>
          <w:tcPr>
            <w:tcW w:w="1220" w:type="pct"/>
            <w:tcBorders>
              <w:top w:val="single" w:sz="4" w:space="0" w:color="auto"/>
              <w:left w:val="single" w:sz="4" w:space="0" w:color="auto"/>
              <w:bottom w:val="single" w:sz="4" w:space="0" w:color="auto"/>
              <w:right w:val="single" w:sz="4" w:space="0" w:color="auto"/>
            </w:tcBorders>
          </w:tcPr>
          <w:p w14:paraId="105B04F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2108-3103020-02</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EDB62F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17127C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81A8543"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644175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D407E5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Подшипник 21214 (256809) ст.пер. н/о </w:t>
            </w:r>
          </w:p>
        </w:tc>
        <w:tc>
          <w:tcPr>
            <w:tcW w:w="1220" w:type="pct"/>
            <w:tcBorders>
              <w:top w:val="single" w:sz="4" w:space="0" w:color="auto"/>
              <w:left w:val="single" w:sz="4" w:space="0" w:color="auto"/>
              <w:bottom w:val="single" w:sz="4" w:space="0" w:color="auto"/>
              <w:right w:val="single" w:sz="4" w:space="0" w:color="auto"/>
            </w:tcBorders>
          </w:tcPr>
          <w:p w14:paraId="6E3C5EC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21214-3103020-82</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D0C931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674C0F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D2A09AE"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C773F8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5CCA58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Пружины передние 2123 (к-т)</w:t>
            </w:r>
          </w:p>
        </w:tc>
        <w:tc>
          <w:tcPr>
            <w:tcW w:w="1220" w:type="pct"/>
            <w:tcBorders>
              <w:top w:val="single" w:sz="4" w:space="0" w:color="auto"/>
              <w:left w:val="single" w:sz="4" w:space="0" w:color="auto"/>
              <w:bottom w:val="single" w:sz="4" w:space="0" w:color="auto"/>
              <w:right w:val="single" w:sz="4" w:space="0" w:color="auto"/>
            </w:tcBorders>
          </w:tcPr>
          <w:p w14:paraId="56F758E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21230-2902712-02</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A1A717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к-т</w:t>
            </w:r>
          </w:p>
        </w:tc>
        <w:tc>
          <w:tcPr>
            <w:tcW w:w="408" w:type="pct"/>
            <w:tcBorders>
              <w:top w:val="single" w:sz="4" w:space="0" w:color="auto"/>
              <w:left w:val="single" w:sz="4" w:space="0" w:color="auto"/>
              <w:bottom w:val="single" w:sz="4" w:space="0" w:color="auto"/>
              <w:right w:val="single" w:sz="4" w:space="0" w:color="auto"/>
            </w:tcBorders>
          </w:tcPr>
          <w:p w14:paraId="1380542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FC162C7"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0C22F0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493F39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Р/к ступицы 2108 задней </w:t>
            </w:r>
          </w:p>
        </w:tc>
        <w:tc>
          <w:tcPr>
            <w:tcW w:w="1220" w:type="pct"/>
            <w:tcBorders>
              <w:top w:val="single" w:sz="4" w:space="0" w:color="auto"/>
              <w:left w:val="single" w:sz="4" w:space="0" w:color="auto"/>
              <w:bottom w:val="single" w:sz="4" w:space="0" w:color="auto"/>
              <w:right w:val="single" w:sz="4" w:space="0" w:color="auto"/>
            </w:tcBorders>
          </w:tcPr>
          <w:p w14:paraId="3AF3E67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2108-3101800-86</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9DCD5B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к-т</w:t>
            </w:r>
          </w:p>
        </w:tc>
        <w:tc>
          <w:tcPr>
            <w:tcW w:w="408" w:type="pct"/>
            <w:tcBorders>
              <w:top w:val="single" w:sz="4" w:space="0" w:color="auto"/>
              <w:left w:val="single" w:sz="4" w:space="0" w:color="auto"/>
              <w:bottom w:val="single" w:sz="4" w:space="0" w:color="auto"/>
              <w:right w:val="single" w:sz="4" w:space="0" w:color="auto"/>
            </w:tcBorders>
          </w:tcPr>
          <w:p w14:paraId="6800BF8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13138C8"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8F7755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85D46A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Р/к ступицы 2108 передней </w:t>
            </w:r>
          </w:p>
        </w:tc>
        <w:tc>
          <w:tcPr>
            <w:tcW w:w="1220" w:type="pct"/>
            <w:tcBorders>
              <w:top w:val="single" w:sz="4" w:space="0" w:color="auto"/>
              <w:left w:val="single" w:sz="4" w:space="0" w:color="auto"/>
              <w:bottom w:val="single" w:sz="4" w:space="0" w:color="auto"/>
              <w:right w:val="single" w:sz="4" w:space="0" w:color="auto"/>
            </w:tcBorders>
          </w:tcPr>
          <w:p w14:paraId="7D6B2E8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2108-3101800-86</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3E5F3E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к-т</w:t>
            </w:r>
          </w:p>
        </w:tc>
        <w:tc>
          <w:tcPr>
            <w:tcW w:w="408" w:type="pct"/>
            <w:tcBorders>
              <w:top w:val="single" w:sz="4" w:space="0" w:color="auto"/>
              <w:left w:val="single" w:sz="4" w:space="0" w:color="auto"/>
              <w:bottom w:val="single" w:sz="4" w:space="0" w:color="auto"/>
              <w:right w:val="single" w:sz="4" w:space="0" w:color="auto"/>
            </w:tcBorders>
          </w:tcPr>
          <w:p w14:paraId="77CA913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D0185E2"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85C0FD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ED7C9D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Р/к ступицы 2121 передней EPK</w:t>
            </w:r>
          </w:p>
        </w:tc>
        <w:tc>
          <w:tcPr>
            <w:tcW w:w="1220" w:type="pct"/>
            <w:tcBorders>
              <w:top w:val="single" w:sz="4" w:space="0" w:color="auto"/>
              <w:left w:val="single" w:sz="4" w:space="0" w:color="auto"/>
              <w:bottom w:val="single" w:sz="4" w:space="0" w:color="auto"/>
              <w:right w:val="single" w:sz="4" w:space="0" w:color="auto"/>
            </w:tcBorders>
          </w:tcPr>
          <w:p w14:paraId="07676C8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2121-31018</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5BABFE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к-т</w:t>
            </w:r>
          </w:p>
        </w:tc>
        <w:tc>
          <w:tcPr>
            <w:tcW w:w="408" w:type="pct"/>
            <w:tcBorders>
              <w:top w:val="single" w:sz="4" w:space="0" w:color="auto"/>
              <w:left w:val="single" w:sz="4" w:space="0" w:color="auto"/>
              <w:bottom w:val="single" w:sz="4" w:space="0" w:color="auto"/>
              <w:right w:val="single" w:sz="4" w:space="0" w:color="auto"/>
            </w:tcBorders>
          </w:tcPr>
          <w:p w14:paraId="08609A0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2201700"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E7A27A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F50624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Амортизатор 2121 задний </w:t>
            </w:r>
          </w:p>
        </w:tc>
        <w:tc>
          <w:tcPr>
            <w:tcW w:w="1220" w:type="pct"/>
            <w:tcBorders>
              <w:top w:val="single" w:sz="4" w:space="0" w:color="auto"/>
              <w:left w:val="single" w:sz="4" w:space="0" w:color="auto"/>
              <w:bottom w:val="single" w:sz="4" w:space="0" w:color="auto"/>
              <w:right w:val="single" w:sz="4" w:space="0" w:color="auto"/>
            </w:tcBorders>
          </w:tcPr>
          <w:p w14:paraId="79D6F62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2121-2915006-01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6AD8D5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B13D00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FE8B331"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41F23E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9B14B0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Амортизатор 21214 перед</w:t>
            </w:r>
          </w:p>
        </w:tc>
        <w:tc>
          <w:tcPr>
            <w:tcW w:w="1220" w:type="pct"/>
            <w:tcBorders>
              <w:top w:val="single" w:sz="4" w:space="0" w:color="auto"/>
              <w:left w:val="single" w:sz="4" w:space="0" w:color="auto"/>
              <w:bottom w:val="single" w:sz="4" w:space="0" w:color="auto"/>
              <w:right w:val="single" w:sz="4" w:space="0" w:color="auto"/>
            </w:tcBorders>
          </w:tcPr>
          <w:p w14:paraId="5197496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21214-2905402-10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3E76DF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072D1D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8185221"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D2F3E5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877336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Патрубки радиатора 2110 (к-т 4шт) </w:t>
            </w:r>
          </w:p>
        </w:tc>
        <w:tc>
          <w:tcPr>
            <w:tcW w:w="1220" w:type="pct"/>
            <w:tcBorders>
              <w:top w:val="single" w:sz="4" w:space="0" w:color="auto"/>
              <w:left w:val="single" w:sz="4" w:space="0" w:color="auto"/>
              <w:bottom w:val="single" w:sz="4" w:space="0" w:color="auto"/>
              <w:right w:val="single" w:sz="4" w:space="0" w:color="auto"/>
            </w:tcBorders>
          </w:tcPr>
          <w:p w14:paraId="2FFC897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2110-1303008</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63305F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E784C6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F174C86"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8138AB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0BE4AD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Патрубки радиатора 2123 (к-т 3шт) </w:t>
            </w:r>
          </w:p>
        </w:tc>
        <w:tc>
          <w:tcPr>
            <w:tcW w:w="1220" w:type="pct"/>
            <w:tcBorders>
              <w:top w:val="single" w:sz="4" w:space="0" w:color="auto"/>
              <w:left w:val="single" w:sz="4" w:space="0" w:color="auto"/>
              <w:bottom w:val="single" w:sz="4" w:space="0" w:color="auto"/>
              <w:right w:val="single" w:sz="4" w:space="0" w:color="auto"/>
            </w:tcBorders>
          </w:tcPr>
          <w:p w14:paraId="3F497CA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2123-1303002</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1402A7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к-т</w:t>
            </w:r>
          </w:p>
        </w:tc>
        <w:tc>
          <w:tcPr>
            <w:tcW w:w="408" w:type="pct"/>
            <w:tcBorders>
              <w:top w:val="single" w:sz="4" w:space="0" w:color="auto"/>
              <w:left w:val="single" w:sz="4" w:space="0" w:color="auto"/>
              <w:bottom w:val="single" w:sz="4" w:space="0" w:color="auto"/>
              <w:right w:val="single" w:sz="4" w:space="0" w:color="auto"/>
            </w:tcBorders>
          </w:tcPr>
          <w:p w14:paraId="15AA3DF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552B737"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BDF8D5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A3DAD2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Ремень генератора 2110 </w:t>
            </w:r>
          </w:p>
        </w:tc>
        <w:tc>
          <w:tcPr>
            <w:tcW w:w="1220" w:type="pct"/>
            <w:tcBorders>
              <w:top w:val="single" w:sz="4" w:space="0" w:color="auto"/>
              <w:left w:val="single" w:sz="4" w:space="0" w:color="auto"/>
              <w:bottom w:val="single" w:sz="4" w:space="0" w:color="auto"/>
              <w:right w:val="single" w:sz="4" w:space="0" w:color="auto"/>
            </w:tcBorders>
          </w:tcPr>
          <w:p w14:paraId="3B29734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21100-1041020-82</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0388C7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472708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9A97681"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14B953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BA84FD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Ремень генератора 2123 </w:t>
            </w:r>
          </w:p>
        </w:tc>
        <w:tc>
          <w:tcPr>
            <w:tcW w:w="1220" w:type="pct"/>
            <w:tcBorders>
              <w:top w:val="single" w:sz="4" w:space="0" w:color="auto"/>
              <w:left w:val="single" w:sz="4" w:space="0" w:color="auto"/>
              <w:bottom w:val="single" w:sz="4" w:space="0" w:color="auto"/>
              <w:right w:val="single" w:sz="4" w:space="0" w:color="auto"/>
            </w:tcBorders>
          </w:tcPr>
          <w:p w14:paraId="230B1A4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2123-10041020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BFB303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E7495F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19718CE"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533E3A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2B0EDE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Шланг ГУРа 2110-2170 низк.давл.всасывающий</w:t>
            </w:r>
          </w:p>
        </w:tc>
        <w:tc>
          <w:tcPr>
            <w:tcW w:w="1220" w:type="pct"/>
            <w:tcBorders>
              <w:top w:val="single" w:sz="4" w:space="0" w:color="auto"/>
              <w:left w:val="single" w:sz="4" w:space="0" w:color="auto"/>
              <w:bottom w:val="single" w:sz="4" w:space="0" w:color="auto"/>
              <w:right w:val="single" w:sz="4" w:space="0" w:color="auto"/>
            </w:tcBorders>
          </w:tcPr>
          <w:p w14:paraId="08A4BE1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2110-3408026-01R.</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31E6C1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124F35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4A2480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C9F816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E3371D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Шланг ГУРа 2123</w:t>
            </w:r>
          </w:p>
        </w:tc>
        <w:tc>
          <w:tcPr>
            <w:tcW w:w="1220" w:type="pct"/>
            <w:tcBorders>
              <w:top w:val="single" w:sz="4" w:space="0" w:color="auto"/>
              <w:left w:val="single" w:sz="4" w:space="0" w:color="auto"/>
              <w:bottom w:val="single" w:sz="4" w:space="0" w:color="auto"/>
              <w:right w:val="single" w:sz="4" w:space="0" w:color="auto"/>
            </w:tcBorders>
          </w:tcPr>
          <w:p w14:paraId="36A2BB1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2123-3408018</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BEF47F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5A922A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A8A6B1E"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0B2816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B1AF0C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Шланг тормозной 2110 передний </w:t>
            </w:r>
          </w:p>
        </w:tc>
        <w:tc>
          <w:tcPr>
            <w:tcW w:w="1220" w:type="pct"/>
            <w:tcBorders>
              <w:top w:val="single" w:sz="4" w:space="0" w:color="auto"/>
              <w:left w:val="single" w:sz="4" w:space="0" w:color="auto"/>
              <w:bottom w:val="single" w:sz="4" w:space="0" w:color="auto"/>
              <w:right w:val="single" w:sz="4" w:space="0" w:color="auto"/>
            </w:tcBorders>
          </w:tcPr>
          <w:p w14:paraId="13931FF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2110-3506060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E3EFAC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126DA1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0134364"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B3C3CE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0F9766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Шланг тормозной 2123 задний </w:t>
            </w:r>
          </w:p>
        </w:tc>
        <w:tc>
          <w:tcPr>
            <w:tcW w:w="1220" w:type="pct"/>
            <w:tcBorders>
              <w:top w:val="single" w:sz="4" w:space="0" w:color="auto"/>
              <w:left w:val="single" w:sz="4" w:space="0" w:color="auto"/>
              <w:bottom w:val="single" w:sz="4" w:space="0" w:color="auto"/>
              <w:right w:val="single" w:sz="4" w:space="0" w:color="auto"/>
            </w:tcBorders>
          </w:tcPr>
          <w:p w14:paraId="6D4063B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2123-3506085</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A3E984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E64E78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CABA7B9"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E0D3E4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D19FEE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Шланг тормозной 2123 передний </w:t>
            </w:r>
          </w:p>
        </w:tc>
        <w:tc>
          <w:tcPr>
            <w:tcW w:w="1220" w:type="pct"/>
            <w:tcBorders>
              <w:top w:val="single" w:sz="4" w:space="0" w:color="auto"/>
              <w:left w:val="single" w:sz="4" w:space="0" w:color="auto"/>
              <w:bottom w:val="single" w:sz="4" w:space="0" w:color="auto"/>
              <w:right w:val="single" w:sz="4" w:space="0" w:color="auto"/>
            </w:tcBorders>
          </w:tcPr>
          <w:p w14:paraId="7953F19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2123-3506060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4678D9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3AE9C3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A764669"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04E317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2CC39C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Вал рулевого управления 2110-102 (промежуточ. 2 карданч.)</w:t>
            </w:r>
          </w:p>
        </w:tc>
        <w:tc>
          <w:tcPr>
            <w:tcW w:w="1220" w:type="pct"/>
            <w:tcBorders>
              <w:top w:val="single" w:sz="4" w:space="0" w:color="auto"/>
              <w:left w:val="single" w:sz="4" w:space="0" w:color="auto"/>
              <w:bottom w:val="single" w:sz="4" w:space="0" w:color="auto"/>
              <w:right w:val="single" w:sz="4" w:space="0" w:color="auto"/>
            </w:tcBorders>
          </w:tcPr>
          <w:p w14:paraId="6FD0A2D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2110-3401092-20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202EF8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5AB5F5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BE74159"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677D28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DD4819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Наконечник рулевой 2110, 2190 (к-т) </w:t>
            </w:r>
          </w:p>
        </w:tc>
        <w:tc>
          <w:tcPr>
            <w:tcW w:w="1220" w:type="pct"/>
            <w:tcBorders>
              <w:top w:val="single" w:sz="4" w:space="0" w:color="auto"/>
              <w:left w:val="single" w:sz="4" w:space="0" w:color="auto"/>
              <w:bottom w:val="single" w:sz="4" w:space="0" w:color="auto"/>
              <w:right w:val="single" w:sz="4" w:space="0" w:color="auto"/>
            </w:tcBorders>
          </w:tcPr>
          <w:p w14:paraId="0C7BBA0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2110-3414100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19D298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к-т</w:t>
            </w:r>
          </w:p>
        </w:tc>
        <w:tc>
          <w:tcPr>
            <w:tcW w:w="408" w:type="pct"/>
            <w:tcBorders>
              <w:top w:val="single" w:sz="4" w:space="0" w:color="auto"/>
              <w:left w:val="single" w:sz="4" w:space="0" w:color="auto"/>
              <w:bottom w:val="single" w:sz="4" w:space="0" w:color="auto"/>
              <w:right w:val="single" w:sz="4" w:space="0" w:color="auto"/>
            </w:tcBorders>
          </w:tcPr>
          <w:p w14:paraId="054E678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E23EDCC"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1C2D05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9BFDF2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Наконечник рулевой 2121-21213 наруж.+внутр. в сборе</w:t>
            </w:r>
          </w:p>
        </w:tc>
        <w:tc>
          <w:tcPr>
            <w:tcW w:w="1220" w:type="pct"/>
            <w:tcBorders>
              <w:top w:val="single" w:sz="4" w:space="0" w:color="auto"/>
              <w:left w:val="single" w:sz="4" w:space="0" w:color="auto"/>
              <w:bottom w:val="single" w:sz="4" w:space="0" w:color="auto"/>
              <w:right w:val="single" w:sz="4" w:space="0" w:color="auto"/>
            </w:tcBorders>
          </w:tcPr>
          <w:p w14:paraId="20E0C43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2121-3414053</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9D4652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4391D4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1BF0A1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366AB3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4C40E0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Наконечник рулевой 2123 длин. </w:t>
            </w:r>
          </w:p>
        </w:tc>
        <w:tc>
          <w:tcPr>
            <w:tcW w:w="1220" w:type="pct"/>
            <w:tcBorders>
              <w:top w:val="single" w:sz="4" w:space="0" w:color="auto"/>
              <w:left w:val="single" w:sz="4" w:space="0" w:color="auto"/>
              <w:bottom w:val="single" w:sz="4" w:space="0" w:color="auto"/>
              <w:right w:val="single" w:sz="4" w:space="0" w:color="auto"/>
            </w:tcBorders>
          </w:tcPr>
          <w:p w14:paraId="305A749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21230-3414138</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938779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6518DF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29EDCF9"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8F3601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BBA014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Наконечник рулевой 2123 наруж.+внутр. в сборе</w:t>
            </w:r>
          </w:p>
        </w:tc>
        <w:tc>
          <w:tcPr>
            <w:tcW w:w="1220" w:type="pct"/>
            <w:tcBorders>
              <w:top w:val="single" w:sz="4" w:space="0" w:color="auto"/>
              <w:left w:val="single" w:sz="4" w:space="0" w:color="auto"/>
              <w:bottom w:val="single" w:sz="4" w:space="0" w:color="auto"/>
              <w:right w:val="single" w:sz="4" w:space="0" w:color="auto"/>
            </w:tcBorders>
          </w:tcPr>
          <w:p w14:paraId="59CF35F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2123-3414053-10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D5526D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6C0844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A118EA0"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390261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C12B7F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Насос ГУРа 2123 (без шкива)</w:t>
            </w:r>
          </w:p>
        </w:tc>
        <w:tc>
          <w:tcPr>
            <w:tcW w:w="1220" w:type="pct"/>
            <w:tcBorders>
              <w:top w:val="single" w:sz="4" w:space="0" w:color="auto"/>
              <w:left w:val="single" w:sz="4" w:space="0" w:color="auto"/>
              <w:bottom w:val="single" w:sz="4" w:space="0" w:color="auto"/>
              <w:right w:val="single" w:sz="4" w:space="0" w:color="auto"/>
            </w:tcBorders>
          </w:tcPr>
          <w:p w14:paraId="0529717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2123-3407010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1F325D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800999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707B648"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E99564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B8EFC6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Насос ГУРа 2123 в сб. со шкивом</w:t>
            </w:r>
          </w:p>
        </w:tc>
        <w:tc>
          <w:tcPr>
            <w:tcW w:w="1220" w:type="pct"/>
            <w:tcBorders>
              <w:top w:val="single" w:sz="4" w:space="0" w:color="auto"/>
              <w:left w:val="single" w:sz="4" w:space="0" w:color="auto"/>
              <w:bottom w:val="single" w:sz="4" w:space="0" w:color="auto"/>
              <w:right w:val="single" w:sz="4" w:space="0" w:color="auto"/>
            </w:tcBorders>
          </w:tcPr>
          <w:p w14:paraId="4776519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2123-3407010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123E01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858F04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EAF6B67"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DE8A8D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1A150C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Трапеция рулевая 2123</w:t>
            </w:r>
          </w:p>
        </w:tc>
        <w:tc>
          <w:tcPr>
            <w:tcW w:w="1220" w:type="pct"/>
            <w:tcBorders>
              <w:top w:val="single" w:sz="4" w:space="0" w:color="auto"/>
              <w:left w:val="single" w:sz="4" w:space="0" w:color="auto"/>
              <w:bottom w:val="single" w:sz="4" w:space="0" w:color="auto"/>
              <w:right w:val="single" w:sz="4" w:space="0" w:color="auto"/>
            </w:tcBorders>
          </w:tcPr>
          <w:p w14:paraId="54A425D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2123-3414000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84BF98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к-т</w:t>
            </w:r>
          </w:p>
        </w:tc>
        <w:tc>
          <w:tcPr>
            <w:tcW w:w="408" w:type="pct"/>
            <w:tcBorders>
              <w:top w:val="single" w:sz="4" w:space="0" w:color="auto"/>
              <w:left w:val="single" w:sz="4" w:space="0" w:color="auto"/>
              <w:bottom w:val="single" w:sz="4" w:space="0" w:color="auto"/>
              <w:right w:val="single" w:sz="4" w:space="0" w:color="auto"/>
            </w:tcBorders>
          </w:tcPr>
          <w:p w14:paraId="55B07CC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C859403"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AB8467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A73A9A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Радиатор отопителя 2123 алюмин</w:t>
            </w:r>
          </w:p>
        </w:tc>
        <w:tc>
          <w:tcPr>
            <w:tcW w:w="1220" w:type="pct"/>
            <w:tcBorders>
              <w:top w:val="single" w:sz="4" w:space="0" w:color="auto"/>
              <w:left w:val="single" w:sz="4" w:space="0" w:color="auto"/>
              <w:bottom w:val="single" w:sz="4" w:space="0" w:color="auto"/>
              <w:right w:val="single" w:sz="4" w:space="0" w:color="auto"/>
            </w:tcBorders>
          </w:tcPr>
          <w:p w14:paraId="7241545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2123-8101050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F4EAA6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7EB64C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D9696F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B8C04A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59AE15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Радиатор охлаждения 21213 алюмин.</w:t>
            </w:r>
          </w:p>
        </w:tc>
        <w:tc>
          <w:tcPr>
            <w:tcW w:w="1220" w:type="pct"/>
            <w:tcBorders>
              <w:top w:val="single" w:sz="4" w:space="0" w:color="auto"/>
              <w:left w:val="single" w:sz="4" w:space="0" w:color="auto"/>
              <w:bottom w:val="single" w:sz="4" w:space="0" w:color="auto"/>
              <w:right w:val="single" w:sz="4" w:space="0" w:color="auto"/>
            </w:tcBorders>
          </w:tcPr>
          <w:p w14:paraId="51C3B7D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21213-1301012</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C6FDEC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AC39E2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7184A40"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52AF51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lastRenderedPageBreak/>
              <w:t>40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C0998B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Фильтр масляный 2108 </w:t>
            </w:r>
          </w:p>
        </w:tc>
        <w:tc>
          <w:tcPr>
            <w:tcW w:w="1220" w:type="pct"/>
            <w:tcBorders>
              <w:top w:val="single" w:sz="4" w:space="0" w:color="auto"/>
              <w:left w:val="single" w:sz="4" w:space="0" w:color="auto"/>
              <w:bottom w:val="single" w:sz="4" w:space="0" w:color="auto"/>
              <w:right w:val="single" w:sz="4" w:space="0" w:color="auto"/>
            </w:tcBorders>
          </w:tcPr>
          <w:p w14:paraId="1734C67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2108-1012005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EAF051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B6259B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5FF58ED"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9E5367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41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9675C6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Насос топливный 2110 </w:t>
            </w:r>
          </w:p>
        </w:tc>
        <w:tc>
          <w:tcPr>
            <w:tcW w:w="1220" w:type="pct"/>
            <w:tcBorders>
              <w:top w:val="single" w:sz="4" w:space="0" w:color="auto"/>
              <w:left w:val="single" w:sz="4" w:space="0" w:color="auto"/>
              <w:bottom w:val="single" w:sz="4" w:space="0" w:color="auto"/>
              <w:right w:val="single" w:sz="4" w:space="0" w:color="auto"/>
            </w:tcBorders>
          </w:tcPr>
          <w:p w14:paraId="0D51C2B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2110-1139009</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4A725A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B5CE66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A04B606"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0036AC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42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E23C5E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Насос топливный 2123 сб</w:t>
            </w:r>
          </w:p>
        </w:tc>
        <w:tc>
          <w:tcPr>
            <w:tcW w:w="1220" w:type="pct"/>
            <w:tcBorders>
              <w:top w:val="single" w:sz="4" w:space="0" w:color="auto"/>
              <w:left w:val="single" w:sz="4" w:space="0" w:color="auto"/>
              <w:bottom w:val="single" w:sz="4" w:space="0" w:color="auto"/>
              <w:right w:val="single" w:sz="4" w:space="0" w:color="auto"/>
            </w:tcBorders>
          </w:tcPr>
          <w:p w14:paraId="6D6C33E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2123-1139009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B1081B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34DC82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0F9D32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1C7B1A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43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4F7840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Фильтр воздушный 2110 инжектор </w:t>
            </w:r>
          </w:p>
        </w:tc>
        <w:tc>
          <w:tcPr>
            <w:tcW w:w="1220" w:type="pct"/>
            <w:tcBorders>
              <w:top w:val="single" w:sz="4" w:space="0" w:color="auto"/>
              <w:left w:val="single" w:sz="4" w:space="0" w:color="auto"/>
              <w:bottom w:val="single" w:sz="4" w:space="0" w:color="auto"/>
              <w:right w:val="single" w:sz="4" w:space="0" w:color="auto"/>
            </w:tcBorders>
          </w:tcPr>
          <w:p w14:paraId="7691B0A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21120-1109080-82</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E33C16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28F5D4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3E8E00C"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B26EDD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44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F7E328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Фильтр топливный 2123, 21101, 21104 (1,6), 1118 </w:t>
            </w:r>
          </w:p>
        </w:tc>
        <w:tc>
          <w:tcPr>
            <w:tcW w:w="1220" w:type="pct"/>
            <w:tcBorders>
              <w:top w:val="single" w:sz="4" w:space="0" w:color="auto"/>
              <w:left w:val="single" w:sz="4" w:space="0" w:color="auto"/>
              <w:bottom w:val="single" w:sz="4" w:space="0" w:color="auto"/>
              <w:right w:val="single" w:sz="4" w:space="0" w:color="auto"/>
            </w:tcBorders>
          </w:tcPr>
          <w:p w14:paraId="1766644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2123-1117010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E22BB5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579922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B9C78A0"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7E80C3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45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C2899D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Форсунка 21124 20735 (1,6) 16 кл.(к-т)</w:t>
            </w:r>
          </w:p>
        </w:tc>
        <w:tc>
          <w:tcPr>
            <w:tcW w:w="1220" w:type="pct"/>
            <w:tcBorders>
              <w:top w:val="single" w:sz="4" w:space="0" w:color="auto"/>
              <w:left w:val="single" w:sz="4" w:space="0" w:color="auto"/>
              <w:bottom w:val="single" w:sz="4" w:space="0" w:color="auto"/>
              <w:right w:val="single" w:sz="4" w:space="0" w:color="auto"/>
            </w:tcBorders>
          </w:tcPr>
          <w:p w14:paraId="3CA3292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2112-1132010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A6F42E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к-т</w:t>
            </w:r>
          </w:p>
        </w:tc>
        <w:tc>
          <w:tcPr>
            <w:tcW w:w="408" w:type="pct"/>
            <w:tcBorders>
              <w:top w:val="single" w:sz="4" w:space="0" w:color="auto"/>
              <w:left w:val="single" w:sz="4" w:space="0" w:color="auto"/>
              <w:bottom w:val="single" w:sz="4" w:space="0" w:color="auto"/>
              <w:right w:val="single" w:sz="4" w:space="0" w:color="auto"/>
            </w:tcBorders>
          </w:tcPr>
          <w:p w14:paraId="796610B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38CE3CE"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CCC6FD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46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9EC2DA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Барабан тормозной 1118- 2108 чугун (к-т) </w:t>
            </w:r>
          </w:p>
        </w:tc>
        <w:tc>
          <w:tcPr>
            <w:tcW w:w="1220" w:type="pct"/>
            <w:tcBorders>
              <w:top w:val="single" w:sz="4" w:space="0" w:color="auto"/>
              <w:left w:val="single" w:sz="4" w:space="0" w:color="auto"/>
              <w:bottom w:val="single" w:sz="4" w:space="0" w:color="auto"/>
              <w:right w:val="single" w:sz="4" w:space="0" w:color="auto"/>
            </w:tcBorders>
          </w:tcPr>
          <w:p w14:paraId="24A12F2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1118-3502070-77</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69999F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к-т</w:t>
            </w:r>
          </w:p>
        </w:tc>
        <w:tc>
          <w:tcPr>
            <w:tcW w:w="408" w:type="pct"/>
            <w:tcBorders>
              <w:top w:val="single" w:sz="4" w:space="0" w:color="auto"/>
              <w:left w:val="single" w:sz="4" w:space="0" w:color="auto"/>
              <w:bottom w:val="single" w:sz="4" w:space="0" w:color="auto"/>
              <w:right w:val="single" w:sz="4" w:space="0" w:color="auto"/>
            </w:tcBorders>
          </w:tcPr>
          <w:p w14:paraId="5DB4938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0F6FF31"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F0C4B6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47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5B561B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Барабан тормозной 2121 </w:t>
            </w:r>
          </w:p>
        </w:tc>
        <w:tc>
          <w:tcPr>
            <w:tcW w:w="1220" w:type="pct"/>
            <w:tcBorders>
              <w:top w:val="single" w:sz="4" w:space="0" w:color="auto"/>
              <w:left w:val="single" w:sz="4" w:space="0" w:color="auto"/>
              <w:bottom w:val="single" w:sz="4" w:space="0" w:color="auto"/>
              <w:right w:val="single" w:sz="4" w:space="0" w:color="auto"/>
            </w:tcBorders>
          </w:tcPr>
          <w:p w14:paraId="6A73A03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2121-3502070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0D586C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A9FD68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0B85A1F"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EA8F36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48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28FD43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Диск тормозной 2110 R13 вент.пер. </w:t>
            </w:r>
          </w:p>
        </w:tc>
        <w:tc>
          <w:tcPr>
            <w:tcW w:w="1220" w:type="pct"/>
            <w:tcBorders>
              <w:top w:val="single" w:sz="4" w:space="0" w:color="auto"/>
              <w:left w:val="single" w:sz="4" w:space="0" w:color="auto"/>
              <w:bottom w:val="single" w:sz="4" w:space="0" w:color="auto"/>
              <w:right w:val="single" w:sz="4" w:space="0" w:color="auto"/>
            </w:tcBorders>
          </w:tcPr>
          <w:p w14:paraId="22CE567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21100-3501070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0D719E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70A49A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0867A76"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B66118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49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5BC5A8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Диск тормозной 2121 R16 перед. </w:t>
            </w:r>
          </w:p>
        </w:tc>
        <w:tc>
          <w:tcPr>
            <w:tcW w:w="1220" w:type="pct"/>
            <w:tcBorders>
              <w:top w:val="single" w:sz="4" w:space="0" w:color="auto"/>
              <w:left w:val="single" w:sz="4" w:space="0" w:color="auto"/>
              <w:bottom w:val="single" w:sz="4" w:space="0" w:color="auto"/>
              <w:right w:val="single" w:sz="4" w:space="0" w:color="auto"/>
            </w:tcBorders>
          </w:tcPr>
          <w:p w14:paraId="55EB285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2121-3501070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9769BB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641AC9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2D38FBE"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214F2C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50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8B1D9E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Колодка задн. тормоза 2108-2115, 1118, 2170 (к-т) </w:t>
            </w:r>
          </w:p>
        </w:tc>
        <w:tc>
          <w:tcPr>
            <w:tcW w:w="1220" w:type="pct"/>
            <w:tcBorders>
              <w:top w:val="single" w:sz="4" w:space="0" w:color="auto"/>
              <w:left w:val="single" w:sz="4" w:space="0" w:color="auto"/>
              <w:bottom w:val="single" w:sz="4" w:space="0" w:color="auto"/>
              <w:right w:val="single" w:sz="4" w:space="0" w:color="auto"/>
            </w:tcBorders>
          </w:tcPr>
          <w:p w14:paraId="4A01ACF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2108-3502070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D555A1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к-т</w:t>
            </w:r>
          </w:p>
        </w:tc>
        <w:tc>
          <w:tcPr>
            <w:tcW w:w="408" w:type="pct"/>
            <w:tcBorders>
              <w:top w:val="single" w:sz="4" w:space="0" w:color="auto"/>
              <w:left w:val="single" w:sz="4" w:space="0" w:color="auto"/>
              <w:bottom w:val="single" w:sz="4" w:space="0" w:color="auto"/>
              <w:right w:val="single" w:sz="4" w:space="0" w:color="auto"/>
            </w:tcBorders>
          </w:tcPr>
          <w:p w14:paraId="0E6E26C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730323D"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93E3CD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51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3B2107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Колодка задн. тормоза Lada Largus, X-Ray 203*39 (к-т) </w:t>
            </w:r>
          </w:p>
        </w:tc>
        <w:tc>
          <w:tcPr>
            <w:tcW w:w="1220" w:type="pct"/>
            <w:tcBorders>
              <w:top w:val="single" w:sz="4" w:space="0" w:color="auto"/>
              <w:left w:val="single" w:sz="4" w:space="0" w:color="auto"/>
              <w:bottom w:val="single" w:sz="4" w:space="0" w:color="auto"/>
              <w:right w:val="single" w:sz="4" w:space="0" w:color="auto"/>
            </w:tcBorders>
          </w:tcPr>
          <w:p w14:paraId="412EEDA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7701206429</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060685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к-т</w:t>
            </w:r>
          </w:p>
        </w:tc>
        <w:tc>
          <w:tcPr>
            <w:tcW w:w="408" w:type="pct"/>
            <w:tcBorders>
              <w:top w:val="single" w:sz="4" w:space="0" w:color="auto"/>
              <w:left w:val="single" w:sz="4" w:space="0" w:color="auto"/>
              <w:bottom w:val="single" w:sz="4" w:space="0" w:color="auto"/>
              <w:right w:val="single" w:sz="4" w:space="0" w:color="auto"/>
            </w:tcBorders>
          </w:tcPr>
          <w:p w14:paraId="4D8F22A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1D1FE2C"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F04070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52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88E929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Колодка передн. тормоза 2110,1118 (к-т) </w:t>
            </w:r>
          </w:p>
        </w:tc>
        <w:tc>
          <w:tcPr>
            <w:tcW w:w="1220" w:type="pct"/>
            <w:tcBorders>
              <w:top w:val="single" w:sz="4" w:space="0" w:color="auto"/>
              <w:left w:val="single" w:sz="4" w:space="0" w:color="auto"/>
              <w:bottom w:val="single" w:sz="4" w:space="0" w:color="auto"/>
              <w:right w:val="single" w:sz="4" w:space="0" w:color="auto"/>
            </w:tcBorders>
          </w:tcPr>
          <w:p w14:paraId="5099F4F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2110-3501800-82</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D582A6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к-т</w:t>
            </w:r>
          </w:p>
        </w:tc>
        <w:tc>
          <w:tcPr>
            <w:tcW w:w="408" w:type="pct"/>
            <w:tcBorders>
              <w:top w:val="single" w:sz="4" w:space="0" w:color="auto"/>
              <w:left w:val="single" w:sz="4" w:space="0" w:color="auto"/>
              <w:bottom w:val="single" w:sz="4" w:space="0" w:color="auto"/>
              <w:right w:val="single" w:sz="4" w:space="0" w:color="auto"/>
            </w:tcBorders>
          </w:tcPr>
          <w:p w14:paraId="7A5ECC5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B875D92"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010AC7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53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AB3FEF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Колодка передн. тормоза 2121 (к-т) </w:t>
            </w:r>
          </w:p>
        </w:tc>
        <w:tc>
          <w:tcPr>
            <w:tcW w:w="1220" w:type="pct"/>
            <w:tcBorders>
              <w:top w:val="single" w:sz="4" w:space="0" w:color="auto"/>
              <w:left w:val="single" w:sz="4" w:space="0" w:color="auto"/>
              <w:bottom w:val="single" w:sz="4" w:space="0" w:color="auto"/>
              <w:right w:val="single" w:sz="4" w:space="0" w:color="auto"/>
            </w:tcBorders>
          </w:tcPr>
          <w:p w14:paraId="1649C92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21210-3501800-82</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7B70BE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к-т</w:t>
            </w:r>
          </w:p>
        </w:tc>
        <w:tc>
          <w:tcPr>
            <w:tcW w:w="408" w:type="pct"/>
            <w:tcBorders>
              <w:top w:val="single" w:sz="4" w:space="0" w:color="auto"/>
              <w:left w:val="single" w:sz="4" w:space="0" w:color="auto"/>
              <w:bottom w:val="single" w:sz="4" w:space="0" w:color="auto"/>
              <w:right w:val="single" w:sz="4" w:space="0" w:color="auto"/>
            </w:tcBorders>
          </w:tcPr>
          <w:p w14:paraId="345066E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17AFF84"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31D545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54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73AB26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Колодка передн. тормоза Lada Largus (к-т) с датчиком </w:t>
            </w:r>
          </w:p>
        </w:tc>
        <w:tc>
          <w:tcPr>
            <w:tcW w:w="1220" w:type="pct"/>
            <w:tcBorders>
              <w:top w:val="single" w:sz="4" w:space="0" w:color="auto"/>
              <w:left w:val="single" w:sz="4" w:space="0" w:color="auto"/>
              <w:bottom w:val="single" w:sz="4" w:space="0" w:color="auto"/>
              <w:right w:val="single" w:sz="4" w:space="0" w:color="auto"/>
            </w:tcBorders>
          </w:tcPr>
          <w:p w14:paraId="21DAF6D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410602192R</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83CF68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к-т</w:t>
            </w:r>
          </w:p>
        </w:tc>
        <w:tc>
          <w:tcPr>
            <w:tcW w:w="408" w:type="pct"/>
            <w:tcBorders>
              <w:top w:val="single" w:sz="4" w:space="0" w:color="auto"/>
              <w:left w:val="single" w:sz="4" w:space="0" w:color="auto"/>
              <w:bottom w:val="single" w:sz="4" w:space="0" w:color="auto"/>
              <w:right w:val="single" w:sz="4" w:space="0" w:color="auto"/>
            </w:tcBorders>
          </w:tcPr>
          <w:p w14:paraId="05CA005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F5F8886"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6A9277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55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25D03F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Суппорт 2110 левый R-13 </w:t>
            </w:r>
          </w:p>
        </w:tc>
        <w:tc>
          <w:tcPr>
            <w:tcW w:w="1220" w:type="pct"/>
            <w:tcBorders>
              <w:top w:val="single" w:sz="4" w:space="0" w:color="auto"/>
              <w:left w:val="single" w:sz="4" w:space="0" w:color="auto"/>
              <w:bottom w:val="single" w:sz="4" w:space="0" w:color="auto"/>
              <w:right w:val="single" w:sz="4" w:space="0" w:color="auto"/>
            </w:tcBorders>
          </w:tcPr>
          <w:p w14:paraId="356EB40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1118-3501013-30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2FCAC4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26A342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27D32C9"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F0533A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56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59C5A1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Суппорт 2110 правый п/сб. R-13 </w:t>
            </w:r>
          </w:p>
        </w:tc>
        <w:tc>
          <w:tcPr>
            <w:tcW w:w="1220" w:type="pct"/>
            <w:tcBorders>
              <w:top w:val="single" w:sz="4" w:space="0" w:color="auto"/>
              <w:left w:val="single" w:sz="4" w:space="0" w:color="auto"/>
              <w:bottom w:val="single" w:sz="4" w:space="0" w:color="auto"/>
              <w:right w:val="single" w:sz="4" w:space="0" w:color="auto"/>
            </w:tcBorders>
          </w:tcPr>
          <w:p w14:paraId="0A3A552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1118-3501012-30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AE125E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A7841B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B080964"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812432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57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FA70BD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Суппорт 21214 левый  сб.</w:t>
            </w:r>
          </w:p>
        </w:tc>
        <w:tc>
          <w:tcPr>
            <w:tcW w:w="1220" w:type="pct"/>
            <w:tcBorders>
              <w:top w:val="single" w:sz="4" w:space="0" w:color="auto"/>
              <w:left w:val="single" w:sz="4" w:space="0" w:color="auto"/>
              <w:bottom w:val="single" w:sz="4" w:space="0" w:color="auto"/>
              <w:right w:val="single" w:sz="4" w:space="0" w:color="auto"/>
            </w:tcBorders>
          </w:tcPr>
          <w:p w14:paraId="767E9E8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21214-3501013-10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295B13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3BD2A2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9457B26"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E5D23B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58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62FC38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Суппорт 21214 правый  сб.</w:t>
            </w:r>
          </w:p>
        </w:tc>
        <w:tc>
          <w:tcPr>
            <w:tcW w:w="1220" w:type="pct"/>
            <w:tcBorders>
              <w:top w:val="single" w:sz="4" w:space="0" w:color="auto"/>
              <w:left w:val="single" w:sz="4" w:space="0" w:color="auto"/>
              <w:bottom w:val="single" w:sz="4" w:space="0" w:color="auto"/>
              <w:right w:val="single" w:sz="4" w:space="0" w:color="auto"/>
            </w:tcBorders>
          </w:tcPr>
          <w:p w14:paraId="416DC82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21214-3501012-10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BA5128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6C5B1D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AD1F7CE"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992310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59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870AE2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Вал карданный 21213 передний </w:t>
            </w:r>
          </w:p>
        </w:tc>
        <w:tc>
          <w:tcPr>
            <w:tcW w:w="1220" w:type="pct"/>
            <w:tcBorders>
              <w:top w:val="single" w:sz="4" w:space="0" w:color="auto"/>
              <w:left w:val="single" w:sz="4" w:space="0" w:color="auto"/>
              <w:bottom w:val="single" w:sz="4" w:space="0" w:color="auto"/>
              <w:right w:val="single" w:sz="4" w:space="0" w:color="auto"/>
            </w:tcBorders>
          </w:tcPr>
          <w:p w14:paraId="35D6776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2121-2203012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FB02ED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502E32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695027C"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41C9E7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60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8F7DBD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Вал карданный 2123, 21214 задний </w:t>
            </w:r>
          </w:p>
        </w:tc>
        <w:tc>
          <w:tcPr>
            <w:tcW w:w="1220" w:type="pct"/>
            <w:tcBorders>
              <w:top w:val="single" w:sz="4" w:space="0" w:color="auto"/>
              <w:left w:val="single" w:sz="4" w:space="0" w:color="auto"/>
              <w:bottom w:val="single" w:sz="4" w:space="0" w:color="auto"/>
              <w:right w:val="single" w:sz="4" w:space="0" w:color="auto"/>
            </w:tcBorders>
          </w:tcPr>
          <w:p w14:paraId="17B9080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2123-2201012-06</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0755D8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1925A0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9D94467"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D8D022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61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598410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Вал карданный 2123, 21213 задний </w:t>
            </w:r>
          </w:p>
        </w:tc>
        <w:tc>
          <w:tcPr>
            <w:tcW w:w="1220" w:type="pct"/>
            <w:tcBorders>
              <w:top w:val="single" w:sz="4" w:space="0" w:color="auto"/>
              <w:left w:val="single" w:sz="4" w:space="0" w:color="auto"/>
              <w:bottom w:val="single" w:sz="4" w:space="0" w:color="auto"/>
              <w:right w:val="single" w:sz="4" w:space="0" w:color="auto"/>
            </w:tcBorders>
          </w:tcPr>
          <w:p w14:paraId="7D0264A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2121-2201012-000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FDB673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F13135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C9835DF"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F21D09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62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F4C6BB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Диск сцепления ведомый 2110 (8V.8Vi) </w:t>
            </w:r>
          </w:p>
        </w:tc>
        <w:tc>
          <w:tcPr>
            <w:tcW w:w="1220" w:type="pct"/>
            <w:tcBorders>
              <w:top w:val="single" w:sz="4" w:space="0" w:color="auto"/>
              <w:left w:val="single" w:sz="4" w:space="0" w:color="auto"/>
              <w:bottom w:val="single" w:sz="4" w:space="0" w:color="auto"/>
              <w:right w:val="single" w:sz="4" w:space="0" w:color="auto"/>
            </w:tcBorders>
          </w:tcPr>
          <w:p w14:paraId="01CD98D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2110-1601130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76E050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2C437A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F4C5237"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6577FE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63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5D3B81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Дифференциал 2108 сб. самоблок.</w:t>
            </w:r>
          </w:p>
        </w:tc>
        <w:tc>
          <w:tcPr>
            <w:tcW w:w="1220" w:type="pct"/>
            <w:tcBorders>
              <w:top w:val="single" w:sz="4" w:space="0" w:color="auto"/>
              <w:left w:val="single" w:sz="4" w:space="0" w:color="auto"/>
              <w:bottom w:val="single" w:sz="4" w:space="0" w:color="auto"/>
              <w:right w:val="single" w:sz="4" w:space="0" w:color="auto"/>
            </w:tcBorders>
          </w:tcPr>
          <w:p w14:paraId="1649E9A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2108-2303012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C9668D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140D58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5E6E1CC"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DFAEE5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64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E96115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Дифференциал РК 21213 н/о (47 з)</w:t>
            </w:r>
          </w:p>
        </w:tc>
        <w:tc>
          <w:tcPr>
            <w:tcW w:w="1220" w:type="pct"/>
            <w:tcBorders>
              <w:top w:val="single" w:sz="4" w:space="0" w:color="auto"/>
              <w:left w:val="single" w:sz="4" w:space="0" w:color="auto"/>
              <w:bottom w:val="single" w:sz="4" w:space="0" w:color="auto"/>
              <w:right w:val="single" w:sz="4" w:space="0" w:color="auto"/>
            </w:tcBorders>
          </w:tcPr>
          <w:p w14:paraId="3E24F87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2121-1802150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B5E069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12EA7C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9F3988F"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5710F8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65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D6E4FC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Корзина сцепления 2112 (комплект)</w:t>
            </w:r>
          </w:p>
        </w:tc>
        <w:tc>
          <w:tcPr>
            <w:tcW w:w="1220" w:type="pct"/>
            <w:tcBorders>
              <w:top w:val="single" w:sz="4" w:space="0" w:color="auto"/>
              <w:left w:val="single" w:sz="4" w:space="0" w:color="auto"/>
              <w:bottom w:val="single" w:sz="4" w:space="0" w:color="auto"/>
              <w:right w:val="single" w:sz="4" w:space="0" w:color="auto"/>
            </w:tcBorders>
          </w:tcPr>
          <w:p w14:paraId="6BF7E1B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2112-1601000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F9BAB9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к-т</w:t>
            </w:r>
          </w:p>
        </w:tc>
        <w:tc>
          <w:tcPr>
            <w:tcW w:w="408" w:type="pct"/>
            <w:tcBorders>
              <w:top w:val="single" w:sz="4" w:space="0" w:color="auto"/>
              <w:left w:val="single" w:sz="4" w:space="0" w:color="auto"/>
              <w:bottom w:val="single" w:sz="4" w:space="0" w:color="auto"/>
              <w:right w:val="single" w:sz="4" w:space="0" w:color="auto"/>
            </w:tcBorders>
          </w:tcPr>
          <w:p w14:paraId="3213501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1041F1D"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1306D8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66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9E5D99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Коробка передач 2110-12 (5-ти ступ.) мех. прив. спид., 3 болта </w:t>
            </w:r>
          </w:p>
        </w:tc>
        <w:tc>
          <w:tcPr>
            <w:tcW w:w="1220" w:type="pct"/>
            <w:tcBorders>
              <w:top w:val="single" w:sz="4" w:space="0" w:color="auto"/>
              <w:left w:val="single" w:sz="4" w:space="0" w:color="auto"/>
              <w:bottom w:val="single" w:sz="4" w:space="0" w:color="auto"/>
              <w:right w:val="single" w:sz="4" w:space="0" w:color="auto"/>
            </w:tcBorders>
          </w:tcPr>
          <w:p w14:paraId="41DA172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2112-1700012-11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6B7248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B016EC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FC77F34"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62A6C4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67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489E53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Коробка раздаточная 21214 </w:t>
            </w:r>
          </w:p>
        </w:tc>
        <w:tc>
          <w:tcPr>
            <w:tcW w:w="1220" w:type="pct"/>
            <w:tcBorders>
              <w:top w:val="single" w:sz="4" w:space="0" w:color="auto"/>
              <w:left w:val="single" w:sz="4" w:space="0" w:color="auto"/>
              <w:bottom w:val="single" w:sz="4" w:space="0" w:color="auto"/>
              <w:right w:val="single" w:sz="4" w:space="0" w:color="auto"/>
            </w:tcBorders>
          </w:tcPr>
          <w:p w14:paraId="092A887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21214-1800020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FC29DF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831F66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7910E9F"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367ABE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68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B3BB29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Коробка раздаточная 2123 </w:t>
            </w:r>
          </w:p>
        </w:tc>
        <w:tc>
          <w:tcPr>
            <w:tcW w:w="1220" w:type="pct"/>
            <w:tcBorders>
              <w:top w:val="single" w:sz="4" w:space="0" w:color="auto"/>
              <w:left w:val="single" w:sz="4" w:space="0" w:color="auto"/>
              <w:bottom w:val="single" w:sz="4" w:space="0" w:color="auto"/>
              <w:right w:val="single" w:sz="4" w:space="0" w:color="auto"/>
            </w:tcBorders>
          </w:tcPr>
          <w:p w14:paraId="3C3EF84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2123-1800020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6C6FF2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B383D3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F2F7B98"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2EAA09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69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E20590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Крестовина 21213 </w:t>
            </w:r>
          </w:p>
        </w:tc>
        <w:tc>
          <w:tcPr>
            <w:tcW w:w="1220" w:type="pct"/>
            <w:tcBorders>
              <w:top w:val="single" w:sz="4" w:space="0" w:color="auto"/>
              <w:left w:val="single" w:sz="4" w:space="0" w:color="auto"/>
              <w:bottom w:val="single" w:sz="4" w:space="0" w:color="auto"/>
              <w:right w:val="single" w:sz="4" w:space="0" w:color="auto"/>
            </w:tcBorders>
          </w:tcPr>
          <w:p w14:paraId="3A03A7D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21213-2202025</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94B25F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2FD6C4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3A89960"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BA5389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70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C79699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Муфта Джуба 21213 </w:t>
            </w:r>
          </w:p>
        </w:tc>
        <w:tc>
          <w:tcPr>
            <w:tcW w:w="1220" w:type="pct"/>
            <w:tcBorders>
              <w:top w:val="single" w:sz="4" w:space="0" w:color="auto"/>
              <w:left w:val="single" w:sz="4" w:space="0" w:color="auto"/>
              <w:bottom w:val="single" w:sz="4" w:space="0" w:color="auto"/>
              <w:right w:val="single" w:sz="4" w:space="0" w:color="auto"/>
            </w:tcBorders>
          </w:tcPr>
          <w:p w14:paraId="28D503F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21213-2202010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F05544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A7FCB5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2538A10"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610F0B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71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2F035A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Полуось 21213 (конус 22з)</w:t>
            </w:r>
          </w:p>
        </w:tc>
        <w:tc>
          <w:tcPr>
            <w:tcW w:w="1220" w:type="pct"/>
            <w:tcBorders>
              <w:top w:val="single" w:sz="4" w:space="0" w:color="auto"/>
              <w:left w:val="single" w:sz="4" w:space="0" w:color="auto"/>
              <w:bottom w:val="single" w:sz="4" w:space="0" w:color="auto"/>
              <w:right w:val="single" w:sz="4" w:space="0" w:color="auto"/>
            </w:tcBorders>
          </w:tcPr>
          <w:p w14:paraId="04486F2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2121-2403069</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9DD6A0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E38C11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B86E511"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9E4360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72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2FA209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Привод 2110 правый сб. </w:t>
            </w:r>
          </w:p>
        </w:tc>
        <w:tc>
          <w:tcPr>
            <w:tcW w:w="1220" w:type="pct"/>
            <w:tcBorders>
              <w:top w:val="single" w:sz="4" w:space="0" w:color="auto"/>
              <w:left w:val="single" w:sz="4" w:space="0" w:color="auto"/>
              <w:bottom w:val="single" w:sz="4" w:space="0" w:color="auto"/>
              <w:right w:val="single" w:sz="4" w:space="0" w:color="auto"/>
            </w:tcBorders>
          </w:tcPr>
          <w:p w14:paraId="40C1C7A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2110-2215010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51445D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5C8984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B0786D7"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10E67A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73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0AB97D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Привод 2110, 1118, 2170 левый сб. </w:t>
            </w:r>
          </w:p>
        </w:tc>
        <w:tc>
          <w:tcPr>
            <w:tcW w:w="1220" w:type="pct"/>
            <w:tcBorders>
              <w:top w:val="single" w:sz="4" w:space="0" w:color="auto"/>
              <w:left w:val="single" w:sz="4" w:space="0" w:color="auto"/>
              <w:bottom w:val="single" w:sz="4" w:space="0" w:color="auto"/>
              <w:right w:val="single" w:sz="4" w:space="0" w:color="auto"/>
            </w:tcBorders>
          </w:tcPr>
          <w:p w14:paraId="41EDA81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2110-2215011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5574E8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16C83C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824F26A"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ACCA60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74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809E55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Привод 2123 левый сб.  (АБС)</w:t>
            </w:r>
          </w:p>
        </w:tc>
        <w:tc>
          <w:tcPr>
            <w:tcW w:w="1220" w:type="pct"/>
            <w:tcBorders>
              <w:top w:val="single" w:sz="4" w:space="0" w:color="auto"/>
              <w:left w:val="single" w:sz="4" w:space="0" w:color="auto"/>
              <w:bottom w:val="single" w:sz="4" w:space="0" w:color="auto"/>
              <w:right w:val="single" w:sz="4" w:space="0" w:color="auto"/>
            </w:tcBorders>
          </w:tcPr>
          <w:p w14:paraId="0EAFCDB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2123-2215011-11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973A52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4944B9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AB89FF5"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C74B16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75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3C7E2D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Привод 2123 правый сб.  (АБС)</w:t>
            </w:r>
          </w:p>
        </w:tc>
        <w:tc>
          <w:tcPr>
            <w:tcW w:w="1220" w:type="pct"/>
            <w:tcBorders>
              <w:top w:val="single" w:sz="4" w:space="0" w:color="auto"/>
              <w:left w:val="single" w:sz="4" w:space="0" w:color="auto"/>
              <w:bottom w:val="single" w:sz="4" w:space="0" w:color="auto"/>
              <w:right w:val="single" w:sz="4" w:space="0" w:color="auto"/>
            </w:tcBorders>
          </w:tcPr>
          <w:p w14:paraId="465715B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2123-2215010-10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5E9211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BA742C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041EF02"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7DD5C8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76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233C82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Редуктор заднего моста 2123 </w:t>
            </w:r>
          </w:p>
        </w:tc>
        <w:tc>
          <w:tcPr>
            <w:tcW w:w="1220" w:type="pct"/>
            <w:tcBorders>
              <w:top w:val="single" w:sz="4" w:space="0" w:color="auto"/>
              <w:left w:val="single" w:sz="4" w:space="0" w:color="auto"/>
              <w:bottom w:val="single" w:sz="4" w:space="0" w:color="auto"/>
              <w:right w:val="single" w:sz="4" w:space="0" w:color="auto"/>
            </w:tcBorders>
          </w:tcPr>
          <w:p w14:paraId="4791D4C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2123-2402010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09CF66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0A620B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366382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C7B1A7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77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9B2E89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Редуктор переднего моста 21213 (06)   (24зуба)</w:t>
            </w:r>
          </w:p>
        </w:tc>
        <w:tc>
          <w:tcPr>
            <w:tcW w:w="1220" w:type="pct"/>
            <w:tcBorders>
              <w:top w:val="single" w:sz="4" w:space="0" w:color="auto"/>
              <w:left w:val="single" w:sz="4" w:space="0" w:color="auto"/>
              <w:bottom w:val="single" w:sz="4" w:space="0" w:color="auto"/>
              <w:right w:val="single" w:sz="4" w:space="0" w:color="auto"/>
            </w:tcBorders>
          </w:tcPr>
          <w:p w14:paraId="5F9122B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21213-2300012-10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DEDEC7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B94B81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AF6AA75"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385BB3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78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C6BEE8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Шрус внутренний 2108</w:t>
            </w:r>
          </w:p>
        </w:tc>
        <w:tc>
          <w:tcPr>
            <w:tcW w:w="1220" w:type="pct"/>
            <w:tcBorders>
              <w:top w:val="single" w:sz="4" w:space="0" w:color="auto"/>
              <w:left w:val="single" w:sz="4" w:space="0" w:color="auto"/>
              <w:bottom w:val="single" w:sz="4" w:space="0" w:color="auto"/>
              <w:right w:val="single" w:sz="4" w:space="0" w:color="auto"/>
            </w:tcBorders>
          </w:tcPr>
          <w:p w14:paraId="73AB21D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2108-2215056</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73EED3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41DEC1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82E73E7"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3F6399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79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80D70E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Шрус внутренний 2121 лев. шариковый </w:t>
            </w:r>
          </w:p>
        </w:tc>
        <w:tc>
          <w:tcPr>
            <w:tcW w:w="1220" w:type="pct"/>
            <w:tcBorders>
              <w:top w:val="single" w:sz="4" w:space="0" w:color="auto"/>
              <w:left w:val="single" w:sz="4" w:space="0" w:color="auto"/>
              <w:bottom w:val="single" w:sz="4" w:space="0" w:color="auto"/>
              <w:right w:val="single" w:sz="4" w:space="0" w:color="auto"/>
            </w:tcBorders>
          </w:tcPr>
          <w:p w14:paraId="16B186E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2121-2215055</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391AAE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к-т</w:t>
            </w:r>
          </w:p>
        </w:tc>
        <w:tc>
          <w:tcPr>
            <w:tcW w:w="408" w:type="pct"/>
            <w:tcBorders>
              <w:top w:val="single" w:sz="4" w:space="0" w:color="auto"/>
              <w:left w:val="single" w:sz="4" w:space="0" w:color="auto"/>
              <w:bottom w:val="single" w:sz="4" w:space="0" w:color="auto"/>
              <w:right w:val="single" w:sz="4" w:space="0" w:color="auto"/>
            </w:tcBorders>
          </w:tcPr>
          <w:p w14:paraId="76564F5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E8B41E1"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92140D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80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BC1E68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Шрус внутренний 2121 прав. шариковый</w:t>
            </w:r>
          </w:p>
        </w:tc>
        <w:tc>
          <w:tcPr>
            <w:tcW w:w="1220" w:type="pct"/>
            <w:tcBorders>
              <w:top w:val="single" w:sz="4" w:space="0" w:color="auto"/>
              <w:left w:val="single" w:sz="4" w:space="0" w:color="auto"/>
              <w:bottom w:val="single" w:sz="4" w:space="0" w:color="auto"/>
              <w:right w:val="single" w:sz="4" w:space="0" w:color="auto"/>
            </w:tcBorders>
          </w:tcPr>
          <w:p w14:paraId="08B5A22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2121-2215054</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B19CB2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к-т</w:t>
            </w:r>
          </w:p>
        </w:tc>
        <w:tc>
          <w:tcPr>
            <w:tcW w:w="408" w:type="pct"/>
            <w:tcBorders>
              <w:top w:val="single" w:sz="4" w:space="0" w:color="auto"/>
              <w:left w:val="single" w:sz="4" w:space="0" w:color="auto"/>
              <w:bottom w:val="single" w:sz="4" w:space="0" w:color="auto"/>
              <w:right w:val="single" w:sz="4" w:space="0" w:color="auto"/>
            </w:tcBorders>
          </w:tcPr>
          <w:p w14:paraId="6793074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481F611"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F6B1DB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81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B5FF28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Шрус наружный 2108 </w:t>
            </w:r>
          </w:p>
        </w:tc>
        <w:tc>
          <w:tcPr>
            <w:tcW w:w="1220" w:type="pct"/>
            <w:tcBorders>
              <w:top w:val="single" w:sz="4" w:space="0" w:color="auto"/>
              <w:left w:val="single" w:sz="4" w:space="0" w:color="auto"/>
              <w:bottom w:val="single" w:sz="4" w:space="0" w:color="auto"/>
              <w:right w:val="single" w:sz="4" w:space="0" w:color="auto"/>
            </w:tcBorders>
          </w:tcPr>
          <w:p w14:paraId="4AE851A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2108-2215012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D9246D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FB5978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6B6ACA3"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8C9F20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82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6568FC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Шрус наружный 2121 </w:t>
            </w:r>
          </w:p>
        </w:tc>
        <w:tc>
          <w:tcPr>
            <w:tcW w:w="1220" w:type="pct"/>
            <w:tcBorders>
              <w:top w:val="single" w:sz="4" w:space="0" w:color="auto"/>
              <w:left w:val="single" w:sz="4" w:space="0" w:color="auto"/>
              <w:bottom w:val="single" w:sz="4" w:space="0" w:color="auto"/>
              <w:right w:val="single" w:sz="4" w:space="0" w:color="auto"/>
            </w:tcBorders>
          </w:tcPr>
          <w:p w14:paraId="31D740C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2121-2215012</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9DBF61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67BCEB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E02C28A"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9098E7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83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EAADC8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Свечи зажигания 2108 (к-т) </w:t>
            </w:r>
          </w:p>
        </w:tc>
        <w:tc>
          <w:tcPr>
            <w:tcW w:w="1220" w:type="pct"/>
            <w:tcBorders>
              <w:top w:val="single" w:sz="4" w:space="0" w:color="auto"/>
              <w:left w:val="single" w:sz="4" w:space="0" w:color="auto"/>
              <w:bottom w:val="single" w:sz="4" w:space="0" w:color="auto"/>
              <w:right w:val="single" w:sz="4" w:space="0" w:color="auto"/>
            </w:tcBorders>
          </w:tcPr>
          <w:p w14:paraId="2BDBA99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2108-3707010-01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5070C9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к-т</w:t>
            </w:r>
          </w:p>
        </w:tc>
        <w:tc>
          <w:tcPr>
            <w:tcW w:w="408" w:type="pct"/>
            <w:tcBorders>
              <w:top w:val="single" w:sz="4" w:space="0" w:color="auto"/>
              <w:left w:val="single" w:sz="4" w:space="0" w:color="auto"/>
              <w:bottom w:val="single" w:sz="4" w:space="0" w:color="auto"/>
              <w:right w:val="single" w:sz="4" w:space="0" w:color="auto"/>
            </w:tcBorders>
          </w:tcPr>
          <w:p w14:paraId="1A7B79F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FB47765"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AEDD86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84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19326E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Генератор 2108-2110-2115 инж. </w:t>
            </w:r>
          </w:p>
        </w:tc>
        <w:tc>
          <w:tcPr>
            <w:tcW w:w="1220" w:type="pct"/>
            <w:tcBorders>
              <w:top w:val="single" w:sz="4" w:space="0" w:color="auto"/>
              <w:left w:val="single" w:sz="4" w:space="0" w:color="auto"/>
              <w:bottom w:val="single" w:sz="4" w:space="0" w:color="auto"/>
              <w:right w:val="single" w:sz="4" w:space="0" w:color="auto"/>
            </w:tcBorders>
          </w:tcPr>
          <w:p w14:paraId="75485D0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2110-3701010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426ECE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45C304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4D36955"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9553D9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85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629039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Генератор 21213 </w:t>
            </w:r>
          </w:p>
        </w:tc>
        <w:tc>
          <w:tcPr>
            <w:tcW w:w="1220" w:type="pct"/>
            <w:tcBorders>
              <w:top w:val="single" w:sz="4" w:space="0" w:color="auto"/>
              <w:left w:val="single" w:sz="4" w:space="0" w:color="auto"/>
              <w:bottom w:val="single" w:sz="4" w:space="0" w:color="auto"/>
              <w:right w:val="single" w:sz="4" w:space="0" w:color="auto"/>
            </w:tcBorders>
          </w:tcPr>
          <w:p w14:paraId="3E7C0FC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21213-3701010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876F1A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622819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71D6CDA"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D7CC10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86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6066A5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Датчик дроссельн.заслонки 2108-2115 36.3855 </w:t>
            </w:r>
          </w:p>
        </w:tc>
        <w:tc>
          <w:tcPr>
            <w:tcW w:w="1220" w:type="pct"/>
            <w:tcBorders>
              <w:top w:val="single" w:sz="4" w:space="0" w:color="auto"/>
              <w:left w:val="single" w:sz="4" w:space="0" w:color="auto"/>
              <w:bottom w:val="single" w:sz="4" w:space="0" w:color="auto"/>
              <w:right w:val="single" w:sz="4" w:space="0" w:color="auto"/>
            </w:tcBorders>
          </w:tcPr>
          <w:p w14:paraId="5F2A269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2112-1148200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F16E49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C4C531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3839985"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EE5E7E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87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4FF24F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Датчик кислород. 2108, 2110, 2123 </w:t>
            </w:r>
          </w:p>
        </w:tc>
        <w:tc>
          <w:tcPr>
            <w:tcW w:w="1220" w:type="pct"/>
            <w:tcBorders>
              <w:top w:val="single" w:sz="4" w:space="0" w:color="auto"/>
              <w:left w:val="single" w:sz="4" w:space="0" w:color="auto"/>
              <w:bottom w:val="single" w:sz="4" w:space="0" w:color="auto"/>
              <w:right w:val="single" w:sz="4" w:space="0" w:color="auto"/>
            </w:tcBorders>
          </w:tcPr>
          <w:p w14:paraId="1B3A2EF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2112-3850010-20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22775C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EDEC6F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D3F3E9D"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AA5481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88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1CBDD8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Датчик МРВ 2108-2115 (сб) 1,6 (носик загнут) </w:t>
            </w:r>
          </w:p>
        </w:tc>
        <w:tc>
          <w:tcPr>
            <w:tcW w:w="1220" w:type="pct"/>
            <w:tcBorders>
              <w:top w:val="single" w:sz="4" w:space="0" w:color="auto"/>
              <w:left w:val="single" w:sz="4" w:space="0" w:color="auto"/>
              <w:bottom w:val="single" w:sz="4" w:space="0" w:color="auto"/>
              <w:right w:val="single" w:sz="4" w:space="0" w:color="auto"/>
            </w:tcBorders>
          </w:tcPr>
          <w:p w14:paraId="04FEFE0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21083-1130010-20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563446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C4424A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2EF821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E51D0F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89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3CB96C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Катушка зажигания 2108 </w:t>
            </w:r>
          </w:p>
        </w:tc>
        <w:tc>
          <w:tcPr>
            <w:tcW w:w="1220" w:type="pct"/>
            <w:tcBorders>
              <w:top w:val="single" w:sz="4" w:space="0" w:color="auto"/>
              <w:left w:val="single" w:sz="4" w:space="0" w:color="auto"/>
              <w:bottom w:val="single" w:sz="4" w:space="0" w:color="auto"/>
              <w:right w:val="single" w:sz="4" w:space="0" w:color="auto"/>
            </w:tcBorders>
          </w:tcPr>
          <w:p w14:paraId="44656AD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2108-3705010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1C0028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E2D179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C65E64F"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95F2CC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90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344FE5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Контроллер 21114-1411020-42 </w:t>
            </w:r>
          </w:p>
        </w:tc>
        <w:tc>
          <w:tcPr>
            <w:tcW w:w="1220" w:type="pct"/>
            <w:tcBorders>
              <w:top w:val="single" w:sz="4" w:space="0" w:color="auto"/>
              <w:left w:val="single" w:sz="4" w:space="0" w:color="auto"/>
              <w:bottom w:val="single" w:sz="4" w:space="0" w:color="auto"/>
              <w:right w:val="single" w:sz="4" w:space="0" w:color="auto"/>
            </w:tcBorders>
          </w:tcPr>
          <w:p w14:paraId="38DE571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21114-1411020-42</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4BF5D5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C6C28C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4546A12"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C415A9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91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23C157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Модуль зажигания 2112, 2123 </w:t>
            </w:r>
          </w:p>
        </w:tc>
        <w:tc>
          <w:tcPr>
            <w:tcW w:w="1220" w:type="pct"/>
            <w:tcBorders>
              <w:top w:val="single" w:sz="4" w:space="0" w:color="auto"/>
              <w:left w:val="single" w:sz="4" w:space="0" w:color="auto"/>
              <w:bottom w:val="single" w:sz="4" w:space="0" w:color="auto"/>
              <w:right w:val="single" w:sz="4" w:space="0" w:color="auto"/>
            </w:tcBorders>
          </w:tcPr>
          <w:p w14:paraId="560F3C5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2112-3705010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18A702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6FC9E5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01A0737"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575F9E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92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A01B43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Провода в/в 2112 </w:t>
            </w:r>
          </w:p>
        </w:tc>
        <w:tc>
          <w:tcPr>
            <w:tcW w:w="1220" w:type="pct"/>
            <w:tcBorders>
              <w:top w:val="single" w:sz="4" w:space="0" w:color="auto"/>
              <w:left w:val="single" w:sz="4" w:space="0" w:color="auto"/>
              <w:bottom w:val="single" w:sz="4" w:space="0" w:color="auto"/>
              <w:right w:val="single" w:sz="4" w:space="0" w:color="auto"/>
            </w:tcBorders>
          </w:tcPr>
          <w:p w14:paraId="6E6B87E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2112-3707080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E48C42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к-т</w:t>
            </w:r>
          </w:p>
        </w:tc>
        <w:tc>
          <w:tcPr>
            <w:tcW w:w="408" w:type="pct"/>
            <w:tcBorders>
              <w:top w:val="single" w:sz="4" w:space="0" w:color="auto"/>
              <w:left w:val="single" w:sz="4" w:space="0" w:color="auto"/>
              <w:bottom w:val="single" w:sz="4" w:space="0" w:color="auto"/>
              <w:right w:val="single" w:sz="4" w:space="0" w:color="auto"/>
            </w:tcBorders>
          </w:tcPr>
          <w:p w14:paraId="3899673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A90970C"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193BF7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93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C2432A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Провода в/в 21214 </w:t>
            </w:r>
          </w:p>
        </w:tc>
        <w:tc>
          <w:tcPr>
            <w:tcW w:w="1220" w:type="pct"/>
            <w:tcBorders>
              <w:top w:val="single" w:sz="4" w:space="0" w:color="auto"/>
              <w:left w:val="single" w:sz="4" w:space="0" w:color="auto"/>
              <w:bottom w:val="single" w:sz="4" w:space="0" w:color="auto"/>
              <w:right w:val="single" w:sz="4" w:space="0" w:color="auto"/>
            </w:tcBorders>
          </w:tcPr>
          <w:p w14:paraId="63B74FD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21214-3707080-20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A7F910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к-т</w:t>
            </w:r>
          </w:p>
        </w:tc>
        <w:tc>
          <w:tcPr>
            <w:tcW w:w="408" w:type="pct"/>
            <w:tcBorders>
              <w:top w:val="single" w:sz="4" w:space="0" w:color="auto"/>
              <w:left w:val="single" w:sz="4" w:space="0" w:color="auto"/>
              <w:bottom w:val="single" w:sz="4" w:space="0" w:color="auto"/>
              <w:right w:val="single" w:sz="4" w:space="0" w:color="auto"/>
            </w:tcBorders>
          </w:tcPr>
          <w:p w14:paraId="5AEC694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4027A35"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7FF8CA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lastRenderedPageBreak/>
              <w:t>94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1C41F6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Стартер 2108 редукт.(3болта)</w:t>
            </w:r>
          </w:p>
        </w:tc>
        <w:tc>
          <w:tcPr>
            <w:tcW w:w="1220" w:type="pct"/>
            <w:tcBorders>
              <w:top w:val="single" w:sz="4" w:space="0" w:color="auto"/>
              <w:left w:val="single" w:sz="4" w:space="0" w:color="auto"/>
              <w:bottom w:val="single" w:sz="4" w:space="0" w:color="auto"/>
              <w:right w:val="single" w:sz="4" w:space="0" w:color="auto"/>
            </w:tcBorders>
          </w:tcPr>
          <w:p w14:paraId="5BF5EE3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2108-3708010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4BF88A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2E91CC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3C238D3"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E16EA4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95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0270B1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Радиатор охлаждения 2110 алюмин. универс. </w:t>
            </w:r>
          </w:p>
        </w:tc>
        <w:tc>
          <w:tcPr>
            <w:tcW w:w="1220" w:type="pct"/>
            <w:tcBorders>
              <w:top w:val="single" w:sz="4" w:space="0" w:color="auto"/>
              <w:left w:val="single" w:sz="4" w:space="0" w:color="auto"/>
              <w:bottom w:val="single" w:sz="4" w:space="0" w:color="auto"/>
              <w:right w:val="single" w:sz="4" w:space="0" w:color="auto"/>
            </w:tcBorders>
          </w:tcPr>
          <w:p w14:paraId="74E0AAD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2112-1301012-10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A07239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EED618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1CC23F2"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D0AE1E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96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588257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Радиатор охлаждения 2123 алюмин. </w:t>
            </w:r>
          </w:p>
        </w:tc>
        <w:tc>
          <w:tcPr>
            <w:tcW w:w="1220" w:type="pct"/>
            <w:tcBorders>
              <w:top w:val="single" w:sz="4" w:space="0" w:color="auto"/>
              <w:left w:val="single" w:sz="4" w:space="0" w:color="auto"/>
              <w:bottom w:val="single" w:sz="4" w:space="0" w:color="auto"/>
              <w:right w:val="single" w:sz="4" w:space="0" w:color="auto"/>
            </w:tcBorders>
          </w:tcPr>
          <w:p w14:paraId="23113C7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2123-1301012-73</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7486D1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08E652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6E4213D"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F8BE86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97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55EDFE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Фильтр масляный Lada Largus </w:t>
            </w:r>
          </w:p>
        </w:tc>
        <w:tc>
          <w:tcPr>
            <w:tcW w:w="1220" w:type="pct"/>
            <w:tcBorders>
              <w:top w:val="single" w:sz="4" w:space="0" w:color="auto"/>
              <w:left w:val="single" w:sz="4" w:space="0" w:color="auto"/>
              <w:bottom w:val="single" w:sz="4" w:space="0" w:color="auto"/>
              <w:right w:val="single" w:sz="4" w:space="0" w:color="auto"/>
            </w:tcBorders>
          </w:tcPr>
          <w:p w14:paraId="33C074C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ФМ-305.110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94C407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D5311F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B4249BE"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8DC278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98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0E473E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Амортизатор 3302 пер./задн., 2217 задн. </w:t>
            </w:r>
          </w:p>
        </w:tc>
        <w:tc>
          <w:tcPr>
            <w:tcW w:w="1220" w:type="pct"/>
            <w:tcBorders>
              <w:top w:val="single" w:sz="4" w:space="0" w:color="auto"/>
              <w:left w:val="single" w:sz="4" w:space="0" w:color="auto"/>
              <w:bottom w:val="single" w:sz="4" w:space="0" w:color="auto"/>
              <w:right w:val="single" w:sz="4" w:space="0" w:color="auto"/>
            </w:tcBorders>
          </w:tcPr>
          <w:p w14:paraId="774032C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3302--2905006-02</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4E9A4E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269432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8AA0EE4"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913F3A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99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D777AF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Барабан тормозной 3302</w:t>
            </w:r>
          </w:p>
        </w:tc>
        <w:tc>
          <w:tcPr>
            <w:tcW w:w="1220" w:type="pct"/>
            <w:tcBorders>
              <w:top w:val="single" w:sz="4" w:space="0" w:color="auto"/>
              <w:left w:val="single" w:sz="4" w:space="0" w:color="auto"/>
              <w:bottom w:val="single" w:sz="4" w:space="0" w:color="auto"/>
              <w:right w:val="single" w:sz="4" w:space="0" w:color="auto"/>
            </w:tcBorders>
          </w:tcPr>
          <w:p w14:paraId="5BB5A7D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3302-3502070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2F4562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299930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5A43600"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F0A262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100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365B00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Вакуум 3302-Бизнес в сб. с цил. и бачком</w:t>
            </w:r>
          </w:p>
        </w:tc>
        <w:tc>
          <w:tcPr>
            <w:tcW w:w="1220" w:type="pct"/>
            <w:tcBorders>
              <w:top w:val="single" w:sz="4" w:space="0" w:color="auto"/>
              <w:left w:val="single" w:sz="4" w:space="0" w:color="auto"/>
              <w:bottom w:val="single" w:sz="4" w:space="0" w:color="auto"/>
              <w:right w:val="single" w:sz="4" w:space="0" w:color="auto"/>
            </w:tcBorders>
          </w:tcPr>
          <w:p w14:paraId="0F1E056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204-702834</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DC247F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14F98C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FF8CB83"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7B86AA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101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8E05B8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Вал карданный 3302 н/о</w:t>
            </w:r>
          </w:p>
        </w:tc>
        <w:tc>
          <w:tcPr>
            <w:tcW w:w="1220" w:type="pct"/>
            <w:tcBorders>
              <w:top w:val="single" w:sz="4" w:space="0" w:color="auto"/>
              <w:left w:val="single" w:sz="4" w:space="0" w:color="auto"/>
              <w:bottom w:val="single" w:sz="4" w:space="0" w:color="auto"/>
              <w:right w:val="single" w:sz="4" w:space="0" w:color="auto"/>
            </w:tcBorders>
          </w:tcPr>
          <w:p w14:paraId="322492E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330202-2200010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025671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5F1954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C824867"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6A4513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102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8CC385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Вентилятор охлажд. 3302-Бизнес  Е-4</w:t>
            </w:r>
          </w:p>
        </w:tc>
        <w:tc>
          <w:tcPr>
            <w:tcW w:w="1220" w:type="pct"/>
            <w:tcBorders>
              <w:top w:val="single" w:sz="4" w:space="0" w:color="auto"/>
              <w:left w:val="single" w:sz="4" w:space="0" w:color="auto"/>
              <w:bottom w:val="single" w:sz="4" w:space="0" w:color="auto"/>
              <w:right w:val="single" w:sz="4" w:space="0" w:color="auto"/>
            </w:tcBorders>
          </w:tcPr>
          <w:p w14:paraId="0D99620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32214-1308011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0518D6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3AA04A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D7F1FB2"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D204BF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103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B0E430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Глушитель 3302 дв. 4216 Евро-3</w:t>
            </w:r>
          </w:p>
        </w:tc>
        <w:tc>
          <w:tcPr>
            <w:tcW w:w="1220" w:type="pct"/>
            <w:tcBorders>
              <w:top w:val="single" w:sz="4" w:space="0" w:color="auto"/>
              <w:left w:val="single" w:sz="4" w:space="0" w:color="auto"/>
              <w:bottom w:val="single" w:sz="4" w:space="0" w:color="auto"/>
              <w:right w:val="single" w:sz="4" w:space="0" w:color="auto"/>
            </w:tcBorders>
          </w:tcPr>
          <w:p w14:paraId="4D2F362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3302-1201008-020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73CFCE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9BF5DD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201FF21"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0EFEAC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104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F0E723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Датчик АБС 3302 передний левый</w:t>
            </w:r>
          </w:p>
        </w:tc>
        <w:tc>
          <w:tcPr>
            <w:tcW w:w="1220" w:type="pct"/>
            <w:tcBorders>
              <w:top w:val="single" w:sz="4" w:space="0" w:color="auto"/>
              <w:left w:val="single" w:sz="4" w:space="0" w:color="auto"/>
              <w:bottom w:val="single" w:sz="4" w:space="0" w:color="auto"/>
              <w:right w:val="single" w:sz="4" w:space="0" w:color="auto"/>
            </w:tcBorders>
          </w:tcPr>
          <w:p w14:paraId="783F877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0265008-030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83D770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90C902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DD1CE11"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1A5773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105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3DB7E3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Датчик АБС 3302 передний правый</w:t>
            </w:r>
          </w:p>
        </w:tc>
        <w:tc>
          <w:tcPr>
            <w:tcW w:w="1220" w:type="pct"/>
            <w:tcBorders>
              <w:top w:val="single" w:sz="4" w:space="0" w:color="auto"/>
              <w:left w:val="single" w:sz="4" w:space="0" w:color="auto"/>
              <w:bottom w:val="single" w:sz="4" w:space="0" w:color="auto"/>
              <w:right w:val="single" w:sz="4" w:space="0" w:color="auto"/>
            </w:tcBorders>
          </w:tcPr>
          <w:p w14:paraId="5685691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0 265 008 029</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71D27E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4911B5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48D3E97"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4DB1B4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106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4B20FA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Датчик АБС Газель Евро-3, ГАЗель Next задний левый</w:t>
            </w:r>
          </w:p>
        </w:tc>
        <w:tc>
          <w:tcPr>
            <w:tcW w:w="1220" w:type="pct"/>
            <w:tcBorders>
              <w:top w:val="single" w:sz="4" w:space="0" w:color="auto"/>
              <w:left w:val="single" w:sz="4" w:space="0" w:color="auto"/>
              <w:bottom w:val="single" w:sz="4" w:space="0" w:color="auto"/>
              <w:right w:val="single" w:sz="4" w:space="0" w:color="auto"/>
            </w:tcBorders>
          </w:tcPr>
          <w:p w14:paraId="2E0EDDC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0 265 008 033</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B5F9F1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E6645B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9D3BF31"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9A7213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107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BB2063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Датчик АБС Газель Евро-3, ГАЗель Next задний правый </w:t>
            </w:r>
          </w:p>
        </w:tc>
        <w:tc>
          <w:tcPr>
            <w:tcW w:w="1220" w:type="pct"/>
            <w:tcBorders>
              <w:top w:val="single" w:sz="4" w:space="0" w:color="auto"/>
              <w:left w:val="single" w:sz="4" w:space="0" w:color="auto"/>
              <w:bottom w:val="single" w:sz="4" w:space="0" w:color="auto"/>
              <w:right w:val="single" w:sz="4" w:space="0" w:color="auto"/>
            </w:tcBorders>
          </w:tcPr>
          <w:p w14:paraId="37A5072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0265008034</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111471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EE09C2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1045EC7"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B5A7CA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108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96D52A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Диск колесный 3302, Газель NEXT  (16) штамп н/о</w:t>
            </w:r>
          </w:p>
        </w:tc>
        <w:tc>
          <w:tcPr>
            <w:tcW w:w="1220" w:type="pct"/>
            <w:tcBorders>
              <w:top w:val="single" w:sz="4" w:space="0" w:color="auto"/>
              <w:left w:val="single" w:sz="4" w:space="0" w:color="auto"/>
              <w:bottom w:val="single" w:sz="4" w:space="0" w:color="auto"/>
              <w:right w:val="single" w:sz="4" w:space="0" w:color="auto"/>
            </w:tcBorders>
          </w:tcPr>
          <w:p w14:paraId="1207F8A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2123-3101015</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6DA01E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4886E8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00E4B7E"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FB49AD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109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EA4D37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Диск тормозной 3302 перед. (D=104)</w:t>
            </w:r>
          </w:p>
        </w:tc>
        <w:tc>
          <w:tcPr>
            <w:tcW w:w="1220" w:type="pct"/>
            <w:tcBorders>
              <w:top w:val="single" w:sz="4" w:space="0" w:color="auto"/>
              <w:left w:val="single" w:sz="4" w:space="0" w:color="auto"/>
              <w:bottom w:val="single" w:sz="4" w:space="0" w:color="auto"/>
              <w:right w:val="single" w:sz="4" w:space="0" w:color="auto"/>
            </w:tcBorders>
          </w:tcPr>
          <w:p w14:paraId="44516BC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3302-3501077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29FECE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C4F7A2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B735C12"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F72EE0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110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722406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Дроссель 3302 Бизнес 4216,А-274 Евро-4 </w:t>
            </w:r>
          </w:p>
        </w:tc>
        <w:tc>
          <w:tcPr>
            <w:tcW w:w="1220" w:type="pct"/>
            <w:tcBorders>
              <w:top w:val="single" w:sz="4" w:space="0" w:color="auto"/>
              <w:left w:val="single" w:sz="4" w:space="0" w:color="auto"/>
              <w:bottom w:val="single" w:sz="4" w:space="0" w:color="auto"/>
              <w:right w:val="single" w:sz="4" w:space="0" w:color="auto"/>
            </w:tcBorders>
          </w:tcPr>
          <w:p w14:paraId="580EBD8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4216-1148010-01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889269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09ABDE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1CB85BF"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39FF7A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111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AEBB43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Камера R-16 175/80 (3302)</w:t>
            </w:r>
          </w:p>
        </w:tc>
        <w:tc>
          <w:tcPr>
            <w:tcW w:w="1220" w:type="pct"/>
            <w:tcBorders>
              <w:top w:val="single" w:sz="4" w:space="0" w:color="auto"/>
              <w:left w:val="single" w:sz="4" w:space="0" w:color="auto"/>
              <w:bottom w:val="single" w:sz="4" w:space="0" w:color="auto"/>
              <w:right w:val="single" w:sz="4" w:space="0" w:color="auto"/>
            </w:tcBorders>
          </w:tcPr>
          <w:p w14:paraId="1F6D0B2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УК-16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550BB7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534B33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464178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7D6982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112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E98BB2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Колодка заднего тормоза 3302 с накл. </w:t>
            </w:r>
          </w:p>
        </w:tc>
        <w:tc>
          <w:tcPr>
            <w:tcW w:w="1220" w:type="pct"/>
            <w:tcBorders>
              <w:top w:val="single" w:sz="4" w:space="0" w:color="auto"/>
              <w:left w:val="single" w:sz="4" w:space="0" w:color="auto"/>
              <w:bottom w:val="single" w:sz="4" w:space="0" w:color="auto"/>
              <w:right w:val="single" w:sz="4" w:space="0" w:color="auto"/>
            </w:tcBorders>
          </w:tcPr>
          <w:p w14:paraId="444FEE8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3302-3502090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97E8F8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75509C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C2CC439"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EE7EE9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113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2B8C81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Колодка перед. тормоза 3302, 3110 (к-т) </w:t>
            </w:r>
          </w:p>
        </w:tc>
        <w:tc>
          <w:tcPr>
            <w:tcW w:w="1220" w:type="pct"/>
            <w:tcBorders>
              <w:top w:val="single" w:sz="4" w:space="0" w:color="auto"/>
              <w:left w:val="single" w:sz="4" w:space="0" w:color="auto"/>
              <w:bottom w:val="single" w:sz="4" w:space="0" w:color="auto"/>
              <w:right w:val="single" w:sz="4" w:space="0" w:color="auto"/>
            </w:tcBorders>
          </w:tcPr>
          <w:p w14:paraId="25E0B48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3302-3501800-14</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879A1C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к-т</w:t>
            </w:r>
          </w:p>
        </w:tc>
        <w:tc>
          <w:tcPr>
            <w:tcW w:w="408" w:type="pct"/>
            <w:tcBorders>
              <w:top w:val="single" w:sz="4" w:space="0" w:color="auto"/>
              <w:left w:val="single" w:sz="4" w:space="0" w:color="auto"/>
              <w:bottom w:val="single" w:sz="4" w:space="0" w:color="auto"/>
              <w:right w:val="single" w:sz="4" w:space="0" w:color="auto"/>
            </w:tcBorders>
          </w:tcPr>
          <w:p w14:paraId="2D3F9B1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A6D2C5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C70B1D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114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A6498E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Комплект сцепления (402,405,406,409,4216 дв) </w:t>
            </w:r>
          </w:p>
        </w:tc>
        <w:tc>
          <w:tcPr>
            <w:tcW w:w="1220" w:type="pct"/>
            <w:tcBorders>
              <w:top w:val="single" w:sz="4" w:space="0" w:color="auto"/>
              <w:left w:val="single" w:sz="4" w:space="0" w:color="auto"/>
              <w:bottom w:val="single" w:sz="4" w:space="0" w:color="auto"/>
              <w:right w:val="single" w:sz="4" w:space="0" w:color="auto"/>
            </w:tcBorders>
          </w:tcPr>
          <w:p w14:paraId="304A5DB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406-1601090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FF9E4C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к-т</w:t>
            </w:r>
          </w:p>
        </w:tc>
        <w:tc>
          <w:tcPr>
            <w:tcW w:w="408" w:type="pct"/>
            <w:tcBorders>
              <w:top w:val="single" w:sz="4" w:space="0" w:color="auto"/>
              <w:left w:val="single" w:sz="4" w:space="0" w:color="auto"/>
              <w:bottom w:val="single" w:sz="4" w:space="0" w:color="auto"/>
              <w:right w:val="single" w:sz="4" w:space="0" w:color="auto"/>
            </w:tcBorders>
          </w:tcPr>
          <w:p w14:paraId="20C9D7E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72C8D9C"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94BA50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115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606F50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Крестовина вала карданного 3302-Бизнес  </w:t>
            </w:r>
          </w:p>
        </w:tc>
        <w:tc>
          <w:tcPr>
            <w:tcW w:w="1220" w:type="pct"/>
            <w:tcBorders>
              <w:top w:val="single" w:sz="4" w:space="0" w:color="auto"/>
              <w:left w:val="single" w:sz="4" w:space="0" w:color="auto"/>
              <w:bottom w:val="single" w:sz="4" w:space="0" w:color="auto"/>
              <w:right w:val="single" w:sz="4" w:space="0" w:color="auto"/>
            </w:tcBorders>
          </w:tcPr>
          <w:p w14:paraId="03F3E91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135002-099</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F40CFA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46BD08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B877244"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341721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116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0C29CB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Лист №1 рессоры 3302 задней 2-х лист.</w:t>
            </w:r>
          </w:p>
        </w:tc>
        <w:tc>
          <w:tcPr>
            <w:tcW w:w="1220" w:type="pct"/>
            <w:tcBorders>
              <w:top w:val="single" w:sz="4" w:space="0" w:color="auto"/>
              <w:left w:val="single" w:sz="4" w:space="0" w:color="auto"/>
              <w:bottom w:val="single" w:sz="4" w:space="0" w:color="auto"/>
              <w:right w:val="single" w:sz="4" w:space="0" w:color="auto"/>
            </w:tcBorders>
          </w:tcPr>
          <w:p w14:paraId="350319E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3302-2912100-01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304C12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873BF8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D117BA0"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637547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117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3B0818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Лист №1 рессоры 3302 передней 2-х лист.</w:t>
            </w:r>
          </w:p>
        </w:tc>
        <w:tc>
          <w:tcPr>
            <w:tcW w:w="1220" w:type="pct"/>
            <w:tcBorders>
              <w:top w:val="single" w:sz="4" w:space="0" w:color="auto"/>
              <w:left w:val="single" w:sz="4" w:space="0" w:color="auto"/>
              <w:bottom w:val="single" w:sz="4" w:space="0" w:color="auto"/>
              <w:right w:val="single" w:sz="4" w:space="0" w:color="auto"/>
            </w:tcBorders>
          </w:tcPr>
          <w:p w14:paraId="5565A3C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3302-2902100-01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74A039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D792F1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C703E73"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2C067E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118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A5F5E1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Лист №2 рессоры 3302 задней 2-х. лист.</w:t>
            </w:r>
          </w:p>
        </w:tc>
        <w:tc>
          <w:tcPr>
            <w:tcW w:w="1220" w:type="pct"/>
            <w:tcBorders>
              <w:top w:val="single" w:sz="4" w:space="0" w:color="auto"/>
              <w:left w:val="single" w:sz="4" w:space="0" w:color="auto"/>
              <w:bottom w:val="single" w:sz="4" w:space="0" w:color="auto"/>
              <w:right w:val="single" w:sz="4" w:space="0" w:color="auto"/>
            </w:tcBorders>
          </w:tcPr>
          <w:p w14:paraId="67A9694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3302-2912051-04</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938A93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DC0E72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8B26E2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9188A9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119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D8A4B6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Лист №2 рессоры 3302 передней 2-х лист.</w:t>
            </w:r>
          </w:p>
        </w:tc>
        <w:tc>
          <w:tcPr>
            <w:tcW w:w="1220" w:type="pct"/>
            <w:tcBorders>
              <w:top w:val="single" w:sz="4" w:space="0" w:color="auto"/>
              <w:left w:val="single" w:sz="4" w:space="0" w:color="auto"/>
              <w:bottom w:val="single" w:sz="4" w:space="0" w:color="auto"/>
              <w:right w:val="single" w:sz="4" w:space="0" w:color="auto"/>
            </w:tcBorders>
          </w:tcPr>
          <w:p w14:paraId="6D7C7CB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3302-2902051-01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BCA97C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62EB3C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9D94AB1"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03941E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120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FA25CC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Лист №3 рессоры 3302 задней 3-х лист.</w:t>
            </w:r>
          </w:p>
        </w:tc>
        <w:tc>
          <w:tcPr>
            <w:tcW w:w="1220" w:type="pct"/>
            <w:tcBorders>
              <w:top w:val="single" w:sz="4" w:space="0" w:color="auto"/>
              <w:left w:val="single" w:sz="4" w:space="0" w:color="auto"/>
              <w:bottom w:val="single" w:sz="4" w:space="0" w:color="auto"/>
              <w:right w:val="single" w:sz="4" w:space="0" w:color="auto"/>
            </w:tcBorders>
          </w:tcPr>
          <w:p w14:paraId="02CD8BD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3221-2912051-04</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27BA28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C162D6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758F631"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0136D0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121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44966D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Муфта электромагн. вентил. 3302-Бизнес Е-4(УМЗ) №70 поликлиновой рем. d-102 мм</w:t>
            </w:r>
          </w:p>
        </w:tc>
        <w:tc>
          <w:tcPr>
            <w:tcW w:w="1220" w:type="pct"/>
            <w:tcBorders>
              <w:top w:val="single" w:sz="4" w:space="0" w:color="auto"/>
              <w:left w:val="single" w:sz="4" w:space="0" w:color="auto"/>
              <w:bottom w:val="single" w:sz="4" w:space="0" w:color="auto"/>
              <w:right w:val="single" w:sz="4" w:space="0" w:color="auto"/>
            </w:tcBorders>
          </w:tcPr>
          <w:p w14:paraId="2EFB887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4026-1317010-70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2AF442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8D7515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83E7F35"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AE9700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122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87B4ED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Наконечник рулевой 3302 сб. с шарн. левый </w:t>
            </w:r>
          </w:p>
        </w:tc>
        <w:tc>
          <w:tcPr>
            <w:tcW w:w="1220" w:type="pct"/>
            <w:tcBorders>
              <w:top w:val="single" w:sz="4" w:space="0" w:color="auto"/>
              <w:left w:val="single" w:sz="4" w:space="0" w:color="auto"/>
              <w:bottom w:val="single" w:sz="4" w:space="0" w:color="auto"/>
              <w:right w:val="single" w:sz="4" w:space="0" w:color="auto"/>
            </w:tcBorders>
          </w:tcPr>
          <w:p w14:paraId="2D8BDAC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3302-3414057-11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954F44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B2D69B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1C268A3"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0A2DE5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123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3393B8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Наконечник рулевой 3302,2217сб. с шарн. прав. </w:t>
            </w:r>
          </w:p>
        </w:tc>
        <w:tc>
          <w:tcPr>
            <w:tcW w:w="1220" w:type="pct"/>
            <w:tcBorders>
              <w:top w:val="single" w:sz="4" w:space="0" w:color="auto"/>
              <w:left w:val="single" w:sz="4" w:space="0" w:color="auto"/>
              <w:bottom w:val="single" w:sz="4" w:space="0" w:color="auto"/>
              <w:right w:val="single" w:sz="4" w:space="0" w:color="auto"/>
            </w:tcBorders>
          </w:tcPr>
          <w:p w14:paraId="75AE58A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2217-3414056-11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C8CD79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2368CC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F8EC72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A34E24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124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9D8821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Насос водяной 3302 (406 дв) </w:t>
            </w:r>
          </w:p>
        </w:tc>
        <w:tc>
          <w:tcPr>
            <w:tcW w:w="1220" w:type="pct"/>
            <w:tcBorders>
              <w:top w:val="single" w:sz="4" w:space="0" w:color="auto"/>
              <w:left w:val="single" w:sz="4" w:space="0" w:color="auto"/>
              <w:bottom w:val="single" w:sz="4" w:space="0" w:color="auto"/>
              <w:right w:val="single" w:sz="4" w:space="0" w:color="auto"/>
            </w:tcBorders>
          </w:tcPr>
          <w:p w14:paraId="0203A49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4061-3906629-90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0CCE17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EF31C3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D041684"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37B9E4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125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872F11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Насос водяной 3302-Бизнес (4216дв., 4215дв.) </w:t>
            </w:r>
          </w:p>
        </w:tc>
        <w:tc>
          <w:tcPr>
            <w:tcW w:w="1220" w:type="pct"/>
            <w:tcBorders>
              <w:top w:val="single" w:sz="4" w:space="0" w:color="auto"/>
              <w:left w:val="single" w:sz="4" w:space="0" w:color="auto"/>
              <w:bottom w:val="single" w:sz="4" w:space="0" w:color="auto"/>
              <w:right w:val="single" w:sz="4" w:space="0" w:color="auto"/>
            </w:tcBorders>
          </w:tcPr>
          <w:p w14:paraId="0C97D22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421-1307100-50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765F0F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CDB1D6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73F46AD"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0E0A9D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126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5E02F1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Насос ГУРа Газель УМЗ 4216 Е-3 уз.шкив 10 мм  </w:t>
            </w:r>
          </w:p>
        </w:tc>
        <w:tc>
          <w:tcPr>
            <w:tcW w:w="1220" w:type="pct"/>
            <w:tcBorders>
              <w:top w:val="single" w:sz="4" w:space="0" w:color="auto"/>
              <w:left w:val="single" w:sz="4" w:space="0" w:color="auto"/>
              <w:bottom w:val="single" w:sz="4" w:space="0" w:color="auto"/>
              <w:right w:val="single" w:sz="4" w:space="0" w:color="auto"/>
            </w:tcBorders>
          </w:tcPr>
          <w:p w14:paraId="447B4F9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ШНКФ 453471.125</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9A9F93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8C9F81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DC30479"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18716C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127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682293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Насос топливный 3302 (406 дв) </w:t>
            </w:r>
          </w:p>
        </w:tc>
        <w:tc>
          <w:tcPr>
            <w:tcW w:w="1220" w:type="pct"/>
            <w:tcBorders>
              <w:top w:val="single" w:sz="4" w:space="0" w:color="auto"/>
              <w:left w:val="single" w:sz="4" w:space="0" w:color="auto"/>
              <w:bottom w:val="single" w:sz="4" w:space="0" w:color="auto"/>
              <w:right w:val="single" w:sz="4" w:space="0" w:color="auto"/>
            </w:tcBorders>
          </w:tcPr>
          <w:p w14:paraId="2A73D0C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901-1106010-21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81CA20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D7FE00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076F73F"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D8F872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128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6418E8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Нейтрализатор 330202 (дв.4216) ЕВРО-3</w:t>
            </w:r>
          </w:p>
        </w:tc>
        <w:tc>
          <w:tcPr>
            <w:tcW w:w="1220" w:type="pct"/>
            <w:tcBorders>
              <w:top w:val="single" w:sz="4" w:space="0" w:color="auto"/>
              <w:left w:val="single" w:sz="4" w:space="0" w:color="auto"/>
              <w:bottom w:val="single" w:sz="4" w:space="0" w:color="auto"/>
              <w:right w:val="single" w:sz="4" w:space="0" w:color="auto"/>
            </w:tcBorders>
          </w:tcPr>
          <w:p w14:paraId="0C04DDE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367-1206000-28</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1C0D39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D82DD7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EBC0A32"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EF7FDA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129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ACA103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Опора промежут. кард. вала 3302 Рест. с кронш. </w:t>
            </w:r>
          </w:p>
        </w:tc>
        <w:tc>
          <w:tcPr>
            <w:tcW w:w="1220" w:type="pct"/>
            <w:tcBorders>
              <w:top w:val="single" w:sz="4" w:space="0" w:color="auto"/>
              <w:left w:val="single" w:sz="4" w:space="0" w:color="auto"/>
              <w:bottom w:val="single" w:sz="4" w:space="0" w:color="auto"/>
              <w:right w:val="single" w:sz="4" w:space="0" w:color="auto"/>
            </w:tcBorders>
          </w:tcPr>
          <w:p w14:paraId="64DCB1B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3302-2202800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19AD26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B86D59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03DF698"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EE0026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130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2CA2B8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Патрубки радиатора 3302-Бизнес дв.4216 Е-4 (к-т 2шт)</w:t>
            </w:r>
          </w:p>
        </w:tc>
        <w:tc>
          <w:tcPr>
            <w:tcW w:w="1220" w:type="pct"/>
            <w:tcBorders>
              <w:top w:val="single" w:sz="4" w:space="0" w:color="auto"/>
              <w:left w:val="single" w:sz="4" w:space="0" w:color="auto"/>
              <w:bottom w:val="single" w:sz="4" w:space="0" w:color="auto"/>
              <w:right w:val="single" w:sz="4" w:space="0" w:color="auto"/>
            </w:tcBorders>
          </w:tcPr>
          <w:p w14:paraId="10F48D4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3302-1303010-91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0DD596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к-т</w:t>
            </w:r>
          </w:p>
        </w:tc>
        <w:tc>
          <w:tcPr>
            <w:tcW w:w="408" w:type="pct"/>
            <w:tcBorders>
              <w:top w:val="single" w:sz="4" w:space="0" w:color="auto"/>
              <w:left w:val="single" w:sz="4" w:space="0" w:color="auto"/>
              <w:bottom w:val="single" w:sz="4" w:space="0" w:color="auto"/>
              <w:right w:val="single" w:sz="4" w:space="0" w:color="auto"/>
            </w:tcBorders>
          </w:tcPr>
          <w:p w14:paraId="16BA9DA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3720132"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429D52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131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3E3DC6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Подшипник       7305 пер.ступ. 2410,31029 нар. </w:t>
            </w:r>
          </w:p>
        </w:tc>
        <w:tc>
          <w:tcPr>
            <w:tcW w:w="1220" w:type="pct"/>
            <w:tcBorders>
              <w:top w:val="single" w:sz="4" w:space="0" w:color="auto"/>
              <w:left w:val="single" w:sz="4" w:space="0" w:color="auto"/>
              <w:bottom w:val="single" w:sz="4" w:space="0" w:color="auto"/>
              <w:right w:val="single" w:sz="4" w:space="0" w:color="auto"/>
            </w:tcBorders>
          </w:tcPr>
          <w:p w14:paraId="178BA9C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7305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3FCCD8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4664BA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A8DD012"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7A48A7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132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E60027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Подшипник       7305 пер.ступ.31029,3302 нар.   </w:t>
            </w:r>
          </w:p>
        </w:tc>
        <w:tc>
          <w:tcPr>
            <w:tcW w:w="1220" w:type="pct"/>
            <w:tcBorders>
              <w:top w:val="single" w:sz="4" w:space="0" w:color="auto"/>
              <w:left w:val="single" w:sz="4" w:space="0" w:color="auto"/>
              <w:bottom w:val="single" w:sz="4" w:space="0" w:color="auto"/>
              <w:right w:val="single" w:sz="4" w:space="0" w:color="auto"/>
            </w:tcBorders>
          </w:tcPr>
          <w:p w14:paraId="644C75C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6-7305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44E997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661A1E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D7F934A"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D742D9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133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D06A92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Подшипник       7307 пер. ступ. 3302 внутр. </w:t>
            </w:r>
          </w:p>
        </w:tc>
        <w:tc>
          <w:tcPr>
            <w:tcW w:w="1220" w:type="pct"/>
            <w:tcBorders>
              <w:top w:val="single" w:sz="4" w:space="0" w:color="auto"/>
              <w:left w:val="single" w:sz="4" w:space="0" w:color="auto"/>
              <w:bottom w:val="single" w:sz="4" w:space="0" w:color="auto"/>
              <w:right w:val="single" w:sz="4" w:space="0" w:color="auto"/>
            </w:tcBorders>
          </w:tcPr>
          <w:p w14:paraId="439494E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7307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620A02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CABFFC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2F9A9A5"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242413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134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2CDCCA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Подшипник       7509 задн. ступицы 3302 наруж. </w:t>
            </w:r>
          </w:p>
        </w:tc>
        <w:tc>
          <w:tcPr>
            <w:tcW w:w="1220" w:type="pct"/>
            <w:tcBorders>
              <w:top w:val="single" w:sz="4" w:space="0" w:color="auto"/>
              <w:left w:val="single" w:sz="4" w:space="0" w:color="auto"/>
              <w:bottom w:val="single" w:sz="4" w:space="0" w:color="auto"/>
              <w:right w:val="single" w:sz="4" w:space="0" w:color="auto"/>
            </w:tcBorders>
          </w:tcPr>
          <w:p w14:paraId="5C31EB1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7509</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2143D3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D7CACA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DCB1BEF"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EEDD0E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135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474A72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Привод вент. Газель-Бизнес дв. УМЗ-4216 </w:t>
            </w:r>
          </w:p>
        </w:tc>
        <w:tc>
          <w:tcPr>
            <w:tcW w:w="1220" w:type="pct"/>
            <w:tcBorders>
              <w:top w:val="single" w:sz="4" w:space="0" w:color="auto"/>
              <w:left w:val="single" w:sz="4" w:space="0" w:color="auto"/>
              <w:bottom w:val="single" w:sz="4" w:space="0" w:color="auto"/>
              <w:right w:val="single" w:sz="4" w:space="0" w:color="auto"/>
            </w:tcBorders>
          </w:tcPr>
          <w:p w14:paraId="1A3C7C1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4216-1317010-03</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D70ABA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67551A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EAE8D5D"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3FB819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136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2A7F2B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Радиатор охлажд. 3302 под рамку 3-х ряд.</w:t>
            </w:r>
          </w:p>
        </w:tc>
        <w:tc>
          <w:tcPr>
            <w:tcW w:w="1220" w:type="pct"/>
            <w:tcBorders>
              <w:top w:val="single" w:sz="4" w:space="0" w:color="auto"/>
              <w:left w:val="single" w:sz="4" w:space="0" w:color="auto"/>
              <w:bottom w:val="single" w:sz="4" w:space="0" w:color="auto"/>
              <w:right w:val="single" w:sz="4" w:space="0" w:color="auto"/>
            </w:tcBorders>
          </w:tcPr>
          <w:p w14:paraId="30176DC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330242Б-1301010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DDAA17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772157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901F0A5"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971EA6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137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23B0F9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Зеркало з/вида 3302-Рест.,Бизнес </w:t>
            </w:r>
          </w:p>
        </w:tc>
        <w:tc>
          <w:tcPr>
            <w:tcW w:w="1220" w:type="pct"/>
            <w:tcBorders>
              <w:top w:val="single" w:sz="4" w:space="0" w:color="auto"/>
              <w:left w:val="single" w:sz="4" w:space="0" w:color="auto"/>
              <w:bottom w:val="single" w:sz="4" w:space="0" w:color="auto"/>
              <w:right w:val="single" w:sz="4" w:space="0" w:color="auto"/>
            </w:tcBorders>
          </w:tcPr>
          <w:p w14:paraId="2ED121D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3302-8201206-30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80B173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к-т</w:t>
            </w:r>
          </w:p>
        </w:tc>
        <w:tc>
          <w:tcPr>
            <w:tcW w:w="408" w:type="pct"/>
            <w:tcBorders>
              <w:top w:val="single" w:sz="4" w:space="0" w:color="auto"/>
              <w:left w:val="single" w:sz="4" w:space="0" w:color="auto"/>
              <w:bottom w:val="single" w:sz="4" w:space="0" w:color="auto"/>
              <w:right w:val="single" w:sz="4" w:space="0" w:color="auto"/>
            </w:tcBorders>
          </w:tcPr>
          <w:p w14:paraId="4C872E2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51BF1C3"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A79D46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138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ED6C4B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Блок управл. МИКАС 10.3 (4216.3763-12) </w:t>
            </w:r>
          </w:p>
        </w:tc>
        <w:tc>
          <w:tcPr>
            <w:tcW w:w="1220" w:type="pct"/>
            <w:tcBorders>
              <w:top w:val="single" w:sz="4" w:space="0" w:color="auto"/>
              <w:left w:val="single" w:sz="4" w:space="0" w:color="auto"/>
              <w:bottom w:val="single" w:sz="4" w:space="0" w:color="auto"/>
              <w:right w:val="single" w:sz="4" w:space="0" w:color="auto"/>
            </w:tcBorders>
          </w:tcPr>
          <w:p w14:paraId="6044A08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4216-3763000-12</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3CE456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B49B11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0C6D4B3"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C168BF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139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804A9E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Генератор 100А (4216,274 дв) </w:t>
            </w:r>
          </w:p>
        </w:tc>
        <w:tc>
          <w:tcPr>
            <w:tcW w:w="1220" w:type="pct"/>
            <w:tcBorders>
              <w:top w:val="single" w:sz="4" w:space="0" w:color="auto"/>
              <w:left w:val="single" w:sz="4" w:space="0" w:color="auto"/>
              <w:bottom w:val="single" w:sz="4" w:space="0" w:color="auto"/>
              <w:right w:val="single" w:sz="4" w:space="0" w:color="auto"/>
            </w:tcBorders>
          </w:tcPr>
          <w:p w14:paraId="45F6993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05122-0-0003771-040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061E4A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68E6BB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CDCFFF8"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6DA979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140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AF751E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Датчик кислородный (406, 405, 409 дв на МИКАС 7.1, УМЗ на МИКАС 7.2) </w:t>
            </w:r>
          </w:p>
        </w:tc>
        <w:tc>
          <w:tcPr>
            <w:tcW w:w="1220" w:type="pct"/>
            <w:tcBorders>
              <w:top w:val="single" w:sz="4" w:space="0" w:color="auto"/>
              <w:left w:val="single" w:sz="4" w:space="0" w:color="auto"/>
              <w:bottom w:val="single" w:sz="4" w:space="0" w:color="auto"/>
              <w:right w:val="single" w:sz="4" w:space="0" w:color="auto"/>
            </w:tcBorders>
          </w:tcPr>
          <w:p w14:paraId="2D0DF77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27.3855</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BDC57E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F24ABB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292CC0E"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554C18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141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F91629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Датчик полож. дросс. заслонки 406 </w:t>
            </w:r>
          </w:p>
        </w:tc>
        <w:tc>
          <w:tcPr>
            <w:tcW w:w="1220" w:type="pct"/>
            <w:tcBorders>
              <w:top w:val="single" w:sz="4" w:space="0" w:color="auto"/>
              <w:left w:val="single" w:sz="4" w:space="0" w:color="auto"/>
              <w:bottom w:val="single" w:sz="4" w:space="0" w:color="auto"/>
              <w:right w:val="single" w:sz="4" w:space="0" w:color="auto"/>
            </w:tcBorders>
          </w:tcPr>
          <w:p w14:paraId="477FE8B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0 280 122 001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10F6E4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80568D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96694CC"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4AAFC6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142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EA26BB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Датчик положения к/в (406,4216 Е-3 дв.) 0 261 210 113</w:t>
            </w:r>
          </w:p>
        </w:tc>
        <w:tc>
          <w:tcPr>
            <w:tcW w:w="1220" w:type="pct"/>
            <w:tcBorders>
              <w:top w:val="single" w:sz="4" w:space="0" w:color="auto"/>
              <w:left w:val="single" w:sz="4" w:space="0" w:color="auto"/>
              <w:bottom w:val="single" w:sz="4" w:space="0" w:color="auto"/>
              <w:right w:val="single" w:sz="4" w:space="0" w:color="auto"/>
            </w:tcBorders>
          </w:tcPr>
          <w:p w14:paraId="180B130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0 261 210 113</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BE62C0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83376E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2E6EAF5"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F675E7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143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BA05EA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Датчик расхода воздуха (406 дв) ДМРВ (плен) </w:t>
            </w:r>
          </w:p>
        </w:tc>
        <w:tc>
          <w:tcPr>
            <w:tcW w:w="1220" w:type="pct"/>
            <w:tcBorders>
              <w:top w:val="single" w:sz="4" w:space="0" w:color="auto"/>
              <w:left w:val="single" w:sz="4" w:space="0" w:color="auto"/>
              <w:bottom w:val="single" w:sz="4" w:space="0" w:color="auto"/>
              <w:right w:val="single" w:sz="4" w:space="0" w:color="auto"/>
            </w:tcBorders>
          </w:tcPr>
          <w:p w14:paraId="025B77D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ДМРВ-20.3855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A11713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A30F2F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8F64D14"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FD08AC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144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E67C81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Датчик сервомагнит (полож.рейки дв.560) </w:t>
            </w:r>
          </w:p>
        </w:tc>
        <w:tc>
          <w:tcPr>
            <w:tcW w:w="1220" w:type="pct"/>
            <w:tcBorders>
              <w:top w:val="single" w:sz="4" w:space="0" w:color="auto"/>
              <w:left w:val="single" w:sz="4" w:space="0" w:color="auto"/>
              <w:bottom w:val="single" w:sz="4" w:space="0" w:color="auto"/>
              <w:right w:val="single" w:sz="4" w:space="0" w:color="auto"/>
            </w:tcBorders>
          </w:tcPr>
          <w:p w14:paraId="7E74A44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21 766 282</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BCF03E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FD63D3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70F464E"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BF7CEA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145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CBFED6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Замок зажигания 3302-Бизнес,  Next, 31105 </w:t>
            </w:r>
          </w:p>
        </w:tc>
        <w:tc>
          <w:tcPr>
            <w:tcW w:w="1220" w:type="pct"/>
            <w:tcBorders>
              <w:top w:val="single" w:sz="4" w:space="0" w:color="auto"/>
              <w:left w:val="single" w:sz="4" w:space="0" w:color="auto"/>
              <w:bottom w:val="single" w:sz="4" w:space="0" w:color="auto"/>
              <w:right w:val="single" w:sz="4" w:space="0" w:color="auto"/>
            </w:tcBorders>
          </w:tcPr>
          <w:p w14:paraId="4A046C1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29.3704</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6B404C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32900C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AB865B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008F5C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146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2C9AC2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Катушка зажигания 2-х выводн. дв. 405, 406 н/о </w:t>
            </w:r>
          </w:p>
        </w:tc>
        <w:tc>
          <w:tcPr>
            <w:tcW w:w="1220" w:type="pct"/>
            <w:tcBorders>
              <w:top w:val="single" w:sz="4" w:space="0" w:color="auto"/>
              <w:left w:val="single" w:sz="4" w:space="0" w:color="auto"/>
              <w:bottom w:val="single" w:sz="4" w:space="0" w:color="auto"/>
              <w:right w:val="single" w:sz="4" w:space="0" w:color="auto"/>
            </w:tcBorders>
          </w:tcPr>
          <w:p w14:paraId="1DDE64B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3032.3705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7CA35F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3861AA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85BCED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F23AF9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lastRenderedPageBreak/>
              <w:t>147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713387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Катушка зажигания 4-х выводн. дв. УМЗ 4216, 4213 (модуль) ГАЗель Бизнес</w:t>
            </w:r>
          </w:p>
        </w:tc>
        <w:tc>
          <w:tcPr>
            <w:tcW w:w="1220" w:type="pct"/>
            <w:tcBorders>
              <w:top w:val="single" w:sz="4" w:space="0" w:color="auto"/>
              <w:left w:val="single" w:sz="4" w:space="0" w:color="auto"/>
              <w:bottom w:val="single" w:sz="4" w:space="0" w:color="auto"/>
              <w:right w:val="single" w:sz="4" w:space="0" w:color="auto"/>
            </w:tcBorders>
          </w:tcPr>
          <w:p w14:paraId="1769676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48.3705</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1B082C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B96EF0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FB55F5E"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51B8B1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148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CB2C70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Клапан редукционный 405 дв. 3302, УАЗ ЕВРО-3, под защ. (топливопр.)</w:t>
            </w:r>
          </w:p>
        </w:tc>
        <w:tc>
          <w:tcPr>
            <w:tcW w:w="1220" w:type="pct"/>
            <w:tcBorders>
              <w:top w:val="single" w:sz="4" w:space="0" w:color="auto"/>
              <w:left w:val="single" w:sz="4" w:space="0" w:color="auto"/>
              <w:bottom w:val="single" w:sz="4" w:space="0" w:color="auto"/>
              <w:right w:val="single" w:sz="4" w:space="0" w:color="auto"/>
            </w:tcBorders>
          </w:tcPr>
          <w:p w14:paraId="118ACFD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406.1160000-06</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554DCC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3A5839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FF13600"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C185F3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149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E0947B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Свечи зажигания Евро-3 (дв. 40524) (к-т) </w:t>
            </w:r>
          </w:p>
        </w:tc>
        <w:tc>
          <w:tcPr>
            <w:tcW w:w="1220" w:type="pct"/>
            <w:tcBorders>
              <w:top w:val="single" w:sz="4" w:space="0" w:color="auto"/>
              <w:left w:val="single" w:sz="4" w:space="0" w:color="auto"/>
              <w:bottom w:val="single" w:sz="4" w:space="0" w:color="auto"/>
              <w:right w:val="single" w:sz="4" w:space="0" w:color="auto"/>
            </w:tcBorders>
          </w:tcPr>
          <w:p w14:paraId="35116B6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0 242 229 659</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8516D0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к-т</w:t>
            </w:r>
          </w:p>
        </w:tc>
        <w:tc>
          <w:tcPr>
            <w:tcW w:w="408" w:type="pct"/>
            <w:tcBorders>
              <w:top w:val="single" w:sz="4" w:space="0" w:color="auto"/>
              <w:left w:val="single" w:sz="4" w:space="0" w:color="auto"/>
              <w:bottom w:val="single" w:sz="4" w:space="0" w:color="auto"/>
              <w:right w:val="single" w:sz="4" w:space="0" w:color="auto"/>
            </w:tcBorders>
          </w:tcPr>
          <w:p w14:paraId="66CFE0D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272E748"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3B18A0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150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D09C55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Стартер (402, 4216, 4215 дв.) редукт</w:t>
            </w:r>
          </w:p>
        </w:tc>
        <w:tc>
          <w:tcPr>
            <w:tcW w:w="1220" w:type="pct"/>
            <w:tcBorders>
              <w:top w:val="single" w:sz="4" w:space="0" w:color="auto"/>
              <w:left w:val="single" w:sz="4" w:space="0" w:color="auto"/>
              <w:bottom w:val="single" w:sz="4" w:space="0" w:color="auto"/>
              <w:right w:val="single" w:sz="4" w:space="0" w:color="auto"/>
            </w:tcBorders>
          </w:tcPr>
          <w:p w14:paraId="7AE4E32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6002.3708-01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9EC8C0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2C45EB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BBA9DF2"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D1F633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151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82EE9D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Стартер (405,406,409 дв) редукт</w:t>
            </w:r>
          </w:p>
        </w:tc>
        <w:tc>
          <w:tcPr>
            <w:tcW w:w="1220" w:type="pct"/>
            <w:tcBorders>
              <w:top w:val="single" w:sz="4" w:space="0" w:color="auto"/>
              <w:left w:val="single" w:sz="4" w:space="0" w:color="auto"/>
              <w:bottom w:val="single" w:sz="4" w:space="0" w:color="auto"/>
              <w:right w:val="single" w:sz="4" w:space="0" w:color="auto"/>
            </w:tcBorders>
          </w:tcPr>
          <w:p w14:paraId="0ACD9CF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406.3708000-451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D0A647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2BD859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6B97EAE"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14A005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152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EFAEE2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Эл.бензонасос (406 дв) 50.1139-01 </w:t>
            </w:r>
          </w:p>
        </w:tc>
        <w:tc>
          <w:tcPr>
            <w:tcW w:w="1220" w:type="pct"/>
            <w:tcBorders>
              <w:top w:val="single" w:sz="4" w:space="0" w:color="auto"/>
              <w:left w:val="single" w:sz="4" w:space="0" w:color="auto"/>
              <w:bottom w:val="single" w:sz="4" w:space="0" w:color="auto"/>
              <w:right w:val="single" w:sz="4" w:space="0" w:color="auto"/>
            </w:tcBorders>
          </w:tcPr>
          <w:p w14:paraId="2B8E458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50.1139-01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C0D0D5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BC604F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63EBF64"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53D91E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153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614448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Эл.бензонасос (4216 дв.) 3302 ЕВРО-3 п/типа </w:t>
            </w:r>
          </w:p>
        </w:tc>
        <w:tc>
          <w:tcPr>
            <w:tcW w:w="1220" w:type="pct"/>
            <w:tcBorders>
              <w:top w:val="single" w:sz="4" w:space="0" w:color="auto"/>
              <w:left w:val="single" w:sz="4" w:space="0" w:color="auto"/>
              <w:bottom w:val="single" w:sz="4" w:space="0" w:color="auto"/>
              <w:right w:val="single" w:sz="4" w:space="0" w:color="auto"/>
            </w:tcBorders>
          </w:tcPr>
          <w:p w14:paraId="2296E76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33023-1139010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238693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929DE3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79CCC5E"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041503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154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4B0508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Эл.двигатель отопителя 3302 Рест.</w:t>
            </w:r>
          </w:p>
        </w:tc>
        <w:tc>
          <w:tcPr>
            <w:tcW w:w="1220" w:type="pct"/>
            <w:tcBorders>
              <w:top w:val="single" w:sz="4" w:space="0" w:color="auto"/>
              <w:left w:val="single" w:sz="4" w:space="0" w:color="auto"/>
              <w:bottom w:val="single" w:sz="4" w:space="0" w:color="auto"/>
              <w:right w:val="single" w:sz="4" w:space="0" w:color="auto"/>
            </w:tcBorders>
          </w:tcPr>
          <w:p w14:paraId="3B0E74D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3302-8101080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4A4D9C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343B5A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03FC64A"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558FFE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155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25EEF6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Эл.насос отопит.3302 допол.(помпа) D=18 </w:t>
            </w:r>
          </w:p>
        </w:tc>
        <w:tc>
          <w:tcPr>
            <w:tcW w:w="1220" w:type="pct"/>
            <w:tcBorders>
              <w:top w:val="single" w:sz="4" w:space="0" w:color="auto"/>
              <w:left w:val="single" w:sz="4" w:space="0" w:color="auto"/>
              <w:bottom w:val="single" w:sz="4" w:space="0" w:color="auto"/>
              <w:right w:val="single" w:sz="4" w:space="0" w:color="auto"/>
            </w:tcBorders>
          </w:tcPr>
          <w:p w14:paraId="2F13271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32.3780-01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CD0AEE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CD270D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99BF59E"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9A6EB1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156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3957B8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Эл.насос отопит.3302 допол.(помпа) D=18  тонкий мотор</w:t>
            </w:r>
          </w:p>
        </w:tc>
        <w:tc>
          <w:tcPr>
            <w:tcW w:w="1220" w:type="pct"/>
            <w:tcBorders>
              <w:top w:val="single" w:sz="4" w:space="0" w:color="auto"/>
              <w:left w:val="single" w:sz="4" w:space="0" w:color="auto"/>
              <w:bottom w:val="single" w:sz="4" w:space="0" w:color="auto"/>
              <w:right w:val="single" w:sz="4" w:space="0" w:color="auto"/>
            </w:tcBorders>
          </w:tcPr>
          <w:p w14:paraId="48B1411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891.3780 (75.3780-01)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31ACED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67D225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AABF43E"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F2A923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157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F37ACA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Ступица заднего колеса 3302 с подш</w:t>
            </w:r>
          </w:p>
        </w:tc>
        <w:tc>
          <w:tcPr>
            <w:tcW w:w="1220" w:type="pct"/>
            <w:tcBorders>
              <w:top w:val="single" w:sz="4" w:space="0" w:color="auto"/>
              <w:left w:val="single" w:sz="4" w:space="0" w:color="auto"/>
              <w:bottom w:val="single" w:sz="4" w:space="0" w:color="auto"/>
              <w:right w:val="single" w:sz="4" w:space="0" w:color="auto"/>
            </w:tcBorders>
          </w:tcPr>
          <w:p w14:paraId="35E6914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3302-3104008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96117A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CD4617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A0C8347"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1C5921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158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383471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Суппорт 3302 правый, 3110 левый</w:t>
            </w:r>
          </w:p>
        </w:tc>
        <w:tc>
          <w:tcPr>
            <w:tcW w:w="1220" w:type="pct"/>
            <w:tcBorders>
              <w:top w:val="single" w:sz="4" w:space="0" w:color="auto"/>
              <w:left w:val="single" w:sz="4" w:space="0" w:color="auto"/>
              <w:bottom w:val="single" w:sz="4" w:space="0" w:color="auto"/>
              <w:right w:val="single" w:sz="4" w:space="0" w:color="auto"/>
            </w:tcBorders>
          </w:tcPr>
          <w:p w14:paraId="2E4B0E0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3302-3501136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067119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D1BAEC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5DC7A07"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D14E7C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159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60B89F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Труба выхлопная 2705 дв.40524 (ЕВРО-3) 4216</w:t>
            </w:r>
          </w:p>
        </w:tc>
        <w:tc>
          <w:tcPr>
            <w:tcW w:w="1220" w:type="pct"/>
            <w:tcBorders>
              <w:top w:val="single" w:sz="4" w:space="0" w:color="auto"/>
              <w:left w:val="single" w:sz="4" w:space="0" w:color="auto"/>
              <w:bottom w:val="single" w:sz="4" w:space="0" w:color="auto"/>
              <w:right w:val="single" w:sz="4" w:space="0" w:color="auto"/>
            </w:tcBorders>
          </w:tcPr>
          <w:p w14:paraId="43B9959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3221-1203170-30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1AB894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CBF66E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BF8931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6420F9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160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F5E1FA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Фильтр воздушный  сб.  ГАЗель Next  </w:t>
            </w:r>
          </w:p>
        </w:tc>
        <w:tc>
          <w:tcPr>
            <w:tcW w:w="1220" w:type="pct"/>
            <w:tcBorders>
              <w:top w:val="single" w:sz="4" w:space="0" w:color="auto"/>
              <w:left w:val="single" w:sz="4" w:space="0" w:color="auto"/>
              <w:bottom w:val="single" w:sz="4" w:space="0" w:color="auto"/>
              <w:right w:val="single" w:sz="4" w:space="0" w:color="auto"/>
            </w:tcBorders>
          </w:tcPr>
          <w:p w14:paraId="38F0277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02123-00-1109010-000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02636F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516EFC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9D1AC08"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A30646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161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D8884F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Фильтр масляный 2101 </w:t>
            </w:r>
          </w:p>
        </w:tc>
        <w:tc>
          <w:tcPr>
            <w:tcW w:w="1220" w:type="pct"/>
            <w:tcBorders>
              <w:top w:val="single" w:sz="4" w:space="0" w:color="auto"/>
              <w:left w:val="single" w:sz="4" w:space="0" w:color="auto"/>
              <w:bottom w:val="single" w:sz="4" w:space="0" w:color="auto"/>
              <w:right w:val="single" w:sz="4" w:space="0" w:color="auto"/>
            </w:tcBorders>
          </w:tcPr>
          <w:p w14:paraId="5962688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2101-1012005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F51BB1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D845C3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F8B0DD3"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BC1557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162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2F9B18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Форсунка 4216 дв.</w:t>
            </w:r>
          </w:p>
        </w:tc>
        <w:tc>
          <w:tcPr>
            <w:tcW w:w="1220" w:type="pct"/>
            <w:tcBorders>
              <w:top w:val="single" w:sz="4" w:space="0" w:color="auto"/>
              <w:left w:val="single" w:sz="4" w:space="0" w:color="auto"/>
              <w:bottom w:val="single" w:sz="4" w:space="0" w:color="auto"/>
              <w:right w:val="single" w:sz="4" w:space="0" w:color="auto"/>
            </w:tcBorders>
          </w:tcPr>
          <w:p w14:paraId="501C00A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4216-1132010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D50D4A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0FA5B3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F4E2205"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49E294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163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2A15A2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Цилиндр сцепл. главный 3110,3302 (п/тр 10мм) </w:t>
            </w:r>
          </w:p>
        </w:tc>
        <w:tc>
          <w:tcPr>
            <w:tcW w:w="1220" w:type="pct"/>
            <w:tcBorders>
              <w:top w:val="single" w:sz="4" w:space="0" w:color="auto"/>
              <w:left w:val="single" w:sz="4" w:space="0" w:color="auto"/>
              <w:bottom w:val="single" w:sz="4" w:space="0" w:color="auto"/>
              <w:right w:val="single" w:sz="4" w:space="0" w:color="auto"/>
            </w:tcBorders>
          </w:tcPr>
          <w:p w14:paraId="730D2AF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3302-1602290-81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B36AAF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B49F52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225B8A5"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37BFFA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164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70B310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Цилиндр сцепл. рабочий 3302 -Бизнес,NEXT  </w:t>
            </w:r>
          </w:p>
        </w:tc>
        <w:tc>
          <w:tcPr>
            <w:tcW w:w="1220" w:type="pct"/>
            <w:tcBorders>
              <w:top w:val="single" w:sz="4" w:space="0" w:color="auto"/>
              <w:left w:val="single" w:sz="4" w:space="0" w:color="auto"/>
              <w:bottom w:val="single" w:sz="4" w:space="0" w:color="auto"/>
              <w:right w:val="single" w:sz="4" w:space="0" w:color="auto"/>
            </w:tcBorders>
          </w:tcPr>
          <w:p w14:paraId="4364124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48-6283000-131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11E5E5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5156DE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49F95B3"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C294C3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165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75E7FC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Цилиндр сцепл. рабочий 3110,3302  </w:t>
            </w:r>
          </w:p>
        </w:tc>
        <w:tc>
          <w:tcPr>
            <w:tcW w:w="1220" w:type="pct"/>
            <w:tcBorders>
              <w:top w:val="single" w:sz="4" w:space="0" w:color="auto"/>
              <w:left w:val="single" w:sz="4" w:space="0" w:color="auto"/>
              <w:bottom w:val="single" w:sz="4" w:space="0" w:color="auto"/>
              <w:right w:val="single" w:sz="4" w:space="0" w:color="auto"/>
            </w:tcBorders>
          </w:tcPr>
          <w:p w14:paraId="2F58B0F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31029-1602510-50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888B12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к-т</w:t>
            </w:r>
          </w:p>
        </w:tc>
        <w:tc>
          <w:tcPr>
            <w:tcW w:w="408" w:type="pct"/>
            <w:tcBorders>
              <w:top w:val="single" w:sz="4" w:space="0" w:color="auto"/>
              <w:left w:val="single" w:sz="4" w:space="0" w:color="auto"/>
              <w:bottom w:val="single" w:sz="4" w:space="0" w:color="auto"/>
              <w:right w:val="single" w:sz="4" w:space="0" w:color="auto"/>
            </w:tcBorders>
          </w:tcPr>
          <w:p w14:paraId="2F0096A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C9724DD"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93ECD7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166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95E2FF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Шкворня 3302 (к-кт)  корд (рем 25.2 мм)</w:t>
            </w:r>
          </w:p>
        </w:tc>
        <w:tc>
          <w:tcPr>
            <w:tcW w:w="1220" w:type="pct"/>
            <w:tcBorders>
              <w:top w:val="single" w:sz="4" w:space="0" w:color="auto"/>
              <w:left w:val="single" w:sz="4" w:space="0" w:color="auto"/>
              <w:bottom w:val="single" w:sz="4" w:space="0" w:color="auto"/>
              <w:right w:val="single" w:sz="4" w:space="0" w:color="auto"/>
            </w:tcBorders>
          </w:tcPr>
          <w:p w14:paraId="6D6304B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3302-300010 р</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AB91FE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к-т</w:t>
            </w:r>
          </w:p>
        </w:tc>
        <w:tc>
          <w:tcPr>
            <w:tcW w:w="408" w:type="pct"/>
            <w:tcBorders>
              <w:top w:val="single" w:sz="4" w:space="0" w:color="auto"/>
              <w:left w:val="single" w:sz="4" w:space="0" w:color="auto"/>
              <w:bottom w:val="single" w:sz="4" w:space="0" w:color="auto"/>
              <w:right w:val="single" w:sz="4" w:space="0" w:color="auto"/>
            </w:tcBorders>
          </w:tcPr>
          <w:p w14:paraId="7B0A7E2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422F47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D6E2C3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167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6A241F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Шланг d= 3,8мм от карбюр.к возд.фильтру</w:t>
            </w:r>
          </w:p>
        </w:tc>
        <w:tc>
          <w:tcPr>
            <w:tcW w:w="1220" w:type="pct"/>
            <w:tcBorders>
              <w:top w:val="single" w:sz="4" w:space="0" w:color="auto"/>
              <w:left w:val="single" w:sz="4" w:space="0" w:color="auto"/>
              <w:bottom w:val="single" w:sz="4" w:space="0" w:color="auto"/>
              <w:right w:val="single" w:sz="4" w:space="0" w:color="auto"/>
            </w:tcBorders>
          </w:tcPr>
          <w:p w14:paraId="49C8BB3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24-10-1127037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4C28F1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м</w:t>
            </w:r>
          </w:p>
        </w:tc>
        <w:tc>
          <w:tcPr>
            <w:tcW w:w="408" w:type="pct"/>
            <w:tcBorders>
              <w:top w:val="single" w:sz="4" w:space="0" w:color="auto"/>
              <w:left w:val="single" w:sz="4" w:space="0" w:color="auto"/>
              <w:bottom w:val="single" w:sz="4" w:space="0" w:color="auto"/>
              <w:right w:val="single" w:sz="4" w:space="0" w:color="auto"/>
            </w:tcBorders>
          </w:tcPr>
          <w:p w14:paraId="26F806A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395AD6F"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C09C9A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168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E8AFE7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Шланг d= 6 мм силиконовый синий тосольный </w:t>
            </w:r>
          </w:p>
        </w:tc>
        <w:tc>
          <w:tcPr>
            <w:tcW w:w="1220" w:type="pct"/>
            <w:tcBorders>
              <w:top w:val="single" w:sz="4" w:space="0" w:color="auto"/>
              <w:left w:val="single" w:sz="4" w:space="0" w:color="auto"/>
              <w:bottom w:val="single" w:sz="4" w:space="0" w:color="auto"/>
              <w:right w:val="single" w:sz="4" w:space="0" w:color="auto"/>
            </w:tcBorders>
          </w:tcPr>
          <w:p w14:paraId="7551D8E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УТ000001059</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FFBDBE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м</w:t>
            </w:r>
          </w:p>
        </w:tc>
        <w:tc>
          <w:tcPr>
            <w:tcW w:w="408" w:type="pct"/>
            <w:tcBorders>
              <w:top w:val="single" w:sz="4" w:space="0" w:color="auto"/>
              <w:left w:val="single" w:sz="4" w:space="0" w:color="auto"/>
              <w:bottom w:val="single" w:sz="4" w:space="0" w:color="auto"/>
              <w:right w:val="single" w:sz="4" w:space="0" w:color="auto"/>
            </w:tcBorders>
          </w:tcPr>
          <w:p w14:paraId="5C311F9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545B81E"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02B636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169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B91255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Шланг d= 8мм силиконовый синий тосольный </w:t>
            </w:r>
          </w:p>
        </w:tc>
        <w:tc>
          <w:tcPr>
            <w:tcW w:w="1220" w:type="pct"/>
            <w:tcBorders>
              <w:top w:val="single" w:sz="4" w:space="0" w:color="auto"/>
              <w:left w:val="single" w:sz="4" w:space="0" w:color="auto"/>
              <w:bottom w:val="single" w:sz="4" w:space="0" w:color="auto"/>
              <w:right w:val="single" w:sz="4" w:space="0" w:color="auto"/>
            </w:tcBorders>
          </w:tcPr>
          <w:p w14:paraId="2A53041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УТ000001060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DD04A5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м</w:t>
            </w:r>
          </w:p>
        </w:tc>
        <w:tc>
          <w:tcPr>
            <w:tcW w:w="408" w:type="pct"/>
            <w:tcBorders>
              <w:top w:val="single" w:sz="4" w:space="0" w:color="auto"/>
              <w:left w:val="single" w:sz="4" w:space="0" w:color="auto"/>
              <w:bottom w:val="single" w:sz="4" w:space="0" w:color="auto"/>
              <w:right w:val="single" w:sz="4" w:space="0" w:color="auto"/>
            </w:tcBorders>
          </w:tcPr>
          <w:p w14:paraId="4AC07B4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3A8744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EB53D9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170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A09FE1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Шланг d= 8мм топливный (в оплетке)</w:t>
            </w:r>
          </w:p>
        </w:tc>
        <w:tc>
          <w:tcPr>
            <w:tcW w:w="1220" w:type="pct"/>
            <w:tcBorders>
              <w:top w:val="single" w:sz="4" w:space="0" w:color="auto"/>
              <w:left w:val="single" w:sz="4" w:space="0" w:color="auto"/>
              <w:bottom w:val="single" w:sz="4" w:space="0" w:color="auto"/>
              <w:right w:val="single" w:sz="4" w:space="0" w:color="auto"/>
            </w:tcBorders>
          </w:tcPr>
          <w:p w14:paraId="2C657F9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63-1013101-30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CDD79E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м</w:t>
            </w:r>
          </w:p>
        </w:tc>
        <w:tc>
          <w:tcPr>
            <w:tcW w:w="408" w:type="pct"/>
            <w:tcBorders>
              <w:top w:val="single" w:sz="4" w:space="0" w:color="auto"/>
              <w:left w:val="single" w:sz="4" w:space="0" w:color="auto"/>
              <w:bottom w:val="single" w:sz="4" w:space="0" w:color="auto"/>
              <w:right w:val="single" w:sz="4" w:space="0" w:color="auto"/>
            </w:tcBorders>
          </w:tcPr>
          <w:p w14:paraId="679AAB3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B82BB14"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082240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171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BAC347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Шланг d=12мм вакуумный</w:t>
            </w:r>
          </w:p>
        </w:tc>
        <w:tc>
          <w:tcPr>
            <w:tcW w:w="1220" w:type="pct"/>
            <w:tcBorders>
              <w:top w:val="single" w:sz="4" w:space="0" w:color="auto"/>
              <w:left w:val="single" w:sz="4" w:space="0" w:color="auto"/>
              <w:bottom w:val="single" w:sz="4" w:space="0" w:color="auto"/>
              <w:right w:val="single" w:sz="4" w:space="0" w:color="auto"/>
            </w:tcBorders>
          </w:tcPr>
          <w:p w14:paraId="1866C8D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24-3552054-10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A3314A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м</w:t>
            </w:r>
          </w:p>
        </w:tc>
        <w:tc>
          <w:tcPr>
            <w:tcW w:w="408" w:type="pct"/>
            <w:tcBorders>
              <w:top w:val="single" w:sz="4" w:space="0" w:color="auto"/>
              <w:left w:val="single" w:sz="4" w:space="0" w:color="auto"/>
              <w:bottom w:val="single" w:sz="4" w:space="0" w:color="auto"/>
              <w:right w:val="single" w:sz="4" w:space="0" w:color="auto"/>
            </w:tcBorders>
          </w:tcPr>
          <w:p w14:paraId="54AC27E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D565E59"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14FCE0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172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D9F9B6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Элемент воздуш. фильтра 3302 дв. УМЗ Е-3,4 </w:t>
            </w:r>
          </w:p>
        </w:tc>
        <w:tc>
          <w:tcPr>
            <w:tcW w:w="1220" w:type="pct"/>
            <w:tcBorders>
              <w:top w:val="single" w:sz="4" w:space="0" w:color="auto"/>
              <w:left w:val="single" w:sz="4" w:space="0" w:color="auto"/>
              <w:bottom w:val="single" w:sz="4" w:space="0" w:color="auto"/>
              <w:right w:val="single" w:sz="4" w:space="0" w:color="auto"/>
            </w:tcBorders>
          </w:tcPr>
          <w:p w14:paraId="2F1A062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4216-1109013-030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46BCFE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714A04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AE79A7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56E54E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173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4BBC9D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Амортизатор 3205  4301-2915006</w:t>
            </w:r>
          </w:p>
        </w:tc>
        <w:tc>
          <w:tcPr>
            <w:tcW w:w="1220" w:type="pct"/>
            <w:tcBorders>
              <w:top w:val="single" w:sz="4" w:space="0" w:color="auto"/>
              <w:left w:val="single" w:sz="4" w:space="0" w:color="auto"/>
              <w:bottom w:val="single" w:sz="4" w:space="0" w:color="auto"/>
              <w:right w:val="single" w:sz="4" w:space="0" w:color="auto"/>
            </w:tcBorders>
          </w:tcPr>
          <w:p w14:paraId="133BA94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5320-2905006-11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2D9F70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EE60F5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17AA5A0"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21E2FA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174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B172B1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Баллон 3205 воздушный (рессивер)</w:t>
            </w:r>
          </w:p>
        </w:tc>
        <w:tc>
          <w:tcPr>
            <w:tcW w:w="1220" w:type="pct"/>
            <w:tcBorders>
              <w:top w:val="single" w:sz="4" w:space="0" w:color="auto"/>
              <w:left w:val="single" w:sz="4" w:space="0" w:color="auto"/>
              <w:bottom w:val="single" w:sz="4" w:space="0" w:color="auto"/>
              <w:right w:val="single" w:sz="4" w:space="0" w:color="auto"/>
            </w:tcBorders>
          </w:tcPr>
          <w:p w14:paraId="52DD73F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4230-3513015-10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4B5A2D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734039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0C25F7E"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930C8F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175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F99628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Баллон ПАЗ малый</w:t>
            </w:r>
          </w:p>
        </w:tc>
        <w:tc>
          <w:tcPr>
            <w:tcW w:w="1220" w:type="pct"/>
            <w:tcBorders>
              <w:top w:val="single" w:sz="4" w:space="0" w:color="auto"/>
              <w:left w:val="single" w:sz="4" w:space="0" w:color="auto"/>
              <w:bottom w:val="single" w:sz="4" w:space="0" w:color="auto"/>
              <w:right w:val="single" w:sz="4" w:space="0" w:color="auto"/>
            </w:tcBorders>
          </w:tcPr>
          <w:p w14:paraId="3A667A0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3205-3511111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863A75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216D3A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0807C03"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BD65D0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176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9BBEA4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Барабан ПАЗ 3204,3205 задн.</w:t>
            </w:r>
          </w:p>
        </w:tc>
        <w:tc>
          <w:tcPr>
            <w:tcW w:w="1220" w:type="pct"/>
            <w:tcBorders>
              <w:top w:val="single" w:sz="4" w:space="0" w:color="auto"/>
              <w:left w:val="single" w:sz="4" w:space="0" w:color="auto"/>
              <w:bottom w:val="single" w:sz="4" w:space="0" w:color="auto"/>
              <w:right w:val="single" w:sz="4" w:space="0" w:color="auto"/>
            </w:tcBorders>
          </w:tcPr>
          <w:p w14:paraId="59176EB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23-3502070-10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2FE98C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C36E1C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E72CD95"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C226E6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177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FF36F0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Барабан ПАЗ торм пер/зад 8 шпил</w:t>
            </w:r>
          </w:p>
        </w:tc>
        <w:tc>
          <w:tcPr>
            <w:tcW w:w="1220" w:type="pct"/>
            <w:tcBorders>
              <w:top w:val="single" w:sz="4" w:space="0" w:color="auto"/>
              <w:left w:val="single" w:sz="4" w:space="0" w:color="auto"/>
              <w:bottom w:val="single" w:sz="4" w:space="0" w:color="auto"/>
              <w:right w:val="single" w:sz="4" w:space="0" w:color="auto"/>
            </w:tcBorders>
          </w:tcPr>
          <w:p w14:paraId="38F6CC7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4421-3501070-10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F0DB26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B8167A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1FD56FC"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545AB7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178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CCFC20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Бендикс ПАЗ</w:t>
            </w:r>
          </w:p>
        </w:tc>
        <w:tc>
          <w:tcPr>
            <w:tcW w:w="1220" w:type="pct"/>
            <w:tcBorders>
              <w:top w:val="single" w:sz="4" w:space="0" w:color="auto"/>
              <w:left w:val="single" w:sz="4" w:space="0" w:color="auto"/>
              <w:bottom w:val="single" w:sz="4" w:space="0" w:color="auto"/>
              <w:right w:val="single" w:sz="4" w:space="0" w:color="auto"/>
            </w:tcBorders>
          </w:tcPr>
          <w:p w14:paraId="29528F0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4217.3708.600-03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F460A9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D11E14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FDEEC3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EFEDFB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179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2D9EF2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Вал карданный ПАЗ 32053</w:t>
            </w:r>
          </w:p>
        </w:tc>
        <w:tc>
          <w:tcPr>
            <w:tcW w:w="1220" w:type="pct"/>
            <w:tcBorders>
              <w:top w:val="single" w:sz="4" w:space="0" w:color="auto"/>
              <w:left w:val="single" w:sz="4" w:space="0" w:color="auto"/>
              <w:bottom w:val="single" w:sz="4" w:space="0" w:color="auto"/>
              <w:right w:val="single" w:sz="4" w:space="0" w:color="auto"/>
            </w:tcBorders>
          </w:tcPr>
          <w:p w14:paraId="4DB7E24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3205-30-72200023-11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270084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EFB0AE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C3207F3"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6196DD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180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898E71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Генератор ПАЗ (110А) компакт</w:t>
            </w:r>
          </w:p>
        </w:tc>
        <w:tc>
          <w:tcPr>
            <w:tcW w:w="1220" w:type="pct"/>
            <w:tcBorders>
              <w:top w:val="single" w:sz="4" w:space="0" w:color="auto"/>
              <w:left w:val="single" w:sz="4" w:space="0" w:color="auto"/>
              <w:bottom w:val="single" w:sz="4" w:space="0" w:color="auto"/>
              <w:right w:val="single" w:sz="4" w:space="0" w:color="auto"/>
            </w:tcBorders>
          </w:tcPr>
          <w:p w14:paraId="1CE555F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3032.3771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51F8FA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6D749A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B64E0F4"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667E58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181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ADCFCE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Глушитель 3205  с длинной трубой</w:t>
            </w:r>
          </w:p>
        </w:tc>
        <w:tc>
          <w:tcPr>
            <w:tcW w:w="1220" w:type="pct"/>
            <w:tcBorders>
              <w:top w:val="single" w:sz="4" w:space="0" w:color="auto"/>
              <w:left w:val="single" w:sz="4" w:space="0" w:color="auto"/>
              <w:bottom w:val="single" w:sz="4" w:space="0" w:color="auto"/>
              <w:right w:val="single" w:sz="4" w:space="0" w:color="auto"/>
            </w:tcBorders>
          </w:tcPr>
          <w:p w14:paraId="1ADEFEB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3205-1201009-10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7DF63C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005038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4F9059A"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816D01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182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E3A38C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Диск колеса ПАЗ 32053,4234,4230(8 отв) </w:t>
            </w:r>
          </w:p>
        </w:tc>
        <w:tc>
          <w:tcPr>
            <w:tcW w:w="1220" w:type="pct"/>
            <w:tcBorders>
              <w:top w:val="single" w:sz="4" w:space="0" w:color="auto"/>
              <w:left w:val="single" w:sz="4" w:space="0" w:color="auto"/>
              <w:bottom w:val="single" w:sz="4" w:space="0" w:color="auto"/>
              <w:right w:val="single" w:sz="4" w:space="0" w:color="auto"/>
            </w:tcBorders>
          </w:tcPr>
          <w:p w14:paraId="5AA21BF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3205-30-3101015</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8189AF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2FED33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ECD5A39"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0588FA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183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08BFF0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Колодка тормозная 3205</w:t>
            </w:r>
          </w:p>
        </w:tc>
        <w:tc>
          <w:tcPr>
            <w:tcW w:w="1220" w:type="pct"/>
            <w:tcBorders>
              <w:top w:val="single" w:sz="4" w:space="0" w:color="auto"/>
              <w:left w:val="single" w:sz="4" w:space="0" w:color="auto"/>
              <w:bottom w:val="single" w:sz="4" w:space="0" w:color="auto"/>
              <w:right w:val="single" w:sz="4" w:space="0" w:color="auto"/>
            </w:tcBorders>
          </w:tcPr>
          <w:p w14:paraId="55C3ACB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16-3501090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EC7093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4BA013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82199ED"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70AFBE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184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B6D789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Компрессор 1-цил. с возд. охлаждением </w:t>
            </w:r>
          </w:p>
        </w:tc>
        <w:tc>
          <w:tcPr>
            <w:tcW w:w="1220" w:type="pct"/>
            <w:tcBorders>
              <w:top w:val="single" w:sz="4" w:space="0" w:color="auto"/>
              <w:left w:val="single" w:sz="4" w:space="0" w:color="auto"/>
              <w:bottom w:val="single" w:sz="4" w:space="0" w:color="auto"/>
              <w:right w:val="single" w:sz="4" w:space="0" w:color="auto"/>
            </w:tcBorders>
          </w:tcPr>
          <w:p w14:paraId="51B75BB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ПК155-30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246842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6488BA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5C49490"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C1ADBF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185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D743A8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Кран ручника ПАЗ Вектор</w:t>
            </w:r>
          </w:p>
        </w:tc>
        <w:tc>
          <w:tcPr>
            <w:tcW w:w="1220" w:type="pct"/>
            <w:tcBorders>
              <w:top w:val="single" w:sz="4" w:space="0" w:color="auto"/>
              <w:left w:val="single" w:sz="4" w:space="0" w:color="auto"/>
              <w:bottom w:val="single" w:sz="4" w:space="0" w:color="auto"/>
              <w:right w:val="single" w:sz="4" w:space="0" w:color="auto"/>
            </w:tcBorders>
          </w:tcPr>
          <w:p w14:paraId="6EF77EE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9617230380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7CB4C3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D36AE2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FCDCB86"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1845C9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186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DDFCAB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Кран тормозной главный ПАЗ </w:t>
            </w:r>
          </w:p>
        </w:tc>
        <w:tc>
          <w:tcPr>
            <w:tcW w:w="1220" w:type="pct"/>
            <w:tcBorders>
              <w:top w:val="single" w:sz="4" w:space="0" w:color="auto"/>
              <w:left w:val="single" w:sz="4" w:space="0" w:color="auto"/>
              <w:bottom w:val="single" w:sz="4" w:space="0" w:color="auto"/>
              <w:right w:val="single" w:sz="4" w:space="0" w:color="auto"/>
            </w:tcBorders>
          </w:tcPr>
          <w:p w14:paraId="2D70B67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100-3514008</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8156B0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8B76C9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65D2A91"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505B86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187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77F663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Крестовина кард. вала 53,3307 </w:t>
            </w:r>
          </w:p>
        </w:tc>
        <w:tc>
          <w:tcPr>
            <w:tcW w:w="1220" w:type="pct"/>
            <w:tcBorders>
              <w:top w:val="single" w:sz="4" w:space="0" w:color="auto"/>
              <w:left w:val="single" w:sz="4" w:space="0" w:color="auto"/>
              <w:bottom w:val="single" w:sz="4" w:space="0" w:color="auto"/>
              <w:right w:val="single" w:sz="4" w:space="0" w:color="auto"/>
            </w:tcBorders>
          </w:tcPr>
          <w:p w14:paraId="4D81F57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53А-2201025-03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DB1F49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F0177C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AA2300E"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F36E0B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188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757461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Кулак разжимной зад.лев. L-550 (кол.160мм) </w:t>
            </w:r>
          </w:p>
        </w:tc>
        <w:tc>
          <w:tcPr>
            <w:tcW w:w="1220" w:type="pct"/>
            <w:tcBorders>
              <w:top w:val="single" w:sz="4" w:space="0" w:color="auto"/>
              <w:left w:val="single" w:sz="4" w:space="0" w:color="auto"/>
              <w:bottom w:val="single" w:sz="4" w:space="0" w:color="auto"/>
              <w:right w:val="single" w:sz="4" w:space="0" w:color="auto"/>
            </w:tcBorders>
          </w:tcPr>
          <w:p w14:paraId="5A298F9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231-3502111-20.22</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776718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5EDB0B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C59A34E"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B1A6A6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189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F7162D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Кулак разжимной зад.прав. L-500 (кол.160)</w:t>
            </w:r>
          </w:p>
        </w:tc>
        <w:tc>
          <w:tcPr>
            <w:tcW w:w="1220" w:type="pct"/>
            <w:tcBorders>
              <w:top w:val="single" w:sz="4" w:space="0" w:color="auto"/>
              <w:left w:val="single" w:sz="4" w:space="0" w:color="auto"/>
              <w:bottom w:val="single" w:sz="4" w:space="0" w:color="auto"/>
              <w:right w:val="single" w:sz="4" w:space="0" w:color="auto"/>
            </w:tcBorders>
          </w:tcPr>
          <w:p w14:paraId="6BE98F2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23-3502110-110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A26665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E3041D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D067607"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5DA998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190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E41117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Кулак разжимной пер. левый L-265 (бараб. Д-165)</w:t>
            </w:r>
          </w:p>
        </w:tc>
        <w:tc>
          <w:tcPr>
            <w:tcW w:w="1220" w:type="pct"/>
            <w:tcBorders>
              <w:top w:val="single" w:sz="4" w:space="0" w:color="auto"/>
              <w:left w:val="single" w:sz="4" w:space="0" w:color="auto"/>
              <w:bottom w:val="single" w:sz="4" w:space="0" w:color="auto"/>
              <w:right w:val="single" w:sz="4" w:space="0" w:color="auto"/>
            </w:tcBorders>
          </w:tcPr>
          <w:p w14:paraId="7146A20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16-3501111-10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DC36E3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 </w:t>
            </w:r>
          </w:p>
        </w:tc>
        <w:tc>
          <w:tcPr>
            <w:tcW w:w="408" w:type="pct"/>
            <w:tcBorders>
              <w:top w:val="single" w:sz="4" w:space="0" w:color="auto"/>
              <w:left w:val="single" w:sz="4" w:space="0" w:color="auto"/>
              <w:bottom w:val="single" w:sz="4" w:space="0" w:color="auto"/>
              <w:right w:val="single" w:sz="4" w:space="0" w:color="auto"/>
            </w:tcBorders>
          </w:tcPr>
          <w:p w14:paraId="0D68155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37D814F"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BEACDD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191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9E6E50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Кулак разжимной пер. правый L-265 (бараб. Д-165)</w:t>
            </w:r>
          </w:p>
        </w:tc>
        <w:tc>
          <w:tcPr>
            <w:tcW w:w="1220" w:type="pct"/>
            <w:tcBorders>
              <w:top w:val="single" w:sz="4" w:space="0" w:color="auto"/>
              <w:left w:val="single" w:sz="4" w:space="0" w:color="auto"/>
              <w:bottom w:val="single" w:sz="4" w:space="0" w:color="auto"/>
              <w:right w:val="single" w:sz="4" w:space="0" w:color="auto"/>
            </w:tcBorders>
          </w:tcPr>
          <w:p w14:paraId="59EE15E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16-3501110-010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DCB84F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3B8616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D1B3A80"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0D6AC2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192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69863E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Лист ПАЗ рессоры № 1</w:t>
            </w:r>
          </w:p>
        </w:tc>
        <w:tc>
          <w:tcPr>
            <w:tcW w:w="1220" w:type="pct"/>
            <w:tcBorders>
              <w:top w:val="single" w:sz="4" w:space="0" w:color="auto"/>
              <w:left w:val="single" w:sz="4" w:space="0" w:color="auto"/>
              <w:bottom w:val="single" w:sz="4" w:space="0" w:color="auto"/>
              <w:right w:val="single" w:sz="4" w:space="0" w:color="auto"/>
            </w:tcBorders>
          </w:tcPr>
          <w:p w14:paraId="0F3DBD8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4230-2902015</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E9BF23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FA8784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617110F"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89FF9E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193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C42A54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Лист ПАЗ рессоры № 2</w:t>
            </w:r>
          </w:p>
        </w:tc>
        <w:tc>
          <w:tcPr>
            <w:tcW w:w="1220" w:type="pct"/>
            <w:tcBorders>
              <w:top w:val="single" w:sz="4" w:space="0" w:color="auto"/>
              <w:left w:val="single" w:sz="4" w:space="0" w:color="auto"/>
              <w:bottom w:val="single" w:sz="4" w:space="0" w:color="auto"/>
              <w:right w:val="single" w:sz="4" w:space="0" w:color="auto"/>
            </w:tcBorders>
          </w:tcPr>
          <w:p w14:paraId="03CB5B8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4230-2902016</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B830F8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DF689F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335B07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DF647D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194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C2FB3D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Мост диодный ПАЗ, КАМАЗ, МАЗ 95А </w:t>
            </w:r>
          </w:p>
        </w:tc>
        <w:tc>
          <w:tcPr>
            <w:tcW w:w="1220" w:type="pct"/>
            <w:tcBorders>
              <w:top w:val="single" w:sz="4" w:space="0" w:color="auto"/>
              <w:left w:val="single" w:sz="4" w:space="0" w:color="auto"/>
              <w:bottom w:val="single" w:sz="4" w:space="0" w:color="auto"/>
              <w:right w:val="single" w:sz="4" w:space="0" w:color="auto"/>
            </w:tcBorders>
          </w:tcPr>
          <w:p w14:paraId="4D130EA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БПВ17-100-02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F26FF7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622E19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AB661D1"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DC028D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195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FEC796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Наконечник мех-ма открывания двери ПАЗ 3204</w:t>
            </w:r>
          </w:p>
        </w:tc>
        <w:tc>
          <w:tcPr>
            <w:tcW w:w="1220" w:type="pct"/>
            <w:tcBorders>
              <w:top w:val="single" w:sz="4" w:space="0" w:color="auto"/>
              <w:left w:val="single" w:sz="4" w:space="0" w:color="auto"/>
              <w:bottom w:val="single" w:sz="4" w:space="0" w:color="auto"/>
              <w:right w:val="single" w:sz="4" w:space="0" w:color="auto"/>
            </w:tcBorders>
          </w:tcPr>
          <w:p w14:paraId="3DF9690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1648.00.395.00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43E6BB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9B6F3D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110B9E2"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1D3646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196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5C0406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Наконечник рулевой 66, ПАЗ сб.(крупн.-левый)</w:t>
            </w:r>
          </w:p>
        </w:tc>
        <w:tc>
          <w:tcPr>
            <w:tcW w:w="1220" w:type="pct"/>
            <w:tcBorders>
              <w:top w:val="single" w:sz="4" w:space="0" w:color="auto"/>
              <w:left w:val="single" w:sz="4" w:space="0" w:color="auto"/>
              <w:bottom w:val="single" w:sz="4" w:space="0" w:color="auto"/>
              <w:right w:val="single" w:sz="4" w:space="0" w:color="auto"/>
            </w:tcBorders>
          </w:tcPr>
          <w:p w14:paraId="2B72851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66-01-3003056/57</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3693BA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722E75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9F92EA6"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9B7FA6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197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20F140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Насос ГУР ПАЗ</w:t>
            </w:r>
          </w:p>
        </w:tc>
        <w:tc>
          <w:tcPr>
            <w:tcW w:w="1220" w:type="pct"/>
            <w:tcBorders>
              <w:top w:val="single" w:sz="4" w:space="0" w:color="auto"/>
              <w:left w:val="single" w:sz="4" w:space="0" w:color="auto"/>
              <w:bottom w:val="single" w:sz="4" w:space="0" w:color="auto"/>
              <w:right w:val="single" w:sz="4" w:space="0" w:color="auto"/>
            </w:tcBorders>
          </w:tcPr>
          <w:p w14:paraId="677FD74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3205-3407010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E72F2B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AD5751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7666B4C"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77F5A7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198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BBF527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Опора пассажирской двери ниж. 320402-05,320412-05</w:t>
            </w:r>
          </w:p>
        </w:tc>
        <w:tc>
          <w:tcPr>
            <w:tcW w:w="1220" w:type="pct"/>
            <w:tcBorders>
              <w:top w:val="single" w:sz="4" w:space="0" w:color="auto"/>
              <w:left w:val="single" w:sz="4" w:space="0" w:color="auto"/>
              <w:bottom w:val="single" w:sz="4" w:space="0" w:color="auto"/>
              <w:right w:val="single" w:sz="4" w:space="0" w:color="auto"/>
            </w:tcBorders>
          </w:tcPr>
          <w:p w14:paraId="55CC608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3237-01-6106130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C9FC9B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90A9E4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4CF6B03"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F2F1F3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199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DCD94A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Ось 3205 пружины балансира</w:t>
            </w:r>
          </w:p>
        </w:tc>
        <w:tc>
          <w:tcPr>
            <w:tcW w:w="1220" w:type="pct"/>
            <w:tcBorders>
              <w:top w:val="single" w:sz="4" w:space="0" w:color="auto"/>
              <w:left w:val="single" w:sz="4" w:space="0" w:color="auto"/>
              <w:bottom w:val="single" w:sz="4" w:space="0" w:color="auto"/>
              <w:right w:val="single" w:sz="4" w:space="0" w:color="auto"/>
            </w:tcBorders>
          </w:tcPr>
          <w:p w14:paraId="42CD181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3205-2913024</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123395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F5BEE3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7E799FD"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449053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lastRenderedPageBreak/>
              <w:t>200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058FDF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Ось колодки ПАЗ 320402 (мост 224)</w:t>
            </w:r>
          </w:p>
        </w:tc>
        <w:tc>
          <w:tcPr>
            <w:tcW w:w="1220" w:type="pct"/>
            <w:tcBorders>
              <w:top w:val="single" w:sz="4" w:space="0" w:color="auto"/>
              <w:left w:val="single" w:sz="4" w:space="0" w:color="auto"/>
              <w:bottom w:val="single" w:sz="4" w:space="0" w:color="auto"/>
              <w:right w:val="single" w:sz="4" w:space="0" w:color="auto"/>
            </w:tcBorders>
          </w:tcPr>
          <w:p w14:paraId="6114E75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677-3501132 (682Г-3501132</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9FBEE4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0F1661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FD45A8E"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B0B59D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201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D83AD7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Палец 3205 балансира</w:t>
            </w:r>
          </w:p>
        </w:tc>
        <w:tc>
          <w:tcPr>
            <w:tcW w:w="1220" w:type="pct"/>
            <w:tcBorders>
              <w:top w:val="single" w:sz="4" w:space="0" w:color="auto"/>
              <w:left w:val="single" w:sz="4" w:space="0" w:color="auto"/>
              <w:bottom w:val="single" w:sz="4" w:space="0" w:color="auto"/>
              <w:right w:val="single" w:sz="4" w:space="0" w:color="auto"/>
            </w:tcBorders>
          </w:tcPr>
          <w:p w14:paraId="2FA3300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3205-2913022-10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2778A4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F000BD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2C6A13A"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0A2CCA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202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09319E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Патрубки ПАЗ-3205 радиатора (сил) к-т</w:t>
            </w:r>
          </w:p>
        </w:tc>
        <w:tc>
          <w:tcPr>
            <w:tcW w:w="1220" w:type="pct"/>
            <w:tcBorders>
              <w:top w:val="single" w:sz="4" w:space="0" w:color="auto"/>
              <w:left w:val="single" w:sz="4" w:space="0" w:color="auto"/>
              <w:bottom w:val="single" w:sz="4" w:space="0" w:color="auto"/>
              <w:right w:val="single" w:sz="4" w:space="0" w:color="auto"/>
            </w:tcBorders>
          </w:tcPr>
          <w:p w14:paraId="5655CC4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50123214</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48B528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FEAEE5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1BF7859"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924003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203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52834A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Пневмогидроусилитель 5320 в сб.</w:t>
            </w:r>
          </w:p>
        </w:tc>
        <w:tc>
          <w:tcPr>
            <w:tcW w:w="1220" w:type="pct"/>
            <w:tcBorders>
              <w:top w:val="single" w:sz="4" w:space="0" w:color="auto"/>
              <w:left w:val="single" w:sz="4" w:space="0" w:color="auto"/>
              <w:bottom w:val="single" w:sz="4" w:space="0" w:color="auto"/>
              <w:right w:val="single" w:sz="4" w:space="0" w:color="auto"/>
            </w:tcBorders>
          </w:tcPr>
          <w:p w14:paraId="52782D1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5320-1609510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766264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4D6DBE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6A43B59"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978CE1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204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A87277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Провод АКБ УАЗ-Патриот (к-т) 35см+190см</w:t>
            </w:r>
          </w:p>
        </w:tc>
        <w:tc>
          <w:tcPr>
            <w:tcW w:w="1220" w:type="pct"/>
            <w:tcBorders>
              <w:top w:val="single" w:sz="4" w:space="0" w:color="auto"/>
              <w:left w:val="single" w:sz="4" w:space="0" w:color="auto"/>
              <w:bottom w:val="single" w:sz="4" w:space="0" w:color="auto"/>
              <w:right w:val="single" w:sz="4" w:space="0" w:color="auto"/>
            </w:tcBorders>
          </w:tcPr>
          <w:p w14:paraId="5E00E0C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3163-3720001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2BC447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B9BE4C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FA660AE"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585A0D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205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27769D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Пружина балансира ПАЗ</w:t>
            </w:r>
          </w:p>
        </w:tc>
        <w:tc>
          <w:tcPr>
            <w:tcW w:w="1220" w:type="pct"/>
            <w:tcBorders>
              <w:top w:val="single" w:sz="4" w:space="0" w:color="auto"/>
              <w:left w:val="single" w:sz="4" w:space="0" w:color="auto"/>
              <w:bottom w:val="single" w:sz="4" w:space="0" w:color="auto"/>
              <w:right w:val="single" w:sz="4" w:space="0" w:color="auto"/>
            </w:tcBorders>
          </w:tcPr>
          <w:p w14:paraId="5A231C0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3205-2913012</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FF69BE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2C877B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F2D1BF9"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CD7D6F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206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F5DC35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Радиатор отопителя  </w:t>
            </w:r>
          </w:p>
        </w:tc>
        <w:tc>
          <w:tcPr>
            <w:tcW w:w="1220" w:type="pct"/>
            <w:tcBorders>
              <w:top w:val="single" w:sz="4" w:space="0" w:color="auto"/>
              <w:left w:val="single" w:sz="4" w:space="0" w:color="auto"/>
              <w:bottom w:val="single" w:sz="4" w:space="0" w:color="auto"/>
              <w:right w:val="single" w:sz="4" w:space="0" w:color="auto"/>
            </w:tcBorders>
          </w:tcPr>
          <w:p w14:paraId="5B1B36F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22.2282.11.2</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E17BC0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F962C4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B3B9833"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096EF2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207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9629BB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Радиатор ПАЗ-3205 охлаждения 4рядн.</w:t>
            </w:r>
          </w:p>
        </w:tc>
        <w:tc>
          <w:tcPr>
            <w:tcW w:w="1220" w:type="pct"/>
            <w:tcBorders>
              <w:top w:val="single" w:sz="4" w:space="0" w:color="auto"/>
              <w:left w:val="single" w:sz="4" w:space="0" w:color="auto"/>
              <w:bottom w:val="single" w:sz="4" w:space="0" w:color="auto"/>
              <w:right w:val="single" w:sz="4" w:space="0" w:color="auto"/>
            </w:tcBorders>
          </w:tcPr>
          <w:p w14:paraId="06FD8E6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3205-13010101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84C0E9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8D840D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414E9FA"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84AA33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208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26326E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Ремень 1400 вент. ПАЗ</w:t>
            </w:r>
          </w:p>
        </w:tc>
        <w:tc>
          <w:tcPr>
            <w:tcW w:w="1220" w:type="pct"/>
            <w:tcBorders>
              <w:top w:val="single" w:sz="4" w:space="0" w:color="auto"/>
              <w:left w:val="single" w:sz="4" w:space="0" w:color="auto"/>
              <w:bottom w:val="single" w:sz="4" w:space="0" w:color="auto"/>
              <w:right w:val="single" w:sz="4" w:space="0" w:color="auto"/>
            </w:tcBorders>
          </w:tcPr>
          <w:p w14:paraId="20D93EA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1400-13*10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946078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E9BA4F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634F7B7"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1610FE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209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3AB38C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Ремень 1500 помпы ПАЗ </w:t>
            </w:r>
          </w:p>
        </w:tc>
        <w:tc>
          <w:tcPr>
            <w:tcW w:w="1220" w:type="pct"/>
            <w:tcBorders>
              <w:top w:val="single" w:sz="4" w:space="0" w:color="auto"/>
              <w:left w:val="single" w:sz="4" w:space="0" w:color="auto"/>
              <w:bottom w:val="single" w:sz="4" w:space="0" w:color="auto"/>
              <w:right w:val="single" w:sz="4" w:space="0" w:color="auto"/>
            </w:tcBorders>
          </w:tcPr>
          <w:p w14:paraId="1AAEF94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511-4201068</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59EB6D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4DA4FD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86ED431"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9100BC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210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7A1E66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Ремень 1775 генератора ПАЗ,66  </w:t>
            </w:r>
          </w:p>
        </w:tc>
        <w:tc>
          <w:tcPr>
            <w:tcW w:w="1220" w:type="pct"/>
            <w:tcBorders>
              <w:top w:val="single" w:sz="4" w:space="0" w:color="auto"/>
              <w:left w:val="single" w:sz="4" w:space="0" w:color="auto"/>
              <w:bottom w:val="single" w:sz="4" w:space="0" w:color="auto"/>
              <w:right w:val="single" w:sz="4" w:space="0" w:color="auto"/>
            </w:tcBorders>
          </w:tcPr>
          <w:p w14:paraId="0911E8D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13-0001775-320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F1D987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D6F788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E980E89"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ECF21D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211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B52C86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Рессора задняя 4230  14л</w:t>
            </w:r>
          </w:p>
        </w:tc>
        <w:tc>
          <w:tcPr>
            <w:tcW w:w="1220" w:type="pct"/>
            <w:tcBorders>
              <w:top w:val="single" w:sz="4" w:space="0" w:color="auto"/>
              <w:left w:val="single" w:sz="4" w:space="0" w:color="auto"/>
              <w:bottom w:val="single" w:sz="4" w:space="0" w:color="auto"/>
              <w:right w:val="single" w:sz="4" w:space="0" w:color="auto"/>
            </w:tcBorders>
          </w:tcPr>
          <w:p w14:paraId="71DE8B8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4230-2912012</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19AB24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6B5FC2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9E9C278"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A7267F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212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20C184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Рессора передняя 3205,(66-задн.,и пер,)  9лист.L-1610</w:t>
            </w:r>
          </w:p>
        </w:tc>
        <w:tc>
          <w:tcPr>
            <w:tcW w:w="1220" w:type="pct"/>
            <w:tcBorders>
              <w:top w:val="single" w:sz="4" w:space="0" w:color="auto"/>
              <w:left w:val="single" w:sz="4" w:space="0" w:color="auto"/>
              <w:bottom w:val="single" w:sz="4" w:space="0" w:color="auto"/>
              <w:right w:val="single" w:sz="4" w:space="0" w:color="auto"/>
            </w:tcBorders>
          </w:tcPr>
          <w:p w14:paraId="150D642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66-2902012-03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DC81F5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168509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BD9809F"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7D6663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213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71BFFA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Ролик колодок 160мм  (колодка 23-3502092-110Н)</w:t>
            </w:r>
          </w:p>
        </w:tc>
        <w:tc>
          <w:tcPr>
            <w:tcW w:w="1220" w:type="pct"/>
            <w:tcBorders>
              <w:top w:val="single" w:sz="4" w:space="0" w:color="auto"/>
              <w:left w:val="single" w:sz="4" w:space="0" w:color="auto"/>
              <w:bottom w:val="single" w:sz="4" w:space="0" w:color="auto"/>
              <w:right w:val="single" w:sz="4" w:space="0" w:color="auto"/>
            </w:tcBorders>
          </w:tcPr>
          <w:p w14:paraId="082C9CF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16-3501109-110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28D7E3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930452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927ED80"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228280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214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995883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Ролик колодок 180мм под скобу</w:t>
            </w:r>
          </w:p>
        </w:tc>
        <w:tc>
          <w:tcPr>
            <w:tcW w:w="1220" w:type="pct"/>
            <w:tcBorders>
              <w:top w:val="single" w:sz="4" w:space="0" w:color="auto"/>
              <w:left w:val="single" w:sz="4" w:space="0" w:color="auto"/>
              <w:bottom w:val="single" w:sz="4" w:space="0" w:color="auto"/>
              <w:right w:val="single" w:sz="4" w:space="0" w:color="auto"/>
            </w:tcBorders>
          </w:tcPr>
          <w:p w14:paraId="489670E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682Г-3501109</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E75409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33C3E1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3BC7D6A"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BCF10D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215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1C68BB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Стремянка балансира 3205</w:t>
            </w:r>
          </w:p>
        </w:tc>
        <w:tc>
          <w:tcPr>
            <w:tcW w:w="1220" w:type="pct"/>
            <w:tcBorders>
              <w:top w:val="single" w:sz="4" w:space="0" w:color="auto"/>
              <w:left w:val="single" w:sz="4" w:space="0" w:color="auto"/>
              <w:bottom w:val="single" w:sz="4" w:space="0" w:color="auto"/>
              <w:right w:val="single" w:sz="4" w:space="0" w:color="auto"/>
            </w:tcBorders>
          </w:tcPr>
          <w:p w14:paraId="18EB6D8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3205-2913408-10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AD5EA2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B83A0C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E778502"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124140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216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02196E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Стремянка задней рессоры ПАЗ 3205</w:t>
            </w:r>
          </w:p>
        </w:tc>
        <w:tc>
          <w:tcPr>
            <w:tcW w:w="1220" w:type="pct"/>
            <w:tcBorders>
              <w:top w:val="single" w:sz="4" w:space="0" w:color="auto"/>
              <w:left w:val="single" w:sz="4" w:space="0" w:color="auto"/>
              <w:bottom w:val="single" w:sz="4" w:space="0" w:color="auto"/>
              <w:right w:val="single" w:sz="4" w:space="0" w:color="auto"/>
            </w:tcBorders>
          </w:tcPr>
          <w:p w14:paraId="13A6080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3205-2912408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38E1F7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E5B451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8ABE2AF"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A369A4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217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BC8AB9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Стремянка передней рессоры ПАЗ 3205</w:t>
            </w:r>
          </w:p>
        </w:tc>
        <w:tc>
          <w:tcPr>
            <w:tcW w:w="1220" w:type="pct"/>
            <w:tcBorders>
              <w:top w:val="single" w:sz="4" w:space="0" w:color="auto"/>
              <w:left w:val="single" w:sz="4" w:space="0" w:color="auto"/>
              <w:bottom w:val="single" w:sz="4" w:space="0" w:color="auto"/>
              <w:right w:val="single" w:sz="4" w:space="0" w:color="auto"/>
            </w:tcBorders>
          </w:tcPr>
          <w:p w14:paraId="7C6CBDE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658-2902408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2BE9AF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54BD15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DC338B1"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5241DC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218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596483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Ступица 3205 передняя ABS </w:t>
            </w:r>
          </w:p>
        </w:tc>
        <w:tc>
          <w:tcPr>
            <w:tcW w:w="1220" w:type="pct"/>
            <w:tcBorders>
              <w:top w:val="single" w:sz="4" w:space="0" w:color="auto"/>
              <w:left w:val="single" w:sz="4" w:space="0" w:color="auto"/>
              <w:bottom w:val="single" w:sz="4" w:space="0" w:color="auto"/>
              <w:right w:val="single" w:sz="4" w:space="0" w:color="auto"/>
            </w:tcBorders>
          </w:tcPr>
          <w:p w14:paraId="115D03F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3205-3103015-20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86D744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A13341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910DE3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562B75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219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71F702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Трещетка ПАЗ 06/07  </w:t>
            </w:r>
          </w:p>
        </w:tc>
        <w:tc>
          <w:tcPr>
            <w:tcW w:w="1220" w:type="pct"/>
            <w:tcBorders>
              <w:top w:val="single" w:sz="4" w:space="0" w:color="auto"/>
              <w:left w:val="single" w:sz="4" w:space="0" w:color="auto"/>
              <w:bottom w:val="single" w:sz="4" w:space="0" w:color="auto"/>
              <w:right w:val="single" w:sz="4" w:space="0" w:color="auto"/>
            </w:tcBorders>
          </w:tcPr>
          <w:p w14:paraId="7C1F285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500-3501136</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25B821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B99DF1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41B225C"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72A6BF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220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17C467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Трещетка ПАЗ 06прав./07лев.  </w:t>
            </w:r>
          </w:p>
        </w:tc>
        <w:tc>
          <w:tcPr>
            <w:tcW w:w="1220" w:type="pct"/>
            <w:tcBorders>
              <w:top w:val="single" w:sz="4" w:space="0" w:color="auto"/>
              <w:left w:val="single" w:sz="4" w:space="0" w:color="auto"/>
              <w:bottom w:val="single" w:sz="4" w:space="0" w:color="auto"/>
              <w:right w:val="single" w:sz="4" w:space="0" w:color="auto"/>
            </w:tcBorders>
          </w:tcPr>
          <w:p w14:paraId="27A8CA8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32053-Т-40-07</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16E81D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7773AE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3AB973E"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001DB9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221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2531F1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Труба глушителя задняя ПАЗ(крючки)</w:t>
            </w:r>
          </w:p>
        </w:tc>
        <w:tc>
          <w:tcPr>
            <w:tcW w:w="1220" w:type="pct"/>
            <w:tcBorders>
              <w:top w:val="single" w:sz="4" w:space="0" w:color="auto"/>
              <w:left w:val="single" w:sz="4" w:space="0" w:color="auto"/>
              <w:bottom w:val="single" w:sz="4" w:space="0" w:color="auto"/>
              <w:right w:val="single" w:sz="4" w:space="0" w:color="auto"/>
            </w:tcBorders>
          </w:tcPr>
          <w:p w14:paraId="19DC24A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3205-1203073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D76BAB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EE6B49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397E3CC"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8D605C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222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5A9995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Труба ПАЗ приемная левая (ЕВРО-2,3)</w:t>
            </w:r>
          </w:p>
        </w:tc>
        <w:tc>
          <w:tcPr>
            <w:tcW w:w="1220" w:type="pct"/>
            <w:tcBorders>
              <w:top w:val="single" w:sz="4" w:space="0" w:color="auto"/>
              <w:left w:val="single" w:sz="4" w:space="0" w:color="auto"/>
              <w:bottom w:val="single" w:sz="4" w:space="0" w:color="auto"/>
              <w:right w:val="single" w:sz="4" w:space="0" w:color="auto"/>
            </w:tcBorders>
          </w:tcPr>
          <w:p w14:paraId="766C487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3205-30-1203011-020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325D1D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 </w:t>
            </w:r>
          </w:p>
        </w:tc>
        <w:tc>
          <w:tcPr>
            <w:tcW w:w="408" w:type="pct"/>
            <w:tcBorders>
              <w:top w:val="single" w:sz="4" w:space="0" w:color="auto"/>
              <w:left w:val="single" w:sz="4" w:space="0" w:color="auto"/>
              <w:bottom w:val="single" w:sz="4" w:space="0" w:color="auto"/>
              <w:right w:val="single" w:sz="4" w:space="0" w:color="auto"/>
            </w:tcBorders>
          </w:tcPr>
          <w:p w14:paraId="4CF08E8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BE567F7"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50AE96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223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EA88AD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Труба ПАЗ приемная правая  (ЕВРО-2,3)</w:t>
            </w:r>
          </w:p>
        </w:tc>
        <w:tc>
          <w:tcPr>
            <w:tcW w:w="1220" w:type="pct"/>
            <w:tcBorders>
              <w:top w:val="single" w:sz="4" w:space="0" w:color="auto"/>
              <w:left w:val="single" w:sz="4" w:space="0" w:color="auto"/>
              <w:bottom w:val="single" w:sz="4" w:space="0" w:color="auto"/>
              <w:right w:val="single" w:sz="4" w:space="0" w:color="auto"/>
            </w:tcBorders>
          </w:tcPr>
          <w:p w14:paraId="22E2B74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3205-30-1203010-10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E9D73D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97295B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AA1B0DE"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AD23F3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224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ECF8AE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Труба приемная левая ПАЗ</w:t>
            </w:r>
          </w:p>
        </w:tc>
        <w:tc>
          <w:tcPr>
            <w:tcW w:w="1220" w:type="pct"/>
            <w:tcBorders>
              <w:top w:val="single" w:sz="4" w:space="0" w:color="auto"/>
              <w:left w:val="single" w:sz="4" w:space="0" w:color="auto"/>
              <w:bottom w:val="single" w:sz="4" w:space="0" w:color="auto"/>
              <w:right w:val="single" w:sz="4" w:space="0" w:color="auto"/>
            </w:tcBorders>
          </w:tcPr>
          <w:p w14:paraId="4B0F9D2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3205-1203011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10D8D1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FEB22C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6B9BE97"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80AEB4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225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5F09FD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Труба приемная правая ПАЗ</w:t>
            </w:r>
          </w:p>
        </w:tc>
        <w:tc>
          <w:tcPr>
            <w:tcW w:w="1220" w:type="pct"/>
            <w:tcBorders>
              <w:top w:val="single" w:sz="4" w:space="0" w:color="auto"/>
              <w:left w:val="single" w:sz="4" w:space="0" w:color="auto"/>
              <w:bottom w:val="single" w:sz="4" w:space="0" w:color="auto"/>
              <w:right w:val="single" w:sz="4" w:space="0" w:color="auto"/>
            </w:tcBorders>
          </w:tcPr>
          <w:p w14:paraId="2B31CD6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3205-1203010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0A1ECD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F06E63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4BD7D1A"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ED18A1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226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7AA4E2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Труба радиатора верхняя ПАЗ дизель (подводящая)</w:t>
            </w:r>
          </w:p>
        </w:tc>
        <w:tc>
          <w:tcPr>
            <w:tcW w:w="1220" w:type="pct"/>
            <w:tcBorders>
              <w:top w:val="single" w:sz="4" w:space="0" w:color="auto"/>
              <w:left w:val="single" w:sz="4" w:space="0" w:color="auto"/>
              <w:bottom w:val="single" w:sz="4" w:space="0" w:color="auto"/>
              <w:right w:val="single" w:sz="4" w:space="0" w:color="auto"/>
            </w:tcBorders>
          </w:tcPr>
          <w:p w14:paraId="1B85B6F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3205-70-1303012-10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3C8F86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FEF272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09EBAA4"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4750D0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227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980F94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Труба радиатора верхняя ПАЗ(подводящая)</w:t>
            </w:r>
          </w:p>
        </w:tc>
        <w:tc>
          <w:tcPr>
            <w:tcW w:w="1220" w:type="pct"/>
            <w:tcBorders>
              <w:top w:val="single" w:sz="4" w:space="0" w:color="auto"/>
              <w:left w:val="single" w:sz="4" w:space="0" w:color="auto"/>
              <w:bottom w:val="single" w:sz="4" w:space="0" w:color="auto"/>
              <w:right w:val="single" w:sz="4" w:space="0" w:color="auto"/>
            </w:tcBorders>
          </w:tcPr>
          <w:p w14:paraId="43E782F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3205-1303012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399033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01D56F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199E16A"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46B0F2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228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A31226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Труба радиатора нижняя 32053 (отвод.прав)</w:t>
            </w:r>
          </w:p>
        </w:tc>
        <w:tc>
          <w:tcPr>
            <w:tcW w:w="1220" w:type="pct"/>
            <w:tcBorders>
              <w:top w:val="single" w:sz="4" w:space="0" w:color="auto"/>
              <w:left w:val="single" w:sz="4" w:space="0" w:color="auto"/>
              <w:bottom w:val="single" w:sz="4" w:space="0" w:color="auto"/>
              <w:right w:val="single" w:sz="4" w:space="0" w:color="auto"/>
            </w:tcBorders>
          </w:tcPr>
          <w:p w14:paraId="0A00F3E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32053-70-1303041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19A9B4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3438D8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EF979B9"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7698A2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229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6E5170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Труба радиатора нижняя ПАЗ (отвод.прав)</w:t>
            </w:r>
          </w:p>
        </w:tc>
        <w:tc>
          <w:tcPr>
            <w:tcW w:w="1220" w:type="pct"/>
            <w:tcBorders>
              <w:top w:val="single" w:sz="4" w:space="0" w:color="auto"/>
              <w:left w:val="single" w:sz="4" w:space="0" w:color="auto"/>
              <w:bottom w:val="single" w:sz="4" w:space="0" w:color="auto"/>
              <w:right w:val="single" w:sz="4" w:space="0" w:color="auto"/>
            </w:tcBorders>
          </w:tcPr>
          <w:p w14:paraId="5DB1A88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3205-1303041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39C4C3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E23D04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87D2C0A"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3BF90D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230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72356E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Труба радиатора соед.ПАЗ (отвод.лев.)</w:t>
            </w:r>
          </w:p>
        </w:tc>
        <w:tc>
          <w:tcPr>
            <w:tcW w:w="1220" w:type="pct"/>
            <w:tcBorders>
              <w:top w:val="single" w:sz="4" w:space="0" w:color="auto"/>
              <w:left w:val="single" w:sz="4" w:space="0" w:color="auto"/>
              <w:bottom w:val="single" w:sz="4" w:space="0" w:color="auto"/>
              <w:right w:val="single" w:sz="4" w:space="0" w:color="auto"/>
            </w:tcBorders>
          </w:tcPr>
          <w:p w14:paraId="71C99F8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3205-1303040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EF8EB8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E71A2B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56CB822"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50F4D6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231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718629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Труба соединительная ПАЗ 32053</w:t>
            </w:r>
          </w:p>
        </w:tc>
        <w:tc>
          <w:tcPr>
            <w:tcW w:w="1220" w:type="pct"/>
            <w:tcBorders>
              <w:top w:val="single" w:sz="4" w:space="0" w:color="auto"/>
              <w:left w:val="single" w:sz="4" w:space="0" w:color="auto"/>
              <w:bottom w:val="single" w:sz="4" w:space="0" w:color="auto"/>
              <w:right w:val="single" w:sz="4" w:space="0" w:color="auto"/>
            </w:tcBorders>
          </w:tcPr>
          <w:p w14:paraId="6D8B51A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3205-30-1203248-20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4C9991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501E9A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F5B4A93"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6E0A06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232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27593A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Трубка 3205  компрессора 12*55</w:t>
            </w:r>
          </w:p>
        </w:tc>
        <w:tc>
          <w:tcPr>
            <w:tcW w:w="1220" w:type="pct"/>
            <w:tcBorders>
              <w:top w:val="single" w:sz="4" w:space="0" w:color="auto"/>
              <w:left w:val="single" w:sz="4" w:space="0" w:color="auto"/>
              <w:bottom w:val="single" w:sz="4" w:space="0" w:color="auto"/>
              <w:right w:val="single" w:sz="4" w:space="0" w:color="auto"/>
            </w:tcBorders>
          </w:tcPr>
          <w:p w14:paraId="53ADAB5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3205-3552072-10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893A56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33DA7C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80E80CD"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C48C0D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233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E1AF75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Тяга 3205 рулевая поперечная </w:t>
            </w:r>
          </w:p>
        </w:tc>
        <w:tc>
          <w:tcPr>
            <w:tcW w:w="1220" w:type="pct"/>
            <w:tcBorders>
              <w:top w:val="single" w:sz="4" w:space="0" w:color="auto"/>
              <w:left w:val="single" w:sz="4" w:space="0" w:color="auto"/>
              <w:bottom w:val="single" w:sz="4" w:space="0" w:color="auto"/>
              <w:right w:val="single" w:sz="4" w:space="0" w:color="auto"/>
            </w:tcBorders>
          </w:tcPr>
          <w:p w14:paraId="3B8F6234" w14:textId="77777777" w:rsidR="00D52AA2" w:rsidRPr="00D52AA2" w:rsidRDefault="00D52AA2" w:rsidP="00D52AA2">
            <w:pPr>
              <w:widowControl/>
              <w:suppressAutoHyphens/>
              <w:autoSpaceDE/>
              <w:autoSpaceDN/>
              <w:adjustRightInd/>
              <w:spacing w:line="0" w:lineRule="atLeast"/>
              <w:rPr>
                <w:rFonts w:ascii="Arial" w:hAnsi="Arial" w:cs="Arial"/>
                <w:i/>
                <w:color w:val="00000A"/>
                <w:kern w:val="1"/>
                <w:sz w:val="18"/>
                <w:szCs w:val="18"/>
                <w:lang w:eastAsia="zh-CN"/>
              </w:rPr>
            </w:pPr>
            <w:r w:rsidRPr="00D52AA2">
              <w:rPr>
                <w:rFonts w:ascii="Arial" w:hAnsi="Arial" w:cs="Arial"/>
                <w:color w:val="00000A"/>
                <w:kern w:val="1"/>
                <w:sz w:val="16"/>
                <w:szCs w:val="16"/>
                <w:lang w:eastAsia="zh-CN"/>
              </w:rPr>
              <w:t>3205-30-3414049</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6B7351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D7B8E4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802D483"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F70231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234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BFF3BC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Тяга 3205 рулевая продольная </w:t>
            </w:r>
          </w:p>
        </w:tc>
        <w:tc>
          <w:tcPr>
            <w:tcW w:w="1220" w:type="pct"/>
            <w:tcBorders>
              <w:top w:val="single" w:sz="4" w:space="0" w:color="auto"/>
              <w:left w:val="single" w:sz="4" w:space="0" w:color="auto"/>
              <w:bottom w:val="single" w:sz="4" w:space="0" w:color="auto"/>
              <w:right w:val="single" w:sz="4" w:space="0" w:color="auto"/>
            </w:tcBorders>
          </w:tcPr>
          <w:p w14:paraId="49A4A55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3205-3414010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C68045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D7AB87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6BC004E"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F9FA36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235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A4C32A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Цилиндр 5301 сцепления главный</w:t>
            </w:r>
          </w:p>
        </w:tc>
        <w:tc>
          <w:tcPr>
            <w:tcW w:w="1220" w:type="pct"/>
            <w:tcBorders>
              <w:top w:val="single" w:sz="4" w:space="0" w:color="auto"/>
              <w:left w:val="single" w:sz="4" w:space="0" w:color="auto"/>
              <w:bottom w:val="single" w:sz="4" w:space="0" w:color="auto"/>
              <w:right w:val="single" w:sz="4" w:space="0" w:color="auto"/>
            </w:tcBorders>
          </w:tcPr>
          <w:p w14:paraId="683F3BA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830-1602512</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CDF73F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370BAD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529396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564670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236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7D18EA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Цилиндр сцепления главный ПАЗ</w:t>
            </w:r>
          </w:p>
        </w:tc>
        <w:tc>
          <w:tcPr>
            <w:tcW w:w="1220" w:type="pct"/>
            <w:tcBorders>
              <w:top w:val="single" w:sz="4" w:space="0" w:color="auto"/>
              <w:left w:val="single" w:sz="4" w:space="0" w:color="auto"/>
              <w:bottom w:val="single" w:sz="4" w:space="0" w:color="auto"/>
              <w:right w:val="single" w:sz="4" w:space="0" w:color="auto"/>
            </w:tcBorders>
          </w:tcPr>
          <w:p w14:paraId="7D5B447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408-1609010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15F276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A76A87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F0FC60D"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98C781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237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CE7E95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Цилиндр тормозной главный 3205</w:t>
            </w:r>
          </w:p>
        </w:tc>
        <w:tc>
          <w:tcPr>
            <w:tcW w:w="1220" w:type="pct"/>
            <w:tcBorders>
              <w:top w:val="single" w:sz="4" w:space="0" w:color="auto"/>
              <w:left w:val="single" w:sz="4" w:space="0" w:color="auto"/>
              <w:bottom w:val="single" w:sz="4" w:space="0" w:color="auto"/>
              <w:right w:val="single" w:sz="4" w:space="0" w:color="auto"/>
            </w:tcBorders>
          </w:tcPr>
          <w:p w14:paraId="47F07AE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3205-3505010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FA82C9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1C35E9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0436733"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B2DD7B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238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8B925A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Шкворень ПАЗ *38 в сб. (на обе стороны)</w:t>
            </w:r>
          </w:p>
        </w:tc>
        <w:tc>
          <w:tcPr>
            <w:tcW w:w="1220" w:type="pct"/>
            <w:tcBorders>
              <w:top w:val="single" w:sz="4" w:space="0" w:color="auto"/>
              <w:left w:val="single" w:sz="4" w:space="0" w:color="auto"/>
              <w:bottom w:val="single" w:sz="4" w:space="0" w:color="auto"/>
              <w:right w:val="single" w:sz="4" w:space="0" w:color="auto"/>
            </w:tcBorders>
          </w:tcPr>
          <w:p w14:paraId="61E73F7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3205-1019/16</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F7B1F2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1673AB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A04D736"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4DAF3A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239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EC15B1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Шпилька ПАЗ-320402-05 зад. (L-115 кололд. 160мм)</w:t>
            </w:r>
          </w:p>
        </w:tc>
        <w:tc>
          <w:tcPr>
            <w:tcW w:w="1220" w:type="pct"/>
            <w:tcBorders>
              <w:top w:val="single" w:sz="4" w:space="0" w:color="auto"/>
              <w:left w:val="single" w:sz="4" w:space="0" w:color="auto"/>
              <w:bottom w:val="single" w:sz="4" w:space="0" w:color="auto"/>
              <w:right w:val="single" w:sz="4" w:space="0" w:color="auto"/>
            </w:tcBorders>
          </w:tcPr>
          <w:p w14:paraId="4AD0D8B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23-3103008-110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916263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1C4E7F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62FAF4F"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6C107A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240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64FBE7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Шпилька ПАЗ-320402-05 пер. (L-105 кололд. 160мм)</w:t>
            </w:r>
          </w:p>
        </w:tc>
        <w:tc>
          <w:tcPr>
            <w:tcW w:w="1220" w:type="pct"/>
            <w:tcBorders>
              <w:top w:val="single" w:sz="4" w:space="0" w:color="auto"/>
              <w:left w:val="single" w:sz="4" w:space="0" w:color="auto"/>
              <w:bottom w:val="single" w:sz="4" w:space="0" w:color="auto"/>
              <w:right w:val="single" w:sz="4" w:space="0" w:color="auto"/>
            </w:tcBorders>
          </w:tcPr>
          <w:p w14:paraId="3C4A3CB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23-3103008-10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708D4E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8DCB59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B8F9AA9"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E6545F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241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E38D2A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Щетка стеклоочистителя (700мм) ПАЗ 3205</w:t>
            </w:r>
          </w:p>
        </w:tc>
        <w:tc>
          <w:tcPr>
            <w:tcW w:w="1220" w:type="pct"/>
            <w:tcBorders>
              <w:top w:val="single" w:sz="4" w:space="0" w:color="auto"/>
              <w:left w:val="single" w:sz="4" w:space="0" w:color="auto"/>
              <w:bottom w:val="single" w:sz="4" w:space="0" w:color="auto"/>
              <w:right w:val="single" w:sz="4" w:space="0" w:color="auto"/>
            </w:tcBorders>
          </w:tcPr>
          <w:p w14:paraId="64F6B2B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84.5205900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73363D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98AC40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D379474"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F2D15D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242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FACC2A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Эл. двигатель отопителя ПАЗ (две крыльчатки) 12в</w:t>
            </w:r>
          </w:p>
        </w:tc>
        <w:tc>
          <w:tcPr>
            <w:tcW w:w="1220" w:type="pct"/>
            <w:tcBorders>
              <w:top w:val="single" w:sz="4" w:space="0" w:color="auto"/>
              <w:left w:val="single" w:sz="4" w:space="0" w:color="auto"/>
              <w:bottom w:val="single" w:sz="4" w:space="0" w:color="auto"/>
              <w:right w:val="single" w:sz="4" w:space="0" w:color="auto"/>
            </w:tcBorders>
          </w:tcPr>
          <w:p w14:paraId="11B3AAB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68.3780-К</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4A96E4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2F9337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3C1E2D8"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846D92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243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10614D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ЭПК 358 без катушкек</w:t>
            </w:r>
          </w:p>
        </w:tc>
        <w:tc>
          <w:tcPr>
            <w:tcW w:w="1220" w:type="pct"/>
            <w:tcBorders>
              <w:top w:val="single" w:sz="4" w:space="0" w:color="auto"/>
              <w:left w:val="single" w:sz="4" w:space="0" w:color="auto"/>
              <w:bottom w:val="single" w:sz="4" w:space="0" w:color="auto"/>
              <w:right w:val="single" w:sz="4" w:space="0" w:color="auto"/>
            </w:tcBorders>
          </w:tcPr>
          <w:p w14:paraId="215A949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358-V11-02S</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B030A7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EB57E7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CEFB949"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02827C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244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F89BBD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ЭПК 358 с катушками 12В</w:t>
            </w:r>
          </w:p>
        </w:tc>
        <w:tc>
          <w:tcPr>
            <w:tcW w:w="1220" w:type="pct"/>
            <w:tcBorders>
              <w:top w:val="single" w:sz="4" w:space="0" w:color="auto"/>
              <w:left w:val="single" w:sz="4" w:space="0" w:color="auto"/>
              <w:bottom w:val="single" w:sz="4" w:space="0" w:color="auto"/>
              <w:right w:val="single" w:sz="4" w:space="0" w:color="auto"/>
            </w:tcBorders>
          </w:tcPr>
          <w:p w14:paraId="41F78E0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358-V11-02S03-RU03</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10F9BF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EDF709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79EF94D"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3A3EA3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245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25DA29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ЭПК-5007 (электропневмоклапан)</w:t>
            </w:r>
          </w:p>
        </w:tc>
        <w:tc>
          <w:tcPr>
            <w:tcW w:w="1220" w:type="pct"/>
            <w:tcBorders>
              <w:top w:val="single" w:sz="4" w:space="0" w:color="auto"/>
              <w:left w:val="single" w:sz="4" w:space="0" w:color="auto"/>
              <w:bottom w:val="single" w:sz="4" w:space="0" w:color="auto"/>
              <w:right w:val="single" w:sz="4" w:space="0" w:color="auto"/>
            </w:tcBorders>
          </w:tcPr>
          <w:p w14:paraId="6D3252F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ЭПК-20-000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EA4BF3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1488EE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232161A"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8CEE07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246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385A80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Энергоаккумулятор ГАЗон NEXT</w:t>
            </w:r>
          </w:p>
        </w:tc>
        <w:tc>
          <w:tcPr>
            <w:tcW w:w="1220" w:type="pct"/>
            <w:tcBorders>
              <w:top w:val="single" w:sz="4" w:space="0" w:color="auto"/>
              <w:left w:val="single" w:sz="4" w:space="0" w:color="auto"/>
              <w:bottom w:val="single" w:sz="4" w:space="0" w:color="auto"/>
              <w:right w:val="single" w:sz="4" w:space="0" w:color="auto"/>
            </w:tcBorders>
          </w:tcPr>
          <w:p w14:paraId="098C890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3530-2410650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F71EC5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084D02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47A5CED"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686A42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247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6558205" w14:textId="77777777" w:rsidR="00D52AA2" w:rsidRPr="00D52AA2" w:rsidRDefault="00D52AA2" w:rsidP="00D52AA2">
            <w:pPr>
              <w:widowControl/>
              <w:suppressAutoHyphens/>
              <w:autoSpaceDE/>
              <w:autoSpaceDN/>
              <w:adjustRightInd/>
              <w:spacing w:line="0" w:lineRule="atLeast"/>
              <w:rPr>
                <w:rFonts w:ascii="Arial" w:hAnsi="Arial" w:cs="Arial"/>
                <w:color w:val="000000"/>
                <w:kern w:val="1"/>
                <w:sz w:val="18"/>
                <w:szCs w:val="18"/>
                <w:lang w:eastAsia="zh-CN"/>
              </w:rPr>
            </w:pPr>
            <w:r w:rsidRPr="00D52AA2">
              <w:rPr>
                <w:rFonts w:ascii="Arial" w:hAnsi="Arial" w:cs="Arial"/>
                <w:color w:val="00000A"/>
                <w:kern w:val="1"/>
                <w:sz w:val="16"/>
                <w:szCs w:val="16"/>
                <w:lang w:eastAsia="zh-CN"/>
              </w:rPr>
              <w:t>Амортизатор 3162, 3163 передний газ. ZOMMER</w:t>
            </w:r>
          </w:p>
        </w:tc>
        <w:tc>
          <w:tcPr>
            <w:tcW w:w="1220" w:type="pct"/>
            <w:tcBorders>
              <w:top w:val="single" w:sz="4" w:space="0" w:color="auto"/>
              <w:left w:val="single" w:sz="4" w:space="0" w:color="auto"/>
              <w:bottom w:val="single" w:sz="4" w:space="0" w:color="auto"/>
              <w:right w:val="single" w:sz="4" w:space="0" w:color="auto"/>
            </w:tcBorders>
          </w:tcPr>
          <w:p w14:paraId="1969A401" w14:textId="77777777" w:rsidR="00D52AA2" w:rsidRPr="00D52AA2" w:rsidRDefault="00D52AA2" w:rsidP="00D52AA2">
            <w:pPr>
              <w:widowControl/>
              <w:suppressAutoHyphens/>
              <w:autoSpaceDE/>
              <w:autoSpaceDN/>
              <w:adjustRightInd/>
              <w:spacing w:line="0" w:lineRule="atLeast"/>
              <w:rPr>
                <w:rFonts w:ascii="Arial" w:hAnsi="Arial" w:cs="Arial"/>
                <w:color w:val="000000"/>
                <w:kern w:val="1"/>
                <w:sz w:val="18"/>
                <w:szCs w:val="18"/>
                <w:lang w:eastAsia="zh-CN"/>
              </w:rPr>
            </w:pPr>
            <w:r w:rsidRPr="00D52AA2">
              <w:rPr>
                <w:rFonts w:ascii="Arial" w:hAnsi="Arial" w:cs="Arial"/>
                <w:color w:val="00000A"/>
                <w:kern w:val="1"/>
                <w:sz w:val="16"/>
                <w:szCs w:val="16"/>
                <w:lang w:eastAsia="zh-CN"/>
              </w:rPr>
              <w:t>3162-2905006-20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4C577F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697B15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49E6F59"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54BA42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248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1E60F0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Амортизатор УАЗ </w:t>
            </w:r>
          </w:p>
        </w:tc>
        <w:tc>
          <w:tcPr>
            <w:tcW w:w="1220" w:type="pct"/>
            <w:tcBorders>
              <w:top w:val="single" w:sz="4" w:space="0" w:color="auto"/>
              <w:left w:val="single" w:sz="4" w:space="0" w:color="auto"/>
              <w:bottom w:val="single" w:sz="4" w:space="0" w:color="auto"/>
              <w:right w:val="single" w:sz="4" w:space="0" w:color="auto"/>
            </w:tcBorders>
          </w:tcPr>
          <w:p w14:paraId="31DBD16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3151-2905006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8FDC71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ACBB9A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B76D223"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D2272D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249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D9C5CD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Бачок омывателя 3160, 3163 сб </w:t>
            </w:r>
          </w:p>
        </w:tc>
        <w:tc>
          <w:tcPr>
            <w:tcW w:w="1220" w:type="pct"/>
            <w:tcBorders>
              <w:top w:val="single" w:sz="4" w:space="0" w:color="auto"/>
              <w:left w:val="single" w:sz="4" w:space="0" w:color="auto"/>
              <w:bottom w:val="single" w:sz="4" w:space="0" w:color="auto"/>
              <w:right w:val="single" w:sz="4" w:space="0" w:color="auto"/>
            </w:tcBorders>
          </w:tcPr>
          <w:p w14:paraId="02A2DA4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1132-5208010-02</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C9BDF4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2D0B32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21A642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8686E2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250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9573F3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Бачок омывателя 452</w:t>
            </w:r>
          </w:p>
        </w:tc>
        <w:tc>
          <w:tcPr>
            <w:tcW w:w="1220" w:type="pct"/>
            <w:tcBorders>
              <w:top w:val="single" w:sz="4" w:space="0" w:color="auto"/>
              <w:left w:val="single" w:sz="4" w:space="0" w:color="auto"/>
              <w:bottom w:val="single" w:sz="4" w:space="0" w:color="auto"/>
              <w:right w:val="single" w:sz="4" w:space="0" w:color="auto"/>
            </w:tcBorders>
          </w:tcPr>
          <w:p w14:paraId="0320E17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220695-5208045-01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F7787A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79CB6B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EE6C7B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981AFB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251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F3F077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Бачок расширительный 3163 ЕВРО-4 </w:t>
            </w:r>
          </w:p>
        </w:tc>
        <w:tc>
          <w:tcPr>
            <w:tcW w:w="1220" w:type="pct"/>
            <w:tcBorders>
              <w:top w:val="single" w:sz="4" w:space="0" w:color="auto"/>
              <w:left w:val="single" w:sz="4" w:space="0" w:color="auto"/>
              <w:bottom w:val="single" w:sz="4" w:space="0" w:color="auto"/>
              <w:right w:val="single" w:sz="4" w:space="0" w:color="auto"/>
            </w:tcBorders>
          </w:tcPr>
          <w:p w14:paraId="600EA0C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3163-1311014-20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C3B850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26C46D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38D8121"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688FCB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252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053062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Вакуум УАЗ сб.  под АБС  </w:t>
            </w:r>
          </w:p>
        </w:tc>
        <w:tc>
          <w:tcPr>
            <w:tcW w:w="1220" w:type="pct"/>
            <w:tcBorders>
              <w:top w:val="single" w:sz="4" w:space="0" w:color="auto"/>
              <w:left w:val="single" w:sz="4" w:space="0" w:color="auto"/>
              <w:bottom w:val="single" w:sz="4" w:space="0" w:color="auto"/>
              <w:right w:val="single" w:sz="4" w:space="0" w:color="auto"/>
            </w:tcBorders>
          </w:tcPr>
          <w:p w14:paraId="5C1F65D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3741-3510010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B94113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A64AEA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8C5F6B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69FB2D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253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79DCD5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Вал карданный 2363 Пикап</w:t>
            </w:r>
          </w:p>
        </w:tc>
        <w:tc>
          <w:tcPr>
            <w:tcW w:w="1220" w:type="pct"/>
            <w:tcBorders>
              <w:top w:val="single" w:sz="4" w:space="0" w:color="auto"/>
              <w:left w:val="single" w:sz="4" w:space="0" w:color="auto"/>
              <w:bottom w:val="single" w:sz="4" w:space="0" w:color="auto"/>
              <w:right w:val="single" w:sz="4" w:space="0" w:color="auto"/>
            </w:tcBorders>
          </w:tcPr>
          <w:p w14:paraId="5BDC0CA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2363-00-2200010-22</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3DF22E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24B2B3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9313065"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D9759A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lastRenderedPageBreak/>
              <w:t>254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256F67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Вал карданный 31512 задн.моста (КПП 5-ст) </w:t>
            </w:r>
          </w:p>
        </w:tc>
        <w:tc>
          <w:tcPr>
            <w:tcW w:w="1220" w:type="pct"/>
            <w:tcBorders>
              <w:top w:val="single" w:sz="4" w:space="0" w:color="auto"/>
              <w:left w:val="single" w:sz="4" w:space="0" w:color="auto"/>
              <w:bottom w:val="single" w:sz="4" w:space="0" w:color="auto"/>
              <w:right w:val="single" w:sz="4" w:space="0" w:color="auto"/>
            </w:tcBorders>
          </w:tcPr>
          <w:p w14:paraId="0D3B1AA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31512-2201010-20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F7AABF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0243C7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E1022C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F1A7A3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255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5D0776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Вал карданный 3163 перед</w:t>
            </w:r>
          </w:p>
        </w:tc>
        <w:tc>
          <w:tcPr>
            <w:tcW w:w="1220" w:type="pct"/>
            <w:tcBorders>
              <w:top w:val="single" w:sz="4" w:space="0" w:color="auto"/>
              <w:left w:val="single" w:sz="4" w:space="0" w:color="auto"/>
              <w:bottom w:val="single" w:sz="4" w:space="0" w:color="auto"/>
              <w:right w:val="single" w:sz="4" w:space="0" w:color="auto"/>
            </w:tcBorders>
          </w:tcPr>
          <w:p w14:paraId="6981DDA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3163-2203010-02</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620EF5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88B964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684FC11"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C137DC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256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2CDA97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Вал карданный 452 переднего моста с 5ст КПП сб.</w:t>
            </w:r>
          </w:p>
        </w:tc>
        <w:tc>
          <w:tcPr>
            <w:tcW w:w="1220" w:type="pct"/>
            <w:tcBorders>
              <w:top w:val="single" w:sz="4" w:space="0" w:color="auto"/>
              <w:left w:val="single" w:sz="4" w:space="0" w:color="auto"/>
              <w:bottom w:val="single" w:sz="4" w:space="0" w:color="auto"/>
              <w:right w:val="single" w:sz="4" w:space="0" w:color="auto"/>
            </w:tcBorders>
          </w:tcPr>
          <w:p w14:paraId="16EC0AF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33036-2203010-14</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86D3E1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1F386B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C70F425"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6C6F83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257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A2DEA6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Вентилятор отопителя салона 3962 сб.</w:t>
            </w:r>
          </w:p>
        </w:tc>
        <w:tc>
          <w:tcPr>
            <w:tcW w:w="1220" w:type="pct"/>
            <w:tcBorders>
              <w:top w:val="single" w:sz="4" w:space="0" w:color="auto"/>
              <w:left w:val="single" w:sz="4" w:space="0" w:color="auto"/>
              <w:bottom w:val="single" w:sz="4" w:space="0" w:color="auto"/>
              <w:right w:val="single" w:sz="4" w:space="0" w:color="auto"/>
            </w:tcBorders>
          </w:tcPr>
          <w:p w14:paraId="5E85DB0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3962-8102010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02FF66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B0BBD7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42F7B0E"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4530ED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258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16C975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Вентилятор охлажд. двиг. УАЗ-Патриот Е-2,3 (без муфты) 7 лопастей</w:t>
            </w:r>
          </w:p>
        </w:tc>
        <w:tc>
          <w:tcPr>
            <w:tcW w:w="1220" w:type="pct"/>
            <w:tcBorders>
              <w:top w:val="single" w:sz="4" w:space="0" w:color="auto"/>
              <w:left w:val="single" w:sz="4" w:space="0" w:color="auto"/>
              <w:bottom w:val="single" w:sz="4" w:space="0" w:color="auto"/>
              <w:right w:val="single" w:sz="4" w:space="0" w:color="auto"/>
            </w:tcBorders>
          </w:tcPr>
          <w:p w14:paraId="7DF67A2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3162-1308010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3BA42E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BA56C1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20ACA52"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C90886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259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FCC9ED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Втулка амортизатора 3160</w:t>
            </w:r>
          </w:p>
        </w:tc>
        <w:tc>
          <w:tcPr>
            <w:tcW w:w="1220" w:type="pct"/>
            <w:tcBorders>
              <w:top w:val="single" w:sz="4" w:space="0" w:color="auto"/>
              <w:left w:val="single" w:sz="4" w:space="0" w:color="auto"/>
              <w:bottom w:val="single" w:sz="4" w:space="0" w:color="auto"/>
              <w:right w:val="single" w:sz="4" w:space="0" w:color="auto"/>
            </w:tcBorders>
          </w:tcPr>
          <w:p w14:paraId="47F79C3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3160-2905432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131B81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B6FFB5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9D9F2EA"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3007F5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260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521CE0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Гидромуфта с вентилятором УАЗ 11 лопастей</w:t>
            </w:r>
          </w:p>
        </w:tc>
        <w:tc>
          <w:tcPr>
            <w:tcW w:w="1220" w:type="pct"/>
            <w:tcBorders>
              <w:top w:val="single" w:sz="4" w:space="0" w:color="auto"/>
              <w:left w:val="single" w:sz="4" w:space="0" w:color="auto"/>
              <w:bottom w:val="single" w:sz="4" w:space="0" w:color="auto"/>
              <w:right w:val="single" w:sz="4" w:space="0" w:color="auto"/>
            </w:tcBorders>
          </w:tcPr>
          <w:p w14:paraId="6CE9967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39094-1308008</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83E4EB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95E832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75D580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948D7F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261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A93151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Глушитель 3163 (с 2008 г.в.) ЕВРО-3 н/о с гофрой (160см)</w:t>
            </w:r>
          </w:p>
        </w:tc>
        <w:tc>
          <w:tcPr>
            <w:tcW w:w="1220" w:type="pct"/>
            <w:tcBorders>
              <w:top w:val="single" w:sz="4" w:space="0" w:color="auto"/>
              <w:left w:val="single" w:sz="4" w:space="0" w:color="auto"/>
              <w:bottom w:val="single" w:sz="4" w:space="0" w:color="auto"/>
              <w:right w:val="single" w:sz="4" w:space="0" w:color="auto"/>
            </w:tcBorders>
          </w:tcPr>
          <w:p w14:paraId="679C3FA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3163-1201010-01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043145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870B85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DD0B932"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30787C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262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2F162D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Глушитель+резонатор УАЗ-Патриот</w:t>
            </w:r>
          </w:p>
        </w:tc>
        <w:tc>
          <w:tcPr>
            <w:tcW w:w="1220" w:type="pct"/>
            <w:tcBorders>
              <w:top w:val="single" w:sz="4" w:space="0" w:color="auto"/>
              <w:left w:val="single" w:sz="4" w:space="0" w:color="auto"/>
              <w:bottom w:val="single" w:sz="4" w:space="0" w:color="auto"/>
              <w:right w:val="single" w:sz="4" w:space="0" w:color="auto"/>
            </w:tcBorders>
          </w:tcPr>
          <w:p w14:paraId="616ABC9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02360-00-1201008-000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6D27DF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437700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11C8FD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B5D7D0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263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C92EC9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Диск колесный УАЗ R16 </w:t>
            </w:r>
          </w:p>
        </w:tc>
        <w:tc>
          <w:tcPr>
            <w:tcW w:w="1220" w:type="pct"/>
            <w:tcBorders>
              <w:top w:val="single" w:sz="4" w:space="0" w:color="auto"/>
              <w:left w:val="single" w:sz="4" w:space="0" w:color="auto"/>
              <w:bottom w:val="single" w:sz="4" w:space="0" w:color="auto"/>
              <w:right w:val="single" w:sz="4" w:space="0" w:color="auto"/>
            </w:tcBorders>
          </w:tcPr>
          <w:p w14:paraId="4B8AE4F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316220-3101015-06</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A7E096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03CA1E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C4B9F31"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FC7BC7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264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C952CD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Диск тормозной 3160, Патриот </w:t>
            </w:r>
          </w:p>
        </w:tc>
        <w:tc>
          <w:tcPr>
            <w:tcW w:w="1220" w:type="pct"/>
            <w:tcBorders>
              <w:top w:val="single" w:sz="4" w:space="0" w:color="auto"/>
              <w:left w:val="single" w:sz="4" w:space="0" w:color="auto"/>
              <w:bottom w:val="single" w:sz="4" w:space="0" w:color="auto"/>
              <w:right w:val="single" w:sz="4" w:space="0" w:color="auto"/>
            </w:tcBorders>
          </w:tcPr>
          <w:p w14:paraId="61E7173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3160-3501076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97184C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2FF6ED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7A9EAB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C27156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265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26C30B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Замок двери 3160 задней внутр. левый сб. (механизм)</w:t>
            </w:r>
          </w:p>
        </w:tc>
        <w:tc>
          <w:tcPr>
            <w:tcW w:w="1220" w:type="pct"/>
            <w:tcBorders>
              <w:top w:val="single" w:sz="4" w:space="0" w:color="auto"/>
              <w:left w:val="single" w:sz="4" w:space="0" w:color="auto"/>
              <w:bottom w:val="single" w:sz="4" w:space="0" w:color="auto"/>
              <w:right w:val="single" w:sz="4" w:space="0" w:color="auto"/>
            </w:tcBorders>
          </w:tcPr>
          <w:p w14:paraId="3B9677D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3160-6205013</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6810B9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FA5689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75B3934"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C9ED03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266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3A798D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Замок двери 452 длинный (кабина)</w:t>
            </w:r>
          </w:p>
        </w:tc>
        <w:tc>
          <w:tcPr>
            <w:tcW w:w="1220" w:type="pct"/>
            <w:tcBorders>
              <w:top w:val="single" w:sz="4" w:space="0" w:color="auto"/>
              <w:left w:val="single" w:sz="4" w:space="0" w:color="auto"/>
              <w:bottom w:val="single" w:sz="4" w:space="0" w:color="auto"/>
              <w:right w:val="single" w:sz="4" w:space="0" w:color="auto"/>
            </w:tcBorders>
          </w:tcPr>
          <w:p w14:paraId="0FA034E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45150-6105012-02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01B050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79C6F0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C3BF2B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1AE507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267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750BCA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Замок двери 452 длинный н/о левый</w:t>
            </w:r>
          </w:p>
        </w:tc>
        <w:tc>
          <w:tcPr>
            <w:tcW w:w="1220" w:type="pct"/>
            <w:tcBorders>
              <w:top w:val="single" w:sz="4" w:space="0" w:color="auto"/>
              <w:left w:val="single" w:sz="4" w:space="0" w:color="auto"/>
              <w:bottom w:val="single" w:sz="4" w:space="0" w:color="auto"/>
              <w:right w:val="single" w:sz="4" w:space="0" w:color="auto"/>
            </w:tcBorders>
          </w:tcPr>
          <w:p w14:paraId="1F61C54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3741-6105013</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4D93B1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CBD7B9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36E990A"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2DBA85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268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FD67C4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Замок двери 452 длинный н/о правый</w:t>
            </w:r>
          </w:p>
        </w:tc>
        <w:tc>
          <w:tcPr>
            <w:tcW w:w="1220" w:type="pct"/>
            <w:tcBorders>
              <w:top w:val="single" w:sz="4" w:space="0" w:color="auto"/>
              <w:left w:val="single" w:sz="4" w:space="0" w:color="auto"/>
              <w:bottom w:val="single" w:sz="4" w:space="0" w:color="auto"/>
              <w:right w:val="single" w:sz="4" w:space="0" w:color="auto"/>
            </w:tcBorders>
          </w:tcPr>
          <w:p w14:paraId="326AAC1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3741-6105012</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159220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37B7CC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2452378"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4F1D7B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269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CEC90F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Замок двери 452 короткий (боковая дв.)</w:t>
            </w:r>
          </w:p>
        </w:tc>
        <w:tc>
          <w:tcPr>
            <w:tcW w:w="1220" w:type="pct"/>
            <w:tcBorders>
              <w:top w:val="single" w:sz="4" w:space="0" w:color="auto"/>
              <w:left w:val="single" w:sz="4" w:space="0" w:color="auto"/>
              <w:bottom w:val="single" w:sz="4" w:space="0" w:color="auto"/>
              <w:right w:val="single" w:sz="4" w:space="0" w:color="auto"/>
            </w:tcBorders>
          </w:tcPr>
          <w:p w14:paraId="6A81601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451А-6205012-13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0512E5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56AEE4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7F55380"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16E817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270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76AA2E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Замок двери 452 короткий н/о</w:t>
            </w:r>
          </w:p>
        </w:tc>
        <w:tc>
          <w:tcPr>
            <w:tcW w:w="1220" w:type="pct"/>
            <w:tcBorders>
              <w:top w:val="single" w:sz="4" w:space="0" w:color="auto"/>
              <w:left w:val="single" w:sz="4" w:space="0" w:color="auto"/>
              <w:bottom w:val="single" w:sz="4" w:space="0" w:color="auto"/>
              <w:right w:val="single" w:sz="4" w:space="0" w:color="auto"/>
            </w:tcBorders>
          </w:tcPr>
          <w:p w14:paraId="40F75EF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3741-6205012</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D03F42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BBACA7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74C9C6F"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991386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271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32DBEA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Замок двери 452 короткий</w:t>
            </w:r>
          </w:p>
        </w:tc>
        <w:tc>
          <w:tcPr>
            <w:tcW w:w="1220" w:type="pct"/>
            <w:tcBorders>
              <w:top w:val="single" w:sz="4" w:space="0" w:color="auto"/>
              <w:left w:val="single" w:sz="4" w:space="0" w:color="auto"/>
              <w:bottom w:val="single" w:sz="4" w:space="0" w:color="auto"/>
              <w:right w:val="single" w:sz="4" w:space="0" w:color="auto"/>
            </w:tcBorders>
          </w:tcPr>
          <w:p w14:paraId="1CF7000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4511-6205012-013</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AC8E8B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8942B4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05E95AE"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11A01C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272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DC3E72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Замок заднего борта УАЗ-Пикап внутр. левый</w:t>
            </w:r>
          </w:p>
        </w:tc>
        <w:tc>
          <w:tcPr>
            <w:tcW w:w="1220" w:type="pct"/>
            <w:tcBorders>
              <w:top w:val="single" w:sz="4" w:space="0" w:color="auto"/>
              <w:left w:val="single" w:sz="4" w:space="0" w:color="auto"/>
              <w:bottom w:val="single" w:sz="4" w:space="0" w:color="auto"/>
              <w:right w:val="single" w:sz="4" w:space="0" w:color="auto"/>
            </w:tcBorders>
          </w:tcPr>
          <w:p w14:paraId="5F874FD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2363-6325011-10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50E6CA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56C21E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58FA5AF"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7A1158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273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9C44D7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Замок заднего борта УАЗ-Пикап внутр. правый</w:t>
            </w:r>
          </w:p>
        </w:tc>
        <w:tc>
          <w:tcPr>
            <w:tcW w:w="1220" w:type="pct"/>
            <w:tcBorders>
              <w:top w:val="single" w:sz="4" w:space="0" w:color="auto"/>
              <w:left w:val="single" w:sz="4" w:space="0" w:color="auto"/>
              <w:bottom w:val="single" w:sz="4" w:space="0" w:color="auto"/>
              <w:right w:val="single" w:sz="4" w:space="0" w:color="auto"/>
            </w:tcBorders>
          </w:tcPr>
          <w:p w14:paraId="5ADC8B2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2363-6325010-10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9D2FE2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E6C233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682C5F5"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2D406F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274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B1BE3C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Карданчик рулевой УАЗ </w:t>
            </w:r>
          </w:p>
        </w:tc>
        <w:tc>
          <w:tcPr>
            <w:tcW w:w="1220" w:type="pct"/>
            <w:tcBorders>
              <w:top w:val="single" w:sz="4" w:space="0" w:color="auto"/>
              <w:left w:val="single" w:sz="4" w:space="0" w:color="auto"/>
              <w:bottom w:val="single" w:sz="4" w:space="0" w:color="auto"/>
              <w:right w:val="single" w:sz="4" w:space="0" w:color="auto"/>
            </w:tcBorders>
          </w:tcPr>
          <w:p w14:paraId="67FE566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469-3401150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344C89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0CF29C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74E0176"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1F11BD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275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9C6377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Колодка переднего тормоза 3160 (к-т) </w:t>
            </w:r>
          </w:p>
        </w:tc>
        <w:tc>
          <w:tcPr>
            <w:tcW w:w="1220" w:type="pct"/>
            <w:tcBorders>
              <w:top w:val="single" w:sz="4" w:space="0" w:color="auto"/>
              <w:left w:val="single" w:sz="4" w:space="0" w:color="auto"/>
              <w:bottom w:val="single" w:sz="4" w:space="0" w:color="auto"/>
              <w:right w:val="single" w:sz="4" w:space="0" w:color="auto"/>
            </w:tcBorders>
          </w:tcPr>
          <w:p w14:paraId="044B803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3163-3501088</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F82949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к-т</w:t>
            </w:r>
          </w:p>
        </w:tc>
        <w:tc>
          <w:tcPr>
            <w:tcW w:w="408" w:type="pct"/>
            <w:tcBorders>
              <w:top w:val="single" w:sz="4" w:space="0" w:color="auto"/>
              <w:left w:val="single" w:sz="4" w:space="0" w:color="auto"/>
              <w:bottom w:val="single" w:sz="4" w:space="0" w:color="auto"/>
              <w:right w:val="single" w:sz="4" w:space="0" w:color="auto"/>
            </w:tcBorders>
          </w:tcPr>
          <w:p w14:paraId="2F8B8A8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DACD630"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69AC9F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276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B43924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Колодка переднего тормоза 3160 (к-т) с механическим датчиком износа</w:t>
            </w:r>
          </w:p>
        </w:tc>
        <w:tc>
          <w:tcPr>
            <w:tcW w:w="1220" w:type="pct"/>
            <w:tcBorders>
              <w:top w:val="single" w:sz="4" w:space="0" w:color="auto"/>
              <w:left w:val="single" w:sz="4" w:space="0" w:color="auto"/>
              <w:bottom w:val="single" w:sz="4" w:space="0" w:color="auto"/>
              <w:right w:val="single" w:sz="4" w:space="0" w:color="auto"/>
            </w:tcBorders>
          </w:tcPr>
          <w:p w14:paraId="0A4F7D7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3163-3501088-05</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68C351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к-т</w:t>
            </w:r>
          </w:p>
        </w:tc>
        <w:tc>
          <w:tcPr>
            <w:tcW w:w="408" w:type="pct"/>
            <w:tcBorders>
              <w:top w:val="single" w:sz="4" w:space="0" w:color="auto"/>
              <w:left w:val="single" w:sz="4" w:space="0" w:color="auto"/>
              <w:bottom w:val="single" w:sz="4" w:space="0" w:color="auto"/>
              <w:right w:val="single" w:sz="4" w:space="0" w:color="auto"/>
            </w:tcBorders>
          </w:tcPr>
          <w:p w14:paraId="6BDE63F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8CB7E46"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AA1CDC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277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C5FF2B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Колодка переднего тормоза 3160 (к-т) </w:t>
            </w:r>
          </w:p>
        </w:tc>
        <w:tc>
          <w:tcPr>
            <w:tcW w:w="1220" w:type="pct"/>
            <w:tcBorders>
              <w:top w:val="single" w:sz="4" w:space="0" w:color="auto"/>
              <w:left w:val="single" w:sz="4" w:space="0" w:color="auto"/>
              <w:bottom w:val="single" w:sz="4" w:space="0" w:color="auto"/>
              <w:right w:val="single" w:sz="4" w:space="0" w:color="auto"/>
            </w:tcBorders>
          </w:tcPr>
          <w:p w14:paraId="77EED23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3160-3501090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0032DE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50480B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E02DCB1"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1B7EBF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278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7E446D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Колодка переднего тормоза 3160 (к-т)</w:t>
            </w:r>
          </w:p>
        </w:tc>
        <w:tc>
          <w:tcPr>
            <w:tcW w:w="1220" w:type="pct"/>
            <w:tcBorders>
              <w:top w:val="single" w:sz="4" w:space="0" w:color="auto"/>
              <w:left w:val="single" w:sz="4" w:space="0" w:color="auto"/>
              <w:bottom w:val="single" w:sz="4" w:space="0" w:color="auto"/>
              <w:right w:val="single" w:sz="4" w:space="0" w:color="auto"/>
            </w:tcBorders>
          </w:tcPr>
          <w:p w14:paraId="5B7E4CF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3160-3501090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75CA78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893828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61F70ED"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ED94AD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279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119F4F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Колодка ручного тормоза УАЗ сб.</w:t>
            </w:r>
          </w:p>
        </w:tc>
        <w:tc>
          <w:tcPr>
            <w:tcW w:w="1220" w:type="pct"/>
            <w:tcBorders>
              <w:top w:val="single" w:sz="4" w:space="0" w:color="auto"/>
              <w:left w:val="single" w:sz="4" w:space="0" w:color="auto"/>
              <w:bottom w:val="single" w:sz="4" w:space="0" w:color="auto"/>
              <w:right w:val="single" w:sz="4" w:space="0" w:color="auto"/>
            </w:tcBorders>
          </w:tcPr>
          <w:p w14:paraId="4BD6E0F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69-3507014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D8284D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32FA6D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265015E"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F3BF52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280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A380CA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Колодка тормозная УАЗ сб  АДС шт.</w:t>
            </w:r>
          </w:p>
        </w:tc>
        <w:tc>
          <w:tcPr>
            <w:tcW w:w="1220" w:type="pct"/>
            <w:tcBorders>
              <w:top w:val="single" w:sz="4" w:space="0" w:color="auto"/>
              <w:left w:val="single" w:sz="4" w:space="0" w:color="auto"/>
              <w:bottom w:val="single" w:sz="4" w:space="0" w:color="auto"/>
              <w:right w:val="single" w:sz="4" w:space="0" w:color="auto"/>
            </w:tcBorders>
          </w:tcPr>
          <w:p w14:paraId="034AC49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469-3501090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6642E0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C47326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375FEE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7F2413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281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3BD0BE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Колодка тормозная УАЗ сб (длин. накладка) шт.</w:t>
            </w:r>
          </w:p>
        </w:tc>
        <w:tc>
          <w:tcPr>
            <w:tcW w:w="1220" w:type="pct"/>
            <w:tcBorders>
              <w:top w:val="single" w:sz="4" w:space="0" w:color="auto"/>
              <w:left w:val="single" w:sz="4" w:space="0" w:color="auto"/>
              <w:bottom w:val="single" w:sz="4" w:space="0" w:color="auto"/>
              <w:right w:val="single" w:sz="4" w:space="0" w:color="auto"/>
            </w:tcBorders>
          </w:tcPr>
          <w:p w14:paraId="667DD7A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469-3501090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4C834B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F9ADF5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E6ECC1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0C144B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282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175843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Колодка тормозная УАЗ-Патриот,Пикап с РК (к-т 4шт)</w:t>
            </w:r>
          </w:p>
        </w:tc>
        <w:tc>
          <w:tcPr>
            <w:tcW w:w="1220" w:type="pct"/>
            <w:tcBorders>
              <w:top w:val="single" w:sz="4" w:space="0" w:color="auto"/>
              <w:left w:val="single" w:sz="4" w:space="0" w:color="auto"/>
              <w:bottom w:val="single" w:sz="4" w:space="0" w:color="auto"/>
              <w:right w:val="single" w:sz="4" w:space="0" w:color="auto"/>
            </w:tcBorders>
          </w:tcPr>
          <w:p w14:paraId="045EB94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03163-00-3502082-010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0F6BD9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к-т</w:t>
            </w:r>
          </w:p>
        </w:tc>
        <w:tc>
          <w:tcPr>
            <w:tcW w:w="408" w:type="pct"/>
            <w:tcBorders>
              <w:top w:val="single" w:sz="4" w:space="0" w:color="auto"/>
              <w:left w:val="single" w:sz="4" w:space="0" w:color="auto"/>
              <w:bottom w:val="single" w:sz="4" w:space="0" w:color="auto"/>
              <w:right w:val="single" w:sz="4" w:space="0" w:color="auto"/>
            </w:tcBorders>
          </w:tcPr>
          <w:p w14:paraId="54D36FA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D36DAC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B99065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283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89626D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Комплект сцепления УАЗ  (90л/с)(без п/ш)</w:t>
            </w:r>
          </w:p>
        </w:tc>
        <w:tc>
          <w:tcPr>
            <w:tcW w:w="1220" w:type="pct"/>
            <w:tcBorders>
              <w:top w:val="single" w:sz="4" w:space="0" w:color="auto"/>
              <w:left w:val="single" w:sz="4" w:space="0" w:color="auto"/>
              <w:bottom w:val="single" w:sz="4" w:space="0" w:color="auto"/>
              <w:right w:val="single" w:sz="4" w:space="0" w:color="auto"/>
            </w:tcBorders>
          </w:tcPr>
          <w:p w14:paraId="035C755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451-1601090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D0DB09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к-т</w:t>
            </w:r>
          </w:p>
        </w:tc>
        <w:tc>
          <w:tcPr>
            <w:tcW w:w="408" w:type="pct"/>
            <w:tcBorders>
              <w:top w:val="single" w:sz="4" w:space="0" w:color="auto"/>
              <w:left w:val="single" w:sz="4" w:space="0" w:color="auto"/>
              <w:bottom w:val="single" w:sz="4" w:space="0" w:color="auto"/>
              <w:right w:val="single" w:sz="4" w:space="0" w:color="auto"/>
            </w:tcBorders>
          </w:tcPr>
          <w:p w14:paraId="613D717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B92A534"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C745B3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284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6DB182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Крестовина вала карданного УАЗ  </w:t>
            </w:r>
          </w:p>
        </w:tc>
        <w:tc>
          <w:tcPr>
            <w:tcW w:w="1220" w:type="pct"/>
            <w:tcBorders>
              <w:top w:val="single" w:sz="4" w:space="0" w:color="auto"/>
              <w:left w:val="single" w:sz="4" w:space="0" w:color="auto"/>
              <w:bottom w:val="single" w:sz="4" w:space="0" w:color="auto"/>
              <w:right w:val="single" w:sz="4" w:space="0" w:color="auto"/>
            </w:tcBorders>
          </w:tcPr>
          <w:p w14:paraId="7E3B6B1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469-2201025-19</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88804A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528716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30C67B5"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3D8853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285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47C951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Крестовина вала карданного УАЗ н/о (d-28) </w:t>
            </w:r>
          </w:p>
        </w:tc>
        <w:tc>
          <w:tcPr>
            <w:tcW w:w="1220" w:type="pct"/>
            <w:tcBorders>
              <w:top w:val="single" w:sz="4" w:space="0" w:color="auto"/>
              <w:left w:val="single" w:sz="4" w:space="0" w:color="auto"/>
              <w:bottom w:val="single" w:sz="4" w:space="0" w:color="auto"/>
              <w:right w:val="single" w:sz="4" w:space="0" w:color="auto"/>
            </w:tcBorders>
          </w:tcPr>
          <w:p w14:paraId="3A6F2BC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3163-2201025</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5EE53A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30BB43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726C694"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DF3758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286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FF08FA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Крестовина вала карданного УАЗ н/о (d-29) </w:t>
            </w:r>
          </w:p>
        </w:tc>
        <w:tc>
          <w:tcPr>
            <w:tcW w:w="1220" w:type="pct"/>
            <w:tcBorders>
              <w:top w:val="single" w:sz="4" w:space="0" w:color="auto"/>
              <w:left w:val="single" w:sz="4" w:space="0" w:color="auto"/>
              <w:bottom w:val="single" w:sz="4" w:space="0" w:color="auto"/>
              <w:right w:val="single" w:sz="4" w:space="0" w:color="auto"/>
            </w:tcBorders>
          </w:tcPr>
          <w:p w14:paraId="3AC43B8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00469-00-2201025-015</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52BC06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A80B82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B206F06"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59CFDF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287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2C8FE7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Кулак шруса наружный УАЗ</w:t>
            </w:r>
          </w:p>
        </w:tc>
        <w:tc>
          <w:tcPr>
            <w:tcW w:w="1220" w:type="pct"/>
            <w:tcBorders>
              <w:top w:val="single" w:sz="4" w:space="0" w:color="auto"/>
              <w:left w:val="single" w:sz="4" w:space="0" w:color="auto"/>
              <w:bottom w:val="single" w:sz="4" w:space="0" w:color="auto"/>
              <w:right w:val="single" w:sz="4" w:space="0" w:color="auto"/>
            </w:tcBorders>
          </w:tcPr>
          <w:p w14:paraId="53D8265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469-2304062</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643365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B88689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F8D3D19"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65005D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288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6FC8F4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Кулиса 452 сб. </w:t>
            </w:r>
          </w:p>
        </w:tc>
        <w:tc>
          <w:tcPr>
            <w:tcW w:w="1220" w:type="pct"/>
            <w:tcBorders>
              <w:top w:val="single" w:sz="4" w:space="0" w:color="auto"/>
              <w:left w:val="single" w:sz="4" w:space="0" w:color="auto"/>
              <w:bottom w:val="single" w:sz="4" w:space="0" w:color="auto"/>
              <w:right w:val="single" w:sz="4" w:space="0" w:color="auto"/>
            </w:tcBorders>
          </w:tcPr>
          <w:p w14:paraId="4210600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3741-1703010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9415F0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BE6C7D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86CBA3D"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86DD88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289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919655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Лист №1 рессоры 452</w:t>
            </w:r>
          </w:p>
        </w:tc>
        <w:tc>
          <w:tcPr>
            <w:tcW w:w="1220" w:type="pct"/>
            <w:tcBorders>
              <w:top w:val="single" w:sz="4" w:space="0" w:color="auto"/>
              <w:left w:val="single" w:sz="4" w:space="0" w:color="auto"/>
              <w:bottom w:val="single" w:sz="4" w:space="0" w:color="auto"/>
              <w:right w:val="single" w:sz="4" w:space="0" w:color="auto"/>
            </w:tcBorders>
          </w:tcPr>
          <w:p w14:paraId="4E51F62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452-2902015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95D027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033A5C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C172348"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E3166F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290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846E88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Лист №1 рессоры задней 3-х листовой 31512 </w:t>
            </w:r>
          </w:p>
        </w:tc>
        <w:tc>
          <w:tcPr>
            <w:tcW w:w="1220" w:type="pct"/>
            <w:tcBorders>
              <w:top w:val="single" w:sz="4" w:space="0" w:color="auto"/>
              <w:left w:val="single" w:sz="4" w:space="0" w:color="auto"/>
              <w:bottom w:val="single" w:sz="4" w:space="0" w:color="auto"/>
              <w:right w:val="single" w:sz="4" w:space="0" w:color="auto"/>
            </w:tcBorders>
          </w:tcPr>
          <w:p w14:paraId="0353F0C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31512-2912015</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6495C7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76DD87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0EC00E7"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EB13BE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291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053CFF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Лист №1 рессоры задней 3163</w:t>
            </w:r>
          </w:p>
        </w:tc>
        <w:tc>
          <w:tcPr>
            <w:tcW w:w="1220" w:type="pct"/>
            <w:tcBorders>
              <w:top w:val="single" w:sz="4" w:space="0" w:color="auto"/>
              <w:left w:val="single" w:sz="4" w:space="0" w:color="auto"/>
              <w:bottom w:val="single" w:sz="4" w:space="0" w:color="auto"/>
              <w:right w:val="single" w:sz="4" w:space="0" w:color="auto"/>
            </w:tcBorders>
          </w:tcPr>
          <w:p w14:paraId="1A5E997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3163-2912015</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A32366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35F0FC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74D6489"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8EB9B0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292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1A8023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Лист №1 рессоры задней 3962 (452 н/о 3х лист.рессора)</w:t>
            </w:r>
          </w:p>
        </w:tc>
        <w:tc>
          <w:tcPr>
            <w:tcW w:w="1220" w:type="pct"/>
            <w:tcBorders>
              <w:top w:val="single" w:sz="4" w:space="0" w:color="auto"/>
              <w:left w:val="single" w:sz="4" w:space="0" w:color="auto"/>
              <w:bottom w:val="single" w:sz="4" w:space="0" w:color="auto"/>
              <w:right w:val="single" w:sz="4" w:space="0" w:color="auto"/>
            </w:tcBorders>
          </w:tcPr>
          <w:p w14:paraId="056AA0B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3962-2912015</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6A3B1E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0EC60E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BC6D4C5"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F16E2F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293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C0D051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Лист №1 рессоры передней 3962 (452 н/о)</w:t>
            </w:r>
          </w:p>
        </w:tc>
        <w:tc>
          <w:tcPr>
            <w:tcW w:w="1220" w:type="pct"/>
            <w:tcBorders>
              <w:top w:val="single" w:sz="4" w:space="0" w:color="auto"/>
              <w:left w:val="single" w:sz="4" w:space="0" w:color="auto"/>
              <w:bottom w:val="single" w:sz="4" w:space="0" w:color="auto"/>
              <w:right w:val="single" w:sz="4" w:space="0" w:color="auto"/>
            </w:tcBorders>
          </w:tcPr>
          <w:p w14:paraId="7A89904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3962-2902015</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A71123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ED3BB5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03DE40E"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5DD4D1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294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5E2C4F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Лист №2 рессоры 452</w:t>
            </w:r>
          </w:p>
        </w:tc>
        <w:tc>
          <w:tcPr>
            <w:tcW w:w="1220" w:type="pct"/>
            <w:tcBorders>
              <w:top w:val="single" w:sz="4" w:space="0" w:color="auto"/>
              <w:left w:val="single" w:sz="4" w:space="0" w:color="auto"/>
              <w:bottom w:val="single" w:sz="4" w:space="0" w:color="auto"/>
              <w:right w:val="single" w:sz="4" w:space="0" w:color="auto"/>
            </w:tcBorders>
          </w:tcPr>
          <w:p w14:paraId="17AC1E1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452-2902016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10C104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6D97A8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D6626A2"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162DF9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295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927F93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Лист №2 рессоры задней 3-х листовой 31512, 3163</w:t>
            </w:r>
          </w:p>
        </w:tc>
        <w:tc>
          <w:tcPr>
            <w:tcW w:w="1220" w:type="pct"/>
            <w:tcBorders>
              <w:top w:val="single" w:sz="4" w:space="0" w:color="auto"/>
              <w:left w:val="single" w:sz="4" w:space="0" w:color="auto"/>
              <w:bottom w:val="single" w:sz="4" w:space="0" w:color="auto"/>
              <w:right w:val="single" w:sz="4" w:space="0" w:color="auto"/>
            </w:tcBorders>
          </w:tcPr>
          <w:p w14:paraId="5D90CBF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31512-2912102</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6EE58F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0D6D99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2A01BFD"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2E4F83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296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512DD8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Лист №2 рессоры задней 3962 (452 н/о 3х лист.рессора)</w:t>
            </w:r>
          </w:p>
        </w:tc>
        <w:tc>
          <w:tcPr>
            <w:tcW w:w="1220" w:type="pct"/>
            <w:tcBorders>
              <w:top w:val="single" w:sz="4" w:space="0" w:color="auto"/>
              <w:left w:val="single" w:sz="4" w:space="0" w:color="auto"/>
              <w:bottom w:val="single" w:sz="4" w:space="0" w:color="auto"/>
              <w:right w:val="single" w:sz="4" w:space="0" w:color="auto"/>
            </w:tcBorders>
          </w:tcPr>
          <w:p w14:paraId="0FCA2AF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3962-2912050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9DEF6C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9AF3C1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85A7D3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35E7B2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297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AA72A2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Лист №2 рессоры передней 3962 (452 н.о 3лист.)</w:t>
            </w:r>
          </w:p>
        </w:tc>
        <w:tc>
          <w:tcPr>
            <w:tcW w:w="1220" w:type="pct"/>
            <w:tcBorders>
              <w:top w:val="single" w:sz="4" w:space="0" w:color="auto"/>
              <w:left w:val="single" w:sz="4" w:space="0" w:color="auto"/>
              <w:bottom w:val="single" w:sz="4" w:space="0" w:color="auto"/>
              <w:right w:val="single" w:sz="4" w:space="0" w:color="auto"/>
            </w:tcBorders>
          </w:tcPr>
          <w:p w14:paraId="1A093A1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3962-2902102</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F05697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DAC5C3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CBC7A2A"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282EC5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298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3B1B06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Лист №3 рессоры 452</w:t>
            </w:r>
          </w:p>
        </w:tc>
        <w:tc>
          <w:tcPr>
            <w:tcW w:w="1220" w:type="pct"/>
            <w:tcBorders>
              <w:top w:val="single" w:sz="4" w:space="0" w:color="auto"/>
              <w:left w:val="single" w:sz="4" w:space="0" w:color="auto"/>
              <w:bottom w:val="single" w:sz="4" w:space="0" w:color="auto"/>
              <w:right w:val="single" w:sz="4" w:space="0" w:color="auto"/>
            </w:tcBorders>
          </w:tcPr>
          <w:p w14:paraId="62C84CD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452-2902103</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93962A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98B36A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2036128"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5A75A6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299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043DD4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Лист №3 рессоры задней 3-х листовой 31512</w:t>
            </w:r>
          </w:p>
        </w:tc>
        <w:tc>
          <w:tcPr>
            <w:tcW w:w="1220" w:type="pct"/>
            <w:tcBorders>
              <w:top w:val="single" w:sz="4" w:space="0" w:color="auto"/>
              <w:left w:val="single" w:sz="4" w:space="0" w:color="auto"/>
              <w:bottom w:val="single" w:sz="4" w:space="0" w:color="auto"/>
              <w:right w:val="single" w:sz="4" w:space="0" w:color="auto"/>
            </w:tcBorders>
          </w:tcPr>
          <w:p w14:paraId="468D186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31512-2912103</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DED196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BF5712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121E098"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6B2E99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300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8B8FAB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Лист №3 рессоры задней 3163</w:t>
            </w:r>
          </w:p>
        </w:tc>
        <w:tc>
          <w:tcPr>
            <w:tcW w:w="1220" w:type="pct"/>
            <w:tcBorders>
              <w:top w:val="single" w:sz="4" w:space="0" w:color="auto"/>
              <w:left w:val="single" w:sz="4" w:space="0" w:color="auto"/>
              <w:bottom w:val="single" w:sz="4" w:space="0" w:color="auto"/>
              <w:right w:val="single" w:sz="4" w:space="0" w:color="auto"/>
            </w:tcBorders>
          </w:tcPr>
          <w:p w14:paraId="2B76E75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3163-2912050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B94E80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A96AAC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B7DEFAF"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BB1F45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301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4F6C41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Лист №3 рессоры передней 3962 (452 н/о)</w:t>
            </w:r>
          </w:p>
        </w:tc>
        <w:tc>
          <w:tcPr>
            <w:tcW w:w="1220" w:type="pct"/>
            <w:tcBorders>
              <w:top w:val="single" w:sz="4" w:space="0" w:color="auto"/>
              <w:left w:val="single" w:sz="4" w:space="0" w:color="auto"/>
              <w:bottom w:val="single" w:sz="4" w:space="0" w:color="auto"/>
              <w:right w:val="single" w:sz="4" w:space="0" w:color="auto"/>
            </w:tcBorders>
          </w:tcPr>
          <w:p w14:paraId="39CE233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3962-2902050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42AB68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5A8101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9E08D62"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96108A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302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A95E71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Муфта вкл. перед. моста УАЗ к-т 2шт усил.</w:t>
            </w:r>
          </w:p>
        </w:tc>
        <w:tc>
          <w:tcPr>
            <w:tcW w:w="1220" w:type="pct"/>
            <w:tcBorders>
              <w:top w:val="single" w:sz="4" w:space="0" w:color="auto"/>
              <w:left w:val="single" w:sz="4" w:space="0" w:color="auto"/>
              <w:bottom w:val="single" w:sz="4" w:space="0" w:color="auto"/>
              <w:right w:val="single" w:sz="4" w:space="0" w:color="auto"/>
            </w:tcBorders>
          </w:tcPr>
          <w:p w14:paraId="33CEC02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31512-2304210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DADB85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к-т</w:t>
            </w:r>
          </w:p>
        </w:tc>
        <w:tc>
          <w:tcPr>
            <w:tcW w:w="408" w:type="pct"/>
            <w:tcBorders>
              <w:top w:val="single" w:sz="4" w:space="0" w:color="auto"/>
              <w:left w:val="single" w:sz="4" w:space="0" w:color="auto"/>
              <w:bottom w:val="single" w:sz="4" w:space="0" w:color="auto"/>
              <w:right w:val="single" w:sz="4" w:space="0" w:color="auto"/>
            </w:tcBorders>
          </w:tcPr>
          <w:p w14:paraId="2C8588D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66BC8A9"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69CAF2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303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3F97BF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Муфта РК откл. перед. моста УАЗ (косозуб.) </w:t>
            </w:r>
          </w:p>
        </w:tc>
        <w:tc>
          <w:tcPr>
            <w:tcW w:w="1220" w:type="pct"/>
            <w:tcBorders>
              <w:top w:val="single" w:sz="4" w:space="0" w:color="auto"/>
              <w:left w:val="single" w:sz="4" w:space="0" w:color="auto"/>
              <w:bottom w:val="single" w:sz="4" w:space="0" w:color="auto"/>
              <w:right w:val="single" w:sz="4" w:space="0" w:color="auto"/>
            </w:tcBorders>
          </w:tcPr>
          <w:p w14:paraId="251556B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3162-1802114</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EABCBB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FB24E1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BDF6E16"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FFDED9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304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B90667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Наконечник рулевой УАЗ лев в сб необслуживаемый </w:t>
            </w:r>
          </w:p>
        </w:tc>
        <w:tc>
          <w:tcPr>
            <w:tcW w:w="1220" w:type="pct"/>
            <w:tcBorders>
              <w:top w:val="single" w:sz="4" w:space="0" w:color="auto"/>
              <w:left w:val="single" w:sz="4" w:space="0" w:color="auto"/>
              <w:bottom w:val="single" w:sz="4" w:space="0" w:color="auto"/>
              <w:right w:val="single" w:sz="4" w:space="0" w:color="auto"/>
            </w:tcBorders>
          </w:tcPr>
          <w:p w14:paraId="7DB6B38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03163-00-3414057-000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511F78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D525DA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7E5F991"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58F389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305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27B5A6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Наконечник рулевой УАЗ левый</w:t>
            </w:r>
          </w:p>
        </w:tc>
        <w:tc>
          <w:tcPr>
            <w:tcW w:w="1220" w:type="pct"/>
            <w:tcBorders>
              <w:top w:val="single" w:sz="4" w:space="0" w:color="auto"/>
              <w:left w:val="single" w:sz="4" w:space="0" w:color="auto"/>
              <w:bottom w:val="single" w:sz="4" w:space="0" w:color="auto"/>
              <w:right w:val="single" w:sz="4" w:space="0" w:color="auto"/>
            </w:tcBorders>
          </w:tcPr>
          <w:p w14:paraId="51477E2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469-3414057</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EBE7CA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CBFDF4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2BDB15D"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CA407C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306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BCBC19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Наконечник рулевой УАЗ правый </w:t>
            </w:r>
          </w:p>
        </w:tc>
        <w:tc>
          <w:tcPr>
            <w:tcW w:w="1220" w:type="pct"/>
            <w:tcBorders>
              <w:top w:val="single" w:sz="4" w:space="0" w:color="auto"/>
              <w:left w:val="single" w:sz="4" w:space="0" w:color="auto"/>
              <w:bottom w:val="single" w:sz="4" w:space="0" w:color="auto"/>
              <w:right w:val="single" w:sz="4" w:space="0" w:color="auto"/>
            </w:tcBorders>
          </w:tcPr>
          <w:p w14:paraId="42CEF60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469-3414056</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8C1568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C20D5F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D2CB122"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249F29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lastRenderedPageBreak/>
              <w:t>307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9EC280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Наконечник рулевой УАЗ правый необслуживаемый </w:t>
            </w:r>
          </w:p>
        </w:tc>
        <w:tc>
          <w:tcPr>
            <w:tcW w:w="1220" w:type="pct"/>
            <w:tcBorders>
              <w:top w:val="single" w:sz="4" w:space="0" w:color="auto"/>
              <w:left w:val="single" w:sz="4" w:space="0" w:color="auto"/>
              <w:bottom w:val="single" w:sz="4" w:space="0" w:color="auto"/>
              <w:right w:val="single" w:sz="4" w:space="0" w:color="auto"/>
            </w:tcBorders>
          </w:tcPr>
          <w:p w14:paraId="03C77B1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469-3414056</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6C9FB3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DB67ED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4B23F13"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694339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308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E8B808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Насос водяной УАЗ дв.4219, 4213, 4216 УМЗ</w:t>
            </w:r>
          </w:p>
        </w:tc>
        <w:tc>
          <w:tcPr>
            <w:tcW w:w="1220" w:type="pct"/>
            <w:tcBorders>
              <w:top w:val="single" w:sz="4" w:space="0" w:color="auto"/>
              <w:left w:val="single" w:sz="4" w:space="0" w:color="auto"/>
              <w:bottom w:val="single" w:sz="4" w:space="0" w:color="auto"/>
              <w:right w:val="single" w:sz="4" w:space="0" w:color="auto"/>
            </w:tcBorders>
          </w:tcPr>
          <w:p w14:paraId="38CE3A5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421-1307100-40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AA20FF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64CA06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F6C58B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52A837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309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B020B4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Насос ГУР УАЗ Патриот с 2014г. дв.409 </w:t>
            </w:r>
          </w:p>
        </w:tc>
        <w:tc>
          <w:tcPr>
            <w:tcW w:w="1220" w:type="pct"/>
            <w:tcBorders>
              <w:top w:val="single" w:sz="4" w:space="0" w:color="auto"/>
              <w:left w:val="single" w:sz="4" w:space="0" w:color="auto"/>
              <w:bottom w:val="single" w:sz="4" w:space="0" w:color="auto"/>
              <w:right w:val="single" w:sz="4" w:space="0" w:color="auto"/>
            </w:tcBorders>
          </w:tcPr>
          <w:p w14:paraId="387677B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03163-0-3407010-010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3DC26D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FCABAC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B979A4A"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A94E21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310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CB346C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Насос ГУРа 452 н/о</w:t>
            </w:r>
          </w:p>
        </w:tc>
        <w:tc>
          <w:tcPr>
            <w:tcW w:w="1220" w:type="pct"/>
            <w:tcBorders>
              <w:top w:val="single" w:sz="4" w:space="0" w:color="auto"/>
              <w:left w:val="single" w:sz="4" w:space="0" w:color="auto"/>
              <w:bottom w:val="single" w:sz="4" w:space="0" w:color="auto"/>
              <w:right w:val="single" w:sz="4" w:space="0" w:color="auto"/>
            </w:tcBorders>
          </w:tcPr>
          <w:p w14:paraId="04AE3A4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ШНКФ 453471.015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AFD5E8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5201A2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8FE908C"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206E01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311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CD0096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Насос топливный УАЗ</w:t>
            </w:r>
          </w:p>
        </w:tc>
        <w:tc>
          <w:tcPr>
            <w:tcW w:w="1220" w:type="pct"/>
            <w:tcBorders>
              <w:top w:val="single" w:sz="4" w:space="0" w:color="auto"/>
              <w:left w:val="single" w:sz="4" w:space="0" w:color="auto"/>
              <w:bottom w:val="single" w:sz="4" w:space="0" w:color="auto"/>
              <w:right w:val="single" w:sz="4" w:space="0" w:color="auto"/>
            </w:tcBorders>
          </w:tcPr>
          <w:p w14:paraId="4405AAF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900-1106010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87C3A1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0CE64D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77BC4D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8FC36E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312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ED3394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Насос масляный УАЗ, ГАЗ с дв.УМЗ</w:t>
            </w:r>
          </w:p>
        </w:tc>
        <w:tc>
          <w:tcPr>
            <w:tcW w:w="1220" w:type="pct"/>
            <w:tcBorders>
              <w:top w:val="single" w:sz="4" w:space="0" w:color="auto"/>
              <w:left w:val="single" w:sz="4" w:space="0" w:color="auto"/>
              <w:bottom w:val="single" w:sz="4" w:space="0" w:color="auto"/>
              <w:right w:val="single" w:sz="4" w:space="0" w:color="auto"/>
            </w:tcBorders>
          </w:tcPr>
          <w:p w14:paraId="784907D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4216-1011009</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4BEEC5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B7EB89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830D750"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23BDD2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313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D9FE19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Пара главная УАЗ 37/8 зуб</w:t>
            </w:r>
          </w:p>
        </w:tc>
        <w:tc>
          <w:tcPr>
            <w:tcW w:w="1220" w:type="pct"/>
            <w:tcBorders>
              <w:top w:val="single" w:sz="4" w:space="0" w:color="auto"/>
              <w:left w:val="single" w:sz="4" w:space="0" w:color="auto"/>
              <w:bottom w:val="single" w:sz="4" w:space="0" w:color="auto"/>
              <w:right w:val="single" w:sz="4" w:space="0" w:color="auto"/>
            </w:tcBorders>
          </w:tcPr>
          <w:p w14:paraId="499ED93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03741-00-2402020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E00E28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2FE7DE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456DB83"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4C1147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314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E3A20F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Патрубки радиатора УАЗ 100л.с. (5 шт) </w:t>
            </w:r>
          </w:p>
        </w:tc>
        <w:tc>
          <w:tcPr>
            <w:tcW w:w="1220" w:type="pct"/>
            <w:tcBorders>
              <w:top w:val="single" w:sz="4" w:space="0" w:color="auto"/>
              <w:left w:val="single" w:sz="4" w:space="0" w:color="auto"/>
              <w:bottom w:val="single" w:sz="4" w:space="0" w:color="auto"/>
              <w:right w:val="single" w:sz="4" w:space="0" w:color="auto"/>
            </w:tcBorders>
          </w:tcPr>
          <w:p w14:paraId="470FB5D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3160-10-1303010/22</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0BFDAB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B37522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8FAF607"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32FFF6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315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36662A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Патрубок возд. фильтра 3160</w:t>
            </w:r>
          </w:p>
        </w:tc>
        <w:tc>
          <w:tcPr>
            <w:tcW w:w="1220" w:type="pct"/>
            <w:tcBorders>
              <w:top w:val="single" w:sz="4" w:space="0" w:color="auto"/>
              <w:left w:val="single" w:sz="4" w:space="0" w:color="auto"/>
              <w:bottom w:val="single" w:sz="4" w:space="0" w:color="auto"/>
              <w:right w:val="single" w:sz="4" w:space="0" w:color="auto"/>
            </w:tcBorders>
          </w:tcPr>
          <w:p w14:paraId="69E3255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31604-1109192-02</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A1B68F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895E18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E34C18A"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EBD448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316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DFAF50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Патрубок компенс. возд.фильтра УАЗ Патриот </w:t>
            </w:r>
          </w:p>
        </w:tc>
        <w:tc>
          <w:tcPr>
            <w:tcW w:w="1220" w:type="pct"/>
            <w:tcBorders>
              <w:top w:val="single" w:sz="4" w:space="0" w:color="auto"/>
              <w:left w:val="single" w:sz="4" w:space="0" w:color="auto"/>
              <w:bottom w:val="single" w:sz="4" w:space="0" w:color="auto"/>
              <w:right w:val="single" w:sz="4" w:space="0" w:color="auto"/>
            </w:tcBorders>
          </w:tcPr>
          <w:p w14:paraId="3F966B9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03163-00-1109500-000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8AAC1E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9DE3F7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2DC11A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8F1D62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317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0B0615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Подшипник выжим. УАЗ сб </w:t>
            </w:r>
          </w:p>
        </w:tc>
        <w:tc>
          <w:tcPr>
            <w:tcW w:w="1220" w:type="pct"/>
            <w:tcBorders>
              <w:top w:val="single" w:sz="4" w:space="0" w:color="auto"/>
              <w:left w:val="single" w:sz="4" w:space="0" w:color="auto"/>
              <w:bottom w:val="single" w:sz="4" w:space="0" w:color="auto"/>
              <w:right w:val="single" w:sz="4" w:space="0" w:color="auto"/>
            </w:tcBorders>
          </w:tcPr>
          <w:p w14:paraId="0994218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31604-1601180-02</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2D6EB6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A106AB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F89A09F"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F9E9B0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318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2AEF19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Полуось з/м УАЗ -3162 </w:t>
            </w:r>
          </w:p>
        </w:tc>
        <w:tc>
          <w:tcPr>
            <w:tcW w:w="1220" w:type="pct"/>
            <w:tcBorders>
              <w:top w:val="single" w:sz="4" w:space="0" w:color="auto"/>
              <w:left w:val="single" w:sz="4" w:space="0" w:color="auto"/>
              <w:bottom w:val="single" w:sz="4" w:space="0" w:color="auto"/>
              <w:right w:val="single" w:sz="4" w:space="0" w:color="auto"/>
            </w:tcBorders>
          </w:tcPr>
          <w:p w14:paraId="1C777D6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3162-2403070-001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F12DE2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1E1D3D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DAEDBBD"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DE3DDB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319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9BD79D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Полуось УАЗ длинная</w:t>
            </w:r>
          </w:p>
        </w:tc>
        <w:tc>
          <w:tcPr>
            <w:tcW w:w="1220" w:type="pct"/>
            <w:tcBorders>
              <w:top w:val="single" w:sz="4" w:space="0" w:color="auto"/>
              <w:left w:val="single" w:sz="4" w:space="0" w:color="auto"/>
              <w:bottom w:val="single" w:sz="4" w:space="0" w:color="auto"/>
              <w:right w:val="single" w:sz="4" w:space="0" w:color="auto"/>
            </w:tcBorders>
          </w:tcPr>
          <w:p w14:paraId="54F7139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3741-2403071-01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5B6E7A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4E12E0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52DF813"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830D9C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320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51F3B0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Полуось УАЗ короткая</w:t>
            </w:r>
          </w:p>
        </w:tc>
        <w:tc>
          <w:tcPr>
            <w:tcW w:w="1220" w:type="pct"/>
            <w:tcBorders>
              <w:top w:val="single" w:sz="4" w:space="0" w:color="auto"/>
              <w:left w:val="single" w:sz="4" w:space="0" w:color="auto"/>
              <w:bottom w:val="single" w:sz="4" w:space="0" w:color="auto"/>
              <w:right w:val="single" w:sz="4" w:space="0" w:color="auto"/>
            </w:tcBorders>
          </w:tcPr>
          <w:p w14:paraId="5A27401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69-2403070-10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ED1E0E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4AE137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4951A2F"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F92D90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321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F9DB3F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Полуось УАЗ Хантер, 452 мост спайсер/гибрид прав</w:t>
            </w:r>
          </w:p>
        </w:tc>
        <w:tc>
          <w:tcPr>
            <w:tcW w:w="1220" w:type="pct"/>
            <w:tcBorders>
              <w:top w:val="single" w:sz="4" w:space="0" w:color="auto"/>
              <w:left w:val="single" w:sz="4" w:space="0" w:color="auto"/>
              <w:bottom w:val="single" w:sz="4" w:space="0" w:color="auto"/>
              <w:right w:val="single" w:sz="4" w:space="0" w:color="auto"/>
            </w:tcBorders>
          </w:tcPr>
          <w:p w14:paraId="500F032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31605-2403070-01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AF9780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F7EF54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C0D89B3"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71A521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322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7CD28F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Пружина передней подвески 3160</w:t>
            </w:r>
          </w:p>
        </w:tc>
        <w:tc>
          <w:tcPr>
            <w:tcW w:w="1220" w:type="pct"/>
            <w:tcBorders>
              <w:top w:val="single" w:sz="4" w:space="0" w:color="auto"/>
              <w:left w:val="single" w:sz="4" w:space="0" w:color="auto"/>
              <w:bottom w:val="single" w:sz="4" w:space="0" w:color="auto"/>
              <w:right w:val="single" w:sz="4" w:space="0" w:color="auto"/>
            </w:tcBorders>
          </w:tcPr>
          <w:p w14:paraId="54A9139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3160-2902712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561B13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FD7921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3B28D2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E687B1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323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946B36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Радиатор отопителя 3162, 3163 алюм. </w:t>
            </w:r>
          </w:p>
        </w:tc>
        <w:tc>
          <w:tcPr>
            <w:tcW w:w="1220" w:type="pct"/>
            <w:tcBorders>
              <w:top w:val="single" w:sz="4" w:space="0" w:color="auto"/>
              <w:left w:val="single" w:sz="4" w:space="0" w:color="auto"/>
              <w:bottom w:val="single" w:sz="4" w:space="0" w:color="auto"/>
              <w:right w:val="single" w:sz="4" w:space="0" w:color="auto"/>
            </w:tcBorders>
          </w:tcPr>
          <w:p w14:paraId="385DBAB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3162-8101060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ED16DD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371115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2E34045"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3DE99A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324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DB9EFF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Радиатор отопителя 452</w:t>
            </w:r>
          </w:p>
        </w:tc>
        <w:tc>
          <w:tcPr>
            <w:tcW w:w="1220" w:type="pct"/>
            <w:tcBorders>
              <w:top w:val="single" w:sz="4" w:space="0" w:color="auto"/>
              <w:left w:val="single" w:sz="4" w:space="0" w:color="auto"/>
              <w:bottom w:val="single" w:sz="4" w:space="0" w:color="auto"/>
              <w:right w:val="single" w:sz="4" w:space="0" w:color="auto"/>
            </w:tcBorders>
          </w:tcPr>
          <w:p w14:paraId="0136BA9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73.8101060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BA0AB4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DD8027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251585A"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3257FA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325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09F8C7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Радиатор охлаждения 3163 ,452 дв.4213 i </w:t>
            </w:r>
          </w:p>
        </w:tc>
        <w:tc>
          <w:tcPr>
            <w:tcW w:w="1220" w:type="pct"/>
            <w:tcBorders>
              <w:top w:val="single" w:sz="4" w:space="0" w:color="auto"/>
              <w:left w:val="single" w:sz="4" w:space="0" w:color="auto"/>
              <w:bottom w:val="single" w:sz="4" w:space="0" w:color="auto"/>
              <w:right w:val="single" w:sz="4" w:space="0" w:color="auto"/>
            </w:tcBorders>
          </w:tcPr>
          <w:p w14:paraId="23DCF77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31608-1301010-02</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F0F681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D188FC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9495F20"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5B76D5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326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8EA1A7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Зеркало 452 н/о левое</w:t>
            </w:r>
          </w:p>
        </w:tc>
        <w:tc>
          <w:tcPr>
            <w:tcW w:w="1220" w:type="pct"/>
            <w:tcBorders>
              <w:top w:val="single" w:sz="4" w:space="0" w:color="auto"/>
              <w:left w:val="single" w:sz="4" w:space="0" w:color="auto"/>
              <w:bottom w:val="single" w:sz="4" w:space="0" w:color="auto"/>
              <w:right w:val="single" w:sz="4" w:space="0" w:color="auto"/>
            </w:tcBorders>
          </w:tcPr>
          <w:p w14:paraId="28051C3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3741-8201301-11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719636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406F09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54CC3DA"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ED308E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327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10A055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Зеркало 452 н/о правое</w:t>
            </w:r>
          </w:p>
        </w:tc>
        <w:tc>
          <w:tcPr>
            <w:tcW w:w="1220" w:type="pct"/>
            <w:tcBorders>
              <w:top w:val="single" w:sz="4" w:space="0" w:color="auto"/>
              <w:left w:val="single" w:sz="4" w:space="0" w:color="auto"/>
              <w:bottom w:val="single" w:sz="4" w:space="0" w:color="auto"/>
              <w:right w:val="single" w:sz="4" w:space="0" w:color="auto"/>
            </w:tcBorders>
          </w:tcPr>
          <w:p w14:paraId="787C096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3741-8201006</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981F86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A247FE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3B98A17"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D02355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328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8C659A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Зеркало УАЗ-ПАТРИОТ с 2015 г.в</w:t>
            </w:r>
          </w:p>
        </w:tc>
        <w:tc>
          <w:tcPr>
            <w:tcW w:w="1220" w:type="pct"/>
            <w:tcBorders>
              <w:top w:val="single" w:sz="4" w:space="0" w:color="auto"/>
              <w:left w:val="single" w:sz="4" w:space="0" w:color="auto"/>
              <w:bottom w:val="single" w:sz="4" w:space="0" w:color="auto"/>
              <w:right w:val="single" w:sz="4" w:space="0" w:color="auto"/>
            </w:tcBorders>
          </w:tcPr>
          <w:p w14:paraId="3C6B058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3163-8201071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0BF26E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043CA6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F62C752"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FF3941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329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E85C47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Блок управления МИКАС 10.3 УАЗ-390994, дв.4213 Евро-3</w:t>
            </w:r>
          </w:p>
        </w:tc>
        <w:tc>
          <w:tcPr>
            <w:tcW w:w="1220" w:type="pct"/>
            <w:tcBorders>
              <w:top w:val="single" w:sz="4" w:space="0" w:color="auto"/>
              <w:left w:val="single" w:sz="4" w:space="0" w:color="auto"/>
              <w:bottom w:val="single" w:sz="4" w:space="0" w:color="auto"/>
              <w:right w:val="single" w:sz="4" w:space="0" w:color="auto"/>
            </w:tcBorders>
          </w:tcPr>
          <w:p w14:paraId="5CCF28A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220694-3763011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258631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3DD646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7DCEA20"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B857C3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330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AFA30C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Блок управления РК  УАЗ-Патриот </w:t>
            </w:r>
          </w:p>
        </w:tc>
        <w:tc>
          <w:tcPr>
            <w:tcW w:w="1220" w:type="pct"/>
            <w:tcBorders>
              <w:top w:val="single" w:sz="4" w:space="0" w:color="auto"/>
              <w:left w:val="single" w:sz="4" w:space="0" w:color="auto"/>
              <w:bottom w:val="single" w:sz="4" w:space="0" w:color="auto"/>
              <w:right w:val="single" w:sz="4" w:space="0" w:color="auto"/>
            </w:tcBorders>
          </w:tcPr>
          <w:p w14:paraId="4B2D247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3163-3769216</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DDDE17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41EACE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4A9720C"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10E81E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331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49B32B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Блок управления УАЗ 452 дв.4091 Е-4 </w:t>
            </w:r>
          </w:p>
        </w:tc>
        <w:tc>
          <w:tcPr>
            <w:tcW w:w="1220" w:type="pct"/>
            <w:tcBorders>
              <w:top w:val="single" w:sz="4" w:space="0" w:color="auto"/>
              <w:left w:val="single" w:sz="4" w:space="0" w:color="auto"/>
              <w:bottom w:val="single" w:sz="4" w:space="0" w:color="auto"/>
              <w:right w:val="single" w:sz="4" w:space="0" w:color="auto"/>
            </w:tcBorders>
          </w:tcPr>
          <w:p w14:paraId="30F4A91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220695-3763014-20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507835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C466BF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8164B80"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389058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332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AA7189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Генератор УАЗ 120А 3163, ГАЗ 3302 дв. 405,406,409</w:t>
            </w:r>
          </w:p>
        </w:tc>
        <w:tc>
          <w:tcPr>
            <w:tcW w:w="1220" w:type="pct"/>
            <w:tcBorders>
              <w:top w:val="single" w:sz="4" w:space="0" w:color="auto"/>
              <w:left w:val="single" w:sz="4" w:space="0" w:color="auto"/>
              <w:bottom w:val="single" w:sz="4" w:space="0" w:color="auto"/>
              <w:right w:val="single" w:sz="4" w:space="0" w:color="auto"/>
            </w:tcBorders>
          </w:tcPr>
          <w:p w14:paraId="17662F7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5122.3771-30Т</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636E7C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36796F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33AB3B0"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A5B774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333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1FC539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Генератор УАЗ 90А (дв 4213,4216,4219) рем.11</w:t>
            </w:r>
          </w:p>
        </w:tc>
        <w:tc>
          <w:tcPr>
            <w:tcW w:w="1220" w:type="pct"/>
            <w:tcBorders>
              <w:top w:val="single" w:sz="4" w:space="0" w:color="auto"/>
              <w:left w:val="single" w:sz="4" w:space="0" w:color="auto"/>
              <w:bottom w:val="single" w:sz="4" w:space="0" w:color="auto"/>
              <w:right w:val="single" w:sz="4" w:space="0" w:color="auto"/>
            </w:tcBorders>
          </w:tcPr>
          <w:p w14:paraId="781F651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3282.3771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775841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25A09E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8891BDF"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E0C5FC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334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BC3EE8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Датчик АБС задний УАЗ-3962 </w:t>
            </w:r>
          </w:p>
        </w:tc>
        <w:tc>
          <w:tcPr>
            <w:tcW w:w="1220" w:type="pct"/>
            <w:tcBorders>
              <w:top w:val="single" w:sz="4" w:space="0" w:color="auto"/>
              <w:left w:val="single" w:sz="4" w:space="0" w:color="auto"/>
              <w:bottom w:val="single" w:sz="4" w:space="0" w:color="auto"/>
              <w:right w:val="single" w:sz="4" w:space="0" w:color="auto"/>
            </w:tcBorders>
          </w:tcPr>
          <w:p w14:paraId="16A172B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3962-3843112</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ABB155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62DDD2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5E4DF77"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EFF0E8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335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9DD4D0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Датчик АБС задний УАЗ-Патриот</w:t>
            </w:r>
          </w:p>
        </w:tc>
        <w:tc>
          <w:tcPr>
            <w:tcW w:w="1220" w:type="pct"/>
            <w:tcBorders>
              <w:top w:val="single" w:sz="4" w:space="0" w:color="auto"/>
              <w:left w:val="single" w:sz="4" w:space="0" w:color="auto"/>
              <w:bottom w:val="single" w:sz="4" w:space="0" w:color="auto"/>
              <w:right w:val="single" w:sz="4" w:space="0" w:color="auto"/>
            </w:tcBorders>
          </w:tcPr>
          <w:p w14:paraId="09E1B6C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3163-3843112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32EB07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1347E7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98374D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85DCD9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336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1A41EE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Датчик АБС передний УАЗ-3962</w:t>
            </w:r>
          </w:p>
        </w:tc>
        <w:tc>
          <w:tcPr>
            <w:tcW w:w="1220" w:type="pct"/>
            <w:tcBorders>
              <w:top w:val="single" w:sz="4" w:space="0" w:color="auto"/>
              <w:left w:val="single" w:sz="4" w:space="0" w:color="auto"/>
              <w:bottom w:val="single" w:sz="4" w:space="0" w:color="auto"/>
              <w:right w:val="single" w:sz="4" w:space="0" w:color="auto"/>
            </w:tcBorders>
          </w:tcPr>
          <w:p w14:paraId="4042349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3962-3843110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6E9944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9EB0DF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B6396FF"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326AAE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337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D776CB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Датчик АБС передний УАЗ-Патриот </w:t>
            </w:r>
          </w:p>
        </w:tc>
        <w:tc>
          <w:tcPr>
            <w:tcW w:w="1220" w:type="pct"/>
            <w:tcBorders>
              <w:top w:val="single" w:sz="4" w:space="0" w:color="auto"/>
              <w:left w:val="single" w:sz="4" w:space="0" w:color="auto"/>
              <w:bottom w:val="single" w:sz="4" w:space="0" w:color="auto"/>
              <w:right w:val="single" w:sz="4" w:space="0" w:color="auto"/>
            </w:tcBorders>
          </w:tcPr>
          <w:p w14:paraId="4992413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3163.3843110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ADC65D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43BF64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7F18D95"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6A49DF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338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44DB53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Датчик абсолютн. давл. возд. и  темпер. (дв 40905, 4091) УАЗ ЕВРО4</w:t>
            </w:r>
          </w:p>
        </w:tc>
        <w:tc>
          <w:tcPr>
            <w:tcW w:w="1220" w:type="pct"/>
            <w:tcBorders>
              <w:top w:val="single" w:sz="4" w:space="0" w:color="auto"/>
              <w:left w:val="single" w:sz="4" w:space="0" w:color="auto"/>
              <w:bottom w:val="single" w:sz="4" w:space="0" w:color="auto"/>
              <w:right w:val="single" w:sz="4" w:space="0" w:color="auto"/>
            </w:tcBorders>
          </w:tcPr>
          <w:p w14:paraId="242E1C0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0 261 230 217</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7F62DF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A4DDBA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6EB59A8"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8D1722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339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614567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Датчик расхода воздуха ДМРВ УАЗ </w:t>
            </w:r>
          </w:p>
        </w:tc>
        <w:tc>
          <w:tcPr>
            <w:tcW w:w="1220" w:type="pct"/>
            <w:tcBorders>
              <w:top w:val="single" w:sz="4" w:space="0" w:color="auto"/>
              <w:left w:val="single" w:sz="4" w:space="0" w:color="auto"/>
              <w:bottom w:val="single" w:sz="4" w:space="0" w:color="auto"/>
              <w:right w:val="single" w:sz="4" w:space="0" w:color="auto"/>
            </w:tcBorders>
          </w:tcPr>
          <w:p w14:paraId="35471F4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0 280 218 220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488ACA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A54812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2A581AC"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DDB6D7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340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603CD4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Дроссельная заслонка УАЗ 409 дв. Евро-3 </w:t>
            </w:r>
          </w:p>
        </w:tc>
        <w:tc>
          <w:tcPr>
            <w:tcW w:w="1220" w:type="pct"/>
            <w:tcBorders>
              <w:top w:val="single" w:sz="4" w:space="0" w:color="auto"/>
              <w:left w:val="single" w:sz="4" w:space="0" w:color="auto"/>
              <w:bottom w:val="single" w:sz="4" w:space="0" w:color="auto"/>
              <w:right w:val="single" w:sz="4" w:space="0" w:color="auto"/>
            </w:tcBorders>
          </w:tcPr>
          <w:p w14:paraId="2AE7865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0 280 750 151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F19BE7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9AD265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090E99E"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26C6CB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341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492878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Замок зажигания 3163 ЕВРО-3</w:t>
            </w:r>
          </w:p>
        </w:tc>
        <w:tc>
          <w:tcPr>
            <w:tcW w:w="1220" w:type="pct"/>
            <w:tcBorders>
              <w:top w:val="single" w:sz="4" w:space="0" w:color="auto"/>
              <w:left w:val="single" w:sz="4" w:space="0" w:color="auto"/>
              <w:bottom w:val="single" w:sz="4" w:space="0" w:color="auto"/>
              <w:right w:val="single" w:sz="4" w:space="0" w:color="auto"/>
            </w:tcBorders>
          </w:tcPr>
          <w:p w14:paraId="6466665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3163-3704010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76FF93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DB8408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C32E4EA"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25F131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342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46B1D4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Замок зажигания+ замки дверей 3163 ЕВРО-3 </w:t>
            </w:r>
          </w:p>
        </w:tc>
        <w:tc>
          <w:tcPr>
            <w:tcW w:w="1220" w:type="pct"/>
            <w:tcBorders>
              <w:top w:val="single" w:sz="4" w:space="0" w:color="auto"/>
              <w:left w:val="single" w:sz="4" w:space="0" w:color="auto"/>
              <w:bottom w:val="single" w:sz="4" w:space="0" w:color="auto"/>
              <w:right w:val="single" w:sz="4" w:space="0" w:color="auto"/>
            </w:tcBorders>
          </w:tcPr>
          <w:p w14:paraId="0C4F568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3163-6105006-10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AB67CA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5D94B8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25C3491"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784B64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343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952AB3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Щетка стеклоочистителя УАЗ 3163</w:t>
            </w:r>
          </w:p>
        </w:tc>
        <w:tc>
          <w:tcPr>
            <w:tcW w:w="1220" w:type="pct"/>
            <w:tcBorders>
              <w:top w:val="single" w:sz="4" w:space="0" w:color="auto"/>
              <w:left w:val="single" w:sz="4" w:space="0" w:color="auto"/>
              <w:bottom w:val="single" w:sz="4" w:space="0" w:color="auto"/>
              <w:right w:val="single" w:sz="4" w:space="0" w:color="auto"/>
            </w:tcBorders>
          </w:tcPr>
          <w:p w14:paraId="238072B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3163-5205200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1BDC6B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87D84C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21E3D8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65969D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344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F3DCAF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Щетка стеклоочистителя УАЗ 452,469 н/о</w:t>
            </w:r>
          </w:p>
        </w:tc>
        <w:tc>
          <w:tcPr>
            <w:tcW w:w="1220" w:type="pct"/>
            <w:tcBorders>
              <w:top w:val="single" w:sz="4" w:space="0" w:color="auto"/>
              <w:left w:val="single" w:sz="4" w:space="0" w:color="auto"/>
              <w:bottom w:val="single" w:sz="4" w:space="0" w:color="auto"/>
              <w:right w:val="single" w:sz="4" w:space="0" w:color="auto"/>
            </w:tcBorders>
          </w:tcPr>
          <w:p w14:paraId="50A08DF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72.5205900-10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A724E7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E37EA2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0F7883F"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D2BEED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345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977674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Щетка стеклоочистителя УАЗ 469</w:t>
            </w:r>
          </w:p>
        </w:tc>
        <w:tc>
          <w:tcPr>
            <w:tcW w:w="1220" w:type="pct"/>
            <w:tcBorders>
              <w:top w:val="single" w:sz="4" w:space="0" w:color="auto"/>
              <w:left w:val="single" w:sz="4" w:space="0" w:color="auto"/>
              <w:bottom w:val="single" w:sz="4" w:space="0" w:color="auto"/>
              <w:right w:val="single" w:sz="4" w:space="0" w:color="auto"/>
            </w:tcBorders>
          </w:tcPr>
          <w:p w14:paraId="04C2FF1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469-5205-900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7BFFFF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BCADFC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FE73267"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332A02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346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8367B5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Щиток приборов замена 597.3801,596, 596-10, 597-10 </w:t>
            </w:r>
          </w:p>
        </w:tc>
        <w:tc>
          <w:tcPr>
            <w:tcW w:w="1220" w:type="pct"/>
            <w:tcBorders>
              <w:top w:val="single" w:sz="4" w:space="0" w:color="auto"/>
              <w:left w:val="single" w:sz="4" w:space="0" w:color="auto"/>
              <w:bottom w:val="single" w:sz="4" w:space="0" w:color="auto"/>
              <w:right w:val="single" w:sz="4" w:space="0" w:color="auto"/>
            </w:tcBorders>
          </w:tcPr>
          <w:p w14:paraId="3D259E0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3163-00-3801010-00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72C56F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B106B0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8960F8E"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385761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347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210B7B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Эл. двигатель доп. отопителя УАЗ Патриот</w:t>
            </w:r>
          </w:p>
        </w:tc>
        <w:tc>
          <w:tcPr>
            <w:tcW w:w="1220" w:type="pct"/>
            <w:tcBorders>
              <w:top w:val="single" w:sz="4" w:space="0" w:color="auto"/>
              <w:left w:val="single" w:sz="4" w:space="0" w:color="auto"/>
              <w:bottom w:val="single" w:sz="4" w:space="0" w:color="auto"/>
              <w:right w:val="single" w:sz="4" w:space="0" w:color="auto"/>
            </w:tcBorders>
          </w:tcPr>
          <w:p w14:paraId="16657D8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683-3780 К</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E8DF39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6C6ED9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17E745A"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FDF6F8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348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9C7AAE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Эл.бензонасос УАЗ-3163 Патриот погружн Евро-3</w:t>
            </w:r>
          </w:p>
        </w:tc>
        <w:tc>
          <w:tcPr>
            <w:tcW w:w="1220" w:type="pct"/>
            <w:tcBorders>
              <w:top w:val="single" w:sz="4" w:space="0" w:color="auto"/>
              <w:left w:val="single" w:sz="4" w:space="0" w:color="auto"/>
              <w:bottom w:val="single" w:sz="4" w:space="0" w:color="auto"/>
              <w:right w:val="single" w:sz="4" w:space="0" w:color="auto"/>
            </w:tcBorders>
          </w:tcPr>
          <w:p w14:paraId="3BF40D6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03163-00-1139020-001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CB2E5B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62340E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936DEF7"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B4279A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349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0412CF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Резонатор УАЗ-Патриот</w:t>
            </w:r>
          </w:p>
        </w:tc>
        <w:tc>
          <w:tcPr>
            <w:tcW w:w="1220" w:type="pct"/>
            <w:tcBorders>
              <w:top w:val="single" w:sz="4" w:space="0" w:color="auto"/>
              <w:left w:val="single" w:sz="4" w:space="0" w:color="auto"/>
              <w:bottom w:val="single" w:sz="4" w:space="0" w:color="auto"/>
              <w:right w:val="single" w:sz="4" w:space="0" w:color="auto"/>
            </w:tcBorders>
          </w:tcPr>
          <w:p w14:paraId="6F67F0C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31631-1202008-01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18BE5D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EFD5F1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3E993F0"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914595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350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CB312A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Ремень 1054 вентилятора УАЗ (дв.4091) </w:t>
            </w:r>
          </w:p>
        </w:tc>
        <w:tc>
          <w:tcPr>
            <w:tcW w:w="1220" w:type="pct"/>
            <w:tcBorders>
              <w:top w:val="single" w:sz="4" w:space="0" w:color="auto"/>
              <w:left w:val="single" w:sz="4" w:space="0" w:color="auto"/>
              <w:bottom w:val="single" w:sz="4" w:space="0" w:color="auto"/>
              <w:right w:val="single" w:sz="4" w:space="0" w:color="auto"/>
            </w:tcBorders>
          </w:tcPr>
          <w:p w14:paraId="3CDF5A2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4091.1308020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F932B1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BE8FAC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C5C6696"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2DD2A6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351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9B00DC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Ремень 1210 приводной 409 дв. </w:t>
            </w:r>
          </w:p>
        </w:tc>
        <w:tc>
          <w:tcPr>
            <w:tcW w:w="1220" w:type="pct"/>
            <w:tcBorders>
              <w:top w:val="single" w:sz="4" w:space="0" w:color="auto"/>
              <w:left w:val="single" w:sz="4" w:space="0" w:color="auto"/>
              <w:bottom w:val="single" w:sz="4" w:space="0" w:color="auto"/>
              <w:right w:val="single" w:sz="4" w:space="0" w:color="auto"/>
            </w:tcBorders>
          </w:tcPr>
          <w:p w14:paraId="420C6D4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31602-1308020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1C8C6D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E80C04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58971C7"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FD874B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352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E0168D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Ремень 1235 (6PK) генератора УАЗ-3163</w:t>
            </w:r>
          </w:p>
        </w:tc>
        <w:tc>
          <w:tcPr>
            <w:tcW w:w="1220" w:type="pct"/>
            <w:tcBorders>
              <w:top w:val="single" w:sz="4" w:space="0" w:color="auto"/>
              <w:left w:val="single" w:sz="4" w:space="0" w:color="auto"/>
              <w:bottom w:val="single" w:sz="4" w:space="0" w:color="auto"/>
              <w:right w:val="single" w:sz="4" w:space="0" w:color="auto"/>
            </w:tcBorders>
          </w:tcPr>
          <w:p w14:paraId="3720D9D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6PK1235</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25150F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49AE68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7273E85"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4DEAF6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353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DFB13D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Рессора 3163 задняя 3-листовая с шарниром </w:t>
            </w:r>
          </w:p>
        </w:tc>
        <w:tc>
          <w:tcPr>
            <w:tcW w:w="1220" w:type="pct"/>
            <w:tcBorders>
              <w:top w:val="single" w:sz="4" w:space="0" w:color="auto"/>
              <w:left w:val="single" w:sz="4" w:space="0" w:color="auto"/>
              <w:bottom w:val="single" w:sz="4" w:space="0" w:color="auto"/>
              <w:right w:val="single" w:sz="4" w:space="0" w:color="auto"/>
            </w:tcBorders>
          </w:tcPr>
          <w:p w14:paraId="14345B9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3163-2912010-02</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7AABD2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C280A7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2A83C7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796376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354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8D74D8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Рессора 3962 (452 н/о) задняя сб. 3 листа</w:t>
            </w:r>
          </w:p>
        </w:tc>
        <w:tc>
          <w:tcPr>
            <w:tcW w:w="1220" w:type="pct"/>
            <w:tcBorders>
              <w:top w:val="single" w:sz="4" w:space="0" w:color="auto"/>
              <w:left w:val="single" w:sz="4" w:space="0" w:color="auto"/>
              <w:bottom w:val="single" w:sz="4" w:space="0" w:color="auto"/>
              <w:right w:val="single" w:sz="4" w:space="0" w:color="auto"/>
            </w:tcBorders>
          </w:tcPr>
          <w:p w14:paraId="36C5B38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3962-2912010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984C4B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57C752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BD7C67F"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B24FB3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355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4C5961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Рессора 3962 (452 н/о) передняя сб. 3 листа</w:t>
            </w:r>
          </w:p>
        </w:tc>
        <w:tc>
          <w:tcPr>
            <w:tcW w:w="1220" w:type="pct"/>
            <w:tcBorders>
              <w:top w:val="single" w:sz="4" w:space="0" w:color="auto"/>
              <w:left w:val="single" w:sz="4" w:space="0" w:color="auto"/>
              <w:bottom w:val="single" w:sz="4" w:space="0" w:color="auto"/>
              <w:right w:val="single" w:sz="4" w:space="0" w:color="auto"/>
            </w:tcBorders>
          </w:tcPr>
          <w:p w14:paraId="6B1AC90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3962-2902010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D9F6DA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83F9F8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62C4838"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FE6E8C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356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87CF0D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Ролик натяжной 452 (дв.409)</w:t>
            </w:r>
          </w:p>
        </w:tc>
        <w:tc>
          <w:tcPr>
            <w:tcW w:w="1220" w:type="pct"/>
            <w:tcBorders>
              <w:top w:val="single" w:sz="4" w:space="0" w:color="auto"/>
              <w:left w:val="single" w:sz="4" w:space="0" w:color="auto"/>
              <w:bottom w:val="single" w:sz="4" w:space="0" w:color="auto"/>
              <w:right w:val="single" w:sz="4" w:space="0" w:color="auto"/>
            </w:tcBorders>
          </w:tcPr>
          <w:p w14:paraId="1C3013B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4091-1308080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B71226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E40C75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C48B6B7"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BDB709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357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C7B78C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Ручка двери 3163 внутр. левая (хром)</w:t>
            </w:r>
          </w:p>
        </w:tc>
        <w:tc>
          <w:tcPr>
            <w:tcW w:w="1220" w:type="pct"/>
            <w:tcBorders>
              <w:top w:val="single" w:sz="4" w:space="0" w:color="auto"/>
              <w:left w:val="single" w:sz="4" w:space="0" w:color="auto"/>
              <w:bottom w:val="single" w:sz="4" w:space="0" w:color="auto"/>
              <w:right w:val="single" w:sz="4" w:space="0" w:color="auto"/>
            </w:tcBorders>
          </w:tcPr>
          <w:p w14:paraId="17D4F9A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3163-6105181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07A5E9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18AFE4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F3AD8B8"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C965FA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358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FE1377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Ручка двери 3163 внутр. правая (хром)</w:t>
            </w:r>
          </w:p>
        </w:tc>
        <w:tc>
          <w:tcPr>
            <w:tcW w:w="1220" w:type="pct"/>
            <w:tcBorders>
              <w:top w:val="single" w:sz="4" w:space="0" w:color="auto"/>
              <w:left w:val="single" w:sz="4" w:space="0" w:color="auto"/>
              <w:bottom w:val="single" w:sz="4" w:space="0" w:color="auto"/>
              <w:right w:val="single" w:sz="4" w:space="0" w:color="auto"/>
            </w:tcBorders>
          </w:tcPr>
          <w:p w14:paraId="5E1A360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3162-6105180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E97D4A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1C50AC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3BF1788"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F98EAA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359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86FD4E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Ручка двери 3163 наружная левая (в цвет авто)</w:t>
            </w:r>
          </w:p>
        </w:tc>
        <w:tc>
          <w:tcPr>
            <w:tcW w:w="1220" w:type="pct"/>
            <w:tcBorders>
              <w:top w:val="single" w:sz="4" w:space="0" w:color="auto"/>
              <w:left w:val="single" w:sz="4" w:space="0" w:color="auto"/>
              <w:bottom w:val="single" w:sz="4" w:space="0" w:color="auto"/>
              <w:right w:val="single" w:sz="4" w:space="0" w:color="auto"/>
            </w:tcBorders>
          </w:tcPr>
          <w:p w14:paraId="0547648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3163-6105151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EE87B3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7CCB81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A73C0E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4F699B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lastRenderedPageBreak/>
              <w:t>360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372FA9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Ручка двери 3163 наружная правая (в цвет авто)</w:t>
            </w:r>
          </w:p>
        </w:tc>
        <w:tc>
          <w:tcPr>
            <w:tcW w:w="1220" w:type="pct"/>
            <w:tcBorders>
              <w:top w:val="single" w:sz="4" w:space="0" w:color="auto"/>
              <w:left w:val="single" w:sz="4" w:space="0" w:color="auto"/>
              <w:bottom w:val="single" w:sz="4" w:space="0" w:color="auto"/>
              <w:right w:val="single" w:sz="4" w:space="0" w:color="auto"/>
            </w:tcBorders>
          </w:tcPr>
          <w:p w14:paraId="1D050E5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3163-6105150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602CC3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461E3F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4DC49D9"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5BCBBB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361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479DB6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Ручка двери 452 (к-т 4шт) </w:t>
            </w:r>
          </w:p>
        </w:tc>
        <w:tc>
          <w:tcPr>
            <w:tcW w:w="1220" w:type="pct"/>
            <w:tcBorders>
              <w:top w:val="single" w:sz="4" w:space="0" w:color="auto"/>
              <w:left w:val="single" w:sz="4" w:space="0" w:color="auto"/>
              <w:bottom w:val="single" w:sz="4" w:space="0" w:color="auto"/>
              <w:right w:val="single" w:sz="4" w:space="0" w:color="auto"/>
            </w:tcBorders>
          </w:tcPr>
          <w:p w14:paraId="51E2F7A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3741-6100040-02</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B43977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B1662E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E62E484"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209EA3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362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16A23E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Сайлентблок продольной штанги большой УАЗ </w:t>
            </w:r>
          </w:p>
        </w:tc>
        <w:tc>
          <w:tcPr>
            <w:tcW w:w="1220" w:type="pct"/>
            <w:tcBorders>
              <w:top w:val="single" w:sz="4" w:space="0" w:color="auto"/>
              <w:left w:val="single" w:sz="4" w:space="0" w:color="auto"/>
              <w:bottom w:val="single" w:sz="4" w:space="0" w:color="auto"/>
              <w:right w:val="single" w:sz="4" w:space="0" w:color="auto"/>
            </w:tcBorders>
          </w:tcPr>
          <w:p w14:paraId="5FF0477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03160-00-2909020-001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FF32F7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F71089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0FE97B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2E5721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363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757E4C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Сайлентблок рессоры 3163 , 452 н/о полиуретан (к-т 2шт)</w:t>
            </w:r>
          </w:p>
        </w:tc>
        <w:tc>
          <w:tcPr>
            <w:tcW w:w="1220" w:type="pct"/>
            <w:tcBorders>
              <w:top w:val="single" w:sz="4" w:space="0" w:color="auto"/>
              <w:left w:val="single" w:sz="4" w:space="0" w:color="auto"/>
              <w:bottom w:val="single" w:sz="4" w:space="0" w:color="auto"/>
              <w:right w:val="single" w:sz="4" w:space="0" w:color="auto"/>
            </w:tcBorders>
          </w:tcPr>
          <w:p w14:paraId="31EFA3B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3163-2912020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167A68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06B573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A3B25A4"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20F88D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364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902A5B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Сайлентблок УАЗ верхний (пруж. подвеска) полиуретан</w:t>
            </w:r>
          </w:p>
        </w:tc>
        <w:tc>
          <w:tcPr>
            <w:tcW w:w="1220" w:type="pct"/>
            <w:tcBorders>
              <w:top w:val="single" w:sz="4" w:space="0" w:color="auto"/>
              <w:left w:val="single" w:sz="4" w:space="0" w:color="auto"/>
              <w:bottom w:val="single" w:sz="4" w:space="0" w:color="auto"/>
              <w:right w:val="single" w:sz="4" w:space="0" w:color="auto"/>
            </w:tcBorders>
          </w:tcPr>
          <w:p w14:paraId="259CF09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3160-2909027-01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0C7B6A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8B671D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5DA9B9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A1FF62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365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733B78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Сайлентблок УАЗ нижний (пруж. подвеска) полиуретан</w:t>
            </w:r>
          </w:p>
        </w:tc>
        <w:tc>
          <w:tcPr>
            <w:tcW w:w="1220" w:type="pct"/>
            <w:tcBorders>
              <w:top w:val="single" w:sz="4" w:space="0" w:color="auto"/>
              <w:left w:val="single" w:sz="4" w:space="0" w:color="auto"/>
              <w:bottom w:val="single" w:sz="4" w:space="0" w:color="auto"/>
              <w:right w:val="single" w:sz="4" w:space="0" w:color="auto"/>
            </w:tcBorders>
          </w:tcPr>
          <w:p w14:paraId="56154D4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3160-2909020-01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A435BD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5270AE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04FF7DD"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E90790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366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77FD4B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Сальник ступицы УАЗ 60х85х10 3741, 3162</w:t>
            </w:r>
          </w:p>
        </w:tc>
        <w:tc>
          <w:tcPr>
            <w:tcW w:w="1220" w:type="pct"/>
            <w:tcBorders>
              <w:top w:val="single" w:sz="4" w:space="0" w:color="auto"/>
              <w:left w:val="single" w:sz="4" w:space="0" w:color="auto"/>
              <w:bottom w:val="single" w:sz="4" w:space="0" w:color="auto"/>
              <w:right w:val="single" w:sz="4" w:space="0" w:color="auto"/>
            </w:tcBorders>
          </w:tcPr>
          <w:p w14:paraId="0E103BC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3163-3103038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FD2568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34F327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34C11BA"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6E4C40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367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142472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Сальник хвостовика з/м 3160, УАЗ ред. 42х75</w:t>
            </w:r>
          </w:p>
        </w:tc>
        <w:tc>
          <w:tcPr>
            <w:tcW w:w="1220" w:type="pct"/>
            <w:tcBorders>
              <w:top w:val="single" w:sz="4" w:space="0" w:color="auto"/>
              <w:left w:val="single" w:sz="4" w:space="0" w:color="auto"/>
              <w:bottom w:val="single" w:sz="4" w:space="0" w:color="auto"/>
              <w:right w:val="single" w:sz="4" w:space="0" w:color="auto"/>
            </w:tcBorders>
          </w:tcPr>
          <w:p w14:paraId="76B02C2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12-2402052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F9AF2F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666DD7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6C5265A"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850D61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368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031780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Стремянка 3162, 3163, Пикап, Карго (18 см) </w:t>
            </w:r>
          </w:p>
        </w:tc>
        <w:tc>
          <w:tcPr>
            <w:tcW w:w="1220" w:type="pct"/>
            <w:tcBorders>
              <w:top w:val="single" w:sz="4" w:space="0" w:color="auto"/>
              <w:left w:val="single" w:sz="4" w:space="0" w:color="auto"/>
              <w:bottom w:val="single" w:sz="4" w:space="0" w:color="auto"/>
              <w:right w:val="single" w:sz="4" w:space="0" w:color="auto"/>
            </w:tcBorders>
          </w:tcPr>
          <w:p w14:paraId="74D5CE2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3162-2912408</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952777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BBD432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9B81C80"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45D0AC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369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07299E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Стремянка 452 длинная сб с гайками 21см.</w:t>
            </w:r>
          </w:p>
        </w:tc>
        <w:tc>
          <w:tcPr>
            <w:tcW w:w="1220" w:type="pct"/>
            <w:tcBorders>
              <w:top w:val="single" w:sz="4" w:space="0" w:color="auto"/>
              <w:left w:val="single" w:sz="4" w:space="0" w:color="auto"/>
              <w:bottom w:val="single" w:sz="4" w:space="0" w:color="auto"/>
              <w:right w:val="single" w:sz="4" w:space="0" w:color="auto"/>
            </w:tcBorders>
          </w:tcPr>
          <w:p w14:paraId="3788173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452-2912408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AEEF44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C1DAE6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B3E9DE6"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72A431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370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B5D05C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Стремянка 452 длинная сб с нейлон. гайками 21см.(к-т 2шт)</w:t>
            </w:r>
          </w:p>
        </w:tc>
        <w:tc>
          <w:tcPr>
            <w:tcW w:w="1220" w:type="pct"/>
            <w:tcBorders>
              <w:top w:val="single" w:sz="4" w:space="0" w:color="auto"/>
              <w:left w:val="single" w:sz="4" w:space="0" w:color="auto"/>
              <w:bottom w:val="single" w:sz="4" w:space="0" w:color="auto"/>
              <w:right w:val="single" w:sz="4" w:space="0" w:color="auto"/>
            </w:tcBorders>
          </w:tcPr>
          <w:p w14:paraId="3AB45CA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452-2912408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452F16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к-т</w:t>
            </w:r>
          </w:p>
        </w:tc>
        <w:tc>
          <w:tcPr>
            <w:tcW w:w="408" w:type="pct"/>
            <w:tcBorders>
              <w:top w:val="single" w:sz="4" w:space="0" w:color="auto"/>
              <w:left w:val="single" w:sz="4" w:space="0" w:color="auto"/>
              <w:bottom w:val="single" w:sz="4" w:space="0" w:color="auto"/>
              <w:right w:val="single" w:sz="4" w:space="0" w:color="auto"/>
            </w:tcBorders>
          </w:tcPr>
          <w:p w14:paraId="6D03862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5504AEF"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C3C53A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371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161F20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Стремянка 452 длинная усил. сб с гайками 24см.</w:t>
            </w:r>
          </w:p>
        </w:tc>
        <w:tc>
          <w:tcPr>
            <w:tcW w:w="1220" w:type="pct"/>
            <w:tcBorders>
              <w:top w:val="single" w:sz="4" w:space="0" w:color="auto"/>
              <w:left w:val="single" w:sz="4" w:space="0" w:color="auto"/>
              <w:bottom w:val="single" w:sz="4" w:space="0" w:color="auto"/>
              <w:right w:val="single" w:sz="4" w:space="0" w:color="auto"/>
            </w:tcBorders>
          </w:tcPr>
          <w:p w14:paraId="058DDD0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452-2912408-01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E64B55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88D06F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2309CE0"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4575E3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372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6C5F79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Ступица колеса УАЗ</w:t>
            </w:r>
          </w:p>
        </w:tc>
        <w:tc>
          <w:tcPr>
            <w:tcW w:w="1220" w:type="pct"/>
            <w:tcBorders>
              <w:top w:val="single" w:sz="4" w:space="0" w:color="auto"/>
              <w:left w:val="single" w:sz="4" w:space="0" w:color="auto"/>
              <w:bottom w:val="single" w:sz="4" w:space="0" w:color="auto"/>
              <w:right w:val="single" w:sz="4" w:space="0" w:color="auto"/>
            </w:tcBorders>
          </w:tcPr>
          <w:p w14:paraId="03B90C4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3741-3103015-00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D194CF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EA9C67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392D13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DFF13C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373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DA6309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Суппорт 3163, 452, 3160 левый сб.</w:t>
            </w:r>
          </w:p>
        </w:tc>
        <w:tc>
          <w:tcPr>
            <w:tcW w:w="1220" w:type="pct"/>
            <w:tcBorders>
              <w:top w:val="single" w:sz="4" w:space="0" w:color="auto"/>
              <w:left w:val="single" w:sz="4" w:space="0" w:color="auto"/>
              <w:bottom w:val="single" w:sz="4" w:space="0" w:color="auto"/>
              <w:right w:val="single" w:sz="4" w:space="0" w:color="auto"/>
            </w:tcBorders>
          </w:tcPr>
          <w:p w14:paraId="5BA35B1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3160-3501011-02</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4EA3E5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966B0A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10CB6B6"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271758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374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5B5FB74" w14:textId="77777777" w:rsidR="00D52AA2" w:rsidRPr="00D52AA2" w:rsidRDefault="00D52AA2" w:rsidP="00D52AA2">
            <w:pPr>
              <w:widowControl/>
              <w:suppressAutoHyphens/>
              <w:autoSpaceDE/>
              <w:autoSpaceDN/>
              <w:adjustRightInd/>
              <w:spacing w:line="0" w:lineRule="atLeast"/>
              <w:rPr>
                <w:rFonts w:ascii="Arial" w:hAnsi="Arial" w:cs="Arial"/>
                <w:color w:val="000000"/>
                <w:kern w:val="1"/>
                <w:sz w:val="18"/>
                <w:szCs w:val="18"/>
                <w:lang w:eastAsia="zh-CN"/>
              </w:rPr>
            </w:pPr>
            <w:r w:rsidRPr="00D52AA2">
              <w:rPr>
                <w:rFonts w:ascii="Arial" w:hAnsi="Arial" w:cs="Arial"/>
                <w:color w:val="00000A"/>
                <w:kern w:val="1"/>
                <w:sz w:val="16"/>
                <w:szCs w:val="16"/>
                <w:lang w:eastAsia="zh-CN"/>
              </w:rPr>
              <w:t>Суппорт 3163, 452, 3160 правый сб.</w:t>
            </w:r>
          </w:p>
        </w:tc>
        <w:tc>
          <w:tcPr>
            <w:tcW w:w="1220" w:type="pct"/>
            <w:tcBorders>
              <w:top w:val="single" w:sz="4" w:space="0" w:color="auto"/>
              <w:left w:val="single" w:sz="4" w:space="0" w:color="auto"/>
              <w:bottom w:val="single" w:sz="4" w:space="0" w:color="auto"/>
              <w:right w:val="single" w:sz="4" w:space="0" w:color="auto"/>
            </w:tcBorders>
          </w:tcPr>
          <w:p w14:paraId="717C7B50" w14:textId="77777777" w:rsidR="00D52AA2" w:rsidRPr="00D52AA2" w:rsidRDefault="00D52AA2" w:rsidP="00D52AA2">
            <w:pPr>
              <w:widowControl/>
              <w:suppressAutoHyphens/>
              <w:autoSpaceDE/>
              <w:autoSpaceDN/>
              <w:adjustRightInd/>
              <w:spacing w:line="0" w:lineRule="atLeast"/>
              <w:rPr>
                <w:rFonts w:ascii="Arial" w:hAnsi="Arial" w:cs="Arial"/>
                <w:color w:val="000000"/>
                <w:kern w:val="1"/>
                <w:sz w:val="18"/>
                <w:szCs w:val="18"/>
                <w:lang w:eastAsia="zh-CN"/>
              </w:rPr>
            </w:pPr>
            <w:r w:rsidRPr="00D52AA2">
              <w:rPr>
                <w:rFonts w:ascii="Arial" w:hAnsi="Arial" w:cs="Arial"/>
                <w:color w:val="00000A"/>
                <w:kern w:val="1"/>
                <w:sz w:val="16"/>
                <w:szCs w:val="16"/>
                <w:lang w:eastAsia="zh-CN"/>
              </w:rPr>
              <w:t>3160-3501010-02</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F9394A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BBB071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2012DB6"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FCA093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375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4D00CB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Фильтр воздушный 3160 сб.</w:t>
            </w:r>
          </w:p>
        </w:tc>
        <w:tc>
          <w:tcPr>
            <w:tcW w:w="1220" w:type="pct"/>
            <w:tcBorders>
              <w:top w:val="single" w:sz="4" w:space="0" w:color="auto"/>
              <w:left w:val="single" w:sz="4" w:space="0" w:color="auto"/>
              <w:bottom w:val="single" w:sz="4" w:space="0" w:color="auto"/>
              <w:right w:val="single" w:sz="4" w:space="0" w:color="auto"/>
            </w:tcBorders>
          </w:tcPr>
          <w:p w14:paraId="1C84EBA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3160-1109010-10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25216D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2437C3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5D73C4A"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2436FE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376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028505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Фильтр грубой очистки топлива УАЗ (без штуцеров)</w:t>
            </w:r>
          </w:p>
        </w:tc>
        <w:tc>
          <w:tcPr>
            <w:tcW w:w="1220" w:type="pct"/>
            <w:tcBorders>
              <w:top w:val="single" w:sz="4" w:space="0" w:color="auto"/>
              <w:left w:val="single" w:sz="4" w:space="0" w:color="auto"/>
              <w:bottom w:val="single" w:sz="4" w:space="0" w:color="auto"/>
              <w:right w:val="single" w:sz="4" w:space="0" w:color="auto"/>
            </w:tcBorders>
          </w:tcPr>
          <w:p w14:paraId="159E597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31512-1105010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6DB17D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E2ED61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4B1AD6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D30D53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377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570CCB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Фильтр грубой очистки топлива УАЗ-3962</w:t>
            </w:r>
          </w:p>
        </w:tc>
        <w:tc>
          <w:tcPr>
            <w:tcW w:w="1220" w:type="pct"/>
            <w:tcBorders>
              <w:top w:val="single" w:sz="4" w:space="0" w:color="auto"/>
              <w:left w:val="single" w:sz="4" w:space="0" w:color="auto"/>
              <w:bottom w:val="single" w:sz="4" w:space="0" w:color="auto"/>
              <w:right w:val="single" w:sz="4" w:space="0" w:color="auto"/>
            </w:tcBorders>
          </w:tcPr>
          <w:p w14:paraId="436B511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396218-1105009-10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713B94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AB88AC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5C995FF"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F56BEA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378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DDC21B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Венец маховика УАЗ  </w:t>
            </w:r>
          </w:p>
        </w:tc>
        <w:tc>
          <w:tcPr>
            <w:tcW w:w="1220" w:type="pct"/>
            <w:tcBorders>
              <w:top w:val="single" w:sz="4" w:space="0" w:color="auto"/>
              <w:left w:val="single" w:sz="4" w:space="0" w:color="auto"/>
              <w:bottom w:val="single" w:sz="4" w:space="0" w:color="auto"/>
              <w:right w:val="single" w:sz="4" w:space="0" w:color="auto"/>
            </w:tcBorders>
          </w:tcPr>
          <w:p w14:paraId="61076E8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21А-1005125</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5274E0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FEA97A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CB61A4C"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18C42D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379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CEDC8F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Фильтр тонкой очистки топл. Хантер, Патриот </w:t>
            </w:r>
          </w:p>
        </w:tc>
        <w:tc>
          <w:tcPr>
            <w:tcW w:w="1220" w:type="pct"/>
            <w:tcBorders>
              <w:top w:val="single" w:sz="4" w:space="0" w:color="auto"/>
              <w:left w:val="single" w:sz="4" w:space="0" w:color="auto"/>
              <w:bottom w:val="single" w:sz="4" w:space="0" w:color="auto"/>
              <w:right w:val="single" w:sz="4" w:space="0" w:color="auto"/>
            </w:tcBorders>
          </w:tcPr>
          <w:p w14:paraId="49446E4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3160-20-1117020-01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1483DA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B7182D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9313C41"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11BB06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380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E4BFEC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ФТО УАЗ (дв.4213) под штуцер </w:t>
            </w:r>
          </w:p>
        </w:tc>
        <w:tc>
          <w:tcPr>
            <w:tcW w:w="1220" w:type="pct"/>
            <w:tcBorders>
              <w:top w:val="single" w:sz="4" w:space="0" w:color="auto"/>
              <w:left w:val="single" w:sz="4" w:space="0" w:color="auto"/>
              <w:bottom w:val="single" w:sz="4" w:space="0" w:color="auto"/>
              <w:right w:val="single" w:sz="4" w:space="0" w:color="auto"/>
            </w:tcBorders>
          </w:tcPr>
          <w:p w14:paraId="147995C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315195-1117010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772937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190C06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AD5325E"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0E15C7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381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0A5D6D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ФТО УАЗ (дв.4213) под штуцер</w:t>
            </w:r>
          </w:p>
        </w:tc>
        <w:tc>
          <w:tcPr>
            <w:tcW w:w="1220" w:type="pct"/>
            <w:tcBorders>
              <w:top w:val="single" w:sz="4" w:space="0" w:color="auto"/>
              <w:left w:val="single" w:sz="4" w:space="0" w:color="auto"/>
              <w:bottom w:val="single" w:sz="4" w:space="0" w:color="auto"/>
              <w:right w:val="single" w:sz="4" w:space="0" w:color="auto"/>
            </w:tcBorders>
          </w:tcPr>
          <w:p w14:paraId="552FCF1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315195-1117010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629B57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923BB4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42E8591"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FFA1F3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382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98D078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ФТО УАЗ ЕВРО-3 под защелку  </w:t>
            </w:r>
          </w:p>
        </w:tc>
        <w:tc>
          <w:tcPr>
            <w:tcW w:w="1220" w:type="pct"/>
            <w:tcBorders>
              <w:top w:val="single" w:sz="4" w:space="0" w:color="auto"/>
              <w:left w:val="single" w:sz="4" w:space="0" w:color="auto"/>
              <w:bottom w:val="single" w:sz="4" w:space="0" w:color="auto"/>
              <w:right w:val="single" w:sz="4" w:space="0" w:color="auto"/>
            </w:tcBorders>
          </w:tcPr>
          <w:p w14:paraId="3266B1D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MP-315195-1117010-10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8C253D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21614F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9CB2DED"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7C6FCF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383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7E3822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ФТО УАЗ-Патриот (дв.409) Е-2 под штуцер </w:t>
            </w:r>
          </w:p>
        </w:tc>
        <w:tc>
          <w:tcPr>
            <w:tcW w:w="1220" w:type="pct"/>
            <w:tcBorders>
              <w:top w:val="single" w:sz="4" w:space="0" w:color="auto"/>
              <w:left w:val="single" w:sz="4" w:space="0" w:color="auto"/>
              <w:bottom w:val="single" w:sz="4" w:space="0" w:color="auto"/>
              <w:right w:val="single" w:sz="4" w:space="0" w:color="auto"/>
            </w:tcBorders>
          </w:tcPr>
          <w:p w14:paraId="4E04AD4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315196-1117010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478E6A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D351DF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C9937BD"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2ADA27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384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A3F2A2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ФТО УАЗ-Патриот (дв.409) Е-3 под защелку </w:t>
            </w:r>
          </w:p>
        </w:tc>
        <w:tc>
          <w:tcPr>
            <w:tcW w:w="1220" w:type="pct"/>
            <w:tcBorders>
              <w:top w:val="single" w:sz="4" w:space="0" w:color="auto"/>
              <w:left w:val="single" w:sz="4" w:space="0" w:color="auto"/>
              <w:bottom w:val="single" w:sz="4" w:space="0" w:color="auto"/>
              <w:right w:val="single" w:sz="4" w:space="0" w:color="auto"/>
            </w:tcBorders>
          </w:tcPr>
          <w:p w14:paraId="1441732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315196-1117010-10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DEBC6E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93B8CE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99F6CB4"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CFBFB8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385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9ECD71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Хомут глушителя 3162,3163 (цельный)</w:t>
            </w:r>
          </w:p>
        </w:tc>
        <w:tc>
          <w:tcPr>
            <w:tcW w:w="1220" w:type="pct"/>
            <w:tcBorders>
              <w:top w:val="single" w:sz="4" w:space="0" w:color="auto"/>
              <w:left w:val="single" w:sz="4" w:space="0" w:color="auto"/>
              <w:bottom w:val="single" w:sz="4" w:space="0" w:color="auto"/>
              <w:right w:val="single" w:sz="4" w:space="0" w:color="auto"/>
            </w:tcBorders>
          </w:tcPr>
          <w:p w14:paraId="2E0442A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31622-1203043-01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47CF9F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98DA27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0F40D0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41A006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386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48DF5B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Хомут резонатора 3163</w:t>
            </w:r>
          </w:p>
        </w:tc>
        <w:tc>
          <w:tcPr>
            <w:tcW w:w="1220" w:type="pct"/>
            <w:tcBorders>
              <w:top w:val="single" w:sz="4" w:space="0" w:color="auto"/>
              <w:left w:val="single" w:sz="4" w:space="0" w:color="auto"/>
              <w:bottom w:val="single" w:sz="4" w:space="0" w:color="auto"/>
              <w:right w:val="single" w:sz="4" w:space="0" w:color="auto"/>
            </w:tcBorders>
          </w:tcPr>
          <w:p w14:paraId="05182AD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315123-1203079</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B3097A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237C7A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6BD890F"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DA526A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387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3C7BAD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Цилиндр сцепления главный 452</w:t>
            </w:r>
          </w:p>
        </w:tc>
        <w:tc>
          <w:tcPr>
            <w:tcW w:w="1220" w:type="pct"/>
            <w:tcBorders>
              <w:top w:val="single" w:sz="4" w:space="0" w:color="auto"/>
              <w:left w:val="single" w:sz="4" w:space="0" w:color="auto"/>
              <w:bottom w:val="single" w:sz="4" w:space="0" w:color="auto"/>
              <w:right w:val="single" w:sz="4" w:space="0" w:color="auto"/>
            </w:tcBorders>
          </w:tcPr>
          <w:p w14:paraId="6057A78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03741-00-1602300-000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DC3466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76FCAA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4F60910"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03FE6F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388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E8CFF8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Цилиндр сцепления рабочий УАЗ</w:t>
            </w:r>
          </w:p>
        </w:tc>
        <w:tc>
          <w:tcPr>
            <w:tcW w:w="1220" w:type="pct"/>
            <w:tcBorders>
              <w:top w:val="single" w:sz="4" w:space="0" w:color="auto"/>
              <w:left w:val="single" w:sz="4" w:space="0" w:color="auto"/>
              <w:bottom w:val="single" w:sz="4" w:space="0" w:color="auto"/>
              <w:right w:val="single" w:sz="4" w:space="0" w:color="auto"/>
            </w:tcBorders>
          </w:tcPr>
          <w:p w14:paraId="6234B27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420.31514-1602510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AAE7A4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296F9B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FE243E0"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DC69E2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389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7AD205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Цилиндр тормозной главный 3163</w:t>
            </w:r>
          </w:p>
        </w:tc>
        <w:tc>
          <w:tcPr>
            <w:tcW w:w="1220" w:type="pct"/>
            <w:tcBorders>
              <w:top w:val="single" w:sz="4" w:space="0" w:color="auto"/>
              <w:left w:val="single" w:sz="4" w:space="0" w:color="auto"/>
              <w:bottom w:val="single" w:sz="4" w:space="0" w:color="auto"/>
              <w:right w:val="single" w:sz="4" w:space="0" w:color="auto"/>
            </w:tcBorders>
          </w:tcPr>
          <w:p w14:paraId="27BFA1D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3162-3505010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DAFCFC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CC3D57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831B484"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652C0F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390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FC0ABD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Цилиндр тормозной задний 3160, Хантер (28мм) </w:t>
            </w:r>
          </w:p>
        </w:tc>
        <w:tc>
          <w:tcPr>
            <w:tcW w:w="1220" w:type="pct"/>
            <w:tcBorders>
              <w:top w:val="single" w:sz="4" w:space="0" w:color="auto"/>
              <w:left w:val="single" w:sz="4" w:space="0" w:color="auto"/>
              <w:bottom w:val="single" w:sz="4" w:space="0" w:color="auto"/>
              <w:right w:val="single" w:sz="4" w:space="0" w:color="auto"/>
            </w:tcBorders>
          </w:tcPr>
          <w:p w14:paraId="0D8D9CE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3163-3502040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CC9AB3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FBAB15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B3EE3E8"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5E6ECF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391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71E993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Шкворня УАЗ н/о (к-т 4шт) подшипниковые</w:t>
            </w:r>
          </w:p>
        </w:tc>
        <w:tc>
          <w:tcPr>
            <w:tcW w:w="1220" w:type="pct"/>
            <w:tcBorders>
              <w:top w:val="single" w:sz="4" w:space="0" w:color="auto"/>
              <w:left w:val="single" w:sz="4" w:space="0" w:color="auto"/>
              <w:bottom w:val="single" w:sz="4" w:space="0" w:color="auto"/>
              <w:right w:val="single" w:sz="4" w:space="0" w:color="auto"/>
            </w:tcBorders>
          </w:tcPr>
          <w:p w14:paraId="4BE90E7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3151-2304019</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6DC3D7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к-т</w:t>
            </w:r>
          </w:p>
        </w:tc>
        <w:tc>
          <w:tcPr>
            <w:tcW w:w="408" w:type="pct"/>
            <w:tcBorders>
              <w:top w:val="single" w:sz="4" w:space="0" w:color="auto"/>
              <w:left w:val="single" w:sz="4" w:space="0" w:color="auto"/>
              <w:bottom w:val="single" w:sz="4" w:space="0" w:color="auto"/>
              <w:right w:val="single" w:sz="4" w:space="0" w:color="auto"/>
            </w:tcBorders>
          </w:tcPr>
          <w:p w14:paraId="0A2E3F4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59B26D3"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6BA15F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392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BE8B68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Шкив вентилятора УАЗ-Патриот, Хантер (д.120мм)</w:t>
            </w:r>
          </w:p>
        </w:tc>
        <w:tc>
          <w:tcPr>
            <w:tcW w:w="1220" w:type="pct"/>
            <w:tcBorders>
              <w:top w:val="single" w:sz="4" w:space="0" w:color="auto"/>
              <w:left w:val="single" w:sz="4" w:space="0" w:color="auto"/>
              <w:bottom w:val="single" w:sz="4" w:space="0" w:color="auto"/>
              <w:right w:val="single" w:sz="4" w:space="0" w:color="auto"/>
            </w:tcBorders>
          </w:tcPr>
          <w:p w14:paraId="39AE920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3163-1308025</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9244F6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108471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9FCB416"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C2D49B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393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071C75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Шланг гидроусилителя УАЗ-452 </w:t>
            </w:r>
          </w:p>
        </w:tc>
        <w:tc>
          <w:tcPr>
            <w:tcW w:w="1220" w:type="pct"/>
            <w:tcBorders>
              <w:top w:val="single" w:sz="4" w:space="0" w:color="auto"/>
              <w:left w:val="single" w:sz="4" w:space="0" w:color="auto"/>
              <w:bottom w:val="single" w:sz="4" w:space="0" w:color="auto"/>
              <w:right w:val="single" w:sz="4" w:space="0" w:color="auto"/>
            </w:tcBorders>
          </w:tcPr>
          <w:p w14:paraId="77F9815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2206-95-3408150-30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9E2CE0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D07A97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85D1825"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E958DE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394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A70BB1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Шланг ГУРа (31602-3408150) 409 дв </w:t>
            </w:r>
          </w:p>
        </w:tc>
        <w:tc>
          <w:tcPr>
            <w:tcW w:w="1220" w:type="pct"/>
            <w:tcBorders>
              <w:top w:val="single" w:sz="4" w:space="0" w:color="auto"/>
              <w:left w:val="single" w:sz="4" w:space="0" w:color="auto"/>
              <w:bottom w:val="single" w:sz="4" w:space="0" w:color="auto"/>
              <w:right w:val="single" w:sz="4" w:space="0" w:color="auto"/>
            </w:tcBorders>
          </w:tcPr>
          <w:p w14:paraId="11C55C3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31602-3408150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B6F3FB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5EBF68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68BE545"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674166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395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E8BB0B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Шланг ГУРа 3163 (2014 г.в.) </w:t>
            </w:r>
          </w:p>
        </w:tc>
        <w:tc>
          <w:tcPr>
            <w:tcW w:w="1220" w:type="pct"/>
            <w:tcBorders>
              <w:top w:val="single" w:sz="4" w:space="0" w:color="auto"/>
              <w:left w:val="single" w:sz="4" w:space="0" w:color="auto"/>
              <w:bottom w:val="single" w:sz="4" w:space="0" w:color="auto"/>
              <w:right w:val="single" w:sz="4" w:space="0" w:color="auto"/>
            </w:tcBorders>
          </w:tcPr>
          <w:p w14:paraId="4007A47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3163-3408050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03D3B5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81AC88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203457F"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FE7647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396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B058E8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Шланг ГУРа 3163 </w:t>
            </w:r>
          </w:p>
        </w:tc>
        <w:tc>
          <w:tcPr>
            <w:tcW w:w="1220" w:type="pct"/>
            <w:tcBorders>
              <w:top w:val="single" w:sz="4" w:space="0" w:color="auto"/>
              <w:left w:val="single" w:sz="4" w:space="0" w:color="auto"/>
              <w:bottom w:val="single" w:sz="4" w:space="0" w:color="auto"/>
              <w:right w:val="single" w:sz="4" w:space="0" w:color="auto"/>
            </w:tcBorders>
          </w:tcPr>
          <w:p w14:paraId="4F3AC45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3163-3408150-YB</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C8A0C1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6FF0F8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B92275F"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28DED6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397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9DA7C1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Шланг ГУРа 3163 нагнетательный</w:t>
            </w:r>
          </w:p>
        </w:tc>
        <w:tc>
          <w:tcPr>
            <w:tcW w:w="1220" w:type="pct"/>
            <w:tcBorders>
              <w:top w:val="single" w:sz="4" w:space="0" w:color="auto"/>
              <w:left w:val="single" w:sz="4" w:space="0" w:color="auto"/>
              <w:bottom w:val="single" w:sz="4" w:space="0" w:color="auto"/>
              <w:right w:val="single" w:sz="4" w:space="0" w:color="auto"/>
            </w:tcBorders>
          </w:tcPr>
          <w:p w14:paraId="2DD6494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31631-3408151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0C51B7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4BC017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0CD8927"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0FD573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398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20845A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Шланг ГУРа 3163 нагнетательный (под ГУР)</w:t>
            </w:r>
          </w:p>
        </w:tc>
        <w:tc>
          <w:tcPr>
            <w:tcW w:w="1220" w:type="pct"/>
            <w:tcBorders>
              <w:top w:val="single" w:sz="4" w:space="0" w:color="auto"/>
              <w:left w:val="single" w:sz="4" w:space="0" w:color="auto"/>
              <w:bottom w:val="single" w:sz="4" w:space="0" w:color="auto"/>
              <w:right w:val="single" w:sz="4" w:space="0" w:color="auto"/>
            </w:tcBorders>
          </w:tcPr>
          <w:p w14:paraId="4265F67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3163-3408150-01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CADB79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F6996D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D14389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8139A7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399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318FC3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Шланг ГУРа 3962 нагнетательный</w:t>
            </w:r>
          </w:p>
        </w:tc>
        <w:tc>
          <w:tcPr>
            <w:tcW w:w="1220" w:type="pct"/>
            <w:tcBorders>
              <w:top w:val="single" w:sz="4" w:space="0" w:color="auto"/>
              <w:left w:val="single" w:sz="4" w:space="0" w:color="auto"/>
              <w:bottom w:val="single" w:sz="4" w:space="0" w:color="auto"/>
              <w:right w:val="single" w:sz="4" w:space="0" w:color="auto"/>
            </w:tcBorders>
          </w:tcPr>
          <w:p w14:paraId="60911DB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3962-3408150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A2E4E8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D8832D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5758BDC"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BCC507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400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8390F3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Шланг ГУРа нагнет. (штуцер+обойма) УАЗ </w:t>
            </w:r>
          </w:p>
        </w:tc>
        <w:tc>
          <w:tcPr>
            <w:tcW w:w="1220" w:type="pct"/>
            <w:tcBorders>
              <w:top w:val="single" w:sz="4" w:space="0" w:color="auto"/>
              <w:left w:val="single" w:sz="4" w:space="0" w:color="auto"/>
              <w:bottom w:val="single" w:sz="4" w:space="0" w:color="auto"/>
              <w:right w:val="single" w:sz="4" w:space="0" w:color="auto"/>
            </w:tcBorders>
          </w:tcPr>
          <w:p w14:paraId="5008E30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31601-3408150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FFB6D8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BA5748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2E8340F"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9833EC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401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B0C398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Шланг ГУРа УАЗ (дв 514, 409 с 2012 г.в. ЕВРО-4) </w:t>
            </w:r>
          </w:p>
        </w:tc>
        <w:tc>
          <w:tcPr>
            <w:tcW w:w="1220" w:type="pct"/>
            <w:tcBorders>
              <w:top w:val="single" w:sz="4" w:space="0" w:color="auto"/>
              <w:left w:val="single" w:sz="4" w:space="0" w:color="auto"/>
              <w:bottom w:val="single" w:sz="4" w:space="0" w:color="auto"/>
              <w:right w:val="single" w:sz="4" w:space="0" w:color="auto"/>
            </w:tcBorders>
          </w:tcPr>
          <w:p w14:paraId="2F08A73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220695-3408150-20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A03F6B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51DCA5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D943AB3"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122161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402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3B646C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Шланг ГУРа УАЗ 452 (409 дв) нагнетательный</w:t>
            </w:r>
          </w:p>
        </w:tc>
        <w:tc>
          <w:tcPr>
            <w:tcW w:w="1220" w:type="pct"/>
            <w:tcBorders>
              <w:top w:val="single" w:sz="4" w:space="0" w:color="auto"/>
              <w:left w:val="single" w:sz="4" w:space="0" w:color="auto"/>
              <w:bottom w:val="single" w:sz="4" w:space="0" w:color="auto"/>
              <w:right w:val="single" w:sz="4" w:space="0" w:color="auto"/>
            </w:tcBorders>
          </w:tcPr>
          <w:p w14:paraId="52C4F7C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452-10-3408150-01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962BCA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BEC917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C86D17E"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A9CA3A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403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63FAB4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Шланг ГУРа УАЗ 452 (421 дв) нагнетательный</w:t>
            </w:r>
          </w:p>
        </w:tc>
        <w:tc>
          <w:tcPr>
            <w:tcW w:w="1220" w:type="pct"/>
            <w:tcBorders>
              <w:top w:val="single" w:sz="4" w:space="0" w:color="auto"/>
              <w:left w:val="single" w:sz="4" w:space="0" w:color="auto"/>
              <w:bottom w:val="single" w:sz="4" w:space="0" w:color="auto"/>
              <w:right w:val="single" w:sz="4" w:space="0" w:color="auto"/>
            </w:tcBorders>
          </w:tcPr>
          <w:p w14:paraId="439A28D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452-10-3408150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C1EAC5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FC610F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A8DF544"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B1F93D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404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578248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Шланг ГУРа УАЗ-452 (дв 4091 с 2012 г.в. ЕВРО-4)</w:t>
            </w:r>
          </w:p>
        </w:tc>
        <w:tc>
          <w:tcPr>
            <w:tcW w:w="1220" w:type="pct"/>
            <w:tcBorders>
              <w:top w:val="single" w:sz="4" w:space="0" w:color="auto"/>
              <w:left w:val="single" w:sz="4" w:space="0" w:color="auto"/>
              <w:bottom w:val="single" w:sz="4" w:space="0" w:color="auto"/>
              <w:right w:val="single" w:sz="4" w:space="0" w:color="auto"/>
            </w:tcBorders>
          </w:tcPr>
          <w:p w14:paraId="0D1E456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220695-3408150-10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D5A668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01B18A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1DA0F10"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30724D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405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41E397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Шланг тормозной 3160, 3163 верхний перед. торм. (длинн) 40см</w:t>
            </w:r>
          </w:p>
        </w:tc>
        <w:tc>
          <w:tcPr>
            <w:tcW w:w="1220" w:type="pct"/>
            <w:tcBorders>
              <w:top w:val="single" w:sz="4" w:space="0" w:color="auto"/>
              <w:left w:val="single" w:sz="4" w:space="0" w:color="auto"/>
              <w:bottom w:val="single" w:sz="4" w:space="0" w:color="auto"/>
              <w:right w:val="single" w:sz="4" w:space="0" w:color="auto"/>
            </w:tcBorders>
          </w:tcPr>
          <w:p w14:paraId="668F0B0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3160-3506085-01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8A7F1D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DF602E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9D1FCAD"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580CD0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406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94654D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Шланг тормозной 3160, 3163 нижний перед. торм. (короткий) (28см)</w:t>
            </w:r>
          </w:p>
        </w:tc>
        <w:tc>
          <w:tcPr>
            <w:tcW w:w="1220" w:type="pct"/>
            <w:tcBorders>
              <w:top w:val="single" w:sz="4" w:space="0" w:color="auto"/>
              <w:left w:val="single" w:sz="4" w:space="0" w:color="auto"/>
              <w:bottom w:val="single" w:sz="4" w:space="0" w:color="auto"/>
              <w:right w:val="single" w:sz="4" w:space="0" w:color="auto"/>
            </w:tcBorders>
          </w:tcPr>
          <w:p w14:paraId="5A30B68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3160-3506060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9D6783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3CF7BE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FF26A3E"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7D760E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407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CAE230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Шланг тормозной 3163 передний (24,5см)</w:t>
            </w:r>
          </w:p>
        </w:tc>
        <w:tc>
          <w:tcPr>
            <w:tcW w:w="1220" w:type="pct"/>
            <w:tcBorders>
              <w:top w:val="single" w:sz="4" w:space="0" w:color="auto"/>
              <w:left w:val="single" w:sz="4" w:space="0" w:color="auto"/>
              <w:bottom w:val="single" w:sz="4" w:space="0" w:color="auto"/>
              <w:right w:val="single" w:sz="4" w:space="0" w:color="auto"/>
            </w:tcBorders>
          </w:tcPr>
          <w:p w14:paraId="4F83004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3163-3506160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FAEDF9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2C3787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A054501"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1E298A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408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D07071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Шланг тормозной 3163 передний под АБС (23,5см)</w:t>
            </w:r>
          </w:p>
        </w:tc>
        <w:tc>
          <w:tcPr>
            <w:tcW w:w="1220" w:type="pct"/>
            <w:tcBorders>
              <w:top w:val="single" w:sz="4" w:space="0" w:color="auto"/>
              <w:left w:val="single" w:sz="4" w:space="0" w:color="auto"/>
              <w:bottom w:val="single" w:sz="4" w:space="0" w:color="auto"/>
              <w:right w:val="single" w:sz="4" w:space="0" w:color="auto"/>
            </w:tcBorders>
          </w:tcPr>
          <w:p w14:paraId="11A922E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3163-3506155</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0ACCE7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07956D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2BDB41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7351B7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409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B6B97D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Шланг тормозной 3163 промежуточный (40см)</w:t>
            </w:r>
          </w:p>
        </w:tc>
        <w:tc>
          <w:tcPr>
            <w:tcW w:w="1220" w:type="pct"/>
            <w:tcBorders>
              <w:top w:val="single" w:sz="4" w:space="0" w:color="auto"/>
              <w:left w:val="single" w:sz="4" w:space="0" w:color="auto"/>
              <w:bottom w:val="single" w:sz="4" w:space="0" w:color="auto"/>
              <w:right w:val="single" w:sz="4" w:space="0" w:color="auto"/>
            </w:tcBorders>
          </w:tcPr>
          <w:p w14:paraId="69AD1DB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3163-3506060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15A1D8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92C477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AD15BE0"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2B36BE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410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83EDBE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Шланг тормозной задний лев  УАЗ 3163 (рестайлинг 2017г.) 41 см</w:t>
            </w:r>
          </w:p>
        </w:tc>
        <w:tc>
          <w:tcPr>
            <w:tcW w:w="1220" w:type="pct"/>
            <w:tcBorders>
              <w:top w:val="single" w:sz="4" w:space="0" w:color="auto"/>
              <w:left w:val="single" w:sz="4" w:space="0" w:color="auto"/>
              <w:bottom w:val="single" w:sz="4" w:space="0" w:color="auto"/>
              <w:right w:val="single" w:sz="4" w:space="0" w:color="auto"/>
            </w:tcBorders>
          </w:tcPr>
          <w:p w14:paraId="7E85F63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3163-00-3506085-12</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444888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435B0E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7A6919E"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CBE69C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411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FEDDDF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Шланг тормозной задний прав. УАЗ 3163 (рестайлинг 2016г.) 32 см</w:t>
            </w:r>
          </w:p>
        </w:tc>
        <w:tc>
          <w:tcPr>
            <w:tcW w:w="1220" w:type="pct"/>
            <w:tcBorders>
              <w:top w:val="single" w:sz="4" w:space="0" w:color="auto"/>
              <w:left w:val="single" w:sz="4" w:space="0" w:color="auto"/>
              <w:bottom w:val="single" w:sz="4" w:space="0" w:color="auto"/>
              <w:right w:val="single" w:sz="4" w:space="0" w:color="auto"/>
            </w:tcBorders>
          </w:tcPr>
          <w:p w14:paraId="4369871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3163-3506086</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26FDA2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81062A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8FF9E4C"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C2D1D2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412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9C481A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Шланг тормозной УАЗ Патриот пер лев (L=650мм) (рест 2014г.)</w:t>
            </w:r>
          </w:p>
        </w:tc>
        <w:tc>
          <w:tcPr>
            <w:tcW w:w="1220" w:type="pct"/>
            <w:tcBorders>
              <w:top w:val="single" w:sz="4" w:space="0" w:color="auto"/>
              <w:left w:val="single" w:sz="4" w:space="0" w:color="auto"/>
              <w:bottom w:val="single" w:sz="4" w:space="0" w:color="auto"/>
              <w:right w:val="single" w:sz="4" w:space="0" w:color="auto"/>
            </w:tcBorders>
          </w:tcPr>
          <w:p w14:paraId="52AF337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3163-3506151-03</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6556A5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5DD61D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F774172"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16882A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413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1683D1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Шланг тормозной УАЗ-469 пер (длинный) </w:t>
            </w:r>
          </w:p>
        </w:tc>
        <w:tc>
          <w:tcPr>
            <w:tcW w:w="1220" w:type="pct"/>
            <w:tcBorders>
              <w:top w:val="single" w:sz="4" w:space="0" w:color="auto"/>
              <w:left w:val="single" w:sz="4" w:space="0" w:color="auto"/>
              <w:bottom w:val="single" w:sz="4" w:space="0" w:color="auto"/>
              <w:right w:val="single" w:sz="4" w:space="0" w:color="auto"/>
            </w:tcBorders>
          </w:tcPr>
          <w:p w14:paraId="06FC9D0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00469-0-3506060-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4220C0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93488F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907E240"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D16AAD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lastRenderedPageBreak/>
              <w:t>414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9A4369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Шланг угловой воздуховода 3163</w:t>
            </w:r>
          </w:p>
        </w:tc>
        <w:tc>
          <w:tcPr>
            <w:tcW w:w="1220" w:type="pct"/>
            <w:tcBorders>
              <w:top w:val="single" w:sz="4" w:space="0" w:color="auto"/>
              <w:left w:val="single" w:sz="4" w:space="0" w:color="auto"/>
              <w:bottom w:val="single" w:sz="4" w:space="0" w:color="auto"/>
              <w:right w:val="single" w:sz="4" w:space="0" w:color="auto"/>
            </w:tcBorders>
          </w:tcPr>
          <w:p w14:paraId="7BCF4C2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3163-1109402</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AA9FD7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66E859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5F67B32"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E7F766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415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AEE66B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Шрус длинный 3162, 3163 лев.(1600)</w:t>
            </w:r>
          </w:p>
        </w:tc>
        <w:tc>
          <w:tcPr>
            <w:tcW w:w="1220" w:type="pct"/>
            <w:tcBorders>
              <w:top w:val="single" w:sz="4" w:space="0" w:color="auto"/>
              <w:left w:val="single" w:sz="4" w:space="0" w:color="auto"/>
              <w:bottom w:val="single" w:sz="4" w:space="0" w:color="auto"/>
              <w:right w:val="single" w:sz="4" w:space="0" w:color="auto"/>
            </w:tcBorders>
          </w:tcPr>
          <w:p w14:paraId="06E7931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3162-2304061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D03731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862EBA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6099777"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BE102B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416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232AA6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Шрус короткий 3160  (мост Спайсер 1445мм)</w:t>
            </w:r>
          </w:p>
        </w:tc>
        <w:tc>
          <w:tcPr>
            <w:tcW w:w="1220" w:type="pct"/>
            <w:tcBorders>
              <w:top w:val="single" w:sz="4" w:space="0" w:color="auto"/>
              <w:left w:val="single" w:sz="4" w:space="0" w:color="auto"/>
              <w:bottom w:val="single" w:sz="4" w:space="0" w:color="auto"/>
              <w:right w:val="single" w:sz="4" w:space="0" w:color="auto"/>
            </w:tcBorders>
          </w:tcPr>
          <w:p w14:paraId="5CC035F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3160-2304060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4E32AE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9F2E36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54E4AE2"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90495E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417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FF7D1C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Шрус короткий 3162, 3163 прав.</w:t>
            </w:r>
          </w:p>
        </w:tc>
        <w:tc>
          <w:tcPr>
            <w:tcW w:w="1220" w:type="pct"/>
            <w:tcBorders>
              <w:top w:val="single" w:sz="4" w:space="0" w:color="auto"/>
              <w:left w:val="single" w:sz="4" w:space="0" w:color="auto"/>
              <w:bottom w:val="single" w:sz="4" w:space="0" w:color="auto"/>
              <w:right w:val="single" w:sz="4" w:space="0" w:color="auto"/>
            </w:tcBorders>
          </w:tcPr>
          <w:p w14:paraId="413799B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3162-2304060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D117DF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31B31B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EA58573"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79BBC6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418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C97C8D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Элемент воздушного фильтра УАЗ (дв.4213, 409) </w:t>
            </w:r>
          </w:p>
        </w:tc>
        <w:tc>
          <w:tcPr>
            <w:tcW w:w="1220" w:type="pct"/>
            <w:tcBorders>
              <w:top w:val="single" w:sz="4" w:space="0" w:color="auto"/>
              <w:left w:val="single" w:sz="4" w:space="0" w:color="auto"/>
              <w:bottom w:val="single" w:sz="4" w:space="0" w:color="auto"/>
              <w:right w:val="single" w:sz="4" w:space="0" w:color="auto"/>
            </w:tcBorders>
          </w:tcPr>
          <w:p w14:paraId="35FF7DA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40-1109080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5850C7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C3C416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75909EE"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EFD6AD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419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AF785D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Амортизатор 53,3307 масл.</w:t>
            </w:r>
          </w:p>
        </w:tc>
        <w:tc>
          <w:tcPr>
            <w:tcW w:w="1220" w:type="pct"/>
            <w:tcBorders>
              <w:top w:val="single" w:sz="4" w:space="0" w:color="auto"/>
              <w:left w:val="single" w:sz="4" w:space="0" w:color="auto"/>
              <w:bottom w:val="single" w:sz="4" w:space="0" w:color="auto"/>
              <w:right w:val="single" w:sz="4" w:space="0" w:color="auto"/>
            </w:tcBorders>
          </w:tcPr>
          <w:p w14:paraId="04D5EEC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53-2905006-030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E37381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770A43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8FF31C1"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DDEC68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420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673056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Бак топливный 3309 , Валдай (узкая горловина) </w:t>
            </w:r>
          </w:p>
        </w:tc>
        <w:tc>
          <w:tcPr>
            <w:tcW w:w="1220" w:type="pct"/>
            <w:tcBorders>
              <w:top w:val="single" w:sz="4" w:space="0" w:color="auto"/>
              <w:left w:val="single" w:sz="4" w:space="0" w:color="auto"/>
              <w:bottom w:val="single" w:sz="4" w:space="0" w:color="auto"/>
              <w:right w:val="single" w:sz="4" w:space="0" w:color="auto"/>
            </w:tcBorders>
          </w:tcPr>
          <w:p w14:paraId="25A4256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3310-40-1101010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53ABA9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91580E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68DD1BE"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1247B0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hAnsi="Arial" w:cs="Arial"/>
                <w:color w:val="00000A"/>
                <w:kern w:val="1"/>
                <w:sz w:val="16"/>
                <w:szCs w:val="16"/>
                <w:lang w:eastAsia="zh-CN"/>
              </w:rPr>
              <w:t>421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F91759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Барабан тормозной 3307 передний </w:t>
            </w:r>
          </w:p>
        </w:tc>
        <w:tc>
          <w:tcPr>
            <w:tcW w:w="1220" w:type="pct"/>
            <w:tcBorders>
              <w:top w:val="single" w:sz="4" w:space="0" w:color="auto"/>
              <w:left w:val="single" w:sz="4" w:space="0" w:color="auto"/>
              <w:bottom w:val="single" w:sz="4" w:space="0" w:color="auto"/>
              <w:right w:val="single" w:sz="4" w:space="0" w:color="auto"/>
            </w:tcBorders>
          </w:tcPr>
          <w:p w14:paraId="1A581F5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3307-3501070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1B6C9A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C64153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50CD869"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9B430C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422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0C10CF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Барабан тормозной 53,3307 задний</w:t>
            </w:r>
          </w:p>
        </w:tc>
        <w:tc>
          <w:tcPr>
            <w:tcW w:w="1220" w:type="pct"/>
            <w:tcBorders>
              <w:top w:val="single" w:sz="4" w:space="0" w:color="auto"/>
              <w:left w:val="single" w:sz="4" w:space="0" w:color="auto"/>
              <w:bottom w:val="single" w:sz="4" w:space="0" w:color="auto"/>
              <w:right w:val="single" w:sz="4" w:space="0" w:color="auto"/>
            </w:tcBorders>
          </w:tcPr>
          <w:p w14:paraId="291AB65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3307-3502070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0D32A2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00543F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25EF31A"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8D7013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423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B57A43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Бегунок 52</w:t>
            </w:r>
          </w:p>
        </w:tc>
        <w:tc>
          <w:tcPr>
            <w:tcW w:w="1220" w:type="pct"/>
            <w:tcBorders>
              <w:top w:val="single" w:sz="4" w:space="0" w:color="auto"/>
              <w:left w:val="single" w:sz="4" w:space="0" w:color="auto"/>
              <w:bottom w:val="single" w:sz="4" w:space="0" w:color="auto"/>
              <w:right w:val="single" w:sz="4" w:space="0" w:color="auto"/>
            </w:tcBorders>
          </w:tcPr>
          <w:p w14:paraId="1C43425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Р20-3706020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B541F2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53AF89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EB060E1"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FA0DBC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424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91D198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Бендикс 3309 5404,7402 </w:t>
            </w:r>
          </w:p>
        </w:tc>
        <w:tc>
          <w:tcPr>
            <w:tcW w:w="1220" w:type="pct"/>
            <w:tcBorders>
              <w:top w:val="single" w:sz="4" w:space="0" w:color="auto"/>
              <w:left w:val="single" w:sz="4" w:space="0" w:color="auto"/>
              <w:bottom w:val="single" w:sz="4" w:space="0" w:color="auto"/>
              <w:right w:val="single" w:sz="4" w:space="0" w:color="auto"/>
            </w:tcBorders>
          </w:tcPr>
          <w:p w14:paraId="5C68F03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5404-3708600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0D3385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225C98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E51383E"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F81A41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425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B808C4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Блок сальников пов.кулаков з/моста 3308</w:t>
            </w:r>
          </w:p>
        </w:tc>
        <w:tc>
          <w:tcPr>
            <w:tcW w:w="1220" w:type="pct"/>
            <w:tcBorders>
              <w:top w:val="single" w:sz="4" w:space="0" w:color="auto"/>
              <w:left w:val="single" w:sz="4" w:space="0" w:color="auto"/>
              <w:bottom w:val="single" w:sz="4" w:space="0" w:color="auto"/>
              <w:right w:val="single" w:sz="4" w:space="0" w:color="auto"/>
            </w:tcBorders>
          </w:tcPr>
          <w:p w14:paraId="4D9240A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41-4224023</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EC8389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к-т</w:t>
            </w:r>
          </w:p>
        </w:tc>
        <w:tc>
          <w:tcPr>
            <w:tcW w:w="408" w:type="pct"/>
            <w:tcBorders>
              <w:top w:val="single" w:sz="4" w:space="0" w:color="auto"/>
              <w:left w:val="single" w:sz="4" w:space="0" w:color="auto"/>
              <w:bottom w:val="single" w:sz="4" w:space="0" w:color="auto"/>
              <w:right w:val="single" w:sz="4" w:space="0" w:color="auto"/>
            </w:tcBorders>
          </w:tcPr>
          <w:p w14:paraId="622FC97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7A59EA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CE7841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426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8C2E02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Вал карданный 3307 КПП-4</w:t>
            </w:r>
          </w:p>
        </w:tc>
        <w:tc>
          <w:tcPr>
            <w:tcW w:w="1220" w:type="pct"/>
            <w:tcBorders>
              <w:top w:val="single" w:sz="4" w:space="0" w:color="auto"/>
              <w:left w:val="single" w:sz="4" w:space="0" w:color="auto"/>
              <w:bottom w:val="single" w:sz="4" w:space="0" w:color="auto"/>
              <w:right w:val="single" w:sz="4" w:space="0" w:color="auto"/>
            </w:tcBorders>
          </w:tcPr>
          <w:p w14:paraId="371D75B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3307-2200011-88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039762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777528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E632D5A"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7C4F2F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427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9AAD14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Вал карданный 3309 дв.245 (удлиненный)</w:t>
            </w:r>
          </w:p>
        </w:tc>
        <w:tc>
          <w:tcPr>
            <w:tcW w:w="1220" w:type="pct"/>
            <w:tcBorders>
              <w:top w:val="single" w:sz="4" w:space="0" w:color="auto"/>
              <w:left w:val="single" w:sz="4" w:space="0" w:color="auto"/>
              <w:bottom w:val="single" w:sz="4" w:space="0" w:color="auto"/>
              <w:right w:val="single" w:sz="4" w:space="0" w:color="auto"/>
            </w:tcBorders>
          </w:tcPr>
          <w:p w14:paraId="392AF31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3309-2200011-20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FBDC8C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ECD207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E0ADE67"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DCFB17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428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3D8A91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Вал карданный рулевой 3307 средний</w:t>
            </w:r>
          </w:p>
        </w:tc>
        <w:tc>
          <w:tcPr>
            <w:tcW w:w="1220" w:type="pct"/>
            <w:tcBorders>
              <w:top w:val="single" w:sz="4" w:space="0" w:color="auto"/>
              <w:left w:val="single" w:sz="4" w:space="0" w:color="auto"/>
              <w:bottom w:val="single" w:sz="4" w:space="0" w:color="auto"/>
              <w:right w:val="single" w:sz="4" w:space="0" w:color="auto"/>
            </w:tcBorders>
          </w:tcPr>
          <w:p w14:paraId="19DB459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4301-3401205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C09D68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0789C2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F508F67"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20300A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429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83C6AA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Вариатор (сопротивнение доб.)</w:t>
            </w:r>
          </w:p>
        </w:tc>
        <w:tc>
          <w:tcPr>
            <w:tcW w:w="1220" w:type="pct"/>
            <w:tcBorders>
              <w:top w:val="single" w:sz="4" w:space="0" w:color="auto"/>
              <w:left w:val="single" w:sz="4" w:space="0" w:color="auto"/>
              <w:bottom w:val="single" w:sz="4" w:space="0" w:color="auto"/>
              <w:right w:val="single" w:sz="4" w:space="0" w:color="auto"/>
            </w:tcBorders>
          </w:tcPr>
          <w:p w14:paraId="30D4185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1402.3729</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3B626E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E005F3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364DF80"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09A298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430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537E1F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Воздухоосушитель (12V) 3307 ,ПАЗ</w:t>
            </w:r>
          </w:p>
        </w:tc>
        <w:tc>
          <w:tcPr>
            <w:tcW w:w="1220" w:type="pct"/>
            <w:tcBorders>
              <w:top w:val="single" w:sz="4" w:space="0" w:color="auto"/>
              <w:left w:val="single" w:sz="4" w:space="0" w:color="auto"/>
              <w:bottom w:val="single" w:sz="4" w:space="0" w:color="auto"/>
              <w:right w:val="single" w:sz="4" w:space="0" w:color="auto"/>
            </w:tcBorders>
          </w:tcPr>
          <w:p w14:paraId="4BE52E0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1878001501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223A63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CABBC5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5FE6593"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FDEE41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431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4E09E0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Гайка футорки ГАЗ,ПАЗ,130</w:t>
            </w:r>
          </w:p>
        </w:tc>
        <w:tc>
          <w:tcPr>
            <w:tcW w:w="1220" w:type="pct"/>
            <w:tcBorders>
              <w:top w:val="single" w:sz="4" w:space="0" w:color="auto"/>
              <w:left w:val="single" w:sz="4" w:space="0" w:color="auto"/>
              <w:bottom w:val="single" w:sz="4" w:space="0" w:color="auto"/>
              <w:right w:val="single" w:sz="4" w:space="0" w:color="auto"/>
            </w:tcBorders>
          </w:tcPr>
          <w:p w14:paraId="281BF07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250717-П29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2E5420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023BC5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ED7C96C"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B8B82C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432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22600D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Гайки задней ступицы ГАЗ 53 к-т</w:t>
            </w:r>
          </w:p>
        </w:tc>
        <w:tc>
          <w:tcPr>
            <w:tcW w:w="1220" w:type="pct"/>
            <w:tcBorders>
              <w:top w:val="single" w:sz="4" w:space="0" w:color="auto"/>
              <w:left w:val="single" w:sz="4" w:space="0" w:color="auto"/>
              <w:bottom w:val="single" w:sz="4" w:space="0" w:color="auto"/>
              <w:right w:val="single" w:sz="4" w:space="0" w:color="auto"/>
            </w:tcBorders>
          </w:tcPr>
          <w:p w14:paraId="76FAF01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53-2401050/52/54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3D8FD0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к-т</w:t>
            </w:r>
          </w:p>
        </w:tc>
        <w:tc>
          <w:tcPr>
            <w:tcW w:w="408" w:type="pct"/>
            <w:tcBorders>
              <w:top w:val="single" w:sz="4" w:space="0" w:color="auto"/>
              <w:left w:val="single" w:sz="4" w:space="0" w:color="auto"/>
              <w:bottom w:val="single" w:sz="4" w:space="0" w:color="auto"/>
              <w:right w:val="single" w:sz="4" w:space="0" w:color="auto"/>
            </w:tcBorders>
          </w:tcPr>
          <w:p w14:paraId="0670577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C4E1ACD"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756E44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433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B7FC8B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Генератор 3309 (28v)</w:t>
            </w:r>
          </w:p>
        </w:tc>
        <w:tc>
          <w:tcPr>
            <w:tcW w:w="1220" w:type="pct"/>
            <w:tcBorders>
              <w:top w:val="single" w:sz="4" w:space="0" w:color="auto"/>
              <w:left w:val="single" w:sz="4" w:space="0" w:color="auto"/>
              <w:bottom w:val="single" w:sz="4" w:space="0" w:color="auto"/>
              <w:right w:val="single" w:sz="4" w:space="0" w:color="auto"/>
            </w:tcBorders>
          </w:tcPr>
          <w:p w14:paraId="3044D1C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1342.3771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B3188D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65B015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47D5610"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B6701E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434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9C146D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Генератор 66 (90А)  Р93</w:t>
            </w:r>
          </w:p>
        </w:tc>
        <w:tc>
          <w:tcPr>
            <w:tcW w:w="1220" w:type="pct"/>
            <w:tcBorders>
              <w:top w:val="single" w:sz="4" w:space="0" w:color="auto"/>
              <w:left w:val="single" w:sz="4" w:space="0" w:color="auto"/>
              <w:bottom w:val="single" w:sz="4" w:space="0" w:color="auto"/>
              <w:right w:val="single" w:sz="4" w:space="0" w:color="auto"/>
            </w:tcBorders>
          </w:tcPr>
          <w:p w14:paraId="66C8C32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Г 287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EF4CAA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010183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C9FA2CD"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75B6F1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435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9C29A6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Генератор ГАЗ-53,3307 (70 А)</w:t>
            </w:r>
          </w:p>
        </w:tc>
        <w:tc>
          <w:tcPr>
            <w:tcW w:w="1220" w:type="pct"/>
            <w:tcBorders>
              <w:top w:val="single" w:sz="4" w:space="0" w:color="auto"/>
              <w:left w:val="single" w:sz="4" w:space="0" w:color="auto"/>
              <w:bottom w:val="single" w:sz="4" w:space="0" w:color="auto"/>
              <w:right w:val="single" w:sz="4" w:space="0" w:color="auto"/>
            </w:tcBorders>
          </w:tcPr>
          <w:p w14:paraId="39AB413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1621.3701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9F1609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C13BF5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C35883F"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3356F8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436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404A52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Глушитель 3307 с переход.трубой</w:t>
            </w:r>
          </w:p>
        </w:tc>
        <w:tc>
          <w:tcPr>
            <w:tcW w:w="1220" w:type="pct"/>
            <w:tcBorders>
              <w:top w:val="single" w:sz="4" w:space="0" w:color="auto"/>
              <w:left w:val="single" w:sz="4" w:space="0" w:color="auto"/>
              <w:bottom w:val="single" w:sz="4" w:space="0" w:color="auto"/>
              <w:right w:val="single" w:sz="4" w:space="0" w:color="auto"/>
            </w:tcBorders>
          </w:tcPr>
          <w:p w14:paraId="2141711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3307-1201001-020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69B31C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AD082C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3F825D8"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CB8BA3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437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5CCCE5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Глушитель 3308 Д245</w:t>
            </w:r>
          </w:p>
        </w:tc>
        <w:tc>
          <w:tcPr>
            <w:tcW w:w="1220" w:type="pct"/>
            <w:tcBorders>
              <w:top w:val="single" w:sz="4" w:space="0" w:color="auto"/>
              <w:left w:val="single" w:sz="4" w:space="0" w:color="auto"/>
              <w:bottom w:val="single" w:sz="4" w:space="0" w:color="auto"/>
              <w:right w:val="single" w:sz="4" w:space="0" w:color="auto"/>
            </w:tcBorders>
          </w:tcPr>
          <w:p w14:paraId="3D138FF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3308-10-1201008</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2875D8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E1B2F7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82B59B4"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1D0ABD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438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D5DC8F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Глушитель 3308 Е-4</w:t>
            </w:r>
          </w:p>
        </w:tc>
        <w:tc>
          <w:tcPr>
            <w:tcW w:w="1220" w:type="pct"/>
            <w:tcBorders>
              <w:top w:val="single" w:sz="4" w:space="0" w:color="auto"/>
              <w:left w:val="single" w:sz="4" w:space="0" w:color="auto"/>
              <w:bottom w:val="single" w:sz="4" w:space="0" w:color="auto"/>
              <w:right w:val="single" w:sz="4" w:space="0" w:color="auto"/>
            </w:tcBorders>
          </w:tcPr>
          <w:p w14:paraId="71F3DF2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33088-1201008</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3C5E90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A89EBE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31F9F24"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21D19F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439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17B09A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Глушитель 3309 Е-3</w:t>
            </w:r>
          </w:p>
        </w:tc>
        <w:tc>
          <w:tcPr>
            <w:tcW w:w="1220" w:type="pct"/>
            <w:tcBorders>
              <w:top w:val="single" w:sz="4" w:space="0" w:color="auto"/>
              <w:left w:val="single" w:sz="4" w:space="0" w:color="auto"/>
              <w:bottom w:val="single" w:sz="4" w:space="0" w:color="auto"/>
              <w:right w:val="single" w:sz="4" w:space="0" w:color="auto"/>
            </w:tcBorders>
          </w:tcPr>
          <w:p w14:paraId="782F1AF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36-1201008-009</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22A963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6D20BE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14E1180"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F291C9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440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73AB81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Диск сцепления нажимной (корзина) 53, 3307  ЗМЗ</w:t>
            </w:r>
          </w:p>
        </w:tc>
        <w:tc>
          <w:tcPr>
            <w:tcW w:w="1220" w:type="pct"/>
            <w:tcBorders>
              <w:top w:val="single" w:sz="4" w:space="0" w:color="auto"/>
              <w:left w:val="single" w:sz="4" w:space="0" w:color="auto"/>
              <w:bottom w:val="single" w:sz="4" w:space="0" w:color="auto"/>
              <w:right w:val="single" w:sz="4" w:space="0" w:color="auto"/>
            </w:tcBorders>
          </w:tcPr>
          <w:p w14:paraId="72B4AE5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53-1601090-011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890CF4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66C3C3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3787D41"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B020BF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441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89263A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Дифференциал 3309, ГАЗон NEXT</w:t>
            </w:r>
          </w:p>
        </w:tc>
        <w:tc>
          <w:tcPr>
            <w:tcW w:w="1220" w:type="pct"/>
            <w:tcBorders>
              <w:top w:val="single" w:sz="4" w:space="0" w:color="auto"/>
              <w:left w:val="single" w:sz="4" w:space="0" w:color="auto"/>
              <w:bottom w:val="single" w:sz="4" w:space="0" w:color="auto"/>
              <w:right w:val="single" w:sz="4" w:space="0" w:color="auto"/>
            </w:tcBorders>
          </w:tcPr>
          <w:p w14:paraId="7306610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3309-2403011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6C58A8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35FF64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911FD22"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069F09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442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B3ECF3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Замок зажигания 53,3307 металл  </w:t>
            </w:r>
          </w:p>
        </w:tc>
        <w:tc>
          <w:tcPr>
            <w:tcW w:w="1220" w:type="pct"/>
            <w:tcBorders>
              <w:top w:val="single" w:sz="4" w:space="0" w:color="auto"/>
              <w:left w:val="single" w:sz="4" w:space="0" w:color="auto"/>
              <w:bottom w:val="single" w:sz="4" w:space="0" w:color="auto"/>
              <w:right w:val="single" w:sz="4" w:space="0" w:color="auto"/>
            </w:tcBorders>
          </w:tcPr>
          <w:p w14:paraId="33A0DB2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1202.3704</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D03815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A85C63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C0327D6"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228A9F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443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D0D2D7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Золотник 3309</w:t>
            </w:r>
          </w:p>
        </w:tc>
        <w:tc>
          <w:tcPr>
            <w:tcW w:w="1220" w:type="pct"/>
            <w:tcBorders>
              <w:top w:val="single" w:sz="4" w:space="0" w:color="auto"/>
              <w:left w:val="single" w:sz="4" w:space="0" w:color="auto"/>
              <w:bottom w:val="single" w:sz="4" w:space="0" w:color="auto"/>
              <w:right w:val="single" w:sz="4" w:space="0" w:color="auto"/>
            </w:tcBorders>
          </w:tcPr>
          <w:p w14:paraId="3D95112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3309-3430010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AC0F65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7B73F4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BCA65E5"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01C1AA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444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1365CD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Золотник 66</w:t>
            </w:r>
          </w:p>
        </w:tc>
        <w:tc>
          <w:tcPr>
            <w:tcW w:w="1220" w:type="pct"/>
            <w:tcBorders>
              <w:top w:val="single" w:sz="4" w:space="0" w:color="auto"/>
              <w:left w:val="single" w:sz="4" w:space="0" w:color="auto"/>
              <w:bottom w:val="single" w:sz="4" w:space="0" w:color="auto"/>
              <w:right w:val="single" w:sz="4" w:space="0" w:color="auto"/>
            </w:tcBorders>
          </w:tcPr>
          <w:p w14:paraId="5D939EF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66-3430010-04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345FF7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F661F4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C953BD1"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EB3EC2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445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776F4E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Карбюратор  К135  53,3307</w:t>
            </w:r>
          </w:p>
        </w:tc>
        <w:tc>
          <w:tcPr>
            <w:tcW w:w="1220" w:type="pct"/>
            <w:tcBorders>
              <w:top w:val="single" w:sz="4" w:space="0" w:color="auto"/>
              <w:left w:val="single" w:sz="4" w:space="0" w:color="auto"/>
              <w:bottom w:val="single" w:sz="4" w:space="0" w:color="auto"/>
              <w:right w:val="single" w:sz="4" w:space="0" w:color="auto"/>
            </w:tcBorders>
          </w:tcPr>
          <w:p w14:paraId="299EE56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К135</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FD2F74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B6569B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E398FB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4248C8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446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92FFB7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Катушка зажигания  Б-116-02</w:t>
            </w:r>
          </w:p>
        </w:tc>
        <w:tc>
          <w:tcPr>
            <w:tcW w:w="1220" w:type="pct"/>
            <w:tcBorders>
              <w:top w:val="single" w:sz="4" w:space="0" w:color="auto"/>
              <w:left w:val="single" w:sz="4" w:space="0" w:color="auto"/>
              <w:bottom w:val="single" w:sz="4" w:space="0" w:color="auto"/>
              <w:right w:val="single" w:sz="4" w:space="0" w:color="auto"/>
            </w:tcBorders>
          </w:tcPr>
          <w:p w14:paraId="00CE2D8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Б116-02</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0B5DAE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B9BAC9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503098F"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14BED3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447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8D879F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Клапан 3309 ГУРа</w:t>
            </w:r>
          </w:p>
        </w:tc>
        <w:tc>
          <w:tcPr>
            <w:tcW w:w="1220" w:type="pct"/>
            <w:tcBorders>
              <w:top w:val="single" w:sz="4" w:space="0" w:color="auto"/>
              <w:left w:val="single" w:sz="4" w:space="0" w:color="auto"/>
              <w:bottom w:val="single" w:sz="4" w:space="0" w:color="auto"/>
              <w:right w:val="single" w:sz="4" w:space="0" w:color="auto"/>
            </w:tcBorders>
          </w:tcPr>
          <w:p w14:paraId="03CB3BB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ШНКФ.-453479.350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6BFAC8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249D1D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FE5BDED"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092632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448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AF1BAF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Колодка тормозн 3307 задняя</w:t>
            </w:r>
          </w:p>
        </w:tc>
        <w:tc>
          <w:tcPr>
            <w:tcW w:w="1220" w:type="pct"/>
            <w:tcBorders>
              <w:top w:val="single" w:sz="4" w:space="0" w:color="auto"/>
              <w:left w:val="single" w:sz="4" w:space="0" w:color="auto"/>
              <w:bottom w:val="single" w:sz="4" w:space="0" w:color="auto"/>
              <w:right w:val="single" w:sz="4" w:space="0" w:color="auto"/>
            </w:tcBorders>
          </w:tcPr>
          <w:p w14:paraId="569E3E4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3307-3502090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FC79AE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78DA45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2E7B741"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BB3E25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449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F0035F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Колодка тормозн 3307 передн</w:t>
            </w:r>
          </w:p>
        </w:tc>
        <w:tc>
          <w:tcPr>
            <w:tcW w:w="1220" w:type="pct"/>
            <w:tcBorders>
              <w:top w:val="single" w:sz="4" w:space="0" w:color="auto"/>
              <w:left w:val="single" w:sz="4" w:space="0" w:color="auto"/>
              <w:bottom w:val="single" w:sz="4" w:space="0" w:color="auto"/>
              <w:right w:val="single" w:sz="4" w:space="0" w:color="auto"/>
            </w:tcBorders>
          </w:tcPr>
          <w:p w14:paraId="062354D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4301-3501090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479BB1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D0AD05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F15A40E"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E6E190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450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0C3B26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Колодка тормозн 3309 задняя</w:t>
            </w:r>
          </w:p>
        </w:tc>
        <w:tc>
          <w:tcPr>
            <w:tcW w:w="1220" w:type="pct"/>
            <w:tcBorders>
              <w:top w:val="single" w:sz="4" w:space="0" w:color="auto"/>
              <w:left w:val="single" w:sz="4" w:space="0" w:color="auto"/>
              <w:bottom w:val="single" w:sz="4" w:space="0" w:color="auto"/>
              <w:right w:val="single" w:sz="4" w:space="0" w:color="auto"/>
            </w:tcBorders>
          </w:tcPr>
          <w:p w14:paraId="1EA1145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3309-3502090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495C9C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16AF3B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0C9B3D6"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C43735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451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2ADC58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Колодка тормозн 3309 передн </w:t>
            </w:r>
          </w:p>
        </w:tc>
        <w:tc>
          <w:tcPr>
            <w:tcW w:w="1220" w:type="pct"/>
            <w:tcBorders>
              <w:top w:val="single" w:sz="4" w:space="0" w:color="auto"/>
              <w:left w:val="single" w:sz="4" w:space="0" w:color="auto"/>
              <w:bottom w:val="single" w:sz="4" w:space="0" w:color="auto"/>
              <w:right w:val="single" w:sz="4" w:space="0" w:color="auto"/>
            </w:tcBorders>
          </w:tcPr>
          <w:p w14:paraId="3F7F807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3309-3501090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971414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8E33DE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0B9D2AA"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504DD1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452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6A214E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КОМ КПП 5-ступ (фланец) кор.шток ассениз.НБ</w:t>
            </w:r>
          </w:p>
        </w:tc>
        <w:tc>
          <w:tcPr>
            <w:tcW w:w="1220" w:type="pct"/>
            <w:tcBorders>
              <w:top w:val="single" w:sz="4" w:space="0" w:color="auto"/>
              <w:left w:val="single" w:sz="4" w:space="0" w:color="auto"/>
              <w:bottom w:val="single" w:sz="4" w:space="0" w:color="auto"/>
              <w:right w:val="single" w:sz="4" w:space="0" w:color="auto"/>
            </w:tcBorders>
          </w:tcPr>
          <w:p w14:paraId="73094E3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4509-4202010-20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70B765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DC6DA8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6EE3C1F"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3D3C65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453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E6D81F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Коммутатор ГАЗ, ЗИЛ, ПАЗ  13.3734-01 </w:t>
            </w:r>
          </w:p>
        </w:tc>
        <w:tc>
          <w:tcPr>
            <w:tcW w:w="1220" w:type="pct"/>
            <w:tcBorders>
              <w:top w:val="single" w:sz="4" w:space="0" w:color="auto"/>
              <w:left w:val="single" w:sz="4" w:space="0" w:color="auto"/>
              <w:bottom w:val="single" w:sz="4" w:space="0" w:color="auto"/>
              <w:right w:val="single" w:sz="4" w:space="0" w:color="auto"/>
            </w:tcBorders>
          </w:tcPr>
          <w:p w14:paraId="1A20236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13.3734-01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DFAAFC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536808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8B9CDF8"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C85533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454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1D5682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Комплект сцепления ГАЗ-53, ПАЗ</w:t>
            </w:r>
          </w:p>
        </w:tc>
        <w:tc>
          <w:tcPr>
            <w:tcW w:w="1220" w:type="pct"/>
            <w:tcBorders>
              <w:top w:val="single" w:sz="4" w:space="0" w:color="auto"/>
              <w:left w:val="single" w:sz="4" w:space="0" w:color="auto"/>
              <w:bottom w:val="single" w:sz="4" w:space="0" w:color="auto"/>
              <w:right w:val="single" w:sz="4" w:space="0" w:color="auto"/>
            </w:tcBorders>
          </w:tcPr>
          <w:p w14:paraId="5309627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511-160100-028</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A13D90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678F0C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6D1019E"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B1F8E7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455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4A9504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Компрессор 66</w:t>
            </w:r>
          </w:p>
        </w:tc>
        <w:tc>
          <w:tcPr>
            <w:tcW w:w="1220" w:type="pct"/>
            <w:tcBorders>
              <w:top w:val="single" w:sz="4" w:space="0" w:color="auto"/>
              <w:left w:val="single" w:sz="4" w:space="0" w:color="auto"/>
              <w:bottom w:val="single" w:sz="4" w:space="0" w:color="auto"/>
              <w:right w:val="single" w:sz="4" w:space="0" w:color="auto"/>
            </w:tcBorders>
          </w:tcPr>
          <w:p w14:paraId="7E7AC1C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66-11-3509015-10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66A1D9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FFEA37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DDBAF47"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B37BCA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456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44E0E1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Крестовина кард. вала 53,3307 </w:t>
            </w:r>
          </w:p>
        </w:tc>
        <w:tc>
          <w:tcPr>
            <w:tcW w:w="1220" w:type="pct"/>
            <w:tcBorders>
              <w:top w:val="single" w:sz="4" w:space="0" w:color="auto"/>
              <w:left w:val="single" w:sz="4" w:space="0" w:color="auto"/>
              <w:bottom w:val="single" w:sz="4" w:space="0" w:color="auto"/>
              <w:right w:val="single" w:sz="4" w:space="0" w:color="auto"/>
            </w:tcBorders>
          </w:tcPr>
          <w:p w14:paraId="518063A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53А-2201025-03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57BAD7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4BAD07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F544FE9"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FE03F6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457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8EC97E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Кулак поворотный 3309 левый с АБС</w:t>
            </w:r>
          </w:p>
        </w:tc>
        <w:tc>
          <w:tcPr>
            <w:tcW w:w="1220" w:type="pct"/>
            <w:tcBorders>
              <w:top w:val="single" w:sz="4" w:space="0" w:color="auto"/>
              <w:left w:val="single" w:sz="4" w:space="0" w:color="auto"/>
              <w:bottom w:val="single" w:sz="4" w:space="0" w:color="auto"/>
              <w:right w:val="single" w:sz="4" w:space="0" w:color="auto"/>
            </w:tcBorders>
          </w:tcPr>
          <w:p w14:paraId="778C31C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3309-3001013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85EE70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BD2C17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B978D4F"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08A968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458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FBCAC4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Кулак поворотный 3309 правый с АБС</w:t>
            </w:r>
          </w:p>
        </w:tc>
        <w:tc>
          <w:tcPr>
            <w:tcW w:w="1220" w:type="pct"/>
            <w:tcBorders>
              <w:top w:val="single" w:sz="4" w:space="0" w:color="auto"/>
              <w:left w:val="single" w:sz="4" w:space="0" w:color="auto"/>
              <w:bottom w:val="single" w:sz="4" w:space="0" w:color="auto"/>
              <w:right w:val="single" w:sz="4" w:space="0" w:color="auto"/>
            </w:tcBorders>
          </w:tcPr>
          <w:p w14:paraId="742907D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3309-3001012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51E8ED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05B59F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DF9DD51"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014E01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459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BE5F51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Лампа гал. H 4 24 V- 75/70 W </w:t>
            </w:r>
          </w:p>
        </w:tc>
        <w:tc>
          <w:tcPr>
            <w:tcW w:w="1220" w:type="pct"/>
            <w:tcBorders>
              <w:top w:val="single" w:sz="4" w:space="0" w:color="auto"/>
              <w:left w:val="single" w:sz="4" w:space="0" w:color="auto"/>
              <w:bottom w:val="single" w:sz="4" w:space="0" w:color="auto"/>
              <w:right w:val="single" w:sz="4" w:space="0" w:color="auto"/>
            </w:tcBorders>
          </w:tcPr>
          <w:p w14:paraId="6FF8AE0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800074</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23821D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E765DD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BD6A8EE"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5AC1D5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460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6EEF6F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Лист 3308 рессоры передней №1,2</w:t>
            </w:r>
          </w:p>
        </w:tc>
        <w:tc>
          <w:tcPr>
            <w:tcW w:w="1220" w:type="pct"/>
            <w:tcBorders>
              <w:top w:val="single" w:sz="4" w:space="0" w:color="auto"/>
              <w:left w:val="single" w:sz="4" w:space="0" w:color="auto"/>
              <w:bottom w:val="single" w:sz="4" w:space="0" w:color="auto"/>
              <w:right w:val="single" w:sz="4" w:space="0" w:color="auto"/>
            </w:tcBorders>
          </w:tcPr>
          <w:p w14:paraId="488613F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3309-70-2902015</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AB8AC4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к-т</w:t>
            </w:r>
          </w:p>
        </w:tc>
        <w:tc>
          <w:tcPr>
            <w:tcW w:w="408" w:type="pct"/>
            <w:tcBorders>
              <w:top w:val="single" w:sz="4" w:space="0" w:color="auto"/>
              <w:left w:val="single" w:sz="4" w:space="0" w:color="auto"/>
              <w:bottom w:val="single" w:sz="4" w:space="0" w:color="auto"/>
              <w:right w:val="single" w:sz="4" w:space="0" w:color="auto"/>
            </w:tcBorders>
          </w:tcPr>
          <w:p w14:paraId="79B6909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04FD806"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51BA0D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461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FF5D44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Лист 53,3307 рессоры передней №1</w:t>
            </w:r>
          </w:p>
        </w:tc>
        <w:tc>
          <w:tcPr>
            <w:tcW w:w="1220" w:type="pct"/>
            <w:tcBorders>
              <w:top w:val="single" w:sz="4" w:space="0" w:color="auto"/>
              <w:left w:val="single" w:sz="4" w:space="0" w:color="auto"/>
              <w:bottom w:val="single" w:sz="4" w:space="0" w:color="auto"/>
              <w:right w:val="single" w:sz="4" w:space="0" w:color="auto"/>
            </w:tcBorders>
          </w:tcPr>
          <w:p w14:paraId="04DDC43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3309-2902015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ABE628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4D7A7D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A4FF35C"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21F38F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462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2DA47C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Лист 53,3307 рессоры передней №2</w:t>
            </w:r>
          </w:p>
        </w:tc>
        <w:tc>
          <w:tcPr>
            <w:tcW w:w="1220" w:type="pct"/>
            <w:tcBorders>
              <w:top w:val="single" w:sz="4" w:space="0" w:color="auto"/>
              <w:left w:val="single" w:sz="4" w:space="0" w:color="auto"/>
              <w:bottom w:val="single" w:sz="4" w:space="0" w:color="auto"/>
              <w:right w:val="single" w:sz="4" w:space="0" w:color="auto"/>
            </w:tcBorders>
          </w:tcPr>
          <w:p w14:paraId="7B019A7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3309-2902016</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78F2E3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AEC679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4FC59E3"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837FDE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463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713FC3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Лист 53,3307 рессоры передней №2</w:t>
            </w:r>
          </w:p>
        </w:tc>
        <w:tc>
          <w:tcPr>
            <w:tcW w:w="1220" w:type="pct"/>
            <w:tcBorders>
              <w:top w:val="single" w:sz="4" w:space="0" w:color="auto"/>
              <w:left w:val="single" w:sz="4" w:space="0" w:color="auto"/>
              <w:bottom w:val="single" w:sz="4" w:space="0" w:color="auto"/>
              <w:right w:val="single" w:sz="4" w:space="0" w:color="auto"/>
            </w:tcBorders>
          </w:tcPr>
          <w:p w14:paraId="64BF31B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3309-2902016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5E2A5E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3043F4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DDD6A08"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011442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464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170CBE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Лист 53,3307,672 рессоры задней №1</w:t>
            </w:r>
          </w:p>
        </w:tc>
        <w:tc>
          <w:tcPr>
            <w:tcW w:w="1220" w:type="pct"/>
            <w:tcBorders>
              <w:top w:val="single" w:sz="4" w:space="0" w:color="auto"/>
              <w:left w:val="single" w:sz="4" w:space="0" w:color="auto"/>
              <w:bottom w:val="single" w:sz="4" w:space="0" w:color="auto"/>
              <w:right w:val="single" w:sz="4" w:space="0" w:color="auto"/>
            </w:tcBorders>
          </w:tcPr>
          <w:p w14:paraId="6F4B7C8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3309-2912015</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DF4A9B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E20DD7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2C73815"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239B78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465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B41C0C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Лист 53,3307,672 рессоры задней №2</w:t>
            </w:r>
          </w:p>
        </w:tc>
        <w:tc>
          <w:tcPr>
            <w:tcW w:w="1220" w:type="pct"/>
            <w:tcBorders>
              <w:top w:val="single" w:sz="4" w:space="0" w:color="auto"/>
              <w:left w:val="single" w:sz="4" w:space="0" w:color="auto"/>
              <w:bottom w:val="single" w:sz="4" w:space="0" w:color="auto"/>
              <w:right w:val="single" w:sz="4" w:space="0" w:color="auto"/>
            </w:tcBorders>
          </w:tcPr>
          <w:p w14:paraId="548D883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3309-2912016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4B015A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23C6A5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AEAE96E"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FBF603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466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BDBD02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Маяк проблесковый на магните импульс 24V</w:t>
            </w:r>
          </w:p>
        </w:tc>
        <w:tc>
          <w:tcPr>
            <w:tcW w:w="1220" w:type="pct"/>
            <w:tcBorders>
              <w:top w:val="single" w:sz="4" w:space="0" w:color="auto"/>
              <w:left w:val="single" w:sz="4" w:space="0" w:color="auto"/>
              <w:bottom w:val="single" w:sz="4" w:space="0" w:color="auto"/>
              <w:right w:val="single" w:sz="4" w:space="0" w:color="auto"/>
            </w:tcBorders>
          </w:tcPr>
          <w:p w14:paraId="7ACCAF9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И24-75М</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979551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EC29C1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010DE12"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10A215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467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CACD9C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Наконечник 3309 рул.прод.тяги лев. к золотнику</w:t>
            </w:r>
          </w:p>
        </w:tc>
        <w:tc>
          <w:tcPr>
            <w:tcW w:w="1220" w:type="pct"/>
            <w:tcBorders>
              <w:top w:val="single" w:sz="4" w:space="0" w:color="auto"/>
              <w:left w:val="single" w:sz="4" w:space="0" w:color="auto"/>
              <w:bottom w:val="single" w:sz="4" w:space="0" w:color="auto"/>
              <w:right w:val="single" w:sz="4" w:space="0" w:color="auto"/>
            </w:tcBorders>
          </w:tcPr>
          <w:p w14:paraId="5E2A4C8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3309-70-3414017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7C5BBB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7BF46E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29F2339"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224289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lastRenderedPageBreak/>
              <w:t>468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034F5D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Наконечник 3309 рулевой попер. тяги (прав)</w:t>
            </w:r>
          </w:p>
        </w:tc>
        <w:tc>
          <w:tcPr>
            <w:tcW w:w="1220" w:type="pct"/>
            <w:tcBorders>
              <w:top w:val="single" w:sz="4" w:space="0" w:color="auto"/>
              <w:left w:val="single" w:sz="4" w:space="0" w:color="auto"/>
              <w:bottom w:val="single" w:sz="4" w:space="0" w:color="auto"/>
              <w:right w:val="single" w:sz="4" w:space="0" w:color="auto"/>
            </w:tcBorders>
          </w:tcPr>
          <w:p w14:paraId="0AC8885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3309-3414054</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A23F4E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0784FE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C1A1A9F"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E16F94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469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266F6A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Наконечник рулевой 53,3307пр. или лев.</w:t>
            </w:r>
          </w:p>
        </w:tc>
        <w:tc>
          <w:tcPr>
            <w:tcW w:w="1220" w:type="pct"/>
            <w:tcBorders>
              <w:top w:val="single" w:sz="4" w:space="0" w:color="auto"/>
              <w:left w:val="single" w:sz="4" w:space="0" w:color="auto"/>
              <w:bottom w:val="single" w:sz="4" w:space="0" w:color="auto"/>
              <w:right w:val="single" w:sz="4" w:space="0" w:color="auto"/>
            </w:tcBorders>
          </w:tcPr>
          <w:p w14:paraId="031098C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53А-3003056-01/57-01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EC170F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E17A4C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DAE73B4"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07C30E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470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76D2AE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Насос водяной 3307 под вязкостную муфту ЕВРО-3</w:t>
            </w:r>
          </w:p>
        </w:tc>
        <w:tc>
          <w:tcPr>
            <w:tcW w:w="1220" w:type="pct"/>
            <w:tcBorders>
              <w:top w:val="single" w:sz="4" w:space="0" w:color="auto"/>
              <w:left w:val="single" w:sz="4" w:space="0" w:color="auto"/>
              <w:bottom w:val="single" w:sz="4" w:space="0" w:color="auto"/>
              <w:right w:val="single" w:sz="4" w:space="0" w:color="auto"/>
            </w:tcBorders>
          </w:tcPr>
          <w:p w14:paraId="02135B4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5231-1307010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BA15C3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85C081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F157454"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899A01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471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89ED10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Насос водяной 3309 Е-3 с эл.муфтой 24В</w:t>
            </w:r>
          </w:p>
        </w:tc>
        <w:tc>
          <w:tcPr>
            <w:tcW w:w="1220" w:type="pct"/>
            <w:tcBorders>
              <w:top w:val="single" w:sz="4" w:space="0" w:color="auto"/>
              <w:left w:val="single" w:sz="4" w:space="0" w:color="auto"/>
              <w:bottom w:val="single" w:sz="4" w:space="0" w:color="auto"/>
              <w:right w:val="single" w:sz="4" w:space="0" w:color="auto"/>
            </w:tcBorders>
          </w:tcPr>
          <w:p w14:paraId="2FC577A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245-1307015-001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58CC69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4AA94A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5052116"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51C940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472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468B93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Насос водяной 3309, ПАЗ  245 (загл.18) под теплообменник</w:t>
            </w:r>
          </w:p>
        </w:tc>
        <w:tc>
          <w:tcPr>
            <w:tcW w:w="1220" w:type="pct"/>
            <w:tcBorders>
              <w:top w:val="single" w:sz="4" w:space="0" w:color="auto"/>
              <w:left w:val="single" w:sz="4" w:space="0" w:color="auto"/>
              <w:bottom w:val="single" w:sz="4" w:space="0" w:color="auto"/>
              <w:right w:val="single" w:sz="4" w:space="0" w:color="auto"/>
            </w:tcBorders>
          </w:tcPr>
          <w:p w14:paraId="00978FC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245-1307010-А-110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172F89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2B6AC8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4D1969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0D340B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473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367039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Насос водяной 53,3307</w:t>
            </w:r>
          </w:p>
        </w:tc>
        <w:tc>
          <w:tcPr>
            <w:tcW w:w="1220" w:type="pct"/>
            <w:tcBorders>
              <w:top w:val="single" w:sz="4" w:space="0" w:color="auto"/>
              <w:left w:val="single" w:sz="4" w:space="0" w:color="auto"/>
              <w:bottom w:val="single" w:sz="4" w:space="0" w:color="auto"/>
              <w:right w:val="single" w:sz="4" w:space="0" w:color="auto"/>
            </w:tcBorders>
          </w:tcPr>
          <w:p w14:paraId="4201F13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511-1307004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F90267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81FBE3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9406AB0"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78B827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474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E19C88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Насос ГУР 3309 Е-3 (8,5 МПа)</w:t>
            </w:r>
          </w:p>
        </w:tc>
        <w:tc>
          <w:tcPr>
            <w:tcW w:w="1220" w:type="pct"/>
            <w:tcBorders>
              <w:top w:val="single" w:sz="4" w:space="0" w:color="auto"/>
              <w:left w:val="single" w:sz="4" w:space="0" w:color="auto"/>
              <w:bottom w:val="single" w:sz="4" w:space="0" w:color="auto"/>
              <w:right w:val="single" w:sz="4" w:space="0" w:color="auto"/>
            </w:tcBorders>
          </w:tcPr>
          <w:p w14:paraId="6E2DE78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06-3615018-01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2194BF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F8415A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10A2EC3"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749976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475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D4371B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Насос топливный 53, 3307</w:t>
            </w:r>
          </w:p>
        </w:tc>
        <w:tc>
          <w:tcPr>
            <w:tcW w:w="1220" w:type="pct"/>
            <w:tcBorders>
              <w:top w:val="single" w:sz="4" w:space="0" w:color="auto"/>
              <w:left w:val="single" w:sz="4" w:space="0" w:color="auto"/>
              <w:bottom w:val="single" w:sz="4" w:space="0" w:color="auto"/>
              <w:right w:val="single" w:sz="4" w:space="0" w:color="auto"/>
            </w:tcBorders>
          </w:tcPr>
          <w:p w14:paraId="5F6D4A2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53-1106010 Б9Д-И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EC26C2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3BBA73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B197D8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EB0C38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476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E4935C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Опора подвесная 53,3307,3309,3310 </w:t>
            </w:r>
          </w:p>
        </w:tc>
        <w:tc>
          <w:tcPr>
            <w:tcW w:w="1220" w:type="pct"/>
            <w:tcBorders>
              <w:top w:val="single" w:sz="4" w:space="0" w:color="auto"/>
              <w:left w:val="single" w:sz="4" w:space="0" w:color="auto"/>
              <w:bottom w:val="single" w:sz="4" w:space="0" w:color="auto"/>
              <w:right w:val="single" w:sz="4" w:space="0" w:color="auto"/>
            </w:tcBorders>
          </w:tcPr>
          <w:p w14:paraId="49A2090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53А-2202081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841790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2CC1A4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9F203D0"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BF2369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477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624B9F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Оптика 53, 3307 фар.лампа (без подсв)</w:t>
            </w:r>
          </w:p>
        </w:tc>
        <w:tc>
          <w:tcPr>
            <w:tcW w:w="1220" w:type="pct"/>
            <w:tcBorders>
              <w:top w:val="single" w:sz="4" w:space="0" w:color="auto"/>
              <w:left w:val="single" w:sz="4" w:space="0" w:color="auto"/>
              <w:bottom w:val="single" w:sz="4" w:space="0" w:color="auto"/>
              <w:right w:val="single" w:sz="4" w:space="0" w:color="auto"/>
            </w:tcBorders>
          </w:tcPr>
          <w:p w14:paraId="19FFD9E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ФГ140-200-01/62.37112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75664B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86230A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64FB68F"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489076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478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7EE914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Охладитель наддува воздуха 3309 </w:t>
            </w:r>
          </w:p>
        </w:tc>
        <w:tc>
          <w:tcPr>
            <w:tcW w:w="1220" w:type="pct"/>
            <w:tcBorders>
              <w:top w:val="single" w:sz="4" w:space="0" w:color="auto"/>
              <w:left w:val="single" w:sz="4" w:space="0" w:color="auto"/>
              <w:bottom w:val="single" w:sz="4" w:space="0" w:color="auto"/>
              <w:right w:val="single" w:sz="4" w:space="0" w:color="auto"/>
            </w:tcBorders>
          </w:tcPr>
          <w:p w14:paraId="5649135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3308-10-1172012-00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C7888D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726607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9E83268"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B1B530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479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24E286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Палец рулевой 53,3307 сб.(1 шт)</w:t>
            </w:r>
          </w:p>
        </w:tc>
        <w:tc>
          <w:tcPr>
            <w:tcW w:w="1220" w:type="pct"/>
            <w:tcBorders>
              <w:top w:val="single" w:sz="4" w:space="0" w:color="auto"/>
              <w:left w:val="single" w:sz="4" w:space="0" w:color="auto"/>
              <w:bottom w:val="single" w:sz="4" w:space="0" w:color="auto"/>
              <w:right w:val="single" w:sz="4" w:space="0" w:color="auto"/>
            </w:tcBorders>
          </w:tcPr>
          <w:p w14:paraId="4B7031C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53-1-3003008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A33B5D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CD45C5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54E9EA3"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BE2725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480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949FE3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Патрубки радиатора 3307 (к-т) </w:t>
            </w:r>
          </w:p>
        </w:tc>
        <w:tc>
          <w:tcPr>
            <w:tcW w:w="1220" w:type="pct"/>
            <w:tcBorders>
              <w:top w:val="single" w:sz="4" w:space="0" w:color="auto"/>
              <w:left w:val="single" w:sz="4" w:space="0" w:color="auto"/>
              <w:bottom w:val="single" w:sz="4" w:space="0" w:color="auto"/>
              <w:right w:val="single" w:sz="4" w:space="0" w:color="auto"/>
            </w:tcBorders>
          </w:tcPr>
          <w:p w14:paraId="66A9CF2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3307-1303010/25</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B7D093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к-т</w:t>
            </w:r>
          </w:p>
        </w:tc>
        <w:tc>
          <w:tcPr>
            <w:tcW w:w="408" w:type="pct"/>
            <w:tcBorders>
              <w:top w:val="single" w:sz="4" w:space="0" w:color="auto"/>
              <w:left w:val="single" w:sz="4" w:space="0" w:color="auto"/>
              <w:bottom w:val="single" w:sz="4" w:space="0" w:color="auto"/>
              <w:right w:val="single" w:sz="4" w:space="0" w:color="auto"/>
            </w:tcBorders>
          </w:tcPr>
          <w:p w14:paraId="26D6B0F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BC80B08"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428969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481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4256A8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Патрубок 3309 Е-4 возд. к турбине</w:t>
            </w:r>
          </w:p>
        </w:tc>
        <w:tc>
          <w:tcPr>
            <w:tcW w:w="1220" w:type="pct"/>
            <w:tcBorders>
              <w:top w:val="single" w:sz="4" w:space="0" w:color="auto"/>
              <w:left w:val="single" w:sz="4" w:space="0" w:color="auto"/>
              <w:bottom w:val="single" w:sz="4" w:space="0" w:color="auto"/>
              <w:right w:val="single" w:sz="4" w:space="0" w:color="auto"/>
            </w:tcBorders>
          </w:tcPr>
          <w:p w14:paraId="4A75ABA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3309-1109176-10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F47900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76DD66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165DCC4"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45C204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482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D4F0CB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Патрубок 3309 коллектора выпускного</w:t>
            </w:r>
          </w:p>
        </w:tc>
        <w:tc>
          <w:tcPr>
            <w:tcW w:w="1220" w:type="pct"/>
            <w:tcBorders>
              <w:top w:val="single" w:sz="4" w:space="0" w:color="auto"/>
              <w:left w:val="single" w:sz="4" w:space="0" w:color="auto"/>
              <w:bottom w:val="single" w:sz="4" w:space="0" w:color="auto"/>
              <w:right w:val="single" w:sz="4" w:space="0" w:color="auto"/>
            </w:tcBorders>
          </w:tcPr>
          <w:p w14:paraId="2CA6FED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3308-10-1008108-010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D8ACFA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14CFBD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ABAF72E"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BD322A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483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DE4ECC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Патрубок 3309 охладителя соединительный *70 дл.120</w:t>
            </w:r>
          </w:p>
        </w:tc>
        <w:tc>
          <w:tcPr>
            <w:tcW w:w="1220" w:type="pct"/>
            <w:tcBorders>
              <w:top w:val="single" w:sz="4" w:space="0" w:color="auto"/>
              <w:left w:val="single" w:sz="4" w:space="0" w:color="auto"/>
              <w:bottom w:val="single" w:sz="4" w:space="0" w:color="auto"/>
              <w:right w:val="single" w:sz="4" w:space="0" w:color="auto"/>
            </w:tcBorders>
          </w:tcPr>
          <w:p w14:paraId="325D850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3308-10-1172074</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8C4865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6620DD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819F100"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1A9916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484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13AFEC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Патрубок 3309(м16) Валдай (м20) ГБЦ (под боков. прокладку)</w:t>
            </w:r>
          </w:p>
        </w:tc>
        <w:tc>
          <w:tcPr>
            <w:tcW w:w="1220" w:type="pct"/>
            <w:tcBorders>
              <w:top w:val="single" w:sz="4" w:space="0" w:color="auto"/>
              <w:left w:val="single" w:sz="4" w:space="0" w:color="auto"/>
              <w:bottom w:val="single" w:sz="4" w:space="0" w:color="auto"/>
              <w:right w:val="single" w:sz="4" w:space="0" w:color="auto"/>
            </w:tcBorders>
          </w:tcPr>
          <w:p w14:paraId="4F4C9ED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70-8115022-А</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97563D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783D89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49BA1F3"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63F716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485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AEE658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Патрубок 33098 охладителя 60*70</w:t>
            </w:r>
          </w:p>
        </w:tc>
        <w:tc>
          <w:tcPr>
            <w:tcW w:w="1220" w:type="pct"/>
            <w:tcBorders>
              <w:top w:val="single" w:sz="4" w:space="0" w:color="auto"/>
              <w:left w:val="single" w:sz="4" w:space="0" w:color="auto"/>
              <w:bottom w:val="single" w:sz="4" w:space="0" w:color="auto"/>
              <w:right w:val="single" w:sz="4" w:space="0" w:color="auto"/>
            </w:tcBorders>
          </w:tcPr>
          <w:p w14:paraId="26BA595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3309-80-1172403</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602425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FB7AE0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298F16F"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1A0C09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486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F094E7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Педаль газа 3309,33104  Валдай </w:t>
            </w:r>
          </w:p>
        </w:tc>
        <w:tc>
          <w:tcPr>
            <w:tcW w:w="1220" w:type="pct"/>
            <w:tcBorders>
              <w:top w:val="single" w:sz="4" w:space="0" w:color="auto"/>
              <w:left w:val="single" w:sz="4" w:space="0" w:color="auto"/>
              <w:bottom w:val="single" w:sz="4" w:space="0" w:color="auto"/>
              <w:right w:val="single" w:sz="4" w:space="0" w:color="auto"/>
            </w:tcBorders>
          </w:tcPr>
          <w:p w14:paraId="43146E3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45-3621008-002</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1D43FC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69F269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FAFC3A3"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0731A1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487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ABD04B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Переключатель поворота 3307 №21370</w:t>
            </w:r>
          </w:p>
        </w:tc>
        <w:tc>
          <w:tcPr>
            <w:tcW w:w="1220" w:type="pct"/>
            <w:tcBorders>
              <w:top w:val="single" w:sz="4" w:space="0" w:color="auto"/>
              <w:left w:val="single" w:sz="4" w:space="0" w:color="auto"/>
              <w:bottom w:val="single" w:sz="4" w:space="0" w:color="auto"/>
              <w:right w:val="single" w:sz="4" w:space="0" w:color="auto"/>
            </w:tcBorders>
          </w:tcPr>
          <w:p w14:paraId="406A3C2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6612.3709-01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692075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B2FB14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0C816D5"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4F1008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488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CAE43B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Переключатель света 3307 центр.</w:t>
            </w:r>
          </w:p>
        </w:tc>
        <w:tc>
          <w:tcPr>
            <w:tcW w:w="1220" w:type="pct"/>
            <w:tcBorders>
              <w:top w:val="single" w:sz="4" w:space="0" w:color="auto"/>
              <w:left w:val="single" w:sz="4" w:space="0" w:color="auto"/>
              <w:bottom w:val="single" w:sz="4" w:space="0" w:color="auto"/>
              <w:right w:val="single" w:sz="4" w:space="0" w:color="auto"/>
            </w:tcBorders>
          </w:tcPr>
          <w:p w14:paraId="646882F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53.3709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87451F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17A02B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7CDFA83"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7209AC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489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8DDD2D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Переключатель света 3309 центр. </w:t>
            </w:r>
          </w:p>
        </w:tc>
        <w:tc>
          <w:tcPr>
            <w:tcW w:w="1220" w:type="pct"/>
            <w:tcBorders>
              <w:top w:val="single" w:sz="4" w:space="0" w:color="auto"/>
              <w:left w:val="single" w:sz="4" w:space="0" w:color="auto"/>
              <w:bottom w:val="single" w:sz="4" w:space="0" w:color="auto"/>
              <w:right w:val="single" w:sz="4" w:space="0" w:color="auto"/>
            </w:tcBorders>
          </w:tcPr>
          <w:p w14:paraId="50EEDA6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531.3709</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63CDA6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792DA5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46EFBD2"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410706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490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5B5AA6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Переключатель стеклоочистителя 3307 </w:t>
            </w:r>
          </w:p>
        </w:tc>
        <w:tc>
          <w:tcPr>
            <w:tcW w:w="1220" w:type="pct"/>
            <w:tcBorders>
              <w:top w:val="single" w:sz="4" w:space="0" w:color="auto"/>
              <w:left w:val="single" w:sz="4" w:space="0" w:color="auto"/>
              <w:bottom w:val="single" w:sz="4" w:space="0" w:color="auto"/>
              <w:right w:val="single" w:sz="4" w:space="0" w:color="auto"/>
            </w:tcBorders>
          </w:tcPr>
          <w:p w14:paraId="555678E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4012.3709</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169D15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39208F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6C9AC9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0BF661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491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9BBEF5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Переключатель стеклоочистителя 3309 </w:t>
            </w:r>
          </w:p>
        </w:tc>
        <w:tc>
          <w:tcPr>
            <w:tcW w:w="1220" w:type="pct"/>
            <w:tcBorders>
              <w:top w:val="single" w:sz="4" w:space="0" w:color="auto"/>
              <w:left w:val="single" w:sz="4" w:space="0" w:color="auto"/>
              <w:bottom w:val="single" w:sz="4" w:space="0" w:color="auto"/>
              <w:right w:val="single" w:sz="4" w:space="0" w:color="auto"/>
            </w:tcBorders>
          </w:tcPr>
          <w:p w14:paraId="49D9FA4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9902.3709</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A627B8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F2919A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1F7B5B2"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1EF6BB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492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904D25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Пневмоусилитель 3309 ГАЗ</w:t>
            </w:r>
          </w:p>
        </w:tc>
        <w:tc>
          <w:tcPr>
            <w:tcW w:w="1220" w:type="pct"/>
            <w:tcBorders>
              <w:top w:val="single" w:sz="4" w:space="0" w:color="auto"/>
              <w:left w:val="single" w:sz="4" w:space="0" w:color="auto"/>
              <w:bottom w:val="single" w:sz="4" w:space="0" w:color="auto"/>
              <w:right w:val="single" w:sz="4" w:space="0" w:color="auto"/>
            </w:tcBorders>
          </w:tcPr>
          <w:p w14:paraId="4905C1D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3309-3510009</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CEA79D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A524A4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61BA0C2"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70240D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493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C7E1D0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Провод АКБ 3307 (-) 150см</w:t>
            </w:r>
          </w:p>
        </w:tc>
        <w:tc>
          <w:tcPr>
            <w:tcW w:w="1220" w:type="pct"/>
            <w:tcBorders>
              <w:top w:val="single" w:sz="4" w:space="0" w:color="auto"/>
              <w:left w:val="single" w:sz="4" w:space="0" w:color="auto"/>
              <w:bottom w:val="single" w:sz="4" w:space="0" w:color="auto"/>
              <w:right w:val="single" w:sz="4" w:space="0" w:color="auto"/>
            </w:tcBorders>
          </w:tcPr>
          <w:p w14:paraId="2D2D1DE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3307-37244062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6E0871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EAAB62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19C76F7"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CF3061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494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23DBBD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Провод АКБ 3307 (+) 170см</w:t>
            </w:r>
          </w:p>
        </w:tc>
        <w:tc>
          <w:tcPr>
            <w:tcW w:w="1220" w:type="pct"/>
            <w:tcBorders>
              <w:top w:val="single" w:sz="4" w:space="0" w:color="auto"/>
              <w:left w:val="single" w:sz="4" w:space="0" w:color="auto"/>
              <w:bottom w:val="single" w:sz="4" w:space="0" w:color="auto"/>
              <w:right w:val="single" w:sz="4" w:space="0" w:color="auto"/>
            </w:tcBorders>
          </w:tcPr>
          <w:p w14:paraId="655BB09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3307-3724050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993A03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F768A1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EB42C39"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A8C96B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495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E7E615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Р/к передней ступицы 3307</w:t>
            </w:r>
          </w:p>
        </w:tc>
        <w:tc>
          <w:tcPr>
            <w:tcW w:w="1220" w:type="pct"/>
            <w:tcBorders>
              <w:top w:val="single" w:sz="4" w:space="0" w:color="auto"/>
              <w:left w:val="single" w:sz="4" w:space="0" w:color="auto"/>
              <w:bottom w:val="single" w:sz="4" w:space="0" w:color="auto"/>
              <w:right w:val="single" w:sz="4" w:space="0" w:color="auto"/>
            </w:tcBorders>
          </w:tcPr>
          <w:p w14:paraId="416925C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3307-3103800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9DA9DE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к-т</w:t>
            </w:r>
          </w:p>
        </w:tc>
        <w:tc>
          <w:tcPr>
            <w:tcW w:w="408" w:type="pct"/>
            <w:tcBorders>
              <w:top w:val="single" w:sz="4" w:space="0" w:color="auto"/>
              <w:left w:val="single" w:sz="4" w:space="0" w:color="auto"/>
              <w:bottom w:val="single" w:sz="4" w:space="0" w:color="auto"/>
              <w:right w:val="single" w:sz="4" w:space="0" w:color="auto"/>
            </w:tcBorders>
          </w:tcPr>
          <w:p w14:paraId="52E88E9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812923F"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11164F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496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35B44E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Радиатор 3307 отопителя</w:t>
            </w:r>
          </w:p>
        </w:tc>
        <w:tc>
          <w:tcPr>
            <w:tcW w:w="1220" w:type="pct"/>
            <w:tcBorders>
              <w:top w:val="single" w:sz="4" w:space="0" w:color="auto"/>
              <w:left w:val="single" w:sz="4" w:space="0" w:color="auto"/>
              <w:bottom w:val="single" w:sz="4" w:space="0" w:color="auto"/>
              <w:right w:val="single" w:sz="4" w:space="0" w:color="auto"/>
            </w:tcBorders>
          </w:tcPr>
          <w:p w14:paraId="4F6F1E5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3307-8101060-02</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4EBFA4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BEE17C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1B1699D"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B813EC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497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851FB2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Радиатор 3307 охлаждения 3-х рядн.</w:t>
            </w:r>
          </w:p>
        </w:tc>
        <w:tc>
          <w:tcPr>
            <w:tcW w:w="1220" w:type="pct"/>
            <w:tcBorders>
              <w:top w:val="single" w:sz="4" w:space="0" w:color="auto"/>
              <w:left w:val="single" w:sz="4" w:space="0" w:color="auto"/>
              <w:bottom w:val="single" w:sz="4" w:space="0" w:color="auto"/>
              <w:right w:val="single" w:sz="4" w:space="0" w:color="auto"/>
            </w:tcBorders>
          </w:tcPr>
          <w:p w14:paraId="0C1C32F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3307-1301010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0DB67D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C2AD16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14D3142"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E2D813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498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2C37C1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Радиатор 3309 охлаждения 3-х рядн. (Е-3)   </w:t>
            </w:r>
          </w:p>
        </w:tc>
        <w:tc>
          <w:tcPr>
            <w:tcW w:w="1220" w:type="pct"/>
            <w:tcBorders>
              <w:top w:val="single" w:sz="4" w:space="0" w:color="auto"/>
              <w:left w:val="single" w:sz="4" w:space="0" w:color="auto"/>
              <w:bottom w:val="single" w:sz="4" w:space="0" w:color="auto"/>
              <w:right w:val="single" w:sz="4" w:space="0" w:color="auto"/>
            </w:tcBorders>
          </w:tcPr>
          <w:p w14:paraId="607B648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3307-1301010-91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8CC6C6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56791B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AEB3D64"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967716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499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076D17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Распределитель зажигания ГАЗ б/к 2402.3706-10 </w:t>
            </w:r>
          </w:p>
        </w:tc>
        <w:tc>
          <w:tcPr>
            <w:tcW w:w="1220" w:type="pct"/>
            <w:tcBorders>
              <w:top w:val="single" w:sz="4" w:space="0" w:color="auto"/>
              <w:left w:val="single" w:sz="4" w:space="0" w:color="auto"/>
              <w:bottom w:val="single" w:sz="4" w:space="0" w:color="auto"/>
              <w:right w:val="single" w:sz="4" w:space="0" w:color="auto"/>
            </w:tcBorders>
          </w:tcPr>
          <w:p w14:paraId="494DAA8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2402.3706-10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394410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990968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65FF9FA"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D9EED5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500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503C51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Реле втягивающее 3309 на стартер 7402.3708 (24 в)</w:t>
            </w:r>
          </w:p>
        </w:tc>
        <w:tc>
          <w:tcPr>
            <w:tcW w:w="1220" w:type="pct"/>
            <w:tcBorders>
              <w:top w:val="single" w:sz="4" w:space="0" w:color="auto"/>
              <w:left w:val="single" w:sz="4" w:space="0" w:color="auto"/>
              <w:bottom w:val="single" w:sz="4" w:space="0" w:color="auto"/>
              <w:right w:val="single" w:sz="4" w:space="0" w:color="auto"/>
            </w:tcBorders>
          </w:tcPr>
          <w:p w14:paraId="2CAC32A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7402-3708800-10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5203F4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12793D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4B901DA"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B058EE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501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F47749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Реле поворота 24в ЛИАЗ, ПАЗ-3204 (90.3777) </w:t>
            </w:r>
          </w:p>
        </w:tc>
        <w:tc>
          <w:tcPr>
            <w:tcW w:w="1220" w:type="pct"/>
            <w:tcBorders>
              <w:top w:val="single" w:sz="4" w:space="0" w:color="auto"/>
              <w:left w:val="single" w:sz="4" w:space="0" w:color="auto"/>
              <w:bottom w:val="single" w:sz="4" w:space="0" w:color="auto"/>
              <w:right w:val="single" w:sz="4" w:space="0" w:color="auto"/>
            </w:tcBorders>
          </w:tcPr>
          <w:p w14:paraId="4351257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90.3777</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B181BA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6EAB1F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2092B9C"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888F4D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502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925C4A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Реле с/очистителя 24в 451.3777 ПАЗ 3204 </w:t>
            </w:r>
          </w:p>
        </w:tc>
        <w:tc>
          <w:tcPr>
            <w:tcW w:w="1220" w:type="pct"/>
            <w:tcBorders>
              <w:top w:val="single" w:sz="4" w:space="0" w:color="auto"/>
              <w:left w:val="single" w:sz="4" w:space="0" w:color="auto"/>
              <w:bottom w:val="single" w:sz="4" w:space="0" w:color="auto"/>
              <w:right w:val="single" w:sz="4" w:space="0" w:color="auto"/>
            </w:tcBorders>
          </w:tcPr>
          <w:p w14:paraId="78F53D4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451.3777</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33E045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D38AB1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4243B62"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4DAE2B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503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C38D88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Реле стартера (12В 50А) ГАЗ , ЗИЛ</w:t>
            </w:r>
          </w:p>
        </w:tc>
        <w:tc>
          <w:tcPr>
            <w:tcW w:w="1220" w:type="pct"/>
            <w:tcBorders>
              <w:top w:val="single" w:sz="4" w:space="0" w:color="auto"/>
              <w:left w:val="single" w:sz="4" w:space="0" w:color="auto"/>
              <w:bottom w:val="single" w:sz="4" w:space="0" w:color="auto"/>
              <w:right w:val="single" w:sz="4" w:space="0" w:color="auto"/>
            </w:tcBorders>
          </w:tcPr>
          <w:p w14:paraId="6BD6AC0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71.3747-21 (011)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5922FE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443B28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8F06723"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D06F8B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504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F81583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Реле стартера (24В 30А) ГАЗ , МАЗ, КАМАЗ</w:t>
            </w:r>
          </w:p>
        </w:tc>
        <w:tc>
          <w:tcPr>
            <w:tcW w:w="1220" w:type="pct"/>
            <w:tcBorders>
              <w:top w:val="single" w:sz="4" w:space="0" w:color="auto"/>
              <w:left w:val="single" w:sz="4" w:space="0" w:color="auto"/>
              <w:bottom w:val="single" w:sz="4" w:space="0" w:color="auto"/>
              <w:right w:val="single" w:sz="4" w:space="0" w:color="auto"/>
            </w:tcBorders>
          </w:tcPr>
          <w:p w14:paraId="5021B22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738.3747-20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7BC9EB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A20D74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A178A07"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9B16C1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505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68CF8B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Ремень 1280 генератора Валдай(11х10) усил ATHLET ZOMMER</w:t>
            </w:r>
          </w:p>
        </w:tc>
        <w:tc>
          <w:tcPr>
            <w:tcW w:w="1220" w:type="pct"/>
            <w:tcBorders>
              <w:top w:val="single" w:sz="4" w:space="0" w:color="auto"/>
              <w:left w:val="single" w:sz="4" w:space="0" w:color="auto"/>
              <w:bottom w:val="single" w:sz="4" w:space="0" w:color="auto"/>
              <w:right w:val="single" w:sz="4" w:space="0" w:color="auto"/>
            </w:tcBorders>
          </w:tcPr>
          <w:p w14:paraId="092F35A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00011-10-0001280-00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32A8DC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28DEF0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B736133"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417080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506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29B09E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Рессора 3307,3309 , ГАЗон задняя 14л</w:t>
            </w:r>
          </w:p>
        </w:tc>
        <w:tc>
          <w:tcPr>
            <w:tcW w:w="1220" w:type="pct"/>
            <w:tcBorders>
              <w:top w:val="single" w:sz="4" w:space="0" w:color="auto"/>
              <w:left w:val="single" w:sz="4" w:space="0" w:color="auto"/>
              <w:bottom w:val="single" w:sz="4" w:space="0" w:color="auto"/>
              <w:right w:val="single" w:sz="4" w:space="0" w:color="auto"/>
            </w:tcBorders>
          </w:tcPr>
          <w:p w14:paraId="60D86A5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53-12-2912012-02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975648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79D5FD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BB858ED"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464B90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507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71BBAD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Рессора 3308 передняя 14 листов (шир=65мм, дл=1216мм)</w:t>
            </w:r>
          </w:p>
        </w:tc>
        <w:tc>
          <w:tcPr>
            <w:tcW w:w="1220" w:type="pct"/>
            <w:tcBorders>
              <w:top w:val="single" w:sz="4" w:space="0" w:color="auto"/>
              <w:left w:val="single" w:sz="4" w:space="0" w:color="auto"/>
              <w:bottom w:val="single" w:sz="4" w:space="0" w:color="auto"/>
              <w:right w:val="single" w:sz="4" w:space="0" w:color="auto"/>
            </w:tcBorders>
          </w:tcPr>
          <w:p w14:paraId="0DDB3D1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3308-2902012-001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EC29E2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B3A03F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BCA8361"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A386FB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508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2227D7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Рессора 53,3307 передняя 12л</w:t>
            </w:r>
          </w:p>
        </w:tc>
        <w:tc>
          <w:tcPr>
            <w:tcW w:w="1220" w:type="pct"/>
            <w:tcBorders>
              <w:top w:val="single" w:sz="4" w:space="0" w:color="auto"/>
              <w:left w:val="single" w:sz="4" w:space="0" w:color="auto"/>
              <w:bottom w:val="single" w:sz="4" w:space="0" w:color="auto"/>
              <w:right w:val="single" w:sz="4" w:space="0" w:color="auto"/>
            </w:tcBorders>
          </w:tcPr>
          <w:p w14:paraId="5033609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53-2902012-02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E0C98E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453BEC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46FAD2F"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31EE4B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509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33967C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Сальник   55х82 хвостовика з/моста 53,3307</w:t>
            </w:r>
          </w:p>
        </w:tc>
        <w:tc>
          <w:tcPr>
            <w:tcW w:w="1220" w:type="pct"/>
            <w:tcBorders>
              <w:top w:val="single" w:sz="4" w:space="0" w:color="auto"/>
              <w:left w:val="single" w:sz="4" w:space="0" w:color="auto"/>
              <w:bottom w:val="single" w:sz="4" w:space="0" w:color="auto"/>
              <w:right w:val="single" w:sz="4" w:space="0" w:color="auto"/>
            </w:tcBorders>
          </w:tcPr>
          <w:p w14:paraId="3C4FC7B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51-2402052-Б4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BAE743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EACC0D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7206CD2"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B53C82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510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83359F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Сальник   65х90 передней ступицы 53,3307 с обоймой ГАЗ</w:t>
            </w:r>
          </w:p>
        </w:tc>
        <w:tc>
          <w:tcPr>
            <w:tcW w:w="1220" w:type="pct"/>
            <w:tcBorders>
              <w:top w:val="single" w:sz="4" w:space="0" w:color="auto"/>
              <w:left w:val="single" w:sz="4" w:space="0" w:color="auto"/>
              <w:bottom w:val="single" w:sz="4" w:space="0" w:color="auto"/>
              <w:right w:val="single" w:sz="4" w:space="0" w:color="auto"/>
            </w:tcBorders>
          </w:tcPr>
          <w:p w14:paraId="250F16A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51-3103035</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EE3ACF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F6EC24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2</w:t>
            </w:r>
          </w:p>
        </w:tc>
      </w:tr>
      <w:tr w:rsidR="00D52AA2" w:rsidRPr="00D52AA2" w14:paraId="2918A882"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1FB894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511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9CD821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Сальник   95х130 задней ступицы  ГАЗ</w:t>
            </w:r>
          </w:p>
        </w:tc>
        <w:tc>
          <w:tcPr>
            <w:tcW w:w="1220" w:type="pct"/>
            <w:tcBorders>
              <w:top w:val="single" w:sz="4" w:space="0" w:color="auto"/>
              <w:left w:val="single" w:sz="4" w:space="0" w:color="auto"/>
              <w:bottom w:val="single" w:sz="4" w:space="0" w:color="auto"/>
              <w:right w:val="single" w:sz="4" w:space="0" w:color="auto"/>
            </w:tcBorders>
          </w:tcPr>
          <w:p w14:paraId="6C039EE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51-3104038-32</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1F36D1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2ABEFB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B40886D"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205595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512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2406D5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Свеча накаливания 245 дв. 12в </w:t>
            </w:r>
          </w:p>
        </w:tc>
        <w:tc>
          <w:tcPr>
            <w:tcW w:w="1220" w:type="pct"/>
            <w:tcBorders>
              <w:top w:val="single" w:sz="4" w:space="0" w:color="auto"/>
              <w:left w:val="single" w:sz="4" w:space="0" w:color="auto"/>
              <w:bottom w:val="single" w:sz="4" w:space="0" w:color="auto"/>
              <w:right w:val="single" w:sz="4" w:space="0" w:color="auto"/>
            </w:tcBorders>
          </w:tcPr>
          <w:p w14:paraId="4CAE7DB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11.721.083</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D18AAC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65D102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2E417F2"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5BE672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513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48948A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Сигнал звуковой 12V ракушки</w:t>
            </w:r>
          </w:p>
        </w:tc>
        <w:tc>
          <w:tcPr>
            <w:tcW w:w="1220" w:type="pct"/>
            <w:tcBorders>
              <w:top w:val="single" w:sz="4" w:space="0" w:color="auto"/>
              <w:left w:val="single" w:sz="4" w:space="0" w:color="auto"/>
              <w:bottom w:val="single" w:sz="4" w:space="0" w:color="auto"/>
              <w:right w:val="single" w:sz="4" w:space="0" w:color="auto"/>
            </w:tcBorders>
          </w:tcPr>
          <w:p w14:paraId="11B4C23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23192260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E8BEE3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к-т</w:t>
            </w:r>
          </w:p>
        </w:tc>
        <w:tc>
          <w:tcPr>
            <w:tcW w:w="408" w:type="pct"/>
            <w:tcBorders>
              <w:top w:val="single" w:sz="4" w:space="0" w:color="auto"/>
              <w:left w:val="single" w:sz="4" w:space="0" w:color="auto"/>
              <w:bottom w:val="single" w:sz="4" w:space="0" w:color="auto"/>
              <w:right w:val="single" w:sz="4" w:space="0" w:color="auto"/>
            </w:tcBorders>
          </w:tcPr>
          <w:p w14:paraId="393E378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E4B7638"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3776EB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514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7DF271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Сигнал звуковой 24V ГАЗ-3309, КАМАЗ (к-т)</w:t>
            </w:r>
          </w:p>
        </w:tc>
        <w:tc>
          <w:tcPr>
            <w:tcW w:w="1220" w:type="pct"/>
            <w:tcBorders>
              <w:top w:val="single" w:sz="4" w:space="0" w:color="auto"/>
              <w:left w:val="single" w:sz="4" w:space="0" w:color="auto"/>
              <w:bottom w:val="single" w:sz="4" w:space="0" w:color="auto"/>
              <w:right w:val="single" w:sz="4" w:space="0" w:color="auto"/>
            </w:tcBorders>
          </w:tcPr>
          <w:p w14:paraId="06EC6C1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С0306Д/С0307Д1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6FA643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к-т</w:t>
            </w:r>
          </w:p>
        </w:tc>
        <w:tc>
          <w:tcPr>
            <w:tcW w:w="408" w:type="pct"/>
            <w:tcBorders>
              <w:top w:val="single" w:sz="4" w:space="0" w:color="auto"/>
              <w:left w:val="single" w:sz="4" w:space="0" w:color="auto"/>
              <w:bottom w:val="single" w:sz="4" w:space="0" w:color="auto"/>
              <w:right w:val="single" w:sz="4" w:space="0" w:color="auto"/>
            </w:tcBorders>
          </w:tcPr>
          <w:p w14:paraId="3EE2CFD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66179B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0030E6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515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04C208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Спидометр 3307 (30729)</w:t>
            </w:r>
          </w:p>
        </w:tc>
        <w:tc>
          <w:tcPr>
            <w:tcW w:w="1220" w:type="pct"/>
            <w:tcBorders>
              <w:top w:val="single" w:sz="4" w:space="0" w:color="auto"/>
              <w:left w:val="single" w:sz="4" w:space="0" w:color="auto"/>
              <w:bottom w:val="single" w:sz="4" w:space="0" w:color="auto"/>
              <w:right w:val="single" w:sz="4" w:space="0" w:color="auto"/>
            </w:tcBorders>
          </w:tcPr>
          <w:p w14:paraId="238944E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16.3802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424DB3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4FA6E2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D7C8694"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487DC9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516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B25742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Спидометр 3309 электронный</w:t>
            </w:r>
          </w:p>
        </w:tc>
        <w:tc>
          <w:tcPr>
            <w:tcW w:w="1220" w:type="pct"/>
            <w:tcBorders>
              <w:top w:val="single" w:sz="4" w:space="0" w:color="auto"/>
              <w:left w:val="single" w:sz="4" w:space="0" w:color="auto"/>
              <w:bottom w:val="single" w:sz="4" w:space="0" w:color="auto"/>
              <w:right w:val="single" w:sz="4" w:space="0" w:color="auto"/>
            </w:tcBorders>
          </w:tcPr>
          <w:p w14:paraId="36E5CEF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0453892-007</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941A88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6EC2CB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E49EEF6"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D43BFA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517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B1BFBA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Стартер 53,3307</w:t>
            </w:r>
          </w:p>
        </w:tc>
        <w:tc>
          <w:tcPr>
            <w:tcW w:w="1220" w:type="pct"/>
            <w:tcBorders>
              <w:top w:val="single" w:sz="4" w:space="0" w:color="auto"/>
              <w:left w:val="single" w:sz="4" w:space="0" w:color="auto"/>
              <w:bottom w:val="single" w:sz="4" w:space="0" w:color="auto"/>
              <w:right w:val="single" w:sz="4" w:space="0" w:color="auto"/>
            </w:tcBorders>
          </w:tcPr>
          <w:p w14:paraId="5B91FFE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230А1-3708000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B13DAC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3BDAAB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FC8AB95"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561491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518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03D6BE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Стартер Д-243-245 12В/4 кВт</w:t>
            </w:r>
          </w:p>
        </w:tc>
        <w:tc>
          <w:tcPr>
            <w:tcW w:w="1220" w:type="pct"/>
            <w:tcBorders>
              <w:top w:val="single" w:sz="4" w:space="0" w:color="auto"/>
              <w:left w:val="single" w:sz="4" w:space="0" w:color="auto"/>
              <w:bottom w:val="single" w:sz="4" w:space="0" w:color="auto"/>
              <w:right w:val="single" w:sz="4" w:space="0" w:color="auto"/>
            </w:tcBorders>
          </w:tcPr>
          <w:p w14:paraId="6F60EBA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2402-0-000378-001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43E7AF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BFFCF8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2C3BEE6"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06B488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519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ECAFF6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Стеклоочиститель ГАЗ 3307 в сб. (эл.)</w:t>
            </w:r>
          </w:p>
        </w:tc>
        <w:tc>
          <w:tcPr>
            <w:tcW w:w="1220" w:type="pct"/>
            <w:tcBorders>
              <w:top w:val="single" w:sz="4" w:space="0" w:color="auto"/>
              <w:left w:val="single" w:sz="4" w:space="0" w:color="auto"/>
              <w:bottom w:val="single" w:sz="4" w:space="0" w:color="auto"/>
              <w:right w:val="single" w:sz="4" w:space="0" w:color="auto"/>
            </w:tcBorders>
          </w:tcPr>
          <w:p w14:paraId="4CB4AC0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20.5205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A3900A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7DA0A2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EFD2912"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A7F63C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520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422DA0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Стеклоочиститель ГАЗ 3309 в сб .</w:t>
            </w:r>
          </w:p>
        </w:tc>
        <w:tc>
          <w:tcPr>
            <w:tcW w:w="1220" w:type="pct"/>
            <w:tcBorders>
              <w:top w:val="single" w:sz="4" w:space="0" w:color="auto"/>
              <w:left w:val="single" w:sz="4" w:space="0" w:color="auto"/>
              <w:bottom w:val="single" w:sz="4" w:space="0" w:color="auto"/>
              <w:right w:val="single" w:sz="4" w:space="0" w:color="auto"/>
            </w:tcBorders>
          </w:tcPr>
          <w:p w14:paraId="0812FC2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711-5205100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B5F8A0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B3F1B0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7579035"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11D7AA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521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2F7D7E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Стремянка 3307 рессоры задней </w:t>
            </w:r>
          </w:p>
        </w:tc>
        <w:tc>
          <w:tcPr>
            <w:tcW w:w="1220" w:type="pct"/>
            <w:tcBorders>
              <w:top w:val="single" w:sz="4" w:space="0" w:color="auto"/>
              <w:left w:val="single" w:sz="4" w:space="0" w:color="auto"/>
              <w:bottom w:val="single" w:sz="4" w:space="0" w:color="auto"/>
              <w:right w:val="single" w:sz="4" w:space="0" w:color="auto"/>
            </w:tcBorders>
          </w:tcPr>
          <w:p w14:paraId="6921797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53-12-2912408-10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43E13A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C8437A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61E0679"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543FDE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lastRenderedPageBreak/>
              <w:t>522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C6F2BD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Стремянка 53 рессоры зад. с/о длинная</w:t>
            </w:r>
          </w:p>
        </w:tc>
        <w:tc>
          <w:tcPr>
            <w:tcW w:w="1220" w:type="pct"/>
            <w:tcBorders>
              <w:top w:val="single" w:sz="4" w:space="0" w:color="auto"/>
              <w:left w:val="single" w:sz="4" w:space="0" w:color="auto"/>
              <w:bottom w:val="single" w:sz="4" w:space="0" w:color="auto"/>
              <w:right w:val="single" w:sz="4" w:space="0" w:color="auto"/>
            </w:tcBorders>
          </w:tcPr>
          <w:p w14:paraId="7FF1395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53-12-2912408</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432541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9CFDB5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001BCB2"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8EB2B9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523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0F445A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Стремянка 53,3307 рессоры передней </w:t>
            </w:r>
          </w:p>
        </w:tc>
        <w:tc>
          <w:tcPr>
            <w:tcW w:w="1220" w:type="pct"/>
            <w:tcBorders>
              <w:top w:val="single" w:sz="4" w:space="0" w:color="auto"/>
              <w:left w:val="single" w:sz="4" w:space="0" w:color="auto"/>
              <w:bottom w:val="single" w:sz="4" w:space="0" w:color="auto"/>
              <w:right w:val="single" w:sz="4" w:space="0" w:color="auto"/>
            </w:tcBorders>
          </w:tcPr>
          <w:p w14:paraId="2621E76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53А-2902408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DB7F17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4B6B31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2A7A19C"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DB0C0B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524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0DF2F3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Ступица колеса 53,3307 задняя голая</w:t>
            </w:r>
          </w:p>
        </w:tc>
        <w:tc>
          <w:tcPr>
            <w:tcW w:w="1220" w:type="pct"/>
            <w:tcBorders>
              <w:top w:val="single" w:sz="4" w:space="0" w:color="auto"/>
              <w:left w:val="single" w:sz="4" w:space="0" w:color="auto"/>
              <w:bottom w:val="single" w:sz="4" w:space="0" w:color="auto"/>
              <w:right w:val="single" w:sz="4" w:space="0" w:color="auto"/>
            </w:tcBorders>
          </w:tcPr>
          <w:p w14:paraId="2D22091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53-3104015-02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DC2E01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81AAE9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B97690E"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3EF823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525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6642A3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Ступица колеса 53,3307 передняя голая</w:t>
            </w:r>
          </w:p>
        </w:tc>
        <w:tc>
          <w:tcPr>
            <w:tcW w:w="1220" w:type="pct"/>
            <w:tcBorders>
              <w:top w:val="single" w:sz="4" w:space="0" w:color="auto"/>
              <w:left w:val="single" w:sz="4" w:space="0" w:color="auto"/>
              <w:bottom w:val="single" w:sz="4" w:space="0" w:color="auto"/>
              <w:right w:val="single" w:sz="4" w:space="0" w:color="auto"/>
            </w:tcBorders>
          </w:tcPr>
          <w:p w14:paraId="0BB4587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51-3103015-20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0B2E14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979AAB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EDAE98C"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AA5FC8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526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CD4A01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Теплообменник 3309 Е-3</w:t>
            </w:r>
          </w:p>
        </w:tc>
        <w:tc>
          <w:tcPr>
            <w:tcW w:w="1220" w:type="pct"/>
            <w:tcBorders>
              <w:top w:val="single" w:sz="4" w:space="0" w:color="auto"/>
              <w:left w:val="single" w:sz="4" w:space="0" w:color="auto"/>
              <w:bottom w:val="single" w:sz="4" w:space="0" w:color="auto"/>
              <w:right w:val="single" w:sz="4" w:space="0" w:color="auto"/>
            </w:tcBorders>
          </w:tcPr>
          <w:p w14:paraId="340EEAF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ТМЖ6500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B59311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7BD290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CB20711"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F3E861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527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CA9E45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Труба выхлопная 53,3307</w:t>
            </w:r>
          </w:p>
        </w:tc>
        <w:tc>
          <w:tcPr>
            <w:tcW w:w="1220" w:type="pct"/>
            <w:tcBorders>
              <w:top w:val="single" w:sz="4" w:space="0" w:color="auto"/>
              <w:left w:val="single" w:sz="4" w:space="0" w:color="auto"/>
              <w:bottom w:val="single" w:sz="4" w:space="0" w:color="auto"/>
              <w:right w:val="single" w:sz="4" w:space="0" w:color="auto"/>
            </w:tcBorders>
          </w:tcPr>
          <w:p w14:paraId="4CAA816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53А-1203050-20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43225B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2DD3E7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AF0D809"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4C5D49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528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47A892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Труба приемная 3309 с/о</w:t>
            </w:r>
          </w:p>
        </w:tc>
        <w:tc>
          <w:tcPr>
            <w:tcW w:w="1220" w:type="pct"/>
            <w:tcBorders>
              <w:top w:val="single" w:sz="4" w:space="0" w:color="auto"/>
              <w:left w:val="single" w:sz="4" w:space="0" w:color="auto"/>
              <w:bottom w:val="single" w:sz="4" w:space="0" w:color="auto"/>
              <w:right w:val="single" w:sz="4" w:space="0" w:color="auto"/>
            </w:tcBorders>
          </w:tcPr>
          <w:p w14:paraId="7BEBF87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3308-10-1203010-10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6A753D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C47D63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0E8E9C3"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49CC0F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529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CA47D2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Труба приемная левая 3307 </w:t>
            </w:r>
          </w:p>
        </w:tc>
        <w:tc>
          <w:tcPr>
            <w:tcW w:w="1220" w:type="pct"/>
            <w:tcBorders>
              <w:top w:val="single" w:sz="4" w:space="0" w:color="auto"/>
              <w:left w:val="single" w:sz="4" w:space="0" w:color="auto"/>
              <w:bottom w:val="single" w:sz="4" w:space="0" w:color="auto"/>
              <w:right w:val="single" w:sz="4" w:space="0" w:color="auto"/>
            </w:tcBorders>
          </w:tcPr>
          <w:p w14:paraId="4D6239C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53А-1203211-20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C50586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15BFC4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20F7266"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25C8E6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530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3CF872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Труба приемная левая 3307 Е-2</w:t>
            </w:r>
          </w:p>
        </w:tc>
        <w:tc>
          <w:tcPr>
            <w:tcW w:w="1220" w:type="pct"/>
            <w:tcBorders>
              <w:top w:val="single" w:sz="4" w:space="0" w:color="auto"/>
              <w:left w:val="single" w:sz="4" w:space="0" w:color="auto"/>
              <w:bottom w:val="single" w:sz="4" w:space="0" w:color="auto"/>
              <w:right w:val="single" w:sz="4" w:space="0" w:color="auto"/>
            </w:tcBorders>
          </w:tcPr>
          <w:p w14:paraId="3B805C3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3307-1203011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65F476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043BF5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DEECC90"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5A4831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531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3456FC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Труба приемная правая 3307 </w:t>
            </w:r>
          </w:p>
        </w:tc>
        <w:tc>
          <w:tcPr>
            <w:tcW w:w="1220" w:type="pct"/>
            <w:tcBorders>
              <w:top w:val="single" w:sz="4" w:space="0" w:color="auto"/>
              <w:left w:val="single" w:sz="4" w:space="0" w:color="auto"/>
              <w:bottom w:val="single" w:sz="4" w:space="0" w:color="auto"/>
              <w:right w:val="single" w:sz="4" w:space="0" w:color="auto"/>
            </w:tcBorders>
          </w:tcPr>
          <w:p w14:paraId="19DF0E0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53А-1203210-10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D28D98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32D5A5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18EE247"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D2A82D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532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2E9188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Труба приемная правая 3307 Е-2</w:t>
            </w:r>
          </w:p>
        </w:tc>
        <w:tc>
          <w:tcPr>
            <w:tcW w:w="1220" w:type="pct"/>
            <w:tcBorders>
              <w:top w:val="single" w:sz="4" w:space="0" w:color="auto"/>
              <w:left w:val="single" w:sz="4" w:space="0" w:color="auto"/>
              <w:bottom w:val="single" w:sz="4" w:space="0" w:color="auto"/>
              <w:right w:val="single" w:sz="4" w:space="0" w:color="auto"/>
            </w:tcBorders>
          </w:tcPr>
          <w:p w14:paraId="335E473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3307-1203010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2DEB27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472576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28B9EE4"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18BA6E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533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58F592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Труба промежуточная 3309 (2*3)</w:t>
            </w:r>
          </w:p>
        </w:tc>
        <w:tc>
          <w:tcPr>
            <w:tcW w:w="1220" w:type="pct"/>
            <w:tcBorders>
              <w:top w:val="single" w:sz="4" w:space="0" w:color="auto"/>
              <w:left w:val="single" w:sz="4" w:space="0" w:color="auto"/>
              <w:bottom w:val="single" w:sz="4" w:space="0" w:color="auto"/>
              <w:right w:val="single" w:sz="4" w:space="0" w:color="auto"/>
            </w:tcBorders>
          </w:tcPr>
          <w:p w14:paraId="075B96C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3308-10-1203238</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FB3AB2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AB8E73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08F9810"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15B969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534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1AC681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Трубка 3307 компрессора</w:t>
            </w:r>
          </w:p>
        </w:tc>
        <w:tc>
          <w:tcPr>
            <w:tcW w:w="1220" w:type="pct"/>
            <w:tcBorders>
              <w:top w:val="single" w:sz="4" w:space="0" w:color="auto"/>
              <w:left w:val="single" w:sz="4" w:space="0" w:color="auto"/>
              <w:bottom w:val="single" w:sz="4" w:space="0" w:color="auto"/>
              <w:right w:val="single" w:sz="4" w:space="0" w:color="auto"/>
            </w:tcBorders>
          </w:tcPr>
          <w:p w14:paraId="2E21D00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3307-3506196</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235C98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480E9A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F15088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FC957B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535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A378A6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Трубка 3308 от золотника прод тяги</w:t>
            </w:r>
          </w:p>
        </w:tc>
        <w:tc>
          <w:tcPr>
            <w:tcW w:w="1220" w:type="pct"/>
            <w:tcBorders>
              <w:top w:val="single" w:sz="4" w:space="0" w:color="auto"/>
              <w:left w:val="single" w:sz="4" w:space="0" w:color="auto"/>
              <w:bottom w:val="single" w:sz="4" w:space="0" w:color="auto"/>
              <w:right w:val="single" w:sz="4" w:space="0" w:color="auto"/>
            </w:tcBorders>
          </w:tcPr>
          <w:p w14:paraId="2FC6949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3309-70-3408030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03E937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BACCBD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27F027C"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4F585A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536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A142FC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Трубка 3309 дренажная Е-2</w:t>
            </w:r>
          </w:p>
        </w:tc>
        <w:tc>
          <w:tcPr>
            <w:tcW w:w="1220" w:type="pct"/>
            <w:tcBorders>
              <w:top w:val="single" w:sz="4" w:space="0" w:color="auto"/>
              <w:left w:val="single" w:sz="4" w:space="0" w:color="auto"/>
              <w:bottom w:val="single" w:sz="4" w:space="0" w:color="auto"/>
              <w:right w:val="single" w:sz="4" w:space="0" w:color="auto"/>
            </w:tcBorders>
          </w:tcPr>
          <w:p w14:paraId="5378D6C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245-1104320-Б</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DD47E1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BF509A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E86FA07"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D8F343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537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9D26A9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Трубка 3309 компрессора</w:t>
            </w:r>
          </w:p>
        </w:tc>
        <w:tc>
          <w:tcPr>
            <w:tcW w:w="1220" w:type="pct"/>
            <w:tcBorders>
              <w:top w:val="single" w:sz="4" w:space="0" w:color="auto"/>
              <w:left w:val="single" w:sz="4" w:space="0" w:color="auto"/>
              <w:bottom w:val="single" w:sz="4" w:space="0" w:color="auto"/>
              <w:right w:val="single" w:sz="4" w:space="0" w:color="auto"/>
            </w:tcBorders>
          </w:tcPr>
          <w:p w14:paraId="3850B39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3309-3506196</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B06AEA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A670DB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92D1C12"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B32CDB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538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70B946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Трубка 3309 от золотника прод тяги</w:t>
            </w:r>
          </w:p>
        </w:tc>
        <w:tc>
          <w:tcPr>
            <w:tcW w:w="1220" w:type="pct"/>
            <w:tcBorders>
              <w:top w:val="single" w:sz="4" w:space="0" w:color="auto"/>
              <w:left w:val="single" w:sz="4" w:space="0" w:color="auto"/>
              <w:bottom w:val="single" w:sz="4" w:space="0" w:color="auto"/>
              <w:right w:val="single" w:sz="4" w:space="0" w:color="auto"/>
            </w:tcBorders>
          </w:tcPr>
          <w:p w14:paraId="62498EA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3309-3408030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AF2AF4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B3C08D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C13B724"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29A95D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539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F730E8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Трубка 3309 от золотника прод тяги </w:t>
            </w:r>
          </w:p>
        </w:tc>
        <w:tc>
          <w:tcPr>
            <w:tcW w:w="1220" w:type="pct"/>
            <w:tcBorders>
              <w:top w:val="single" w:sz="4" w:space="0" w:color="auto"/>
              <w:left w:val="single" w:sz="4" w:space="0" w:color="auto"/>
              <w:bottom w:val="single" w:sz="4" w:space="0" w:color="auto"/>
              <w:right w:val="single" w:sz="4" w:space="0" w:color="auto"/>
            </w:tcBorders>
          </w:tcPr>
          <w:p w14:paraId="6C013E8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3309-3408030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6C80FE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41671A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24FC517"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B65A9E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540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63319B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Трубка 3309 перепускная 10*8  </w:t>
            </w:r>
          </w:p>
        </w:tc>
        <w:tc>
          <w:tcPr>
            <w:tcW w:w="1220" w:type="pct"/>
            <w:tcBorders>
              <w:top w:val="single" w:sz="4" w:space="0" w:color="auto"/>
              <w:left w:val="single" w:sz="4" w:space="0" w:color="auto"/>
              <w:bottom w:val="single" w:sz="4" w:space="0" w:color="auto"/>
              <w:right w:val="single" w:sz="4" w:space="0" w:color="auto"/>
            </w:tcBorders>
          </w:tcPr>
          <w:p w14:paraId="016E80C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245-1104350-060 (-Е)</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74F69C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C9A9B9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7D60908"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948BB4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541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645E35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Трубка 3309 тормозн.воздушн.</w:t>
            </w:r>
          </w:p>
        </w:tc>
        <w:tc>
          <w:tcPr>
            <w:tcW w:w="1220" w:type="pct"/>
            <w:tcBorders>
              <w:top w:val="single" w:sz="4" w:space="0" w:color="auto"/>
              <w:left w:val="single" w:sz="4" w:space="0" w:color="auto"/>
              <w:bottom w:val="single" w:sz="4" w:space="0" w:color="auto"/>
              <w:right w:val="single" w:sz="4" w:space="0" w:color="auto"/>
            </w:tcBorders>
          </w:tcPr>
          <w:p w14:paraId="622FF79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3309-3506206</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53969E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6A01F1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63F9793"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925308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542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2C4775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Трубка 3309,Валдай Е-2 переп.10*8 (ГИБКАЯ) </w:t>
            </w:r>
          </w:p>
        </w:tc>
        <w:tc>
          <w:tcPr>
            <w:tcW w:w="1220" w:type="pct"/>
            <w:tcBorders>
              <w:top w:val="single" w:sz="4" w:space="0" w:color="auto"/>
              <w:left w:val="single" w:sz="4" w:space="0" w:color="auto"/>
              <w:bottom w:val="single" w:sz="4" w:space="0" w:color="auto"/>
              <w:right w:val="single" w:sz="4" w:space="0" w:color="auto"/>
            </w:tcBorders>
          </w:tcPr>
          <w:p w14:paraId="4623814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260-1104350-080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B23428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2BB4B2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3D14E9E"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0A6AC0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543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523842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Трубка ГУР 3308,3309 всасывающая </w:t>
            </w:r>
          </w:p>
        </w:tc>
        <w:tc>
          <w:tcPr>
            <w:tcW w:w="1220" w:type="pct"/>
            <w:tcBorders>
              <w:top w:val="single" w:sz="4" w:space="0" w:color="auto"/>
              <w:left w:val="single" w:sz="4" w:space="0" w:color="auto"/>
              <w:bottom w:val="single" w:sz="4" w:space="0" w:color="auto"/>
              <w:right w:val="single" w:sz="4" w:space="0" w:color="auto"/>
            </w:tcBorders>
          </w:tcPr>
          <w:p w14:paraId="2E90C72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3308-10-3408198-20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335AD0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D3B379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A94620F"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FC1BFF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544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6ED516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Трубка ГУР 3309 всасывающая (гайка-под хомут) с пруж</w:t>
            </w:r>
          </w:p>
        </w:tc>
        <w:tc>
          <w:tcPr>
            <w:tcW w:w="1220" w:type="pct"/>
            <w:tcBorders>
              <w:top w:val="single" w:sz="4" w:space="0" w:color="auto"/>
              <w:left w:val="single" w:sz="4" w:space="0" w:color="auto"/>
              <w:bottom w:val="single" w:sz="4" w:space="0" w:color="auto"/>
              <w:right w:val="single" w:sz="4" w:space="0" w:color="auto"/>
            </w:tcBorders>
          </w:tcPr>
          <w:p w14:paraId="49588F8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3308-10-3408198-30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586B68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C14873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07ED406"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982B6E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545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6AEE95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Трубка ГУР 3309,33081 нагнетательная (гайка-гайка)</w:t>
            </w:r>
          </w:p>
        </w:tc>
        <w:tc>
          <w:tcPr>
            <w:tcW w:w="1220" w:type="pct"/>
            <w:tcBorders>
              <w:top w:val="single" w:sz="4" w:space="0" w:color="auto"/>
              <w:left w:val="single" w:sz="4" w:space="0" w:color="auto"/>
              <w:bottom w:val="single" w:sz="4" w:space="0" w:color="auto"/>
              <w:right w:val="single" w:sz="4" w:space="0" w:color="auto"/>
            </w:tcBorders>
          </w:tcPr>
          <w:p w14:paraId="0F3ACEB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5788-06-3408142</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E1995C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693D5D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67D9A04"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C98B1E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546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8ED24C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Трубка рециркуляции 3309 4859.358</w:t>
            </w:r>
          </w:p>
        </w:tc>
        <w:tc>
          <w:tcPr>
            <w:tcW w:w="1220" w:type="pct"/>
            <w:tcBorders>
              <w:top w:val="single" w:sz="4" w:space="0" w:color="auto"/>
              <w:left w:val="single" w:sz="4" w:space="0" w:color="auto"/>
              <w:bottom w:val="single" w:sz="4" w:space="0" w:color="auto"/>
              <w:right w:val="single" w:sz="4" w:space="0" w:color="auto"/>
            </w:tcBorders>
          </w:tcPr>
          <w:p w14:paraId="6CA90C4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4859.386</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C4826A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6FEC2A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0479C08"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B8A6B2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547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83CF5D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Трубка ТНВД топливная 1-я  (245 Е-2)</w:t>
            </w:r>
          </w:p>
        </w:tc>
        <w:tc>
          <w:tcPr>
            <w:tcW w:w="1220" w:type="pct"/>
            <w:tcBorders>
              <w:top w:val="single" w:sz="4" w:space="0" w:color="auto"/>
              <w:left w:val="single" w:sz="4" w:space="0" w:color="auto"/>
              <w:bottom w:val="single" w:sz="4" w:space="0" w:color="auto"/>
              <w:right w:val="single" w:sz="4" w:space="0" w:color="auto"/>
            </w:tcBorders>
          </w:tcPr>
          <w:p w14:paraId="55AFB73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245-1104300-Б</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1153DF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6F6AC9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DB084BD"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639B8D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548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F7428E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Трубка ТНВД топливная 2-я  (245 Е-2)</w:t>
            </w:r>
          </w:p>
        </w:tc>
        <w:tc>
          <w:tcPr>
            <w:tcW w:w="1220" w:type="pct"/>
            <w:tcBorders>
              <w:top w:val="single" w:sz="4" w:space="0" w:color="auto"/>
              <w:left w:val="single" w:sz="4" w:space="0" w:color="auto"/>
              <w:bottom w:val="single" w:sz="4" w:space="0" w:color="auto"/>
              <w:right w:val="single" w:sz="4" w:space="0" w:color="auto"/>
            </w:tcBorders>
          </w:tcPr>
          <w:p w14:paraId="165307B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245-1104300-Б01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A5C5F8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4C9D30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EA85546"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7E1030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549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E3EF30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Трубка ТНВД топливная 3-я  (245 Е-2)</w:t>
            </w:r>
          </w:p>
        </w:tc>
        <w:tc>
          <w:tcPr>
            <w:tcW w:w="1220" w:type="pct"/>
            <w:tcBorders>
              <w:top w:val="single" w:sz="4" w:space="0" w:color="auto"/>
              <w:left w:val="single" w:sz="4" w:space="0" w:color="auto"/>
              <w:bottom w:val="single" w:sz="4" w:space="0" w:color="auto"/>
              <w:right w:val="single" w:sz="4" w:space="0" w:color="auto"/>
            </w:tcBorders>
          </w:tcPr>
          <w:p w14:paraId="3FFD025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245-1104300-Б02</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84FBE6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648B72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F41F02B"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ADC380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550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D5EE12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Трубка ТНВД топливная 4-я  (245 Е-2)</w:t>
            </w:r>
          </w:p>
        </w:tc>
        <w:tc>
          <w:tcPr>
            <w:tcW w:w="1220" w:type="pct"/>
            <w:tcBorders>
              <w:top w:val="single" w:sz="4" w:space="0" w:color="auto"/>
              <w:left w:val="single" w:sz="4" w:space="0" w:color="auto"/>
              <w:bottom w:val="single" w:sz="4" w:space="0" w:color="auto"/>
              <w:right w:val="single" w:sz="4" w:space="0" w:color="auto"/>
            </w:tcBorders>
          </w:tcPr>
          <w:p w14:paraId="4BEF6E6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245-1104300-Б03</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B6A4C5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7FF7BE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5BF5348"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FA7569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551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1B1EF2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Турбокомпрессор 3310, 3309 Е-3 (6,5.1-10.06)</w:t>
            </w:r>
          </w:p>
        </w:tc>
        <w:tc>
          <w:tcPr>
            <w:tcW w:w="1220" w:type="pct"/>
            <w:tcBorders>
              <w:top w:val="single" w:sz="4" w:space="0" w:color="auto"/>
              <w:left w:val="single" w:sz="4" w:space="0" w:color="auto"/>
              <w:bottom w:val="single" w:sz="4" w:space="0" w:color="auto"/>
              <w:right w:val="single" w:sz="4" w:space="0" w:color="auto"/>
            </w:tcBorders>
          </w:tcPr>
          <w:p w14:paraId="7231185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ТКР-0-1-10.06-00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607EB12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75EAA7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C274B33"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7EAAAE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552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0AC21A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Тяга 3309 поперечная</w:t>
            </w:r>
          </w:p>
        </w:tc>
        <w:tc>
          <w:tcPr>
            <w:tcW w:w="1220" w:type="pct"/>
            <w:tcBorders>
              <w:top w:val="single" w:sz="4" w:space="0" w:color="auto"/>
              <w:left w:val="single" w:sz="4" w:space="0" w:color="auto"/>
              <w:bottom w:val="single" w:sz="4" w:space="0" w:color="auto"/>
              <w:right w:val="single" w:sz="4" w:space="0" w:color="auto"/>
            </w:tcBorders>
          </w:tcPr>
          <w:p w14:paraId="069428E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3309-3414052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CF153C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1288FF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CBEF392"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A7CA8E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553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B68D42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Тяга продольная 3309 с золотн. Е3</w:t>
            </w:r>
          </w:p>
        </w:tc>
        <w:tc>
          <w:tcPr>
            <w:tcW w:w="1220" w:type="pct"/>
            <w:tcBorders>
              <w:top w:val="single" w:sz="4" w:space="0" w:color="auto"/>
              <w:left w:val="single" w:sz="4" w:space="0" w:color="auto"/>
              <w:bottom w:val="single" w:sz="4" w:space="0" w:color="auto"/>
              <w:right w:val="single" w:sz="4" w:space="0" w:color="auto"/>
            </w:tcBorders>
          </w:tcPr>
          <w:p w14:paraId="4F9EB58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3309-3414010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6A6D71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9960EB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0CE5453"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492FC4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554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5E4501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Фара 3307 сб.</w:t>
            </w:r>
          </w:p>
        </w:tc>
        <w:tc>
          <w:tcPr>
            <w:tcW w:w="1220" w:type="pct"/>
            <w:tcBorders>
              <w:top w:val="single" w:sz="4" w:space="0" w:color="auto"/>
              <w:left w:val="single" w:sz="4" w:space="0" w:color="auto"/>
              <w:bottom w:val="single" w:sz="4" w:space="0" w:color="auto"/>
              <w:right w:val="single" w:sz="4" w:space="0" w:color="auto"/>
            </w:tcBorders>
          </w:tcPr>
          <w:p w14:paraId="22E21DB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522.3711010/ФГ 122 ГВ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79B8DC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59B45B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4947948"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685BBA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555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37C1AA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Фара 3309 сб. </w:t>
            </w:r>
          </w:p>
        </w:tc>
        <w:tc>
          <w:tcPr>
            <w:tcW w:w="1220" w:type="pct"/>
            <w:tcBorders>
              <w:top w:val="single" w:sz="4" w:space="0" w:color="auto"/>
              <w:left w:val="single" w:sz="4" w:space="0" w:color="auto"/>
              <w:bottom w:val="single" w:sz="4" w:space="0" w:color="auto"/>
              <w:right w:val="single" w:sz="4" w:space="0" w:color="auto"/>
            </w:tcBorders>
          </w:tcPr>
          <w:p w14:paraId="4B16782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6200-371100-01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80CCFC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E8AF98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2EDB6B2"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EFD779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556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CE139F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Фильтр влагомаслоотделителя М39*1,5</w:t>
            </w:r>
          </w:p>
        </w:tc>
        <w:tc>
          <w:tcPr>
            <w:tcW w:w="1220" w:type="pct"/>
            <w:tcBorders>
              <w:top w:val="single" w:sz="4" w:space="0" w:color="auto"/>
              <w:left w:val="single" w:sz="4" w:space="0" w:color="auto"/>
              <w:bottom w:val="single" w:sz="4" w:space="0" w:color="auto"/>
              <w:right w:val="single" w:sz="4" w:space="0" w:color="auto"/>
            </w:tcBorders>
          </w:tcPr>
          <w:p w14:paraId="677A74D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432-4102227</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FE1B63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118792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4FAEA6A"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486B48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557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EC8DED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Фильтр воздушный 53,3307 сб. (нового обр.) </w:t>
            </w:r>
          </w:p>
        </w:tc>
        <w:tc>
          <w:tcPr>
            <w:tcW w:w="1220" w:type="pct"/>
            <w:tcBorders>
              <w:top w:val="single" w:sz="4" w:space="0" w:color="auto"/>
              <w:left w:val="single" w:sz="4" w:space="0" w:color="auto"/>
              <w:bottom w:val="single" w:sz="4" w:space="0" w:color="auto"/>
              <w:right w:val="single" w:sz="4" w:space="0" w:color="auto"/>
            </w:tcBorders>
          </w:tcPr>
          <w:p w14:paraId="3B1A77C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3307-1109010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171458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1848BF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F924086"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8FF957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558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014B49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Фильтр масляный 245 дв. </w:t>
            </w:r>
          </w:p>
        </w:tc>
        <w:tc>
          <w:tcPr>
            <w:tcW w:w="1220" w:type="pct"/>
            <w:tcBorders>
              <w:top w:val="single" w:sz="4" w:space="0" w:color="auto"/>
              <w:left w:val="single" w:sz="4" w:space="0" w:color="auto"/>
              <w:bottom w:val="single" w:sz="4" w:space="0" w:color="auto"/>
              <w:right w:val="single" w:sz="4" w:space="0" w:color="auto"/>
            </w:tcBorders>
          </w:tcPr>
          <w:p w14:paraId="6561DD7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ФМ-305.31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6796CB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B4C0CC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984D818"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8C22A8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559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BE71CD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Фильтр топливный 245 дв.  </w:t>
            </w:r>
          </w:p>
        </w:tc>
        <w:tc>
          <w:tcPr>
            <w:tcW w:w="1220" w:type="pct"/>
            <w:tcBorders>
              <w:top w:val="single" w:sz="4" w:space="0" w:color="auto"/>
              <w:left w:val="single" w:sz="4" w:space="0" w:color="auto"/>
              <w:bottom w:val="single" w:sz="4" w:space="0" w:color="auto"/>
              <w:right w:val="single" w:sz="4" w:space="0" w:color="auto"/>
            </w:tcBorders>
          </w:tcPr>
          <w:p w14:paraId="4C4A581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20-117010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B22717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536735B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6B205C2"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862DB0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560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37A3C6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Фильтр топливный гр. оч. КАММИНЗ (FS19732) Валдай,КамАЗ-4308   </w:t>
            </w:r>
          </w:p>
        </w:tc>
        <w:tc>
          <w:tcPr>
            <w:tcW w:w="1220" w:type="pct"/>
            <w:tcBorders>
              <w:top w:val="single" w:sz="4" w:space="0" w:color="auto"/>
              <w:left w:val="single" w:sz="4" w:space="0" w:color="auto"/>
              <w:bottom w:val="single" w:sz="4" w:space="0" w:color="auto"/>
              <w:right w:val="single" w:sz="4" w:space="0" w:color="auto"/>
            </w:tcBorders>
          </w:tcPr>
          <w:p w14:paraId="436BAAC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4510-40-1105050-90 FS1973</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483AE6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AC7311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8CBE658"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693C03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561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D42B90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Фонарь задний ГАЗ КАМАЗ</w:t>
            </w:r>
          </w:p>
        </w:tc>
        <w:tc>
          <w:tcPr>
            <w:tcW w:w="1220" w:type="pct"/>
            <w:tcBorders>
              <w:top w:val="single" w:sz="4" w:space="0" w:color="auto"/>
              <w:left w:val="single" w:sz="4" w:space="0" w:color="auto"/>
              <w:bottom w:val="single" w:sz="4" w:space="0" w:color="auto"/>
              <w:right w:val="single" w:sz="4" w:space="0" w:color="auto"/>
            </w:tcBorders>
          </w:tcPr>
          <w:p w14:paraId="03C2203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ФП 130 / 353.3716</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95A6E1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D3E443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C20466E"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1509B2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562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C5E0C0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Форсунка Д245 Е-3 0445120141</w:t>
            </w:r>
          </w:p>
        </w:tc>
        <w:tc>
          <w:tcPr>
            <w:tcW w:w="1220" w:type="pct"/>
            <w:tcBorders>
              <w:top w:val="single" w:sz="4" w:space="0" w:color="auto"/>
              <w:left w:val="single" w:sz="4" w:space="0" w:color="auto"/>
              <w:bottom w:val="single" w:sz="4" w:space="0" w:color="auto"/>
              <w:right w:val="single" w:sz="4" w:space="0" w:color="auto"/>
            </w:tcBorders>
          </w:tcPr>
          <w:p w14:paraId="5F012E7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0445120141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B6103C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3DA634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CC8BC8D"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D3AD26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563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4A6E7E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Цилиндр силовой 3309 Е-4 (М14)</w:t>
            </w:r>
          </w:p>
        </w:tc>
        <w:tc>
          <w:tcPr>
            <w:tcW w:w="1220" w:type="pct"/>
            <w:tcBorders>
              <w:top w:val="single" w:sz="4" w:space="0" w:color="auto"/>
              <w:left w:val="single" w:sz="4" w:space="0" w:color="auto"/>
              <w:bottom w:val="single" w:sz="4" w:space="0" w:color="auto"/>
              <w:right w:val="single" w:sz="4" w:space="0" w:color="auto"/>
            </w:tcBorders>
          </w:tcPr>
          <w:p w14:paraId="321C4A8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3309-3405011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2634E2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6B9B10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97CDE03"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BF62C6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564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E11B08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Цилиндр силовой 66, 3309 НБ</w:t>
            </w:r>
          </w:p>
        </w:tc>
        <w:tc>
          <w:tcPr>
            <w:tcW w:w="1220" w:type="pct"/>
            <w:tcBorders>
              <w:top w:val="single" w:sz="4" w:space="0" w:color="auto"/>
              <w:left w:val="single" w:sz="4" w:space="0" w:color="auto"/>
              <w:bottom w:val="single" w:sz="4" w:space="0" w:color="auto"/>
              <w:right w:val="single" w:sz="4" w:space="0" w:color="auto"/>
            </w:tcBorders>
          </w:tcPr>
          <w:p w14:paraId="07ADE75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3308-3405011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59196C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D532345"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D9369B7"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65E120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565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1E6507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Цилиндр сцепления главный 3309 нов/об.</w:t>
            </w:r>
          </w:p>
        </w:tc>
        <w:tc>
          <w:tcPr>
            <w:tcW w:w="1220" w:type="pct"/>
            <w:tcBorders>
              <w:top w:val="single" w:sz="4" w:space="0" w:color="auto"/>
              <w:left w:val="single" w:sz="4" w:space="0" w:color="auto"/>
              <w:bottom w:val="single" w:sz="4" w:space="0" w:color="auto"/>
              <w:right w:val="single" w:sz="4" w:space="0" w:color="auto"/>
            </w:tcBorders>
          </w:tcPr>
          <w:p w14:paraId="4BA9A87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3302-1602290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6AFCE4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188F10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16E18E5"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B4B78F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566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96C22E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Цилиндр сцепления главный 53,3307</w:t>
            </w:r>
          </w:p>
        </w:tc>
        <w:tc>
          <w:tcPr>
            <w:tcW w:w="1220" w:type="pct"/>
            <w:tcBorders>
              <w:top w:val="single" w:sz="4" w:space="0" w:color="auto"/>
              <w:left w:val="single" w:sz="4" w:space="0" w:color="auto"/>
              <w:bottom w:val="single" w:sz="4" w:space="0" w:color="auto"/>
              <w:right w:val="single" w:sz="4" w:space="0" w:color="auto"/>
            </w:tcBorders>
          </w:tcPr>
          <w:p w14:paraId="6484A25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66-11-1602300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F55691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AAE07C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42C9BF3"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7BDBF5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567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563392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Цилиндр сцепления рабочий 53,3307,66,3205</w:t>
            </w:r>
          </w:p>
        </w:tc>
        <w:tc>
          <w:tcPr>
            <w:tcW w:w="1220" w:type="pct"/>
            <w:tcBorders>
              <w:top w:val="single" w:sz="4" w:space="0" w:color="auto"/>
              <w:left w:val="single" w:sz="4" w:space="0" w:color="auto"/>
              <w:bottom w:val="single" w:sz="4" w:space="0" w:color="auto"/>
              <w:right w:val="single" w:sz="4" w:space="0" w:color="auto"/>
            </w:tcBorders>
          </w:tcPr>
          <w:p w14:paraId="2A93D23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66-1602510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3F3CA3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AA26C9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72B887E"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E676A8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568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206DBDA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Цилиндр тормозной главный 3307 б/бачка</w:t>
            </w:r>
          </w:p>
        </w:tc>
        <w:tc>
          <w:tcPr>
            <w:tcW w:w="1220" w:type="pct"/>
            <w:tcBorders>
              <w:top w:val="single" w:sz="4" w:space="0" w:color="auto"/>
              <w:left w:val="single" w:sz="4" w:space="0" w:color="auto"/>
              <w:bottom w:val="single" w:sz="4" w:space="0" w:color="auto"/>
              <w:right w:val="single" w:sz="4" w:space="0" w:color="auto"/>
            </w:tcBorders>
          </w:tcPr>
          <w:p w14:paraId="2D1204B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53-11-3505211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74ABD4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94C823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CEEC6BA"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C1FF27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569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0A5648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Цилиндр тормозной главный 3309 АБС</w:t>
            </w:r>
          </w:p>
        </w:tc>
        <w:tc>
          <w:tcPr>
            <w:tcW w:w="1220" w:type="pct"/>
            <w:tcBorders>
              <w:top w:val="single" w:sz="4" w:space="0" w:color="auto"/>
              <w:left w:val="single" w:sz="4" w:space="0" w:color="auto"/>
              <w:bottom w:val="single" w:sz="4" w:space="0" w:color="auto"/>
              <w:right w:val="single" w:sz="4" w:space="0" w:color="auto"/>
            </w:tcBorders>
          </w:tcPr>
          <w:p w14:paraId="440F13D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3309-3505010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17A10A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2DDAAD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836D9CF"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F4AAD4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570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EE56EB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Цилиндр тормозной задний 3307</w:t>
            </w:r>
          </w:p>
        </w:tc>
        <w:tc>
          <w:tcPr>
            <w:tcW w:w="1220" w:type="pct"/>
            <w:tcBorders>
              <w:top w:val="single" w:sz="4" w:space="0" w:color="auto"/>
              <w:left w:val="single" w:sz="4" w:space="0" w:color="auto"/>
              <w:bottom w:val="single" w:sz="4" w:space="0" w:color="auto"/>
              <w:right w:val="single" w:sz="4" w:space="0" w:color="auto"/>
            </w:tcBorders>
          </w:tcPr>
          <w:p w14:paraId="42D5C6C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4301-3502040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E37F88B"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446B91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61C6D11"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B4E8DC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571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FA0D76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Цилиндр тормозной передний 3307,53,4301</w:t>
            </w:r>
          </w:p>
        </w:tc>
        <w:tc>
          <w:tcPr>
            <w:tcW w:w="1220" w:type="pct"/>
            <w:tcBorders>
              <w:top w:val="single" w:sz="4" w:space="0" w:color="auto"/>
              <w:left w:val="single" w:sz="4" w:space="0" w:color="auto"/>
              <w:bottom w:val="single" w:sz="4" w:space="0" w:color="auto"/>
              <w:right w:val="single" w:sz="4" w:space="0" w:color="auto"/>
            </w:tcBorders>
          </w:tcPr>
          <w:p w14:paraId="6873EC9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4301-3501040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248782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1376B4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9ACFFF3"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B912E5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572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BACBC7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Цилиндр тормозной передний с АБС (3307,3309</w:t>
            </w:r>
          </w:p>
        </w:tc>
        <w:tc>
          <w:tcPr>
            <w:tcW w:w="1220" w:type="pct"/>
            <w:tcBorders>
              <w:top w:val="single" w:sz="4" w:space="0" w:color="auto"/>
              <w:left w:val="single" w:sz="4" w:space="0" w:color="auto"/>
              <w:bottom w:val="single" w:sz="4" w:space="0" w:color="auto"/>
              <w:right w:val="single" w:sz="4" w:space="0" w:color="auto"/>
            </w:tcBorders>
          </w:tcPr>
          <w:p w14:paraId="3CC705C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3309-3501340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A35C0B8"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B2F1E5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166D473"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1CE3D42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573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B4EFC4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Цилиндр тормозной передний с АБС (3307,3309) </w:t>
            </w:r>
          </w:p>
        </w:tc>
        <w:tc>
          <w:tcPr>
            <w:tcW w:w="1220" w:type="pct"/>
            <w:tcBorders>
              <w:top w:val="single" w:sz="4" w:space="0" w:color="auto"/>
              <w:left w:val="single" w:sz="4" w:space="0" w:color="auto"/>
              <w:bottom w:val="single" w:sz="4" w:space="0" w:color="auto"/>
              <w:right w:val="single" w:sz="4" w:space="0" w:color="auto"/>
            </w:tcBorders>
          </w:tcPr>
          <w:p w14:paraId="5031831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3309-3501340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67EEBE4"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E2C37D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01940B1"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0F1131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574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B767F5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Шестерня КОМ дизель ведущ.(22 зуб.) одинарн. зуб прямой</w:t>
            </w:r>
          </w:p>
        </w:tc>
        <w:tc>
          <w:tcPr>
            <w:tcW w:w="1220" w:type="pct"/>
            <w:tcBorders>
              <w:top w:val="single" w:sz="4" w:space="0" w:color="auto"/>
              <w:left w:val="single" w:sz="4" w:space="0" w:color="auto"/>
              <w:bottom w:val="single" w:sz="4" w:space="0" w:color="auto"/>
              <w:right w:val="single" w:sz="4" w:space="0" w:color="auto"/>
            </w:tcBorders>
          </w:tcPr>
          <w:p w14:paraId="4BFF537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4509-4202021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D30F58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A4765C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39B555A7"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3D38A4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575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56BFC8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Шкворень ГАЗ-53 поворотного кулака в сб. УСИЛ К-т</w:t>
            </w:r>
          </w:p>
        </w:tc>
        <w:tc>
          <w:tcPr>
            <w:tcW w:w="1220" w:type="pct"/>
            <w:tcBorders>
              <w:top w:val="single" w:sz="4" w:space="0" w:color="auto"/>
              <w:left w:val="single" w:sz="4" w:space="0" w:color="auto"/>
              <w:bottom w:val="single" w:sz="4" w:space="0" w:color="auto"/>
              <w:right w:val="single" w:sz="4" w:space="0" w:color="auto"/>
            </w:tcBorders>
          </w:tcPr>
          <w:p w14:paraId="7AC3151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3307-3000100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90C011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к-т</w:t>
            </w:r>
          </w:p>
        </w:tc>
        <w:tc>
          <w:tcPr>
            <w:tcW w:w="408" w:type="pct"/>
            <w:tcBorders>
              <w:top w:val="single" w:sz="4" w:space="0" w:color="auto"/>
              <w:left w:val="single" w:sz="4" w:space="0" w:color="auto"/>
              <w:bottom w:val="single" w:sz="4" w:space="0" w:color="auto"/>
              <w:right w:val="single" w:sz="4" w:space="0" w:color="auto"/>
            </w:tcBorders>
          </w:tcPr>
          <w:p w14:paraId="4C92E05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C3FA3E9"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CA3BEA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lastRenderedPageBreak/>
              <w:t>576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30D62ED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Шкив коленвала Д 245 Е-2</w:t>
            </w:r>
          </w:p>
        </w:tc>
        <w:tc>
          <w:tcPr>
            <w:tcW w:w="1220" w:type="pct"/>
            <w:tcBorders>
              <w:top w:val="single" w:sz="4" w:space="0" w:color="auto"/>
              <w:left w:val="single" w:sz="4" w:space="0" w:color="auto"/>
              <w:bottom w:val="single" w:sz="4" w:space="0" w:color="auto"/>
              <w:right w:val="single" w:sz="4" w:space="0" w:color="auto"/>
            </w:tcBorders>
          </w:tcPr>
          <w:p w14:paraId="23CEBE1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245-1005131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4D5FAB6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A409FC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DEABF15"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0800812"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577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AC27FF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Шкив компрессора 3307, 3308, 66</w:t>
            </w:r>
          </w:p>
        </w:tc>
        <w:tc>
          <w:tcPr>
            <w:tcW w:w="1220" w:type="pct"/>
            <w:tcBorders>
              <w:top w:val="single" w:sz="4" w:space="0" w:color="auto"/>
              <w:left w:val="single" w:sz="4" w:space="0" w:color="auto"/>
              <w:bottom w:val="single" w:sz="4" w:space="0" w:color="auto"/>
              <w:right w:val="single" w:sz="4" w:space="0" w:color="auto"/>
            </w:tcBorders>
          </w:tcPr>
          <w:p w14:paraId="62B50AD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66-4201083</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66EA71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6E0CD8E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B862E89"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1B1717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578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F5A4D7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Шланг 3308 вакуумного насоса</w:t>
            </w:r>
          </w:p>
        </w:tc>
        <w:tc>
          <w:tcPr>
            <w:tcW w:w="1220" w:type="pct"/>
            <w:tcBorders>
              <w:top w:val="single" w:sz="4" w:space="0" w:color="auto"/>
              <w:left w:val="single" w:sz="4" w:space="0" w:color="auto"/>
              <w:bottom w:val="single" w:sz="4" w:space="0" w:color="auto"/>
              <w:right w:val="single" w:sz="4" w:space="0" w:color="auto"/>
            </w:tcBorders>
          </w:tcPr>
          <w:p w14:paraId="465B0F1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3308-10-3548110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E5EFA8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CBE4C6A"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6EBC39C0"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5B4282A"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579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B75D0C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Шланг 3309 ГУР нагнетательный </w:t>
            </w:r>
          </w:p>
        </w:tc>
        <w:tc>
          <w:tcPr>
            <w:tcW w:w="1220" w:type="pct"/>
            <w:tcBorders>
              <w:top w:val="single" w:sz="4" w:space="0" w:color="auto"/>
              <w:left w:val="single" w:sz="4" w:space="0" w:color="auto"/>
              <w:bottom w:val="single" w:sz="4" w:space="0" w:color="auto"/>
              <w:right w:val="single" w:sz="4" w:space="0" w:color="auto"/>
            </w:tcBorders>
          </w:tcPr>
          <w:p w14:paraId="01D6AC3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3309-70-3408150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398CE7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835459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2D0DAAAC"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60070E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580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9F885B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Шланг 3309 ГУР сил.цил. с длинн. труб.</w:t>
            </w:r>
          </w:p>
        </w:tc>
        <w:tc>
          <w:tcPr>
            <w:tcW w:w="1220" w:type="pct"/>
            <w:tcBorders>
              <w:top w:val="single" w:sz="4" w:space="0" w:color="auto"/>
              <w:left w:val="single" w:sz="4" w:space="0" w:color="auto"/>
              <w:bottom w:val="single" w:sz="4" w:space="0" w:color="auto"/>
              <w:right w:val="single" w:sz="4" w:space="0" w:color="auto"/>
            </w:tcBorders>
          </w:tcPr>
          <w:p w14:paraId="6E2EACF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3309-70-3408070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FAEB11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BCC70B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D8A46AD"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0059622E"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581</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0181C1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Шланг 3309 ГУР сил.цил. с длинн. труб.Е-4</w:t>
            </w:r>
          </w:p>
        </w:tc>
        <w:tc>
          <w:tcPr>
            <w:tcW w:w="1220" w:type="pct"/>
            <w:tcBorders>
              <w:top w:val="single" w:sz="4" w:space="0" w:color="auto"/>
              <w:left w:val="single" w:sz="4" w:space="0" w:color="auto"/>
              <w:bottom w:val="single" w:sz="4" w:space="0" w:color="auto"/>
              <w:right w:val="single" w:sz="4" w:space="0" w:color="auto"/>
            </w:tcBorders>
          </w:tcPr>
          <w:p w14:paraId="37FA334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3309-3408070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148D6D3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10A2B86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9F5247D"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CC6383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582</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B672F87"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Шланг 3309 ГУР сил.цил. с кор. труб</w:t>
            </w:r>
          </w:p>
        </w:tc>
        <w:tc>
          <w:tcPr>
            <w:tcW w:w="1220" w:type="pct"/>
            <w:tcBorders>
              <w:top w:val="single" w:sz="4" w:space="0" w:color="auto"/>
              <w:left w:val="single" w:sz="4" w:space="0" w:color="auto"/>
              <w:bottom w:val="single" w:sz="4" w:space="0" w:color="auto"/>
              <w:right w:val="single" w:sz="4" w:space="0" w:color="auto"/>
            </w:tcBorders>
          </w:tcPr>
          <w:p w14:paraId="70974BE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3309-70-3408040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77487C9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2DFACC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7FF09BC6"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C85BE7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583</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11E84953"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Шланг 3309 ГУР сил.цил. с кор. труб.Е-4</w:t>
            </w:r>
          </w:p>
        </w:tc>
        <w:tc>
          <w:tcPr>
            <w:tcW w:w="1220" w:type="pct"/>
            <w:tcBorders>
              <w:top w:val="single" w:sz="4" w:space="0" w:color="auto"/>
              <w:left w:val="single" w:sz="4" w:space="0" w:color="auto"/>
              <w:bottom w:val="single" w:sz="4" w:space="0" w:color="auto"/>
              <w:right w:val="single" w:sz="4" w:space="0" w:color="auto"/>
            </w:tcBorders>
          </w:tcPr>
          <w:p w14:paraId="1751BF2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3309-3408040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620333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C5A5161"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473A8E42"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4C94FB3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584</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0A75F8E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Шланг 3309 топливный 300</w:t>
            </w:r>
          </w:p>
        </w:tc>
        <w:tc>
          <w:tcPr>
            <w:tcW w:w="1220" w:type="pct"/>
            <w:tcBorders>
              <w:top w:val="single" w:sz="4" w:space="0" w:color="auto"/>
              <w:left w:val="single" w:sz="4" w:space="0" w:color="auto"/>
              <w:bottom w:val="single" w:sz="4" w:space="0" w:color="auto"/>
              <w:right w:val="single" w:sz="4" w:space="0" w:color="auto"/>
            </w:tcBorders>
          </w:tcPr>
          <w:p w14:paraId="6ADA3E7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240-1104180-А1-01</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19B0377"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42E0DAE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FCC2D66"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C70589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585</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D044251"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Шланг 3309 топливный 455</w:t>
            </w:r>
          </w:p>
        </w:tc>
        <w:tc>
          <w:tcPr>
            <w:tcW w:w="1220" w:type="pct"/>
            <w:tcBorders>
              <w:top w:val="single" w:sz="4" w:space="0" w:color="auto"/>
              <w:left w:val="single" w:sz="4" w:space="0" w:color="auto"/>
              <w:bottom w:val="single" w:sz="4" w:space="0" w:color="auto"/>
              <w:right w:val="single" w:sz="4" w:space="0" w:color="auto"/>
            </w:tcBorders>
          </w:tcPr>
          <w:p w14:paraId="577121F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245-1104180-А1-03</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2A3133BC"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C9A8AD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9C87D89"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26F661B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586</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5109EF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Шланг 3309 топливный 550</w:t>
            </w:r>
          </w:p>
        </w:tc>
        <w:tc>
          <w:tcPr>
            <w:tcW w:w="1220" w:type="pct"/>
            <w:tcBorders>
              <w:top w:val="single" w:sz="4" w:space="0" w:color="auto"/>
              <w:left w:val="single" w:sz="4" w:space="0" w:color="auto"/>
              <w:bottom w:val="single" w:sz="4" w:space="0" w:color="auto"/>
              <w:right w:val="single" w:sz="4" w:space="0" w:color="auto"/>
            </w:tcBorders>
          </w:tcPr>
          <w:p w14:paraId="79B088D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245-1104180-А1-09</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47E3850"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7942FBF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17DBEB5A"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3B84A5BF"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587</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6AD753F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Щетка стеклоочистителя 3307</w:t>
            </w:r>
          </w:p>
        </w:tc>
        <w:tc>
          <w:tcPr>
            <w:tcW w:w="1220" w:type="pct"/>
            <w:tcBorders>
              <w:top w:val="single" w:sz="4" w:space="0" w:color="auto"/>
              <w:left w:val="single" w:sz="4" w:space="0" w:color="auto"/>
              <w:bottom w:val="single" w:sz="4" w:space="0" w:color="auto"/>
              <w:right w:val="single" w:sz="4" w:space="0" w:color="auto"/>
            </w:tcBorders>
          </w:tcPr>
          <w:p w14:paraId="61BD4B26"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СЛ136Г-5205900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35F8ECF6"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29A77262"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259DDCD"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6AE095B0"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588</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44DB7168"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Эл. двигатель отопителя 3307 12В</w:t>
            </w:r>
          </w:p>
        </w:tc>
        <w:tc>
          <w:tcPr>
            <w:tcW w:w="1220" w:type="pct"/>
            <w:tcBorders>
              <w:top w:val="single" w:sz="4" w:space="0" w:color="auto"/>
              <w:left w:val="single" w:sz="4" w:space="0" w:color="auto"/>
              <w:bottom w:val="single" w:sz="4" w:space="0" w:color="auto"/>
              <w:right w:val="single" w:sz="4" w:space="0" w:color="auto"/>
            </w:tcBorders>
          </w:tcPr>
          <w:p w14:paraId="319A6EFC"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МЭ236-3730000            </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CA088F9"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5B3809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5B62F787"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5C9EE85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589</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5744873B"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Эл. двигатель отопителя 3309 24В</w:t>
            </w:r>
          </w:p>
        </w:tc>
        <w:tc>
          <w:tcPr>
            <w:tcW w:w="1220" w:type="pct"/>
            <w:tcBorders>
              <w:top w:val="single" w:sz="4" w:space="0" w:color="auto"/>
              <w:left w:val="single" w:sz="4" w:space="0" w:color="auto"/>
              <w:bottom w:val="single" w:sz="4" w:space="0" w:color="auto"/>
              <w:right w:val="single" w:sz="4" w:space="0" w:color="auto"/>
            </w:tcBorders>
          </w:tcPr>
          <w:p w14:paraId="7B04C7A9"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211.3780 (МЭ237)</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016C8773"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3B94ED5E"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r w:rsidR="00D52AA2" w:rsidRPr="00D52AA2" w14:paraId="080B4BBF" w14:textId="77777777" w:rsidTr="00D52AA2">
        <w:trPr>
          <w:trHeight w:val="279"/>
        </w:trPr>
        <w:tc>
          <w:tcPr>
            <w:tcW w:w="272" w:type="pct"/>
            <w:tcBorders>
              <w:top w:val="single" w:sz="4" w:space="0" w:color="auto"/>
              <w:left w:val="single" w:sz="4" w:space="0" w:color="auto"/>
              <w:bottom w:val="single" w:sz="4" w:space="0" w:color="auto"/>
              <w:right w:val="single" w:sz="4" w:space="0" w:color="auto"/>
            </w:tcBorders>
            <w:vAlign w:val="bottom"/>
          </w:tcPr>
          <w:p w14:paraId="7EBEED2D"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6"/>
                <w:szCs w:val="16"/>
                <w:lang w:eastAsia="zh-CN"/>
              </w:rPr>
            </w:pPr>
            <w:r w:rsidRPr="00D52AA2">
              <w:rPr>
                <w:rFonts w:ascii="Arial" w:eastAsia="Calibri" w:hAnsi="Arial" w:cs="Arial"/>
                <w:color w:val="000000"/>
                <w:kern w:val="1"/>
                <w:sz w:val="16"/>
                <w:szCs w:val="16"/>
                <w:lang w:eastAsia="en-US"/>
              </w:rPr>
              <w:t>590</w:t>
            </w:r>
          </w:p>
        </w:tc>
        <w:tc>
          <w:tcPr>
            <w:tcW w:w="2648" w:type="pct"/>
            <w:tcBorders>
              <w:top w:val="single" w:sz="4" w:space="0" w:color="auto"/>
              <w:left w:val="single" w:sz="4" w:space="0" w:color="auto"/>
              <w:bottom w:val="single" w:sz="4" w:space="0" w:color="auto"/>
              <w:right w:val="single" w:sz="4" w:space="0" w:color="auto"/>
            </w:tcBorders>
            <w:shd w:val="clear" w:color="auto" w:fill="auto"/>
          </w:tcPr>
          <w:p w14:paraId="7D9DD034"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 xml:space="preserve">Эл. насос дополнительный (помпа) d=18, 24В </w:t>
            </w:r>
          </w:p>
        </w:tc>
        <w:tc>
          <w:tcPr>
            <w:tcW w:w="1220" w:type="pct"/>
            <w:tcBorders>
              <w:top w:val="single" w:sz="4" w:space="0" w:color="auto"/>
              <w:left w:val="single" w:sz="4" w:space="0" w:color="auto"/>
              <w:bottom w:val="single" w:sz="4" w:space="0" w:color="auto"/>
              <w:right w:val="single" w:sz="4" w:space="0" w:color="auto"/>
            </w:tcBorders>
          </w:tcPr>
          <w:p w14:paraId="2A495AA5" w14:textId="77777777" w:rsidR="00D52AA2" w:rsidRPr="00D52AA2" w:rsidRDefault="00D52AA2" w:rsidP="00D52AA2">
            <w:pPr>
              <w:widowControl/>
              <w:suppressAutoHyphens/>
              <w:autoSpaceDE/>
              <w:autoSpaceDN/>
              <w:adjustRightInd/>
              <w:spacing w:line="0" w:lineRule="atLeast"/>
              <w:rPr>
                <w:rFonts w:ascii="Arial" w:hAnsi="Arial" w:cs="Arial"/>
                <w:color w:val="00000A"/>
                <w:kern w:val="1"/>
                <w:sz w:val="18"/>
                <w:szCs w:val="18"/>
                <w:lang w:eastAsia="zh-CN"/>
              </w:rPr>
            </w:pPr>
            <w:r w:rsidRPr="00D52AA2">
              <w:rPr>
                <w:rFonts w:ascii="Arial" w:hAnsi="Arial" w:cs="Arial"/>
                <w:color w:val="00000A"/>
                <w:kern w:val="1"/>
                <w:sz w:val="16"/>
                <w:szCs w:val="16"/>
                <w:lang w:eastAsia="zh-CN"/>
              </w:rPr>
              <w:t>321.3780-10</w:t>
            </w:r>
          </w:p>
        </w:tc>
        <w:tc>
          <w:tcPr>
            <w:tcW w:w="452" w:type="pct"/>
            <w:tcBorders>
              <w:top w:val="single" w:sz="4" w:space="0" w:color="auto"/>
              <w:left w:val="single" w:sz="4" w:space="0" w:color="auto"/>
              <w:bottom w:val="single" w:sz="4" w:space="0" w:color="auto"/>
              <w:right w:val="single" w:sz="4" w:space="0" w:color="auto"/>
            </w:tcBorders>
            <w:shd w:val="clear" w:color="auto" w:fill="auto"/>
          </w:tcPr>
          <w:p w14:paraId="5B273A3D"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шт</w:t>
            </w:r>
          </w:p>
        </w:tc>
        <w:tc>
          <w:tcPr>
            <w:tcW w:w="408" w:type="pct"/>
            <w:tcBorders>
              <w:top w:val="single" w:sz="4" w:space="0" w:color="auto"/>
              <w:left w:val="single" w:sz="4" w:space="0" w:color="auto"/>
              <w:bottom w:val="single" w:sz="4" w:space="0" w:color="auto"/>
              <w:right w:val="single" w:sz="4" w:space="0" w:color="auto"/>
            </w:tcBorders>
          </w:tcPr>
          <w:p w14:paraId="0AF22F3F" w14:textId="77777777" w:rsidR="00D52AA2" w:rsidRPr="00D52AA2" w:rsidRDefault="00D52AA2" w:rsidP="00D52AA2">
            <w:pPr>
              <w:widowControl/>
              <w:suppressAutoHyphens/>
              <w:autoSpaceDE/>
              <w:autoSpaceDN/>
              <w:adjustRightInd/>
              <w:spacing w:line="0" w:lineRule="atLeast"/>
              <w:jc w:val="center"/>
              <w:rPr>
                <w:color w:val="000000"/>
                <w:kern w:val="1"/>
                <w:lang w:eastAsia="zh-CN"/>
              </w:rPr>
            </w:pPr>
            <w:r w:rsidRPr="00D52AA2">
              <w:rPr>
                <w:rFonts w:ascii="Arial" w:hAnsi="Arial" w:cs="Arial"/>
                <w:color w:val="00000A"/>
                <w:kern w:val="1"/>
                <w:sz w:val="16"/>
                <w:szCs w:val="16"/>
                <w:lang w:eastAsia="zh-CN"/>
              </w:rPr>
              <w:t>1</w:t>
            </w:r>
          </w:p>
        </w:tc>
      </w:tr>
    </w:tbl>
    <w:p w14:paraId="34659948" w14:textId="77777777" w:rsidR="00D52AA2" w:rsidRPr="00D52AA2" w:rsidRDefault="00D52AA2" w:rsidP="00D52AA2">
      <w:pPr>
        <w:widowControl/>
        <w:suppressAutoHyphens/>
        <w:autoSpaceDE/>
        <w:autoSpaceDN/>
        <w:adjustRightInd/>
        <w:ind w:firstLine="567"/>
        <w:jc w:val="both"/>
        <w:rPr>
          <w:bCs/>
          <w:color w:val="000000"/>
          <w:kern w:val="1"/>
          <w:sz w:val="22"/>
          <w:szCs w:val="22"/>
          <w:lang w:eastAsia="zh-CN"/>
        </w:rPr>
      </w:pPr>
      <w:r w:rsidRPr="00D52AA2">
        <w:rPr>
          <w:bCs/>
          <w:color w:val="000000"/>
          <w:kern w:val="1"/>
          <w:sz w:val="22"/>
          <w:szCs w:val="22"/>
          <w:lang w:eastAsia="zh-CN"/>
        </w:rPr>
        <w:t xml:space="preserve">Номенклатурные номера в данной таблице относятся к каталогу деталей и сборочных единиц ВАЗ 2109,2110,21213,21214,21215,212162,1217,2131; </w:t>
      </w:r>
      <w:r w:rsidRPr="00D52AA2">
        <w:rPr>
          <w:bCs/>
          <w:color w:val="000000"/>
          <w:kern w:val="1"/>
          <w:sz w:val="22"/>
          <w:szCs w:val="22"/>
          <w:lang w:val="en-US" w:eastAsia="zh-CN"/>
        </w:rPr>
        <w:t>LADA</w:t>
      </w:r>
      <w:r w:rsidRPr="00D52AA2">
        <w:rPr>
          <w:bCs/>
          <w:color w:val="000000"/>
          <w:kern w:val="1"/>
          <w:sz w:val="22"/>
          <w:szCs w:val="22"/>
          <w:lang w:eastAsia="zh-CN"/>
        </w:rPr>
        <w:t xml:space="preserve"> </w:t>
      </w:r>
      <w:r w:rsidRPr="00D52AA2">
        <w:rPr>
          <w:bCs/>
          <w:color w:val="000000"/>
          <w:kern w:val="1"/>
          <w:sz w:val="22"/>
          <w:szCs w:val="22"/>
          <w:lang w:val="en-US" w:eastAsia="zh-CN"/>
        </w:rPr>
        <w:t>GRANTA</w:t>
      </w:r>
      <w:r w:rsidRPr="00D52AA2">
        <w:rPr>
          <w:bCs/>
          <w:color w:val="000000"/>
          <w:kern w:val="1"/>
          <w:sz w:val="22"/>
          <w:szCs w:val="22"/>
          <w:lang w:eastAsia="zh-CN"/>
        </w:rPr>
        <w:t xml:space="preserve"> 2190; ПАЗ 3205-110,3205,4234,4230,32053,32054; ГАЗ 66-11,66-15,3308,33081,33104,2705,3221,2705,3302,33021; УАЗ 452,37419,39629,39625; </w:t>
      </w:r>
      <w:r w:rsidRPr="00D52AA2">
        <w:rPr>
          <w:bCs/>
          <w:color w:val="000000"/>
          <w:kern w:val="1"/>
          <w:sz w:val="22"/>
          <w:szCs w:val="22"/>
          <w:lang w:val="en-US" w:eastAsia="zh-CN"/>
        </w:rPr>
        <w:t>LADA</w:t>
      </w:r>
      <w:r w:rsidRPr="00D52AA2">
        <w:rPr>
          <w:bCs/>
          <w:color w:val="000000"/>
          <w:kern w:val="1"/>
          <w:sz w:val="22"/>
          <w:szCs w:val="22"/>
          <w:lang w:eastAsia="zh-CN"/>
        </w:rPr>
        <w:t xml:space="preserve"> 21214,31310,21314.</w:t>
      </w:r>
    </w:p>
    <w:p w14:paraId="38B63028" w14:textId="77777777" w:rsidR="00D52AA2" w:rsidRPr="00D52AA2" w:rsidRDefault="00D52AA2" w:rsidP="00D52AA2">
      <w:pPr>
        <w:widowControl/>
        <w:suppressAutoHyphens/>
        <w:autoSpaceDE/>
        <w:autoSpaceDN/>
        <w:adjustRightInd/>
        <w:jc w:val="both"/>
        <w:rPr>
          <w:b/>
          <w:color w:val="000000"/>
          <w:kern w:val="1"/>
          <w:sz w:val="24"/>
          <w:szCs w:val="24"/>
          <w:lang w:eastAsia="zh-CN"/>
        </w:rPr>
      </w:pPr>
    </w:p>
    <w:p w14:paraId="40622F92" w14:textId="77777777" w:rsidR="00D52AA2" w:rsidRPr="00D52AA2" w:rsidRDefault="00D52AA2" w:rsidP="00D52AA2">
      <w:pPr>
        <w:widowControl/>
        <w:suppressAutoHyphens/>
        <w:autoSpaceDE/>
        <w:autoSpaceDN/>
        <w:adjustRightInd/>
        <w:ind w:firstLine="567"/>
        <w:jc w:val="both"/>
        <w:rPr>
          <w:color w:val="00000A"/>
          <w:kern w:val="1"/>
          <w:sz w:val="23"/>
          <w:szCs w:val="23"/>
          <w:lang w:eastAsia="zh-CN"/>
        </w:rPr>
      </w:pPr>
      <w:r w:rsidRPr="00D52AA2">
        <w:rPr>
          <w:b/>
          <w:color w:val="000000"/>
          <w:kern w:val="1"/>
          <w:sz w:val="23"/>
          <w:szCs w:val="23"/>
          <w:lang w:eastAsia="zh-CN"/>
        </w:rPr>
        <w:t>Требование к качеству товара:</w:t>
      </w:r>
      <w:r w:rsidRPr="00D52AA2">
        <w:rPr>
          <w:color w:val="000000"/>
          <w:kern w:val="1"/>
          <w:sz w:val="23"/>
          <w:szCs w:val="23"/>
          <w:lang w:eastAsia="zh-CN"/>
        </w:rPr>
        <w:t xml:space="preserve"> </w:t>
      </w:r>
      <w:r w:rsidRPr="00D52AA2">
        <w:rPr>
          <w:color w:val="000000"/>
          <w:kern w:val="1"/>
          <w:sz w:val="23"/>
          <w:szCs w:val="23"/>
        </w:rPr>
        <w:t>Поставщик гарантирует качество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14:paraId="11C7C0FE" w14:textId="77777777" w:rsidR="00D52AA2" w:rsidRPr="00D52AA2" w:rsidRDefault="00D52AA2" w:rsidP="00D52AA2">
      <w:pPr>
        <w:widowControl/>
        <w:suppressAutoHyphens/>
        <w:autoSpaceDE/>
        <w:autoSpaceDN/>
        <w:adjustRightInd/>
        <w:ind w:firstLine="567"/>
        <w:jc w:val="both"/>
        <w:rPr>
          <w:color w:val="00000A"/>
          <w:kern w:val="1"/>
          <w:sz w:val="23"/>
          <w:szCs w:val="23"/>
          <w:lang w:eastAsia="zh-CN"/>
        </w:rPr>
      </w:pPr>
      <w:r w:rsidRPr="00D52AA2">
        <w:rPr>
          <w:b/>
          <w:color w:val="000000"/>
          <w:kern w:val="1"/>
          <w:sz w:val="23"/>
          <w:szCs w:val="23"/>
          <w:lang w:eastAsia="zh-CN"/>
        </w:rPr>
        <w:t xml:space="preserve">Требование к техническим характеристикам товара: </w:t>
      </w:r>
      <w:r w:rsidRPr="00D52AA2">
        <w:rPr>
          <w:color w:val="000000"/>
          <w:kern w:val="1"/>
          <w:sz w:val="23"/>
          <w:szCs w:val="23"/>
        </w:rPr>
        <w:t>Поставляемые Товары должны быть новыми, ранее не находившимися в эксплуатации у Поставщика и (или) третьих лиц, не подвергавшиеся ранее ремонту, модернизации или восстановлению, технически исправными. Продукция должна иметь все необходимые маркировки в соответствии с законодательством. Этикетки и наклейки на упаковках должны быть четкими, чистыми и хорошо читаемыми.</w:t>
      </w:r>
      <w:r w:rsidRPr="00D52AA2">
        <w:rPr>
          <w:color w:val="00000A"/>
          <w:kern w:val="1"/>
          <w:sz w:val="23"/>
          <w:szCs w:val="23"/>
          <w:lang w:eastAsia="zh-CN"/>
        </w:rPr>
        <w:t xml:space="preserve"> </w:t>
      </w:r>
    </w:p>
    <w:p w14:paraId="374398A8" w14:textId="77777777" w:rsidR="00D52AA2" w:rsidRPr="00D52AA2" w:rsidRDefault="00D52AA2" w:rsidP="00D52AA2">
      <w:pPr>
        <w:widowControl/>
        <w:suppressAutoHyphens/>
        <w:autoSpaceDE/>
        <w:autoSpaceDN/>
        <w:adjustRightInd/>
        <w:ind w:firstLine="567"/>
        <w:jc w:val="both"/>
        <w:rPr>
          <w:color w:val="00000A"/>
          <w:kern w:val="1"/>
          <w:sz w:val="23"/>
          <w:szCs w:val="23"/>
          <w:lang w:eastAsia="zh-CN"/>
        </w:rPr>
      </w:pPr>
      <w:r w:rsidRPr="00D52AA2">
        <w:rPr>
          <w:b/>
          <w:color w:val="00000A"/>
          <w:kern w:val="1"/>
          <w:sz w:val="23"/>
          <w:szCs w:val="23"/>
          <w:lang w:eastAsia="zh-CN"/>
        </w:rPr>
        <w:t xml:space="preserve">Требования к гарантийному сроку качества товара: </w:t>
      </w:r>
      <w:r w:rsidRPr="00D52AA2">
        <w:rPr>
          <w:color w:val="00000A"/>
          <w:kern w:val="1"/>
          <w:sz w:val="23"/>
          <w:szCs w:val="23"/>
        </w:rPr>
        <w:t xml:space="preserve">Гарантийный срок на товары определяется в соответствии со сроками, установленными заводами-изготовителями, </w:t>
      </w:r>
      <w:r w:rsidRPr="00D52AA2">
        <w:rPr>
          <w:color w:val="00000A"/>
          <w:kern w:val="1"/>
          <w:sz w:val="23"/>
          <w:szCs w:val="23"/>
          <w:highlight w:val="white"/>
        </w:rPr>
        <w:t>но не менее 1 (одного) года со дня приема на склад Заказчика.</w:t>
      </w:r>
      <w:r w:rsidRPr="00D52AA2">
        <w:rPr>
          <w:color w:val="00000A"/>
          <w:kern w:val="1"/>
          <w:sz w:val="23"/>
          <w:szCs w:val="23"/>
          <w:lang w:eastAsia="zh-CN"/>
        </w:rPr>
        <w:t xml:space="preserve"> Указанный гарантийный срок распространяется на весь товар.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действовать со дня замены продукции.</w:t>
      </w:r>
    </w:p>
    <w:p w14:paraId="37442A57" w14:textId="77777777" w:rsidR="00D52AA2" w:rsidRPr="00D52AA2" w:rsidRDefault="00D52AA2" w:rsidP="00D52AA2">
      <w:pPr>
        <w:widowControl/>
        <w:tabs>
          <w:tab w:val="left" w:pos="788"/>
        </w:tabs>
        <w:suppressAutoHyphens/>
        <w:autoSpaceDE/>
        <w:autoSpaceDN/>
        <w:adjustRightInd/>
        <w:ind w:firstLine="567"/>
        <w:jc w:val="both"/>
        <w:rPr>
          <w:color w:val="00000A"/>
          <w:kern w:val="1"/>
          <w:sz w:val="23"/>
          <w:szCs w:val="23"/>
          <w:lang w:eastAsia="zh-CN"/>
        </w:rPr>
      </w:pPr>
      <w:r w:rsidRPr="00D52AA2">
        <w:rPr>
          <w:b/>
          <w:bCs/>
          <w:color w:val="00000A"/>
          <w:kern w:val="1"/>
          <w:sz w:val="23"/>
          <w:szCs w:val="23"/>
          <w:highlight w:val="white"/>
          <w:lang w:eastAsia="zh-CN"/>
        </w:rPr>
        <w:t xml:space="preserve">Требования к срокам и условиям поставки: </w:t>
      </w:r>
      <w:r w:rsidRPr="00D52AA2">
        <w:rPr>
          <w:color w:val="00000A"/>
          <w:kern w:val="1"/>
          <w:sz w:val="23"/>
          <w:szCs w:val="23"/>
          <w:highlight w:val="white"/>
          <w:lang w:eastAsia="zh-CN"/>
        </w:rPr>
        <w:t>П</w:t>
      </w:r>
      <w:r w:rsidRPr="00D52AA2">
        <w:rPr>
          <w:color w:val="000000"/>
          <w:kern w:val="1"/>
          <w:sz w:val="23"/>
          <w:szCs w:val="23"/>
          <w:highlight w:val="white"/>
          <w:lang w:eastAsia="zh-CN"/>
        </w:rPr>
        <w:t>оставка Товара осуществляется партиями с момента заключения Договора до 31 декабря 2026 года</w:t>
      </w:r>
      <w:r w:rsidRPr="00D52AA2">
        <w:rPr>
          <w:color w:val="00000A"/>
          <w:kern w:val="1"/>
          <w:sz w:val="23"/>
          <w:szCs w:val="23"/>
          <w:highlight w:val="white"/>
          <w:lang w:eastAsia="zh-CN"/>
        </w:rPr>
        <w:t xml:space="preserve"> в течение 1 (одного) рабочего дня с момента подачи заявки Заказчиком. </w:t>
      </w:r>
      <w:r w:rsidRPr="00D52AA2">
        <w:rPr>
          <w:color w:val="000000"/>
          <w:kern w:val="1"/>
          <w:sz w:val="23"/>
          <w:szCs w:val="23"/>
          <w:highlight w:val="white"/>
          <w:lang w:eastAsia="zh-CN"/>
        </w:rPr>
        <w:t xml:space="preserve"> Поставка Товара осуществляется </w:t>
      </w:r>
      <w:r w:rsidRPr="00D52AA2">
        <w:rPr>
          <w:color w:val="00000A"/>
          <w:kern w:val="1"/>
          <w:sz w:val="23"/>
          <w:szCs w:val="23"/>
          <w:highlight w:val="white"/>
          <w:lang w:eastAsia="zh-CN"/>
        </w:rPr>
        <w:t>силами и за счет Поставщика</w:t>
      </w:r>
      <w:r w:rsidRPr="00D52AA2">
        <w:rPr>
          <w:color w:val="000000"/>
          <w:kern w:val="1"/>
          <w:sz w:val="23"/>
          <w:szCs w:val="23"/>
          <w:highlight w:val="white"/>
          <w:lang w:eastAsia="zh-CN"/>
        </w:rPr>
        <w:t xml:space="preserve">, </w:t>
      </w:r>
      <w:r w:rsidRPr="00D52AA2">
        <w:rPr>
          <w:color w:val="00000A"/>
          <w:kern w:val="1"/>
          <w:sz w:val="23"/>
          <w:szCs w:val="23"/>
          <w:highlight w:val="white"/>
          <w:lang w:eastAsia="zh-CN"/>
        </w:rPr>
        <w:t>при наличии склада в пределах г.Йошкар-Ола, возможно, самовывозом.</w:t>
      </w:r>
    </w:p>
    <w:p w14:paraId="4D19261E" w14:textId="77777777" w:rsidR="00D52AA2" w:rsidRPr="00D52AA2" w:rsidRDefault="00D52AA2" w:rsidP="00D52AA2">
      <w:pPr>
        <w:widowControl/>
        <w:tabs>
          <w:tab w:val="left" w:pos="788"/>
        </w:tabs>
        <w:suppressAutoHyphens/>
        <w:autoSpaceDE/>
        <w:autoSpaceDN/>
        <w:adjustRightInd/>
        <w:ind w:firstLine="567"/>
        <w:jc w:val="both"/>
        <w:rPr>
          <w:color w:val="00000A"/>
          <w:kern w:val="1"/>
          <w:sz w:val="23"/>
          <w:szCs w:val="23"/>
          <w:lang w:eastAsia="zh-CN"/>
        </w:rPr>
      </w:pPr>
      <w:r w:rsidRPr="00D52AA2">
        <w:rPr>
          <w:b/>
          <w:bCs/>
          <w:color w:val="00000A"/>
          <w:kern w:val="1"/>
          <w:sz w:val="23"/>
          <w:szCs w:val="23"/>
          <w:lang w:eastAsia="zh-CN"/>
        </w:rPr>
        <w:t>Место поставки:</w:t>
      </w:r>
      <w:r w:rsidRPr="00D52AA2">
        <w:rPr>
          <w:color w:val="00000A"/>
          <w:kern w:val="1"/>
          <w:sz w:val="23"/>
          <w:szCs w:val="23"/>
          <w:lang w:eastAsia="zh-CN"/>
        </w:rPr>
        <w:t xml:space="preserve"> г.Йошкар-Ола, ул. Дружбы, д. 2.</w:t>
      </w:r>
    </w:p>
    <w:p w14:paraId="58D836EC" w14:textId="77777777" w:rsidR="00D52AA2" w:rsidRPr="00D52AA2" w:rsidRDefault="00D52AA2" w:rsidP="00D52AA2">
      <w:pPr>
        <w:widowControl/>
        <w:tabs>
          <w:tab w:val="left" w:pos="788"/>
        </w:tabs>
        <w:suppressAutoHyphens/>
        <w:autoSpaceDE/>
        <w:autoSpaceDN/>
        <w:adjustRightInd/>
        <w:ind w:firstLine="567"/>
        <w:jc w:val="both"/>
        <w:rPr>
          <w:color w:val="00000A"/>
          <w:kern w:val="1"/>
          <w:sz w:val="24"/>
          <w:szCs w:val="24"/>
          <w:lang w:eastAsia="zh-CN"/>
        </w:rPr>
      </w:pPr>
      <w:r w:rsidRPr="00D52AA2">
        <w:rPr>
          <w:b/>
          <w:bCs/>
          <w:color w:val="00000A"/>
          <w:kern w:val="1"/>
          <w:sz w:val="23"/>
          <w:szCs w:val="23"/>
          <w:highlight w:val="white"/>
          <w:lang w:eastAsia="zh-CN"/>
        </w:rPr>
        <w:t xml:space="preserve">Требования к комплекту поставки: </w:t>
      </w:r>
      <w:r w:rsidRPr="00D52AA2">
        <w:rPr>
          <w:color w:val="00000A"/>
          <w:kern w:val="1"/>
          <w:sz w:val="23"/>
          <w:szCs w:val="23"/>
          <w:highlight w:val="white"/>
          <w:lang w:eastAsia="zh-CN"/>
        </w:rPr>
        <w:t>Документы, удостоверяющие качество товара на русском языке (оригиналы паспортов, сертификатов, либо надлежащим образом заверенные их копии и т.п.), счет (счет-фактуру), оформленные в соответствии с требованиями Налогового Кодекса Российской Федерации; товарную накладную, товарно-транспортную накладную или универсальный передаточный документ.</w:t>
      </w:r>
    </w:p>
    <w:p w14:paraId="79BFD665" w14:textId="77777777" w:rsidR="00D52AA2" w:rsidRPr="00D52AA2" w:rsidRDefault="00D52AA2" w:rsidP="00D52AA2">
      <w:pPr>
        <w:widowControl/>
        <w:autoSpaceDE/>
        <w:autoSpaceDN/>
        <w:adjustRightInd/>
        <w:jc w:val="center"/>
        <w:rPr>
          <w:color w:val="00000A"/>
          <w:kern w:val="1"/>
          <w:sz w:val="24"/>
          <w:szCs w:val="24"/>
          <w:lang w:eastAsia="zh-CN"/>
        </w:rPr>
      </w:pPr>
      <w:r w:rsidRPr="00D52AA2">
        <w:rPr>
          <w:b/>
          <w:color w:val="00000A"/>
          <w:kern w:val="1"/>
          <w:sz w:val="24"/>
          <w:szCs w:val="24"/>
        </w:rPr>
        <w:t>Обоснование</w:t>
      </w:r>
    </w:p>
    <w:p w14:paraId="4F90D8A7" w14:textId="77777777" w:rsidR="00D52AA2" w:rsidRPr="00D52AA2" w:rsidRDefault="00D52AA2" w:rsidP="00D52AA2">
      <w:pPr>
        <w:widowControl/>
        <w:suppressAutoHyphens/>
        <w:autoSpaceDE/>
        <w:autoSpaceDN/>
        <w:adjustRightInd/>
        <w:jc w:val="center"/>
        <w:rPr>
          <w:color w:val="00000A"/>
          <w:kern w:val="1"/>
          <w:sz w:val="24"/>
          <w:szCs w:val="24"/>
          <w:lang w:eastAsia="zh-CN"/>
        </w:rPr>
      </w:pPr>
      <w:r w:rsidRPr="00D52AA2">
        <w:rPr>
          <w:b/>
          <w:color w:val="00000A"/>
          <w:kern w:val="1"/>
          <w:sz w:val="24"/>
          <w:szCs w:val="24"/>
        </w:rPr>
        <w:t>необходимости использования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14:paraId="02D4512B" w14:textId="77777777" w:rsidR="00D52AA2" w:rsidRPr="00D52AA2" w:rsidRDefault="00D52AA2" w:rsidP="00D52AA2">
      <w:pPr>
        <w:widowControl/>
        <w:suppressAutoHyphens/>
        <w:autoSpaceDE/>
        <w:autoSpaceDN/>
        <w:adjustRightInd/>
        <w:jc w:val="both"/>
        <w:rPr>
          <w:rFonts w:eastAsia="Calibri"/>
          <w:color w:val="000000"/>
          <w:kern w:val="1"/>
          <w:sz w:val="24"/>
          <w:szCs w:val="24"/>
          <w:highlight w:val="white"/>
          <w:lang w:eastAsia="zh-CN"/>
        </w:rPr>
      </w:pPr>
    </w:p>
    <w:p w14:paraId="263A9193" w14:textId="77777777" w:rsidR="00D52AA2" w:rsidRPr="00D52AA2" w:rsidRDefault="00D52AA2" w:rsidP="00D52AA2">
      <w:pPr>
        <w:widowControl/>
        <w:shd w:val="clear" w:color="auto" w:fill="FFFFFF"/>
        <w:tabs>
          <w:tab w:val="left" w:pos="576"/>
          <w:tab w:val="left" w:pos="6379"/>
        </w:tabs>
        <w:suppressAutoHyphens/>
        <w:autoSpaceDE/>
        <w:autoSpaceDN/>
        <w:adjustRightInd/>
        <w:ind w:firstLine="567"/>
        <w:jc w:val="both"/>
        <w:rPr>
          <w:color w:val="00000A"/>
          <w:kern w:val="1"/>
          <w:sz w:val="23"/>
          <w:szCs w:val="23"/>
          <w:lang w:eastAsia="zh-CN"/>
        </w:rPr>
      </w:pPr>
      <w:r w:rsidRPr="00D52AA2">
        <w:rPr>
          <w:color w:val="000000"/>
          <w:kern w:val="1"/>
          <w:sz w:val="23"/>
          <w:szCs w:val="23"/>
          <w:highlight w:val="white"/>
        </w:rPr>
        <w:t xml:space="preserve">Руководствуясь положениями пункта 1 части 10 статьи 4 </w:t>
      </w:r>
      <w:r w:rsidRPr="00D52AA2">
        <w:rPr>
          <w:color w:val="000000"/>
          <w:kern w:val="1"/>
          <w:sz w:val="23"/>
          <w:szCs w:val="23"/>
        </w:rPr>
        <w:t xml:space="preserve">Федерального закона от 18.07.2011 № 223-ФЗ "О закупках товаров, работ, услуг отдельными видами юридических лиц" </w:t>
      </w:r>
      <w:r w:rsidRPr="00D52AA2">
        <w:rPr>
          <w:rFonts w:eastAsia="Calibri"/>
          <w:color w:val="000000"/>
          <w:kern w:val="1"/>
          <w:sz w:val="23"/>
          <w:szCs w:val="23"/>
          <w:lang w:eastAsia="zh-CN"/>
        </w:rPr>
        <w:t xml:space="preserve">подготовлено </w:t>
      </w:r>
      <w:r w:rsidRPr="00D52AA2">
        <w:rPr>
          <w:rFonts w:eastAsia="Calibri"/>
          <w:color w:val="000000"/>
          <w:kern w:val="1"/>
          <w:sz w:val="23"/>
          <w:szCs w:val="23"/>
          <w:highlight w:val="white"/>
          <w:lang w:eastAsia="zh-CN"/>
        </w:rPr>
        <w:lastRenderedPageBreak/>
        <w:t xml:space="preserve">обоснование </w:t>
      </w:r>
      <w:r w:rsidRPr="00D52AA2">
        <w:rPr>
          <w:color w:val="00000A"/>
          <w:kern w:val="1"/>
          <w:sz w:val="23"/>
          <w:szCs w:val="23"/>
        </w:rPr>
        <w:t>необходимости использования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14:paraId="2FEF7BAA" w14:textId="77777777" w:rsidR="00D52AA2" w:rsidRPr="00D52AA2" w:rsidRDefault="00D52AA2" w:rsidP="00D52AA2">
      <w:pPr>
        <w:widowControl/>
        <w:shd w:val="clear" w:color="auto" w:fill="FFFFFF"/>
        <w:tabs>
          <w:tab w:val="left" w:pos="576"/>
        </w:tabs>
        <w:suppressAutoHyphens/>
        <w:autoSpaceDE/>
        <w:autoSpaceDN/>
        <w:adjustRightInd/>
        <w:ind w:firstLine="567"/>
        <w:jc w:val="both"/>
        <w:rPr>
          <w:color w:val="00000A"/>
          <w:kern w:val="1"/>
          <w:sz w:val="23"/>
          <w:szCs w:val="23"/>
          <w:lang w:eastAsia="zh-CN"/>
        </w:rPr>
      </w:pPr>
      <w:r w:rsidRPr="00D52AA2">
        <w:rPr>
          <w:color w:val="000000"/>
          <w:kern w:val="1"/>
          <w:sz w:val="23"/>
          <w:szCs w:val="23"/>
        </w:rPr>
        <w:t>Объект закупки: Поставка автозапчастей для автомобиля ГАЗ,ПАЗ,ВАЗ,УАЗ.</w:t>
      </w:r>
    </w:p>
    <w:p w14:paraId="1167E946" w14:textId="77777777" w:rsidR="00D52AA2" w:rsidRPr="00D52AA2" w:rsidRDefault="00D52AA2" w:rsidP="00D52AA2">
      <w:pPr>
        <w:widowControl/>
        <w:shd w:val="clear" w:color="auto" w:fill="FFFFFF"/>
        <w:tabs>
          <w:tab w:val="left" w:pos="576"/>
        </w:tabs>
        <w:suppressAutoHyphens/>
        <w:autoSpaceDE/>
        <w:autoSpaceDN/>
        <w:adjustRightInd/>
        <w:ind w:firstLine="567"/>
        <w:jc w:val="both"/>
        <w:rPr>
          <w:color w:val="00000A"/>
          <w:kern w:val="1"/>
          <w:sz w:val="23"/>
          <w:szCs w:val="23"/>
          <w:lang w:eastAsia="zh-CN"/>
        </w:rPr>
      </w:pPr>
      <w:r w:rsidRPr="00D52AA2">
        <w:rPr>
          <w:rFonts w:eastAsia="Calibri"/>
          <w:color w:val="000000"/>
          <w:kern w:val="1"/>
          <w:sz w:val="23"/>
          <w:szCs w:val="23"/>
          <w:lang w:eastAsia="zh-CN"/>
        </w:rPr>
        <w:t xml:space="preserve">Обстоятельство, приводящее к </w:t>
      </w:r>
      <w:r w:rsidRPr="00D52AA2">
        <w:rPr>
          <w:color w:val="00000A"/>
          <w:kern w:val="1"/>
          <w:sz w:val="23"/>
          <w:szCs w:val="23"/>
        </w:rPr>
        <w:t>использовани</w:t>
      </w:r>
      <w:r w:rsidRPr="00D52AA2">
        <w:rPr>
          <w:rFonts w:eastAsia="Calibri"/>
          <w:color w:val="00000A"/>
          <w:kern w:val="1"/>
          <w:sz w:val="23"/>
          <w:szCs w:val="23"/>
          <w:lang w:eastAsia="zh-CN"/>
        </w:rPr>
        <w:t>ю</w:t>
      </w:r>
      <w:r w:rsidRPr="00D52AA2">
        <w:rPr>
          <w:color w:val="00000A"/>
          <w:kern w:val="1"/>
          <w:sz w:val="23"/>
          <w:szCs w:val="23"/>
        </w:rPr>
        <w:t xml:space="preserve">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r w:rsidRPr="00D52AA2">
        <w:rPr>
          <w:rFonts w:eastAsia="Calibri"/>
          <w:color w:val="000000"/>
          <w:kern w:val="1"/>
          <w:sz w:val="23"/>
          <w:szCs w:val="23"/>
          <w:lang w:eastAsia="zh-CN"/>
        </w:rPr>
        <w:t xml:space="preserve">: </w:t>
      </w:r>
    </w:p>
    <w:p w14:paraId="5A6CE4F7" w14:textId="77777777" w:rsidR="00D52AA2" w:rsidRPr="00D52AA2" w:rsidRDefault="00D52AA2" w:rsidP="00D52AA2">
      <w:pPr>
        <w:widowControl/>
        <w:shd w:val="clear" w:color="auto" w:fill="FFFFFF"/>
        <w:tabs>
          <w:tab w:val="left" w:pos="576"/>
        </w:tabs>
        <w:suppressAutoHyphens/>
        <w:autoSpaceDE/>
        <w:autoSpaceDN/>
        <w:adjustRightInd/>
        <w:ind w:firstLine="567"/>
        <w:jc w:val="both"/>
        <w:rPr>
          <w:color w:val="00000A"/>
          <w:kern w:val="1"/>
          <w:sz w:val="24"/>
          <w:szCs w:val="24"/>
          <w:lang w:eastAsia="zh-CN"/>
        </w:rPr>
      </w:pPr>
      <w:r w:rsidRPr="00D52AA2">
        <w:rPr>
          <w:rFonts w:eastAsia="Calibri"/>
          <w:color w:val="000000"/>
          <w:kern w:val="1"/>
          <w:sz w:val="23"/>
          <w:szCs w:val="23"/>
          <w:lang w:eastAsia="zh-CN"/>
        </w:rPr>
        <w:t>На производство продукции, являющейся объектом закупки, на территории Российской Федерации отсутствуют национальные стандарты (ГОСТы), технические регламенты.</w:t>
      </w:r>
      <w:r w:rsidRPr="00D52AA2">
        <w:rPr>
          <w:rFonts w:eastAsia="Calibri"/>
          <w:color w:val="000000"/>
          <w:kern w:val="1"/>
          <w:sz w:val="24"/>
          <w:szCs w:val="24"/>
          <w:lang w:eastAsia="zh-CN"/>
        </w:rPr>
        <w:t xml:space="preserve"> </w:t>
      </w:r>
    </w:p>
    <w:p w14:paraId="1E98BCF6" w14:textId="77777777" w:rsidR="00D52AA2" w:rsidRPr="00D52AA2" w:rsidRDefault="00D52AA2" w:rsidP="00D52AA2">
      <w:pPr>
        <w:widowControl/>
        <w:suppressAutoHyphens/>
        <w:autoSpaceDE/>
        <w:autoSpaceDN/>
        <w:adjustRightInd/>
        <w:jc w:val="both"/>
        <w:rPr>
          <w:color w:val="00000A"/>
          <w:kern w:val="1"/>
          <w:sz w:val="24"/>
          <w:szCs w:val="24"/>
          <w:lang w:eastAsia="zh-CN"/>
        </w:rPr>
      </w:pPr>
    </w:p>
    <w:p w14:paraId="6495EC0D" w14:textId="77777777" w:rsidR="00D52AA2" w:rsidRPr="00D52AA2" w:rsidRDefault="00D52AA2" w:rsidP="00D52AA2">
      <w:pPr>
        <w:widowControl/>
        <w:suppressAutoHyphens/>
        <w:autoSpaceDE/>
        <w:autoSpaceDN/>
        <w:adjustRightInd/>
        <w:rPr>
          <w:color w:val="00000A"/>
          <w:kern w:val="1"/>
          <w:sz w:val="24"/>
          <w:szCs w:val="24"/>
          <w:lang w:eastAsia="zh-CN"/>
        </w:rPr>
      </w:pPr>
      <w:r w:rsidRPr="00D52AA2">
        <w:rPr>
          <w:color w:val="00000A"/>
          <w:kern w:val="1"/>
          <w:sz w:val="24"/>
          <w:szCs w:val="24"/>
          <w:lang w:eastAsia="zh-CN"/>
        </w:rPr>
        <w:t xml:space="preserve">                               </w:t>
      </w:r>
    </w:p>
    <w:p w14:paraId="668DA1E3" w14:textId="4ABD6DAD" w:rsidR="00D52AA2" w:rsidRPr="00D52AA2" w:rsidRDefault="00D52AA2" w:rsidP="00D52AA2">
      <w:pPr>
        <w:widowControl/>
        <w:suppressAutoHyphens/>
        <w:autoSpaceDE/>
        <w:autoSpaceDN/>
        <w:adjustRightInd/>
        <w:spacing w:line="0" w:lineRule="atLeast"/>
        <w:rPr>
          <w:color w:val="00000A"/>
          <w:kern w:val="1"/>
          <w:sz w:val="24"/>
          <w:szCs w:val="24"/>
          <w:lang w:eastAsia="zh-CN"/>
        </w:rPr>
      </w:pPr>
    </w:p>
    <w:p w14:paraId="62886245" w14:textId="77777777" w:rsidR="00D52AA2" w:rsidRPr="00D52AA2" w:rsidRDefault="00D52AA2" w:rsidP="00D52AA2">
      <w:pPr>
        <w:widowControl/>
        <w:suppressAutoHyphens/>
        <w:autoSpaceDE/>
        <w:autoSpaceDN/>
        <w:adjustRightInd/>
        <w:spacing w:line="0" w:lineRule="atLeast"/>
        <w:rPr>
          <w:color w:val="00000A"/>
          <w:kern w:val="1"/>
          <w:sz w:val="24"/>
          <w:szCs w:val="24"/>
          <w:lang w:eastAsia="zh-CN"/>
        </w:rPr>
      </w:pPr>
    </w:p>
    <w:p w14:paraId="6CBB6B9C" w14:textId="77777777" w:rsidR="00D52AA2" w:rsidRDefault="00D52AA2" w:rsidP="008C0092">
      <w:pPr>
        <w:jc w:val="center"/>
        <w:rPr>
          <w:b/>
          <w:sz w:val="24"/>
          <w:szCs w:val="24"/>
          <w:lang w:eastAsia="zh-CN"/>
        </w:rPr>
      </w:pPr>
    </w:p>
    <w:p w14:paraId="6FCE25EA" w14:textId="77777777" w:rsidR="00D52AA2" w:rsidRDefault="00D52AA2" w:rsidP="008C0092">
      <w:pPr>
        <w:jc w:val="center"/>
        <w:rPr>
          <w:b/>
          <w:sz w:val="24"/>
          <w:szCs w:val="24"/>
          <w:lang w:eastAsia="zh-CN"/>
        </w:rPr>
      </w:pPr>
    </w:p>
    <w:p w14:paraId="3290AB20" w14:textId="77777777" w:rsidR="00D52AA2" w:rsidRDefault="00D52AA2" w:rsidP="008C0092">
      <w:pPr>
        <w:jc w:val="center"/>
        <w:rPr>
          <w:b/>
          <w:sz w:val="24"/>
          <w:szCs w:val="24"/>
          <w:lang w:eastAsia="zh-CN"/>
        </w:rPr>
      </w:pPr>
    </w:p>
    <w:p w14:paraId="23A49462" w14:textId="77777777" w:rsidR="00D52AA2" w:rsidRDefault="00D52AA2" w:rsidP="008C0092">
      <w:pPr>
        <w:jc w:val="center"/>
        <w:rPr>
          <w:b/>
          <w:sz w:val="24"/>
          <w:szCs w:val="24"/>
          <w:lang w:eastAsia="zh-CN"/>
        </w:rPr>
      </w:pPr>
    </w:p>
    <w:p w14:paraId="6F1131D9" w14:textId="77777777" w:rsidR="00D52AA2" w:rsidRDefault="00D52AA2" w:rsidP="008C0092">
      <w:pPr>
        <w:jc w:val="center"/>
        <w:rPr>
          <w:b/>
          <w:sz w:val="24"/>
          <w:szCs w:val="24"/>
          <w:lang w:eastAsia="zh-CN"/>
        </w:rPr>
      </w:pPr>
    </w:p>
    <w:p w14:paraId="2EC30EE2" w14:textId="77777777" w:rsidR="00D52AA2" w:rsidRDefault="00D52AA2" w:rsidP="008C0092">
      <w:pPr>
        <w:jc w:val="center"/>
        <w:rPr>
          <w:b/>
          <w:sz w:val="24"/>
          <w:szCs w:val="24"/>
          <w:lang w:eastAsia="zh-CN"/>
        </w:rPr>
      </w:pPr>
    </w:p>
    <w:p w14:paraId="18C842AD" w14:textId="7DD3CC75" w:rsidR="00AB587D" w:rsidRDefault="00AB587D" w:rsidP="00AB587D">
      <w:pPr>
        <w:jc w:val="center"/>
        <w:rPr>
          <w:b/>
          <w:sz w:val="24"/>
          <w:szCs w:val="24"/>
          <w:lang w:eastAsia="zh-CN"/>
        </w:rPr>
      </w:pPr>
    </w:p>
    <w:p w14:paraId="420A9A7A" w14:textId="77777777" w:rsidR="00AB587D" w:rsidRDefault="00AB587D" w:rsidP="008C0092">
      <w:pPr>
        <w:jc w:val="center"/>
        <w:rPr>
          <w:b/>
          <w:sz w:val="24"/>
          <w:szCs w:val="24"/>
          <w:lang w:eastAsia="zh-CN"/>
        </w:rPr>
      </w:pPr>
    </w:p>
    <w:p w14:paraId="28117EF7" w14:textId="77777777" w:rsidR="00AB587D" w:rsidRDefault="00AB587D" w:rsidP="008C0092">
      <w:pPr>
        <w:jc w:val="center"/>
        <w:rPr>
          <w:b/>
          <w:sz w:val="24"/>
          <w:szCs w:val="24"/>
          <w:lang w:eastAsia="zh-CN"/>
        </w:rPr>
      </w:pPr>
    </w:p>
    <w:p w14:paraId="42BF0182" w14:textId="77777777" w:rsidR="00AB587D" w:rsidRDefault="00AB587D" w:rsidP="008C0092">
      <w:pPr>
        <w:jc w:val="center"/>
        <w:rPr>
          <w:b/>
          <w:sz w:val="24"/>
          <w:szCs w:val="24"/>
          <w:lang w:eastAsia="zh-CN"/>
        </w:rPr>
      </w:pPr>
    </w:p>
    <w:p w14:paraId="6BB6D824" w14:textId="77777777" w:rsidR="00AB587D" w:rsidRDefault="00AB587D" w:rsidP="008C0092">
      <w:pPr>
        <w:jc w:val="center"/>
        <w:rPr>
          <w:b/>
          <w:sz w:val="24"/>
          <w:szCs w:val="24"/>
          <w:lang w:eastAsia="zh-CN"/>
        </w:rPr>
      </w:pPr>
    </w:p>
    <w:p w14:paraId="610E8475" w14:textId="77777777" w:rsidR="00AB587D" w:rsidRDefault="00AB587D" w:rsidP="008C0092">
      <w:pPr>
        <w:jc w:val="center"/>
        <w:rPr>
          <w:b/>
          <w:sz w:val="24"/>
          <w:szCs w:val="24"/>
          <w:lang w:eastAsia="zh-CN"/>
        </w:rPr>
      </w:pPr>
    </w:p>
    <w:p w14:paraId="394FB594" w14:textId="77777777" w:rsidR="00AB587D" w:rsidRDefault="00AB587D" w:rsidP="008C0092">
      <w:pPr>
        <w:jc w:val="center"/>
        <w:rPr>
          <w:b/>
          <w:sz w:val="24"/>
          <w:szCs w:val="24"/>
          <w:lang w:eastAsia="zh-CN"/>
        </w:rPr>
      </w:pPr>
    </w:p>
    <w:p w14:paraId="0C4EBD4C" w14:textId="77777777" w:rsidR="00AB587D" w:rsidRDefault="00AB587D" w:rsidP="008C0092">
      <w:pPr>
        <w:jc w:val="center"/>
        <w:rPr>
          <w:b/>
          <w:sz w:val="24"/>
          <w:szCs w:val="24"/>
          <w:lang w:eastAsia="zh-CN"/>
        </w:rPr>
      </w:pPr>
    </w:p>
    <w:p w14:paraId="52FDB007" w14:textId="77777777" w:rsidR="00AB587D" w:rsidRDefault="00AB587D" w:rsidP="008C0092">
      <w:pPr>
        <w:jc w:val="center"/>
        <w:rPr>
          <w:b/>
          <w:sz w:val="24"/>
          <w:szCs w:val="24"/>
          <w:lang w:eastAsia="zh-CN"/>
        </w:rPr>
      </w:pPr>
    </w:p>
    <w:p w14:paraId="44CFAF3D" w14:textId="77777777" w:rsidR="00AB587D" w:rsidRDefault="00AB587D" w:rsidP="008C0092">
      <w:pPr>
        <w:jc w:val="center"/>
        <w:rPr>
          <w:b/>
          <w:sz w:val="24"/>
          <w:szCs w:val="24"/>
          <w:lang w:eastAsia="zh-CN"/>
        </w:rPr>
      </w:pPr>
    </w:p>
    <w:p w14:paraId="2018D4A9" w14:textId="77777777" w:rsidR="00AB587D" w:rsidRDefault="00AB587D" w:rsidP="008C0092">
      <w:pPr>
        <w:jc w:val="center"/>
        <w:rPr>
          <w:b/>
          <w:sz w:val="24"/>
          <w:szCs w:val="24"/>
          <w:lang w:eastAsia="zh-CN"/>
        </w:rPr>
      </w:pPr>
    </w:p>
    <w:p w14:paraId="5254CE21" w14:textId="77777777" w:rsidR="00AB587D" w:rsidRDefault="00AB587D" w:rsidP="008C0092">
      <w:pPr>
        <w:jc w:val="center"/>
        <w:rPr>
          <w:b/>
          <w:sz w:val="24"/>
          <w:szCs w:val="24"/>
          <w:lang w:eastAsia="zh-CN"/>
        </w:rPr>
      </w:pPr>
    </w:p>
    <w:p w14:paraId="08D583A8" w14:textId="77777777" w:rsidR="00AB587D" w:rsidRDefault="00AB587D" w:rsidP="008C0092">
      <w:pPr>
        <w:jc w:val="center"/>
        <w:rPr>
          <w:b/>
          <w:sz w:val="24"/>
          <w:szCs w:val="24"/>
          <w:lang w:eastAsia="zh-CN"/>
        </w:rPr>
      </w:pPr>
    </w:p>
    <w:p w14:paraId="6394DDE2" w14:textId="77777777" w:rsidR="00AB587D" w:rsidRDefault="00AB587D" w:rsidP="008C0092">
      <w:pPr>
        <w:jc w:val="center"/>
        <w:rPr>
          <w:b/>
          <w:sz w:val="24"/>
          <w:szCs w:val="24"/>
          <w:lang w:eastAsia="zh-CN"/>
        </w:rPr>
      </w:pPr>
    </w:p>
    <w:p w14:paraId="7077E532" w14:textId="77777777" w:rsidR="006C5787" w:rsidRDefault="006C5787" w:rsidP="008C0092">
      <w:pPr>
        <w:jc w:val="center"/>
        <w:rPr>
          <w:b/>
          <w:sz w:val="24"/>
          <w:szCs w:val="24"/>
          <w:lang w:eastAsia="zh-CN"/>
        </w:rPr>
      </w:pPr>
    </w:p>
    <w:p w14:paraId="3A9108C0" w14:textId="77777777" w:rsidR="006C5787" w:rsidRDefault="006C5787" w:rsidP="008C0092">
      <w:pPr>
        <w:jc w:val="center"/>
        <w:rPr>
          <w:b/>
          <w:sz w:val="24"/>
          <w:szCs w:val="24"/>
          <w:lang w:eastAsia="zh-CN"/>
        </w:rPr>
      </w:pPr>
    </w:p>
    <w:p w14:paraId="2E2D7752" w14:textId="77777777" w:rsidR="006C5787" w:rsidRDefault="006C5787" w:rsidP="008C0092">
      <w:pPr>
        <w:jc w:val="center"/>
        <w:rPr>
          <w:b/>
          <w:sz w:val="24"/>
          <w:szCs w:val="24"/>
          <w:lang w:eastAsia="zh-CN"/>
        </w:rPr>
      </w:pPr>
    </w:p>
    <w:p w14:paraId="490EE348" w14:textId="77777777" w:rsidR="006C5787" w:rsidRDefault="006C5787" w:rsidP="008C0092">
      <w:pPr>
        <w:jc w:val="center"/>
        <w:rPr>
          <w:b/>
          <w:sz w:val="24"/>
          <w:szCs w:val="24"/>
          <w:lang w:eastAsia="zh-CN"/>
        </w:rPr>
      </w:pPr>
    </w:p>
    <w:p w14:paraId="2D8FEB4F" w14:textId="77777777" w:rsidR="006C5787" w:rsidRDefault="006C5787" w:rsidP="008C0092">
      <w:pPr>
        <w:jc w:val="center"/>
        <w:rPr>
          <w:b/>
          <w:sz w:val="24"/>
          <w:szCs w:val="24"/>
          <w:lang w:eastAsia="zh-CN"/>
        </w:rPr>
      </w:pPr>
    </w:p>
    <w:p w14:paraId="76005219" w14:textId="77777777" w:rsidR="006C5787" w:rsidRDefault="006C5787" w:rsidP="008C0092">
      <w:pPr>
        <w:jc w:val="center"/>
        <w:rPr>
          <w:b/>
          <w:sz w:val="24"/>
          <w:szCs w:val="24"/>
          <w:lang w:eastAsia="zh-CN"/>
        </w:rPr>
      </w:pPr>
    </w:p>
    <w:p w14:paraId="7D3A884C" w14:textId="77777777" w:rsidR="006C5787" w:rsidRDefault="006C5787" w:rsidP="008C0092">
      <w:pPr>
        <w:jc w:val="center"/>
        <w:rPr>
          <w:b/>
          <w:sz w:val="24"/>
          <w:szCs w:val="24"/>
          <w:lang w:eastAsia="zh-CN"/>
        </w:rPr>
      </w:pPr>
    </w:p>
    <w:p w14:paraId="1341DA73" w14:textId="77777777" w:rsidR="006C5787" w:rsidRDefault="006C5787" w:rsidP="008C0092">
      <w:pPr>
        <w:jc w:val="center"/>
        <w:rPr>
          <w:b/>
          <w:sz w:val="24"/>
          <w:szCs w:val="24"/>
          <w:lang w:eastAsia="zh-CN"/>
        </w:rPr>
      </w:pPr>
    </w:p>
    <w:p w14:paraId="47983D7C" w14:textId="77777777" w:rsidR="006C5787" w:rsidRDefault="006C5787" w:rsidP="008C0092">
      <w:pPr>
        <w:jc w:val="center"/>
        <w:rPr>
          <w:b/>
          <w:sz w:val="24"/>
          <w:szCs w:val="24"/>
          <w:lang w:eastAsia="zh-CN"/>
        </w:rPr>
      </w:pPr>
    </w:p>
    <w:p w14:paraId="4013FEE7" w14:textId="77777777" w:rsidR="006C5787" w:rsidRDefault="006C5787" w:rsidP="008C0092">
      <w:pPr>
        <w:jc w:val="center"/>
        <w:rPr>
          <w:b/>
          <w:sz w:val="24"/>
          <w:szCs w:val="24"/>
          <w:lang w:eastAsia="zh-CN"/>
        </w:rPr>
      </w:pPr>
    </w:p>
    <w:p w14:paraId="1A61B7A0" w14:textId="77777777" w:rsidR="006C5787" w:rsidRDefault="006C5787" w:rsidP="008C0092">
      <w:pPr>
        <w:jc w:val="center"/>
        <w:rPr>
          <w:b/>
          <w:sz w:val="24"/>
          <w:szCs w:val="24"/>
          <w:lang w:eastAsia="zh-CN"/>
        </w:rPr>
      </w:pPr>
    </w:p>
    <w:p w14:paraId="50EF1FF7" w14:textId="77777777" w:rsidR="006C5787" w:rsidRDefault="006C5787" w:rsidP="008C0092">
      <w:pPr>
        <w:jc w:val="center"/>
        <w:rPr>
          <w:b/>
          <w:sz w:val="24"/>
          <w:szCs w:val="24"/>
          <w:lang w:eastAsia="zh-CN"/>
        </w:rPr>
      </w:pPr>
    </w:p>
    <w:p w14:paraId="1A14EE30" w14:textId="77777777" w:rsidR="006C5787" w:rsidRDefault="006C5787" w:rsidP="008C0092">
      <w:pPr>
        <w:jc w:val="center"/>
        <w:rPr>
          <w:b/>
          <w:sz w:val="24"/>
          <w:szCs w:val="24"/>
          <w:lang w:eastAsia="zh-CN"/>
        </w:rPr>
      </w:pPr>
    </w:p>
    <w:p w14:paraId="66B6F10C" w14:textId="77777777" w:rsidR="006C5787" w:rsidRDefault="006C5787" w:rsidP="008C0092">
      <w:pPr>
        <w:jc w:val="center"/>
        <w:rPr>
          <w:b/>
          <w:sz w:val="24"/>
          <w:szCs w:val="24"/>
          <w:lang w:eastAsia="zh-CN"/>
        </w:rPr>
      </w:pPr>
    </w:p>
    <w:p w14:paraId="2536F813" w14:textId="77777777" w:rsidR="006C5787" w:rsidRDefault="006C5787" w:rsidP="008C0092">
      <w:pPr>
        <w:jc w:val="center"/>
        <w:rPr>
          <w:b/>
          <w:sz w:val="24"/>
          <w:szCs w:val="24"/>
          <w:lang w:eastAsia="zh-CN"/>
        </w:rPr>
      </w:pPr>
    </w:p>
    <w:p w14:paraId="09A5241E" w14:textId="77777777" w:rsidR="00357ED5" w:rsidRDefault="00357ED5" w:rsidP="008C0092">
      <w:pPr>
        <w:jc w:val="center"/>
        <w:rPr>
          <w:b/>
          <w:sz w:val="24"/>
          <w:szCs w:val="24"/>
          <w:lang w:eastAsia="zh-CN"/>
        </w:rPr>
      </w:pPr>
    </w:p>
    <w:p w14:paraId="561DD867" w14:textId="19965330" w:rsidR="00357ED5" w:rsidRDefault="00357ED5" w:rsidP="00972A0D">
      <w:pPr>
        <w:ind w:firstLine="567"/>
        <w:jc w:val="both"/>
        <w:rPr>
          <w:b/>
          <w:sz w:val="24"/>
          <w:szCs w:val="24"/>
          <w:lang w:eastAsia="zh-CN"/>
        </w:rPr>
      </w:pPr>
    </w:p>
    <w:p w14:paraId="75EBA934" w14:textId="77777777" w:rsidR="00357ED5" w:rsidRDefault="00357ED5" w:rsidP="008C0092">
      <w:pPr>
        <w:jc w:val="center"/>
        <w:rPr>
          <w:b/>
          <w:sz w:val="24"/>
          <w:szCs w:val="24"/>
          <w:lang w:eastAsia="zh-CN"/>
        </w:rPr>
      </w:pPr>
    </w:p>
    <w:p w14:paraId="759F7BDE" w14:textId="77777777" w:rsidR="0028634B" w:rsidRDefault="0028634B" w:rsidP="008C0092">
      <w:pPr>
        <w:jc w:val="center"/>
        <w:rPr>
          <w:b/>
          <w:sz w:val="24"/>
          <w:szCs w:val="24"/>
          <w:lang w:eastAsia="zh-CN"/>
        </w:rPr>
        <w:sectPr w:rsidR="0028634B" w:rsidSect="007B7312">
          <w:headerReference w:type="first" r:id="rId10"/>
          <w:pgSz w:w="11907" w:h="16839" w:code="9"/>
          <w:pgMar w:top="426" w:right="567" w:bottom="709" w:left="1276" w:header="720" w:footer="720" w:gutter="0"/>
          <w:pgNumType w:start="1"/>
          <w:cols w:space="708"/>
          <w:noEndnote/>
          <w:titlePg/>
          <w:docGrid w:linePitch="326"/>
        </w:sectPr>
      </w:pPr>
    </w:p>
    <w:p w14:paraId="2ABA57AD" w14:textId="77777777" w:rsidR="00CF1355" w:rsidRPr="00FC533A" w:rsidRDefault="00CF1355" w:rsidP="00CF1355">
      <w:pPr>
        <w:widowControl/>
        <w:autoSpaceDE/>
        <w:autoSpaceDN/>
        <w:adjustRightInd/>
        <w:jc w:val="right"/>
        <w:rPr>
          <w:sz w:val="22"/>
          <w:szCs w:val="22"/>
        </w:rPr>
      </w:pPr>
      <w:r w:rsidRPr="00FC533A">
        <w:rPr>
          <w:sz w:val="22"/>
          <w:szCs w:val="22"/>
        </w:rPr>
        <w:lastRenderedPageBreak/>
        <w:t>Приложение №</w:t>
      </w:r>
      <w:r w:rsidR="00D028B2" w:rsidRPr="00FC533A">
        <w:rPr>
          <w:sz w:val="22"/>
          <w:szCs w:val="22"/>
        </w:rPr>
        <w:t>3</w:t>
      </w:r>
    </w:p>
    <w:p w14:paraId="49C25CBE" w14:textId="77777777" w:rsidR="008C0092" w:rsidRPr="008C0092" w:rsidRDefault="008C0092" w:rsidP="008C0092">
      <w:pPr>
        <w:ind w:firstLine="709"/>
        <w:jc w:val="right"/>
        <w:rPr>
          <w:sz w:val="22"/>
          <w:szCs w:val="22"/>
        </w:rPr>
      </w:pPr>
      <w:r w:rsidRPr="008C0092">
        <w:rPr>
          <w:sz w:val="22"/>
          <w:szCs w:val="22"/>
        </w:rPr>
        <w:t>к извещению о проведении</w:t>
      </w:r>
    </w:p>
    <w:p w14:paraId="406CB725" w14:textId="77777777" w:rsidR="008C0092" w:rsidRPr="008C0092" w:rsidRDefault="008C0092" w:rsidP="008C0092">
      <w:pPr>
        <w:ind w:firstLine="709"/>
        <w:jc w:val="right"/>
        <w:rPr>
          <w:sz w:val="22"/>
          <w:szCs w:val="22"/>
        </w:rPr>
      </w:pPr>
      <w:r w:rsidRPr="008C0092">
        <w:rPr>
          <w:sz w:val="22"/>
          <w:szCs w:val="22"/>
        </w:rPr>
        <w:t>запроса котировок в электронной форме,</w:t>
      </w:r>
    </w:p>
    <w:p w14:paraId="25BAE348" w14:textId="77777777" w:rsidR="008C0092" w:rsidRPr="008C0092" w:rsidRDefault="008C0092" w:rsidP="008C0092">
      <w:pPr>
        <w:ind w:firstLine="709"/>
        <w:jc w:val="right"/>
        <w:rPr>
          <w:sz w:val="22"/>
          <w:szCs w:val="22"/>
        </w:rPr>
      </w:pPr>
      <w:r w:rsidRPr="008C0092">
        <w:rPr>
          <w:sz w:val="22"/>
          <w:szCs w:val="22"/>
        </w:rPr>
        <w:t xml:space="preserve"> </w:t>
      </w:r>
      <w:r w:rsidRPr="008C0092">
        <w:rPr>
          <w:i/>
          <w:sz w:val="22"/>
          <w:szCs w:val="22"/>
        </w:rPr>
        <w:t xml:space="preserve"> </w:t>
      </w:r>
      <w:r w:rsidRPr="008C0092">
        <w:rPr>
          <w:sz w:val="22"/>
          <w:szCs w:val="22"/>
        </w:rPr>
        <w:t>участниками которого могут быть только</w:t>
      </w:r>
    </w:p>
    <w:p w14:paraId="0DADF6A9" w14:textId="77777777" w:rsidR="00CF1355" w:rsidRDefault="008C0092" w:rsidP="008C0092">
      <w:pPr>
        <w:ind w:firstLine="709"/>
        <w:jc w:val="right"/>
        <w:rPr>
          <w:sz w:val="22"/>
          <w:szCs w:val="22"/>
        </w:rPr>
      </w:pPr>
      <w:r w:rsidRPr="008C0092">
        <w:rPr>
          <w:sz w:val="22"/>
          <w:szCs w:val="22"/>
        </w:rPr>
        <w:t xml:space="preserve"> субъекты малого и среднего предпринимательства</w:t>
      </w:r>
    </w:p>
    <w:p w14:paraId="422CC9F1" w14:textId="77777777" w:rsidR="00601EE4" w:rsidRDefault="00601EE4" w:rsidP="008C0092">
      <w:pPr>
        <w:ind w:firstLine="709"/>
        <w:jc w:val="right"/>
        <w:rPr>
          <w:sz w:val="22"/>
          <w:szCs w:val="22"/>
        </w:rPr>
      </w:pPr>
    </w:p>
    <w:p w14:paraId="65DC5908" w14:textId="77777777" w:rsidR="00CF1355" w:rsidRDefault="00CF1355" w:rsidP="000260EF">
      <w:pPr>
        <w:ind w:firstLine="709"/>
        <w:jc w:val="center"/>
        <w:rPr>
          <w:b/>
          <w:sz w:val="24"/>
          <w:szCs w:val="24"/>
        </w:rPr>
      </w:pPr>
    </w:p>
    <w:p w14:paraId="5150651E" w14:textId="77777777" w:rsidR="00BA37E9" w:rsidRPr="00BA37E9" w:rsidRDefault="00BA37E9" w:rsidP="00BA37E9">
      <w:pPr>
        <w:ind w:firstLine="709"/>
        <w:jc w:val="center"/>
        <w:rPr>
          <w:b/>
          <w:sz w:val="24"/>
          <w:szCs w:val="24"/>
        </w:rPr>
      </w:pPr>
      <w:r w:rsidRPr="0028634B">
        <w:rPr>
          <w:b/>
          <w:sz w:val="24"/>
          <w:szCs w:val="24"/>
        </w:rPr>
        <w:t>СВЕДЕНИЯ О НАЧАЛЬНОЙ (МАКСИМАЛЬНОЙ) ЦЕНЕ ЕДИНИЦЫ КАЖДОГО ТОВАРА, РАБОТЫ, УСЛУГИ</w:t>
      </w:r>
    </w:p>
    <w:p w14:paraId="1444083E" w14:textId="77777777" w:rsidR="00BA37E9" w:rsidRDefault="00BA37E9" w:rsidP="000260EF">
      <w:pPr>
        <w:ind w:firstLine="709"/>
        <w:jc w:val="center"/>
        <w:rPr>
          <w:b/>
          <w:sz w:val="24"/>
          <w:szCs w:val="24"/>
        </w:rPr>
      </w:pPr>
    </w:p>
    <w:p w14:paraId="10FCEBEC" w14:textId="77777777" w:rsidR="00BA37E9" w:rsidRDefault="00DA31AC" w:rsidP="00BA37E9">
      <w:pPr>
        <w:ind w:firstLine="709"/>
        <w:jc w:val="both"/>
        <w:rPr>
          <w:sz w:val="22"/>
          <w:szCs w:val="22"/>
        </w:rPr>
      </w:pPr>
      <w:r w:rsidRPr="00BA37E9">
        <w:rPr>
          <w:sz w:val="22"/>
          <w:szCs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43C2AE1D" w14:textId="77777777" w:rsidR="00D52AA2" w:rsidRDefault="00D52AA2" w:rsidP="00BA37E9">
      <w:pPr>
        <w:ind w:firstLine="709"/>
        <w:jc w:val="both"/>
        <w:rPr>
          <w:sz w:val="22"/>
          <w:szCs w:val="22"/>
        </w:rPr>
      </w:pPr>
    </w:p>
    <w:tbl>
      <w:tblPr>
        <w:tblW w:w="16023" w:type="dxa"/>
        <w:tblInd w:w="-289" w:type="dxa"/>
        <w:tblLayout w:type="fixed"/>
        <w:tblCellMar>
          <w:left w:w="113" w:type="dxa"/>
        </w:tblCellMar>
        <w:tblLook w:val="0000" w:firstRow="0" w:lastRow="0" w:firstColumn="0" w:lastColumn="0" w:noHBand="0" w:noVBand="0"/>
      </w:tblPr>
      <w:tblGrid>
        <w:gridCol w:w="512"/>
        <w:gridCol w:w="6151"/>
        <w:gridCol w:w="708"/>
        <w:gridCol w:w="549"/>
        <w:gridCol w:w="1294"/>
        <w:gridCol w:w="1276"/>
        <w:gridCol w:w="1276"/>
        <w:gridCol w:w="1140"/>
        <w:gridCol w:w="3117"/>
      </w:tblGrid>
      <w:tr w:rsidR="00D52AA2" w:rsidRPr="00D52AA2" w14:paraId="54AA435C" w14:textId="77777777" w:rsidTr="0058087C">
        <w:trPr>
          <w:cantSplit/>
          <w:trHeight w:val="1188"/>
        </w:trPr>
        <w:tc>
          <w:tcPr>
            <w:tcW w:w="512" w:type="dxa"/>
            <w:vMerge w:val="restart"/>
            <w:tcBorders>
              <w:top w:val="single" w:sz="4" w:space="0" w:color="000000"/>
              <w:left w:val="single" w:sz="4" w:space="0" w:color="000000"/>
              <w:bottom w:val="single" w:sz="4" w:space="0" w:color="000000"/>
            </w:tcBorders>
            <w:shd w:val="clear" w:color="auto" w:fill="FFFFFF"/>
            <w:vAlign w:val="center"/>
          </w:tcPr>
          <w:p w14:paraId="4A580EEC" w14:textId="77777777" w:rsidR="00D52AA2" w:rsidRPr="00D52AA2" w:rsidRDefault="00D52AA2" w:rsidP="00D52AA2">
            <w:pPr>
              <w:widowControl/>
              <w:suppressAutoHyphens/>
              <w:autoSpaceDE/>
              <w:autoSpaceDN/>
              <w:adjustRightInd/>
              <w:spacing w:after="60" w:line="0" w:lineRule="atLeast"/>
              <w:jc w:val="center"/>
              <w:rPr>
                <w:color w:val="00000A"/>
                <w:kern w:val="1"/>
                <w:sz w:val="18"/>
                <w:szCs w:val="18"/>
                <w:lang w:eastAsia="zh-CN"/>
              </w:rPr>
            </w:pPr>
            <w:r w:rsidRPr="00D52AA2">
              <w:rPr>
                <w:color w:val="00000A"/>
                <w:kern w:val="1"/>
                <w:sz w:val="18"/>
                <w:szCs w:val="18"/>
                <w:lang w:eastAsia="zh-CN"/>
              </w:rPr>
              <w:t>№</w:t>
            </w:r>
          </w:p>
        </w:tc>
        <w:tc>
          <w:tcPr>
            <w:tcW w:w="6151" w:type="dxa"/>
            <w:vMerge w:val="restart"/>
            <w:tcBorders>
              <w:top w:val="single" w:sz="4" w:space="0" w:color="000000"/>
              <w:left w:val="single" w:sz="4" w:space="0" w:color="000000"/>
              <w:bottom w:val="single" w:sz="4" w:space="0" w:color="000000"/>
            </w:tcBorders>
            <w:shd w:val="clear" w:color="auto" w:fill="FFFFFF"/>
            <w:vAlign w:val="center"/>
          </w:tcPr>
          <w:p w14:paraId="2F4150CC" w14:textId="77777777" w:rsidR="00D52AA2" w:rsidRPr="00D52AA2" w:rsidRDefault="00D52AA2" w:rsidP="00D52AA2">
            <w:pPr>
              <w:widowControl/>
              <w:suppressAutoHyphens/>
              <w:autoSpaceDE/>
              <w:autoSpaceDN/>
              <w:adjustRightInd/>
              <w:spacing w:after="60" w:line="0" w:lineRule="atLeast"/>
              <w:jc w:val="center"/>
              <w:rPr>
                <w:color w:val="00000A"/>
                <w:kern w:val="1"/>
                <w:sz w:val="18"/>
                <w:szCs w:val="18"/>
                <w:lang w:eastAsia="zh-CN"/>
              </w:rPr>
            </w:pPr>
            <w:r w:rsidRPr="00D52AA2">
              <w:rPr>
                <w:color w:val="00000A"/>
                <w:kern w:val="1"/>
                <w:sz w:val="18"/>
                <w:szCs w:val="18"/>
                <w:lang w:eastAsia="zh-CN"/>
              </w:rPr>
              <w:t>Наименование товара (работ,услуг)</w:t>
            </w:r>
          </w:p>
          <w:p w14:paraId="77C56C83" w14:textId="77777777" w:rsidR="00D52AA2" w:rsidRPr="00D52AA2" w:rsidRDefault="00D52AA2" w:rsidP="00D52AA2">
            <w:pPr>
              <w:widowControl/>
              <w:suppressAutoHyphens/>
              <w:autoSpaceDE/>
              <w:autoSpaceDN/>
              <w:adjustRightInd/>
              <w:spacing w:after="60" w:line="276" w:lineRule="auto"/>
              <w:jc w:val="center"/>
              <w:rPr>
                <w:color w:val="00000A"/>
                <w:kern w:val="1"/>
                <w:sz w:val="18"/>
                <w:szCs w:val="18"/>
                <w:lang w:eastAsia="zh-CN"/>
              </w:rPr>
            </w:pPr>
          </w:p>
        </w:tc>
        <w:tc>
          <w:tcPr>
            <w:tcW w:w="708" w:type="dxa"/>
            <w:vMerge w:val="restart"/>
            <w:tcBorders>
              <w:top w:val="single" w:sz="4" w:space="0" w:color="000000"/>
              <w:left w:val="single" w:sz="4" w:space="0" w:color="000000"/>
              <w:bottom w:val="single" w:sz="4" w:space="0" w:color="000000"/>
            </w:tcBorders>
            <w:shd w:val="clear" w:color="auto" w:fill="FFFFFF"/>
            <w:vAlign w:val="center"/>
          </w:tcPr>
          <w:p w14:paraId="6BE0C597" w14:textId="77777777" w:rsidR="00D52AA2" w:rsidRPr="00D52AA2" w:rsidRDefault="00D52AA2" w:rsidP="00D52AA2">
            <w:pPr>
              <w:widowControl/>
              <w:suppressAutoHyphens/>
              <w:autoSpaceDE/>
              <w:autoSpaceDN/>
              <w:adjustRightInd/>
              <w:spacing w:after="60" w:line="0" w:lineRule="atLeast"/>
              <w:jc w:val="center"/>
              <w:rPr>
                <w:color w:val="00000A"/>
                <w:kern w:val="1"/>
                <w:sz w:val="18"/>
                <w:szCs w:val="18"/>
                <w:lang w:eastAsia="zh-CN"/>
              </w:rPr>
            </w:pPr>
            <w:r w:rsidRPr="00D52AA2">
              <w:rPr>
                <w:color w:val="00000A"/>
                <w:kern w:val="1"/>
                <w:sz w:val="18"/>
                <w:szCs w:val="18"/>
                <w:lang w:eastAsia="zh-CN"/>
              </w:rPr>
              <w:t>Единица измерения</w:t>
            </w:r>
          </w:p>
        </w:tc>
        <w:tc>
          <w:tcPr>
            <w:tcW w:w="549" w:type="dxa"/>
            <w:vMerge w:val="restart"/>
            <w:tcBorders>
              <w:top w:val="single" w:sz="4" w:space="0" w:color="000000"/>
              <w:left w:val="single" w:sz="4" w:space="0" w:color="000000"/>
              <w:bottom w:val="single" w:sz="4" w:space="0" w:color="000000"/>
            </w:tcBorders>
            <w:shd w:val="clear" w:color="auto" w:fill="FFFFFF"/>
            <w:vAlign w:val="center"/>
          </w:tcPr>
          <w:p w14:paraId="29091031" w14:textId="77777777" w:rsidR="00D52AA2" w:rsidRPr="00D52AA2" w:rsidRDefault="00D52AA2" w:rsidP="00D52AA2">
            <w:pPr>
              <w:widowControl/>
              <w:suppressAutoHyphens/>
              <w:autoSpaceDE/>
              <w:autoSpaceDN/>
              <w:adjustRightInd/>
              <w:spacing w:after="60" w:line="0" w:lineRule="atLeast"/>
              <w:jc w:val="center"/>
              <w:rPr>
                <w:color w:val="00000A"/>
                <w:kern w:val="1"/>
                <w:sz w:val="18"/>
                <w:szCs w:val="18"/>
                <w:lang w:eastAsia="zh-CN"/>
              </w:rPr>
            </w:pPr>
            <w:r w:rsidRPr="00D52AA2">
              <w:rPr>
                <w:color w:val="00000A"/>
                <w:kern w:val="1"/>
                <w:sz w:val="18"/>
                <w:szCs w:val="18"/>
                <w:lang w:eastAsia="zh-CN"/>
              </w:rPr>
              <w:t>Кол-во</w:t>
            </w:r>
          </w:p>
        </w:tc>
        <w:tc>
          <w:tcPr>
            <w:tcW w:w="3846" w:type="dxa"/>
            <w:gridSpan w:val="3"/>
            <w:tcBorders>
              <w:top w:val="single" w:sz="4" w:space="0" w:color="000000"/>
              <w:left w:val="single" w:sz="4" w:space="0" w:color="000000"/>
              <w:bottom w:val="single" w:sz="4" w:space="0" w:color="000000"/>
            </w:tcBorders>
            <w:shd w:val="clear" w:color="auto" w:fill="FFFFFF"/>
            <w:vAlign w:val="center"/>
          </w:tcPr>
          <w:p w14:paraId="5BBEF5A6" w14:textId="77777777" w:rsidR="00D52AA2" w:rsidRPr="00D52AA2" w:rsidRDefault="00D52AA2" w:rsidP="00D52AA2">
            <w:pPr>
              <w:widowControl/>
              <w:suppressAutoHyphens/>
              <w:autoSpaceDE/>
              <w:autoSpaceDN/>
              <w:adjustRightInd/>
              <w:spacing w:after="60" w:line="0" w:lineRule="atLeast"/>
              <w:jc w:val="center"/>
              <w:rPr>
                <w:color w:val="00000A"/>
                <w:kern w:val="1"/>
                <w:sz w:val="18"/>
                <w:szCs w:val="18"/>
                <w:lang w:eastAsia="zh-CN"/>
              </w:rPr>
            </w:pPr>
            <w:r w:rsidRPr="00D52AA2">
              <w:rPr>
                <w:color w:val="00000A"/>
                <w:kern w:val="1"/>
                <w:sz w:val="18"/>
                <w:szCs w:val="18"/>
                <w:lang w:eastAsia="zh-CN"/>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139" w:type="dxa"/>
            <w:vMerge w:val="restart"/>
            <w:tcBorders>
              <w:top w:val="single" w:sz="4" w:space="0" w:color="000000"/>
              <w:left w:val="single" w:sz="4" w:space="0" w:color="000000"/>
            </w:tcBorders>
            <w:shd w:val="clear" w:color="auto" w:fill="FFFFFF"/>
            <w:vAlign w:val="center"/>
          </w:tcPr>
          <w:p w14:paraId="47E2D6F1" w14:textId="77777777" w:rsidR="00D52AA2" w:rsidRPr="00D52AA2" w:rsidRDefault="00D52AA2" w:rsidP="00D52AA2">
            <w:pPr>
              <w:widowControl/>
              <w:suppressAutoHyphens/>
              <w:autoSpaceDE/>
              <w:autoSpaceDN/>
              <w:adjustRightInd/>
              <w:spacing w:after="60" w:line="0" w:lineRule="atLeast"/>
              <w:jc w:val="center"/>
              <w:rPr>
                <w:color w:val="00000A"/>
                <w:kern w:val="1"/>
                <w:sz w:val="18"/>
                <w:szCs w:val="18"/>
                <w:lang w:eastAsia="zh-CN"/>
              </w:rPr>
            </w:pPr>
            <w:r w:rsidRPr="00D52AA2">
              <w:rPr>
                <w:color w:val="00000A"/>
                <w:kern w:val="1"/>
                <w:sz w:val="18"/>
                <w:szCs w:val="18"/>
                <w:lang w:eastAsia="zh-CN"/>
              </w:rPr>
              <w:t>Средняя арифметическая цена за единицу     &lt;ц&gt;</w:t>
            </w:r>
          </w:p>
        </w:tc>
        <w:tc>
          <w:tcPr>
            <w:tcW w:w="3117" w:type="dxa"/>
            <w:vMerge w:val="restart"/>
            <w:tcBorders>
              <w:top w:val="single" w:sz="4" w:space="0" w:color="000000"/>
              <w:left w:val="single" w:sz="4" w:space="0" w:color="000000"/>
              <w:right w:val="single" w:sz="4" w:space="0" w:color="000000"/>
            </w:tcBorders>
            <w:shd w:val="clear" w:color="auto" w:fill="FFFFFF"/>
            <w:vAlign w:val="center"/>
          </w:tcPr>
          <w:p w14:paraId="645CBC22" w14:textId="77777777" w:rsidR="00D52AA2" w:rsidRPr="00D52AA2" w:rsidRDefault="00D52AA2" w:rsidP="00D52AA2">
            <w:pPr>
              <w:widowControl/>
              <w:suppressAutoHyphens/>
              <w:autoSpaceDE/>
              <w:autoSpaceDN/>
              <w:adjustRightInd/>
              <w:spacing w:after="60" w:line="0" w:lineRule="atLeast"/>
              <w:jc w:val="center"/>
              <w:rPr>
                <w:color w:val="00000A"/>
                <w:kern w:val="1"/>
                <w:sz w:val="18"/>
                <w:szCs w:val="18"/>
                <w:lang w:eastAsia="zh-CN"/>
              </w:rPr>
            </w:pPr>
            <w:r w:rsidRPr="00D52AA2">
              <w:rPr>
                <w:color w:val="00000A"/>
                <w:kern w:val="1"/>
                <w:sz w:val="18"/>
                <w:szCs w:val="18"/>
                <w:lang w:eastAsia="zh-CN"/>
              </w:rPr>
              <w:t>НМЦД рынка = SЦi / N</w:t>
            </w:r>
            <w:r w:rsidRPr="00D52AA2">
              <w:rPr>
                <w:color w:val="00000A"/>
                <w:kern w:val="1"/>
                <w:sz w:val="18"/>
                <w:szCs w:val="18"/>
                <w:lang w:eastAsia="zh-CN"/>
              </w:rPr>
              <w:br/>
            </w:r>
            <w:r w:rsidRPr="00D52AA2">
              <w:rPr>
                <w:color w:val="00000A"/>
                <w:kern w:val="1"/>
                <w:sz w:val="18"/>
                <w:szCs w:val="18"/>
                <w:lang w:eastAsia="zh-CN"/>
              </w:rPr>
              <w:br/>
              <w:t>НМЦД рынка — НМЦД, определяемая методом сопоставимых рыночных цен (анализа рынка);</w:t>
            </w:r>
            <w:r w:rsidRPr="00D52AA2">
              <w:rPr>
                <w:color w:val="00000A"/>
                <w:kern w:val="1"/>
                <w:sz w:val="18"/>
                <w:szCs w:val="18"/>
                <w:lang w:eastAsia="zh-CN"/>
              </w:rPr>
              <w:br/>
              <w:t>N — количество значений, используемых в расчёте;</w:t>
            </w:r>
            <w:r w:rsidRPr="00D52AA2">
              <w:rPr>
                <w:color w:val="00000A"/>
                <w:kern w:val="1"/>
                <w:sz w:val="18"/>
                <w:szCs w:val="18"/>
                <w:lang w:eastAsia="zh-CN"/>
              </w:rPr>
              <w:br/>
              <w:t>i — номер источника ценовой информации;</w:t>
            </w:r>
            <w:r w:rsidRPr="00D52AA2">
              <w:rPr>
                <w:color w:val="00000A"/>
                <w:kern w:val="1"/>
                <w:sz w:val="18"/>
                <w:szCs w:val="18"/>
                <w:lang w:eastAsia="zh-CN"/>
              </w:rPr>
              <w:br/>
              <w:t>SЦi — сумма товаров, работ, услуг Цi</w:t>
            </w:r>
            <w:r w:rsidRPr="00D52AA2">
              <w:rPr>
                <w:color w:val="00000A"/>
                <w:kern w:val="1"/>
                <w:sz w:val="18"/>
                <w:szCs w:val="18"/>
                <w:lang w:eastAsia="zh-CN"/>
              </w:rPr>
              <w:br/>
              <w:t>Цi — цена единицы товара, работы, услуги, представленная в источнике с номером (i)</w:t>
            </w:r>
          </w:p>
        </w:tc>
      </w:tr>
      <w:tr w:rsidR="00D52AA2" w:rsidRPr="00D52AA2" w14:paraId="3E5B8BEF" w14:textId="77777777" w:rsidTr="0058087C">
        <w:trPr>
          <w:cantSplit/>
          <w:trHeight w:val="1822"/>
        </w:trPr>
        <w:tc>
          <w:tcPr>
            <w:tcW w:w="512" w:type="dxa"/>
            <w:vMerge/>
            <w:tcBorders>
              <w:top w:val="single" w:sz="4" w:space="0" w:color="000000"/>
              <w:left w:val="single" w:sz="4" w:space="0" w:color="000000"/>
              <w:bottom w:val="single" w:sz="4" w:space="0" w:color="000000"/>
            </w:tcBorders>
            <w:shd w:val="clear" w:color="auto" w:fill="FFFFFF"/>
          </w:tcPr>
          <w:p w14:paraId="22E7068D" w14:textId="77777777" w:rsidR="00D52AA2" w:rsidRPr="00D52AA2" w:rsidRDefault="00D52AA2" w:rsidP="00D52AA2">
            <w:pPr>
              <w:widowControl/>
              <w:suppressAutoHyphens/>
              <w:autoSpaceDE/>
              <w:autoSpaceDN/>
              <w:adjustRightInd/>
              <w:snapToGrid w:val="0"/>
              <w:spacing w:after="60" w:line="0" w:lineRule="atLeast"/>
              <w:jc w:val="center"/>
              <w:rPr>
                <w:color w:val="00000A"/>
                <w:kern w:val="1"/>
                <w:sz w:val="18"/>
                <w:szCs w:val="18"/>
                <w:lang w:eastAsia="zh-CN"/>
              </w:rPr>
            </w:pPr>
          </w:p>
        </w:tc>
        <w:tc>
          <w:tcPr>
            <w:tcW w:w="6151" w:type="dxa"/>
            <w:vMerge/>
            <w:tcBorders>
              <w:top w:val="single" w:sz="4" w:space="0" w:color="000000"/>
              <w:left w:val="single" w:sz="4" w:space="0" w:color="000000"/>
              <w:bottom w:val="single" w:sz="4" w:space="0" w:color="000000"/>
            </w:tcBorders>
            <w:shd w:val="clear" w:color="auto" w:fill="FFFFFF"/>
          </w:tcPr>
          <w:p w14:paraId="13F318CE" w14:textId="77777777" w:rsidR="00D52AA2" w:rsidRPr="00D52AA2" w:rsidRDefault="00D52AA2" w:rsidP="00D52AA2">
            <w:pPr>
              <w:widowControl/>
              <w:suppressAutoHyphens/>
              <w:autoSpaceDE/>
              <w:autoSpaceDN/>
              <w:adjustRightInd/>
              <w:snapToGrid w:val="0"/>
              <w:spacing w:after="60" w:line="0" w:lineRule="atLeast"/>
              <w:jc w:val="center"/>
              <w:rPr>
                <w:color w:val="00000A"/>
                <w:kern w:val="1"/>
                <w:sz w:val="18"/>
                <w:szCs w:val="18"/>
                <w:lang w:eastAsia="zh-CN"/>
              </w:rPr>
            </w:pPr>
          </w:p>
        </w:tc>
        <w:tc>
          <w:tcPr>
            <w:tcW w:w="708" w:type="dxa"/>
            <w:vMerge/>
            <w:tcBorders>
              <w:top w:val="single" w:sz="4" w:space="0" w:color="000000"/>
              <w:left w:val="single" w:sz="4" w:space="0" w:color="000000"/>
              <w:bottom w:val="single" w:sz="4" w:space="0" w:color="000000"/>
            </w:tcBorders>
            <w:shd w:val="clear" w:color="auto" w:fill="FFFFFF"/>
          </w:tcPr>
          <w:p w14:paraId="700B588C" w14:textId="77777777" w:rsidR="00D52AA2" w:rsidRPr="00D52AA2" w:rsidRDefault="00D52AA2" w:rsidP="00D52AA2">
            <w:pPr>
              <w:widowControl/>
              <w:suppressAutoHyphens/>
              <w:autoSpaceDE/>
              <w:autoSpaceDN/>
              <w:adjustRightInd/>
              <w:snapToGrid w:val="0"/>
              <w:spacing w:after="60" w:line="0" w:lineRule="atLeast"/>
              <w:jc w:val="center"/>
              <w:rPr>
                <w:color w:val="00000A"/>
                <w:kern w:val="1"/>
                <w:sz w:val="18"/>
                <w:szCs w:val="18"/>
                <w:lang w:eastAsia="zh-CN"/>
              </w:rPr>
            </w:pPr>
          </w:p>
        </w:tc>
        <w:tc>
          <w:tcPr>
            <w:tcW w:w="549" w:type="dxa"/>
            <w:vMerge/>
            <w:tcBorders>
              <w:top w:val="single" w:sz="4" w:space="0" w:color="000000"/>
              <w:left w:val="single" w:sz="4" w:space="0" w:color="000000"/>
              <w:bottom w:val="single" w:sz="4" w:space="0" w:color="000000"/>
            </w:tcBorders>
            <w:shd w:val="clear" w:color="auto" w:fill="FFFFFF"/>
          </w:tcPr>
          <w:p w14:paraId="7E50D829" w14:textId="77777777" w:rsidR="00D52AA2" w:rsidRPr="00D52AA2" w:rsidRDefault="00D52AA2" w:rsidP="00D52AA2">
            <w:pPr>
              <w:widowControl/>
              <w:suppressAutoHyphens/>
              <w:autoSpaceDE/>
              <w:autoSpaceDN/>
              <w:adjustRightInd/>
              <w:snapToGrid w:val="0"/>
              <w:spacing w:after="60" w:line="0" w:lineRule="atLeast"/>
              <w:jc w:val="center"/>
              <w:rPr>
                <w:color w:val="00000A"/>
                <w:kern w:val="1"/>
                <w:sz w:val="18"/>
                <w:szCs w:val="18"/>
                <w:lang w:eastAsia="zh-CN"/>
              </w:rPr>
            </w:pPr>
          </w:p>
        </w:tc>
        <w:tc>
          <w:tcPr>
            <w:tcW w:w="1294" w:type="dxa"/>
            <w:tcBorders>
              <w:top w:val="single" w:sz="4" w:space="0" w:color="000000"/>
              <w:left w:val="single" w:sz="4" w:space="0" w:color="000000"/>
              <w:bottom w:val="single" w:sz="4" w:space="0" w:color="000000"/>
            </w:tcBorders>
            <w:shd w:val="clear" w:color="auto" w:fill="FFFFFF"/>
          </w:tcPr>
          <w:p w14:paraId="7E818CE9" w14:textId="77777777" w:rsidR="00D52AA2" w:rsidRPr="00D52AA2" w:rsidRDefault="00D52AA2" w:rsidP="00D52AA2">
            <w:pPr>
              <w:widowControl/>
              <w:suppressAutoHyphens/>
              <w:autoSpaceDE/>
              <w:autoSpaceDN/>
              <w:adjustRightInd/>
              <w:spacing w:after="60" w:line="0" w:lineRule="atLeast"/>
              <w:jc w:val="center"/>
              <w:rPr>
                <w:color w:val="00000A"/>
                <w:kern w:val="1"/>
                <w:sz w:val="16"/>
                <w:szCs w:val="16"/>
                <w:lang w:eastAsia="zh-CN"/>
              </w:rPr>
            </w:pPr>
            <w:r w:rsidRPr="00D52AA2">
              <w:rPr>
                <w:color w:val="00000A"/>
                <w:kern w:val="1"/>
                <w:sz w:val="16"/>
                <w:szCs w:val="16"/>
                <w:highlight w:val="white"/>
                <w:lang w:eastAsia="zh-CN"/>
              </w:rPr>
              <w:t xml:space="preserve">Коммерческое предложение 1 от </w:t>
            </w:r>
            <w:r w:rsidRPr="00D52AA2">
              <w:rPr>
                <w:color w:val="00000A"/>
                <w:kern w:val="1"/>
                <w:sz w:val="16"/>
                <w:szCs w:val="16"/>
                <w:lang w:eastAsia="zh-CN"/>
              </w:rPr>
              <w:t>02.06.2025г.</w:t>
            </w:r>
          </w:p>
        </w:tc>
        <w:tc>
          <w:tcPr>
            <w:tcW w:w="1276" w:type="dxa"/>
            <w:tcBorders>
              <w:top w:val="single" w:sz="4" w:space="0" w:color="000000"/>
              <w:left w:val="single" w:sz="4" w:space="0" w:color="000000"/>
              <w:bottom w:val="single" w:sz="4" w:space="0" w:color="000000"/>
            </w:tcBorders>
            <w:shd w:val="clear" w:color="auto" w:fill="FFFFFF"/>
          </w:tcPr>
          <w:p w14:paraId="4B07B5C3" w14:textId="77777777" w:rsidR="00D52AA2" w:rsidRPr="00D52AA2" w:rsidRDefault="00D52AA2" w:rsidP="00D52AA2">
            <w:pPr>
              <w:widowControl/>
              <w:suppressAutoHyphens/>
              <w:autoSpaceDE/>
              <w:autoSpaceDN/>
              <w:adjustRightInd/>
              <w:spacing w:after="60" w:line="0" w:lineRule="atLeast"/>
              <w:jc w:val="center"/>
              <w:rPr>
                <w:color w:val="00000A"/>
                <w:kern w:val="1"/>
                <w:sz w:val="16"/>
                <w:szCs w:val="16"/>
                <w:lang w:eastAsia="zh-CN"/>
              </w:rPr>
            </w:pPr>
            <w:r w:rsidRPr="00D52AA2">
              <w:rPr>
                <w:color w:val="00000A"/>
                <w:kern w:val="1"/>
                <w:sz w:val="16"/>
                <w:szCs w:val="16"/>
                <w:highlight w:val="white"/>
                <w:lang w:eastAsia="zh-CN"/>
              </w:rPr>
              <w:t xml:space="preserve">Коммерческое предложение 2   от </w:t>
            </w:r>
            <w:r w:rsidRPr="00D52AA2">
              <w:rPr>
                <w:color w:val="00000A"/>
                <w:kern w:val="1"/>
                <w:sz w:val="16"/>
                <w:szCs w:val="16"/>
                <w:lang w:eastAsia="zh-CN"/>
              </w:rPr>
              <w:t>02.06.2025г.</w:t>
            </w:r>
          </w:p>
        </w:tc>
        <w:tc>
          <w:tcPr>
            <w:tcW w:w="1276" w:type="dxa"/>
            <w:tcBorders>
              <w:top w:val="single" w:sz="4" w:space="0" w:color="000000"/>
              <w:left w:val="single" w:sz="4" w:space="0" w:color="000000"/>
              <w:bottom w:val="single" w:sz="4" w:space="0" w:color="000000"/>
            </w:tcBorders>
            <w:shd w:val="clear" w:color="auto" w:fill="FFFFFF"/>
          </w:tcPr>
          <w:p w14:paraId="01D4E212" w14:textId="77777777" w:rsidR="00D52AA2" w:rsidRPr="00D52AA2" w:rsidRDefault="00D52AA2" w:rsidP="00D52AA2">
            <w:pPr>
              <w:widowControl/>
              <w:suppressAutoHyphens/>
              <w:autoSpaceDE/>
              <w:autoSpaceDN/>
              <w:adjustRightInd/>
              <w:spacing w:after="60" w:line="0" w:lineRule="atLeast"/>
              <w:jc w:val="center"/>
              <w:rPr>
                <w:color w:val="00000A"/>
                <w:kern w:val="1"/>
                <w:sz w:val="16"/>
                <w:szCs w:val="16"/>
                <w:lang w:eastAsia="zh-CN"/>
              </w:rPr>
            </w:pPr>
            <w:r w:rsidRPr="00D52AA2">
              <w:rPr>
                <w:color w:val="00000A"/>
                <w:kern w:val="1"/>
                <w:sz w:val="16"/>
                <w:szCs w:val="16"/>
                <w:highlight w:val="white"/>
                <w:lang w:eastAsia="zh-CN"/>
              </w:rPr>
              <w:t xml:space="preserve">Коммерческое предложение 3     от </w:t>
            </w:r>
            <w:r w:rsidRPr="00D52AA2">
              <w:rPr>
                <w:color w:val="00000A"/>
                <w:kern w:val="1"/>
                <w:sz w:val="16"/>
                <w:szCs w:val="16"/>
                <w:lang w:eastAsia="zh-CN"/>
              </w:rPr>
              <w:t>05.06.2025г.</w:t>
            </w:r>
          </w:p>
        </w:tc>
        <w:tc>
          <w:tcPr>
            <w:tcW w:w="1139" w:type="dxa"/>
            <w:vMerge/>
            <w:tcBorders>
              <w:left w:val="single" w:sz="4" w:space="0" w:color="000000"/>
              <w:bottom w:val="single" w:sz="4" w:space="0" w:color="000000"/>
            </w:tcBorders>
            <w:shd w:val="clear" w:color="auto" w:fill="FFFFFF"/>
          </w:tcPr>
          <w:p w14:paraId="5EF1730D" w14:textId="77777777" w:rsidR="00D52AA2" w:rsidRPr="00D52AA2" w:rsidRDefault="00D52AA2" w:rsidP="00D52AA2">
            <w:pPr>
              <w:widowControl/>
              <w:suppressAutoHyphens/>
              <w:autoSpaceDE/>
              <w:autoSpaceDN/>
              <w:adjustRightInd/>
              <w:snapToGrid w:val="0"/>
              <w:spacing w:after="60" w:line="0" w:lineRule="atLeast"/>
              <w:jc w:val="center"/>
              <w:rPr>
                <w:color w:val="00000A"/>
                <w:kern w:val="1"/>
                <w:sz w:val="18"/>
                <w:szCs w:val="18"/>
                <w:lang w:eastAsia="zh-CN"/>
              </w:rPr>
            </w:pPr>
          </w:p>
        </w:tc>
        <w:tc>
          <w:tcPr>
            <w:tcW w:w="3117" w:type="dxa"/>
            <w:vMerge/>
            <w:tcBorders>
              <w:left w:val="single" w:sz="4" w:space="0" w:color="000000"/>
              <w:bottom w:val="single" w:sz="4" w:space="0" w:color="000000"/>
              <w:right w:val="single" w:sz="4" w:space="0" w:color="000000"/>
            </w:tcBorders>
            <w:shd w:val="clear" w:color="auto" w:fill="FFFFFF"/>
          </w:tcPr>
          <w:p w14:paraId="6FD7A180" w14:textId="77777777" w:rsidR="00D52AA2" w:rsidRPr="00D52AA2" w:rsidRDefault="00D52AA2" w:rsidP="00D52AA2">
            <w:pPr>
              <w:widowControl/>
              <w:suppressAutoHyphens/>
              <w:autoSpaceDE/>
              <w:autoSpaceDN/>
              <w:adjustRightInd/>
              <w:snapToGrid w:val="0"/>
              <w:spacing w:after="60" w:line="0" w:lineRule="atLeast"/>
              <w:jc w:val="right"/>
              <w:rPr>
                <w:color w:val="00000A"/>
                <w:kern w:val="1"/>
                <w:sz w:val="18"/>
                <w:szCs w:val="18"/>
                <w:lang w:eastAsia="zh-CN"/>
              </w:rPr>
            </w:pPr>
          </w:p>
        </w:tc>
      </w:tr>
      <w:tr w:rsidR="00D52AA2" w:rsidRPr="00D52AA2" w14:paraId="484A05F8" w14:textId="77777777" w:rsidTr="0058087C">
        <w:tc>
          <w:tcPr>
            <w:tcW w:w="512" w:type="dxa"/>
            <w:tcBorders>
              <w:top w:val="single" w:sz="4" w:space="0" w:color="000000"/>
              <w:left w:val="single" w:sz="4" w:space="0" w:color="000000"/>
              <w:bottom w:val="single" w:sz="4" w:space="0" w:color="000000"/>
            </w:tcBorders>
            <w:shd w:val="clear" w:color="auto" w:fill="FFFFFF"/>
            <w:vAlign w:val="center"/>
          </w:tcPr>
          <w:p w14:paraId="591420F8"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w:t>
            </w:r>
          </w:p>
        </w:tc>
        <w:tc>
          <w:tcPr>
            <w:tcW w:w="6151" w:type="dxa"/>
            <w:tcBorders>
              <w:top w:val="single" w:sz="4" w:space="0" w:color="000000"/>
              <w:left w:val="single" w:sz="4" w:space="0" w:color="000000"/>
              <w:bottom w:val="single" w:sz="4" w:space="0" w:color="000000"/>
            </w:tcBorders>
            <w:shd w:val="clear" w:color="auto" w:fill="FFFFFF"/>
          </w:tcPr>
          <w:p w14:paraId="7441BF6E"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Глушитель 21214 </w:t>
            </w:r>
          </w:p>
        </w:tc>
        <w:tc>
          <w:tcPr>
            <w:tcW w:w="708" w:type="dxa"/>
            <w:tcBorders>
              <w:top w:val="single" w:sz="4" w:space="0" w:color="000000"/>
              <w:left w:val="single" w:sz="4" w:space="0" w:color="000000"/>
              <w:bottom w:val="single" w:sz="4" w:space="0" w:color="000000"/>
            </w:tcBorders>
            <w:shd w:val="clear" w:color="auto" w:fill="FFFFFF"/>
          </w:tcPr>
          <w:p w14:paraId="1959CA0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top w:val="single" w:sz="4" w:space="0" w:color="000000"/>
              <w:left w:val="single" w:sz="4" w:space="0" w:color="000000"/>
              <w:bottom w:val="single" w:sz="4" w:space="0" w:color="000000"/>
            </w:tcBorders>
            <w:shd w:val="clear" w:color="auto" w:fill="FFFFFF"/>
          </w:tcPr>
          <w:p w14:paraId="24A8847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val="en-US" w:eastAsia="zh-CN"/>
              </w:rPr>
            </w:pPr>
            <w:r w:rsidRPr="00D52AA2">
              <w:rPr>
                <w:color w:val="00000A"/>
                <w:kern w:val="1"/>
                <w:sz w:val="18"/>
                <w:szCs w:val="18"/>
                <w:lang w:eastAsia="zh-CN"/>
              </w:rPr>
              <w:t>1</w:t>
            </w:r>
          </w:p>
        </w:tc>
        <w:tc>
          <w:tcPr>
            <w:tcW w:w="1294" w:type="dxa"/>
            <w:tcBorders>
              <w:top w:val="single" w:sz="4" w:space="0" w:color="000000"/>
              <w:left w:val="single" w:sz="4" w:space="0" w:color="000000"/>
              <w:bottom w:val="single" w:sz="4" w:space="0" w:color="000000"/>
            </w:tcBorders>
            <w:shd w:val="clear" w:color="auto" w:fill="FFFFFF"/>
            <w:vAlign w:val="bottom"/>
          </w:tcPr>
          <w:p w14:paraId="6FEF018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4 125,00</w:t>
            </w:r>
          </w:p>
        </w:tc>
        <w:tc>
          <w:tcPr>
            <w:tcW w:w="1276" w:type="dxa"/>
            <w:tcBorders>
              <w:top w:val="single" w:sz="4" w:space="0" w:color="000000"/>
              <w:left w:val="single" w:sz="4" w:space="0" w:color="000000"/>
              <w:bottom w:val="single" w:sz="4" w:space="0" w:color="000000"/>
            </w:tcBorders>
            <w:shd w:val="clear" w:color="auto" w:fill="FFFFFF"/>
            <w:vAlign w:val="bottom"/>
          </w:tcPr>
          <w:p w14:paraId="3F1B782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4 500,00</w:t>
            </w:r>
          </w:p>
        </w:tc>
        <w:tc>
          <w:tcPr>
            <w:tcW w:w="1276" w:type="dxa"/>
            <w:tcBorders>
              <w:top w:val="single" w:sz="4" w:space="0" w:color="000000"/>
              <w:left w:val="single" w:sz="4" w:space="0" w:color="000000"/>
              <w:bottom w:val="single" w:sz="4" w:space="0" w:color="000000"/>
            </w:tcBorders>
            <w:shd w:val="clear" w:color="auto" w:fill="FFFFFF"/>
            <w:vAlign w:val="bottom"/>
          </w:tcPr>
          <w:p w14:paraId="1BDC783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4 180,00</w:t>
            </w:r>
          </w:p>
        </w:tc>
        <w:tc>
          <w:tcPr>
            <w:tcW w:w="1139" w:type="dxa"/>
            <w:tcBorders>
              <w:top w:val="single" w:sz="4" w:space="0" w:color="000000"/>
              <w:left w:val="single" w:sz="4" w:space="0" w:color="000000"/>
              <w:bottom w:val="single" w:sz="4" w:space="0" w:color="000000"/>
            </w:tcBorders>
            <w:shd w:val="clear" w:color="auto" w:fill="FFFFFF"/>
            <w:vAlign w:val="bottom"/>
          </w:tcPr>
          <w:p w14:paraId="73FC6A8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4 268,33</w:t>
            </w:r>
          </w:p>
        </w:tc>
        <w:tc>
          <w:tcPr>
            <w:tcW w:w="3117"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58EF49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4 268,33</w:t>
            </w:r>
          </w:p>
        </w:tc>
      </w:tr>
      <w:tr w:rsidR="00D52AA2" w:rsidRPr="00D52AA2" w14:paraId="50F86C05" w14:textId="77777777" w:rsidTr="0058087C">
        <w:tc>
          <w:tcPr>
            <w:tcW w:w="512" w:type="dxa"/>
            <w:tcBorders>
              <w:left w:val="single" w:sz="4" w:space="0" w:color="000000"/>
              <w:bottom w:val="single" w:sz="4" w:space="0" w:color="000000"/>
            </w:tcBorders>
            <w:shd w:val="clear" w:color="auto" w:fill="FFFFFF"/>
          </w:tcPr>
          <w:p w14:paraId="5AD3CF03"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w:t>
            </w:r>
          </w:p>
        </w:tc>
        <w:tc>
          <w:tcPr>
            <w:tcW w:w="6151" w:type="dxa"/>
            <w:tcBorders>
              <w:left w:val="single" w:sz="4" w:space="0" w:color="000000"/>
              <w:bottom w:val="single" w:sz="4" w:space="0" w:color="000000"/>
            </w:tcBorders>
            <w:shd w:val="clear" w:color="auto" w:fill="FFFFFF"/>
          </w:tcPr>
          <w:p w14:paraId="0AB990B7"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Труба приемная 21214 (с датчиком) Евро 2</w:t>
            </w:r>
          </w:p>
        </w:tc>
        <w:tc>
          <w:tcPr>
            <w:tcW w:w="708" w:type="dxa"/>
            <w:tcBorders>
              <w:left w:val="single" w:sz="4" w:space="0" w:color="000000"/>
              <w:bottom w:val="single" w:sz="4" w:space="0" w:color="000000"/>
            </w:tcBorders>
            <w:shd w:val="clear" w:color="auto" w:fill="FFFFFF"/>
          </w:tcPr>
          <w:p w14:paraId="0BF1822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B1B5C4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3AED8A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1 628,00</w:t>
            </w:r>
          </w:p>
        </w:tc>
        <w:tc>
          <w:tcPr>
            <w:tcW w:w="1276" w:type="dxa"/>
            <w:tcBorders>
              <w:left w:val="single" w:sz="4" w:space="0" w:color="000000"/>
              <w:bottom w:val="single" w:sz="4" w:space="0" w:color="000000"/>
            </w:tcBorders>
            <w:shd w:val="clear" w:color="auto" w:fill="FFFFFF"/>
            <w:vAlign w:val="bottom"/>
          </w:tcPr>
          <w:p w14:paraId="15BAF4A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1 776,00</w:t>
            </w:r>
          </w:p>
        </w:tc>
        <w:tc>
          <w:tcPr>
            <w:tcW w:w="1276" w:type="dxa"/>
            <w:tcBorders>
              <w:left w:val="single" w:sz="4" w:space="0" w:color="000000"/>
              <w:bottom w:val="single" w:sz="4" w:space="0" w:color="000000"/>
            </w:tcBorders>
            <w:shd w:val="clear" w:color="auto" w:fill="FFFFFF"/>
            <w:vAlign w:val="bottom"/>
          </w:tcPr>
          <w:p w14:paraId="4048B77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1 700,00</w:t>
            </w:r>
          </w:p>
        </w:tc>
        <w:tc>
          <w:tcPr>
            <w:tcW w:w="1139" w:type="dxa"/>
            <w:tcBorders>
              <w:left w:val="single" w:sz="4" w:space="0" w:color="000000"/>
              <w:bottom w:val="single" w:sz="4" w:space="0" w:color="000000"/>
            </w:tcBorders>
            <w:shd w:val="clear" w:color="auto" w:fill="FFFFFF"/>
            <w:vAlign w:val="bottom"/>
          </w:tcPr>
          <w:p w14:paraId="40B2E8F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1 701,33</w:t>
            </w:r>
          </w:p>
        </w:tc>
        <w:tc>
          <w:tcPr>
            <w:tcW w:w="3117" w:type="dxa"/>
            <w:tcBorders>
              <w:left w:val="single" w:sz="4" w:space="0" w:color="000000"/>
              <w:bottom w:val="single" w:sz="4" w:space="0" w:color="000000"/>
              <w:right w:val="single" w:sz="4" w:space="0" w:color="000000"/>
            </w:tcBorders>
            <w:shd w:val="clear" w:color="auto" w:fill="FFFFFF"/>
            <w:vAlign w:val="bottom"/>
          </w:tcPr>
          <w:p w14:paraId="2A9FD69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1 701,33</w:t>
            </w:r>
          </w:p>
        </w:tc>
      </w:tr>
      <w:tr w:rsidR="00D52AA2" w:rsidRPr="00D52AA2" w14:paraId="02F9826D" w14:textId="77777777" w:rsidTr="0058087C">
        <w:tc>
          <w:tcPr>
            <w:tcW w:w="512" w:type="dxa"/>
            <w:tcBorders>
              <w:left w:val="single" w:sz="4" w:space="0" w:color="000000"/>
              <w:bottom w:val="single" w:sz="4" w:space="0" w:color="000000"/>
            </w:tcBorders>
            <w:shd w:val="clear" w:color="auto" w:fill="FFFFFF"/>
          </w:tcPr>
          <w:p w14:paraId="6554DDBF"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w:t>
            </w:r>
          </w:p>
        </w:tc>
        <w:tc>
          <w:tcPr>
            <w:tcW w:w="6151" w:type="dxa"/>
            <w:tcBorders>
              <w:left w:val="single" w:sz="4" w:space="0" w:color="000000"/>
              <w:bottom w:val="single" w:sz="4" w:space="0" w:color="000000"/>
            </w:tcBorders>
            <w:shd w:val="clear" w:color="auto" w:fill="FFFFFF"/>
          </w:tcPr>
          <w:p w14:paraId="03CBD1BD"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Труба приемная 21214 б/катал.+виброкомп.+2датч.+полочка Евро 3, Евро 4</w:t>
            </w:r>
          </w:p>
        </w:tc>
        <w:tc>
          <w:tcPr>
            <w:tcW w:w="708" w:type="dxa"/>
            <w:tcBorders>
              <w:left w:val="single" w:sz="4" w:space="0" w:color="000000"/>
              <w:bottom w:val="single" w:sz="4" w:space="0" w:color="000000"/>
            </w:tcBorders>
            <w:shd w:val="clear" w:color="auto" w:fill="FFFFFF"/>
          </w:tcPr>
          <w:p w14:paraId="3D3A01F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56A7DC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16830B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2 805,00</w:t>
            </w:r>
          </w:p>
        </w:tc>
        <w:tc>
          <w:tcPr>
            <w:tcW w:w="1276" w:type="dxa"/>
            <w:tcBorders>
              <w:left w:val="single" w:sz="4" w:space="0" w:color="000000"/>
              <w:bottom w:val="single" w:sz="4" w:space="0" w:color="000000"/>
            </w:tcBorders>
            <w:shd w:val="clear" w:color="auto" w:fill="FFFFFF"/>
            <w:vAlign w:val="bottom"/>
          </w:tcPr>
          <w:p w14:paraId="65215B8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3 060,00</w:t>
            </w:r>
          </w:p>
        </w:tc>
        <w:tc>
          <w:tcPr>
            <w:tcW w:w="1276" w:type="dxa"/>
            <w:tcBorders>
              <w:left w:val="single" w:sz="4" w:space="0" w:color="000000"/>
              <w:bottom w:val="single" w:sz="4" w:space="0" w:color="000000"/>
            </w:tcBorders>
            <w:shd w:val="clear" w:color="auto" w:fill="FFFFFF"/>
            <w:vAlign w:val="bottom"/>
          </w:tcPr>
          <w:p w14:paraId="4BC0563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2 910,00</w:t>
            </w:r>
          </w:p>
        </w:tc>
        <w:tc>
          <w:tcPr>
            <w:tcW w:w="1139" w:type="dxa"/>
            <w:tcBorders>
              <w:left w:val="single" w:sz="4" w:space="0" w:color="000000"/>
              <w:bottom w:val="single" w:sz="4" w:space="0" w:color="000000"/>
            </w:tcBorders>
            <w:shd w:val="clear" w:color="auto" w:fill="FFFFFF"/>
            <w:vAlign w:val="bottom"/>
          </w:tcPr>
          <w:p w14:paraId="2CB7E9C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2 925,00</w:t>
            </w:r>
          </w:p>
        </w:tc>
        <w:tc>
          <w:tcPr>
            <w:tcW w:w="3117" w:type="dxa"/>
            <w:tcBorders>
              <w:left w:val="single" w:sz="4" w:space="0" w:color="000000"/>
              <w:bottom w:val="single" w:sz="4" w:space="0" w:color="000000"/>
              <w:right w:val="single" w:sz="4" w:space="0" w:color="000000"/>
            </w:tcBorders>
            <w:shd w:val="clear" w:color="auto" w:fill="FFFFFF"/>
            <w:vAlign w:val="bottom"/>
          </w:tcPr>
          <w:p w14:paraId="2690257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2 925,00</w:t>
            </w:r>
          </w:p>
        </w:tc>
      </w:tr>
      <w:tr w:rsidR="00D52AA2" w:rsidRPr="00D52AA2" w14:paraId="5791BFDF" w14:textId="77777777" w:rsidTr="0058087C">
        <w:tc>
          <w:tcPr>
            <w:tcW w:w="512" w:type="dxa"/>
            <w:tcBorders>
              <w:left w:val="single" w:sz="4" w:space="0" w:color="000000"/>
              <w:bottom w:val="single" w:sz="4" w:space="0" w:color="000000"/>
            </w:tcBorders>
            <w:shd w:val="clear" w:color="auto" w:fill="FFFFFF"/>
          </w:tcPr>
          <w:p w14:paraId="390D3450"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w:t>
            </w:r>
          </w:p>
        </w:tc>
        <w:tc>
          <w:tcPr>
            <w:tcW w:w="6151" w:type="dxa"/>
            <w:tcBorders>
              <w:left w:val="single" w:sz="4" w:space="0" w:color="000000"/>
              <w:bottom w:val="single" w:sz="4" w:space="0" w:color="000000"/>
            </w:tcBorders>
            <w:shd w:val="clear" w:color="auto" w:fill="FFFFFF"/>
          </w:tcPr>
          <w:p w14:paraId="4A9CBB0E"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Труба соединительная 2131</w:t>
            </w:r>
          </w:p>
        </w:tc>
        <w:tc>
          <w:tcPr>
            <w:tcW w:w="708" w:type="dxa"/>
            <w:tcBorders>
              <w:left w:val="single" w:sz="4" w:space="0" w:color="000000"/>
              <w:bottom w:val="single" w:sz="4" w:space="0" w:color="000000"/>
            </w:tcBorders>
            <w:shd w:val="clear" w:color="auto" w:fill="FFFFFF"/>
          </w:tcPr>
          <w:p w14:paraId="79C0D85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638235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2AFF71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324,50</w:t>
            </w:r>
          </w:p>
        </w:tc>
        <w:tc>
          <w:tcPr>
            <w:tcW w:w="1276" w:type="dxa"/>
            <w:tcBorders>
              <w:left w:val="single" w:sz="4" w:space="0" w:color="000000"/>
              <w:bottom w:val="single" w:sz="4" w:space="0" w:color="000000"/>
            </w:tcBorders>
            <w:shd w:val="clear" w:color="auto" w:fill="FFFFFF"/>
            <w:vAlign w:val="bottom"/>
          </w:tcPr>
          <w:p w14:paraId="13A7731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354,00</w:t>
            </w:r>
          </w:p>
        </w:tc>
        <w:tc>
          <w:tcPr>
            <w:tcW w:w="1276" w:type="dxa"/>
            <w:tcBorders>
              <w:left w:val="single" w:sz="4" w:space="0" w:color="000000"/>
              <w:bottom w:val="single" w:sz="4" w:space="0" w:color="000000"/>
            </w:tcBorders>
            <w:shd w:val="clear" w:color="auto" w:fill="FFFFFF"/>
            <w:vAlign w:val="bottom"/>
          </w:tcPr>
          <w:p w14:paraId="19F7209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340,00</w:t>
            </w:r>
          </w:p>
        </w:tc>
        <w:tc>
          <w:tcPr>
            <w:tcW w:w="1139" w:type="dxa"/>
            <w:tcBorders>
              <w:left w:val="single" w:sz="4" w:space="0" w:color="000000"/>
              <w:bottom w:val="single" w:sz="4" w:space="0" w:color="000000"/>
            </w:tcBorders>
            <w:shd w:val="clear" w:color="auto" w:fill="FFFFFF"/>
            <w:vAlign w:val="bottom"/>
          </w:tcPr>
          <w:p w14:paraId="38AABFB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339,50</w:t>
            </w:r>
          </w:p>
        </w:tc>
        <w:tc>
          <w:tcPr>
            <w:tcW w:w="3117" w:type="dxa"/>
            <w:tcBorders>
              <w:left w:val="single" w:sz="4" w:space="0" w:color="000000"/>
              <w:bottom w:val="single" w:sz="4" w:space="0" w:color="000000"/>
              <w:right w:val="single" w:sz="4" w:space="0" w:color="000000"/>
            </w:tcBorders>
            <w:shd w:val="clear" w:color="auto" w:fill="FFFFFF"/>
            <w:vAlign w:val="bottom"/>
          </w:tcPr>
          <w:p w14:paraId="0988939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339,50</w:t>
            </w:r>
          </w:p>
        </w:tc>
      </w:tr>
      <w:tr w:rsidR="00D52AA2" w:rsidRPr="00D52AA2" w14:paraId="198BB92F" w14:textId="77777777" w:rsidTr="0058087C">
        <w:tc>
          <w:tcPr>
            <w:tcW w:w="512" w:type="dxa"/>
            <w:tcBorders>
              <w:left w:val="single" w:sz="4" w:space="0" w:color="000000"/>
              <w:bottom w:val="single" w:sz="4" w:space="0" w:color="000000"/>
            </w:tcBorders>
            <w:shd w:val="clear" w:color="auto" w:fill="FFFFFF"/>
          </w:tcPr>
          <w:p w14:paraId="0D7AAF92"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w:t>
            </w:r>
          </w:p>
        </w:tc>
        <w:tc>
          <w:tcPr>
            <w:tcW w:w="6151" w:type="dxa"/>
            <w:tcBorders>
              <w:left w:val="single" w:sz="4" w:space="0" w:color="000000"/>
              <w:bottom w:val="single" w:sz="4" w:space="0" w:color="000000"/>
            </w:tcBorders>
            <w:shd w:val="clear" w:color="auto" w:fill="FFFFFF"/>
          </w:tcPr>
          <w:p w14:paraId="36AE3A8C"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Ролик натяжной 2112 830900 </w:t>
            </w:r>
          </w:p>
        </w:tc>
        <w:tc>
          <w:tcPr>
            <w:tcW w:w="708" w:type="dxa"/>
            <w:tcBorders>
              <w:left w:val="single" w:sz="4" w:space="0" w:color="000000"/>
              <w:bottom w:val="single" w:sz="4" w:space="0" w:color="000000"/>
            </w:tcBorders>
            <w:shd w:val="clear" w:color="auto" w:fill="FFFFFF"/>
          </w:tcPr>
          <w:p w14:paraId="5508E3C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11717B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DF6B4A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2 079,00</w:t>
            </w:r>
          </w:p>
        </w:tc>
        <w:tc>
          <w:tcPr>
            <w:tcW w:w="1276" w:type="dxa"/>
            <w:tcBorders>
              <w:left w:val="single" w:sz="4" w:space="0" w:color="000000"/>
              <w:bottom w:val="single" w:sz="4" w:space="0" w:color="000000"/>
            </w:tcBorders>
            <w:shd w:val="clear" w:color="auto" w:fill="FFFFFF"/>
            <w:vAlign w:val="bottom"/>
          </w:tcPr>
          <w:p w14:paraId="7C7E5D2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2 268,00</w:t>
            </w:r>
          </w:p>
        </w:tc>
        <w:tc>
          <w:tcPr>
            <w:tcW w:w="1276" w:type="dxa"/>
            <w:tcBorders>
              <w:left w:val="single" w:sz="4" w:space="0" w:color="000000"/>
              <w:bottom w:val="single" w:sz="4" w:space="0" w:color="000000"/>
            </w:tcBorders>
            <w:shd w:val="clear" w:color="auto" w:fill="FFFFFF"/>
            <w:vAlign w:val="bottom"/>
          </w:tcPr>
          <w:p w14:paraId="16C9DC8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2 086,00</w:t>
            </w:r>
          </w:p>
        </w:tc>
        <w:tc>
          <w:tcPr>
            <w:tcW w:w="1139" w:type="dxa"/>
            <w:tcBorders>
              <w:left w:val="single" w:sz="4" w:space="0" w:color="000000"/>
              <w:bottom w:val="single" w:sz="4" w:space="0" w:color="000000"/>
            </w:tcBorders>
            <w:shd w:val="clear" w:color="auto" w:fill="FFFFFF"/>
            <w:vAlign w:val="bottom"/>
          </w:tcPr>
          <w:p w14:paraId="591DAB5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2 144,33</w:t>
            </w:r>
          </w:p>
        </w:tc>
        <w:tc>
          <w:tcPr>
            <w:tcW w:w="3117" w:type="dxa"/>
            <w:tcBorders>
              <w:left w:val="single" w:sz="4" w:space="0" w:color="000000"/>
              <w:bottom w:val="single" w:sz="4" w:space="0" w:color="000000"/>
              <w:right w:val="single" w:sz="4" w:space="0" w:color="000000"/>
            </w:tcBorders>
            <w:shd w:val="clear" w:color="auto" w:fill="FFFFFF"/>
            <w:vAlign w:val="bottom"/>
          </w:tcPr>
          <w:p w14:paraId="6242037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2 144,33</w:t>
            </w:r>
          </w:p>
        </w:tc>
      </w:tr>
      <w:tr w:rsidR="00D52AA2" w:rsidRPr="00D52AA2" w14:paraId="262AD12A" w14:textId="77777777" w:rsidTr="0058087C">
        <w:tc>
          <w:tcPr>
            <w:tcW w:w="512" w:type="dxa"/>
            <w:tcBorders>
              <w:left w:val="single" w:sz="4" w:space="0" w:color="000000"/>
              <w:bottom w:val="single" w:sz="4" w:space="0" w:color="000000"/>
            </w:tcBorders>
            <w:shd w:val="clear" w:color="auto" w:fill="FFFFFF"/>
          </w:tcPr>
          <w:p w14:paraId="204C0875"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6</w:t>
            </w:r>
          </w:p>
        </w:tc>
        <w:tc>
          <w:tcPr>
            <w:tcW w:w="6151" w:type="dxa"/>
            <w:tcBorders>
              <w:left w:val="single" w:sz="4" w:space="0" w:color="000000"/>
              <w:bottom w:val="single" w:sz="4" w:space="0" w:color="000000"/>
            </w:tcBorders>
            <w:shd w:val="clear" w:color="auto" w:fill="FFFFFF"/>
          </w:tcPr>
          <w:p w14:paraId="1FED35D1"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Стойка передняя 2110 (ам.)</w:t>
            </w:r>
          </w:p>
        </w:tc>
        <w:tc>
          <w:tcPr>
            <w:tcW w:w="708" w:type="dxa"/>
            <w:tcBorders>
              <w:left w:val="single" w:sz="4" w:space="0" w:color="000000"/>
              <w:bottom w:val="single" w:sz="4" w:space="0" w:color="000000"/>
            </w:tcBorders>
            <w:shd w:val="clear" w:color="auto" w:fill="FFFFFF"/>
          </w:tcPr>
          <w:p w14:paraId="6A36471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F518DE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6BE97C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3 036,00</w:t>
            </w:r>
          </w:p>
        </w:tc>
        <w:tc>
          <w:tcPr>
            <w:tcW w:w="1276" w:type="dxa"/>
            <w:tcBorders>
              <w:left w:val="single" w:sz="4" w:space="0" w:color="000000"/>
              <w:bottom w:val="single" w:sz="4" w:space="0" w:color="000000"/>
            </w:tcBorders>
            <w:shd w:val="clear" w:color="auto" w:fill="FFFFFF"/>
            <w:vAlign w:val="bottom"/>
          </w:tcPr>
          <w:p w14:paraId="48D0E57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3 312,00</w:t>
            </w:r>
          </w:p>
        </w:tc>
        <w:tc>
          <w:tcPr>
            <w:tcW w:w="1276" w:type="dxa"/>
            <w:tcBorders>
              <w:left w:val="single" w:sz="4" w:space="0" w:color="000000"/>
              <w:bottom w:val="single" w:sz="4" w:space="0" w:color="000000"/>
            </w:tcBorders>
            <w:shd w:val="clear" w:color="auto" w:fill="FFFFFF"/>
            <w:vAlign w:val="bottom"/>
          </w:tcPr>
          <w:p w14:paraId="10FECC1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3 040,00</w:t>
            </w:r>
          </w:p>
        </w:tc>
        <w:tc>
          <w:tcPr>
            <w:tcW w:w="1139" w:type="dxa"/>
            <w:tcBorders>
              <w:left w:val="single" w:sz="4" w:space="0" w:color="000000"/>
              <w:bottom w:val="single" w:sz="4" w:space="0" w:color="000000"/>
            </w:tcBorders>
            <w:shd w:val="clear" w:color="auto" w:fill="FFFFFF"/>
            <w:vAlign w:val="bottom"/>
          </w:tcPr>
          <w:p w14:paraId="19E9208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3 129,33</w:t>
            </w:r>
          </w:p>
        </w:tc>
        <w:tc>
          <w:tcPr>
            <w:tcW w:w="3117" w:type="dxa"/>
            <w:tcBorders>
              <w:left w:val="single" w:sz="4" w:space="0" w:color="000000"/>
              <w:bottom w:val="single" w:sz="4" w:space="0" w:color="000000"/>
              <w:right w:val="single" w:sz="4" w:space="0" w:color="000000"/>
            </w:tcBorders>
            <w:shd w:val="clear" w:color="auto" w:fill="FFFFFF"/>
            <w:vAlign w:val="bottom"/>
          </w:tcPr>
          <w:p w14:paraId="1F9159B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3 129,33</w:t>
            </w:r>
          </w:p>
        </w:tc>
      </w:tr>
      <w:tr w:rsidR="00D52AA2" w:rsidRPr="00D52AA2" w14:paraId="1C7CCAE7" w14:textId="77777777" w:rsidTr="0058087C">
        <w:tc>
          <w:tcPr>
            <w:tcW w:w="512" w:type="dxa"/>
            <w:tcBorders>
              <w:left w:val="single" w:sz="4" w:space="0" w:color="000000"/>
              <w:bottom w:val="single" w:sz="4" w:space="0" w:color="000000"/>
            </w:tcBorders>
            <w:shd w:val="clear" w:color="auto" w:fill="FFFFFF"/>
          </w:tcPr>
          <w:p w14:paraId="53A70762"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7</w:t>
            </w:r>
          </w:p>
        </w:tc>
        <w:tc>
          <w:tcPr>
            <w:tcW w:w="6151" w:type="dxa"/>
            <w:tcBorders>
              <w:left w:val="single" w:sz="4" w:space="0" w:color="000000"/>
              <w:bottom w:val="single" w:sz="4" w:space="0" w:color="000000"/>
            </w:tcBorders>
            <w:shd w:val="clear" w:color="auto" w:fill="FFFFFF"/>
          </w:tcPr>
          <w:p w14:paraId="49D30D3F"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Диск колесный 2108 R-13</w:t>
            </w:r>
          </w:p>
        </w:tc>
        <w:tc>
          <w:tcPr>
            <w:tcW w:w="708" w:type="dxa"/>
            <w:tcBorders>
              <w:left w:val="single" w:sz="4" w:space="0" w:color="000000"/>
              <w:bottom w:val="single" w:sz="4" w:space="0" w:color="000000"/>
            </w:tcBorders>
            <w:shd w:val="clear" w:color="auto" w:fill="FFFFFF"/>
          </w:tcPr>
          <w:p w14:paraId="40B0112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D8E511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7C9D65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3 663,00</w:t>
            </w:r>
          </w:p>
        </w:tc>
        <w:tc>
          <w:tcPr>
            <w:tcW w:w="1276" w:type="dxa"/>
            <w:tcBorders>
              <w:left w:val="single" w:sz="4" w:space="0" w:color="000000"/>
              <w:bottom w:val="single" w:sz="4" w:space="0" w:color="000000"/>
            </w:tcBorders>
            <w:shd w:val="clear" w:color="auto" w:fill="FFFFFF"/>
            <w:vAlign w:val="bottom"/>
          </w:tcPr>
          <w:p w14:paraId="3530B28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3 996,00</w:t>
            </w:r>
          </w:p>
        </w:tc>
        <w:tc>
          <w:tcPr>
            <w:tcW w:w="1276" w:type="dxa"/>
            <w:tcBorders>
              <w:left w:val="single" w:sz="4" w:space="0" w:color="000000"/>
              <w:bottom w:val="single" w:sz="4" w:space="0" w:color="000000"/>
            </w:tcBorders>
            <w:shd w:val="clear" w:color="auto" w:fill="FFFFFF"/>
            <w:vAlign w:val="bottom"/>
          </w:tcPr>
          <w:p w14:paraId="283DC69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3 650,00</w:t>
            </w:r>
          </w:p>
        </w:tc>
        <w:tc>
          <w:tcPr>
            <w:tcW w:w="1139" w:type="dxa"/>
            <w:tcBorders>
              <w:left w:val="single" w:sz="4" w:space="0" w:color="000000"/>
              <w:bottom w:val="single" w:sz="4" w:space="0" w:color="000000"/>
            </w:tcBorders>
            <w:shd w:val="clear" w:color="auto" w:fill="FFFFFF"/>
            <w:vAlign w:val="bottom"/>
          </w:tcPr>
          <w:p w14:paraId="64F8C87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3 769,67</w:t>
            </w:r>
          </w:p>
        </w:tc>
        <w:tc>
          <w:tcPr>
            <w:tcW w:w="3117" w:type="dxa"/>
            <w:tcBorders>
              <w:left w:val="single" w:sz="4" w:space="0" w:color="000000"/>
              <w:bottom w:val="single" w:sz="4" w:space="0" w:color="000000"/>
              <w:right w:val="single" w:sz="4" w:space="0" w:color="000000"/>
            </w:tcBorders>
            <w:shd w:val="clear" w:color="auto" w:fill="FFFFFF"/>
            <w:vAlign w:val="bottom"/>
          </w:tcPr>
          <w:p w14:paraId="372EE10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3 769,67</w:t>
            </w:r>
          </w:p>
        </w:tc>
      </w:tr>
      <w:tr w:rsidR="00D52AA2" w:rsidRPr="00D52AA2" w14:paraId="31C24141" w14:textId="77777777" w:rsidTr="0058087C">
        <w:tc>
          <w:tcPr>
            <w:tcW w:w="512" w:type="dxa"/>
            <w:tcBorders>
              <w:left w:val="single" w:sz="4" w:space="0" w:color="000000"/>
              <w:bottom w:val="single" w:sz="4" w:space="0" w:color="000000"/>
            </w:tcBorders>
            <w:shd w:val="clear" w:color="auto" w:fill="FFFFFF"/>
          </w:tcPr>
          <w:p w14:paraId="7A80BA35"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8</w:t>
            </w:r>
          </w:p>
        </w:tc>
        <w:tc>
          <w:tcPr>
            <w:tcW w:w="6151" w:type="dxa"/>
            <w:tcBorders>
              <w:left w:val="single" w:sz="4" w:space="0" w:color="000000"/>
              <w:bottom w:val="single" w:sz="4" w:space="0" w:color="000000"/>
            </w:tcBorders>
            <w:shd w:val="clear" w:color="auto" w:fill="FFFFFF"/>
          </w:tcPr>
          <w:p w14:paraId="37748F98" w14:textId="77777777" w:rsidR="00D52AA2" w:rsidRPr="00D52AA2" w:rsidRDefault="00D52AA2" w:rsidP="00D52AA2">
            <w:pPr>
              <w:widowControl/>
              <w:suppressAutoHyphens/>
              <w:autoSpaceDE/>
              <w:autoSpaceDN/>
              <w:adjustRightInd/>
              <w:spacing w:line="0" w:lineRule="atLeast"/>
              <w:rPr>
                <w:color w:val="00000A"/>
                <w:kern w:val="1"/>
                <w:sz w:val="18"/>
                <w:szCs w:val="18"/>
                <w:lang w:val="en-US" w:eastAsia="zh-CN"/>
              </w:rPr>
            </w:pPr>
            <w:r w:rsidRPr="00D52AA2">
              <w:rPr>
                <w:color w:val="00000A"/>
                <w:kern w:val="1"/>
                <w:sz w:val="18"/>
                <w:szCs w:val="18"/>
                <w:lang w:eastAsia="zh-CN"/>
              </w:rPr>
              <w:t>Диск</w:t>
            </w:r>
            <w:r w:rsidRPr="00D52AA2">
              <w:rPr>
                <w:color w:val="00000A"/>
                <w:kern w:val="1"/>
                <w:sz w:val="18"/>
                <w:szCs w:val="18"/>
                <w:lang w:val="en-US" w:eastAsia="zh-CN"/>
              </w:rPr>
              <w:t xml:space="preserve"> </w:t>
            </w:r>
            <w:r w:rsidRPr="00D52AA2">
              <w:rPr>
                <w:color w:val="00000A"/>
                <w:kern w:val="1"/>
                <w:sz w:val="18"/>
                <w:szCs w:val="18"/>
                <w:lang w:eastAsia="zh-CN"/>
              </w:rPr>
              <w:t>колесный</w:t>
            </w:r>
            <w:r w:rsidRPr="00D52AA2">
              <w:rPr>
                <w:color w:val="00000A"/>
                <w:kern w:val="1"/>
                <w:sz w:val="18"/>
                <w:szCs w:val="18"/>
                <w:lang w:val="en-US" w:eastAsia="zh-CN"/>
              </w:rPr>
              <w:t xml:space="preserve"> Vesta, Largus, Logan R-15 </w:t>
            </w:r>
          </w:p>
        </w:tc>
        <w:tc>
          <w:tcPr>
            <w:tcW w:w="708" w:type="dxa"/>
            <w:tcBorders>
              <w:left w:val="single" w:sz="4" w:space="0" w:color="000000"/>
              <w:bottom w:val="single" w:sz="4" w:space="0" w:color="000000"/>
            </w:tcBorders>
            <w:shd w:val="clear" w:color="auto" w:fill="FFFFFF"/>
          </w:tcPr>
          <w:p w14:paraId="0DB59C4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val="en-US"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B3A06E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val="en-US"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C275FA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val="en-US" w:eastAsia="zh-CN"/>
              </w:rPr>
            </w:pPr>
            <w:r w:rsidRPr="00D52AA2">
              <w:rPr>
                <w:color w:val="000000"/>
                <w:kern w:val="1"/>
                <w:sz w:val="18"/>
                <w:szCs w:val="18"/>
                <w:lang w:eastAsia="zh-CN"/>
              </w:rPr>
              <w:t>4 367,00</w:t>
            </w:r>
          </w:p>
        </w:tc>
        <w:tc>
          <w:tcPr>
            <w:tcW w:w="1276" w:type="dxa"/>
            <w:tcBorders>
              <w:left w:val="single" w:sz="4" w:space="0" w:color="000000"/>
              <w:bottom w:val="single" w:sz="4" w:space="0" w:color="000000"/>
            </w:tcBorders>
            <w:shd w:val="clear" w:color="auto" w:fill="FFFFFF"/>
            <w:vAlign w:val="bottom"/>
          </w:tcPr>
          <w:p w14:paraId="1D8C4E3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val="en-US" w:eastAsia="zh-CN"/>
              </w:rPr>
            </w:pPr>
            <w:r w:rsidRPr="00D52AA2">
              <w:rPr>
                <w:color w:val="000000"/>
                <w:kern w:val="1"/>
                <w:sz w:val="18"/>
                <w:szCs w:val="18"/>
                <w:lang w:eastAsia="zh-CN"/>
              </w:rPr>
              <w:t>4 764,00</w:t>
            </w:r>
          </w:p>
        </w:tc>
        <w:tc>
          <w:tcPr>
            <w:tcW w:w="1276" w:type="dxa"/>
            <w:tcBorders>
              <w:left w:val="single" w:sz="4" w:space="0" w:color="000000"/>
              <w:bottom w:val="single" w:sz="4" w:space="0" w:color="000000"/>
            </w:tcBorders>
            <w:shd w:val="clear" w:color="auto" w:fill="FFFFFF"/>
            <w:vAlign w:val="bottom"/>
          </w:tcPr>
          <w:p w14:paraId="2AA0C28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val="en-US" w:eastAsia="zh-CN"/>
              </w:rPr>
            </w:pPr>
            <w:r w:rsidRPr="00D52AA2">
              <w:rPr>
                <w:color w:val="000000"/>
                <w:kern w:val="1"/>
                <w:sz w:val="18"/>
                <w:szCs w:val="18"/>
                <w:lang w:eastAsia="zh-CN"/>
              </w:rPr>
              <w:t>4 400,00</w:t>
            </w:r>
          </w:p>
        </w:tc>
        <w:tc>
          <w:tcPr>
            <w:tcW w:w="1139" w:type="dxa"/>
            <w:tcBorders>
              <w:left w:val="single" w:sz="4" w:space="0" w:color="000000"/>
              <w:bottom w:val="single" w:sz="4" w:space="0" w:color="000000"/>
            </w:tcBorders>
            <w:shd w:val="clear" w:color="auto" w:fill="FFFFFF"/>
            <w:vAlign w:val="bottom"/>
          </w:tcPr>
          <w:p w14:paraId="7453CA9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val="en-US" w:eastAsia="zh-CN"/>
              </w:rPr>
            </w:pPr>
            <w:r w:rsidRPr="00D52AA2">
              <w:rPr>
                <w:color w:val="000000"/>
                <w:kern w:val="1"/>
                <w:sz w:val="18"/>
                <w:szCs w:val="18"/>
                <w:lang w:eastAsia="zh-CN"/>
              </w:rPr>
              <w:t>4 510,33</w:t>
            </w:r>
          </w:p>
        </w:tc>
        <w:tc>
          <w:tcPr>
            <w:tcW w:w="3117" w:type="dxa"/>
            <w:tcBorders>
              <w:left w:val="single" w:sz="4" w:space="0" w:color="000000"/>
              <w:bottom w:val="single" w:sz="4" w:space="0" w:color="000000"/>
              <w:right w:val="single" w:sz="4" w:space="0" w:color="000000"/>
            </w:tcBorders>
            <w:shd w:val="clear" w:color="auto" w:fill="FFFFFF"/>
            <w:vAlign w:val="bottom"/>
          </w:tcPr>
          <w:p w14:paraId="4D903EB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val="en-US" w:eastAsia="zh-CN"/>
              </w:rPr>
            </w:pPr>
            <w:r w:rsidRPr="00D52AA2">
              <w:rPr>
                <w:color w:val="000000"/>
                <w:kern w:val="1"/>
                <w:sz w:val="18"/>
                <w:szCs w:val="18"/>
                <w:lang w:eastAsia="zh-CN"/>
              </w:rPr>
              <w:t>4 510,33</w:t>
            </w:r>
          </w:p>
        </w:tc>
      </w:tr>
      <w:tr w:rsidR="00D52AA2" w:rsidRPr="00D52AA2" w14:paraId="51B42597" w14:textId="77777777" w:rsidTr="0058087C">
        <w:tc>
          <w:tcPr>
            <w:tcW w:w="512" w:type="dxa"/>
            <w:tcBorders>
              <w:left w:val="single" w:sz="4" w:space="0" w:color="000000"/>
              <w:bottom w:val="single" w:sz="4" w:space="0" w:color="000000"/>
            </w:tcBorders>
            <w:shd w:val="clear" w:color="auto" w:fill="FFFFFF"/>
          </w:tcPr>
          <w:p w14:paraId="044E277E"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9</w:t>
            </w:r>
          </w:p>
        </w:tc>
        <w:tc>
          <w:tcPr>
            <w:tcW w:w="6151" w:type="dxa"/>
            <w:tcBorders>
              <w:left w:val="single" w:sz="4" w:space="0" w:color="000000"/>
              <w:bottom w:val="single" w:sz="4" w:space="0" w:color="000000"/>
            </w:tcBorders>
            <w:shd w:val="clear" w:color="auto" w:fill="FFFFFF"/>
          </w:tcPr>
          <w:p w14:paraId="454DCE30"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Кулак поворотный 2123 левый </w:t>
            </w:r>
          </w:p>
        </w:tc>
        <w:tc>
          <w:tcPr>
            <w:tcW w:w="708" w:type="dxa"/>
            <w:tcBorders>
              <w:left w:val="single" w:sz="4" w:space="0" w:color="000000"/>
              <w:bottom w:val="single" w:sz="4" w:space="0" w:color="000000"/>
            </w:tcBorders>
            <w:shd w:val="clear" w:color="auto" w:fill="FFFFFF"/>
          </w:tcPr>
          <w:p w14:paraId="54EBD0D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5B8AEC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916429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9 977,00</w:t>
            </w:r>
          </w:p>
        </w:tc>
        <w:tc>
          <w:tcPr>
            <w:tcW w:w="1276" w:type="dxa"/>
            <w:tcBorders>
              <w:left w:val="single" w:sz="4" w:space="0" w:color="000000"/>
              <w:bottom w:val="single" w:sz="4" w:space="0" w:color="000000"/>
            </w:tcBorders>
            <w:shd w:val="clear" w:color="auto" w:fill="FFFFFF"/>
            <w:vAlign w:val="bottom"/>
          </w:tcPr>
          <w:p w14:paraId="76047DB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10 884,00</w:t>
            </w:r>
          </w:p>
        </w:tc>
        <w:tc>
          <w:tcPr>
            <w:tcW w:w="1276" w:type="dxa"/>
            <w:tcBorders>
              <w:left w:val="single" w:sz="4" w:space="0" w:color="000000"/>
              <w:bottom w:val="single" w:sz="4" w:space="0" w:color="000000"/>
            </w:tcBorders>
            <w:shd w:val="clear" w:color="auto" w:fill="FFFFFF"/>
            <w:vAlign w:val="bottom"/>
          </w:tcPr>
          <w:p w14:paraId="25584C9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9 980,00</w:t>
            </w:r>
          </w:p>
        </w:tc>
        <w:tc>
          <w:tcPr>
            <w:tcW w:w="1139" w:type="dxa"/>
            <w:tcBorders>
              <w:left w:val="single" w:sz="4" w:space="0" w:color="000000"/>
              <w:bottom w:val="single" w:sz="4" w:space="0" w:color="000000"/>
            </w:tcBorders>
            <w:shd w:val="clear" w:color="auto" w:fill="FFFFFF"/>
            <w:vAlign w:val="bottom"/>
          </w:tcPr>
          <w:p w14:paraId="477F3F2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10 280,33</w:t>
            </w:r>
          </w:p>
        </w:tc>
        <w:tc>
          <w:tcPr>
            <w:tcW w:w="3117" w:type="dxa"/>
            <w:tcBorders>
              <w:left w:val="single" w:sz="4" w:space="0" w:color="000000"/>
              <w:bottom w:val="single" w:sz="4" w:space="0" w:color="000000"/>
              <w:right w:val="single" w:sz="4" w:space="0" w:color="000000"/>
            </w:tcBorders>
            <w:shd w:val="clear" w:color="auto" w:fill="FFFFFF"/>
            <w:vAlign w:val="bottom"/>
          </w:tcPr>
          <w:p w14:paraId="77A6B67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10 280,33</w:t>
            </w:r>
          </w:p>
        </w:tc>
      </w:tr>
      <w:tr w:rsidR="00D52AA2" w:rsidRPr="00D52AA2" w14:paraId="6B82AC16" w14:textId="77777777" w:rsidTr="0058087C">
        <w:tc>
          <w:tcPr>
            <w:tcW w:w="512" w:type="dxa"/>
            <w:tcBorders>
              <w:left w:val="single" w:sz="4" w:space="0" w:color="000000"/>
              <w:bottom w:val="single" w:sz="4" w:space="0" w:color="000000"/>
            </w:tcBorders>
            <w:shd w:val="clear" w:color="auto" w:fill="FFFFFF"/>
          </w:tcPr>
          <w:p w14:paraId="0712EAA6"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10</w:t>
            </w:r>
          </w:p>
        </w:tc>
        <w:tc>
          <w:tcPr>
            <w:tcW w:w="6151" w:type="dxa"/>
            <w:tcBorders>
              <w:left w:val="single" w:sz="4" w:space="0" w:color="000000"/>
              <w:bottom w:val="single" w:sz="4" w:space="0" w:color="000000"/>
            </w:tcBorders>
            <w:shd w:val="clear" w:color="auto" w:fill="FFFFFF"/>
          </w:tcPr>
          <w:p w14:paraId="7BC09F25"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Кулак поворотный 2123 правый</w:t>
            </w:r>
          </w:p>
        </w:tc>
        <w:tc>
          <w:tcPr>
            <w:tcW w:w="708" w:type="dxa"/>
            <w:tcBorders>
              <w:left w:val="single" w:sz="4" w:space="0" w:color="000000"/>
              <w:bottom w:val="single" w:sz="4" w:space="0" w:color="000000"/>
            </w:tcBorders>
            <w:shd w:val="clear" w:color="auto" w:fill="FFFFFF"/>
          </w:tcPr>
          <w:p w14:paraId="27A63B2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F38835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61271B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10 747,00</w:t>
            </w:r>
          </w:p>
        </w:tc>
        <w:tc>
          <w:tcPr>
            <w:tcW w:w="1276" w:type="dxa"/>
            <w:tcBorders>
              <w:left w:val="single" w:sz="4" w:space="0" w:color="000000"/>
              <w:bottom w:val="single" w:sz="4" w:space="0" w:color="000000"/>
            </w:tcBorders>
            <w:shd w:val="clear" w:color="auto" w:fill="FFFFFF"/>
            <w:vAlign w:val="bottom"/>
          </w:tcPr>
          <w:p w14:paraId="2CA1A1F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11 724,00</w:t>
            </w:r>
          </w:p>
        </w:tc>
        <w:tc>
          <w:tcPr>
            <w:tcW w:w="1276" w:type="dxa"/>
            <w:tcBorders>
              <w:left w:val="single" w:sz="4" w:space="0" w:color="000000"/>
              <w:bottom w:val="single" w:sz="4" w:space="0" w:color="000000"/>
            </w:tcBorders>
            <w:shd w:val="clear" w:color="auto" w:fill="FFFFFF"/>
            <w:vAlign w:val="bottom"/>
          </w:tcPr>
          <w:p w14:paraId="4FD07AA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10 831,00</w:t>
            </w:r>
          </w:p>
        </w:tc>
        <w:tc>
          <w:tcPr>
            <w:tcW w:w="1139" w:type="dxa"/>
            <w:tcBorders>
              <w:left w:val="single" w:sz="4" w:space="0" w:color="000000"/>
              <w:bottom w:val="single" w:sz="4" w:space="0" w:color="000000"/>
            </w:tcBorders>
            <w:shd w:val="clear" w:color="auto" w:fill="FFFFFF"/>
            <w:vAlign w:val="bottom"/>
          </w:tcPr>
          <w:p w14:paraId="0BFED37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11 100,67</w:t>
            </w:r>
          </w:p>
        </w:tc>
        <w:tc>
          <w:tcPr>
            <w:tcW w:w="3117" w:type="dxa"/>
            <w:tcBorders>
              <w:left w:val="single" w:sz="4" w:space="0" w:color="000000"/>
              <w:bottom w:val="single" w:sz="4" w:space="0" w:color="000000"/>
              <w:right w:val="single" w:sz="4" w:space="0" w:color="000000"/>
            </w:tcBorders>
            <w:shd w:val="clear" w:color="auto" w:fill="FFFFFF"/>
            <w:vAlign w:val="bottom"/>
          </w:tcPr>
          <w:p w14:paraId="4A02E11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11 100,67</w:t>
            </w:r>
          </w:p>
        </w:tc>
      </w:tr>
      <w:tr w:rsidR="00D52AA2" w:rsidRPr="00D52AA2" w14:paraId="4C787BF9" w14:textId="77777777" w:rsidTr="0058087C">
        <w:tc>
          <w:tcPr>
            <w:tcW w:w="512" w:type="dxa"/>
            <w:tcBorders>
              <w:left w:val="single" w:sz="4" w:space="0" w:color="000000"/>
              <w:bottom w:val="single" w:sz="4" w:space="0" w:color="000000"/>
            </w:tcBorders>
            <w:shd w:val="clear" w:color="auto" w:fill="FFFFFF"/>
          </w:tcPr>
          <w:p w14:paraId="0F10BBAF"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11</w:t>
            </w:r>
          </w:p>
        </w:tc>
        <w:tc>
          <w:tcPr>
            <w:tcW w:w="6151" w:type="dxa"/>
            <w:tcBorders>
              <w:left w:val="single" w:sz="4" w:space="0" w:color="000000"/>
              <w:bottom w:val="single" w:sz="4" w:space="0" w:color="000000"/>
            </w:tcBorders>
            <w:shd w:val="clear" w:color="auto" w:fill="FFFFFF"/>
          </w:tcPr>
          <w:p w14:paraId="0FFCED70"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Опора шаровая нижняя 21214, URBAN </w:t>
            </w:r>
          </w:p>
        </w:tc>
        <w:tc>
          <w:tcPr>
            <w:tcW w:w="708" w:type="dxa"/>
            <w:tcBorders>
              <w:left w:val="single" w:sz="4" w:space="0" w:color="000000"/>
              <w:bottom w:val="single" w:sz="4" w:space="0" w:color="000000"/>
            </w:tcBorders>
            <w:shd w:val="clear" w:color="auto" w:fill="FFFFFF"/>
          </w:tcPr>
          <w:p w14:paraId="752D926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055E2B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9E75EF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1 045,00</w:t>
            </w:r>
          </w:p>
        </w:tc>
        <w:tc>
          <w:tcPr>
            <w:tcW w:w="1276" w:type="dxa"/>
            <w:tcBorders>
              <w:left w:val="single" w:sz="4" w:space="0" w:color="000000"/>
              <w:bottom w:val="single" w:sz="4" w:space="0" w:color="000000"/>
            </w:tcBorders>
            <w:shd w:val="clear" w:color="auto" w:fill="FFFFFF"/>
            <w:vAlign w:val="bottom"/>
          </w:tcPr>
          <w:p w14:paraId="2C333DD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1 140,00</w:t>
            </w:r>
          </w:p>
        </w:tc>
        <w:tc>
          <w:tcPr>
            <w:tcW w:w="1276" w:type="dxa"/>
            <w:tcBorders>
              <w:left w:val="single" w:sz="4" w:space="0" w:color="000000"/>
              <w:bottom w:val="single" w:sz="4" w:space="0" w:color="000000"/>
            </w:tcBorders>
            <w:shd w:val="clear" w:color="auto" w:fill="FFFFFF"/>
            <w:vAlign w:val="bottom"/>
          </w:tcPr>
          <w:p w14:paraId="44D9251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1 045,00</w:t>
            </w:r>
          </w:p>
        </w:tc>
        <w:tc>
          <w:tcPr>
            <w:tcW w:w="1139" w:type="dxa"/>
            <w:tcBorders>
              <w:left w:val="single" w:sz="4" w:space="0" w:color="000000"/>
              <w:bottom w:val="single" w:sz="4" w:space="0" w:color="000000"/>
            </w:tcBorders>
            <w:shd w:val="clear" w:color="auto" w:fill="FFFFFF"/>
            <w:vAlign w:val="bottom"/>
          </w:tcPr>
          <w:p w14:paraId="5970F37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1 076,67</w:t>
            </w:r>
          </w:p>
        </w:tc>
        <w:tc>
          <w:tcPr>
            <w:tcW w:w="3117" w:type="dxa"/>
            <w:tcBorders>
              <w:left w:val="single" w:sz="4" w:space="0" w:color="000000"/>
              <w:bottom w:val="single" w:sz="4" w:space="0" w:color="000000"/>
              <w:right w:val="single" w:sz="4" w:space="0" w:color="000000"/>
            </w:tcBorders>
            <w:shd w:val="clear" w:color="auto" w:fill="FFFFFF"/>
            <w:vAlign w:val="bottom"/>
          </w:tcPr>
          <w:p w14:paraId="5D381B3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1 076,67</w:t>
            </w:r>
          </w:p>
        </w:tc>
      </w:tr>
      <w:tr w:rsidR="00D52AA2" w:rsidRPr="00D52AA2" w14:paraId="421E39AB" w14:textId="77777777" w:rsidTr="0058087C">
        <w:tc>
          <w:tcPr>
            <w:tcW w:w="512" w:type="dxa"/>
            <w:tcBorders>
              <w:left w:val="single" w:sz="4" w:space="0" w:color="000000"/>
              <w:bottom w:val="single" w:sz="4" w:space="0" w:color="000000"/>
            </w:tcBorders>
            <w:shd w:val="clear" w:color="auto" w:fill="FFFFFF"/>
          </w:tcPr>
          <w:p w14:paraId="4538D061"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12</w:t>
            </w:r>
          </w:p>
        </w:tc>
        <w:tc>
          <w:tcPr>
            <w:tcW w:w="6151" w:type="dxa"/>
            <w:tcBorders>
              <w:left w:val="single" w:sz="4" w:space="0" w:color="000000"/>
              <w:bottom w:val="single" w:sz="4" w:space="0" w:color="000000"/>
            </w:tcBorders>
            <w:shd w:val="clear" w:color="auto" w:fill="FFFFFF"/>
          </w:tcPr>
          <w:p w14:paraId="2F9EF9AC"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Подшипник 2108 (6-256706) ступ. зад. </w:t>
            </w:r>
          </w:p>
        </w:tc>
        <w:tc>
          <w:tcPr>
            <w:tcW w:w="708" w:type="dxa"/>
            <w:tcBorders>
              <w:left w:val="single" w:sz="4" w:space="0" w:color="000000"/>
              <w:bottom w:val="single" w:sz="4" w:space="0" w:color="000000"/>
            </w:tcBorders>
            <w:shd w:val="clear" w:color="auto" w:fill="FFFFFF"/>
          </w:tcPr>
          <w:p w14:paraId="00DD0C9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B3791F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DE72CD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1 617,00</w:t>
            </w:r>
          </w:p>
        </w:tc>
        <w:tc>
          <w:tcPr>
            <w:tcW w:w="1276" w:type="dxa"/>
            <w:tcBorders>
              <w:left w:val="single" w:sz="4" w:space="0" w:color="000000"/>
              <w:bottom w:val="single" w:sz="4" w:space="0" w:color="000000"/>
            </w:tcBorders>
            <w:shd w:val="clear" w:color="auto" w:fill="FFFFFF"/>
            <w:vAlign w:val="bottom"/>
          </w:tcPr>
          <w:p w14:paraId="08AFE1F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1 764,00</w:t>
            </w:r>
          </w:p>
        </w:tc>
        <w:tc>
          <w:tcPr>
            <w:tcW w:w="1276" w:type="dxa"/>
            <w:tcBorders>
              <w:left w:val="single" w:sz="4" w:space="0" w:color="000000"/>
              <w:bottom w:val="single" w:sz="4" w:space="0" w:color="000000"/>
            </w:tcBorders>
            <w:shd w:val="clear" w:color="auto" w:fill="FFFFFF"/>
            <w:vAlign w:val="bottom"/>
          </w:tcPr>
          <w:p w14:paraId="5E7C7A8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1 620,00</w:t>
            </w:r>
          </w:p>
        </w:tc>
        <w:tc>
          <w:tcPr>
            <w:tcW w:w="1139" w:type="dxa"/>
            <w:tcBorders>
              <w:left w:val="single" w:sz="4" w:space="0" w:color="000000"/>
              <w:bottom w:val="single" w:sz="4" w:space="0" w:color="000000"/>
            </w:tcBorders>
            <w:shd w:val="clear" w:color="auto" w:fill="FFFFFF"/>
            <w:vAlign w:val="bottom"/>
          </w:tcPr>
          <w:p w14:paraId="68745C0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1 667,00</w:t>
            </w:r>
          </w:p>
        </w:tc>
        <w:tc>
          <w:tcPr>
            <w:tcW w:w="3117" w:type="dxa"/>
            <w:tcBorders>
              <w:left w:val="single" w:sz="4" w:space="0" w:color="000000"/>
              <w:bottom w:val="single" w:sz="4" w:space="0" w:color="000000"/>
              <w:right w:val="single" w:sz="4" w:space="0" w:color="000000"/>
            </w:tcBorders>
            <w:shd w:val="clear" w:color="auto" w:fill="FFFFFF"/>
            <w:vAlign w:val="bottom"/>
          </w:tcPr>
          <w:p w14:paraId="52FCAA4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1 667,00</w:t>
            </w:r>
          </w:p>
        </w:tc>
      </w:tr>
      <w:tr w:rsidR="00D52AA2" w:rsidRPr="00D52AA2" w14:paraId="3E836637" w14:textId="77777777" w:rsidTr="0058087C">
        <w:tc>
          <w:tcPr>
            <w:tcW w:w="512" w:type="dxa"/>
            <w:tcBorders>
              <w:left w:val="single" w:sz="4" w:space="0" w:color="000000"/>
              <w:bottom w:val="single" w:sz="4" w:space="0" w:color="000000"/>
            </w:tcBorders>
            <w:shd w:val="clear" w:color="auto" w:fill="FFFFFF"/>
          </w:tcPr>
          <w:p w14:paraId="1C972BF7"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13</w:t>
            </w:r>
          </w:p>
        </w:tc>
        <w:tc>
          <w:tcPr>
            <w:tcW w:w="6151" w:type="dxa"/>
            <w:tcBorders>
              <w:left w:val="single" w:sz="4" w:space="0" w:color="000000"/>
              <w:bottom w:val="single" w:sz="4" w:space="0" w:color="000000"/>
            </w:tcBorders>
            <w:shd w:val="clear" w:color="auto" w:fill="FFFFFF"/>
          </w:tcPr>
          <w:p w14:paraId="6E7E6A36"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Подшипник 2108,2126,2141 (6-256907) ст.пер. </w:t>
            </w:r>
          </w:p>
        </w:tc>
        <w:tc>
          <w:tcPr>
            <w:tcW w:w="708" w:type="dxa"/>
            <w:tcBorders>
              <w:left w:val="single" w:sz="4" w:space="0" w:color="000000"/>
              <w:bottom w:val="single" w:sz="4" w:space="0" w:color="000000"/>
            </w:tcBorders>
            <w:shd w:val="clear" w:color="auto" w:fill="FFFFFF"/>
          </w:tcPr>
          <w:p w14:paraId="02BD7E6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AA6CE5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C47D8A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3 322,00</w:t>
            </w:r>
          </w:p>
        </w:tc>
        <w:tc>
          <w:tcPr>
            <w:tcW w:w="1276" w:type="dxa"/>
            <w:tcBorders>
              <w:left w:val="single" w:sz="4" w:space="0" w:color="000000"/>
              <w:bottom w:val="single" w:sz="4" w:space="0" w:color="000000"/>
            </w:tcBorders>
            <w:shd w:val="clear" w:color="auto" w:fill="FFFFFF"/>
            <w:vAlign w:val="bottom"/>
          </w:tcPr>
          <w:p w14:paraId="5B4F236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3 624,00</w:t>
            </w:r>
          </w:p>
        </w:tc>
        <w:tc>
          <w:tcPr>
            <w:tcW w:w="1276" w:type="dxa"/>
            <w:tcBorders>
              <w:left w:val="single" w:sz="4" w:space="0" w:color="000000"/>
              <w:bottom w:val="single" w:sz="4" w:space="0" w:color="000000"/>
            </w:tcBorders>
            <w:shd w:val="clear" w:color="auto" w:fill="FFFFFF"/>
            <w:vAlign w:val="bottom"/>
          </w:tcPr>
          <w:p w14:paraId="060D409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3 322,00</w:t>
            </w:r>
          </w:p>
        </w:tc>
        <w:tc>
          <w:tcPr>
            <w:tcW w:w="1139" w:type="dxa"/>
            <w:tcBorders>
              <w:left w:val="single" w:sz="4" w:space="0" w:color="000000"/>
              <w:bottom w:val="single" w:sz="4" w:space="0" w:color="000000"/>
            </w:tcBorders>
            <w:shd w:val="clear" w:color="auto" w:fill="FFFFFF"/>
            <w:vAlign w:val="bottom"/>
          </w:tcPr>
          <w:p w14:paraId="4573C07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3 422,67</w:t>
            </w:r>
          </w:p>
        </w:tc>
        <w:tc>
          <w:tcPr>
            <w:tcW w:w="3117" w:type="dxa"/>
            <w:tcBorders>
              <w:left w:val="single" w:sz="4" w:space="0" w:color="000000"/>
              <w:bottom w:val="single" w:sz="4" w:space="0" w:color="000000"/>
              <w:right w:val="single" w:sz="4" w:space="0" w:color="000000"/>
            </w:tcBorders>
            <w:shd w:val="clear" w:color="auto" w:fill="FFFFFF"/>
            <w:vAlign w:val="bottom"/>
          </w:tcPr>
          <w:p w14:paraId="04AB666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3 422,67</w:t>
            </w:r>
          </w:p>
        </w:tc>
      </w:tr>
      <w:tr w:rsidR="00D52AA2" w:rsidRPr="00D52AA2" w14:paraId="00AD3E27" w14:textId="77777777" w:rsidTr="0058087C">
        <w:tc>
          <w:tcPr>
            <w:tcW w:w="512" w:type="dxa"/>
            <w:tcBorders>
              <w:left w:val="single" w:sz="4" w:space="0" w:color="000000"/>
              <w:bottom w:val="single" w:sz="4" w:space="0" w:color="000000"/>
            </w:tcBorders>
            <w:shd w:val="clear" w:color="auto" w:fill="FFFFFF"/>
          </w:tcPr>
          <w:p w14:paraId="51F510B0"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14</w:t>
            </w:r>
          </w:p>
        </w:tc>
        <w:tc>
          <w:tcPr>
            <w:tcW w:w="6151" w:type="dxa"/>
            <w:tcBorders>
              <w:left w:val="single" w:sz="4" w:space="0" w:color="000000"/>
              <w:bottom w:val="single" w:sz="4" w:space="0" w:color="000000"/>
            </w:tcBorders>
            <w:shd w:val="clear" w:color="auto" w:fill="FFFFFF"/>
          </w:tcPr>
          <w:p w14:paraId="418E1F6E"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Подшипник 21214 (256809) ст.пер. н/о </w:t>
            </w:r>
          </w:p>
        </w:tc>
        <w:tc>
          <w:tcPr>
            <w:tcW w:w="708" w:type="dxa"/>
            <w:tcBorders>
              <w:left w:val="single" w:sz="4" w:space="0" w:color="000000"/>
              <w:bottom w:val="single" w:sz="4" w:space="0" w:color="000000"/>
            </w:tcBorders>
            <w:shd w:val="clear" w:color="auto" w:fill="FFFFFF"/>
          </w:tcPr>
          <w:p w14:paraId="0458A39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788AF8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1C26F1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4 521,00</w:t>
            </w:r>
          </w:p>
        </w:tc>
        <w:tc>
          <w:tcPr>
            <w:tcW w:w="1276" w:type="dxa"/>
            <w:tcBorders>
              <w:left w:val="single" w:sz="4" w:space="0" w:color="000000"/>
              <w:bottom w:val="single" w:sz="4" w:space="0" w:color="000000"/>
            </w:tcBorders>
            <w:shd w:val="clear" w:color="auto" w:fill="FFFFFF"/>
            <w:vAlign w:val="bottom"/>
          </w:tcPr>
          <w:p w14:paraId="0B2C7CC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4 932,00</w:t>
            </w:r>
          </w:p>
        </w:tc>
        <w:tc>
          <w:tcPr>
            <w:tcW w:w="1276" w:type="dxa"/>
            <w:tcBorders>
              <w:left w:val="single" w:sz="4" w:space="0" w:color="000000"/>
              <w:bottom w:val="single" w:sz="4" w:space="0" w:color="000000"/>
            </w:tcBorders>
            <w:shd w:val="clear" w:color="auto" w:fill="FFFFFF"/>
            <w:vAlign w:val="bottom"/>
          </w:tcPr>
          <w:p w14:paraId="44BCAE3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4 520,00</w:t>
            </w:r>
          </w:p>
        </w:tc>
        <w:tc>
          <w:tcPr>
            <w:tcW w:w="1139" w:type="dxa"/>
            <w:tcBorders>
              <w:left w:val="single" w:sz="4" w:space="0" w:color="000000"/>
              <w:bottom w:val="single" w:sz="4" w:space="0" w:color="000000"/>
            </w:tcBorders>
            <w:shd w:val="clear" w:color="auto" w:fill="FFFFFF"/>
            <w:vAlign w:val="bottom"/>
          </w:tcPr>
          <w:p w14:paraId="1573995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4 657,67</w:t>
            </w:r>
          </w:p>
        </w:tc>
        <w:tc>
          <w:tcPr>
            <w:tcW w:w="3117" w:type="dxa"/>
            <w:tcBorders>
              <w:left w:val="single" w:sz="4" w:space="0" w:color="000000"/>
              <w:bottom w:val="single" w:sz="4" w:space="0" w:color="000000"/>
              <w:right w:val="single" w:sz="4" w:space="0" w:color="000000"/>
            </w:tcBorders>
            <w:shd w:val="clear" w:color="auto" w:fill="FFFFFF"/>
            <w:vAlign w:val="bottom"/>
          </w:tcPr>
          <w:p w14:paraId="0ECD9A8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4 657,67</w:t>
            </w:r>
          </w:p>
        </w:tc>
      </w:tr>
      <w:tr w:rsidR="00D52AA2" w:rsidRPr="00D52AA2" w14:paraId="3DD4C3ED" w14:textId="77777777" w:rsidTr="0058087C">
        <w:tc>
          <w:tcPr>
            <w:tcW w:w="512" w:type="dxa"/>
            <w:tcBorders>
              <w:left w:val="single" w:sz="4" w:space="0" w:color="000000"/>
              <w:bottom w:val="single" w:sz="4" w:space="0" w:color="000000"/>
            </w:tcBorders>
            <w:shd w:val="clear" w:color="auto" w:fill="FFFFFF"/>
          </w:tcPr>
          <w:p w14:paraId="1136183E"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15</w:t>
            </w:r>
          </w:p>
        </w:tc>
        <w:tc>
          <w:tcPr>
            <w:tcW w:w="6151" w:type="dxa"/>
            <w:tcBorders>
              <w:left w:val="single" w:sz="4" w:space="0" w:color="000000"/>
              <w:bottom w:val="single" w:sz="4" w:space="0" w:color="000000"/>
            </w:tcBorders>
            <w:shd w:val="clear" w:color="auto" w:fill="FFFFFF"/>
          </w:tcPr>
          <w:p w14:paraId="634CAD3B"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Пружины передние 2123 (к-т)</w:t>
            </w:r>
          </w:p>
        </w:tc>
        <w:tc>
          <w:tcPr>
            <w:tcW w:w="708" w:type="dxa"/>
            <w:tcBorders>
              <w:left w:val="single" w:sz="4" w:space="0" w:color="000000"/>
              <w:bottom w:val="single" w:sz="4" w:space="0" w:color="000000"/>
            </w:tcBorders>
            <w:shd w:val="clear" w:color="auto" w:fill="FFFFFF"/>
          </w:tcPr>
          <w:p w14:paraId="0F9EAA4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к-т</w:t>
            </w:r>
          </w:p>
        </w:tc>
        <w:tc>
          <w:tcPr>
            <w:tcW w:w="549" w:type="dxa"/>
            <w:tcBorders>
              <w:left w:val="single" w:sz="4" w:space="0" w:color="000000"/>
              <w:bottom w:val="single" w:sz="4" w:space="0" w:color="000000"/>
            </w:tcBorders>
            <w:shd w:val="clear" w:color="auto" w:fill="FFFFFF"/>
          </w:tcPr>
          <w:p w14:paraId="54F849D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436100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3 828,00</w:t>
            </w:r>
          </w:p>
        </w:tc>
        <w:tc>
          <w:tcPr>
            <w:tcW w:w="1276" w:type="dxa"/>
            <w:tcBorders>
              <w:left w:val="single" w:sz="4" w:space="0" w:color="000000"/>
              <w:bottom w:val="single" w:sz="4" w:space="0" w:color="000000"/>
            </w:tcBorders>
            <w:shd w:val="clear" w:color="auto" w:fill="FFFFFF"/>
            <w:vAlign w:val="bottom"/>
          </w:tcPr>
          <w:p w14:paraId="3911C29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4 176,00</w:t>
            </w:r>
          </w:p>
        </w:tc>
        <w:tc>
          <w:tcPr>
            <w:tcW w:w="1276" w:type="dxa"/>
            <w:tcBorders>
              <w:left w:val="single" w:sz="4" w:space="0" w:color="000000"/>
              <w:bottom w:val="single" w:sz="4" w:space="0" w:color="000000"/>
            </w:tcBorders>
            <w:shd w:val="clear" w:color="auto" w:fill="FFFFFF"/>
            <w:vAlign w:val="bottom"/>
          </w:tcPr>
          <w:p w14:paraId="79632A3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3 830,00</w:t>
            </w:r>
          </w:p>
        </w:tc>
        <w:tc>
          <w:tcPr>
            <w:tcW w:w="1139" w:type="dxa"/>
            <w:tcBorders>
              <w:left w:val="single" w:sz="4" w:space="0" w:color="000000"/>
              <w:bottom w:val="single" w:sz="4" w:space="0" w:color="000000"/>
            </w:tcBorders>
            <w:shd w:val="clear" w:color="auto" w:fill="FFFFFF"/>
            <w:vAlign w:val="bottom"/>
          </w:tcPr>
          <w:p w14:paraId="6C5685F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3 944,67</w:t>
            </w:r>
          </w:p>
        </w:tc>
        <w:tc>
          <w:tcPr>
            <w:tcW w:w="3117" w:type="dxa"/>
            <w:tcBorders>
              <w:left w:val="single" w:sz="4" w:space="0" w:color="000000"/>
              <w:bottom w:val="single" w:sz="4" w:space="0" w:color="000000"/>
              <w:right w:val="single" w:sz="4" w:space="0" w:color="000000"/>
            </w:tcBorders>
            <w:shd w:val="clear" w:color="auto" w:fill="FFFFFF"/>
            <w:vAlign w:val="bottom"/>
          </w:tcPr>
          <w:p w14:paraId="4E5F6C9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3 944,67</w:t>
            </w:r>
          </w:p>
        </w:tc>
      </w:tr>
      <w:tr w:rsidR="00D52AA2" w:rsidRPr="00D52AA2" w14:paraId="2B87B3F2" w14:textId="77777777" w:rsidTr="0058087C">
        <w:tc>
          <w:tcPr>
            <w:tcW w:w="512" w:type="dxa"/>
            <w:tcBorders>
              <w:left w:val="single" w:sz="4" w:space="0" w:color="000000"/>
              <w:bottom w:val="single" w:sz="4" w:space="0" w:color="000000"/>
            </w:tcBorders>
            <w:shd w:val="clear" w:color="auto" w:fill="FFFFFF"/>
          </w:tcPr>
          <w:p w14:paraId="266D3F5B"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lastRenderedPageBreak/>
              <w:t>16</w:t>
            </w:r>
          </w:p>
        </w:tc>
        <w:tc>
          <w:tcPr>
            <w:tcW w:w="6151" w:type="dxa"/>
            <w:tcBorders>
              <w:left w:val="single" w:sz="4" w:space="0" w:color="000000"/>
              <w:bottom w:val="single" w:sz="4" w:space="0" w:color="000000"/>
            </w:tcBorders>
            <w:shd w:val="clear" w:color="auto" w:fill="FFFFFF"/>
          </w:tcPr>
          <w:p w14:paraId="48243AE2"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Р/к ступицы 2108 задней </w:t>
            </w:r>
          </w:p>
        </w:tc>
        <w:tc>
          <w:tcPr>
            <w:tcW w:w="708" w:type="dxa"/>
            <w:tcBorders>
              <w:left w:val="single" w:sz="4" w:space="0" w:color="000000"/>
              <w:bottom w:val="single" w:sz="4" w:space="0" w:color="000000"/>
            </w:tcBorders>
            <w:shd w:val="clear" w:color="auto" w:fill="FFFFFF"/>
          </w:tcPr>
          <w:p w14:paraId="30F3CC1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к-т</w:t>
            </w:r>
          </w:p>
        </w:tc>
        <w:tc>
          <w:tcPr>
            <w:tcW w:w="549" w:type="dxa"/>
            <w:tcBorders>
              <w:left w:val="single" w:sz="4" w:space="0" w:color="000000"/>
              <w:bottom w:val="single" w:sz="4" w:space="0" w:color="000000"/>
            </w:tcBorders>
            <w:shd w:val="clear" w:color="auto" w:fill="FFFFFF"/>
          </w:tcPr>
          <w:p w14:paraId="13EA507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F1E06E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528,00</w:t>
            </w:r>
          </w:p>
        </w:tc>
        <w:tc>
          <w:tcPr>
            <w:tcW w:w="1276" w:type="dxa"/>
            <w:tcBorders>
              <w:left w:val="single" w:sz="4" w:space="0" w:color="000000"/>
              <w:bottom w:val="single" w:sz="4" w:space="0" w:color="000000"/>
            </w:tcBorders>
            <w:shd w:val="clear" w:color="auto" w:fill="FFFFFF"/>
            <w:vAlign w:val="bottom"/>
          </w:tcPr>
          <w:p w14:paraId="5DFC8B3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576,00</w:t>
            </w:r>
          </w:p>
        </w:tc>
        <w:tc>
          <w:tcPr>
            <w:tcW w:w="1276" w:type="dxa"/>
            <w:tcBorders>
              <w:left w:val="single" w:sz="4" w:space="0" w:color="000000"/>
              <w:bottom w:val="single" w:sz="4" w:space="0" w:color="000000"/>
            </w:tcBorders>
            <w:shd w:val="clear" w:color="auto" w:fill="FFFFFF"/>
            <w:vAlign w:val="bottom"/>
          </w:tcPr>
          <w:p w14:paraId="3C74892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525,00</w:t>
            </w:r>
          </w:p>
        </w:tc>
        <w:tc>
          <w:tcPr>
            <w:tcW w:w="1139" w:type="dxa"/>
            <w:tcBorders>
              <w:left w:val="single" w:sz="4" w:space="0" w:color="000000"/>
              <w:bottom w:val="single" w:sz="4" w:space="0" w:color="000000"/>
            </w:tcBorders>
            <w:shd w:val="clear" w:color="auto" w:fill="FFFFFF"/>
            <w:vAlign w:val="bottom"/>
          </w:tcPr>
          <w:p w14:paraId="5DBE796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543,00</w:t>
            </w:r>
          </w:p>
        </w:tc>
        <w:tc>
          <w:tcPr>
            <w:tcW w:w="3117" w:type="dxa"/>
            <w:tcBorders>
              <w:left w:val="single" w:sz="4" w:space="0" w:color="000000"/>
              <w:bottom w:val="single" w:sz="4" w:space="0" w:color="000000"/>
              <w:right w:val="single" w:sz="4" w:space="0" w:color="000000"/>
            </w:tcBorders>
            <w:shd w:val="clear" w:color="auto" w:fill="FFFFFF"/>
            <w:vAlign w:val="bottom"/>
          </w:tcPr>
          <w:p w14:paraId="6F44554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543,00</w:t>
            </w:r>
          </w:p>
        </w:tc>
      </w:tr>
      <w:tr w:rsidR="00D52AA2" w:rsidRPr="00D52AA2" w14:paraId="7887A9C3" w14:textId="77777777" w:rsidTr="0058087C">
        <w:tc>
          <w:tcPr>
            <w:tcW w:w="512" w:type="dxa"/>
            <w:tcBorders>
              <w:left w:val="single" w:sz="4" w:space="0" w:color="000000"/>
              <w:bottom w:val="single" w:sz="4" w:space="0" w:color="000000"/>
            </w:tcBorders>
            <w:shd w:val="clear" w:color="auto" w:fill="FFFFFF"/>
          </w:tcPr>
          <w:p w14:paraId="100F2535"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17</w:t>
            </w:r>
          </w:p>
        </w:tc>
        <w:tc>
          <w:tcPr>
            <w:tcW w:w="6151" w:type="dxa"/>
            <w:tcBorders>
              <w:left w:val="single" w:sz="4" w:space="0" w:color="000000"/>
              <w:bottom w:val="single" w:sz="4" w:space="0" w:color="000000"/>
            </w:tcBorders>
            <w:shd w:val="clear" w:color="auto" w:fill="FFFFFF"/>
          </w:tcPr>
          <w:p w14:paraId="30131103"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Р/к ступицы 2108 передней </w:t>
            </w:r>
          </w:p>
        </w:tc>
        <w:tc>
          <w:tcPr>
            <w:tcW w:w="708" w:type="dxa"/>
            <w:tcBorders>
              <w:left w:val="single" w:sz="4" w:space="0" w:color="000000"/>
              <w:bottom w:val="single" w:sz="4" w:space="0" w:color="000000"/>
            </w:tcBorders>
            <w:shd w:val="clear" w:color="auto" w:fill="FFFFFF"/>
          </w:tcPr>
          <w:p w14:paraId="668060C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к-т</w:t>
            </w:r>
          </w:p>
        </w:tc>
        <w:tc>
          <w:tcPr>
            <w:tcW w:w="549" w:type="dxa"/>
            <w:tcBorders>
              <w:left w:val="single" w:sz="4" w:space="0" w:color="000000"/>
              <w:bottom w:val="single" w:sz="4" w:space="0" w:color="000000"/>
            </w:tcBorders>
            <w:shd w:val="clear" w:color="auto" w:fill="FFFFFF"/>
          </w:tcPr>
          <w:p w14:paraId="660C9C9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CE0037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3 223,00</w:t>
            </w:r>
          </w:p>
        </w:tc>
        <w:tc>
          <w:tcPr>
            <w:tcW w:w="1276" w:type="dxa"/>
            <w:tcBorders>
              <w:left w:val="single" w:sz="4" w:space="0" w:color="000000"/>
              <w:bottom w:val="single" w:sz="4" w:space="0" w:color="000000"/>
            </w:tcBorders>
            <w:shd w:val="clear" w:color="auto" w:fill="FFFFFF"/>
            <w:vAlign w:val="bottom"/>
          </w:tcPr>
          <w:p w14:paraId="08F2491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3 516,00</w:t>
            </w:r>
          </w:p>
        </w:tc>
        <w:tc>
          <w:tcPr>
            <w:tcW w:w="1276" w:type="dxa"/>
            <w:tcBorders>
              <w:left w:val="single" w:sz="4" w:space="0" w:color="000000"/>
              <w:bottom w:val="single" w:sz="4" w:space="0" w:color="000000"/>
            </w:tcBorders>
            <w:shd w:val="clear" w:color="auto" w:fill="FFFFFF"/>
            <w:vAlign w:val="bottom"/>
          </w:tcPr>
          <w:p w14:paraId="51EBF00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3 222,00</w:t>
            </w:r>
          </w:p>
        </w:tc>
        <w:tc>
          <w:tcPr>
            <w:tcW w:w="1139" w:type="dxa"/>
            <w:tcBorders>
              <w:left w:val="single" w:sz="4" w:space="0" w:color="000000"/>
              <w:bottom w:val="single" w:sz="4" w:space="0" w:color="000000"/>
            </w:tcBorders>
            <w:shd w:val="clear" w:color="auto" w:fill="FFFFFF"/>
            <w:vAlign w:val="bottom"/>
          </w:tcPr>
          <w:p w14:paraId="6363CDC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3 320,33</w:t>
            </w:r>
          </w:p>
        </w:tc>
        <w:tc>
          <w:tcPr>
            <w:tcW w:w="3117" w:type="dxa"/>
            <w:tcBorders>
              <w:left w:val="single" w:sz="4" w:space="0" w:color="000000"/>
              <w:bottom w:val="single" w:sz="4" w:space="0" w:color="000000"/>
              <w:right w:val="single" w:sz="4" w:space="0" w:color="000000"/>
            </w:tcBorders>
            <w:shd w:val="clear" w:color="auto" w:fill="FFFFFF"/>
            <w:vAlign w:val="bottom"/>
          </w:tcPr>
          <w:p w14:paraId="06DA1C9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3 320,33</w:t>
            </w:r>
          </w:p>
        </w:tc>
      </w:tr>
      <w:tr w:rsidR="00D52AA2" w:rsidRPr="00D52AA2" w14:paraId="75CEE12B" w14:textId="77777777" w:rsidTr="0058087C">
        <w:tc>
          <w:tcPr>
            <w:tcW w:w="512" w:type="dxa"/>
            <w:tcBorders>
              <w:left w:val="single" w:sz="4" w:space="0" w:color="000000"/>
              <w:bottom w:val="single" w:sz="4" w:space="0" w:color="000000"/>
            </w:tcBorders>
            <w:shd w:val="clear" w:color="auto" w:fill="FFFFFF"/>
          </w:tcPr>
          <w:p w14:paraId="0788A70A"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18</w:t>
            </w:r>
          </w:p>
        </w:tc>
        <w:tc>
          <w:tcPr>
            <w:tcW w:w="6151" w:type="dxa"/>
            <w:tcBorders>
              <w:left w:val="single" w:sz="4" w:space="0" w:color="000000"/>
              <w:bottom w:val="single" w:sz="4" w:space="0" w:color="000000"/>
            </w:tcBorders>
            <w:shd w:val="clear" w:color="auto" w:fill="FFFFFF"/>
          </w:tcPr>
          <w:p w14:paraId="207CCE3A"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Р/к ступицы 2121 передней EPK</w:t>
            </w:r>
          </w:p>
        </w:tc>
        <w:tc>
          <w:tcPr>
            <w:tcW w:w="708" w:type="dxa"/>
            <w:tcBorders>
              <w:left w:val="single" w:sz="4" w:space="0" w:color="000000"/>
              <w:bottom w:val="single" w:sz="4" w:space="0" w:color="000000"/>
            </w:tcBorders>
            <w:shd w:val="clear" w:color="auto" w:fill="FFFFFF"/>
          </w:tcPr>
          <w:p w14:paraId="6F00454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к-т</w:t>
            </w:r>
          </w:p>
        </w:tc>
        <w:tc>
          <w:tcPr>
            <w:tcW w:w="549" w:type="dxa"/>
            <w:tcBorders>
              <w:left w:val="single" w:sz="4" w:space="0" w:color="000000"/>
              <w:bottom w:val="single" w:sz="4" w:space="0" w:color="000000"/>
            </w:tcBorders>
            <w:shd w:val="clear" w:color="auto" w:fill="FFFFFF"/>
          </w:tcPr>
          <w:p w14:paraId="786DEC0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C05073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1 309,00</w:t>
            </w:r>
          </w:p>
        </w:tc>
        <w:tc>
          <w:tcPr>
            <w:tcW w:w="1276" w:type="dxa"/>
            <w:tcBorders>
              <w:left w:val="single" w:sz="4" w:space="0" w:color="000000"/>
              <w:bottom w:val="single" w:sz="4" w:space="0" w:color="000000"/>
            </w:tcBorders>
            <w:shd w:val="clear" w:color="auto" w:fill="FFFFFF"/>
            <w:vAlign w:val="bottom"/>
          </w:tcPr>
          <w:p w14:paraId="57F36D4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1 428,00</w:t>
            </w:r>
          </w:p>
        </w:tc>
        <w:tc>
          <w:tcPr>
            <w:tcW w:w="1276" w:type="dxa"/>
            <w:tcBorders>
              <w:left w:val="single" w:sz="4" w:space="0" w:color="000000"/>
              <w:bottom w:val="single" w:sz="4" w:space="0" w:color="000000"/>
            </w:tcBorders>
            <w:shd w:val="clear" w:color="auto" w:fill="FFFFFF"/>
            <w:vAlign w:val="bottom"/>
          </w:tcPr>
          <w:p w14:paraId="30B4068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1 310,00</w:t>
            </w:r>
          </w:p>
        </w:tc>
        <w:tc>
          <w:tcPr>
            <w:tcW w:w="1139" w:type="dxa"/>
            <w:tcBorders>
              <w:left w:val="single" w:sz="4" w:space="0" w:color="000000"/>
              <w:bottom w:val="single" w:sz="4" w:space="0" w:color="000000"/>
            </w:tcBorders>
            <w:shd w:val="clear" w:color="auto" w:fill="FFFFFF"/>
            <w:vAlign w:val="bottom"/>
          </w:tcPr>
          <w:p w14:paraId="056B125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1 349,00</w:t>
            </w:r>
          </w:p>
        </w:tc>
        <w:tc>
          <w:tcPr>
            <w:tcW w:w="3117" w:type="dxa"/>
            <w:tcBorders>
              <w:left w:val="single" w:sz="4" w:space="0" w:color="000000"/>
              <w:bottom w:val="single" w:sz="4" w:space="0" w:color="000000"/>
              <w:right w:val="single" w:sz="4" w:space="0" w:color="000000"/>
            </w:tcBorders>
            <w:shd w:val="clear" w:color="auto" w:fill="FFFFFF"/>
            <w:vAlign w:val="bottom"/>
          </w:tcPr>
          <w:p w14:paraId="77AAFD9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1 349,00</w:t>
            </w:r>
          </w:p>
        </w:tc>
      </w:tr>
      <w:tr w:rsidR="00D52AA2" w:rsidRPr="00D52AA2" w14:paraId="76D62E6A" w14:textId="77777777" w:rsidTr="0058087C">
        <w:tc>
          <w:tcPr>
            <w:tcW w:w="512" w:type="dxa"/>
            <w:tcBorders>
              <w:left w:val="single" w:sz="4" w:space="0" w:color="000000"/>
              <w:bottom w:val="single" w:sz="4" w:space="0" w:color="000000"/>
            </w:tcBorders>
            <w:shd w:val="clear" w:color="auto" w:fill="FFFFFF"/>
          </w:tcPr>
          <w:p w14:paraId="1CA116B3"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19</w:t>
            </w:r>
          </w:p>
        </w:tc>
        <w:tc>
          <w:tcPr>
            <w:tcW w:w="6151" w:type="dxa"/>
            <w:tcBorders>
              <w:left w:val="single" w:sz="4" w:space="0" w:color="000000"/>
              <w:bottom w:val="single" w:sz="4" w:space="0" w:color="000000"/>
            </w:tcBorders>
            <w:shd w:val="clear" w:color="auto" w:fill="FFFFFF"/>
          </w:tcPr>
          <w:p w14:paraId="6AF0900A"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Амортизатор 2121 задний </w:t>
            </w:r>
          </w:p>
        </w:tc>
        <w:tc>
          <w:tcPr>
            <w:tcW w:w="708" w:type="dxa"/>
            <w:tcBorders>
              <w:left w:val="single" w:sz="4" w:space="0" w:color="000000"/>
              <w:bottom w:val="single" w:sz="4" w:space="0" w:color="000000"/>
            </w:tcBorders>
            <w:shd w:val="clear" w:color="auto" w:fill="FFFFFF"/>
          </w:tcPr>
          <w:p w14:paraId="29D2C69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61A865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29FD95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1 848,00</w:t>
            </w:r>
          </w:p>
        </w:tc>
        <w:tc>
          <w:tcPr>
            <w:tcW w:w="1276" w:type="dxa"/>
            <w:tcBorders>
              <w:left w:val="single" w:sz="4" w:space="0" w:color="000000"/>
              <w:bottom w:val="single" w:sz="4" w:space="0" w:color="000000"/>
            </w:tcBorders>
            <w:shd w:val="clear" w:color="auto" w:fill="FFFFFF"/>
            <w:vAlign w:val="bottom"/>
          </w:tcPr>
          <w:p w14:paraId="1961F1D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2 016,00</w:t>
            </w:r>
          </w:p>
        </w:tc>
        <w:tc>
          <w:tcPr>
            <w:tcW w:w="1276" w:type="dxa"/>
            <w:tcBorders>
              <w:left w:val="single" w:sz="4" w:space="0" w:color="000000"/>
              <w:bottom w:val="single" w:sz="4" w:space="0" w:color="000000"/>
            </w:tcBorders>
            <w:shd w:val="clear" w:color="auto" w:fill="FFFFFF"/>
            <w:vAlign w:val="bottom"/>
          </w:tcPr>
          <w:p w14:paraId="5D879C0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1 830,00</w:t>
            </w:r>
          </w:p>
        </w:tc>
        <w:tc>
          <w:tcPr>
            <w:tcW w:w="1139" w:type="dxa"/>
            <w:tcBorders>
              <w:left w:val="single" w:sz="4" w:space="0" w:color="000000"/>
              <w:bottom w:val="single" w:sz="4" w:space="0" w:color="000000"/>
            </w:tcBorders>
            <w:shd w:val="clear" w:color="auto" w:fill="FFFFFF"/>
            <w:vAlign w:val="bottom"/>
          </w:tcPr>
          <w:p w14:paraId="367960A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1 898,00</w:t>
            </w:r>
          </w:p>
        </w:tc>
        <w:tc>
          <w:tcPr>
            <w:tcW w:w="3117" w:type="dxa"/>
            <w:tcBorders>
              <w:left w:val="single" w:sz="4" w:space="0" w:color="000000"/>
              <w:bottom w:val="single" w:sz="4" w:space="0" w:color="000000"/>
              <w:right w:val="single" w:sz="4" w:space="0" w:color="000000"/>
            </w:tcBorders>
            <w:shd w:val="clear" w:color="auto" w:fill="FFFFFF"/>
            <w:vAlign w:val="bottom"/>
          </w:tcPr>
          <w:p w14:paraId="697CE12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1 898,00</w:t>
            </w:r>
          </w:p>
        </w:tc>
      </w:tr>
      <w:tr w:rsidR="00D52AA2" w:rsidRPr="00D52AA2" w14:paraId="746985D2" w14:textId="77777777" w:rsidTr="0058087C">
        <w:tc>
          <w:tcPr>
            <w:tcW w:w="512" w:type="dxa"/>
            <w:tcBorders>
              <w:left w:val="single" w:sz="4" w:space="0" w:color="000000"/>
              <w:bottom w:val="single" w:sz="4" w:space="0" w:color="000000"/>
            </w:tcBorders>
            <w:shd w:val="clear" w:color="auto" w:fill="FFFFFF"/>
          </w:tcPr>
          <w:p w14:paraId="11BFA0E1"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20</w:t>
            </w:r>
          </w:p>
        </w:tc>
        <w:tc>
          <w:tcPr>
            <w:tcW w:w="6151" w:type="dxa"/>
            <w:tcBorders>
              <w:left w:val="single" w:sz="4" w:space="0" w:color="000000"/>
              <w:bottom w:val="single" w:sz="4" w:space="0" w:color="000000"/>
            </w:tcBorders>
            <w:shd w:val="clear" w:color="auto" w:fill="FFFFFF"/>
          </w:tcPr>
          <w:p w14:paraId="7F8BA1B0"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Амортизатор 21214 перед</w:t>
            </w:r>
          </w:p>
        </w:tc>
        <w:tc>
          <w:tcPr>
            <w:tcW w:w="708" w:type="dxa"/>
            <w:tcBorders>
              <w:left w:val="single" w:sz="4" w:space="0" w:color="000000"/>
              <w:bottom w:val="single" w:sz="4" w:space="0" w:color="000000"/>
            </w:tcBorders>
            <w:shd w:val="clear" w:color="auto" w:fill="FFFFFF"/>
          </w:tcPr>
          <w:p w14:paraId="2AC6E7D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BB98D6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872A84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2 420,00</w:t>
            </w:r>
          </w:p>
        </w:tc>
        <w:tc>
          <w:tcPr>
            <w:tcW w:w="1276" w:type="dxa"/>
            <w:tcBorders>
              <w:left w:val="single" w:sz="4" w:space="0" w:color="000000"/>
              <w:bottom w:val="single" w:sz="4" w:space="0" w:color="000000"/>
            </w:tcBorders>
            <w:shd w:val="clear" w:color="auto" w:fill="FFFFFF"/>
            <w:vAlign w:val="bottom"/>
          </w:tcPr>
          <w:p w14:paraId="31AD4E1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2 640,00</w:t>
            </w:r>
          </w:p>
        </w:tc>
        <w:tc>
          <w:tcPr>
            <w:tcW w:w="1276" w:type="dxa"/>
            <w:tcBorders>
              <w:left w:val="single" w:sz="4" w:space="0" w:color="000000"/>
              <w:bottom w:val="single" w:sz="4" w:space="0" w:color="000000"/>
            </w:tcBorders>
            <w:shd w:val="clear" w:color="auto" w:fill="FFFFFF"/>
            <w:vAlign w:val="bottom"/>
          </w:tcPr>
          <w:p w14:paraId="6099434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2 430,00</w:t>
            </w:r>
          </w:p>
        </w:tc>
        <w:tc>
          <w:tcPr>
            <w:tcW w:w="1139" w:type="dxa"/>
            <w:tcBorders>
              <w:left w:val="single" w:sz="4" w:space="0" w:color="000000"/>
              <w:bottom w:val="single" w:sz="4" w:space="0" w:color="000000"/>
            </w:tcBorders>
            <w:shd w:val="clear" w:color="auto" w:fill="FFFFFF"/>
            <w:vAlign w:val="bottom"/>
          </w:tcPr>
          <w:p w14:paraId="72B62DB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2 496,67</w:t>
            </w:r>
          </w:p>
        </w:tc>
        <w:tc>
          <w:tcPr>
            <w:tcW w:w="3117" w:type="dxa"/>
            <w:tcBorders>
              <w:left w:val="single" w:sz="4" w:space="0" w:color="000000"/>
              <w:bottom w:val="single" w:sz="4" w:space="0" w:color="000000"/>
              <w:right w:val="single" w:sz="4" w:space="0" w:color="000000"/>
            </w:tcBorders>
            <w:shd w:val="clear" w:color="auto" w:fill="FFFFFF"/>
            <w:vAlign w:val="bottom"/>
          </w:tcPr>
          <w:p w14:paraId="5203BCA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2 496,67</w:t>
            </w:r>
          </w:p>
        </w:tc>
      </w:tr>
      <w:tr w:rsidR="00D52AA2" w:rsidRPr="00D52AA2" w14:paraId="04063ADD" w14:textId="77777777" w:rsidTr="0058087C">
        <w:tc>
          <w:tcPr>
            <w:tcW w:w="512" w:type="dxa"/>
            <w:tcBorders>
              <w:left w:val="single" w:sz="4" w:space="0" w:color="000000"/>
              <w:bottom w:val="single" w:sz="4" w:space="0" w:color="000000"/>
            </w:tcBorders>
            <w:shd w:val="clear" w:color="auto" w:fill="FFFFFF"/>
          </w:tcPr>
          <w:p w14:paraId="0F3FAEBF"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21</w:t>
            </w:r>
          </w:p>
        </w:tc>
        <w:tc>
          <w:tcPr>
            <w:tcW w:w="6151" w:type="dxa"/>
            <w:tcBorders>
              <w:left w:val="single" w:sz="4" w:space="0" w:color="000000"/>
              <w:bottom w:val="single" w:sz="4" w:space="0" w:color="000000"/>
            </w:tcBorders>
            <w:shd w:val="clear" w:color="auto" w:fill="FFFFFF"/>
          </w:tcPr>
          <w:p w14:paraId="191F86C4"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Патрубки радиатора 2110 (к-т 4шт) </w:t>
            </w:r>
          </w:p>
        </w:tc>
        <w:tc>
          <w:tcPr>
            <w:tcW w:w="708" w:type="dxa"/>
            <w:tcBorders>
              <w:left w:val="single" w:sz="4" w:space="0" w:color="000000"/>
              <w:bottom w:val="single" w:sz="4" w:space="0" w:color="000000"/>
            </w:tcBorders>
            <w:shd w:val="clear" w:color="auto" w:fill="FFFFFF"/>
          </w:tcPr>
          <w:p w14:paraId="6981DB9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5D1967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485CA3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2 332,00</w:t>
            </w:r>
          </w:p>
        </w:tc>
        <w:tc>
          <w:tcPr>
            <w:tcW w:w="1276" w:type="dxa"/>
            <w:tcBorders>
              <w:left w:val="single" w:sz="4" w:space="0" w:color="000000"/>
              <w:bottom w:val="single" w:sz="4" w:space="0" w:color="000000"/>
            </w:tcBorders>
            <w:shd w:val="clear" w:color="auto" w:fill="FFFFFF"/>
            <w:vAlign w:val="bottom"/>
          </w:tcPr>
          <w:p w14:paraId="5BAC67C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2 544,00</w:t>
            </w:r>
          </w:p>
        </w:tc>
        <w:tc>
          <w:tcPr>
            <w:tcW w:w="1276" w:type="dxa"/>
            <w:tcBorders>
              <w:left w:val="single" w:sz="4" w:space="0" w:color="000000"/>
              <w:bottom w:val="single" w:sz="4" w:space="0" w:color="000000"/>
            </w:tcBorders>
            <w:shd w:val="clear" w:color="auto" w:fill="FFFFFF"/>
            <w:vAlign w:val="bottom"/>
          </w:tcPr>
          <w:p w14:paraId="0016A43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2 332,00</w:t>
            </w:r>
          </w:p>
        </w:tc>
        <w:tc>
          <w:tcPr>
            <w:tcW w:w="1139" w:type="dxa"/>
            <w:tcBorders>
              <w:left w:val="single" w:sz="4" w:space="0" w:color="000000"/>
              <w:bottom w:val="single" w:sz="4" w:space="0" w:color="000000"/>
            </w:tcBorders>
            <w:shd w:val="clear" w:color="auto" w:fill="FFFFFF"/>
            <w:vAlign w:val="bottom"/>
          </w:tcPr>
          <w:p w14:paraId="7FA6F18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2 402,67</w:t>
            </w:r>
          </w:p>
        </w:tc>
        <w:tc>
          <w:tcPr>
            <w:tcW w:w="3117" w:type="dxa"/>
            <w:tcBorders>
              <w:left w:val="single" w:sz="4" w:space="0" w:color="000000"/>
              <w:bottom w:val="single" w:sz="4" w:space="0" w:color="000000"/>
              <w:right w:val="single" w:sz="4" w:space="0" w:color="000000"/>
            </w:tcBorders>
            <w:shd w:val="clear" w:color="auto" w:fill="FFFFFF"/>
            <w:vAlign w:val="bottom"/>
          </w:tcPr>
          <w:p w14:paraId="428BB0B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2 402,67</w:t>
            </w:r>
          </w:p>
        </w:tc>
      </w:tr>
      <w:tr w:rsidR="00D52AA2" w:rsidRPr="00D52AA2" w14:paraId="15A44F15" w14:textId="77777777" w:rsidTr="0058087C">
        <w:tc>
          <w:tcPr>
            <w:tcW w:w="512" w:type="dxa"/>
            <w:tcBorders>
              <w:left w:val="single" w:sz="4" w:space="0" w:color="000000"/>
              <w:bottom w:val="single" w:sz="4" w:space="0" w:color="000000"/>
            </w:tcBorders>
            <w:shd w:val="clear" w:color="auto" w:fill="FFFFFF"/>
          </w:tcPr>
          <w:p w14:paraId="7E0CEB7A"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22</w:t>
            </w:r>
          </w:p>
        </w:tc>
        <w:tc>
          <w:tcPr>
            <w:tcW w:w="6151" w:type="dxa"/>
            <w:tcBorders>
              <w:left w:val="single" w:sz="4" w:space="0" w:color="000000"/>
              <w:bottom w:val="single" w:sz="4" w:space="0" w:color="000000"/>
            </w:tcBorders>
            <w:shd w:val="clear" w:color="auto" w:fill="FFFFFF"/>
          </w:tcPr>
          <w:p w14:paraId="50B29431"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Патрубки радиатора 2123 (к-т 3шт) </w:t>
            </w:r>
          </w:p>
        </w:tc>
        <w:tc>
          <w:tcPr>
            <w:tcW w:w="708" w:type="dxa"/>
            <w:tcBorders>
              <w:left w:val="single" w:sz="4" w:space="0" w:color="000000"/>
              <w:bottom w:val="single" w:sz="4" w:space="0" w:color="000000"/>
            </w:tcBorders>
            <w:shd w:val="clear" w:color="auto" w:fill="FFFFFF"/>
          </w:tcPr>
          <w:p w14:paraId="6DEBF2C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к-т</w:t>
            </w:r>
          </w:p>
        </w:tc>
        <w:tc>
          <w:tcPr>
            <w:tcW w:w="549" w:type="dxa"/>
            <w:tcBorders>
              <w:left w:val="single" w:sz="4" w:space="0" w:color="000000"/>
              <w:bottom w:val="single" w:sz="4" w:space="0" w:color="000000"/>
            </w:tcBorders>
            <w:shd w:val="clear" w:color="auto" w:fill="FFFFFF"/>
          </w:tcPr>
          <w:p w14:paraId="0FCE2B2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35AC6C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2 739,00</w:t>
            </w:r>
          </w:p>
        </w:tc>
        <w:tc>
          <w:tcPr>
            <w:tcW w:w="1276" w:type="dxa"/>
            <w:tcBorders>
              <w:left w:val="single" w:sz="4" w:space="0" w:color="000000"/>
              <w:bottom w:val="single" w:sz="4" w:space="0" w:color="000000"/>
            </w:tcBorders>
            <w:shd w:val="clear" w:color="auto" w:fill="FFFFFF"/>
            <w:vAlign w:val="bottom"/>
          </w:tcPr>
          <w:p w14:paraId="7C89401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2 988,00</w:t>
            </w:r>
          </w:p>
        </w:tc>
        <w:tc>
          <w:tcPr>
            <w:tcW w:w="1276" w:type="dxa"/>
            <w:tcBorders>
              <w:left w:val="single" w:sz="4" w:space="0" w:color="000000"/>
              <w:bottom w:val="single" w:sz="4" w:space="0" w:color="000000"/>
            </w:tcBorders>
            <w:shd w:val="clear" w:color="auto" w:fill="FFFFFF"/>
            <w:vAlign w:val="bottom"/>
          </w:tcPr>
          <w:p w14:paraId="386CDDB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2 739,00</w:t>
            </w:r>
          </w:p>
        </w:tc>
        <w:tc>
          <w:tcPr>
            <w:tcW w:w="1139" w:type="dxa"/>
            <w:tcBorders>
              <w:left w:val="single" w:sz="4" w:space="0" w:color="000000"/>
              <w:bottom w:val="single" w:sz="4" w:space="0" w:color="000000"/>
            </w:tcBorders>
            <w:shd w:val="clear" w:color="auto" w:fill="FFFFFF"/>
            <w:vAlign w:val="bottom"/>
          </w:tcPr>
          <w:p w14:paraId="43829F3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2 822,00</w:t>
            </w:r>
          </w:p>
        </w:tc>
        <w:tc>
          <w:tcPr>
            <w:tcW w:w="3117" w:type="dxa"/>
            <w:tcBorders>
              <w:left w:val="single" w:sz="4" w:space="0" w:color="000000"/>
              <w:bottom w:val="single" w:sz="4" w:space="0" w:color="000000"/>
              <w:right w:val="single" w:sz="4" w:space="0" w:color="000000"/>
            </w:tcBorders>
            <w:shd w:val="clear" w:color="auto" w:fill="FFFFFF"/>
            <w:vAlign w:val="bottom"/>
          </w:tcPr>
          <w:p w14:paraId="0522730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2 822,00</w:t>
            </w:r>
          </w:p>
        </w:tc>
      </w:tr>
      <w:tr w:rsidR="00D52AA2" w:rsidRPr="00D52AA2" w14:paraId="440E6615" w14:textId="77777777" w:rsidTr="0058087C">
        <w:tc>
          <w:tcPr>
            <w:tcW w:w="512" w:type="dxa"/>
            <w:tcBorders>
              <w:left w:val="single" w:sz="4" w:space="0" w:color="000000"/>
              <w:bottom w:val="single" w:sz="4" w:space="0" w:color="000000"/>
            </w:tcBorders>
            <w:shd w:val="clear" w:color="auto" w:fill="FFFFFF"/>
          </w:tcPr>
          <w:p w14:paraId="5B7A8330"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23</w:t>
            </w:r>
          </w:p>
        </w:tc>
        <w:tc>
          <w:tcPr>
            <w:tcW w:w="6151" w:type="dxa"/>
            <w:tcBorders>
              <w:left w:val="single" w:sz="4" w:space="0" w:color="000000"/>
              <w:bottom w:val="single" w:sz="4" w:space="0" w:color="000000"/>
            </w:tcBorders>
            <w:shd w:val="clear" w:color="auto" w:fill="FFFFFF"/>
          </w:tcPr>
          <w:p w14:paraId="0607A8E0"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Ремень генератора 2110 </w:t>
            </w:r>
          </w:p>
        </w:tc>
        <w:tc>
          <w:tcPr>
            <w:tcW w:w="708" w:type="dxa"/>
            <w:tcBorders>
              <w:left w:val="single" w:sz="4" w:space="0" w:color="000000"/>
              <w:bottom w:val="single" w:sz="4" w:space="0" w:color="000000"/>
            </w:tcBorders>
            <w:shd w:val="clear" w:color="auto" w:fill="FFFFFF"/>
          </w:tcPr>
          <w:p w14:paraId="6EE6441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2CEC80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1DB70E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1 562,00</w:t>
            </w:r>
          </w:p>
        </w:tc>
        <w:tc>
          <w:tcPr>
            <w:tcW w:w="1276" w:type="dxa"/>
            <w:tcBorders>
              <w:left w:val="single" w:sz="4" w:space="0" w:color="000000"/>
              <w:bottom w:val="single" w:sz="4" w:space="0" w:color="000000"/>
            </w:tcBorders>
            <w:shd w:val="clear" w:color="auto" w:fill="FFFFFF"/>
            <w:vAlign w:val="bottom"/>
          </w:tcPr>
          <w:p w14:paraId="7A87440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1 704,00</w:t>
            </w:r>
          </w:p>
        </w:tc>
        <w:tc>
          <w:tcPr>
            <w:tcW w:w="1276" w:type="dxa"/>
            <w:tcBorders>
              <w:left w:val="single" w:sz="4" w:space="0" w:color="000000"/>
              <w:bottom w:val="single" w:sz="4" w:space="0" w:color="000000"/>
            </w:tcBorders>
            <w:shd w:val="clear" w:color="auto" w:fill="FFFFFF"/>
            <w:vAlign w:val="bottom"/>
          </w:tcPr>
          <w:p w14:paraId="3248BE6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1 562,00</w:t>
            </w:r>
          </w:p>
        </w:tc>
        <w:tc>
          <w:tcPr>
            <w:tcW w:w="1139" w:type="dxa"/>
            <w:tcBorders>
              <w:left w:val="single" w:sz="4" w:space="0" w:color="000000"/>
              <w:bottom w:val="single" w:sz="4" w:space="0" w:color="000000"/>
            </w:tcBorders>
            <w:shd w:val="clear" w:color="auto" w:fill="FFFFFF"/>
            <w:vAlign w:val="bottom"/>
          </w:tcPr>
          <w:p w14:paraId="2BBCEF0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1 609,33</w:t>
            </w:r>
          </w:p>
        </w:tc>
        <w:tc>
          <w:tcPr>
            <w:tcW w:w="3117" w:type="dxa"/>
            <w:tcBorders>
              <w:left w:val="single" w:sz="4" w:space="0" w:color="000000"/>
              <w:bottom w:val="single" w:sz="4" w:space="0" w:color="000000"/>
              <w:right w:val="single" w:sz="4" w:space="0" w:color="000000"/>
            </w:tcBorders>
            <w:shd w:val="clear" w:color="auto" w:fill="FFFFFF"/>
            <w:vAlign w:val="bottom"/>
          </w:tcPr>
          <w:p w14:paraId="0A2B8EB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1 609,33</w:t>
            </w:r>
          </w:p>
        </w:tc>
      </w:tr>
      <w:tr w:rsidR="00D52AA2" w:rsidRPr="00D52AA2" w14:paraId="20E6AE55" w14:textId="77777777" w:rsidTr="0058087C">
        <w:tc>
          <w:tcPr>
            <w:tcW w:w="512" w:type="dxa"/>
            <w:tcBorders>
              <w:left w:val="single" w:sz="4" w:space="0" w:color="000000"/>
              <w:bottom w:val="single" w:sz="4" w:space="0" w:color="000000"/>
            </w:tcBorders>
            <w:shd w:val="clear" w:color="auto" w:fill="FFFFFF"/>
          </w:tcPr>
          <w:p w14:paraId="776F1389"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24</w:t>
            </w:r>
          </w:p>
        </w:tc>
        <w:tc>
          <w:tcPr>
            <w:tcW w:w="6151" w:type="dxa"/>
            <w:tcBorders>
              <w:left w:val="single" w:sz="4" w:space="0" w:color="000000"/>
              <w:bottom w:val="single" w:sz="4" w:space="0" w:color="000000"/>
            </w:tcBorders>
            <w:shd w:val="clear" w:color="auto" w:fill="FFFFFF"/>
          </w:tcPr>
          <w:p w14:paraId="7B4D5BC9"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Ремень генератора 2123 </w:t>
            </w:r>
          </w:p>
        </w:tc>
        <w:tc>
          <w:tcPr>
            <w:tcW w:w="708" w:type="dxa"/>
            <w:tcBorders>
              <w:left w:val="single" w:sz="4" w:space="0" w:color="000000"/>
              <w:bottom w:val="single" w:sz="4" w:space="0" w:color="000000"/>
            </w:tcBorders>
            <w:shd w:val="clear" w:color="auto" w:fill="FFFFFF"/>
          </w:tcPr>
          <w:p w14:paraId="61C7394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2EE7F5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297045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1 562,00</w:t>
            </w:r>
          </w:p>
        </w:tc>
        <w:tc>
          <w:tcPr>
            <w:tcW w:w="1276" w:type="dxa"/>
            <w:tcBorders>
              <w:left w:val="single" w:sz="4" w:space="0" w:color="000000"/>
              <w:bottom w:val="single" w:sz="4" w:space="0" w:color="000000"/>
            </w:tcBorders>
            <w:shd w:val="clear" w:color="auto" w:fill="FFFFFF"/>
            <w:vAlign w:val="bottom"/>
          </w:tcPr>
          <w:p w14:paraId="768D729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1 704,00</w:t>
            </w:r>
          </w:p>
        </w:tc>
        <w:tc>
          <w:tcPr>
            <w:tcW w:w="1276" w:type="dxa"/>
            <w:tcBorders>
              <w:left w:val="single" w:sz="4" w:space="0" w:color="000000"/>
              <w:bottom w:val="single" w:sz="4" w:space="0" w:color="000000"/>
            </w:tcBorders>
            <w:shd w:val="clear" w:color="auto" w:fill="FFFFFF"/>
            <w:vAlign w:val="bottom"/>
          </w:tcPr>
          <w:p w14:paraId="2B72CD0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1 562,00</w:t>
            </w:r>
          </w:p>
        </w:tc>
        <w:tc>
          <w:tcPr>
            <w:tcW w:w="1139" w:type="dxa"/>
            <w:tcBorders>
              <w:left w:val="single" w:sz="4" w:space="0" w:color="000000"/>
              <w:bottom w:val="single" w:sz="4" w:space="0" w:color="000000"/>
            </w:tcBorders>
            <w:shd w:val="clear" w:color="auto" w:fill="FFFFFF"/>
            <w:vAlign w:val="bottom"/>
          </w:tcPr>
          <w:p w14:paraId="6E31385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1 609,33</w:t>
            </w:r>
          </w:p>
        </w:tc>
        <w:tc>
          <w:tcPr>
            <w:tcW w:w="3117" w:type="dxa"/>
            <w:tcBorders>
              <w:left w:val="single" w:sz="4" w:space="0" w:color="000000"/>
              <w:bottom w:val="single" w:sz="4" w:space="0" w:color="000000"/>
              <w:right w:val="single" w:sz="4" w:space="0" w:color="000000"/>
            </w:tcBorders>
            <w:shd w:val="clear" w:color="auto" w:fill="FFFFFF"/>
            <w:vAlign w:val="bottom"/>
          </w:tcPr>
          <w:p w14:paraId="714C8DB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1 609,33</w:t>
            </w:r>
          </w:p>
        </w:tc>
      </w:tr>
      <w:tr w:rsidR="00D52AA2" w:rsidRPr="00D52AA2" w14:paraId="412C3514" w14:textId="77777777" w:rsidTr="0058087C">
        <w:tc>
          <w:tcPr>
            <w:tcW w:w="512" w:type="dxa"/>
            <w:tcBorders>
              <w:left w:val="single" w:sz="4" w:space="0" w:color="000000"/>
              <w:bottom w:val="single" w:sz="4" w:space="0" w:color="000000"/>
            </w:tcBorders>
            <w:shd w:val="clear" w:color="auto" w:fill="FFFFFF"/>
          </w:tcPr>
          <w:p w14:paraId="4CBAB38B"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25</w:t>
            </w:r>
          </w:p>
        </w:tc>
        <w:tc>
          <w:tcPr>
            <w:tcW w:w="6151" w:type="dxa"/>
            <w:tcBorders>
              <w:left w:val="single" w:sz="4" w:space="0" w:color="000000"/>
              <w:bottom w:val="single" w:sz="4" w:space="0" w:color="000000"/>
            </w:tcBorders>
            <w:shd w:val="clear" w:color="auto" w:fill="FFFFFF"/>
          </w:tcPr>
          <w:p w14:paraId="3186ABF8"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Шланг ГУРа 2110-2170 низк.давл.всасывающий</w:t>
            </w:r>
          </w:p>
        </w:tc>
        <w:tc>
          <w:tcPr>
            <w:tcW w:w="708" w:type="dxa"/>
            <w:tcBorders>
              <w:left w:val="single" w:sz="4" w:space="0" w:color="000000"/>
              <w:bottom w:val="single" w:sz="4" w:space="0" w:color="000000"/>
            </w:tcBorders>
            <w:shd w:val="clear" w:color="auto" w:fill="FFFFFF"/>
          </w:tcPr>
          <w:p w14:paraId="1680261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D41B71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D18CCE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1 914,00</w:t>
            </w:r>
          </w:p>
        </w:tc>
        <w:tc>
          <w:tcPr>
            <w:tcW w:w="1276" w:type="dxa"/>
            <w:tcBorders>
              <w:left w:val="single" w:sz="4" w:space="0" w:color="000000"/>
              <w:bottom w:val="single" w:sz="4" w:space="0" w:color="000000"/>
            </w:tcBorders>
            <w:shd w:val="clear" w:color="auto" w:fill="FFFFFF"/>
            <w:vAlign w:val="bottom"/>
          </w:tcPr>
          <w:p w14:paraId="6B7ACAC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2 088,00</w:t>
            </w:r>
          </w:p>
        </w:tc>
        <w:tc>
          <w:tcPr>
            <w:tcW w:w="1276" w:type="dxa"/>
            <w:tcBorders>
              <w:left w:val="single" w:sz="4" w:space="0" w:color="000000"/>
              <w:bottom w:val="single" w:sz="4" w:space="0" w:color="000000"/>
            </w:tcBorders>
            <w:shd w:val="clear" w:color="auto" w:fill="FFFFFF"/>
            <w:vAlign w:val="bottom"/>
          </w:tcPr>
          <w:p w14:paraId="60C2527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1 914,00</w:t>
            </w:r>
          </w:p>
        </w:tc>
        <w:tc>
          <w:tcPr>
            <w:tcW w:w="1139" w:type="dxa"/>
            <w:tcBorders>
              <w:left w:val="single" w:sz="4" w:space="0" w:color="000000"/>
              <w:bottom w:val="single" w:sz="4" w:space="0" w:color="000000"/>
            </w:tcBorders>
            <w:shd w:val="clear" w:color="auto" w:fill="FFFFFF"/>
            <w:vAlign w:val="bottom"/>
          </w:tcPr>
          <w:p w14:paraId="19E28A2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1 972,00</w:t>
            </w:r>
          </w:p>
        </w:tc>
        <w:tc>
          <w:tcPr>
            <w:tcW w:w="3117" w:type="dxa"/>
            <w:tcBorders>
              <w:left w:val="single" w:sz="4" w:space="0" w:color="000000"/>
              <w:bottom w:val="single" w:sz="4" w:space="0" w:color="000000"/>
              <w:right w:val="single" w:sz="4" w:space="0" w:color="000000"/>
            </w:tcBorders>
            <w:shd w:val="clear" w:color="auto" w:fill="FFFFFF"/>
            <w:vAlign w:val="bottom"/>
          </w:tcPr>
          <w:p w14:paraId="22DADBB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1 972,00</w:t>
            </w:r>
          </w:p>
        </w:tc>
      </w:tr>
      <w:tr w:rsidR="00D52AA2" w:rsidRPr="00D52AA2" w14:paraId="74873839" w14:textId="77777777" w:rsidTr="0058087C">
        <w:tc>
          <w:tcPr>
            <w:tcW w:w="512" w:type="dxa"/>
            <w:tcBorders>
              <w:left w:val="single" w:sz="4" w:space="0" w:color="000000"/>
              <w:bottom w:val="single" w:sz="4" w:space="0" w:color="000000"/>
            </w:tcBorders>
            <w:shd w:val="clear" w:color="auto" w:fill="FFFFFF"/>
          </w:tcPr>
          <w:p w14:paraId="57FD172E"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26</w:t>
            </w:r>
          </w:p>
        </w:tc>
        <w:tc>
          <w:tcPr>
            <w:tcW w:w="6151" w:type="dxa"/>
            <w:tcBorders>
              <w:left w:val="single" w:sz="4" w:space="0" w:color="000000"/>
              <w:bottom w:val="single" w:sz="4" w:space="0" w:color="000000"/>
            </w:tcBorders>
            <w:shd w:val="clear" w:color="auto" w:fill="FFFFFF"/>
          </w:tcPr>
          <w:p w14:paraId="236F3487"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Шланг ГУРа 2123</w:t>
            </w:r>
          </w:p>
        </w:tc>
        <w:tc>
          <w:tcPr>
            <w:tcW w:w="708" w:type="dxa"/>
            <w:tcBorders>
              <w:left w:val="single" w:sz="4" w:space="0" w:color="000000"/>
              <w:bottom w:val="single" w:sz="4" w:space="0" w:color="000000"/>
            </w:tcBorders>
            <w:shd w:val="clear" w:color="auto" w:fill="FFFFFF"/>
          </w:tcPr>
          <w:p w14:paraId="7C3ED95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2249E3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1D6AC6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786,50</w:t>
            </w:r>
          </w:p>
        </w:tc>
        <w:tc>
          <w:tcPr>
            <w:tcW w:w="1276" w:type="dxa"/>
            <w:tcBorders>
              <w:left w:val="single" w:sz="4" w:space="0" w:color="000000"/>
              <w:bottom w:val="single" w:sz="4" w:space="0" w:color="000000"/>
            </w:tcBorders>
            <w:shd w:val="clear" w:color="auto" w:fill="FFFFFF"/>
            <w:vAlign w:val="bottom"/>
          </w:tcPr>
          <w:p w14:paraId="43A1A28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858,00</w:t>
            </w:r>
          </w:p>
        </w:tc>
        <w:tc>
          <w:tcPr>
            <w:tcW w:w="1276" w:type="dxa"/>
            <w:tcBorders>
              <w:left w:val="single" w:sz="4" w:space="0" w:color="000000"/>
              <w:bottom w:val="single" w:sz="4" w:space="0" w:color="000000"/>
            </w:tcBorders>
            <w:shd w:val="clear" w:color="auto" w:fill="FFFFFF"/>
            <w:vAlign w:val="bottom"/>
          </w:tcPr>
          <w:p w14:paraId="2AE4A8C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786,50</w:t>
            </w:r>
          </w:p>
        </w:tc>
        <w:tc>
          <w:tcPr>
            <w:tcW w:w="1139" w:type="dxa"/>
            <w:tcBorders>
              <w:left w:val="single" w:sz="4" w:space="0" w:color="000000"/>
              <w:bottom w:val="single" w:sz="4" w:space="0" w:color="000000"/>
            </w:tcBorders>
            <w:shd w:val="clear" w:color="auto" w:fill="FFFFFF"/>
            <w:vAlign w:val="bottom"/>
          </w:tcPr>
          <w:p w14:paraId="212A9ED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810,33</w:t>
            </w:r>
          </w:p>
        </w:tc>
        <w:tc>
          <w:tcPr>
            <w:tcW w:w="3117" w:type="dxa"/>
            <w:tcBorders>
              <w:left w:val="single" w:sz="4" w:space="0" w:color="000000"/>
              <w:bottom w:val="single" w:sz="4" w:space="0" w:color="000000"/>
              <w:right w:val="single" w:sz="4" w:space="0" w:color="000000"/>
            </w:tcBorders>
            <w:shd w:val="clear" w:color="auto" w:fill="FFFFFF"/>
            <w:vAlign w:val="bottom"/>
          </w:tcPr>
          <w:p w14:paraId="7B1BCCA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810,33</w:t>
            </w:r>
          </w:p>
        </w:tc>
      </w:tr>
      <w:tr w:rsidR="00D52AA2" w:rsidRPr="00D52AA2" w14:paraId="56DABB90" w14:textId="77777777" w:rsidTr="0058087C">
        <w:tc>
          <w:tcPr>
            <w:tcW w:w="512" w:type="dxa"/>
            <w:tcBorders>
              <w:left w:val="single" w:sz="4" w:space="0" w:color="000000"/>
              <w:bottom w:val="single" w:sz="4" w:space="0" w:color="000000"/>
            </w:tcBorders>
            <w:shd w:val="clear" w:color="auto" w:fill="FFFFFF"/>
          </w:tcPr>
          <w:p w14:paraId="0284D1D4"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27</w:t>
            </w:r>
          </w:p>
        </w:tc>
        <w:tc>
          <w:tcPr>
            <w:tcW w:w="6151" w:type="dxa"/>
            <w:tcBorders>
              <w:left w:val="single" w:sz="4" w:space="0" w:color="000000"/>
              <w:bottom w:val="single" w:sz="4" w:space="0" w:color="000000"/>
            </w:tcBorders>
            <w:shd w:val="clear" w:color="auto" w:fill="FFFFFF"/>
          </w:tcPr>
          <w:p w14:paraId="3C7273E1"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Шланг тормозной 2110 передний </w:t>
            </w:r>
          </w:p>
        </w:tc>
        <w:tc>
          <w:tcPr>
            <w:tcW w:w="708" w:type="dxa"/>
            <w:tcBorders>
              <w:left w:val="single" w:sz="4" w:space="0" w:color="000000"/>
              <w:bottom w:val="single" w:sz="4" w:space="0" w:color="000000"/>
            </w:tcBorders>
            <w:shd w:val="clear" w:color="auto" w:fill="FFFFFF"/>
          </w:tcPr>
          <w:p w14:paraId="0DD44B9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465C4D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F3C464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286,00</w:t>
            </w:r>
          </w:p>
        </w:tc>
        <w:tc>
          <w:tcPr>
            <w:tcW w:w="1276" w:type="dxa"/>
            <w:tcBorders>
              <w:left w:val="single" w:sz="4" w:space="0" w:color="000000"/>
              <w:bottom w:val="single" w:sz="4" w:space="0" w:color="000000"/>
            </w:tcBorders>
            <w:shd w:val="clear" w:color="auto" w:fill="FFFFFF"/>
            <w:vAlign w:val="bottom"/>
          </w:tcPr>
          <w:p w14:paraId="76615FD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312,00</w:t>
            </w:r>
          </w:p>
        </w:tc>
        <w:tc>
          <w:tcPr>
            <w:tcW w:w="1276" w:type="dxa"/>
            <w:tcBorders>
              <w:left w:val="single" w:sz="4" w:space="0" w:color="000000"/>
              <w:bottom w:val="single" w:sz="4" w:space="0" w:color="000000"/>
            </w:tcBorders>
            <w:shd w:val="clear" w:color="auto" w:fill="FFFFFF"/>
            <w:vAlign w:val="bottom"/>
          </w:tcPr>
          <w:p w14:paraId="10A6CF1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286,00</w:t>
            </w:r>
          </w:p>
        </w:tc>
        <w:tc>
          <w:tcPr>
            <w:tcW w:w="1139" w:type="dxa"/>
            <w:tcBorders>
              <w:left w:val="single" w:sz="4" w:space="0" w:color="000000"/>
              <w:bottom w:val="single" w:sz="4" w:space="0" w:color="000000"/>
            </w:tcBorders>
            <w:shd w:val="clear" w:color="auto" w:fill="FFFFFF"/>
            <w:vAlign w:val="bottom"/>
          </w:tcPr>
          <w:p w14:paraId="6A63754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294,67</w:t>
            </w:r>
          </w:p>
        </w:tc>
        <w:tc>
          <w:tcPr>
            <w:tcW w:w="3117" w:type="dxa"/>
            <w:tcBorders>
              <w:left w:val="single" w:sz="4" w:space="0" w:color="000000"/>
              <w:bottom w:val="single" w:sz="4" w:space="0" w:color="000000"/>
              <w:right w:val="single" w:sz="4" w:space="0" w:color="000000"/>
            </w:tcBorders>
            <w:shd w:val="clear" w:color="auto" w:fill="FFFFFF"/>
            <w:vAlign w:val="bottom"/>
          </w:tcPr>
          <w:p w14:paraId="049803E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294,67</w:t>
            </w:r>
          </w:p>
        </w:tc>
      </w:tr>
      <w:tr w:rsidR="00D52AA2" w:rsidRPr="00D52AA2" w14:paraId="76A3B45D" w14:textId="77777777" w:rsidTr="0058087C">
        <w:tc>
          <w:tcPr>
            <w:tcW w:w="512" w:type="dxa"/>
            <w:tcBorders>
              <w:left w:val="single" w:sz="4" w:space="0" w:color="000000"/>
              <w:bottom w:val="single" w:sz="4" w:space="0" w:color="000000"/>
            </w:tcBorders>
            <w:shd w:val="clear" w:color="auto" w:fill="FFFFFF"/>
          </w:tcPr>
          <w:p w14:paraId="205A6CD0"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28</w:t>
            </w:r>
          </w:p>
        </w:tc>
        <w:tc>
          <w:tcPr>
            <w:tcW w:w="6151" w:type="dxa"/>
            <w:tcBorders>
              <w:left w:val="single" w:sz="4" w:space="0" w:color="000000"/>
              <w:bottom w:val="single" w:sz="4" w:space="0" w:color="000000"/>
            </w:tcBorders>
            <w:shd w:val="clear" w:color="auto" w:fill="FFFFFF"/>
          </w:tcPr>
          <w:p w14:paraId="480D37CF"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Шланг тормозной 2123 задний </w:t>
            </w:r>
          </w:p>
        </w:tc>
        <w:tc>
          <w:tcPr>
            <w:tcW w:w="708" w:type="dxa"/>
            <w:tcBorders>
              <w:left w:val="single" w:sz="4" w:space="0" w:color="000000"/>
              <w:bottom w:val="single" w:sz="4" w:space="0" w:color="000000"/>
            </w:tcBorders>
            <w:shd w:val="clear" w:color="auto" w:fill="FFFFFF"/>
          </w:tcPr>
          <w:p w14:paraId="3E22EEA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D29FFB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F44E0A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275,00</w:t>
            </w:r>
          </w:p>
        </w:tc>
        <w:tc>
          <w:tcPr>
            <w:tcW w:w="1276" w:type="dxa"/>
            <w:tcBorders>
              <w:left w:val="single" w:sz="4" w:space="0" w:color="000000"/>
              <w:bottom w:val="single" w:sz="4" w:space="0" w:color="000000"/>
            </w:tcBorders>
            <w:shd w:val="clear" w:color="auto" w:fill="FFFFFF"/>
            <w:vAlign w:val="bottom"/>
          </w:tcPr>
          <w:p w14:paraId="006B758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300,00</w:t>
            </w:r>
          </w:p>
        </w:tc>
        <w:tc>
          <w:tcPr>
            <w:tcW w:w="1276" w:type="dxa"/>
            <w:tcBorders>
              <w:left w:val="single" w:sz="4" w:space="0" w:color="000000"/>
              <w:bottom w:val="single" w:sz="4" w:space="0" w:color="000000"/>
            </w:tcBorders>
            <w:shd w:val="clear" w:color="auto" w:fill="FFFFFF"/>
            <w:vAlign w:val="bottom"/>
          </w:tcPr>
          <w:p w14:paraId="3589B15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275,00</w:t>
            </w:r>
          </w:p>
        </w:tc>
        <w:tc>
          <w:tcPr>
            <w:tcW w:w="1139" w:type="dxa"/>
            <w:tcBorders>
              <w:left w:val="single" w:sz="4" w:space="0" w:color="000000"/>
              <w:bottom w:val="single" w:sz="4" w:space="0" w:color="000000"/>
            </w:tcBorders>
            <w:shd w:val="clear" w:color="auto" w:fill="FFFFFF"/>
            <w:vAlign w:val="bottom"/>
          </w:tcPr>
          <w:p w14:paraId="7E65078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283,33</w:t>
            </w:r>
          </w:p>
        </w:tc>
        <w:tc>
          <w:tcPr>
            <w:tcW w:w="3117" w:type="dxa"/>
            <w:tcBorders>
              <w:left w:val="single" w:sz="4" w:space="0" w:color="000000"/>
              <w:bottom w:val="single" w:sz="4" w:space="0" w:color="000000"/>
              <w:right w:val="single" w:sz="4" w:space="0" w:color="000000"/>
            </w:tcBorders>
            <w:shd w:val="clear" w:color="auto" w:fill="FFFFFF"/>
            <w:vAlign w:val="bottom"/>
          </w:tcPr>
          <w:p w14:paraId="04DEE92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283,33</w:t>
            </w:r>
          </w:p>
        </w:tc>
      </w:tr>
      <w:tr w:rsidR="00D52AA2" w:rsidRPr="00D52AA2" w14:paraId="03BAEDF2" w14:textId="77777777" w:rsidTr="0058087C">
        <w:tc>
          <w:tcPr>
            <w:tcW w:w="512" w:type="dxa"/>
            <w:tcBorders>
              <w:left w:val="single" w:sz="4" w:space="0" w:color="000000"/>
              <w:bottom w:val="single" w:sz="4" w:space="0" w:color="000000"/>
            </w:tcBorders>
            <w:shd w:val="clear" w:color="auto" w:fill="FFFFFF"/>
          </w:tcPr>
          <w:p w14:paraId="014B5843"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29</w:t>
            </w:r>
          </w:p>
        </w:tc>
        <w:tc>
          <w:tcPr>
            <w:tcW w:w="6151" w:type="dxa"/>
            <w:tcBorders>
              <w:left w:val="single" w:sz="4" w:space="0" w:color="000000"/>
              <w:bottom w:val="single" w:sz="4" w:space="0" w:color="000000"/>
            </w:tcBorders>
            <w:shd w:val="clear" w:color="auto" w:fill="FFFFFF"/>
          </w:tcPr>
          <w:p w14:paraId="4285BB36"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Шланг тормозной 2123 передний </w:t>
            </w:r>
          </w:p>
        </w:tc>
        <w:tc>
          <w:tcPr>
            <w:tcW w:w="708" w:type="dxa"/>
            <w:tcBorders>
              <w:left w:val="single" w:sz="4" w:space="0" w:color="000000"/>
              <w:bottom w:val="single" w:sz="4" w:space="0" w:color="000000"/>
            </w:tcBorders>
            <w:shd w:val="clear" w:color="auto" w:fill="FFFFFF"/>
          </w:tcPr>
          <w:p w14:paraId="1F6BDB4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7C86E9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F466B7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341,00</w:t>
            </w:r>
          </w:p>
        </w:tc>
        <w:tc>
          <w:tcPr>
            <w:tcW w:w="1276" w:type="dxa"/>
            <w:tcBorders>
              <w:left w:val="single" w:sz="4" w:space="0" w:color="000000"/>
              <w:bottom w:val="single" w:sz="4" w:space="0" w:color="000000"/>
            </w:tcBorders>
            <w:shd w:val="clear" w:color="auto" w:fill="FFFFFF"/>
            <w:vAlign w:val="bottom"/>
          </w:tcPr>
          <w:p w14:paraId="3B96B12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372,00</w:t>
            </w:r>
          </w:p>
        </w:tc>
        <w:tc>
          <w:tcPr>
            <w:tcW w:w="1276" w:type="dxa"/>
            <w:tcBorders>
              <w:left w:val="single" w:sz="4" w:space="0" w:color="000000"/>
              <w:bottom w:val="single" w:sz="4" w:space="0" w:color="000000"/>
            </w:tcBorders>
            <w:shd w:val="clear" w:color="auto" w:fill="FFFFFF"/>
            <w:vAlign w:val="bottom"/>
          </w:tcPr>
          <w:p w14:paraId="1F1783C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341,00</w:t>
            </w:r>
          </w:p>
        </w:tc>
        <w:tc>
          <w:tcPr>
            <w:tcW w:w="1139" w:type="dxa"/>
            <w:tcBorders>
              <w:left w:val="single" w:sz="4" w:space="0" w:color="000000"/>
              <w:bottom w:val="single" w:sz="4" w:space="0" w:color="000000"/>
            </w:tcBorders>
            <w:shd w:val="clear" w:color="auto" w:fill="FFFFFF"/>
            <w:vAlign w:val="bottom"/>
          </w:tcPr>
          <w:p w14:paraId="64275C3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351,33</w:t>
            </w:r>
          </w:p>
        </w:tc>
        <w:tc>
          <w:tcPr>
            <w:tcW w:w="3117" w:type="dxa"/>
            <w:tcBorders>
              <w:left w:val="single" w:sz="4" w:space="0" w:color="000000"/>
              <w:bottom w:val="single" w:sz="4" w:space="0" w:color="000000"/>
              <w:right w:val="single" w:sz="4" w:space="0" w:color="000000"/>
            </w:tcBorders>
            <w:shd w:val="clear" w:color="auto" w:fill="FFFFFF"/>
            <w:vAlign w:val="bottom"/>
          </w:tcPr>
          <w:p w14:paraId="550A35B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351,33</w:t>
            </w:r>
          </w:p>
        </w:tc>
      </w:tr>
      <w:tr w:rsidR="00D52AA2" w:rsidRPr="00D52AA2" w14:paraId="0ABD0D7D" w14:textId="77777777" w:rsidTr="0058087C">
        <w:tc>
          <w:tcPr>
            <w:tcW w:w="512" w:type="dxa"/>
            <w:tcBorders>
              <w:left w:val="single" w:sz="4" w:space="0" w:color="000000"/>
              <w:bottom w:val="single" w:sz="4" w:space="0" w:color="000000"/>
            </w:tcBorders>
            <w:shd w:val="clear" w:color="auto" w:fill="FFFFFF"/>
          </w:tcPr>
          <w:p w14:paraId="35470F31"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30</w:t>
            </w:r>
          </w:p>
        </w:tc>
        <w:tc>
          <w:tcPr>
            <w:tcW w:w="6151" w:type="dxa"/>
            <w:tcBorders>
              <w:left w:val="single" w:sz="4" w:space="0" w:color="000000"/>
              <w:bottom w:val="single" w:sz="4" w:space="0" w:color="000000"/>
            </w:tcBorders>
            <w:shd w:val="clear" w:color="auto" w:fill="FFFFFF"/>
          </w:tcPr>
          <w:p w14:paraId="021EA013"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Вал рулевого управления 2110-102 (промежуточ. 2 карданч.)</w:t>
            </w:r>
          </w:p>
        </w:tc>
        <w:tc>
          <w:tcPr>
            <w:tcW w:w="708" w:type="dxa"/>
            <w:tcBorders>
              <w:left w:val="single" w:sz="4" w:space="0" w:color="000000"/>
              <w:bottom w:val="single" w:sz="4" w:space="0" w:color="000000"/>
            </w:tcBorders>
            <w:shd w:val="clear" w:color="auto" w:fill="FFFFFF"/>
          </w:tcPr>
          <w:p w14:paraId="6BEFA12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305AA4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B638D8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5 412,00</w:t>
            </w:r>
          </w:p>
        </w:tc>
        <w:tc>
          <w:tcPr>
            <w:tcW w:w="1276" w:type="dxa"/>
            <w:tcBorders>
              <w:left w:val="single" w:sz="4" w:space="0" w:color="000000"/>
              <w:bottom w:val="single" w:sz="4" w:space="0" w:color="000000"/>
            </w:tcBorders>
            <w:shd w:val="clear" w:color="auto" w:fill="FFFFFF"/>
            <w:vAlign w:val="bottom"/>
          </w:tcPr>
          <w:p w14:paraId="6538BB3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5 904,00</w:t>
            </w:r>
          </w:p>
        </w:tc>
        <w:tc>
          <w:tcPr>
            <w:tcW w:w="1276" w:type="dxa"/>
            <w:tcBorders>
              <w:left w:val="single" w:sz="4" w:space="0" w:color="000000"/>
              <w:bottom w:val="single" w:sz="4" w:space="0" w:color="000000"/>
            </w:tcBorders>
            <w:shd w:val="clear" w:color="auto" w:fill="FFFFFF"/>
            <w:vAlign w:val="bottom"/>
          </w:tcPr>
          <w:p w14:paraId="4C74460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5 427,50</w:t>
            </w:r>
          </w:p>
        </w:tc>
        <w:tc>
          <w:tcPr>
            <w:tcW w:w="1139" w:type="dxa"/>
            <w:tcBorders>
              <w:left w:val="single" w:sz="4" w:space="0" w:color="000000"/>
              <w:bottom w:val="single" w:sz="4" w:space="0" w:color="000000"/>
            </w:tcBorders>
            <w:shd w:val="clear" w:color="auto" w:fill="FFFFFF"/>
            <w:vAlign w:val="bottom"/>
          </w:tcPr>
          <w:p w14:paraId="23AED10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5 581,17</w:t>
            </w:r>
          </w:p>
        </w:tc>
        <w:tc>
          <w:tcPr>
            <w:tcW w:w="3117" w:type="dxa"/>
            <w:tcBorders>
              <w:left w:val="single" w:sz="4" w:space="0" w:color="000000"/>
              <w:bottom w:val="single" w:sz="4" w:space="0" w:color="000000"/>
              <w:right w:val="single" w:sz="4" w:space="0" w:color="000000"/>
            </w:tcBorders>
            <w:shd w:val="clear" w:color="auto" w:fill="FFFFFF"/>
            <w:vAlign w:val="bottom"/>
          </w:tcPr>
          <w:p w14:paraId="049607F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5 581,17</w:t>
            </w:r>
          </w:p>
        </w:tc>
      </w:tr>
      <w:tr w:rsidR="00D52AA2" w:rsidRPr="00D52AA2" w14:paraId="1855033D" w14:textId="77777777" w:rsidTr="0058087C">
        <w:tc>
          <w:tcPr>
            <w:tcW w:w="512" w:type="dxa"/>
            <w:tcBorders>
              <w:left w:val="single" w:sz="4" w:space="0" w:color="000000"/>
              <w:bottom w:val="single" w:sz="4" w:space="0" w:color="000000"/>
            </w:tcBorders>
            <w:shd w:val="clear" w:color="auto" w:fill="FFFFFF"/>
          </w:tcPr>
          <w:p w14:paraId="11BB3E11"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31</w:t>
            </w:r>
          </w:p>
        </w:tc>
        <w:tc>
          <w:tcPr>
            <w:tcW w:w="6151" w:type="dxa"/>
            <w:tcBorders>
              <w:left w:val="single" w:sz="4" w:space="0" w:color="000000"/>
              <w:bottom w:val="single" w:sz="4" w:space="0" w:color="000000"/>
            </w:tcBorders>
            <w:shd w:val="clear" w:color="auto" w:fill="FFFFFF"/>
          </w:tcPr>
          <w:p w14:paraId="5748DADB"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Наконечник рулевой 2110, 2190 (к-т) </w:t>
            </w:r>
          </w:p>
        </w:tc>
        <w:tc>
          <w:tcPr>
            <w:tcW w:w="708" w:type="dxa"/>
            <w:tcBorders>
              <w:left w:val="single" w:sz="4" w:space="0" w:color="000000"/>
              <w:bottom w:val="single" w:sz="4" w:space="0" w:color="000000"/>
            </w:tcBorders>
            <w:shd w:val="clear" w:color="auto" w:fill="FFFFFF"/>
          </w:tcPr>
          <w:p w14:paraId="2100E4B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к-т</w:t>
            </w:r>
          </w:p>
        </w:tc>
        <w:tc>
          <w:tcPr>
            <w:tcW w:w="549" w:type="dxa"/>
            <w:tcBorders>
              <w:left w:val="single" w:sz="4" w:space="0" w:color="000000"/>
              <w:bottom w:val="single" w:sz="4" w:space="0" w:color="000000"/>
            </w:tcBorders>
            <w:shd w:val="clear" w:color="auto" w:fill="FFFFFF"/>
          </w:tcPr>
          <w:p w14:paraId="3A54170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705393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770,00</w:t>
            </w:r>
          </w:p>
        </w:tc>
        <w:tc>
          <w:tcPr>
            <w:tcW w:w="1276" w:type="dxa"/>
            <w:tcBorders>
              <w:left w:val="single" w:sz="4" w:space="0" w:color="000000"/>
              <w:bottom w:val="single" w:sz="4" w:space="0" w:color="000000"/>
            </w:tcBorders>
            <w:shd w:val="clear" w:color="auto" w:fill="FFFFFF"/>
            <w:vAlign w:val="bottom"/>
          </w:tcPr>
          <w:p w14:paraId="2E71F27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840,00</w:t>
            </w:r>
          </w:p>
        </w:tc>
        <w:tc>
          <w:tcPr>
            <w:tcW w:w="1276" w:type="dxa"/>
            <w:tcBorders>
              <w:left w:val="single" w:sz="4" w:space="0" w:color="000000"/>
              <w:bottom w:val="single" w:sz="4" w:space="0" w:color="000000"/>
            </w:tcBorders>
            <w:shd w:val="clear" w:color="auto" w:fill="FFFFFF"/>
            <w:vAlign w:val="bottom"/>
          </w:tcPr>
          <w:p w14:paraId="646F8B2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770,00</w:t>
            </w:r>
          </w:p>
        </w:tc>
        <w:tc>
          <w:tcPr>
            <w:tcW w:w="1139" w:type="dxa"/>
            <w:tcBorders>
              <w:left w:val="single" w:sz="4" w:space="0" w:color="000000"/>
              <w:bottom w:val="single" w:sz="4" w:space="0" w:color="000000"/>
            </w:tcBorders>
            <w:shd w:val="clear" w:color="auto" w:fill="FFFFFF"/>
            <w:vAlign w:val="bottom"/>
          </w:tcPr>
          <w:p w14:paraId="2639714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793,33</w:t>
            </w:r>
          </w:p>
        </w:tc>
        <w:tc>
          <w:tcPr>
            <w:tcW w:w="3117" w:type="dxa"/>
            <w:tcBorders>
              <w:left w:val="single" w:sz="4" w:space="0" w:color="000000"/>
              <w:bottom w:val="single" w:sz="4" w:space="0" w:color="000000"/>
              <w:right w:val="single" w:sz="4" w:space="0" w:color="000000"/>
            </w:tcBorders>
            <w:shd w:val="clear" w:color="auto" w:fill="FFFFFF"/>
            <w:vAlign w:val="bottom"/>
          </w:tcPr>
          <w:p w14:paraId="04BB165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793,33</w:t>
            </w:r>
          </w:p>
        </w:tc>
      </w:tr>
      <w:tr w:rsidR="00D52AA2" w:rsidRPr="00D52AA2" w14:paraId="5298C670" w14:textId="77777777" w:rsidTr="0058087C">
        <w:tc>
          <w:tcPr>
            <w:tcW w:w="512" w:type="dxa"/>
            <w:tcBorders>
              <w:left w:val="single" w:sz="4" w:space="0" w:color="000000"/>
              <w:bottom w:val="single" w:sz="4" w:space="0" w:color="000000"/>
            </w:tcBorders>
            <w:shd w:val="clear" w:color="auto" w:fill="FFFFFF"/>
          </w:tcPr>
          <w:p w14:paraId="106A09C3"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32</w:t>
            </w:r>
          </w:p>
        </w:tc>
        <w:tc>
          <w:tcPr>
            <w:tcW w:w="6151" w:type="dxa"/>
            <w:tcBorders>
              <w:left w:val="single" w:sz="4" w:space="0" w:color="000000"/>
              <w:bottom w:val="single" w:sz="4" w:space="0" w:color="000000"/>
            </w:tcBorders>
            <w:shd w:val="clear" w:color="auto" w:fill="FFFFFF"/>
          </w:tcPr>
          <w:p w14:paraId="4F054612"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Наконечник рулевой 2121-21213 наруж.+внутр. в сборе</w:t>
            </w:r>
          </w:p>
        </w:tc>
        <w:tc>
          <w:tcPr>
            <w:tcW w:w="708" w:type="dxa"/>
            <w:tcBorders>
              <w:left w:val="single" w:sz="4" w:space="0" w:color="000000"/>
              <w:bottom w:val="single" w:sz="4" w:space="0" w:color="000000"/>
            </w:tcBorders>
            <w:shd w:val="clear" w:color="auto" w:fill="FFFFFF"/>
          </w:tcPr>
          <w:p w14:paraId="185DFE4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8F0A62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324425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1 914,00</w:t>
            </w:r>
          </w:p>
        </w:tc>
        <w:tc>
          <w:tcPr>
            <w:tcW w:w="1276" w:type="dxa"/>
            <w:tcBorders>
              <w:left w:val="single" w:sz="4" w:space="0" w:color="000000"/>
              <w:bottom w:val="single" w:sz="4" w:space="0" w:color="000000"/>
            </w:tcBorders>
            <w:shd w:val="clear" w:color="auto" w:fill="FFFFFF"/>
            <w:vAlign w:val="bottom"/>
          </w:tcPr>
          <w:p w14:paraId="5112320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2 088,00</w:t>
            </w:r>
          </w:p>
        </w:tc>
        <w:tc>
          <w:tcPr>
            <w:tcW w:w="1276" w:type="dxa"/>
            <w:tcBorders>
              <w:left w:val="single" w:sz="4" w:space="0" w:color="000000"/>
              <w:bottom w:val="single" w:sz="4" w:space="0" w:color="000000"/>
            </w:tcBorders>
            <w:shd w:val="clear" w:color="auto" w:fill="FFFFFF"/>
            <w:vAlign w:val="bottom"/>
          </w:tcPr>
          <w:p w14:paraId="42167E1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1 930,00</w:t>
            </w:r>
          </w:p>
        </w:tc>
        <w:tc>
          <w:tcPr>
            <w:tcW w:w="1139" w:type="dxa"/>
            <w:tcBorders>
              <w:left w:val="single" w:sz="4" w:space="0" w:color="000000"/>
              <w:bottom w:val="single" w:sz="4" w:space="0" w:color="000000"/>
            </w:tcBorders>
            <w:shd w:val="clear" w:color="auto" w:fill="FFFFFF"/>
            <w:vAlign w:val="bottom"/>
          </w:tcPr>
          <w:p w14:paraId="73EF93F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1 977,33</w:t>
            </w:r>
          </w:p>
        </w:tc>
        <w:tc>
          <w:tcPr>
            <w:tcW w:w="3117" w:type="dxa"/>
            <w:tcBorders>
              <w:left w:val="single" w:sz="4" w:space="0" w:color="000000"/>
              <w:bottom w:val="single" w:sz="4" w:space="0" w:color="000000"/>
              <w:right w:val="single" w:sz="4" w:space="0" w:color="000000"/>
            </w:tcBorders>
            <w:shd w:val="clear" w:color="auto" w:fill="FFFFFF"/>
            <w:vAlign w:val="bottom"/>
          </w:tcPr>
          <w:p w14:paraId="490B53C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1 977,33</w:t>
            </w:r>
          </w:p>
        </w:tc>
      </w:tr>
      <w:tr w:rsidR="00D52AA2" w:rsidRPr="00D52AA2" w14:paraId="4E0F61C2" w14:textId="77777777" w:rsidTr="0058087C">
        <w:tc>
          <w:tcPr>
            <w:tcW w:w="512" w:type="dxa"/>
            <w:tcBorders>
              <w:left w:val="single" w:sz="4" w:space="0" w:color="000000"/>
              <w:bottom w:val="single" w:sz="4" w:space="0" w:color="000000"/>
            </w:tcBorders>
            <w:shd w:val="clear" w:color="auto" w:fill="FFFFFF"/>
          </w:tcPr>
          <w:p w14:paraId="4A01A0C9"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33</w:t>
            </w:r>
          </w:p>
        </w:tc>
        <w:tc>
          <w:tcPr>
            <w:tcW w:w="6151" w:type="dxa"/>
            <w:tcBorders>
              <w:left w:val="single" w:sz="4" w:space="0" w:color="000000"/>
              <w:bottom w:val="single" w:sz="4" w:space="0" w:color="000000"/>
            </w:tcBorders>
            <w:shd w:val="clear" w:color="auto" w:fill="FFFFFF"/>
          </w:tcPr>
          <w:p w14:paraId="3B8220A7"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Наконечник рулевой 2123 длин. </w:t>
            </w:r>
          </w:p>
        </w:tc>
        <w:tc>
          <w:tcPr>
            <w:tcW w:w="708" w:type="dxa"/>
            <w:tcBorders>
              <w:left w:val="single" w:sz="4" w:space="0" w:color="000000"/>
              <w:bottom w:val="single" w:sz="4" w:space="0" w:color="000000"/>
            </w:tcBorders>
            <w:shd w:val="clear" w:color="auto" w:fill="FFFFFF"/>
          </w:tcPr>
          <w:p w14:paraId="0A2B742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013823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7782CF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1 078,00</w:t>
            </w:r>
          </w:p>
        </w:tc>
        <w:tc>
          <w:tcPr>
            <w:tcW w:w="1276" w:type="dxa"/>
            <w:tcBorders>
              <w:left w:val="single" w:sz="4" w:space="0" w:color="000000"/>
              <w:bottom w:val="single" w:sz="4" w:space="0" w:color="000000"/>
            </w:tcBorders>
            <w:shd w:val="clear" w:color="auto" w:fill="FFFFFF"/>
            <w:vAlign w:val="bottom"/>
          </w:tcPr>
          <w:p w14:paraId="68629CA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1 176,00</w:t>
            </w:r>
          </w:p>
        </w:tc>
        <w:tc>
          <w:tcPr>
            <w:tcW w:w="1276" w:type="dxa"/>
            <w:tcBorders>
              <w:left w:val="single" w:sz="4" w:space="0" w:color="000000"/>
              <w:bottom w:val="single" w:sz="4" w:space="0" w:color="000000"/>
            </w:tcBorders>
            <w:shd w:val="clear" w:color="auto" w:fill="FFFFFF"/>
            <w:vAlign w:val="bottom"/>
          </w:tcPr>
          <w:p w14:paraId="2A21B6F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1 078,00</w:t>
            </w:r>
          </w:p>
        </w:tc>
        <w:tc>
          <w:tcPr>
            <w:tcW w:w="1139" w:type="dxa"/>
            <w:tcBorders>
              <w:left w:val="single" w:sz="4" w:space="0" w:color="000000"/>
              <w:bottom w:val="single" w:sz="4" w:space="0" w:color="000000"/>
            </w:tcBorders>
            <w:shd w:val="clear" w:color="auto" w:fill="FFFFFF"/>
            <w:vAlign w:val="bottom"/>
          </w:tcPr>
          <w:p w14:paraId="6A7445C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1 110,67</w:t>
            </w:r>
          </w:p>
        </w:tc>
        <w:tc>
          <w:tcPr>
            <w:tcW w:w="3117" w:type="dxa"/>
            <w:tcBorders>
              <w:left w:val="single" w:sz="4" w:space="0" w:color="000000"/>
              <w:bottom w:val="single" w:sz="4" w:space="0" w:color="000000"/>
              <w:right w:val="single" w:sz="4" w:space="0" w:color="000000"/>
            </w:tcBorders>
            <w:shd w:val="clear" w:color="auto" w:fill="FFFFFF"/>
            <w:vAlign w:val="bottom"/>
          </w:tcPr>
          <w:p w14:paraId="09A65B7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1 110,67</w:t>
            </w:r>
          </w:p>
        </w:tc>
      </w:tr>
      <w:tr w:rsidR="00D52AA2" w:rsidRPr="00D52AA2" w14:paraId="6416FEA7" w14:textId="77777777" w:rsidTr="0058087C">
        <w:tc>
          <w:tcPr>
            <w:tcW w:w="512" w:type="dxa"/>
            <w:tcBorders>
              <w:left w:val="single" w:sz="4" w:space="0" w:color="000000"/>
              <w:bottom w:val="single" w:sz="4" w:space="0" w:color="000000"/>
            </w:tcBorders>
            <w:shd w:val="clear" w:color="auto" w:fill="FFFFFF"/>
          </w:tcPr>
          <w:p w14:paraId="3F26298A"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34</w:t>
            </w:r>
          </w:p>
        </w:tc>
        <w:tc>
          <w:tcPr>
            <w:tcW w:w="6151" w:type="dxa"/>
            <w:tcBorders>
              <w:left w:val="single" w:sz="4" w:space="0" w:color="000000"/>
              <w:bottom w:val="single" w:sz="4" w:space="0" w:color="000000"/>
            </w:tcBorders>
            <w:shd w:val="clear" w:color="auto" w:fill="FFFFFF"/>
          </w:tcPr>
          <w:p w14:paraId="361479B6"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Наконечник рулевой 2123 наруж.+внутр. в сборе</w:t>
            </w:r>
          </w:p>
        </w:tc>
        <w:tc>
          <w:tcPr>
            <w:tcW w:w="708" w:type="dxa"/>
            <w:tcBorders>
              <w:left w:val="single" w:sz="4" w:space="0" w:color="000000"/>
              <w:bottom w:val="single" w:sz="4" w:space="0" w:color="000000"/>
            </w:tcBorders>
            <w:shd w:val="clear" w:color="auto" w:fill="FFFFFF"/>
          </w:tcPr>
          <w:p w14:paraId="4A8E082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5DB42C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79E26F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1 875,50</w:t>
            </w:r>
          </w:p>
        </w:tc>
        <w:tc>
          <w:tcPr>
            <w:tcW w:w="1276" w:type="dxa"/>
            <w:tcBorders>
              <w:left w:val="single" w:sz="4" w:space="0" w:color="000000"/>
              <w:bottom w:val="single" w:sz="4" w:space="0" w:color="000000"/>
            </w:tcBorders>
            <w:shd w:val="clear" w:color="auto" w:fill="FFFFFF"/>
            <w:vAlign w:val="bottom"/>
          </w:tcPr>
          <w:p w14:paraId="594879B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2 046,00</w:t>
            </w:r>
          </w:p>
        </w:tc>
        <w:tc>
          <w:tcPr>
            <w:tcW w:w="1276" w:type="dxa"/>
            <w:tcBorders>
              <w:left w:val="single" w:sz="4" w:space="0" w:color="000000"/>
              <w:bottom w:val="single" w:sz="4" w:space="0" w:color="000000"/>
            </w:tcBorders>
            <w:shd w:val="clear" w:color="auto" w:fill="FFFFFF"/>
            <w:vAlign w:val="bottom"/>
          </w:tcPr>
          <w:p w14:paraId="4C72219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1 875,50</w:t>
            </w:r>
          </w:p>
        </w:tc>
        <w:tc>
          <w:tcPr>
            <w:tcW w:w="1139" w:type="dxa"/>
            <w:tcBorders>
              <w:left w:val="single" w:sz="4" w:space="0" w:color="000000"/>
              <w:bottom w:val="single" w:sz="4" w:space="0" w:color="000000"/>
            </w:tcBorders>
            <w:shd w:val="clear" w:color="auto" w:fill="FFFFFF"/>
            <w:vAlign w:val="bottom"/>
          </w:tcPr>
          <w:p w14:paraId="518096D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1 932,33</w:t>
            </w:r>
          </w:p>
        </w:tc>
        <w:tc>
          <w:tcPr>
            <w:tcW w:w="3117" w:type="dxa"/>
            <w:tcBorders>
              <w:left w:val="single" w:sz="4" w:space="0" w:color="000000"/>
              <w:bottom w:val="single" w:sz="4" w:space="0" w:color="000000"/>
              <w:right w:val="single" w:sz="4" w:space="0" w:color="000000"/>
            </w:tcBorders>
            <w:shd w:val="clear" w:color="auto" w:fill="FFFFFF"/>
            <w:vAlign w:val="bottom"/>
          </w:tcPr>
          <w:p w14:paraId="4D26C9C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1 932,33</w:t>
            </w:r>
          </w:p>
        </w:tc>
      </w:tr>
      <w:tr w:rsidR="00D52AA2" w:rsidRPr="00D52AA2" w14:paraId="21EAEB06" w14:textId="77777777" w:rsidTr="0058087C">
        <w:tc>
          <w:tcPr>
            <w:tcW w:w="512" w:type="dxa"/>
            <w:tcBorders>
              <w:left w:val="single" w:sz="4" w:space="0" w:color="000000"/>
              <w:bottom w:val="single" w:sz="4" w:space="0" w:color="000000"/>
            </w:tcBorders>
            <w:shd w:val="clear" w:color="auto" w:fill="FFFFFF"/>
          </w:tcPr>
          <w:p w14:paraId="61342B13"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35</w:t>
            </w:r>
          </w:p>
        </w:tc>
        <w:tc>
          <w:tcPr>
            <w:tcW w:w="6151" w:type="dxa"/>
            <w:tcBorders>
              <w:left w:val="single" w:sz="4" w:space="0" w:color="000000"/>
              <w:bottom w:val="single" w:sz="4" w:space="0" w:color="000000"/>
            </w:tcBorders>
            <w:shd w:val="clear" w:color="auto" w:fill="FFFFFF"/>
          </w:tcPr>
          <w:p w14:paraId="29657303"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Насос ГУРа 2123 (без шкива)</w:t>
            </w:r>
          </w:p>
        </w:tc>
        <w:tc>
          <w:tcPr>
            <w:tcW w:w="708" w:type="dxa"/>
            <w:tcBorders>
              <w:left w:val="single" w:sz="4" w:space="0" w:color="000000"/>
              <w:bottom w:val="single" w:sz="4" w:space="0" w:color="000000"/>
            </w:tcBorders>
            <w:shd w:val="clear" w:color="auto" w:fill="FFFFFF"/>
          </w:tcPr>
          <w:p w14:paraId="33F9FE4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89CA88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CF95E5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6 864,00</w:t>
            </w:r>
          </w:p>
        </w:tc>
        <w:tc>
          <w:tcPr>
            <w:tcW w:w="1276" w:type="dxa"/>
            <w:tcBorders>
              <w:left w:val="single" w:sz="4" w:space="0" w:color="000000"/>
              <w:bottom w:val="single" w:sz="4" w:space="0" w:color="000000"/>
            </w:tcBorders>
            <w:shd w:val="clear" w:color="auto" w:fill="FFFFFF"/>
            <w:vAlign w:val="bottom"/>
          </w:tcPr>
          <w:p w14:paraId="15A504A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7 488,00</w:t>
            </w:r>
          </w:p>
        </w:tc>
        <w:tc>
          <w:tcPr>
            <w:tcW w:w="1276" w:type="dxa"/>
            <w:tcBorders>
              <w:left w:val="single" w:sz="4" w:space="0" w:color="000000"/>
              <w:bottom w:val="single" w:sz="4" w:space="0" w:color="000000"/>
            </w:tcBorders>
            <w:shd w:val="clear" w:color="auto" w:fill="FFFFFF"/>
            <w:vAlign w:val="bottom"/>
          </w:tcPr>
          <w:p w14:paraId="76B0345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6 900,00</w:t>
            </w:r>
          </w:p>
        </w:tc>
        <w:tc>
          <w:tcPr>
            <w:tcW w:w="1139" w:type="dxa"/>
            <w:tcBorders>
              <w:left w:val="single" w:sz="4" w:space="0" w:color="000000"/>
              <w:bottom w:val="single" w:sz="4" w:space="0" w:color="000000"/>
            </w:tcBorders>
            <w:shd w:val="clear" w:color="auto" w:fill="FFFFFF"/>
            <w:vAlign w:val="bottom"/>
          </w:tcPr>
          <w:p w14:paraId="60D5A86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7 084,00</w:t>
            </w:r>
          </w:p>
        </w:tc>
        <w:tc>
          <w:tcPr>
            <w:tcW w:w="3117" w:type="dxa"/>
            <w:tcBorders>
              <w:left w:val="single" w:sz="4" w:space="0" w:color="000000"/>
              <w:bottom w:val="single" w:sz="4" w:space="0" w:color="000000"/>
              <w:right w:val="single" w:sz="4" w:space="0" w:color="000000"/>
            </w:tcBorders>
            <w:shd w:val="clear" w:color="auto" w:fill="FFFFFF"/>
            <w:vAlign w:val="bottom"/>
          </w:tcPr>
          <w:p w14:paraId="7FA96DE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7 084,00</w:t>
            </w:r>
          </w:p>
        </w:tc>
      </w:tr>
      <w:tr w:rsidR="00D52AA2" w:rsidRPr="00D52AA2" w14:paraId="124D6510" w14:textId="77777777" w:rsidTr="0058087C">
        <w:tc>
          <w:tcPr>
            <w:tcW w:w="512" w:type="dxa"/>
            <w:tcBorders>
              <w:left w:val="single" w:sz="4" w:space="0" w:color="000000"/>
              <w:bottom w:val="single" w:sz="4" w:space="0" w:color="000000"/>
            </w:tcBorders>
            <w:shd w:val="clear" w:color="auto" w:fill="FFFFFF"/>
          </w:tcPr>
          <w:p w14:paraId="4C471B6C"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36</w:t>
            </w:r>
          </w:p>
        </w:tc>
        <w:tc>
          <w:tcPr>
            <w:tcW w:w="6151" w:type="dxa"/>
            <w:tcBorders>
              <w:left w:val="single" w:sz="4" w:space="0" w:color="000000"/>
              <w:bottom w:val="single" w:sz="4" w:space="0" w:color="000000"/>
            </w:tcBorders>
            <w:shd w:val="clear" w:color="auto" w:fill="FFFFFF"/>
          </w:tcPr>
          <w:p w14:paraId="5EF3DAB2"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Насос ГУРа 2123 в сб. со шкивом</w:t>
            </w:r>
          </w:p>
        </w:tc>
        <w:tc>
          <w:tcPr>
            <w:tcW w:w="708" w:type="dxa"/>
            <w:tcBorders>
              <w:left w:val="single" w:sz="4" w:space="0" w:color="000000"/>
              <w:bottom w:val="single" w:sz="4" w:space="0" w:color="000000"/>
            </w:tcBorders>
            <w:shd w:val="clear" w:color="auto" w:fill="FFFFFF"/>
          </w:tcPr>
          <w:p w14:paraId="4C19BE0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29CB4F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0D7431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8 316,00</w:t>
            </w:r>
          </w:p>
        </w:tc>
        <w:tc>
          <w:tcPr>
            <w:tcW w:w="1276" w:type="dxa"/>
            <w:tcBorders>
              <w:left w:val="single" w:sz="4" w:space="0" w:color="000000"/>
              <w:bottom w:val="single" w:sz="4" w:space="0" w:color="000000"/>
            </w:tcBorders>
            <w:shd w:val="clear" w:color="auto" w:fill="FFFFFF"/>
            <w:vAlign w:val="bottom"/>
          </w:tcPr>
          <w:p w14:paraId="7D34CD1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9 072,00</w:t>
            </w:r>
          </w:p>
        </w:tc>
        <w:tc>
          <w:tcPr>
            <w:tcW w:w="1276" w:type="dxa"/>
            <w:tcBorders>
              <w:left w:val="single" w:sz="4" w:space="0" w:color="000000"/>
              <w:bottom w:val="single" w:sz="4" w:space="0" w:color="000000"/>
            </w:tcBorders>
            <w:shd w:val="clear" w:color="auto" w:fill="FFFFFF"/>
            <w:vAlign w:val="bottom"/>
          </w:tcPr>
          <w:p w14:paraId="6DAE185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8 316,00</w:t>
            </w:r>
          </w:p>
        </w:tc>
        <w:tc>
          <w:tcPr>
            <w:tcW w:w="1139" w:type="dxa"/>
            <w:tcBorders>
              <w:left w:val="single" w:sz="4" w:space="0" w:color="000000"/>
              <w:bottom w:val="single" w:sz="4" w:space="0" w:color="000000"/>
            </w:tcBorders>
            <w:shd w:val="clear" w:color="auto" w:fill="FFFFFF"/>
            <w:vAlign w:val="bottom"/>
          </w:tcPr>
          <w:p w14:paraId="4AE7D79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8 568,00</w:t>
            </w:r>
          </w:p>
        </w:tc>
        <w:tc>
          <w:tcPr>
            <w:tcW w:w="3117" w:type="dxa"/>
            <w:tcBorders>
              <w:left w:val="single" w:sz="4" w:space="0" w:color="000000"/>
              <w:bottom w:val="single" w:sz="4" w:space="0" w:color="000000"/>
              <w:right w:val="single" w:sz="4" w:space="0" w:color="000000"/>
            </w:tcBorders>
            <w:shd w:val="clear" w:color="auto" w:fill="FFFFFF"/>
            <w:vAlign w:val="bottom"/>
          </w:tcPr>
          <w:p w14:paraId="3B46483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8 568,00</w:t>
            </w:r>
          </w:p>
        </w:tc>
      </w:tr>
      <w:tr w:rsidR="00D52AA2" w:rsidRPr="00D52AA2" w14:paraId="4F469A05" w14:textId="77777777" w:rsidTr="0058087C">
        <w:tc>
          <w:tcPr>
            <w:tcW w:w="512" w:type="dxa"/>
            <w:tcBorders>
              <w:left w:val="single" w:sz="4" w:space="0" w:color="000000"/>
              <w:bottom w:val="single" w:sz="4" w:space="0" w:color="000000"/>
            </w:tcBorders>
            <w:shd w:val="clear" w:color="auto" w:fill="FFFFFF"/>
          </w:tcPr>
          <w:p w14:paraId="3E2ACCB0" w14:textId="77777777" w:rsidR="00D52AA2" w:rsidRPr="00D52AA2" w:rsidRDefault="00D52AA2" w:rsidP="00D52AA2">
            <w:pPr>
              <w:suppressLineNumbers/>
              <w:shd w:val="clear" w:color="auto" w:fill="FFFFFF"/>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37</w:t>
            </w:r>
          </w:p>
        </w:tc>
        <w:tc>
          <w:tcPr>
            <w:tcW w:w="6151" w:type="dxa"/>
            <w:tcBorders>
              <w:left w:val="single" w:sz="4" w:space="0" w:color="000000"/>
              <w:bottom w:val="single" w:sz="4" w:space="0" w:color="000000"/>
            </w:tcBorders>
            <w:shd w:val="clear" w:color="auto" w:fill="FFFFFF"/>
          </w:tcPr>
          <w:p w14:paraId="0AFB466B"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Трапеция рулевая 2123</w:t>
            </w:r>
          </w:p>
        </w:tc>
        <w:tc>
          <w:tcPr>
            <w:tcW w:w="708" w:type="dxa"/>
            <w:tcBorders>
              <w:left w:val="single" w:sz="4" w:space="0" w:color="000000"/>
              <w:bottom w:val="single" w:sz="4" w:space="0" w:color="000000"/>
            </w:tcBorders>
            <w:shd w:val="clear" w:color="auto" w:fill="FFFFFF"/>
          </w:tcPr>
          <w:p w14:paraId="64C93F7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к-т</w:t>
            </w:r>
          </w:p>
        </w:tc>
        <w:tc>
          <w:tcPr>
            <w:tcW w:w="549" w:type="dxa"/>
            <w:tcBorders>
              <w:left w:val="single" w:sz="4" w:space="0" w:color="000000"/>
              <w:bottom w:val="single" w:sz="4" w:space="0" w:color="000000"/>
            </w:tcBorders>
            <w:shd w:val="clear" w:color="auto" w:fill="FFFFFF"/>
          </w:tcPr>
          <w:p w14:paraId="1795058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B0226E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6 226,00</w:t>
            </w:r>
          </w:p>
        </w:tc>
        <w:tc>
          <w:tcPr>
            <w:tcW w:w="1276" w:type="dxa"/>
            <w:tcBorders>
              <w:left w:val="single" w:sz="4" w:space="0" w:color="000000"/>
              <w:bottom w:val="single" w:sz="4" w:space="0" w:color="000000"/>
            </w:tcBorders>
            <w:shd w:val="clear" w:color="auto" w:fill="FFFFFF"/>
            <w:vAlign w:val="bottom"/>
          </w:tcPr>
          <w:p w14:paraId="2C9BF08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6 792,00</w:t>
            </w:r>
          </w:p>
        </w:tc>
        <w:tc>
          <w:tcPr>
            <w:tcW w:w="1276" w:type="dxa"/>
            <w:tcBorders>
              <w:left w:val="single" w:sz="4" w:space="0" w:color="000000"/>
              <w:bottom w:val="single" w:sz="4" w:space="0" w:color="000000"/>
            </w:tcBorders>
            <w:shd w:val="clear" w:color="auto" w:fill="FFFFFF"/>
            <w:vAlign w:val="bottom"/>
          </w:tcPr>
          <w:p w14:paraId="7566EE6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6 226,00</w:t>
            </w:r>
          </w:p>
        </w:tc>
        <w:tc>
          <w:tcPr>
            <w:tcW w:w="1139" w:type="dxa"/>
            <w:tcBorders>
              <w:left w:val="single" w:sz="4" w:space="0" w:color="000000"/>
              <w:bottom w:val="single" w:sz="4" w:space="0" w:color="000000"/>
            </w:tcBorders>
            <w:shd w:val="clear" w:color="auto" w:fill="FFFFFF"/>
            <w:vAlign w:val="bottom"/>
          </w:tcPr>
          <w:p w14:paraId="08D5390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6 414,67</w:t>
            </w:r>
          </w:p>
        </w:tc>
        <w:tc>
          <w:tcPr>
            <w:tcW w:w="3117" w:type="dxa"/>
            <w:tcBorders>
              <w:left w:val="single" w:sz="4" w:space="0" w:color="000000"/>
              <w:bottom w:val="single" w:sz="4" w:space="0" w:color="000000"/>
              <w:right w:val="single" w:sz="4" w:space="0" w:color="000000"/>
            </w:tcBorders>
            <w:shd w:val="clear" w:color="auto" w:fill="FFFFFF"/>
            <w:vAlign w:val="bottom"/>
          </w:tcPr>
          <w:p w14:paraId="76F9267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6 414,67</w:t>
            </w:r>
          </w:p>
        </w:tc>
      </w:tr>
      <w:tr w:rsidR="00D52AA2" w:rsidRPr="00D52AA2" w14:paraId="1CA720EF" w14:textId="77777777" w:rsidTr="0058087C">
        <w:tc>
          <w:tcPr>
            <w:tcW w:w="512" w:type="dxa"/>
            <w:tcBorders>
              <w:left w:val="single" w:sz="4" w:space="0" w:color="000000"/>
              <w:bottom w:val="single" w:sz="4" w:space="0" w:color="000000"/>
            </w:tcBorders>
            <w:shd w:val="clear" w:color="auto" w:fill="FFFFFF"/>
          </w:tcPr>
          <w:p w14:paraId="628FA188"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38</w:t>
            </w:r>
          </w:p>
        </w:tc>
        <w:tc>
          <w:tcPr>
            <w:tcW w:w="6151" w:type="dxa"/>
            <w:tcBorders>
              <w:left w:val="single" w:sz="4" w:space="0" w:color="000000"/>
              <w:bottom w:val="single" w:sz="4" w:space="0" w:color="000000"/>
            </w:tcBorders>
            <w:shd w:val="clear" w:color="auto" w:fill="FFFFFF"/>
          </w:tcPr>
          <w:p w14:paraId="3B34D7F1"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Радиатор отопителя 2123 алюмин</w:t>
            </w:r>
          </w:p>
        </w:tc>
        <w:tc>
          <w:tcPr>
            <w:tcW w:w="708" w:type="dxa"/>
            <w:tcBorders>
              <w:left w:val="single" w:sz="4" w:space="0" w:color="000000"/>
              <w:bottom w:val="single" w:sz="4" w:space="0" w:color="000000"/>
            </w:tcBorders>
            <w:shd w:val="clear" w:color="auto" w:fill="FFFFFF"/>
          </w:tcPr>
          <w:p w14:paraId="754D03D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699B11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12B929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2 079,00</w:t>
            </w:r>
          </w:p>
        </w:tc>
        <w:tc>
          <w:tcPr>
            <w:tcW w:w="1276" w:type="dxa"/>
            <w:tcBorders>
              <w:left w:val="single" w:sz="4" w:space="0" w:color="000000"/>
              <w:bottom w:val="single" w:sz="4" w:space="0" w:color="000000"/>
            </w:tcBorders>
            <w:shd w:val="clear" w:color="auto" w:fill="FFFFFF"/>
            <w:vAlign w:val="bottom"/>
          </w:tcPr>
          <w:p w14:paraId="2FA3F03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2 268,00</w:t>
            </w:r>
          </w:p>
        </w:tc>
        <w:tc>
          <w:tcPr>
            <w:tcW w:w="1276" w:type="dxa"/>
            <w:tcBorders>
              <w:left w:val="single" w:sz="4" w:space="0" w:color="000000"/>
              <w:bottom w:val="single" w:sz="4" w:space="0" w:color="000000"/>
            </w:tcBorders>
            <w:shd w:val="clear" w:color="auto" w:fill="FFFFFF"/>
            <w:vAlign w:val="bottom"/>
          </w:tcPr>
          <w:p w14:paraId="3F4358E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2 079,00</w:t>
            </w:r>
          </w:p>
        </w:tc>
        <w:tc>
          <w:tcPr>
            <w:tcW w:w="1139" w:type="dxa"/>
            <w:tcBorders>
              <w:left w:val="single" w:sz="4" w:space="0" w:color="000000"/>
              <w:bottom w:val="single" w:sz="4" w:space="0" w:color="000000"/>
            </w:tcBorders>
            <w:shd w:val="clear" w:color="auto" w:fill="FFFFFF"/>
            <w:vAlign w:val="bottom"/>
          </w:tcPr>
          <w:p w14:paraId="15B6777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2 142,00</w:t>
            </w:r>
          </w:p>
        </w:tc>
        <w:tc>
          <w:tcPr>
            <w:tcW w:w="3117" w:type="dxa"/>
            <w:tcBorders>
              <w:left w:val="single" w:sz="4" w:space="0" w:color="000000"/>
              <w:bottom w:val="single" w:sz="4" w:space="0" w:color="000000"/>
              <w:right w:val="single" w:sz="4" w:space="0" w:color="000000"/>
            </w:tcBorders>
            <w:shd w:val="clear" w:color="auto" w:fill="FFFFFF"/>
            <w:vAlign w:val="bottom"/>
          </w:tcPr>
          <w:p w14:paraId="141249D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2 142,00</w:t>
            </w:r>
          </w:p>
        </w:tc>
      </w:tr>
      <w:tr w:rsidR="00D52AA2" w:rsidRPr="00D52AA2" w14:paraId="1D841194" w14:textId="77777777" w:rsidTr="0058087C">
        <w:tc>
          <w:tcPr>
            <w:tcW w:w="512" w:type="dxa"/>
            <w:tcBorders>
              <w:left w:val="single" w:sz="4" w:space="0" w:color="000000"/>
              <w:bottom w:val="single" w:sz="4" w:space="0" w:color="000000"/>
            </w:tcBorders>
            <w:shd w:val="clear" w:color="auto" w:fill="FFFFFF"/>
          </w:tcPr>
          <w:p w14:paraId="52A73F46"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39</w:t>
            </w:r>
          </w:p>
        </w:tc>
        <w:tc>
          <w:tcPr>
            <w:tcW w:w="6151" w:type="dxa"/>
            <w:tcBorders>
              <w:left w:val="single" w:sz="4" w:space="0" w:color="000000"/>
              <w:bottom w:val="single" w:sz="4" w:space="0" w:color="000000"/>
            </w:tcBorders>
            <w:shd w:val="clear" w:color="auto" w:fill="FFFFFF"/>
          </w:tcPr>
          <w:p w14:paraId="75334116"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Радиатор охлаждения 21213 алюмин.</w:t>
            </w:r>
          </w:p>
        </w:tc>
        <w:tc>
          <w:tcPr>
            <w:tcW w:w="708" w:type="dxa"/>
            <w:tcBorders>
              <w:left w:val="single" w:sz="4" w:space="0" w:color="000000"/>
              <w:bottom w:val="single" w:sz="4" w:space="0" w:color="000000"/>
            </w:tcBorders>
            <w:shd w:val="clear" w:color="auto" w:fill="FFFFFF"/>
          </w:tcPr>
          <w:p w14:paraId="4A54CEF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294E22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4B5A94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4 389,00</w:t>
            </w:r>
          </w:p>
        </w:tc>
        <w:tc>
          <w:tcPr>
            <w:tcW w:w="1276" w:type="dxa"/>
            <w:tcBorders>
              <w:left w:val="single" w:sz="4" w:space="0" w:color="000000"/>
              <w:bottom w:val="single" w:sz="4" w:space="0" w:color="000000"/>
            </w:tcBorders>
            <w:shd w:val="clear" w:color="auto" w:fill="FFFFFF"/>
            <w:vAlign w:val="bottom"/>
          </w:tcPr>
          <w:p w14:paraId="182B9C8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4 788,00</w:t>
            </w:r>
          </w:p>
        </w:tc>
        <w:tc>
          <w:tcPr>
            <w:tcW w:w="1276" w:type="dxa"/>
            <w:tcBorders>
              <w:left w:val="single" w:sz="4" w:space="0" w:color="000000"/>
              <w:bottom w:val="single" w:sz="4" w:space="0" w:color="000000"/>
            </w:tcBorders>
            <w:shd w:val="clear" w:color="auto" w:fill="FFFFFF"/>
            <w:vAlign w:val="bottom"/>
          </w:tcPr>
          <w:p w14:paraId="5C1FAB9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4 389,00</w:t>
            </w:r>
          </w:p>
        </w:tc>
        <w:tc>
          <w:tcPr>
            <w:tcW w:w="1139" w:type="dxa"/>
            <w:tcBorders>
              <w:left w:val="single" w:sz="4" w:space="0" w:color="000000"/>
              <w:bottom w:val="single" w:sz="4" w:space="0" w:color="000000"/>
            </w:tcBorders>
            <w:shd w:val="clear" w:color="auto" w:fill="FFFFFF"/>
            <w:vAlign w:val="bottom"/>
          </w:tcPr>
          <w:p w14:paraId="4605EE6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4 522,00</w:t>
            </w:r>
          </w:p>
        </w:tc>
        <w:tc>
          <w:tcPr>
            <w:tcW w:w="3117" w:type="dxa"/>
            <w:tcBorders>
              <w:left w:val="single" w:sz="4" w:space="0" w:color="000000"/>
              <w:bottom w:val="single" w:sz="4" w:space="0" w:color="000000"/>
              <w:right w:val="single" w:sz="4" w:space="0" w:color="000000"/>
            </w:tcBorders>
            <w:shd w:val="clear" w:color="auto" w:fill="FFFFFF"/>
            <w:vAlign w:val="bottom"/>
          </w:tcPr>
          <w:p w14:paraId="6C97FAF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4 522,00</w:t>
            </w:r>
          </w:p>
        </w:tc>
      </w:tr>
      <w:tr w:rsidR="00D52AA2" w:rsidRPr="00D52AA2" w14:paraId="6E14EC87" w14:textId="77777777" w:rsidTr="0058087C">
        <w:tc>
          <w:tcPr>
            <w:tcW w:w="512" w:type="dxa"/>
            <w:tcBorders>
              <w:left w:val="single" w:sz="4" w:space="0" w:color="000000"/>
              <w:bottom w:val="single" w:sz="4" w:space="0" w:color="000000"/>
            </w:tcBorders>
            <w:shd w:val="clear" w:color="auto" w:fill="FFFFFF"/>
          </w:tcPr>
          <w:p w14:paraId="6EA31CA0"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40</w:t>
            </w:r>
          </w:p>
        </w:tc>
        <w:tc>
          <w:tcPr>
            <w:tcW w:w="6151" w:type="dxa"/>
            <w:tcBorders>
              <w:left w:val="single" w:sz="4" w:space="0" w:color="000000"/>
              <w:bottom w:val="single" w:sz="4" w:space="0" w:color="000000"/>
            </w:tcBorders>
            <w:shd w:val="clear" w:color="auto" w:fill="FFFFFF"/>
          </w:tcPr>
          <w:p w14:paraId="028E195E"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Фильтр масляный 2108 </w:t>
            </w:r>
          </w:p>
        </w:tc>
        <w:tc>
          <w:tcPr>
            <w:tcW w:w="708" w:type="dxa"/>
            <w:tcBorders>
              <w:left w:val="single" w:sz="4" w:space="0" w:color="000000"/>
              <w:bottom w:val="single" w:sz="4" w:space="0" w:color="000000"/>
            </w:tcBorders>
            <w:shd w:val="clear" w:color="auto" w:fill="FFFFFF"/>
          </w:tcPr>
          <w:p w14:paraId="206FECB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0D8D97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A1C52F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671,00</w:t>
            </w:r>
          </w:p>
        </w:tc>
        <w:tc>
          <w:tcPr>
            <w:tcW w:w="1276" w:type="dxa"/>
            <w:tcBorders>
              <w:left w:val="single" w:sz="4" w:space="0" w:color="000000"/>
              <w:bottom w:val="single" w:sz="4" w:space="0" w:color="000000"/>
            </w:tcBorders>
            <w:shd w:val="clear" w:color="auto" w:fill="FFFFFF"/>
            <w:vAlign w:val="bottom"/>
          </w:tcPr>
          <w:p w14:paraId="4BA6F32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732,00</w:t>
            </w:r>
          </w:p>
        </w:tc>
        <w:tc>
          <w:tcPr>
            <w:tcW w:w="1276" w:type="dxa"/>
            <w:tcBorders>
              <w:left w:val="single" w:sz="4" w:space="0" w:color="000000"/>
              <w:bottom w:val="single" w:sz="4" w:space="0" w:color="000000"/>
            </w:tcBorders>
            <w:shd w:val="clear" w:color="auto" w:fill="FFFFFF"/>
            <w:vAlign w:val="bottom"/>
          </w:tcPr>
          <w:p w14:paraId="5ECAA0A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671,00</w:t>
            </w:r>
          </w:p>
        </w:tc>
        <w:tc>
          <w:tcPr>
            <w:tcW w:w="1139" w:type="dxa"/>
            <w:tcBorders>
              <w:left w:val="single" w:sz="4" w:space="0" w:color="000000"/>
              <w:bottom w:val="single" w:sz="4" w:space="0" w:color="000000"/>
            </w:tcBorders>
            <w:shd w:val="clear" w:color="auto" w:fill="FFFFFF"/>
            <w:vAlign w:val="bottom"/>
          </w:tcPr>
          <w:p w14:paraId="1E811BE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691,33</w:t>
            </w:r>
          </w:p>
        </w:tc>
        <w:tc>
          <w:tcPr>
            <w:tcW w:w="3117" w:type="dxa"/>
            <w:tcBorders>
              <w:left w:val="single" w:sz="4" w:space="0" w:color="000000"/>
              <w:bottom w:val="single" w:sz="4" w:space="0" w:color="000000"/>
              <w:right w:val="single" w:sz="4" w:space="0" w:color="000000"/>
            </w:tcBorders>
            <w:shd w:val="clear" w:color="auto" w:fill="FFFFFF"/>
            <w:vAlign w:val="bottom"/>
          </w:tcPr>
          <w:p w14:paraId="5A18377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691,33</w:t>
            </w:r>
          </w:p>
        </w:tc>
      </w:tr>
      <w:tr w:rsidR="00D52AA2" w:rsidRPr="00D52AA2" w14:paraId="67CEBCAA" w14:textId="77777777" w:rsidTr="0058087C">
        <w:tc>
          <w:tcPr>
            <w:tcW w:w="512" w:type="dxa"/>
            <w:tcBorders>
              <w:left w:val="single" w:sz="4" w:space="0" w:color="000000"/>
              <w:bottom w:val="single" w:sz="4" w:space="0" w:color="000000"/>
            </w:tcBorders>
            <w:shd w:val="clear" w:color="auto" w:fill="FFFFFF"/>
          </w:tcPr>
          <w:p w14:paraId="33C2F380"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41</w:t>
            </w:r>
          </w:p>
        </w:tc>
        <w:tc>
          <w:tcPr>
            <w:tcW w:w="6151" w:type="dxa"/>
            <w:tcBorders>
              <w:left w:val="single" w:sz="4" w:space="0" w:color="000000"/>
              <w:bottom w:val="single" w:sz="4" w:space="0" w:color="000000"/>
            </w:tcBorders>
            <w:shd w:val="clear" w:color="auto" w:fill="FFFFFF"/>
          </w:tcPr>
          <w:p w14:paraId="59044419"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Насос топливный 2110 </w:t>
            </w:r>
          </w:p>
        </w:tc>
        <w:tc>
          <w:tcPr>
            <w:tcW w:w="708" w:type="dxa"/>
            <w:tcBorders>
              <w:left w:val="single" w:sz="4" w:space="0" w:color="000000"/>
              <w:bottom w:val="single" w:sz="4" w:space="0" w:color="000000"/>
            </w:tcBorders>
            <w:shd w:val="clear" w:color="auto" w:fill="FFFFFF"/>
          </w:tcPr>
          <w:p w14:paraId="13B561A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071079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B3CC1E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4 829,00</w:t>
            </w:r>
          </w:p>
        </w:tc>
        <w:tc>
          <w:tcPr>
            <w:tcW w:w="1276" w:type="dxa"/>
            <w:tcBorders>
              <w:left w:val="single" w:sz="4" w:space="0" w:color="000000"/>
              <w:bottom w:val="single" w:sz="4" w:space="0" w:color="000000"/>
            </w:tcBorders>
            <w:shd w:val="clear" w:color="auto" w:fill="FFFFFF"/>
            <w:vAlign w:val="bottom"/>
          </w:tcPr>
          <w:p w14:paraId="64E6E46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5 268,00</w:t>
            </w:r>
          </w:p>
        </w:tc>
        <w:tc>
          <w:tcPr>
            <w:tcW w:w="1276" w:type="dxa"/>
            <w:tcBorders>
              <w:left w:val="single" w:sz="4" w:space="0" w:color="000000"/>
              <w:bottom w:val="single" w:sz="4" w:space="0" w:color="000000"/>
            </w:tcBorders>
            <w:shd w:val="clear" w:color="auto" w:fill="FFFFFF"/>
            <w:vAlign w:val="bottom"/>
          </w:tcPr>
          <w:p w14:paraId="08D418A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4 840,00</w:t>
            </w:r>
          </w:p>
        </w:tc>
        <w:tc>
          <w:tcPr>
            <w:tcW w:w="1139" w:type="dxa"/>
            <w:tcBorders>
              <w:left w:val="single" w:sz="4" w:space="0" w:color="000000"/>
              <w:bottom w:val="single" w:sz="4" w:space="0" w:color="000000"/>
            </w:tcBorders>
            <w:shd w:val="clear" w:color="auto" w:fill="FFFFFF"/>
            <w:vAlign w:val="bottom"/>
          </w:tcPr>
          <w:p w14:paraId="4BC2C07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4 979,00</w:t>
            </w:r>
          </w:p>
        </w:tc>
        <w:tc>
          <w:tcPr>
            <w:tcW w:w="3117" w:type="dxa"/>
            <w:tcBorders>
              <w:left w:val="single" w:sz="4" w:space="0" w:color="000000"/>
              <w:bottom w:val="single" w:sz="4" w:space="0" w:color="000000"/>
              <w:right w:val="single" w:sz="4" w:space="0" w:color="000000"/>
            </w:tcBorders>
            <w:shd w:val="clear" w:color="auto" w:fill="FFFFFF"/>
            <w:vAlign w:val="bottom"/>
          </w:tcPr>
          <w:p w14:paraId="095D9FF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4 979,00</w:t>
            </w:r>
          </w:p>
        </w:tc>
      </w:tr>
      <w:tr w:rsidR="00D52AA2" w:rsidRPr="00D52AA2" w14:paraId="5FBF848E" w14:textId="77777777" w:rsidTr="0058087C">
        <w:tc>
          <w:tcPr>
            <w:tcW w:w="512" w:type="dxa"/>
            <w:tcBorders>
              <w:left w:val="single" w:sz="4" w:space="0" w:color="000000"/>
              <w:bottom w:val="single" w:sz="4" w:space="0" w:color="000000"/>
            </w:tcBorders>
            <w:shd w:val="clear" w:color="auto" w:fill="FFFFFF"/>
          </w:tcPr>
          <w:p w14:paraId="0128C238"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42</w:t>
            </w:r>
          </w:p>
        </w:tc>
        <w:tc>
          <w:tcPr>
            <w:tcW w:w="6151" w:type="dxa"/>
            <w:tcBorders>
              <w:left w:val="single" w:sz="4" w:space="0" w:color="000000"/>
              <w:bottom w:val="single" w:sz="4" w:space="0" w:color="000000"/>
            </w:tcBorders>
            <w:shd w:val="clear" w:color="auto" w:fill="FFFFFF"/>
          </w:tcPr>
          <w:p w14:paraId="13AF8682"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Насос топливный 2123 сб</w:t>
            </w:r>
          </w:p>
        </w:tc>
        <w:tc>
          <w:tcPr>
            <w:tcW w:w="708" w:type="dxa"/>
            <w:tcBorders>
              <w:left w:val="single" w:sz="4" w:space="0" w:color="000000"/>
              <w:bottom w:val="single" w:sz="4" w:space="0" w:color="000000"/>
            </w:tcBorders>
            <w:shd w:val="clear" w:color="auto" w:fill="FFFFFF"/>
          </w:tcPr>
          <w:p w14:paraId="4FC7EA7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37BAAC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A53123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2 871,00</w:t>
            </w:r>
          </w:p>
        </w:tc>
        <w:tc>
          <w:tcPr>
            <w:tcW w:w="1276" w:type="dxa"/>
            <w:tcBorders>
              <w:left w:val="single" w:sz="4" w:space="0" w:color="000000"/>
              <w:bottom w:val="single" w:sz="4" w:space="0" w:color="000000"/>
            </w:tcBorders>
            <w:shd w:val="clear" w:color="auto" w:fill="FFFFFF"/>
            <w:vAlign w:val="bottom"/>
          </w:tcPr>
          <w:p w14:paraId="5FEDDEB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3 132,00</w:t>
            </w:r>
          </w:p>
        </w:tc>
        <w:tc>
          <w:tcPr>
            <w:tcW w:w="1276" w:type="dxa"/>
            <w:tcBorders>
              <w:left w:val="single" w:sz="4" w:space="0" w:color="000000"/>
              <w:bottom w:val="single" w:sz="4" w:space="0" w:color="000000"/>
            </w:tcBorders>
            <w:shd w:val="clear" w:color="auto" w:fill="FFFFFF"/>
            <w:vAlign w:val="bottom"/>
          </w:tcPr>
          <w:p w14:paraId="438597C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2 880,00</w:t>
            </w:r>
          </w:p>
        </w:tc>
        <w:tc>
          <w:tcPr>
            <w:tcW w:w="1139" w:type="dxa"/>
            <w:tcBorders>
              <w:left w:val="single" w:sz="4" w:space="0" w:color="000000"/>
              <w:bottom w:val="single" w:sz="4" w:space="0" w:color="000000"/>
            </w:tcBorders>
            <w:shd w:val="clear" w:color="auto" w:fill="FFFFFF"/>
            <w:vAlign w:val="bottom"/>
          </w:tcPr>
          <w:p w14:paraId="771D695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2 961,00</w:t>
            </w:r>
          </w:p>
        </w:tc>
        <w:tc>
          <w:tcPr>
            <w:tcW w:w="3117" w:type="dxa"/>
            <w:tcBorders>
              <w:left w:val="single" w:sz="4" w:space="0" w:color="000000"/>
              <w:bottom w:val="single" w:sz="4" w:space="0" w:color="000000"/>
              <w:right w:val="single" w:sz="4" w:space="0" w:color="000000"/>
            </w:tcBorders>
            <w:shd w:val="clear" w:color="auto" w:fill="FFFFFF"/>
            <w:vAlign w:val="bottom"/>
          </w:tcPr>
          <w:p w14:paraId="3E5F0E9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2 961,00</w:t>
            </w:r>
          </w:p>
        </w:tc>
      </w:tr>
      <w:tr w:rsidR="00D52AA2" w:rsidRPr="00D52AA2" w14:paraId="51C046D9" w14:textId="77777777" w:rsidTr="0058087C">
        <w:tc>
          <w:tcPr>
            <w:tcW w:w="512" w:type="dxa"/>
            <w:tcBorders>
              <w:left w:val="single" w:sz="4" w:space="0" w:color="000000"/>
              <w:bottom w:val="single" w:sz="4" w:space="0" w:color="000000"/>
            </w:tcBorders>
            <w:shd w:val="clear" w:color="auto" w:fill="FFFFFF"/>
          </w:tcPr>
          <w:p w14:paraId="514D2349"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43</w:t>
            </w:r>
          </w:p>
        </w:tc>
        <w:tc>
          <w:tcPr>
            <w:tcW w:w="6151" w:type="dxa"/>
            <w:tcBorders>
              <w:left w:val="single" w:sz="4" w:space="0" w:color="000000"/>
              <w:bottom w:val="single" w:sz="4" w:space="0" w:color="000000"/>
            </w:tcBorders>
            <w:shd w:val="clear" w:color="auto" w:fill="FFFFFF"/>
          </w:tcPr>
          <w:p w14:paraId="174F9059"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Фильтр воздушный 2110 инжектор </w:t>
            </w:r>
          </w:p>
        </w:tc>
        <w:tc>
          <w:tcPr>
            <w:tcW w:w="708" w:type="dxa"/>
            <w:tcBorders>
              <w:left w:val="single" w:sz="4" w:space="0" w:color="000000"/>
              <w:bottom w:val="single" w:sz="4" w:space="0" w:color="000000"/>
            </w:tcBorders>
            <w:shd w:val="clear" w:color="auto" w:fill="FFFFFF"/>
          </w:tcPr>
          <w:p w14:paraId="62615E3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C68C43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A3D4AF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506,00</w:t>
            </w:r>
          </w:p>
        </w:tc>
        <w:tc>
          <w:tcPr>
            <w:tcW w:w="1276" w:type="dxa"/>
            <w:tcBorders>
              <w:left w:val="single" w:sz="4" w:space="0" w:color="000000"/>
              <w:bottom w:val="single" w:sz="4" w:space="0" w:color="000000"/>
            </w:tcBorders>
            <w:shd w:val="clear" w:color="auto" w:fill="FFFFFF"/>
            <w:vAlign w:val="bottom"/>
          </w:tcPr>
          <w:p w14:paraId="4C71309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552,00</w:t>
            </w:r>
          </w:p>
        </w:tc>
        <w:tc>
          <w:tcPr>
            <w:tcW w:w="1276" w:type="dxa"/>
            <w:tcBorders>
              <w:left w:val="single" w:sz="4" w:space="0" w:color="000000"/>
              <w:bottom w:val="single" w:sz="4" w:space="0" w:color="000000"/>
            </w:tcBorders>
            <w:shd w:val="clear" w:color="auto" w:fill="FFFFFF"/>
            <w:vAlign w:val="bottom"/>
          </w:tcPr>
          <w:p w14:paraId="2D628C7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506,00</w:t>
            </w:r>
          </w:p>
        </w:tc>
        <w:tc>
          <w:tcPr>
            <w:tcW w:w="1139" w:type="dxa"/>
            <w:tcBorders>
              <w:left w:val="single" w:sz="4" w:space="0" w:color="000000"/>
              <w:bottom w:val="single" w:sz="4" w:space="0" w:color="000000"/>
            </w:tcBorders>
            <w:shd w:val="clear" w:color="auto" w:fill="FFFFFF"/>
            <w:vAlign w:val="bottom"/>
          </w:tcPr>
          <w:p w14:paraId="38B3891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521,33</w:t>
            </w:r>
          </w:p>
        </w:tc>
        <w:tc>
          <w:tcPr>
            <w:tcW w:w="3117" w:type="dxa"/>
            <w:tcBorders>
              <w:left w:val="single" w:sz="4" w:space="0" w:color="000000"/>
              <w:bottom w:val="single" w:sz="4" w:space="0" w:color="000000"/>
              <w:right w:val="single" w:sz="4" w:space="0" w:color="000000"/>
            </w:tcBorders>
            <w:shd w:val="clear" w:color="auto" w:fill="FFFFFF"/>
            <w:vAlign w:val="bottom"/>
          </w:tcPr>
          <w:p w14:paraId="5AA0469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521,33</w:t>
            </w:r>
          </w:p>
        </w:tc>
      </w:tr>
      <w:tr w:rsidR="00D52AA2" w:rsidRPr="00D52AA2" w14:paraId="707AF77B" w14:textId="77777777" w:rsidTr="0058087C">
        <w:tc>
          <w:tcPr>
            <w:tcW w:w="512" w:type="dxa"/>
            <w:tcBorders>
              <w:left w:val="single" w:sz="4" w:space="0" w:color="000000"/>
              <w:bottom w:val="single" w:sz="4" w:space="0" w:color="000000"/>
            </w:tcBorders>
            <w:shd w:val="clear" w:color="auto" w:fill="FFFFFF"/>
          </w:tcPr>
          <w:p w14:paraId="586ADDAE"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44</w:t>
            </w:r>
          </w:p>
        </w:tc>
        <w:tc>
          <w:tcPr>
            <w:tcW w:w="6151" w:type="dxa"/>
            <w:tcBorders>
              <w:left w:val="single" w:sz="4" w:space="0" w:color="000000"/>
              <w:bottom w:val="single" w:sz="4" w:space="0" w:color="000000"/>
            </w:tcBorders>
            <w:shd w:val="clear" w:color="auto" w:fill="FFFFFF"/>
          </w:tcPr>
          <w:p w14:paraId="16C736CD"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Фильтр топливный 2123, 21101, 21104 (1,6), 1118 </w:t>
            </w:r>
          </w:p>
        </w:tc>
        <w:tc>
          <w:tcPr>
            <w:tcW w:w="708" w:type="dxa"/>
            <w:tcBorders>
              <w:left w:val="single" w:sz="4" w:space="0" w:color="000000"/>
              <w:bottom w:val="single" w:sz="4" w:space="0" w:color="000000"/>
            </w:tcBorders>
            <w:shd w:val="clear" w:color="auto" w:fill="FFFFFF"/>
          </w:tcPr>
          <w:p w14:paraId="738E211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E98B8F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3FD93F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379,50</w:t>
            </w:r>
          </w:p>
        </w:tc>
        <w:tc>
          <w:tcPr>
            <w:tcW w:w="1276" w:type="dxa"/>
            <w:tcBorders>
              <w:left w:val="single" w:sz="4" w:space="0" w:color="000000"/>
              <w:bottom w:val="single" w:sz="4" w:space="0" w:color="000000"/>
            </w:tcBorders>
            <w:shd w:val="clear" w:color="auto" w:fill="FFFFFF"/>
            <w:vAlign w:val="bottom"/>
          </w:tcPr>
          <w:p w14:paraId="2221F3E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414,00</w:t>
            </w:r>
          </w:p>
        </w:tc>
        <w:tc>
          <w:tcPr>
            <w:tcW w:w="1276" w:type="dxa"/>
            <w:tcBorders>
              <w:left w:val="single" w:sz="4" w:space="0" w:color="000000"/>
              <w:bottom w:val="single" w:sz="4" w:space="0" w:color="000000"/>
            </w:tcBorders>
            <w:shd w:val="clear" w:color="auto" w:fill="FFFFFF"/>
            <w:vAlign w:val="bottom"/>
          </w:tcPr>
          <w:p w14:paraId="0B95920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390,00</w:t>
            </w:r>
          </w:p>
        </w:tc>
        <w:tc>
          <w:tcPr>
            <w:tcW w:w="1139" w:type="dxa"/>
            <w:tcBorders>
              <w:left w:val="single" w:sz="4" w:space="0" w:color="000000"/>
              <w:bottom w:val="single" w:sz="4" w:space="0" w:color="000000"/>
            </w:tcBorders>
            <w:shd w:val="clear" w:color="auto" w:fill="FFFFFF"/>
            <w:vAlign w:val="bottom"/>
          </w:tcPr>
          <w:p w14:paraId="040EB14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394,50</w:t>
            </w:r>
          </w:p>
        </w:tc>
        <w:tc>
          <w:tcPr>
            <w:tcW w:w="3117" w:type="dxa"/>
            <w:tcBorders>
              <w:left w:val="single" w:sz="4" w:space="0" w:color="000000"/>
              <w:bottom w:val="single" w:sz="4" w:space="0" w:color="000000"/>
              <w:right w:val="single" w:sz="4" w:space="0" w:color="000000"/>
            </w:tcBorders>
            <w:shd w:val="clear" w:color="auto" w:fill="FFFFFF"/>
            <w:vAlign w:val="bottom"/>
          </w:tcPr>
          <w:p w14:paraId="42B3381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394,50</w:t>
            </w:r>
          </w:p>
        </w:tc>
      </w:tr>
      <w:tr w:rsidR="00D52AA2" w:rsidRPr="00D52AA2" w14:paraId="0D8FD444" w14:textId="77777777" w:rsidTr="0058087C">
        <w:tc>
          <w:tcPr>
            <w:tcW w:w="512" w:type="dxa"/>
            <w:tcBorders>
              <w:left w:val="single" w:sz="4" w:space="0" w:color="000000"/>
              <w:bottom w:val="single" w:sz="4" w:space="0" w:color="000000"/>
            </w:tcBorders>
            <w:shd w:val="clear" w:color="auto" w:fill="FFFFFF"/>
          </w:tcPr>
          <w:p w14:paraId="38752DEF"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45</w:t>
            </w:r>
          </w:p>
        </w:tc>
        <w:tc>
          <w:tcPr>
            <w:tcW w:w="6151" w:type="dxa"/>
            <w:tcBorders>
              <w:left w:val="single" w:sz="4" w:space="0" w:color="000000"/>
              <w:bottom w:val="single" w:sz="4" w:space="0" w:color="000000"/>
            </w:tcBorders>
            <w:shd w:val="clear" w:color="auto" w:fill="FFFFFF"/>
          </w:tcPr>
          <w:p w14:paraId="026FF43B"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Форсунка 21124 20735 (1,6) 16 кл.(к-т)</w:t>
            </w:r>
          </w:p>
        </w:tc>
        <w:tc>
          <w:tcPr>
            <w:tcW w:w="708" w:type="dxa"/>
            <w:tcBorders>
              <w:left w:val="single" w:sz="4" w:space="0" w:color="000000"/>
              <w:bottom w:val="single" w:sz="4" w:space="0" w:color="000000"/>
            </w:tcBorders>
            <w:shd w:val="clear" w:color="auto" w:fill="FFFFFF"/>
          </w:tcPr>
          <w:p w14:paraId="1BF93D1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к-т</w:t>
            </w:r>
          </w:p>
        </w:tc>
        <w:tc>
          <w:tcPr>
            <w:tcW w:w="549" w:type="dxa"/>
            <w:tcBorders>
              <w:left w:val="single" w:sz="4" w:space="0" w:color="000000"/>
              <w:bottom w:val="single" w:sz="4" w:space="0" w:color="000000"/>
            </w:tcBorders>
            <w:shd w:val="clear" w:color="auto" w:fill="FFFFFF"/>
          </w:tcPr>
          <w:p w14:paraId="43A8B9E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AEFAB2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10 461,00</w:t>
            </w:r>
          </w:p>
        </w:tc>
        <w:tc>
          <w:tcPr>
            <w:tcW w:w="1276" w:type="dxa"/>
            <w:tcBorders>
              <w:left w:val="single" w:sz="4" w:space="0" w:color="000000"/>
              <w:bottom w:val="single" w:sz="4" w:space="0" w:color="000000"/>
            </w:tcBorders>
            <w:shd w:val="clear" w:color="auto" w:fill="FFFFFF"/>
            <w:vAlign w:val="bottom"/>
          </w:tcPr>
          <w:p w14:paraId="1785DCC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11 412,00</w:t>
            </w:r>
          </w:p>
        </w:tc>
        <w:tc>
          <w:tcPr>
            <w:tcW w:w="1276" w:type="dxa"/>
            <w:tcBorders>
              <w:left w:val="single" w:sz="4" w:space="0" w:color="000000"/>
              <w:bottom w:val="single" w:sz="4" w:space="0" w:color="000000"/>
            </w:tcBorders>
            <w:shd w:val="clear" w:color="auto" w:fill="FFFFFF"/>
            <w:vAlign w:val="bottom"/>
          </w:tcPr>
          <w:p w14:paraId="0573571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10 466,00</w:t>
            </w:r>
          </w:p>
        </w:tc>
        <w:tc>
          <w:tcPr>
            <w:tcW w:w="1139" w:type="dxa"/>
            <w:tcBorders>
              <w:left w:val="single" w:sz="4" w:space="0" w:color="000000"/>
              <w:bottom w:val="single" w:sz="4" w:space="0" w:color="000000"/>
            </w:tcBorders>
            <w:shd w:val="clear" w:color="auto" w:fill="FFFFFF"/>
            <w:vAlign w:val="bottom"/>
          </w:tcPr>
          <w:p w14:paraId="34E1124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10 779,67</w:t>
            </w:r>
          </w:p>
        </w:tc>
        <w:tc>
          <w:tcPr>
            <w:tcW w:w="3117" w:type="dxa"/>
            <w:tcBorders>
              <w:left w:val="single" w:sz="4" w:space="0" w:color="000000"/>
              <w:bottom w:val="single" w:sz="4" w:space="0" w:color="000000"/>
              <w:right w:val="single" w:sz="4" w:space="0" w:color="000000"/>
            </w:tcBorders>
            <w:shd w:val="clear" w:color="auto" w:fill="FFFFFF"/>
            <w:vAlign w:val="bottom"/>
          </w:tcPr>
          <w:p w14:paraId="3987107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10 779,67</w:t>
            </w:r>
          </w:p>
        </w:tc>
      </w:tr>
      <w:tr w:rsidR="00D52AA2" w:rsidRPr="00D52AA2" w14:paraId="147BA693" w14:textId="77777777" w:rsidTr="0058087C">
        <w:tc>
          <w:tcPr>
            <w:tcW w:w="512" w:type="dxa"/>
            <w:tcBorders>
              <w:left w:val="single" w:sz="4" w:space="0" w:color="000000"/>
              <w:bottom w:val="single" w:sz="4" w:space="0" w:color="000000"/>
            </w:tcBorders>
            <w:shd w:val="clear" w:color="auto" w:fill="FFFFFF"/>
          </w:tcPr>
          <w:p w14:paraId="61CEF42A"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46</w:t>
            </w:r>
          </w:p>
        </w:tc>
        <w:tc>
          <w:tcPr>
            <w:tcW w:w="6151" w:type="dxa"/>
            <w:tcBorders>
              <w:left w:val="single" w:sz="4" w:space="0" w:color="000000"/>
              <w:bottom w:val="single" w:sz="4" w:space="0" w:color="000000"/>
            </w:tcBorders>
            <w:shd w:val="clear" w:color="auto" w:fill="FFFFFF"/>
          </w:tcPr>
          <w:p w14:paraId="5B79E9B0"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Барабан тормозной 1118- 2108 чугун (к-т) </w:t>
            </w:r>
          </w:p>
        </w:tc>
        <w:tc>
          <w:tcPr>
            <w:tcW w:w="708" w:type="dxa"/>
            <w:tcBorders>
              <w:left w:val="single" w:sz="4" w:space="0" w:color="000000"/>
              <w:bottom w:val="single" w:sz="4" w:space="0" w:color="000000"/>
            </w:tcBorders>
            <w:shd w:val="clear" w:color="auto" w:fill="FFFFFF"/>
          </w:tcPr>
          <w:p w14:paraId="6F06FD7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к-т</w:t>
            </w:r>
          </w:p>
        </w:tc>
        <w:tc>
          <w:tcPr>
            <w:tcW w:w="549" w:type="dxa"/>
            <w:tcBorders>
              <w:left w:val="single" w:sz="4" w:space="0" w:color="000000"/>
              <w:bottom w:val="single" w:sz="4" w:space="0" w:color="000000"/>
            </w:tcBorders>
            <w:shd w:val="clear" w:color="auto" w:fill="FFFFFF"/>
          </w:tcPr>
          <w:p w14:paraId="7A37D4F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AF0F94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4 202,00</w:t>
            </w:r>
          </w:p>
        </w:tc>
        <w:tc>
          <w:tcPr>
            <w:tcW w:w="1276" w:type="dxa"/>
            <w:tcBorders>
              <w:left w:val="single" w:sz="4" w:space="0" w:color="000000"/>
              <w:bottom w:val="single" w:sz="4" w:space="0" w:color="000000"/>
            </w:tcBorders>
            <w:shd w:val="clear" w:color="auto" w:fill="FFFFFF"/>
            <w:vAlign w:val="bottom"/>
          </w:tcPr>
          <w:p w14:paraId="199880B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4 584,00</w:t>
            </w:r>
          </w:p>
        </w:tc>
        <w:tc>
          <w:tcPr>
            <w:tcW w:w="1276" w:type="dxa"/>
            <w:tcBorders>
              <w:left w:val="single" w:sz="4" w:space="0" w:color="000000"/>
              <w:bottom w:val="single" w:sz="4" w:space="0" w:color="000000"/>
            </w:tcBorders>
            <w:shd w:val="clear" w:color="auto" w:fill="FFFFFF"/>
            <w:vAlign w:val="bottom"/>
          </w:tcPr>
          <w:p w14:paraId="0A8E0D5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4 202,00</w:t>
            </w:r>
          </w:p>
        </w:tc>
        <w:tc>
          <w:tcPr>
            <w:tcW w:w="1139" w:type="dxa"/>
            <w:tcBorders>
              <w:left w:val="single" w:sz="4" w:space="0" w:color="000000"/>
              <w:bottom w:val="single" w:sz="4" w:space="0" w:color="000000"/>
            </w:tcBorders>
            <w:shd w:val="clear" w:color="auto" w:fill="FFFFFF"/>
            <w:vAlign w:val="bottom"/>
          </w:tcPr>
          <w:p w14:paraId="06A1E8C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4 329,33</w:t>
            </w:r>
          </w:p>
        </w:tc>
        <w:tc>
          <w:tcPr>
            <w:tcW w:w="3117" w:type="dxa"/>
            <w:tcBorders>
              <w:left w:val="single" w:sz="4" w:space="0" w:color="000000"/>
              <w:bottom w:val="single" w:sz="4" w:space="0" w:color="000000"/>
              <w:right w:val="single" w:sz="4" w:space="0" w:color="000000"/>
            </w:tcBorders>
            <w:shd w:val="clear" w:color="auto" w:fill="FFFFFF"/>
            <w:vAlign w:val="bottom"/>
          </w:tcPr>
          <w:p w14:paraId="0C6B893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4 329,33</w:t>
            </w:r>
          </w:p>
        </w:tc>
      </w:tr>
      <w:tr w:rsidR="00D52AA2" w:rsidRPr="00D52AA2" w14:paraId="36D0CABA" w14:textId="77777777" w:rsidTr="0058087C">
        <w:tc>
          <w:tcPr>
            <w:tcW w:w="512" w:type="dxa"/>
            <w:tcBorders>
              <w:left w:val="single" w:sz="4" w:space="0" w:color="000000"/>
              <w:bottom w:val="single" w:sz="4" w:space="0" w:color="000000"/>
            </w:tcBorders>
            <w:shd w:val="clear" w:color="auto" w:fill="FFFFFF"/>
          </w:tcPr>
          <w:p w14:paraId="66B21397"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47</w:t>
            </w:r>
          </w:p>
        </w:tc>
        <w:tc>
          <w:tcPr>
            <w:tcW w:w="6151" w:type="dxa"/>
            <w:tcBorders>
              <w:left w:val="single" w:sz="4" w:space="0" w:color="000000"/>
              <w:bottom w:val="single" w:sz="4" w:space="0" w:color="000000"/>
            </w:tcBorders>
            <w:shd w:val="clear" w:color="auto" w:fill="FFFFFF"/>
          </w:tcPr>
          <w:p w14:paraId="58A67EEA"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Барабан тормозной 2121 </w:t>
            </w:r>
          </w:p>
        </w:tc>
        <w:tc>
          <w:tcPr>
            <w:tcW w:w="708" w:type="dxa"/>
            <w:tcBorders>
              <w:left w:val="single" w:sz="4" w:space="0" w:color="000000"/>
              <w:bottom w:val="single" w:sz="4" w:space="0" w:color="000000"/>
            </w:tcBorders>
            <w:shd w:val="clear" w:color="auto" w:fill="FFFFFF"/>
          </w:tcPr>
          <w:p w14:paraId="065FC8E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3AAFCF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1B8632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2 832,50</w:t>
            </w:r>
          </w:p>
        </w:tc>
        <w:tc>
          <w:tcPr>
            <w:tcW w:w="1276" w:type="dxa"/>
            <w:tcBorders>
              <w:left w:val="single" w:sz="4" w:space="0" w:color="000000"/>
              <w:bottom w:val="single" w:sz="4" w:space="0" w:color="000000"/>
            </w:tcBorders>
            <w:shd w:val="clear" w:color="auto" w:fill="FFFFFF"/>
            <w:vAlign w:val="bottom"/>
          </w:tcPr>
          <w:p w14:paraId="49C0C8E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3 090,00</w:t>
            </w:r>
          </w:p>
        </w:tc>
        <w:tc>
          <w:tcPr>
            <w:tcW w:w="1276" w:type="dxa"/>
            <w:tcBorders>
              <w:left w:val="single" w:sz="4" w:space="0" w:color="000000"/>
              <w:bottom w:val="single" w:sz="4" w:space="0" w:color="000000"/>
            </w:tcBorders>
            <w:shd w:val="clear" w:color="auto" w:fill="FFFFFF"/>
            <w:vAlign w:val="bottom"/>
          </w:tcPr>
          <w:p w14:paraId="03E90C6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2 832,50</w:t>
            </w:r>
          </w:p>
        </w:tc>
        <w:tc>
          <w:tcPr>
            <w:tcW w:w="1139" w:type="dxa"/>
            <w:tcBorders>
              <w:left w:val="single" w:sz="4" w:space="0" w:color="000000"/>
              <w:bottom w:val="single" w:sz="4" w:space="0" w:color="000000"/>
            </w:tcBorders>
            <w:shd w:val="clear" w:color="auto" w:fill="FFFFFF"/>
            <w:vAlign w:val="bottom"/>
          </w:tcPr>
          <w:p w14:paraId="1E8CCEB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2 918,33</w:t>
            </w:r>
          </w:p>
        </w:tc>
        <w:tc>
          <w:tcPr>
            <w:tcW w:w="3117" w:type="dxa"/>
            <w:tcBorders>
              <w:left w:val="single" w:sz="4" w:space="0" w:color="000000"/>
              <w:bottom w:val="single" w:sz="4" w:space="0" w:color="000000"/>
              <w:right w:val="single" w:sz="4" w:space="0" w:color="000000"/>
            </w:tcBorders>
            <w:shd w:val="clear" w:color="auto" w:fill="FFFFFF"/>
            <w:vAlign w:val="bottom"/>
          </w:tcPr>
          <w:p w14:paraId="1AE3F8E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2 918,33</w:t>
            </w:r>
          </w:p>
        </w:tc>
      </w:tr>
      <w:tr w:rsidR="00D52AA2" w:rsidRPr="00D52AA2" w14:paraId="769076A8" w14:textId="77777777" w:rsidTr="0058087C">
        <w:tc>
          <w:tcPr>
            <w:tcW w:w="512" w:type="dxa"/>
            <w:tcBorders>
              <w:left w:val="single" w:sz="4" w:space="0" w:color="000000"/>
              <w:bottom w:val="single" w:sz="4" w:space="0" w:color="000000"/>
            </w:tcBorders>
            <w:shd w:val="clear" w:color="auto" w:fill="FFFFFF"/>
          </w:tcPr>
          <w:p w14:paraId="02FE115F"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48</w:t>
            </w:r>
          </w:p>
        </w:tc>
        <w:tc>
          <w:tcPr>
            <w:tcW w:w="6151" w:type="dxa"/>
            <w:tcBorders>
              <w:left w:val="single" w:sz="4" w:space="0" w:color="000000"/>
              <w:bottom w:val="single" w:sz="4" w:space="0" w:color="000000"/>
            </w:tcBorders>
            <w:shd w:val="clear" w:color="auto" w:fill="FFFFFF"/>
          </w:tcPr>
          <w:p w14:paraId="67ED2E25"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Диск тормозной 2110 R13 вент.пер. </w:t>
            </w:r>
          </w:p>
        </w:tc>
        <w:tc>
          <w:tcPr>
            <w:tcW w:w="708" w:type="dxa"/>
            <w:tcBorders>
              <w:left w:val="single" w:sz="4" w:space="0" w:color="000000"/>
              <w:bottom w:val="single" w:sz="4" w:space="0" w:color="000000"/>
            </w:tcBorders>
            <w:shd w:val="clear" w:color="auto" w:fill="FFFFFF"/>
          </w:tcPr>
          <w:p w14:paraId="111029F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426E87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3B1AB4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2 365,00</w:t>
            </w:r>
          </w:p>
        </w:tc>
        <w:tc>
          <w:tcPr>
            <w:tcW w:w="1276" w:type="dxa"/>
            <w:tcBorders>
              <w:left w:val="single" w:sz="4" w:space="0" w:color="000000"/>
              <w:bottom w:val="single" w:sz="4" w:space="0" w:color="000000"/>
            </w:tcBorders>
            <w:shd w:val="clear" w:color="auto" w:fill="FFFFFF"/>
            <w:vAlign w:val="bottom"/>
          </w:tcPr>
          <w:p w14:paraId="6204682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2 580,00</w:t>
            </w:r>
          </w:p>
        </w:tc>
        <w:tc>
          <w:tcPr>
            <w:tcW w:w="1276" w:type="dxa"/>
            <w:tcBorders>
              <w:left w:val="single" w:sz="4" w:space="0" w:color="000000"/>
              <w:bottom w:val="single" w:sz="4" w:space="0" w:color="000000"/>
            </w:tcBorders>
            <w:shd w:val="clear" w:color="auto" w:fill="FFFFFF"/>
            <w:vAlign w:val="bottom"/>
          </w:tcPr>
          <w:p w14:paraId="5E1D9F0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2 365,00</w:t>
            </w:r>
          </w:p>
        </w:tc>
        <w:tc>
          <w:tcPr>
            <w:tcW w:w="1139" w:type="dxa"/>
            <w:tcBorders>
              <w:left w:val="single" w:sz="4" w:space="0" w:color="000000"/>
              <w:bottom w:val="single" w:sz="4" w:space="0" w:color="000000"/>
            </w:tcBorders>
            <w:shd w:val="clear" w:color="auto" w:fill="FFFFFF"/>
            <w:vAlign w:val="bottom"/>
          </w:tcPr>
          <w:p w14:paraId="316B969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2 436,67</w:t>
            </w:r>
          </w:p>
        </w:tc>
        <w:tc>
          <w:tcPr>
            <w:tcW w:w="3117" w:type="dxa"/>
            <w:tcBorders>
              <w:left w:val="single" w:sz="4" w:space="0" w:color="000000"/>
              <w:bottom w:val="single" w:sz="4" w:space="0" w:color="000000"/>
              <w:right w:val="single" w:sz="4" w:space="0" w:color="000000"/>
            </w:tcBorders>
            <w:shd w:val="clear" w:color="auto" w:fill="FFFFFF"/>
            <w:vAlign w:val="bottom"/>
          </w:tcPr>
          <w:p w14:paraId="077D8CD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2 436,67</w:t>
            </w:r>
          </w:p>
        </w:tc>
      </w:tr>
      <w:tr w:rsidR="00D52AA2" w:rsidRPr="00D52AA2" w14:paraId="3F09E2EA" w14:textId="77777777" w:rsidTr="0058087C">
        <w:tc>
          <w:tcPr>
            <w:tcW w:w="512" w:type="dxa"/>
            <w:tcBorders>
              <w:left w:val="single" w:sz="4" w:space="0" w:color="000000"/>
              <w:bottom w:val="single" w:sz="4" w:space="0" w:color="000000"/>
            </w:tcBorders>
            <w:shd w:val="clear" w:color="auto" w:fill="FFFFFF"/>
          </w:tcPr>
          <w:p w14:paraId="1F24FC7A"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49</w:t>
            </w:r>
          </w:p>
        </w:tc>
        <w:tc>
          <w:tcPr>
            <w:tcW w:w="6151" w:type="dxa"/>
            <w:tcBorders>
              <w:left w:val="single" w:sz="4" w:space="0" w:color="000000"/>
              <w:bottom w:val="single" w:sz="4" w:space="0" w:color="000000"/>
            </w:tcBorders>
            <w:shd w:val="clear" w:color="auto" w:fill="FFFFFF"/>
          </w:tcPr>
          <w:p w14:paraId="68F68818"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Диск тормозной 2121 R16 перед. </w:t>
            </w:r>
          </w:p>
        </w:tc>
        <w:tc>
          <w:tcPr>
            <w:tcW w:w="708" w:type="dxa"/>
            <w:tcBorders>
              <w:left w:val="single" w:sz="4" w:space="0" w:color="000000"/>
              <w:bottom w:val="single" w:sz="4" w:space="0" w:color="000000"/>
            </w:tcBorders>
            <w:shd w:val="clear" w:color="auto" w:fill="FFFFFF"/>
          </w:tcPr>
          <w:p w14:paraId="54CFEE4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7F46F9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76A836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3 014,00</w:t>
            </w:r>
          </w:p>
        </w:tc>
        <w:tc>
          <w:tcPr>
            <w:tcW w:w="1276" w:type="dxa"/>
            <w:tcBorders>
              <w:left w:val="single" w:sz="4" w:space="0" w:color="000000"/>
              <w:bottom w:val="single" w:sz="4" w:space="0" w:color="000000"/>
            </w:tcBorders>
            <w:shd w:val="clear" w:color="auto" w:fill="FFFFFF"/>
            <w:vAlign w:val="bottom"/>
          </w:tcPr>
          <w:p w14:paraId="1C3F9DB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3 288,00</w:t>
            </w:r>
          </w:p>
        </w:tc>
        <w:tc>
          <w:tcPr>
            <w:tcW w:w="1276" w:type="dxa"/>
            <w:tcBorders>
              <w:left w:val="single" w:sz="4" w:space="0" w:color="000000"/>
              <w:bottom w:val="single" w:sz="4" w:space="0" w:color="000000"/>
            </w:tcBorders>
            <w:shd w:val="clear" w:color="auto" w:fill="FFFFFF"/>
            <w:vAlign w:val="bottom"/>
          </w:tcPr>
          <w:p w14:paraId="4F92887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3 014,00</w:t>
            </w:r>
          </w:p>
        </w:tc>
        <w:tc>
          <w:tcPr>
            <w:tcW w:w="1139" w:type="dxa"/>
            <w:tcBorders>
              <w:left w:val="single" w:sz="4" w:space="0" w:color="000000"/>
              <w:bottom w:val="single" w:sz="4" w:space="0" w:color="000000"/>
            </w:tcBorders>
            <w:shd w:val="clear" w:color="auto" w:fill="FFFFFF"/>
            <w:vAlign w:val="bottom"/>
          </w:tcPr>
          <w:p w14:paraId="438B0BC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3 105,33</w:t>
            </w:r>
          </w:p>
        </w:tc>
        <w:tc>
          <w:tcPr>
            <w:tcW w:w="3117" w:type="dxa"/>
            <w:tcBorders>
              <w:left w:val="single" w:sz="4" w:space="0" w:color="000000"/>
              <w:bottom w:val="single" w:sz="4" w:space="0" w:color="000000"/>
              <w:right w:val="single" w:sz="4" w:space="0" w:color="000000"/>
            </w:tcBorders>
            <w:shd w:val="clear" w:color="auto" w:fill="FFFFFF"/>
            <w:vAlign w:val="bottom"/>
          </w:tcPr>
          <w:p w14:paraId="484FF8D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3 105,33</w:t>
            </w:r>
          </w:p>
        </w:tc>
      </w:tr>
      <w:tr w:rsidR="00D52AA2" w:rsidRPr="00D52AA2" w14:paraId="62A0184B" w14:textId="77777777" w:rsidTr="0058087C">
        <w:tc>
          <w:tcPr>
            <w:tcW w:w="512" w:type="dxa"/>
            <w:tcBorders>
              <w:left w:val="single" w:sz="4" w:space="0" w:color="000000"/>
              <w:bottom w:val="single" w:sz="4" w:space="0" w:color="000000"/>
            </w:tcBorders>
            <w:shd w:val="clear" w:color="auto" w:fill="FFFFFF"/>
          </w:tcPr>
          <w:p w14:paraId="7952F52F"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50</w:t>
            </w:r>
          </w:p>
        </w:tc>
        <w:tc>
          <w:tcPr>
            <w:tcW w:w="6151" w:type="dxa"/>
            <w:tcBorders>
              <w:left w:val="single" w:sz="4" w:space="0" w:color="000000"/>
              <w:bottom w:val="single" w:sz="4" w:space="0" w:color="000000"/>
            </w:tcBorders>
            <w:shd w:val="clear" w:color="auto" w:fill="FFFFFF"/>
          </w:tcPr>
          <w:p w14:paraId="7E950588"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Колодка задн. тормоза 2108-2115, 1118, 2170 (к-т) </w:t>
            </w:r>
          </w:p>
        </w:tc>
        <w:tc>
          <w:tcPr>
            <w:tcW w:w="708" w:type="dxa"/>
            <w:tcBorders>
              <w:left w:val="single" w:sz="4" w:space="0" w:color="000000"/>
              <w:bottom w:val="single" w:sz="4" w:space="0" w:color="000000"/>
            </w:tcBorders>
            <w:shd w:val="clear" w:color="auto" w:fill="FFFFFF"/>
          </w:tcPr>
          <w:p w14:paraId="36021D2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к-т</w:t>
            </w:r>
          </w:p>
        </w:tc>
        <w:tc>
          <w:tcPr>
            <w:tcW w:w="549" w:type="dxa"/>
            <w:tcBorders>
              <w:left w:val="single" w:sz="4" w:space="0" w:color="000000"/>
              <w:bottom w:val="single" w:sz="4" w:space="0" w:color="000000"/>
            </w:tcBorders>
            <w:shd w:val="clear" w:color="auto" w:fill="FFFFFF"/>
          </w:tcPr>
          <w:p w14:paraId="0A26416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8A8087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858,00</w:t>
            </w:r>
          </w:p>
        </w:tc>
        <w:tc>
          <w:tcPr>
            <w:tcW w:w="1276" w:type="dxa"/>
            <w:tcBorders>
              <w:left w:val="single" w:sz="4" w:space="0" w:color="000000"/>
              <w:bottom w:val="single" w:sz="4" w:space="0" w:color="000000"/>
            </w:tcBorders>
            <w:shd w:val="clear" w:color="auto" w:fill="FFFFFF"/>
            <w:vAlign w:val="bottom"/>
          </w:tcPr>
          <w:p w14:paraId="615AE88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936,00</w:t>
            </w:r>
          </w:p>
        </w:tc>
        <w:tc>
          <w:tcPr>
            <w:tcW w:w="1276" w:type="dxa"/>
            <w:tcBorders>
              <w:left w:val="single" w:sz="4" w:space="0" w:color="000000"/>
              <w:bottom w:val="single" w:sz="4" w:space="0" w:color="000000"/>
            </w:tcBorders>
            <w:shd w:val="clear" w:color="auto" w:fill="FFFFFF"/>
            <w:vAlign w:val="bottom"/>
          </w:tcPr>
          <w:p w14:paraId="779818C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858,00</w:t>
            </w:r>
          </w:p>
        </w:tc>
        <w:tc>
          <w:tcPr>
            <w:tcW w:w="1139" w:type="dxa"/>
            <w:tcBorders>
              <w:left w:val="single" w:sz="4" w:space="0" w:color="000000"/>
              <w:bottom w:val="single" w:sz="4" w:space="0" w:color="000000"/>
            </w:tcBorders>
            <w:shd w:val="clear" w:color="auto" w:fill="FFFFFF"/>
            <w:vAlign w:val="bottom"/>
          </w:tcPr>
          <w:p w14:paraId="20FC576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884,00</w:t>
            </w:r>
          </w:p>
        </w:tc>
        <w:tc>
          <w:tcPr>
            <w:tcW w:w="3117" w:type="dxa"/>
            <w:tcBorders>
              <w:left w:val="single" w:sz="4" w:space="0" w:color="000000"/>
              <w:bottom w:val="single" w:sz="4" w:space="0" w:color="000000"/>
              <w:right w:val="single" w:sz="4" w:space="0" w:color="000000"/>
            </w:tcBorders>
            <w:shd w:val="clear" w:color="auto" w:fill="FFFFFF"/>
            <w:vAlign w:val="bottom"/>
          </w:tcPr>
          <w:p w14:paraId="0BB2BA4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884,00</w:t>
            </w:r>
          </w:p>
        </w:tc>
      </w:tr>
      <w:tr w:rsidR="00D52AA2" w:rsidRPr="00D52AA2" w14:paraId="563FA060" w14:textId="77777777" w:rsidTr="0058087C">
        <w:tc>
          <w:tcPr>
            <w:tcW w:w="512" w:type="dxa"/>
            <w:tcBorders>
              <w:left w:val="single" w:sz="4" w:space="0" w:color="000000"/>
              <w:bottom w:val="single" w:sz="4" w:space="0" w:color="000000"/>
            </w:tcBorders>
            <w:shd w:val="clear" w:color="auto" w:fill="FFFFFF"/>
          </w:tcPr>
          <w:p w14:paraId="32D0D66E"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51</w:t>
            </w:r>
          </w:p>
        </w:tc>
        <w:tc>
          <w:tcPr>
            <w:tcW w:w="6151" w:type="dxa"/>
            <w:tcBorders>
              <w:left w:val="single" w:sz="4" w:space="0" w:color="000000"/>
              <w:bottom w:val="single" w:sz="4" w:space="0" w:color="000000"/>
            </w:tcBorders>
            <w:shd w:val="clear" w:color="auto" w:fill="FFFFFF"/>
          </w:tcPr>
          <w:p w14:paraId="10BF03FE"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Колодка задн. тормоза Lada Largus, X-Ray 203*39 (к-т) </w:t>
            </w:r>
          </w:p>
        </w:tc>
        <w:tc>
          <w:tcPr>
            <w:tcW w:w="708" w:type="dxa"/>
            <w:tcBorders>
              <w:left w:val="single" w:sz="4" w:space="0" w:color="000000"/>
              <w:bottom w:val="single" w:sz="4" w:space="0" w:color="000000"/>
            </w:tcBorders>
            <w:shd w:val="clear" w:color="auto" w:fill="FFFFFF"/>
          </w:tcPr>
          <w:p w14:paraId="0B08EC7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к-т</w:t>
            </w:r>
          </w:p>
        </w:tc>
        <w:tc>
          <w:tcPr>
            <w:tcW w:w="549" w:type="dxa"/>
            <w:tcBorders>
              <w:left w:val="single" w:sz="4" w:space="0" w:color="000000"/>
              <w:bottom w:val="single" w:sz="4" w:space="0" w:color="000000"/>
            </w:tcBorders>
            <w:shd w:val="clear" w:color="auto" w:fill="FFFFFF"/>
          </w:tcPr>
          <w:p w14:paraId="70632AE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771ABD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2 915,00</w:t>
            </w:r>
          </w:p>
        </w:tc>
        <w:tc>
          <w:tcPr>
            <w:tcW w:w="1276" w:type="dxa"/>
            <w:tcBorders>
              <w:left w:val="single" w:sz="4" w:space="0" w:color="000000"/>
              <w:bottom w:val="single" w:sz="4" w:space="0" w:color="000000"/>
            </w:tcBorders>
            <w:shd w:val="clear" w:color="auto" w:fill="FFFFFF"/>
            <w:vAlign w:val="bottom"/>
          </w:tcPr>
          <w:p w14:paraId="4ED9714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3 180,00</w:t>
            </w:r>
          </w:p>
        </w:tc>
        <w:tc>
          <w:tcPr>
            <w:tcW w:w="1276" w:type="dxa"/>
            <w:tcBorders>
              <w:left w:val="single" w:sz="4" w:space="0" w:color="000000"/>
              <w:bottom w:val="single" w:sz="4" w:space="0" w:color="000000"/>
            </w:tcBorders>
            <w:shd w:val="clear" w:color="auto" w:fill="FFFFFF"/>
            <w:vAlign w:val="bottom"/>
          </w:tcPr>
          <w:p w14:paraId="06DB906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2 930,00</w:t>
            </w:r>
          </w:p>
        </w:tc>
        <w:tc>
          <w:tcPr>
            <w:tcW w:w="1139" w:type="dxa"/>
            <w:tcBorders>
              <w:left w:val="single" w:sz="4" w:space="0" w:color="000000"/>
              <w:bottom w:val="single" w:sz="4" w:space="0" w:color="000000"/>
            </w:tcBorders>
            <w:shd w:val="clear" w:color="auto" w:fill="FFFFFF"/>
            <w:vAlign w:val="bottom"/>
          </w:tcPr>
          <w:p w14:paraId="303F909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3 008,33</w:t>
            </w:r>
          </w:p>
        </w:tc>
        <w:tc>
          <w:tcPr>
            <w:tcW w:w="3117" w:type="dxa"/>
            <w:tcBorders>
              <w:left w:val="single" w:sz="4" w:space="0" w:color="000000"/>
              <w:bottom w:val="single" w:sz="4" w:space="0" w:color="000000"/>
              <w:right w:val="single" w:sz="4" w:space="0" w:color="000000"/>
            </w:tcBorders>
            <w:shd w:val="clear" w:color="auto" w:fill="FFFFFF"/>
            <w:vAlign w:val="bottom"/>
          </w:tcPr>
          <w:p w14:paraId="1199D9A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3 008,33</w:t>
            </w:r>
          </w:p>
        </w:tc>
      </w:tr>
      <w:tr w:rsidR="00D52AA2" w:rsidRPr="00D52AA2" w14:paraId="74F57E6D" w14:textId="77777777" w:rsidTr="0058087C">
        <w:tc>
          <w:tcPr>
            <w:tcW w:w="512" w:type="dxa"/>
            <w:tcBorders>
              <w:left w:val="single" w:sz="4" w:space="0" w:color="000000"/>
              <w:bottom w:val="single" w:sz="4" w:space="0" w:color="000000"/>
            </w:tcBorders>
            <w:shd w:val="clear" w:color="auto" w:fill="FFFFFF"/>
          </w:tcPr>
          <w:p w14:paraId="61F8725E"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52</w:t>
            </w:r>
          </w:p>
        </w:tc>
        <w:tc>
          <w:tcPr>
            <w:tcW w:w="6151" w:type="dxa"/>
            <w:tcBorders>
              <w:left w:val="single" w:sz="4" w:space="0" w:color="000000"/>
              <w:bottom w:val="single" w:sz="4" w:space="0" w:color="000000"/>
            </w:tcBorders>
            <w:shd w:val="clear" w:color="auto" w:fill="FFFFFF"/>
          </w:tcPr>
          <w:p w14:paraId="134864C8"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Колодка передн. тормоза 2110,1118 (к-т) </w:t>
            </w:r>
          </w:p>
        </w:tc>
        <w:tc>
          <w:tcPr>
            <w:tcW w:w="708" w:type="dxa"/>
            <w:tcBorders>
              <w:left w:val="single" w:sz="4" w:space="0" w:color="000000"/>
              <w:bottom w:val="single" w:sz="4" w:space="0" w:color="000000"/>
            </w:tcBorders>
            <w:shd w:val="clear" w:color="auto" w:fill="FFFFFF"/>
          </w:tcPr>
          <w:p w14:paraId="5B4EFDF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к-т</w:t>
            </w:r>
          </w:p>
        </w:tc>
        <w:tc>
          <w:tcPr>
            <w:tcW w:w="549" w:type="dxa"/>
            <w:tcBorders>
              <w:left w:val="single" w:sz="4" w:space="0" w:color="000000"/>
              <w:bottom w:val="single" w:sz="4" w:space="0" w:color="000000"/>
            </w:tcBorders>
            <w:shd w:val="clear" w:color="auto" w:fill="FFFFFF"/>
          </w:tcPr>
          <w:p w14:paraId="00718DC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F58C2B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561,00</w:t>
            </w:r>
          </w:p>
        </w:tc>
        <w:tc>
          <w:tcPr>
            <w:tcW w:w="1276" w:type="dxa"/>
            <w:tcBorders>
              <w:left w:val="single" w:sz="4" w:space="0" w:color="000000"/>
              <w:bottom w:val="single" w:sz="4" w:space="0" w:color="000000"/>
            </w:tcBorders>
            <w:shd w:val="clear" w:color="auto" w:fill="FFFFFF"/>
            <w:vAlign w:val="bottom"/>
          </w:tcPr>
          <w:p w14:paraId="2B33B66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612,00</w:t>
            </w:r>
          </w:p>
        </w:tc>
        <w:tc>
          <w:tcPr>
            <w:tcW w:w="1276" w:type="dxa"/>
            <w:tcBorders>
              <w:left w:val="single" w:sz="4" w:space="0" w:color="000000"/>
              <w:bottom w:val="single" w:sz="4" w:space="0" w:color="000000"/>
            </w:tcBorders>
            <w:shd w:val="clear" w:color="auto" w:fill="FFFFFF"/>
            <w:vAlign w:val="bottom"/>
          </w:tcPr>
          <w:p w14:paraId="79E8BE4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570,00</w:t>
            </w:r>
          </w:p>
        </w:tc>
        <w:tc>
          <w:tcPr>
            <w:tcW w:w="1139" w:type="dxa"/>
            <w:tcBorders>
              <w:left w:val="single" w:sz="4" w:space="0" w:color="000000"/>
              <w:bottom w:val="single" w:sz="4" w:space="0" w:color="000000"/>
            </w:tcBorders>
            <w:shd w:val="clear" w:color="auto" w:fill="FFFFFF"/>
            <w:vAlign w:val="bottom"/>
          </w:tcPr>
          <w:p w14:paraId="70D7B45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581,00</w:t>
            </w:r>
          </w:p>
        </w:tc>
        <w:tc>
          <w:tcPr>
            <w:tcW w:w="3117" w:type="dxa"/>
            <w:tcBorders>
              <w:left w:val="single" w:sz="4" w:space="0" w:color="000000"/>
              <w:bottom w:val="single" w:sz="4" w:space="0" w:color="000000"/>
              <w:right w:val="single" w:sz="4" w:space="0" w:color="000000"/>
            </w:tcBorders>
            <w:shd w:val="clear" w:color="auto" w:fill="FFFFFF"/>
            <w:vAlign w:val="bottom"/>
          </w:tcPr>
          <w:p w14:paraId="1E2E656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581,00</w:t>
            </w:r>
          </w:p>
        </w:tc>
      </w:tr>
      <w:tr w:rsidR="00D52AA2" w:rsidRPr="00D52AA2" w14:paraId="7265B055" w14:textId="77777777" w:rsidTr="0058087C">
        <w:tc>
          <w:tcPr>
            <w:tcW w:w="512" w:type="dxa"/>
            <w:tcBorders>
              <w:left w:val="single" w:sz="4" w:space="0" w:color="000000"/>
              <w:bottom w:val="single" w:sz="4" w:space="0" w:color="000000"/>
            </w:tcBorders>
            <w:shd w:val="clear" w:color="auto" w:fill="FFFFFF"/>
          </w:tcPr>
          <w:p w14:paraId="09002385"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53</w:t>
            </w:r>
          </w:p>
        </w:tc>
        <w:tc>
          <w:tcPr>
            <w:tcW w:w="6151" w:type="dxa"/>
            <w:tcBorders>
              <w:left w:val="single" w:sz="4" w:space="0" w:color="000000"/>
              <w:bottom w:val="single" w:sz="4" w:space="0" w:color="000000"/>
            </w:tcBorders>
            <w:shd w:val="clear" w:color="auto" w:fill="FFFFFF"/>
          </w:tcPr>
          <w:p w14:paraId="655F6BF9"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Колодка передн. тормоза 2121 (к-т) </w:t>
            </w:r>
          </w:p>
        </w:tc>
        <w:tc>
          <w:tcPr>
            <w:tcW w:w="708" w:type="dxa"/>
            <w:tcBorders>
              <w:left w:val="single" w:sz="4" w:space="0" w:color="000000"/>
              <w:bottom w:val="single" w:sz="4" w:space="0" w:color="000000"/>
            </w:tcBorders>
            <w:shd w:val="clear" w:color="auto" w:fill="FFFFFF"/>
          </w:tcPr>
          <w:p w14:paraId="18BE145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к-т</w:t>
            </w:r>
          </w:p>
        </w:tc>
        <w:tc>
          <w:tcPr>
            <w:tcW w:w="549" w:type="dxa"/>
            <w:tcBorders>
              <w:left w:val="single" w:sz="4" w:space="0" w:color="000000"/>
              <w:bottom w:val="single" w:sz="4" w:space="0" w:color="000000"/>
            </w:tcBorders>
            <w:shd w:val="clear" w:color="auto" w:fill="FFFFFF"/>
          </w:tcPr>
          <w:p w14:paraId="4F1E074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E09C37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1 243,00</w:t>
            </w:r>
          </w:p>
        </w:tc>
        <w:tc>
          <w:tcPr>
            <w:tcW w:w="1276" w:type="dxa"/>
            <w:tcBorders>
              <w:left w:val="single" w:sz="4" w:space="0" w:color="000000"/>
              <w:bottom w:val="single" w:sz="4" w:space="0" w:color="000000"/>
            </w:tcBorders>
            <w:shd w:val="clear" w:color="auto" w:fill="FFFFFF"/>
            <w:vAlign w:val="bottom"/>
          </w:tcPr>
          <w:p w14:paraId="679CD7E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1 356,00</w:t>
            </w:r>
          </w:p>
        </w:tc>
        <w:tc>
          <w:tcPr>
            <w:tcW w:w="1276" w:type="dxa"/>
            <w:tcBorders>
              <w:left w:val="single" w:sz="4" w:space="0" w:color="000000"/>
              <w:bottom w:val="single" w:sz="4" w:space="0" w:color="000000"/>
            </w:tcBorders>
            <w:shd w:val="clear" w:color="auto" w:fill="FFFFFF"/>
            <w:vAlign w:val="bottom"/>
          </w:tcPr>
          <w:p w14:paraId="071324F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1 243,00</w:t>
            </w:r>
          </w:p>
        </w:tc>
        <w:tc>
          <w:tcPr>
            <w:tcW w:w="1139" w:type="dxa"/>
            <w:tcBorders>
              <w:left w:val="single" w:sz="4" w:space="0" w:color="000000"/>
              <w:bottom w:val="single" w:sz="4" w:space="0" w:color="000000"/>
            </w:tcBorders>
            <w:shd w:val="clear" w:color="auto" w:fill="FFFFFF"/>
            <w:vAlign w:val="bottom"/>
          </w:tcPr>
          <w:p w14:paraId="047ECB9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1 280,67</w:t>
            </w:r>
          </w:p>
        </w:tc>
        <w:tc>
          <w:tcPr>
            <w:tcW w:w="3117" w:type="dxa"/>
            <w:tcBorders>
              <w:left w:val="single" w:sz="4" w:space="0" w:color="000000"/>
              <w:bottom w:val="single" w:sz="4" w:space="0" w:color="000000"/>
              <w:right w:val="single" w:sz="4" w:space="0" w:color="000000"/>
            </w:tcBorders>
            <w:shd w:val="clear" w:color="auto" w:fill="FFFFFF"/>
            <w:vAlign w:val="bottom"/>
          </w:tcPr>
          <w:p w14:paraId="0F56076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1 280,67</w:t>
            </w:r>
          </w:p>
        </w:tc>
      </w:tr>
      <w:tr w:rsidR="00D52AA2" w:rsidRPr="00D52AA2" w14:paraId="2AEE9BC1" w14:textId="77777777" w:rsidTr="0058087C">
        <w:tc>
          <w:tcPr>
            <w:tcW w:w="512" w:type="dxa"/>
            <w:tcBorders>
              <w:left w:val="single" w:sz="4" w:space="0" w:color="000000"/>
              <w:bottom w:val="single" w:sz="4" w:space="0" w:color="000000"/>
            </w:tcBorders>
            <w:shd w:val="clear" w:color="auto" w:fill="FFFFFF"/>
          </w:tcPr>
          <w:p w14:paraId="422AB181"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54</w:t>
            </w:r>
          </w:p>
        </w:tc>
        <w:tc>
          <w:tcPr>
            <w:tcW w:w="6151" w:type="dxa"/>
            <w:tcBorders>
              <w:left w:val="single" w:sz="4" w:space="0" w:color="000000"/>
              <w:bottom w:val="single" w:sz="4" w:space="0" w:color="000000"/>
            </w:tcBorders>
            <w:shd w:val="clear" w:color="auto" w:fill="FFFFFF"/>
          </w:tcPr>
          <w:p w14:paraId="7AE868D1"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Колодка передн. тормоза Lada Largus (к-т) с датчиком </w:t>
            </w:r>
          </w:p>
        </w:tc>
        <w:tc>
          <w:tcPr>
            <w:tcW w:w="708" w:type="dxa"/>
            <w:tcBorders>
              <w:left w:val="single" w:sz="4" w:space="0" w:color="000000"/>
              <w:bottom w:val="single" w:sz="4" w:space="0" w:color="000000"/>
            </w:tcBorders>
            <w:shd w:val="clear" w:color="auto" w:fill="FFFFFF"/>
          </w:tcPr>
          <w:p w14:paraId="410A1AA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к-т</w:t>
            </w:r>
          </w:p>
        </w:tc>
        <w:tc>
          <w:tcPr>
            <w:tcW w:w="549" w:type="dxa"/>
            <w:tcBorders>
              <w:left w:val="single" w:sz="4" w:space="0" w:color="000000"/>
              <w:bottom w:val="single" w:sz="4" w:space="0" w:color="000000"/>
            </w:tcBorders>
            <w:shd w:val="clear" w:color="auto" w:fill="FFFFFF"/>
          </w:tcPr>
          <w:p w14:paraId="3BAD54E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39F12C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2 849,00</w:t>
            </w:r>
          </w:p>
        </w:tc>
        <w:tc>
          <w:tcPr>
            <w:tcW w:w="1276" w:type="dxa"/>
            <w:tcBorders>
              <w:left w:val="single" w:sz="4" w:space="0" w:color="000000"/>
              <w:bottom w:val="single" w:sz="4" w:space="0" w:color="000000"/>
            </w:tcBorders>
            <w:shd w:val="clear" w:color="auto" w:fill="FFFFFF"/>
            <w:vAlign w:val="bottom"/>
          </w:tcPr>
          <w:p w14:paraId="089F8B7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3 108,00</w:t>
            </w:r>
          </w:p>
        </w:tc>
        <w:tc>
          <w:tcPr>
            <w:tcW w:w="1276" w:type="dxa"/>
            <w:tcBorders>
              <w:left w:val="single" w:sz="4" w:space="0" w:color="000000"/>
              <w:bottom w:val="single" w:sz="4" w:space="0" w:color="000000"/>
            </w:tcBorders>
            <w:shd w:val="clear" w:color="auto" w:fill="FFFFFF"/>
            <w:vAlign w:val="bottom"/>
          </w:tcPr>
          <w:p w14:paraId="6BB56EA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2 849,00</w:t>
            </w:r>
          </w:p>
        </w:tc>
        <w:tc>
          <w:tcPr>
            <w:tcW w:w="1139" w:type="dxa"/>
            <w:tcBorders>
              <w:left w:val="single" w:sz="4" w:space="0" w:color="000000"/>
              <w:bottom w:val="single" w:sz="4" w:space="0" w:color="000000"/>
            </w:tcBorders>
            <w:shd w:val="clear" w:color="auto" w:fill="FFFFFF"/>
            <w:vAlign w:val="bottom"/>
          </w:tcPr>
          <w:p w14:paraId="2A61E4A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2 935,33</w:t>
            </w:r>
          </w:p>
        </w:tc>
        <w:tc>
          <w:tcPr>
            <w:tcW w:w="3117" w:type="dxa"/>
            <w:tcBorders>
              <w:left w:val="single" w:sz="4" w:space="0" w:color="000000"/>
              <w:bottom w:val="single" w:sz="4" w:space="0" w:color="000000"/>
              <w:right w:val="single" w:sz="4" w:space="0" w:color="000000"/>
            </w:tcBorders>
            <w:shd w:val="clear" w:color="auto" w:fill="FFFFFF"/>
            <w:vAlign w:val="bottom"/>
          </w:tcPr>
          <w:p w14:paraId="088D2C7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2 935,33</w:t>
            </w:r>
          </w:p>
        </w:tc>
      </w:tr>
      <w:tr w:rsidR="00D52AA2" w:rsidRPr="00D52AA2" w14:paraId="76596F59" w14:textId="77777777" w:rsidTr="0058087C">
        <w:tc>
          <w:tcPr>
            <w:tcW w:w="512" w:type="dxa"/>
            <w:tcBorders>
              <w:left w:val="single" w:sz="4" w:space="0" w:color="000000"/>
              <w:bottom w:val="single" w:sz="4" w:space="0" w:color="000000"/>
            </w:tcBorders>
            <w:shd w:val="clear" w:color="auto" w:fill="FFFFFF"/>
          </w:tcPr>
          <w:p w14:paraId="1EDA1781"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55</w:t>
            </w:r>
          </w:p>
        </w:tc>
        <w:tc>
          <w:tcPr>
            <w:tcW w:w="6151" w:type="dxa"/>
            <w:tcBorders>
              <w:left w:val="single" w:sz="4" w:space="0" w:color="000000"/>
              <w:bottom w:val="single" w:sz="4" w:space="0" w:color="000000"/>
            </w:tcBorders>
            <w:shd w:val="clear" w:color="auto" w:fill="FFFFFF"/>
          </w:tcPr>
          <w:p w14:paraId="2FC461EB"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Суппорт 2110 левый R-13 </w:t>
            </w:r>
          </w:p>
        </w:tc>
        <w:tc>
          <w:tcPr>
            <w:tcW w:w="708" w:type="dxa"/>
            <w:tcBorders>
              <w:left w:val="single" w:sz="4" w:space="0" w:color="000000"/>
              <w:bottom w:val="single" w:sz="4" w:space="0" w:color="000000"/>
            </w:tcBorders>
            <w:shd w:val="clear" w:color="auto" w:fill="FFFFFF"/>
          </w:tcPr>
          <w:p w14:paraId="1BED34B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60CEB4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8AA307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2 618,00</w:t>
            </w:r>
          </w:p>
        </w:tc>
        <w:tc>
          <w:tcPr>
            <w:tcW w:w="1276" w:type="dxa"/>
            <w:tcBorders>
              <w:left w:val="single" w:sz="4" w:space="0" w:color="000000"/>
              <w:bottom w:val="single" w:sz="4" w:space="0" w:color="000000"/>
            </w:tcBorders>
            <w:shd w:val="clear" w:color="auto" w:fill="FFFFFF"/>
            <w:vAlign w:val="bottom"/>
          </w:tcPr>
          <w:p w14:paraId="64116DC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2 856,00</w:t>
            </w:r>
          </w:p>
        </w:tc>
        <w:tc>
          <w:tcPr>
            <w:tcW w:w="1276" w:type="dxa"/>
            <w:tcBorders>
              <w:left w:val="single" w:sz="4" w:space="0" w:color="000000"/>
              <w:bottom w:val="single" w:sz="4" w:space="0" w:color="000000"/>
            </w:tcBorders>
            <w:shd w:val="clear" w:color="auto" w:fill="FFFFFF"/>
            <w:vAlign w:val="bottom"/>
          </w:tcPr>
          <w:p w14:paraId="0BADB93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2 618,00</w:t>
            </w:r>
          </w:p>
        </w:tc>
        <w:tc>
          <w:tcPr>
            <w:tcW w:w="1139" w:type="dxa"/>
            <w:tcBorders>
              <w:left w:val="single" w:sz="4" w:space="0" w:color="000000"/>
              <w:bottom w:val="single" w:sz="4" w:space="0" w:color="000000"/>
            </w:tcBorders>
            <w:shd w:val="clear" w:color="auto" w:fill="FFFFFF"/>
            <w:vAlign w:val="bottom"/>
          </w:tcPr>
          <w:p w14:paraId="22A692B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2 697,33</w:t>
            </w:r>
          </w:p>
        </w:tc>
        <w:tc>
          <w:tcPr>
            <w:tcW w:w="3117" w:type="dxa"/>
            <w:tcBorders>
              <w:left w:val="single" w:sz="4" w:space="0" w:color="000000"/>
              <w:bottom w:val="single" w:sz="4" w:space="0" w:color="000000"/>
              <w:right w:val="single" w:sz="4" w:space="0" w:color="000000"/>
            </w:tcBorders>
            <w:shd w:val="clear" w:color="auto" w:fill="FFFFFF"/>
            <w:vAlign w:val="bottom"/>
          </w:tcPr>
          <w:p w14:paraId="6B56A73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2 697,33</w:t>
            </w:r>
          </w:p>
        </w:tc>
      </w:tr>
      <w:tr w:rsidR="00D52AA2" w:rsidRPr="00D52AA2" w14:paraId="0CDBCA46" w14:textId="77777777" w:rsidTr="0058087C">
        <w:tc>
          <w:tcPr>
            <w:tcW w:w="512" w:type="dxa"/>
            <w:tcBorders>
              <w:left w:val="single" w:sz="4" w:space="0" w:color="000000"/>
              <w:bottom w:val="single" w:sz="4" w:space="0" w:color="000000"/>
            </w:tcBorders>
            <w:shd w:val="clear" w:color="auto" w:fill="FFFFFF"/>
          </w:tcPr>
          <w:p w14:paraId="6011941A"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56</w:t>
            </w:r>
          </w:p>
        </w:tc>
        <w:tc>
          <w:tcPr>
            <w:tcW w:w="6151" w:type="dxa"/>
            <w:tcBorders>
              <w:left w:val="single" w:sz="4" w:space="0" w:color="000000"/>
              <w:bottom w:val="single" w:sz="4" w:space="0" w:color="000000"/>
            </w:tcBorders>
            <w:shd w:val="clear" w:color="auto" w:fill="FFFFFF"/>
          </w:tcPr>
          <w:p w14:paraId="1D6BA382"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Суппорт 2110 правый п/сб. R-13 </w:t>
            </w:r>
          </w:p>
        </w:tc>
        <w:tc>
          <w:tcPr>
            <w:tcW w:w="708" w:type="dxa"/>
            <w:tcBorders>
              <w:left w:val="single" w:sz="4" w:space="0" w:color="000000"/>
              <w:bottom w:val="single" w:sz="4" w:space="0" w:color="000000"/>
            </w:tcBorders>
            <w:shd w:val="clear" w:color="auto" w:fill="FFFFFF"/>
          </w:tcPr>
          <w:p w14:paraId="456C619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9E8632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3318B3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2 618,00</w:t>
            </w:r>
          </w:p>
        </w:tc>
        <w:tc>
          <w:tcPr>
            <w:tcW w:w="1276" w:type="dxa"/>
            <w:tcBorders>
              <w:left w:val="single" w:sz="4" w:space="0" w:color="000000"/>
              <w:bottom w:val="single" w:sz="4" w:space="0" w:color="000000"/>
            </w:tcBorders>
            <w:shd w:val="clear" w:color="auto" w:fill="FFFFFF"/>
            <w:vAlign w:val="bottom"/>
          </w:tcPr>
          <w:p w14:paraId="6EB69CF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2 856,00</w:t>
            </w:r>
          </w:p>
        </w:tc>
        <w:tc>
          <w:tcPr>
            <w:tcW w:w="1276" w:type="dxa"/>
            <w:tcBorders>
              <w:left w:val="single" w:sz="4" w:space="0" w:color="000000"/>
              <w:bottom w:val="single" w:sz="4" w:space="0" w:color="000000"/>
            </w:tcBorders>
            <w:shd w:val="clear" w:color="auto" w:fill="FFFFFF"/>
            <w:vAlign w:val="bottom"/>
          </w:tcPr>
          <w:p w14:paraId="6EB07D5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2 618,00</w:t>
            </w:r>
          </w:p>
        </w:tc>
        <w:tc>
          <w:tcPr>
            <w:tcW w:w="1139" w:type="dxa"/>
            <w:tcBorders>
              <w:left w:val="single" w:sz="4" w:space="0" w:color="000000"/>
              <w:bottom w:val="single" w:sz="4" w:space="0" w:color="000000"/>
            </w:tcBorders>
            <w:shd w:val="clear" w:color="auto" w:fill="FFFFFF"/>
            <w:vAlign w:val="bottom"/>
          </w:tcPr>
          <w:p w14:paraId="03C5ECC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2 697,33</w:t>
            </w:r>
          </w:p>
        </w:tc>
        <w:tc>
          <w:tcPr>
            <w:tcW w:w="3117" w:type="dxa"/>
            <w:tcBorders>
              <w:left w:val="single" w:sz="4" w:space="0" w:color="000000"/>
              <w:bottom w:val="single" w:sz="4" w:space="0" w:color="000000"/>
              <w:right w:val="single" w:sz="4" w:space="0" w:color="000000"/>
            </w:tcBorders>
            <w:shd w:val="clear" w:color="auto" w:fill="FFFFFF"/>
            <w:vAlign w:val="bottom"/>
          </w:tcPr>
          <w:p w14:paraId="5B19EE6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2 697,33</w:t>
            </w:r>
          </w:p>
        </w:tc>
      </w:tr>
      <w:tr w:rsidR="00D52AA2" w:rsidRPr="00D52AA2" w14:paraId="775D8F3D" w14:textId="77777777" w:rsidTr="0058087C">
        <w:tc>
          <w:tcPr>
            <w:tcW w:w="512" w:type="dxa"/>
            <w:tcBorders>
              <w:left w:val="single" w:sz="4" w:space="0" w:color="000000"/>
              <w:bottom w:val="single" w:sz="4" w:space="0" w:color="000000"/>
            </w:tcBorders>
            <w:shd w:val="clear" w:color="auto" w:fill="FFFFFF"/>
          </w:tcPr>
          <w:p w14:paraId="66EBA5A3"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57</w:t>
            </w:r>
          </w:p>
        </w:tc>
        <w:tc>
          <w:tcPr>
            <w:tcW w:w="6151" w:type="dxa"/>
            <w:tcBorders>
              <w:left w:val="single" w:sz="4" w:space="0" w:color="000000"/>
              <w:bottom w:val="single" w:sz="4" w:space="0" w:color="000000"/>
            </w:tcBorders>
            <w:shd w:val="clear" w:color="auto" w:fill="FFFFFF"/>
          </w:tcPr>
          <w:p w14:paraId="793E3F9E"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Суппорт 21214 левый  сб.</w:t>
            </w:r>
          </w:p>
        </w:tc>
        <w:tc>
          <w:tcPr>
            <w:tcW w:w="708" w:type="dxa"/>
            <w:tcBorders>
              <w:left w:val="single" w:sz="4" w:space="0" w:color="000000"/>
              <w:bottom w:val="single" w:sz="4" w:space="0" w:color="000000"/>
            </w:tcBorders>
            <w:shd w:val="clear" w:color="auto" w:fill="FFFFFF"/>
          </w:tcPr>
          <w:p w14:paraId="641B95B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14AACE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8D7C83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13 112,00</w:t>
            </w:r>
          </w:p>
        </w:tc>
        <w:tc>
          <w:tcPr>
            <w:tcW w:w="1276" w:type="dxa"/>
            <w:tcBorders>
              <w:left w:val="single" w:sz="4" w:space="0" w:color="000000"/>
              <w:bottom w:val="single" w:sz="4" w:space="0" w:color="000000"/>
            </w:tcBorders>
            <w:shd w:val="clear" w:color="auto" w:fill="FFFFFF"/>
            <w:vAlign w:val="bottom"/>
          </w:tcPr>
          <w:p w14:paraId="0929164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14 304,00</w:t>
            </w:r>
          </w:p>
        </w:tc>
        <w:tc>
          <w:tcPr>
            <w:tcW w:w="1276" w:type="dxa"/>
            <w:tcBorders>
              <w:left w:val="single" w:sz="4" w:space="0" w:color="000000"/>
              <w:bottom w:val="single" w:sz="4" w:space="0" w:color="000000"/>
            </w:tcBorders>
            <w:shd w:val="clear" w:color="auto" w:fill="FFFFFF"/>
            <w:vAlign w:val="bottom"/>
          </w:tcPr>
          <w:p w14:paraId="0848D7C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13 112,00</w:t>
            </w:r>
          </w:p>
        </w:tc>
        <w:tc>
          <w:tcPr>
            <w:tcW w:w="1139" w:type="dxa"/>
            <w:tcBorders>
              <w:left w:val="single" w:sz="4" w:space="0" w:color="000000"/>
              <w:bottom w:val="single" w:sz="4" w:space="0" w:color="000000"/>
            </w:tcBorders>
            <w:shd w:val="clear" w:color="auto" w:fill="FFFFFF"/>
            <w:vAlign w:val="bottom"/>
          </w:tcPr>
          <w:p w14:paraId="6D8B687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13 509,33</w:t>
            </w:r>
          </w:p>
        </w:tc>
        <w:tc>
          <w:tcPr>
            <w:tcW w:w="3117" w:type="dxa"/>
            <w:tcBorders>
              <w:left w:val="single" w:sz="4" w:space="0" w:color="000000"/>
              <w:bottom w:val="single" w:sz="4" w:space="0" w:color="000000"/>
              <w:right w:val="single" w:sz="4" w:space="0" w:color="000000"/>
            </w:tcBorders>
            <w:shd w:val="clear" w:color="auto" w:fill="FFFFFF"/>
            <w:vAlign w:val="bottom"/>
          </w:tcPr>
          <w:p w14:paraId="1832FE9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13 509,33</w:t>
            </w:r>
          </w:p>
        </w:tc>
      </w:tr>
      <w:tr w:rsidR="00D52AA2" w:rsidRPr="00D52AA2" w14:paraId="180B7D43" w14:textId="77777777" w:rsidTr="0058087C">
        <w:tc>
          <w:tcPr>
            <w:tcW w:w="512" w:type="dxa"/>
            <w:tcBorders>
              <w:left w:val="single" w:sz="4" w:space="0" w:color="000000"/>
              <w:bottom w:val="single" w:sz="4" w:space="0" w:color="000000"/>
            </w:tcBorders>
            <w:shd w:val="clear" w:color="auto" w:fill="FFFFFF"/>
          </w:tcPr>
          <w:p w14:paraId="5B4D13B1"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58</w:t>
            </w:r>
          </w:p>
        </w:tc>
        <w:tc>
          <w:tcPr>
            <w:tcW w:w="6151" w:type="dxa"/>
            <w:tcBorders>
              <w:left w:val="single" w:sz="4" w:space="0" w:color="000000"/>
              <w:bottom w:val="single" w:sz="4" w:space="0" w:color="000000"/>
            </w:tcBorders>
            <w:shd w:val="clear" w:color="auto" w:fill="FFFFFF"/>
          </w:tcPr>
          <w:p w14:paraId="36F942F2"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Суппорт 21214 правый  сб.</w:t>
            </w:r>
          </w:p>
        </w:tc>
        <w:tc>
          <w:tcPr>
            <w:tcW w:w="708" w:type="dxa"/>
            <w:tcBorders>
              <w:left w:val="single" w:sz="4" w:space="0" w:color="000000"/>
              <w:bottom w:val="single" w:sz="4" w:space="0" w:color="000000"/>
            </w:tcBorders>
            <w:shd w:val="clear" w:color="auto" w:fill="FFFFFF"/>
          </w:tcPr>
          <w:p w14:paraId="138A08F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187D24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29A33F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13 750,00</w:t>
            </w:r>
          </w:p>
        </w:tc>
        <w:tc>
          <w:tcPr>
            <w:tcW w:w="1276" w:type="dxa"/>
            <w:tcBorders>
              <w:left w:val="single" w:sz="4" w:space="0" w:color="000000"/>
              <w:bottom w:val="single" w:sz="4" w:space="0" w:color="000000"/>
            </w:tcBorders>
            <w:shd w:val="clear" w:color="auto" w:fill="FFFFFF"/>
            <w:vAlign w:val="bottom"/>
          </w:tcPr>
          <w:p w14:paraId="30C7C26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15 000,00</w:t>
            </w:r>
          </w:p>
        </w:tc>
        <w:tc>
          <w:tcPr>
            <w:tcW w:w="1276" w:type="dxa"/>
            <w:tcBorders>
              <w:left w:val="single" w:sz="4" w:space="0" w:color="000000"/>
              <w:bottom w:val="single" w:sz="4" w:space="0" w:color="000000"/>
            </w:tcBorders>
            <w:shd w:val="clear" w:color="auto" w:fill="FFFFFF"/>
            <w:vAlign w:val="bottom"/>
          </w:tcPr>
          <w:p w14:paraId="7A7A9E9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13 766,00</w:t>
            </w:r>
          </w:p>
        </w:tc>
        <w:tc>
          <w:tcPr>
            <w:tcW w:w="1139" w:type="dxa"/>
            <w:tcBorders>
              <w:left w:val="single" w:sz="4" w:space="0" w:color="000000"/>
              <w:bottom w:val="single" w:sz="4" w:space="0" w:color="000000"/>
            </w:tcBorders>
            <w:shd w:val="clear" w:color="auto" w:fill="FFFFFF"/>
            <w:vAlign w:val="bottom"/>
          </w:tcPr>
          <w:p w14:paraId="4D22321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14 172,00</w:t>
            </w:r>
          </w:p>
        </w:tc>
        <w:tc>
          <w:tcPr>
            <w:tcW w:w="3117" w:type="dxa"/>
            <w:tcBorders>
              <w:left w:val="single" w:sz="4" w:space="0" w:color="000000"/>
              <w:bottom w:val="single" w:sz="4" w:space="0" w:color="000000"/>
              <w:right w:val="single" w:sz="4" w:space="0" w:color="000000"/>
            </w:tcBorders>
            <w:shd w:val="clear" w:color="auto" w:fill="FFFFFF"/>
            <w:vAlign w:val="bottom"/>
          </w:tcPr>
          <w:p w14:paraId="33E94BB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14 172,00</w:t>
            </w:r>
          </w:p>
        </w:tc>
      </w:tr>
      <w:tr w:rsidR="00D52AA2" w:rsidRPr="00D52AA2" w14:paraId="29FB08F3" w14:textId="77777777" w:rsidTr="0058087C">
        <w:tc>
          <w:tcPr>
            <w:tcW w:w="512" w:type="dxa"/>
            <w:tcBorders>
              <w:left w:val="single" w:sz="4" w:space="0" w:color="000000"/>
              <w:bottom w:val="single" w:sz="4" w:space="0" w:color="000000"/>
            </w:tcBorders>
            <w:shd w:val="clear" w:color="auto" w:fill="FFFFFF"/>
          </w:tcPr>
          <w:p w14:paraId="0BD12086"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59</w:t>
            </w:r>
          </w:p>
        </w:tc>
        <w:tc>
          <w:tcPr>
            <w:tcW w:w="6151" w:type="dxa"/>
            <w:tcBorders>
              <w:left w:val="single" w:sz="4" w:space="0" w:color="000000"/>
              <w:bottom w:val="single" w:sz="4" w:space="0" w:color="000000"/>
            </w:tcBorders>
            <w:shd w:val="clear" w:color="auto" w:fill="FFFFFF"/>
          </w:tcPr>
          <w:p w14:paraId="70D97C75"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Вал карданный 21213 передний </w:t>
            </w:r>
          </w:p>
        </w:tc>
        <w:tc>
          <w:tcPr>
            <w:tcW w:w="708" w:type="dxa"/>
            <w:tcBorders>
              <w:left w:val="single" w:sz="4" w:space="0" w:color="000000"/>
              <w:bottom w:val="single" w:sz="4" w:space="0" w:color="000000"/>
            </w:tcBorders>
            <w:shd w:val="clear" w:color="auto" w:fill="FFFFFF"/>
          </w:tcPr>
          <w:p w14:paraId="6288952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CCEF4B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A8F4B3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13 090,00</w:t>
            </w:r>
          </w:p>
        </w:tc>
        <w:tc>
          <w:tcPr>
            <w:tcW w:w="1276" w:type="dxa"/>
            <w:tcBorders>
              <w:left w:val="single" w:sz="4" w:space="0" w:color="000000"/>
              <w:bottom w:val="single" w:sz="4" w:space="0" w:color="000000"/>
            </w:tcBorders>
            <w:shd w:val="clear" w:color="auto" w:fill="FFFFFF"/>
            <w:vAlign w:val="bottom"/>
          </w:tcPr>
          <w:p w14:paraId="0644D63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14 280,00</w:t>
            </w:r>
          </w:p>
        </w:tc>
        <w:tc>
          <w:tcPr>
            <w:tcW w:w="1276" w:type="dxa"/>
            <w:tcBorders>
              <w:left w:val="single" w:sz="4" w:space="0" w:color="000000"/>
              <w:bottom w:val="single" w:sz="4" w:space="0" w:color="000000"/>
            </w:tcBorders>
            <w:shd w:val="clear" w:color="auto" w:fill="FFFFFF"/>
            <w:vAlign w:val="bottom"/>
          </w:tcPr>
          <w:p w14:paraId="19DBE5E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13 090,00</w:t>
            </w:r>
          </w:p>
        </w:tc>
        <w:tc>
          <w:tcPr>
            <w:tcW w:w="1139" w:type="dxa"/>
            <w:tcBorders>
              <w:left w:val="single" w:sz="4" w:space="0" w:color="000000"/>
              <w:bottom w:val="single" w:sz="4" w:space="0" w:color="000000"/>
            </w:tcBorders>
            <w:shd w:val="clear" w:color="auto" w:fill="FFFFFF"/>
            <w:vAlign w:val="bottom"/>
          </w:tcPr>
          <w:p w14:paraId="240EF56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13 486,67</w:t>
            </w:r>
          </w:p>
        </w:tc>
        <w:tc>
          <w:tcPr>
            <w:tcW w:w="3117" w:type="dxa"/>
            <w:tcBorders>
              <w:left w:val="single" w:sz="4" w:space="0" w:color="000000"/>
              <w:bottom w:val="single" w:sz="4" w:space="0" w:color="000000"/>
              <w:right w:val="single" w:sz="4" w:space="0" w:color="000000"/>
            </w:tcBorders>
            <w:shd w:val="clear" w:color="auto" w:fill="FFFFFF"/>
            <w:vAlign w:val="bottom"/>
          </w:tcPr>
          <w:p w14:paraId="6CE861C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13 486,67</w:t>
            </w:r>
          </w:p>
        </w:tc>
      </w:tr>
      <w:tr w:rsidR="00D52AA2" w:rsidRPr="00D52AA2" w14:paraId="577323C5" w14:textId="77777777" w:rsidTr="0058087C">
        <w:tc>
          <w:tcPr>
            <w:tcW w:w="512" w:type="dxa"/>
            <w:tcBorders>
              <w:left w:val="single" w:sz="4" w:space="0" w:color="000000"/>
              <w:bottom w:val="single" w:sz="4" w:space="0" w:color="000000"/>
            </w:tcBorders>
            <w:shd w:val="clear" w:color="auto" w:fill="FFFFFF"/>
          </w:tcPr>
          <w:p w14:paraId="1E93120B"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60</w:t>
            </w:r>
          </w:p>
        </w:tc>
        <w:tc>
          <w:tcPr>
            <w:tcW w:w="6151" w:type="dxa"/>
            <w:tcBorders>
              <w:left w:val="single" w:sz="4" w:space="0" w:color="000000"/>
              <w:bottom w:val="single" w:sz="4" w:space="0" w:color="000000"/>
            </w:tcBorders>
            <w:shd w:val="clear" w:color="auto" w:fill="FFFFFF"/>
          </w:tcPr>
          <w:p w14:paraId="0B27F994"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Вал карданный 2123, 21214 задний </w:t>
            </w:r>
          </w:p>
        </w:tc>
        <w:tc>
          <w:tcPr>
            <w:tcW w:w="708" w:type="dxa"/>
            <w:tcBorders>
              <w:left w:val="single" w:sz="4" w:space="0" w:color="000000"/>
              <w:bottom w:val="single" w:sz="4" w:space="0" w:color="000000"/>
            </w:tcBorders>
            <w:shd w:val="clear" w:color="auto" w:fill="FFFFFF"/>
          </w:tcPr>
          <w:p w14:paraId="179E647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28181A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D56A0C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18 370,00</w:t>
            </w:r>
          </w:p>
        </w:tc>
        <w:tc>
          <w:tcPr>
            <w:tcW w:w="1276" w:type="dxa"/>
            <w:tcBorders>
              <w:left w:val="single" w:sz="4" w:space="0" w:color="000000"/>
              <w:bottom w:val="single" w:sz="4" w:space="0" w:color="000000"/>
            </w:tcBorders>
            <w:shd w:val="clear" w:color="auto" w:fill="FFFFFF"/>
            <w:vAlign w:val="bottom"/>
          </w:tcPr>
          <w:p w14:paraId="6F62E15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20 040,00</w:t>
            </w:r>
          </w:p>
        </w:tc>
        <w:tc>
          <w:tcPr>
            <w:tcW w:w="1276" w:type="dxa"/>
            <w:tcBorders>
              <w:left w:val="single" w:sz="4" w:space="0" w:color="000000"/>
              <w:bottom w:val="single" w:sz="4" w:space="0" w:color="000000"/>
            </w:tcBorders>
            <w:shd w:val="clear" w:color="auto" w:fill="FFFFFF"/>
            <w:vAlign w:val="bottom"/>
          </w:tcPr>
          <w:p w14:paraId="3F6B816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18 370,00</w:t>
            </w:r>
          </w:p>
        </w:tc>
        <w:tc>
          <w:tcPr>
            <w:tcW w:w="1139" w:type="dxa"/>
            <w:tcBorders>
              <w:left w:val="single" w:sz="4" w:space="0" w:color="000000"/>
              <w:bottom w:val="single" w:sz="4" w:space="0" w:color="000000"/>
            </w:tcBorders>
            <w:shd w:val="clear" w:color="auto" w:fill="FFFFFF"/>
            <w:vAlign w:val="bottom"/>
          </w:tcPr>
          <w:p w14:paraId="1A50FCB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18 926,67</w:t>
            </w:r>
          </w:p>
        </w:tc>
        <w:tc>
          <w:tcPr>
            <w:tcW w:w="3117" w:type="dxa"/>
            <w:tcBorders>
              <w:left w:val="single" w:sz="4" w:space="0" w:color="000000"/>
              <w:bottom w:val="single" w:sz="4" w:space="0" w:color="000000"/>
              <w:right w:val="single" w:sz="4" w:space="0" w:color="000000"/>
            </w:tcBorders>
            <w:shd w:val="clear" w:color="auto" w:fill="FFFFFF"/>
            <w:vAlign w:val="bottom"/>
          </w:tcPr>
          <w:p w14:paraId="2FFB518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18 926,67</w:t>
            </w:r>
          </w:p>
        </w:tc>
      </w:tr>
      <w:tr w:rsidR="00D52AA2" w:rsidRPr="00D52AA2" w14:paraId="02A013BF" w14:textId="77777777" w:rsidTr="0058087C">
        <w:tc>
          <w:tcPr>
            <w:tcW w:w="512" w:type="dxa"/>
            <w:tcBorders>
              <w:left w:val="single" w:sz="4" w:space="0" w:color="000000"/>
              <w:bottom w:val="single" w:sz="4" w:space="0" w:color="000000"/>
            </w:tcBorders>
            <w:shd w:val="clear" w:color="auto" w:fill="FFFFFF"/>
          </w:tcPr>
          <w:p w14:paraId="77302F34"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61</w:t>
            </w:r>
          </w:p>
        </w:tc>
        <w:tc>
          <w:tcPr>
            <w:tcW w:w="6151" w:type="dxa"/>
            <w:tcBorders>
              <w:left w:val="single" w:sz="4" w:space="0" w:color="000000"/>
              <w:bottom w:val="single" w:sz="4" w:space="0" w:color="000000"/>
            </w:tcBorders>
            <w:shd w:val="clear" w:color="auto" w:fill="FFFFFF"/>
          </w:tcPr>
          <w:p w14:paraId="0E8FDAA6"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Вал карданный 2123, 21213 задний </w:t>
            </w:r>
          </w:p>
        </w:tc>
        <w:tc>
          <w:tcPr>
            <w:tcW w:w="708" w:type="dxa"/>
            <w:tcBorders>
              <w:left w:val="single" w:sz="4" w:space="0" w:color="000000"/>
              <w:bottom w:val="single" w:sz="4" w:space="0" w:color="000000"/>
            </w:tcBorders>
            <w:shd w:val="clear" w:color="auto" w:fill="FFFFFF"/>
          </w:tcPr>
          <w:p w14:paraId="3FC3D66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7057E9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8D752A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15 785,00</w:t>
            </w:r>
          </w:p>
        </w:tc>
        <w:tc>
          <w:tcPr>
            <w:tcW w:w="1276" w:type="dxa"/>
            <w:tcBorders>
              <w:left w:val="single" w:sz="4" w:space="0" w:color="000000"/>
              <w:bottom w:val="single" w:sz="4" w:space="0" w:color="000000"/>
            </w:tcBorders>
            <w:shd w:val="clear" w:color="auto" w:fill="FFFFFF"/>
            <w:vAlign w:val="bottom"/>
          </w:tcPr>
          <w:p w14:paraId="4789E58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17 220,00</w:t>
            </w:r>
          </w:p>
        </w:tc>
        <w:tc>
          <w:tcPr>
            <w:tcW w:w="1276" w:type="dxa"/>
            <w:tcBorders>
              <w:left w:val="single" w:sz="4" w:space="0" w:color="000000"/>
              <w:bottom w:val="single" w:sz="4" w:space="0" w:color="000000"/>
            </w:tcBorders>
            <w:shd w:val="clear" w:color="auto" w:fill="FFFFFF"/>
            <w:vAlign w:val="bottom"/>
          </w:tcPr>
          <w:p w14:paraId="103702E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15 800,00</w:t>
            </w:r>
          </w:p>
        </w:tc>
        <w:tc>
          <w:tcPr>
            <w:tcW w:w="1139" w:type="dxa"/>
            <w:tcBorders>
              <w:left w:val="single" w:sz="4" w:space="0" w:color="000000"/>
              <w:bottom w:val="single" w:sz="4" w:space="0" w:color="000000"/>
            </w:tcBorders>
            <w:shd w:val="clear" w:color="auto" w:fill="FFFFFF"/>
            <w:vAlign w:val="bottom"/>
          </w:tcPr>
          <w:p w14:paraId="2976F46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16 268,33</w:t>
            </w:r>
          </w:p>
        </w:tc>
        <w:tc>
          <w:tcPr>
            <w:tcW w:w="3117" w:type="dxa"/>
            <w:tcBorders>
              <w:left w:val="single" w:sz="4" w:space="0" w:color="000000"/>
              <w:bottom w:val="single" w:sz="4" w:space="0" w:color="000000"/>
              <w:right w:val="single" w:sz="4" w:space="0" w:color="000000"/>
            </w:tcBorders>
            <w:shd w:val="clear" w:color="auto" w:fill="FFFFFF"/>
            <w:vAlign w:val="bottom"/>
          </w:tcPr>
          <w:p w14:paraId="538A7B1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16 268,33</w:t>
            </w:r>
          </w:p>
        </w:tc>
      </w:tr>
      <w:tr w:rsidR="00D52AA2" w:rsidRPr="00D52AA2" w14:paraId="24022BC4" w14:textId="77777777" w:rsidTr="0058087C">
        <w:tc>
          <w:tcPr>
            <w:tcW w:w="512" w:type="dxa"/>
            <w:tcBorders>
              <w:left w:val="single" w:sz="4" w:space="0" w:color="000000"/>
              <w:bottom w:val="single" w:sz="4" w:space="0" w:color="000000"/>
            </w:tcBorders>
            <w:shd w:val="clear" w:color="auto" w:fill="FFFFFF"/>
          </w:tcPr>
          <w:p w14:paraId="52222E53"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lastRenderedPageBreak/>
              <w:t>62</w:t>
            </w:r>
          </w:p>
        </w:tc>
        <w:tc>
          <w:tcPr>
            <w:tcW w:w="6151" w:type="dxa"/>
            <w:tcBorders>
              <w:left w:val="single" w:sz="4" w:space="0" w:color="000000"/>
              <w:bottom w:val="single" w:sz="4" w:space="0" w:color="000000"/>
            </w:tcBorders>
            <w:shd w:val="clear" w:color="auto" w:fill="FFFFFF"/>
          </w:tcPr>
          <w:p w14:paraId="0457F8E1"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Диск сцепления ведомый 2110 (8V.8Vi) </w:t>
            </w:r>
          </w:p>
        </w:tc>
        <w:tc>
          <w:tcPr>
            <w:tcW w:w="708" w:type="dxa"/>
            <w:tcBorders>
              <w:left w:val="single" w:sz="4" w:space="0" w:color="000000"/>
              <w:bottom w:val="single" w:sz="4" w:space="0" w:color="000000"/>
            </w:tcBorders>
            <w:shd w:val="clear" w:color="auto" w:fill="FFFFFF"/>
          </w:tcPr>
          <w:p w14:paraId="3DF3883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2BE3DF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75CE4B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2 915,00</w:t>
            </w:r>
          </w:p>
        </w:tc>
        <w:tc>
          <w:tcPr>
            <w:tcW w:w="1276" w:type="dxa"/>
            <w:tcBorders>
              <w:left w:val="single" w:sz="4" w:space="0" w:color="000000"/>
              <w:bottom w:val="single" w:sz="4" w:space="0" w:color="000000"/>
            </w:tcBorders>
            <w:shd w:val="clear" w:color="auto" w:fill="FFFFFF"/>
            <w:vAlign w:val="bottom"/>
          </w:tcPr>
          <w:p w14:paraId="61BFC14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3 180,00</w:t>
            </w:r>
          </w:p>
        </w:tc>
        <w:tc>
          <w:tcPr>
            <w:tcW w:w="1276" w:type="dxa"/>
            <w:tcBorders>
              <w:left w:val="single" w:sz="4" w:space="0" w:color="000000"/>
              <w:bottom w:val="single" w:sz="4" w:space="0" w:color="000000"/>
            </w:tcBorders>
            <w:shd w:val="clear" w:color="auto" w:fill="FFFFFF"/>
            <w:vAlign w:val="bottom"/>
          </w:tcPr>
          <w:p w14:paraId="1465ED5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2 915,00</w:t>
            </w:r>
          </w:p>
        </w:tc>
        <w:tc>
          <w:tcPr>
            <w:tcW w:w="1139" w:type="dxa"/>
            <w:tcBorders>
              <w:left w:val="single" w:sz="4" w:space="0" w:color="000000"/>
              <w:bottom w:val="single" w:sz="4" w:space="0" w:color="000000"/>
            </w:tcBorders>
            <w:shd w:val="clear" w:color="auto" w:fill="FFFFFF"/>
            <w:vAlign w:val="bottom"/>
          </w:tcPr>
          <w:p w14:paraId="254E55A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3 003,33</w:t>
            </w:r>
          </w:p>
        </w:tc>
        <w:tc>
          <w:tcPr>
            <w:tcW w:w="3117" w:type="dxa"/>
            <w:tcBorders>
              <w:left w:val="single" w:sz="4" w:space="0" w:color="000000"/>
              <w:bottom w:val="single" w:sz="4" w:space="0" w:color="000000"/>
              <w:right w:val="single" w:sz="4" w:space="0" w:color="000000"/>
            </w:tcBorders>
            <w:shd w:val="clear" w:color="auto" w:fill="FFFFFF"/>
            <w:vAlign w:val="bottom"/>
          </w:tcPr>
          <w:p w14:paraId="4938D2F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3 003,33</w:t>
            </w:r>
          </w:p>
        </w:tc>
      </w:tr>
      <w:tr w:rsidR="00D52AA2" w:rsidRPr="00D52AA2" w14:paraId="3A554DC6" w14:textId="77777777" w:rsidTr="0058087C">
        <w:tc>
          <w:tcPr>
            <w:tcW w:w="512" w:type="dxa"/>
            <w:tcBorders>
              <w:left w:val="single" w:sz="4" w:space="0" w:color="000000"/>
              <w:bottom w:val="single" w:sz="4" w:space="0" w:color="000000"/>
            </w:tcBorders>
            <w:shd w:val="clear" w:color="auto" w:fill="FFFFFF"/>
          </w:tcPr>
          <w:p w14:paraId="0255D679"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63</w:t>
            </w:r>
          </w:p>
        </w:tc>
        <w:tc>
          <w:tcPr>
            <w:tcW w:w="6151" w:type="dxa"/>
            <w:tcBorders>
              <w:left w:val="single" w:sz="4" w:space="0" w:color="000000"/>
              <w:bottom w:val="single" w:sz="4" w:space="0" w:color="000000"/>
            </w:tcBorders>
            <w:shd w:val="clear" w:color="auto" w:fill="FFFFFF"/>
          </w:tcPr>
          <w:p w14:paraId="32119263"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Дифференциал 2108 сб. самоблок.</w:t>
            </w:r>
          </w:p>
        </w:tc>
        <w:tc>
          <w:tcPr>
            <w:tcW w:w="708" w:type="dxa"/>
            <w:tcBorders>
              <w:left w:val="single" w:sz="4" w:space="0" w:color="000000"/>
              <w:bottom w:val="single" w:sz="4" w:space="0" w:color="000000"/>
            </w:tcBorders>
            <w:shd w:val="clear" w:color="auto" w:fill="FFFFFF"/>
          </w:tcPr>
          <w:p w14:paraId="67299CC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2718E8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976EA3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11 583,00</w:t>
            </w:r>
          </w:p>
        </w:tc>
        <w:tc>
          <w:tcPr>
            <w:tcW w:w="1276" w:type="dxa"/>
            <w:tcBorders>
              <w:left w:val="single" w:sz="4" w:space="0" w:color="000000"/>
              <w:bottom w:val="single" w:sz="4" w:space="0" w:color="000000"/>
            </w:tcBorders>
            <w:shd w:val="clear" w:color="auto" w:fill="FFFFFF"/>
            <w:vAlign w:val="bottom"/>
          </w:tcPr>
          <w:p w14:paraId="02048A9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12 636,00</w:t>
            </w:r>
          </w:p>
        </w:tc>
        <w:tc>
          <w:tcPr>
            <w:tcW w:w="1276" w:type="dxa"/>
            <w:tcBorders>
              <w:left w:val="single" w:sz="4" w:space="0" w:color="000000"/>
              <w:bottom w:val="single" w:sz="4" w:space="0" w:color="000000"/>
            </w:tcBorders>
            <w:shd w:val="clear" w:color="auto" w:fill="FFFFFF"/>
            <w:vAlign w:val="bottom"/>
          </w:tcPr>
          <w:p w14:paraId="03457C5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11 900,00</w:t>
            </w:r>
          </w:p>
        </w:tc>
        <w:tc>
          <w:tcPr>
            <w:tcW w:w="1139" w:type="dxa"/>
            <w:tcBorders>
              <w:left w:val="single" w:sz="4" w:space="0" w:color="000000"/>
              <w:bottom w:val="single" w:sz="4" w:space="0" w:color="000000"/>
            </w:tcBorders>
            <w:shd w:val="clear" w:color="auto" w:fill="FFFFFF"/>
            <w:vAlign w:val="bottom"/>
          </w:tcPr>
          <w:p w14:paraId="1BBF623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12 039,67</w:t>
            </w:r>
          </w:p>
        </w:tc>
        <w:tc>
          <w:tcPr>
            <w:tcW w:w="3117" w:type="dxa"/>
            <w:tcBorders>
              <w:left w:val="single" w:sz="4" w:space="0" w:color="000000"/>
              <w:bottom w:val="single" w:sz="4" w:space="0" w:color="000000"/>
              <w:right w:val="single" w:sz="4" w:space="0" w:color="000000"/>
            </w:tcBorders>
            <w:shd w:val="clear" w:color="auto" w:fill="FFFFFF"/>
            <w:vAlign w:val="bottom"/>
          </w:tcPr>
          <w:p w14:paraId="182764D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12 039,67</w:t>
            </w:r>
          </w:p>
        </w:tc>
      </w:tr>
      <w:tr w:rsidR="00D52AA2" w:rsidRPr="00D52AA2" w14:paraId="4FFD734C" w14:textId="77777777" w:rsidTr="0058087C">
        <w:tc>
          <w:tcPr>
            <w:tcW w:w="512" w:type="dxa"/>
            <w:tcBorders>
              <w:left w:val="single" w:sz="4" w:space="0" w:color="000000"/>
              <w:bottom w:val="single" w:sz="4" w:space="0" w:color="000000"/>
            </w:tcBorders>
            <w:shd w:val="clear" w:color="auto" w:fill="FFFFFF"/>
          </w:tcPr>
          <w:p w14:paraId="75957673"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64</w:t>
            </w:r>
          </w:p>
        </w:tc>
        <w:tc>
          <w:tcPr>
            <w:tcW w:w="6151" w:type="dxa"/>
            <w:tcBorders>
              <w:left w:val="single" w:sz="4" w:space="0" w:color="000000"/>
              <w:bottom w:val="single" w:sz="4" w:space="0" w:color="000000"/>
            </w:tcBorders>
            <w:shd w:val="clear" w:color="auto" w:fill="FFFFFF"/>
          </w:tcPr>
          <w:p w14:paraId="01EE0B99"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Дифференциал РК 21213 н/о (47 з)</w:t>
            </w:r>
          </w:p>
        </w:tc>
        <w:tc>
          <w:tcPr>
            <w:tcW w:w="708" w:type="dxa"/>
            <w:tcBorders>
              <w:left w:val="single" w:sz="4" w:space="0" w:color="000000"/>
              <w:bottom w:val="single" w:sz="4" w:space="0" w:color="000000"/>
            </w:tcBorders>
            <w:shd w:val="clear" w:color="auto" w:fill="FFFFFF"/>
          </w:tcPr>
          <w:p w14:paraId="243F9CC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76DB6D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70B2F7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13 200,00</w:t>
            </w:r>
          </w:p>
        </w:tc>
        <w:tc>
          <w:tcPr>
            <w:tcW w:w="1276" w:type="dxa"/>
            <w:tcBorders>
              <w:left w:val="single" w:sz="4" w:space="0" w:color="000000"/>
              <w:bottom w:val="single" w:sz="4" w:space="0" w:color="000000"/>
            </w:tcBorders>
            <w:shd w:val="clear" w:color="auto" w:fill="FFFFFF"/>
            <w:vAlign w:val="bottom"/>
          </w:tcPr>
          <w:p w14:paraId="5328C34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14 400,00</w:t>
            </w:r>
          </w:p>
        </w:tc>
        <w:tc>
          <w:tcPr>
            <w:tcW w:w="1276" w:type="dxa"/>
            <w:tcBorders>
              <w:left w:val="single" w:sz="4" w:space="0" w:color="000000"/>
              <w:bottom w:val="single" w:sz="4" w:space="0" w:color="000000"/>
            </w:tcBorders>
            <w:shd w:val="clear" w:color="auto" w:fill="FFFFFF"/>
            <w:vAlign w:val="bottom"/>
          </w:tcPr>
          <w:p w14:paraId="5DD7FC2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13 200,00</w:t>
            </w:r>
          </w:p>
        </w:tc>
        <w:tc>
          <w:tcPr>
            <w:tcW w:w="1139" w:type="dxa"/>
            <w:tcBorders>
              <w:left w:val="single" w:sz="4" w:space="0" w:color="000000"/>
              <w:bottom w:val="single" w:sz="4" w:space="0" w:color="000000"/>
            </w:tcBorders>
            <w:shd w:val="clear" w:color="auto" w:fill="FFFFFF"/>
            <w:vAlign w:val="bottom"/>
          </w:tcPr>
          <w:p w14:paraId="41F0D54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13 600,00</w:t>
            </w:r>
          </w:p>
        </w:tc>
        <w:tc>
          <w:tcPr>
            <w:tcW w:w="3117" w:type="dxa"/>
            <w:tcBorders>
              <w:left w:val="single" w:sz="4" w:space="0" w:color="000000"/>
              <w:bottom w:val="single" w:sz="4" w:space="0" w:color="000000"/>
              <w:right w:val="single" w:sz="4" w:space="0" w:color="000000"/>
            </w:tcBorders>
            <w:shd w:val="clear" w:color="auto" w:fill="FFFFFF"/>
            <w:vAlign w:val="bottom"/>
          </w:tcPr>
          <w:p w14:paraId="4F32193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13 600,00</w:t>
            </w:r>
          </w:p>
        </w:tc>
      </w:tr>
      <w:tr w:rsidR="00D52AA2" w:rsidRPr="00D52AA2" w14:paraId="067E27C4" w14:textId="77777777" w:rsidTr="0058087C">
        <w:tc>
          <w:tcPr>
            <w:tcW w:w="512" w:type="dxa"/>
            <w:tcBorders>
              <w:left w:val="single" w:sz="4" w:space="0" w:color="000000"/>
              <w:bottom w:val="single" w:sz="4" w:space="0" w:color="000000"/>
            </w:tcBorders>
            <w:shd w:val="clear" w:color="auto" w:fill="FFFFFF"/>
          </w:tcPr>
          <w:p w14:paraId="493D062C"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65</w:t>
            </w:r>
          </w:p>
        </w:tc>
        <w:tc>
          <w:tcPr>
            <w:tcW w:w="6151" w:type="dxa"/>
            <w:tcBorders>
              <w:left w:val="single" w:sz="4" w:space="0" w:color="000000"/>
              <w:bottom w:val="single" w:sz="4" w:space="0" w:color="000000"/>
            </w:tcBorders>
            <w:shd w:val="clear" w:color="auto" w:fill="FFFFFF"/>
          </w:tcPr>
          <w:p w14:paraId="45229E7A"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Корзина сцепления 2112 (комплект)</w:t>
            </w:r>
          </w:p>
        </w:tc>
        <w:tc>
          <w:tcPr>
            <w:tcW w:w="708" w:type="dxa"/>
            <w:tcBorders>
              <w:left w:val="single" w:sz="4" w:space="0" w:color="000000"/>
              <w:bottom w:val="single" w:sz="4" w:space="0" w:color="000000"/>
            </w:tcBorders>
            <w:shd w:val="clear" w:color="auto" w:fill="FFFFFF"/>
          </w:tcPr>
          <w:p w14:paraId="5C2675A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к-т</w:t>
            </w:r>
          </w:p>
        </w:tc>
        <w:tc>
          <w:tcPr>
            <w:tcW w:w="549" w:type="dxa"/>
            <w:tcBorders>
              <w:left w:val="single" w:sz="4" w:space="0" w:color="000000"/>
              <w:bottom w:val="single" w:sz="4" w:space="0" w:color="000000"/>
            </w:tcBorders>
            <w:shd w:val="clear" w:color="auto" w:fill="FFFFFF"/>
          </w:tcPr>
          <w:p w14:paraId="4A7C5E8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0428F1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10 659,00</w:t>
            </w:r>
          </w:p>
        </w:tc>
        <w:tc>
          <w:tcPr>
            <w:tcW w:w="1276" w:type="dxa"/>
            <w:tcBorders>
              <w:left w:val="single" w:sz="4" w:space="0" w:color="000000"/>
              <w:bottom w:val="single" w:sz="4" w:space="0" w:color="000000"/>
            </w:tcBorders>
            <w:shd w:val="clear" w:color="auto" w:fill="FFFFFF"/>
            <w:vAlign w:val="bottom"/>
          </w:tcPr>
          <w:p w14:paraId="34778A5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11 628,00</w:t>
            </w:r>
          </w:p>
        </w:tc>
        <w:tc>
          <w:tcPr>
            <w:tcW w:w="1276" w:type="dxa"/>
            <w:tcBorders>
              <w:left w:val="single" w:sz="4" w:space="0" w:color="000000"/>
              <w:bottom w:val="single" w:sz="4" w:space="0" w:color="000000"/>
            </w:tcBorders>
            <w:shd w:val="clear" w:color="auto" w:fill="FFFFFF"/>
            <w:vAlign w:val="bottom"/>
          </w:tcPr>
          <w:p w14:paraId="69022B0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10 659,00</w:t>
            </w:r>
          </w:p>
        </w:tc>
        <w:tc>
          <w:tcPr>
            <w:tcW w:w="1139" w:type="dxa"/>
            <w:tcBorders>
              <w:left w:val="single" w:sz="4" w:space="0" w:color="000000"/>
              <w:bottom w:val="single" w:sz="4" w:space="0" w:color="000000"/>
            </w:tcBorders>
            <w:shd w:val="clear" w:color="auto" w:fill="FFFFFF"/>
            <w:vAlign w:val="bottom"/>
          </w:tcPr>
          <w:p w14:paraId="1339911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10 982,00</w:t>
            </w:r>
          </w:p>
        </w:tc>
        <w:tc>
          <w:tcPr>
            <w:tcW w:w="3117" w:type="dxa"/>
            <w:tcBorders>
              <w:left w:val="single" w:sz="4" w:space="0" w:color="000000"/>
              <w:bottom w:val="single" w:sz="4" w:space="0" w:color="000000"/>
              <w:right w:val="single" w:sz="4" w:space="0" w:color="000000"/>
            </w:tcBorders>
            <w:shd w:val="clear" w:color="auto" w:fill="FFFFFF"/>
            <w:vAlign w:val="bottom"/>
          </w:tcPr>
          <w:p w14:paraId="227F3E1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10 982,00</w:t>
            </w:r>
          </w:p>
        </w:tc>
      </w:tr>
      <w:tr w:rsidR="00D52AA2" w:rsidRPr="00D52AA2" w14:paraId="5F83045B" w14:textId="77777777" w:rsidTr="0058087C">
        <w:tc>
          <w:tcPr>
            <w:tcW w:w="512" w:type="dxa"/>
            <w:tcBorders>
              <w:left w:val="single" w:sz="4" w:space="0" w:color="000000"/>
              <w:bottom w:val="single" w:sz="4" w:space="0" w:color="000000"/>
            </w:tcBorders>
            <w:shd w:val="clear" w:color="auto" w:fill="FFFFFF"/>
          </w:tcPr>
          <w:p w14:paraId="30C84626"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66</w:t>
            </w:r>
          </w:p>
        </w:tc>
        <w:tc>
          <w:tcPr>
            <w:tcW w:w="6151" w:type="dxa"/>
            <w:tcBorders>
              <w:left w:val="single" w:sz="4" w:space="0" w:color="000000"/>
              <w:bottom w:val="single" w:sz="4" w:space="0" w:color="000000"/>
            </w:tcBorders>
            <w:shd w:val="clear" w:color="auto" w:fill="FFFFFF"/>
          </w:tcPr>
          <w:p w14:paraId="0E37DF46"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Коробка передач 2110-12 (5-ти ступ.) мех. прив. спид., 3 болта </w:t>
            </w:r>
          </w:p>
        </w:tc>
        <w:tc>
          <w:tcPr>
            <w:tcW w:w="708" w:type="dxa"/>
            <w:tcBorders>
              <w:left w:val="single" w:sz="4" w:space="0" w:color="000000"/>
              <w:bottom w:val="single" w:sz="4" w:space="0" w:color="000000"/>
            </w:tcBorders>
            <w:shd w:val="clear" w:color="auto" w:fill="FFFFFF"/>
          </w:tcPr>
          <w:p w14:paraId="107D2E2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D5FC6E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E5EBC7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29 645,00</w:t>
            </w:r>
          </w:p>
        </w:tc>
        <w:tc>
          <w:tcPr>
            <w:tcW w:w="1276" w:type="dxa"/>
            <w:tcBorders>
              <w:left w:val="single" w:sz="4" w:space="0" w:color="000000"/>
              <w:bottom w:val="single" w:sz="4" w:space="0" w:color="000000"/>
            </w:tcBorders>
            <w:shd w:val="clear" w:color="auto" w:fill="FFFFFF"/>
            <w:vAlign w:val="bottom"/>
          </w:tcPr>
          <w:p w14:paraId="23705F8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32 340,00</w:t>
            </w:r>
          </w:p>
        </w:tc>
        <w:tc>
          <w:tcPr>
            <w:tcW w:w="1276" w:type="dxa"/>
            <w:tcBorders>
              <w:left w:val="single" w:sz="4" w:space="0" w:color="000000"/>
              <w:bottom w:val="single" w:sz="4" w:space="0" w:color="000000"/>
            </w:tcBorders>
            <w:shd w:val="clear" w:color="auto" w:fill="FFFFFF"/>
            <w:vAlign w:val="bottom"/>
          </w:tcPr>
          <w:p w14:paraId="290D3FB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29 700,00</w:t>
            </w:r>
          </w:p>
        </w:tc>
        <w:tc>
          <w:tcPr>
            <w:tcW w:w="1139" w:type="dxa"/>
            <w:tcBorders>
              <w:left w:val="single" w:sz="4" w:space="0" w:color="000000"/>
              <w:bottom w:val="single" w:sz="4" w:space="0" w:color="000000"/>
            </w:tcBorders>
            <w:shd w:val="clear" w:color="auto" w:fill="FFFFFF"/>
            <w:vAlign w:val="bottom"/>
          </w:tcPr>
          <w:p w14:paraId="7C5142F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30 561,67</w:t>
            </w:r>
          </w:p>
        </w:tc>
        <w:tc>
          <w:tcPr>
            <w:tcW w:w="3117" w:type="dxa"/>
            <w:tcBorders>
              <w:left w:val="single" w:sz="4" w:space="0" w:color="000000"/>
              <w:bottom w:val="single" w:sz="4" w:space="0" w:color="000000"/>
              <w:right w:val="single" w:sz="4" w:space="0" w:color="000000"/>
            </w:tcBorders>
            <w:shd w:val="clear" w:color="auto" w:fill="FFFFFF"/>
            <w:vAlign w:val="bottom"/>
          </w:tcPr>
          <w:p w14:paraId="5483CE0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30 561,67</w:t>
            </w:r>
          </w:p>
        </w:tc>
      </w:tr>
      <w:tr w:rsidR="00D52AA2" w:rsidRPr="00D52AA2" w14:paraId="76505CAF" w14:textId="77777777" w:rsidTr="0058087C">
        <w:tc>
          <w:tcPr>
            <w:tcW w:w="512" w:type="dxa"/>
            <w:tcBorders>
              <w:left w:val="single" w:sz="4" w:space="0" w:color="000000"/>
              <w:bottom w:val="single" w:sz="4" w:space="0" w:color="000000"/>
            </w:tcBorders>
            <w:shd w:val="clear" w:color="auto" w:fill="FFFFFF"/>
          </w:tcPr>
          <w:p w14:paraId="404B0AE6"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67</w:t>
            </w:r>
          </w:p>
        </w:tc>
        <w:tc>
          <w:tcPr>
            <w:tcW w:w="6151" w:type="dxa"/>
            <w:tcBorders>
              <w:left w:val="single" w:sz="4" w:space="0" w:color="000000"/>
              <w:bottom w:val="single" w:sz="4" w:space="0" w:color="000000"/>
            </w:tcBorders>
            <w:shd w:val="clear" w:color="auto" w:fill="FFFFFF"/>
          </w:tcPr>
          <w:p w14:paraId="19EDEC5A"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Коробка раздаточная 21214 </w:t>
            </w:r>
          </w:p>
        </w:tc>
        <w:tc>
          <w:tcPr>
            <w:tcW w:w="708" w:type="dxa"/>
            <w:tcBorders>
              <w:left w:val="single" w:sz="4" w:space="0" w:color="000000"/>
              <w:bottom w:val="single" w:sz="4" w:space="0" w:color="000000"/>
            </w:tcBorders>
            <w:shd w:val="clear" w:color="auto" w:fill="FFFFFF"/>
          </w:tcPr>
          <w:p w14:paraId="5791078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1DA567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033718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64 460,00</w:t>
            </w:r>
          </w:p>
        </w:tc>
        <w:tc>
          <w:tcPr>
            <w:tcW w:w="1276" w:type="dxa"/>
            <w:tcBorders>
              <w:left w:val="single" w:sz="4" w:space="0" w:color="000000"/>
              <w:bottom w:val="single" w:sz="4" w:space="0" w:color="000000"/>
            </w:tcBorders>
            <w:shd w:val="clear" w:color="auto" w:fill="FFFFFF"/>
            <w:vAlign w:val="bottom"/>
          </w:tcPr>
          <w:p w14:paraId="3096929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70 320,00</w:t>
            </w:r>
          </w:p>
        </w:tc>
        <w:tc>
          <w:tcPr>
            <w:tcW w:w="1276" w:type="dxa"/>
            <w:tcBorders>
              <w:left w:val="single" w:sz="4" w:space="0" w:color="000000"/>
              <w:bottom w:val="single" w:sz="4" w:space="0" w:color="000000"/>
            </w:tcBorders>
            <w:shd w:val="clear" w:color="auto" w:fill="FFFFFF"/>
            <w:vAlign w:val="bottom"/>
          </w:tcPr>
          <w:p w14:paraId="1B83A40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64 670,00</w:t>
            </w:r>
          </w:p>
        </w:tc>
        <w:tc>
          <w:tcPr>
            <w:tcW w:w="1139" w:type="dxa"/>
            <w:tcBorders>
              <w:left w:val="single" w:sz="4" w:space="0" w:color="000000"/>
              <w:bottom w:val="single" w:sz="4" w:space="0" w:color="000000"/>
            </w:tcBorders>
            <w:shd w:val="clear" w:color="auto" w:fill="FFFFFF"/>
            <w:vAlign w:val="bottom"/>
          </w:tcPr>
          <w:p w14:paraId="2439226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66 483,33</w:t>
            </w:r>
          </w:p>
        </w:tc>
        <w:tc>
          <w:tcPr>
            <w:tcW w:w="3117" w:type="dxa"/>
            <w:tcBorders>
              <w:left w:val="single" w:sz="4" w:space="0" w:color="000000"/>
              <w:bottom w:val="single" w:sz="4" w:space="0" w:color="000000"/>
              <w:right w:val="single" w:sz="4" w:space="0" w:color="000000"/>
            </w:tcBorders>
            <w:shd w:val="clear" w:color="auto" w:fill="FFFFFF"/>
            <w:vAlign w:val="bottom"/>
          </w:tcPr>
          <w:p w14:paraId="3EE8715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66 483,33</w:t>
            </w:r>
          </w:p>
        </w:tc>
      </w:tr>
      <w:tr w:rsidR="00D52AA2" w:rsidRPr="00D52AA2" w14:paraId="7B588DFB" w14:textId="77777777" w:rsidTr="0058087C">
        <w:tc>
          <w:tcPr>
            <w:tcW w:w="512" w:type="dxa"/>
            <w:tcBorders>
              <w:left w:val="single" w:sz="4" w:space="0" w:color="000000"/>
              <w:bottom w:val="single" w:sz="4" w:space="0" w:color="000000"/>
            </w:tcBorders>
            <w:shd w:val="clear" w:color="auto" w:fill="FFFFFF"/>
          </w:tcPr>
          <w:p w14:paraId="0400961F"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68</w:t>
            </w:r>
          </w:p>
        </w:tc>
        <w:tc>
          <w:tcPr>
            <w:tcW w:w="6151" w:type="dxa"/>
            <w:tcBorders>
              <w:left w:val="single" w:sz="4" w:space="0" w:color="000000"/>
              <w:bottom w:val="single" w:sz="4" w:space="0" w:color="000000"/>
            </w:tcBorders>
            <w:shd w:val="clear" w:color="auto" w:fill="FFFFFF"/>
          </w:tcPr>
          <w:p w14:paraId="258BD025"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Коробка раздаточная 2123 </w:t>
            </w:r>
          </w:p>
        </w:tc>
        <w:tc>
          <w:tcPr>
            <w:tcW w:w="708" w:type="dxa"/>
            <w:tcBorders>
              <w:left w:val="single" w:sz="4" w:space="0" w:color="000000"/>
              <w:bottom w:val="single" w:sz="4" w:space="0" w:color="000000"/>
            </w:tcBorders>
            <w:shd w:val="clear" w:color="auto" w:fill="FFFFFF"/>
          </w:tcPr>
          <w:p w14:paraId="7FBCEDB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DF849E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937838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69 850,00</w:t>
            </w:r>
          </w:p>
        </w:tc>
        <w:tc>
          <w:tcPr>
            <w:tcW w:w="1276" w:type="dxa"/>
            <w:tcBorders>
              <w:left w:val="single" w:sz="4" w:space="0" w:color="000000"/>
              <w:bottom w:val="single" w:sz="4" w:space="0" w:color="000000"/>
            </w:tcBorders>
            <w:shd w:val="clear" w:color="auto" w:fill="FFFFFF"/>
            <w:vAlign w:val="bottom"/>
          </w:tcPr>
          <w:p w14:paraId="31BD816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76 200,00</w:t>
            </w:r>
          </w:p>
        </w:tc>
        <w:tc>
          <w:tcPr>
            <w:tcW w:w="1276" w:type="dxa"/>
            <w:tcBorders>
              <w:left w:val="single" w:sz="4" w:space="0" w:color="000000"/>
              <w:bottom w:val="single" w:sz="4" w:space="0" w:color="000000"/>
            </w:tcBorders>
            <w:shd w:val="clear" w:color="auto" w:fill="FFFFFF"/>
            <w:vAlign w:val="bottom"/>
          </w:tcPr>
          <w:p w14:paraId="4E19F81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69 850,00</w:t>
            </w:r>
          </w:p>
        </w:tc>
        <w:tc>
          <w:tcPr>
            <w:tcW w:w="1139" w:type="dxa"/>
            <w:tcBorders>
              <w:left w:val="single" w:sz="4" w:space="0" w:color="000000"/>
              <w:bottom w:val="single" w:sz="4" w:space="0" w:color="000000"/>
            </w:tcBorders>
            <w:shd w:val="clear" w:color="auto" w:fill="FFFFFF"/>
            <w:vAlign w:val="bottom"/>
          </w:tcPr>
          <w:p w14:paraId="554FD35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71 966,67</w:t>
            </w:r>
          </w:p>
        </w:tc>
        <w:tc>
          <w:tcPr>
            <w:tcW w:w="3117" w:type="dxa"/>
            <w:tcBorders>
              <w:left w:val="single" w:sz="4" w:space="0" w:color="000000"/>
              <w:bottom w:val="single" w:sz="4" w:space="0" w:color="000000"/>
              <w:right w:val="single" w:sz="4" w:space="0" w:color="000000"/>
            </w:tcBorders>
            <w:shd w:val="clear" w:color="auto" w:fill="FFFFFF"/>
            <w:vAlign w:val="bottom"/>
          </w:tcPr>
          <w:p w14:paraId="726A840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71 966,67</w:t>
            </w:r>
          </w:p>
        </w:tc>
      </w:tr>
      <w:tr w:rsidR="00D52AA2" w:rsidRPr="00D52AA2" w14:paraId="2A75ACDD" w14:textId="77777777" w:rsidTr="0058087C">
        <w:tc>
          <w:tcPr>
            <w:tcW w:w="512" w:type="dxa"/>
            <w:tcBorders>
              <w:left w:val="single" w:sz="4" w:space="0" w:color="000000"/>
              <w:bottom w:val="single" w:sz="4" w:space="0" w:color="000000"/>
            </w:tcBorders>
            <w:shd w:val="clear" w:color="auto" w:fill="FFFFFF"/>
          </w:tcPr>
          <w:p w14:paraId="0F4BDD48"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69</w:t>
            </w:r>
          </w:p>
        </w:tc>
        <w:tc>
          <w:tcPr>
            <w:tcW w:w="6151" w:type="dxa"/>
            <w:tcBorders>
              <w:left w:val="single" w:sz="4" w:space="0" w:color="000000"/>
              <w:bottom w:val="single" w:sz="4" w:space="0" w:color="000000"/>
            </w:tcBorders>
            <w:shd w:val="clear" w:color="auto" w:fill="FFFFFF"/>
          </w:tcPr>
          <w:p w14:paraId="6C74D9D0"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Крестовина 21213 </w:t>
            </w:r>
          </w:p>
        </w:tc>
        <w:tc>
          <w:tcPr>
            <w:tcW w:w="708" w:type="dxa"/>
            <w:tcBorders>
              <w:left w:val="single" w:sz="4" w:space="0" w:color="000000"/>
              <w:bottom w:val="single" w:sz="4" w:space="0" w:color="000000"/>
            </w:tcBorders>
            <w:shd w:val="clear" w:color="auto" w:fill="FFFFFF"/>
          </w:tcPr>
          <w:p w14:paraId="59D4E56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772003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B7FA06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671,00</w:t>
            </w:r>
          </w:p>
        </w:tc>
        <w:tc>
          <w:tcPr>
            <w:tcW w:w="1276" w:type="dxa"/>
            <w:tcBorders>
              <w:left w:val="single" w:sz="4" w:space="0" w:color="000000"/>
              <w:bottom w:val="single" w:sz="4" w:space="0" w:color="000000"/>
            </w:tcBorders>
            <w:shd w:val="clear" w:color="auto" w:fill="FFFFFF"/>
            <w:vAlign w:val="bottom"/>
          </w:tcPr>
          <w:p w14:paraId="7A39D93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732,00</w:t>
            </w:r>
          </w:p>
        </w:tc>
        <w:tc>
          <w:tcPr>
            <w:tcW w:w="1276" w:type="dxa"/>
            <w:tcBorders>
              <w:left w:val="single" w:sz="4" w:space="0" w:color="000000"/>
              <w:bottom w:val="single" w:sz="4" w:space="0" w:color="000000"/>
            </w:tcBorders>
            <w:shd w:val="clear" w:color="auto" w:fill="FFFFFF"/>
            <w:vAlign w:val="bottom"/>
          </w:tcPr>
          <w:p w14:paraId="184E597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671,00</w:t>
            </w:r>
          </w:p>
        </w:tc>
        <w:tc>
          <w:tcPr>
            <w:tcW w:w="1139" w:type="dxa"/>
            <w:tcBorders>
              <w:left w:val="single" w:sz="4" w:space="0" w:color="000000"/>
              <w:bottom w:val="single" w:sz="4" w:space="0" w:color="000000"/>
            </w:tcBorders>
            <w:shd w:val="clear" w:color="auto" w:fill="FFFFFF"/>
            <w:vAlign w:val="bottom"/>
          </w:tcPr>
          <w:p w14:paraId="10C9E45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691,33</w:t>
            </w:r>
          </w:p>
        </w:tc>
        <w:tc>
          <w:tcPr>
            <w:tcW w:w="3117" w:type="dxa"/>
            <w:tcBorders>
              <w:left w:val="single" w:sz="4" w:space="0" w:color="000000"/>
              <w:bottom w:val="single" w:sz="4" w:space="0" w:color="000000"/>
              <w:right w:val="single" w:sz="4" w:space="0" w:color="000000"/>
            </w:tcBorders>
            <w:shd w:val="clear" w:color="auto" w:fill="FFFFFF"/>
            <w:vAlign w:val="bottom"/>
          </w:tcPr>
          <w:p w14:paraId="2C49E8D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691,33</w:t>
            </w:r>
          </w:p>
        </w:tc>
      </w:tr>
      <w:tr w:rsidR="00D52AA2" w:rsidRPr="00D52AA2" w14:paraId="0E955CDB" w14:textId="77777777" w:rsidTr="0058087C">
        <w:tc>
          <w:tcPr>
            <w:tcW w:w="512" w:type="dxa"/>
            <w:tcBorders>
              <w:left w:val="single" w:sz="4" w:space="0" w:color="000000"/>
              <w:bottom w:val="single" w:sz="4" w:space="0" w:color="000000"/>
            </w:tcBorders>
            <w:shd w:val="clear" w:color="auto" w:fill="FFFFFF"/>
          </w:tcPr>
          <w:p w14:paraId="7F755553"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70</w:t>
            </w:r>
          </w:p>
        </w:tc>
        <w:tc>
          <w:tcPr>
            <w:tcW w:w="6151" w:type="dxa"/>
            <w:tcBorders>
              <w:left w:val="single" w:sz="4" w:space="0" w:color="000000"/>
              <w:bottom w:val="single" w:sz="4" w:space="0" w:color="000000"/>
            </w:tcBorders>
            <w:shd w:val="clear" w:color="auto" w:fill="FFFFFF"/>
          </w:tcPr>
          <w:p w14:paraId="53575673"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Муфта Джуба 21213 </w:t>
            </w:r>
          </w:p>
        </w:tc>
        <w:tc>
          <w:tcPr>
            <w:tcW w:w="708" w:type="dxa"/>
            <w:tcBorders>
              <w:left w:val="single" w:sz="4" w:space="0" w:color="000000"/>
              <w:bottom w:val="single" w:sz="4" w:space="0" w:color="000000"/>
            </w:tcBorders>
            <w:shd w:val="clear" w:color="auto" w:fill="FFFFFF"/>
          </w:tcPr>
          <w:p w14:paraId="589C590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10F9CC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EFDA20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14 542,00</w:t>
            </w:r>
          </w:p>
        </w:tc>
        <w:tc>
          <w:tcPr>
            <w:tcW w:w="1276" w:type="dxa"/>
            <w:tcBorders>
              <w:left w:val="single" w:sz="4" w:space="0" w:color="000000"/>
              <w:bottom w:val="single" w:sz="4" w:space="0" w:color="000000"/>
            </w:tcBorders>
            <w:shd w:val="clear" w:color="auto" w:fill="FFFFFF"/>
            <w:vAlign w:val="bottom"/>
          </w:tcPr>
          <w:p w14:paraId="733EDC4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15 864,00</w:t>
            </w:r>
          </w:p>
        </w:tc>
        <w:tc>
          <w:tcPr>
            <w:tcW w:w="1276" w:type="dxa"/>
            <w:tcBorders>
              <w:left w:val="single" w:sz="4" w:space="0" w:color="000000"/>
              <w:bottom w:val="single" w:sz="4" w:space="0" w:color="000000"/>
            </w:tcBorders>
            <w:shd w:val="clear" w:color="auto" w:fill="FFFFFF"/>
            <w:vAlign w:val="bottom"/>
          </w:tcPr>
          <w:p w14:paraId="4D95C2B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14 542,00</w:t>
            </w:r>
          </w:p>
        </w:tc>
        <w:tc>
          <w:tcPr>
            <w:tcW w:w="1139" w:type="dxa"/>
            <w:tcBorders>
              <w:left w:val="single" w:sz="4" w:space="0" w:color="000000"/>
              <w:bottom w:val="single" w:sz="4" w:space="0" w:color="000000"/>
            </w:tcBorders>
            <w:shd w:val="clear" w:color="auto" w:fill="FFFFFF"/>
            <w:vAlign w:val="bottom"/>
          </w:tcPr>
          <w:p w14:paraId="055C03C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14 982,67</w:t>
            </w:r>
          </w:p>
        </w:tc>
        <w:tc>
          <w:tcPr>
            <w:tcW w:w="3117" w:type="dxa"/>
            <w:tcBorders>
              <w:left w:val="single" w:sz="4" w:space="0" w:color="000000"/>
              <w:bottom w:val="single" w:sz="4" w:space="0" w:color="000000"/>
              <w:right w:val="single" w:sz="4" w:space="0" w:color="000000"/>
            </w:tcBorders>
            <w:shd w:val="clear" w:color="auto" w:fill="FFFFFF"/>
            <w:vAlign w:val="bottom"/>
          </w:tcPr>
          <w:p w14:paraId="3608E71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14 982,67</w:t>
            </w:r>
          </w:p>
        </w:tc>
      </w:tr>
      <w:tr w:rsidR="00D52AA2" w:rsidRPr="00D52AA2" w14:paraId="3BD94073" w14:textId="77777777" w:rsidTr="0058087C">
        <w:tc>
          <w:tcPr>
            <w:tcW w:w="512" w:type="dxa"/>
            <w:tcBorders>
              <w:left w:val="single" w:sz="4" w:space="0" w:color="000000"/>
              <w:bottom w:val="single" w:sz="4" w:space="0" w:color="000000"/>
            </w:tcBorders>
            <w:shd w:val="clear" w:color="auto" w:fill="FFFFFF"/>
          </w:tcPr>
          <w:p w14:paraId="131803B2"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71</w:t>
            </w:r>
          </w:p>
        </w:tc>
        <w:tc>
          <w:tcPr>
            <w:tcW w:w="6151" w:type="dxa"/>
            <w:tcBorders>
              <w:left w:val="single" w:sz="4" w:space="0" w:color="000000"/>
              <w:bottom w:val="single" w:sz="4" w:space="0" w:color="000000"/>
            </w:tcBorders>
            <w:shd w:val="clear" w:color="auto" w:fill="FFFFFF"/>
          </w:tcPr>
          <w:p w14:paraId="1B5277BE"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Полуось 21213 (конус 22з)</w:t>
            </w:r>
          </w:p>
        </w:tc>
        <w:tc>
          <w:tcPr>
            <w:tcW w:w="708" w:type="dxa"/>
            <w:tcBorders>
              <w:left w:val="single" w:sz="4" w:space="0" w:color="000000"/>
              <w:bottom w:val="single" w:sz="4" w:space="0" w:color="000000"/>
            </w:tcBorders>
            <w:shd w:val="clear" w:color="auto" w:fill="FFFFFF"/>
          </w:tcPr>
          <w:p w14:paraId="45C870B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598FB4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8EC30E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11 275,00</w:t>
            </w:r>
          </w:p>
        </w:tc>
        <w:tc>
          <w:tcPr>
            <w:tcW w:w="1276" w:type="dxa"/>
            <w:tcBorders>
              <w:left w:val="single" w:sz="4" w:space="0" w:color="000000"/>
              <w:bottom w:val="single" w:sz="4" w:space="0" w:color="000000"/>
            </w:tcBorders>
            <w:shd w:val="clear" w:color="auto" w:fill="FFFFFF"/>
            <w:vAlign w:val="bottom"/>
          </w:tcPr>
          <w:p w14:paraId="281DCA0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12 300,00</w:t>
            </w:r>
          </w:p>
        </w:tc>
        <w:tc>
          <w:tcPr>
            <w:tcW w:w="1276" w:type="dxa"/>
            <w:tcBorders>
              <w:left w:val="single" w:sz="4" w:space="0" w:color="000000"/>
              <w:bottom w:val="single" w:sz="4" w:space="0" w:color="000000"/>
            </w:tcBorders>
            <w:shd w:val="clear" w:color="auto" w:fill="FFFFFF"/>
            <w:vAlign w:val="bottom"/>
          </w:tcPr>
          <w:p w14:paraId="19DCC89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11 275,00</w:t>
            </w:r>
          </w:p>
        </w:tc>
        <w:tc>
          <w:tcPr>
            <w:tcW w:w="1139" w:type="dxa"/>
            <w:tcBorders>
              <w:left w:val="single" w:sz="4" w:space="0" w:color="000000"/>
              <w:bottom w:val="single" w:sz="4" w:space="0" w:color="000000"/>
            </w:tcBorders>
            <w:shd w:val="clear" w:color="auto" w:fill="FFFFFF"/>
            <w:vAlign w:val="bottom"/>
          </w:tcPr>
          <w:p w14:paraId="4607EBF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11 616,67</w:t>
            </w:r>
          </w:p>
        </w:tc>
        <w:tc>
          <w:tcPr>
            <w:tcW w:w="3117" w:type="dxa"/>
            <w:tcBorders>
              <w:left w:val="single" w:sz="4" w:space="0" w:color="000000"/>
              <w:bottom w:val="single" w:sz="4" w:space="0" w:color="000000"/>
              <w:right w:val="single" w:sz="4" w:space="0" w:color="000000"/>
            </w:tcBorders>
            <w:shd w:val="clear" w:color="auto" w:fill="FFFFFF"/>
            <w:vAlign w:val="bottom"/>
          </w:tcPr>
          <w:p w14:paraId="38F576B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11 616,67</w:t>
            </w:r>
          </w:p>
        </w:tc>
      </w:tr>
      <w:tr w:rsidR="00D52AA2" w:rsidRPr="00D52AA2" w14:paraId="274FBAF7" w14:textId="77777777" w:rsidTr="0058087C">
        <w:tc>
          <w:tcPr>
            <w:tcW w:w="512" w:type="dxa"/>
            <w:tcBorders>
              <w:left w:val="single" w:sz="4" w:space="0" w:color="000000"/>
              <w:bottom w:val="single" w:sz="4" w:space="0" w:color="000000"/>
            </w:tcBorders>
            <w:shd w:val="clear" w:color="auto" w:fill="FFFFFF"/>
          </w:tcPr>
          <w:p w14:paraId="188A450F"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72</w:t>
            </w:r>
          </w:p>
        </w:tc>
        <w:tc>
          <w:tcPr>
            <w:tcW w:w="6151" w:type="dxa"/>
            <w:tcBorders>
              <w:left w:val="single" w:sz="4" w:space="0" w:color="000000"/>
              <w:bottom w:val="single" w:sz="4" w:space="0" w:color="000000"/>
            </w:tcBorders>
            <w:shd w:val="clear" w:color="auto" w:fill="FFFFFF"/>
          </w:tcPr>
          <w:p w14:paraId="0B881CA8"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Привод 2110 правый сб. </w:t>
            </w:r>
          </w:p>
        </w:tc>
        <w:tc>
          <w:tcPr>
            <w:tcW w:w="708" w:type="dxa"/>
            <w:tcBorders>
              <w:left w:val="single" w:sz="4" w:space="0" w:color="000000"/>
              <w:bottom w:val="single" w:sz="4" w:space="0" w:color="000000"/>
            </w:tcBorders>
            <w:shd w:val="clear" w:color="auto" w:fill="FFFFFF"/>
          </w:tcPr>
          <w:p w14:paraId="7FC0021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41D1AE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B9CDA3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8 250,00</w:t>
            </w:r>
          </w:p>
        </w:tc>
        <w:tc>
          <w:tcPr>
            <w:tcW w:w="1276" w:type="dxa"/>
            <w:tcBorders>
              <w:left w:val="single" w:sz="4" w:space="0" w:color="000000"/>
              <w:bottom w:val="single" w:sz="4" w:space="0" w:color="000000"/>
            </w:tcBorders>
            <w:shd w:val="clear" w:color="auto" w:fill="FFFFFF"/>
            <w:vAlign w:val="bottom"/>
          </w:tcPr>
          <w:p w14:paraId="7B6C5DD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9 000,00</w:t>
            </w:r>
          </w:p>
        </w:tc>
        <w:tc>
          <w:tcPr>
            <w:tcW w:w="1276" w:type="dxa"/>
            <w:tcBorders>
              <w:left w:val="single" w:sz="4" w:space="0" w:color="000000"/>
              <w:bottom w:val="single" w:sz="4" w:space="0" w:color="000000"/>
            </w:tcBorders>
            <w:shd w:val="clear" w:color="auto" w:fill="FFFFFF"/>
            <w:vAlign w:val="bottom"/>
          </w:tcPr>
          <w:p w14:paraId="07584C9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8 250,00</w:t>
            </w:r>
          </w:p>
        </w:tc>
        <w:tc>
          <w:tcPr>
            <w:tcW w:w="1139" w:type="dxa"/>
            <w:tcBorders>
              <w:left w:val="single" w:sz="4" w:space="0" w:color="000000"/>
              <w:bottom w:val="single" w:sz="4" w:space="0" w:color="000000"/>
            </w:tcBorders>
            <w:shd w:val="clear" w:color="auto" w:fill="FFFFFF"/>
            <w:vAlign w:val="bottom"/>
          </w:tcPr>
          <w:p w14:paraId="617EBD6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8 500,00</w:t>
            </w:r>
          </w:p>
        </w:tc>
        <w:tc>
          <w:tcPr>
            <w:tcW w:w="3117" w:type="dxa"/>
            <w:tcBorders>
              <w:left w:val="single" w:sz="4" w:space="0" w:color="000000"/>
              <w:bottom w:val="single" w:sz="4" w:space="0" w:color="000000"/>
              <w:right w:val="single" w:sz="4" w:space="0" w:color="000000"/>
            </w:tcBorders>
            <w:shd w:val="clear" w:color="auto" w:fill="FFFFFF"/>
            <w:vAlign w:val="bottom"/>
          </w:tcPr>
          <w:p w14:paraId="5634167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8 500,00</w:t>
            </w:r>
          </w:p>
        </w:tc>
      </w:tr>
      <w:tr w:rsidR="00D52AA2" w:rsidRPr="00D52AA2" w14:paraId="1BF489B7" w14:textId="77777777" w:rsidTr="0058087C">
        <w:tc>
          <w:tcPr>
            <w:tcW w:w="512" w:type="dxa"/>
            <w:tcBorders>
              <w:left w:val="single" w:sz="4" w:space="0" w:color="000000"/>
              <w:bottom w:val="single" w:sz="4" w:space="0" w:color="000000"/>
            </w:tcBorders>
            <w:shd w:val="clear" w:color="auto" w:fill="FFFFFF"/>
          </w:tcPr>
          <w:p w14:paraId="38C44B61"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73</w:t>
            </w:r>
          </w:p>
        </w:tc>
        <w:tc>
          <w:tcPr>
            <w:tcW w:w="6151" w:type="dxa"/>
            <w:tcBorders>
              <w:left w:val="single" w:sz="4" w:space="0" w:color="000000"/>
              <w:bottom w:val="single" w:sz="4" w:space="0" w:color="000000"/>
            </w:tcBorders>
            <w:shd w:val="clear" w:color="auto" w:fill="FFFFFF"/>
          </w:tcPr>
          <w:p w14:paraId="5D8CA42C"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Привод 2110, 1118, 2170 левый сб. </w:t>
            </w:r>
          </w:p>
        </w:tc>
        <w:tc>
          <w:tcPr>
            <w:tcW w:w="708" w:type="dxa"/>
            <w:tcBorders>
              <w:left w:val="single" w:sz="4" w:space="0" w:color="000000"/>
              <w:bottom w:val="single" w:sz="4" w:space="0" w:color="000000"/>
            </w:tcBorders>
            <w:shd w:val="clear" w:color="auto" w:fill="FFFFFF"/>
          </w:tcPr>
          <w:p w14:paraId="7783275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D88278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B60CBB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7 997,00</w:t>
            </w:r>
          </w:p>
        </w:tc>
        <w:tc>
          <w:tcPr>
            <w:tcW w:w="1276" w:type="dxa"/>
            <w:tcBorders>
              <w:left w:val="single" w:sz="4" w:space="0" w:color="000000"/>
              <w:bottom w:val="single" w:sz="4" w:space="0" w:color="000000"/>
            </w:tcBorders>
            <w:shd w:val="clear" w:color="auto" w:fill="FFFFFF"/>
            <w:vAlign w:val="bottom"/>
          </w:tcPr>
          <w:p w14:paraId="7B751B4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8 724,00</w:t>
            </w:r>
          </w:p>
        </w:tc>
        <w:tc>
          <w:tcPr>
            <w:tcW w:w="1276" w:type="dxa"/>
            <w:tcBorders>
              <w:left w:val="single" w:sz="4" w:space="0" w:color="000000"/>
              <w:bottom w:val="single" w:sz="4" w:space="0" w:color="000000"/>
            </w:tcBorders>
            <w:shd w:val="clear" w:color="auto" w:fill="FFFFFF"/>
            <w:vAlign w:val="bottom"/>
          </w:tcPr>
          <w:p w14:paraId="56A54CB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7 997,00</w:t>
            </w:r>
          </w:p>
        </w:tc>
        <w:tc>
          <w:tcPr>
            <w:tcW w:w="1139" w:type="dxa"/>
            <w:tcBorders>
              <w:left w:val="single" w:sz="4" w:space="0" w:color="000000"/>
              <w:bottom w:val="single" w:sz="4" w:space="0" w:color="000000"/>
            </w:tcBorders>
            <w:shd w:val="clear" w:color="auto" w:fill="FFFFFF"/>
            <w:vAlign w:val="bottom"/>
          </w:tcPr>
          <w:p w14:paraId="1E7DBA9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8 239,33</w:t>
            </w:r>
          </w:p>
        </w:tc>
        <w:tc>
          <w:tcPr>
            <w:tcW w:w="3117" w:type="dxa"/>
            <w:tcBorders>
              <w:left w:val="single" w:sz="4" w:space="0" w:color="000000"/>
              <w:bottom w:val="single" w:sz="4" w:space="0" w:color="000000"/>
              <w:right w:val="single" w:sz="4" w:space="0" w:color="000000"/>
            </w:tcBorders>
            <w:shd w:val="clear" w:color="auto" w:fill="FFFFFF"/>
            <w:vAlign w:val="bottom"/>
          </w:tcPr>
          <w:p w14:paraId="586B003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8 239,33</w:t>
            </w:r>
          </w:p>
        </w:tc>
      </w:tr>
      <w:tr w:rsidR="00D52AA2" w:rsidRPr="00D52AA2" w14:paraId="09EDDF4F" w14:textId="77777777" w:rsidTr="0058087C">
        <w:tc>
          <w:tcPr>
            <w:tcW w:w="512" w:type="dxa"/>
            <w:tcBorders>
              <w:left w:val="single" w:sz="4" w:space="0" w:color="000000"/>
              <w:bottom w:val="single" w:sz="4" w:space="0" w:color="000000"/>
            </w:tcBorders>
            <w:shd w:val="clear" w:color="auto" w:fill="FFFFFF"/>
          </w:tcPr>
          <w:p w14:paraId="0F53E064"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74</w:t>
            </w:r>
          </w:p>
        </w:tc>
        <w:tc>
          <w:tcPr>
            <w:tcW w:w="6151" w:type="dxa"/>
            <w:tcBorders>
              <w:left w:val="single" w:sz="4" w:space="0" w:color="000000"/>
              <w:bottom w:val="single" w:sz="4" w:space="0" w:color="000000"/>
            </w:tcBorders>
            <w:shd w:val="clear" w:color="auto" w:fill="FFFFFF"/>
          </w:tcPr>
          <w:p w14:paraId="1FD40491"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Привод 2123 левый сб.  (АБС)</w:t>
            </w:r>
          </w:p>
        </w:tc>
        <w:tc>
          <w:tcPr>
            <w:tcW w:w="708" w:type="dxa"/>
            <w:tcBorders>
              <w:left w:val="single" w:sz="4" w:space="0" w:color="000000"/>
              <w:bottom w:val="single" w:sz="4" w:space="0" w:color="000000"/>
            </w:tcBorders>
            <w:shd w:val="clear" w:color="auto" w:fill="FFFFFF"/>
          </w:tcPr>
          <w:p w14:paraId="23BFF6E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670000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1BD7C3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5 720,00</w:t>
            </w:r>
          </w:p>
        </w:tc>
        <w:tc>
          <w:tcPr>
            <w:tcW w:w="1276" w:type="dxa"/>
            <w:tcBorders>
              <w:left w:val="single" w:sz="4" w:space="0" w:color="000000"/>
              <w:bottom w:val="single" w:sz="4" w:space="0" w:color="000000"/>
            </w:tcBorders>
            <w:shd w:val="clear" w:color="auto" w:fill="FFFFFF"/>
            <w:vAlign w:val="bottom"/>
          </w:tcPr>
          <w:p w14:paraId="3D52E68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6 240,00</w:t>
            </w:r>
          </w:p>
        </w:tc>
        <w:tc>
          <w:tcPr>
            <w:tcW w:w="1276" w:type="dxa"/>
            <w:tcBorders>
              <w:left w:val="single" w:sz="4" w:space="0" w:color="000000"/>
              <w:bottom w:val="single" w:sz="4" w:space="0" w:color="000000"/>
            </w:tcBorders>
            <w:shd w:val="clear" w:color="auto" w:fill="FFFFFF"/>
            <w:vAlign w:val="bottom"/>
          </w:tcPr>
          <w:p w14:paraId="3062AAC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5 720,00</w:t>
            </w:r>
          </w:p>
        </w:tc>
        <w:tc>
          <w:tcPr>
            <w:tcW w:w="1139" w:type="dxa"/>
            <w:tcBorders>
              <w:left w:val="single" w:sz="4" w:space="0" w:color="000000"/>
              <w:bottom w:val="single" w:sz="4" w:space="0" w:color="000000"/>
            </w:tcBorders>
            <w:shd w:val="clear" w:color="auto" w:fill="FFFFFF"/>
            <w:vAlign w:val="bottom"/>
          </w:tcPr>
          <w:p w14:paraId="543D5C3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5 893,33</w:t>
            </w:r>
          </w:p>
        </w:tc>
        <w:tc>
          <w:tcPr>
            <w:tcW w:w="3117" w:type="dxa"/>
            <w:tcBorders>
              <w:left w:val="single" w:sz="4" w:space="0" w:color="000000"/>
              <w:bottom w:val="single" w:sz="4" w:space="0" w:color="000000"/>
              <w:right w:val="single" w:sz="4" w:space="0" w:color="000000"/>
            </w:tcBorders>
            <w:shd w:val="clear" w:color="auto" w:fill="FFFFFF"/>
            <w:vAlign w:val="bottom"/>
          </w:tcPr>
          <w:p w14:paraId="5106B8D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5 893,33</w:t>
            </w:r>
          </w:p>
        </w:tc>
      </w:tr>
      <w:tr w:rsidR="00D52AA2" w:rsidRPr="00D52AA2" w14:paraId="6B7D9638" w14:textId="77777777" w:rsidTr="0058087C">
        <w:tc>
          <w:tcPr>
            <w:tcW w:w="512" w:type="dxa"/>
            <w:tcBorders>
              <w:left w:val="single" w:sz="4" w:space="0" w:color="000000"/>
              <w:bottom w:val="single" w:sz="4" w:space="0" w:color="000000"/>
            </w:tcBorders>
            <w:shd w:val="clear" w:color="auto" w:fill="FFFFFF"/>
          </w:tcPr>
          <w:p w14:paraId="059C8CF4"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75</w:t>
            </w:r>
          </w:p>
        </w:tc>
        <w:tc>
          <w:tcPr>
            <w:tcW w:w="6151" w:type="dxa"/>
            <w:tcBorders>
              <w:left w:val="single" w:sz="4" w:space="0" w:color="000000"/>
              <w:bottom w:val="single" w:sz="4" w:space="0" w:color="000000"/>
            </w:tcBorders>
            <w:shd w:val="clear" w:color="auto" w:fill="FFFFFF"/>
          </w:tcPr>
          <w:p w14:paraId="61D82968"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Привод 2123 правый сб.  (АБС)</w:t>
            </w:r>
          </w:p>
        </w:tc>
        <w:tc>
          <w:tcPr>
            <w:tcW w:w="708" w:type="dxa"/>
            <w:tcBorders>
              <w:left w:val="single" w:sz="4" w:space="0" w:color="000000"/>
              <w:bottom w:val="single" w:sz="4" w:space="0" w:color="000000"/>
            </w:tcBorders>
            <w:shd w:val="clear" w:color="auto" w:fill="FFFFFF"/>
          </w:tcPr>
          <w:p w14:paraId="3CB9608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EB934D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22E255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4 950,00</w:t>
            </w:r>
          </w:p>
        </w:tc>
        <w:tc>
          <w:tcPr>
            <w:tcW w:w="1276" w:type="dxa"/>
            <w:tcBorders>
              <w:left w:val="single" w:sz="4" w:space="0" w:color="000000"/>
              <w:bottom w:val="single" w:sz="4" w:space="0" w:color="000000"/>
            </w:tcBorders>
            <w:shd w:val="clear" w:color="auto" w:fill="FFFFFF"/>
            <w:vAlign w:val="bottom"/>
          </w:tcPr>
          <w:p w14:paraId="0F5AEAF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5 400,00</w:t>
            </w:r>
          </w:p>
        </w:tc>
        <w:tc>
          <w:tcPr>
            <w:tcW w:w="1276" w:type="dxa"/>
            <w:tcBorders>
              <w:left w:val="single" w:sz="4" w:space="0" w:color="000000"/>
              <w:bottom w:val="single" w:sz="4" w:space="0" w:color="000000"/>
            </w:tcBorders>
            <w:shd w:val="clear" w:color="auto" w:fill="FFFFFF"/>
            <w:vAlign w:val="bottom"/>
          </w:tcPr>
          <w:p w14:paraId="2DF4212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4 950,00</w:t>
            </w:r>
          </w:p>
        </w:tc>
        <w:tc>
          <w:tcPr>
            <w:tcW w:w="1139" w:type="dxa"/>
            <w:tcBorders>
              <w:left w:val="single" w:sz="4" w:space="0" w:color="000000"/>
              <w:bottom w:val="single" w:sz="4" w:space="0" w:color="000000"/>
            </w:tcBorders>
            <w:shd w:val="clear" w:color="auto" w:fill="FFFFFF"/>
            <w:vAlign w:val="bottom"/>
          </w:tcPr>
          <w:p w14:paraId="09A99E5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5 100,00</w:t>
            </w:r>
          </w:p>
        </w:tc>
        <w:tc>
          <w:tcPr>
            <w:tcW w:w="3117" w:type="dxa"/>
            <w:tcBorders>
              <w:left w:val="single" w:sz="4" w:space="0" w:color="000000"/>
              <w:bottom w:val="single" w:sz="4" w:space="0" w:color="000000"/>
              <w:right w:val="single" w:sz="4" w:space="0" w:color="000000"/>
            </w:tcBorders>
            <w:shd w:val="clear" w:color="auto" w:fill="FFFFFF"/>
            <w:vAlign w:val="bottom"/>
          </w:tcPr>
          <w:p w14:paraId="4B2BD45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5 100,00</w:t>
            </w:r>
          </w:p>
        </w:tc>
      </w:tr>
      <w:tr w:rsidR="00D52AA2" w:rsidRPr="00D52AA2" w14:paraId="49A20454" w14:textId="77777777" w:rsidTr="0058087C">
        <w:tc>
          <w:tcPr>
            <w:tcW w:w="512" w:type="dxa"/>
            <w:tcBorders>
              <w:left w:val="single" w:sz="4" w:space="0" w:color="000000"/>
              <w:bottom w:val="single" w:sz="4" w:space="0" w:color="000000"/>
            </w:tcBorders>
            <w:shd w:val="clear" w:color="auto" w:fill="FFFFFF"/>
          </w:tcPr>
          <w:p w14:paraId="4BF8DE46" w14:textId="77777777" w:rsidR="00D52AA2" w:rsidRPr="00D52AA2" w:rsidRDefault="00D52AA2" w:rsidP="00D52AA2">
            <w:pPr>
              <w:suppressLineNumbers/>
              <w:suppressAutoHyphens/>
              <w:autoSpaceDE/>
              <w:autoSpaceDN/>
              <w:adjustRightInd/>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76</w:t>
            </w:r>
          </w:p>
        </w:tc>
        <w:tc>
          <w:tcPr>
            <w:tcW w:w="6151" w:type="dxa"/>
            <w:tcBorders>
              <w:left w:val="single" w:sz="4" w:space="0" w:color="000000"/>
              <w:bottom w:val="single" w:sz="4" w:space="0" w:color="000000"/>
            </w:tcBorders>
            <w:shd w:val="clear" w:color="auto" w:fill="FFFFFF"/>
          </w:tcPr>
          <w:p w14:paraId="25740E0E"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Редуктор заднего моста 2123 </w:t>
            </w:r>
          </w:p>
        </w:tc>
        <w:tc>
          <w:tcPr>
            <w:tcW w:w="708" w:type="dxa"/>
            <w:tcBorders>
              <w:left w:val="single" w:sz="4" w:space="0" w:color="000000"/>
              <w:bottom w:val="single" w:sz="4" w:space="0" w:color="000000"/>
            </w:tcBorders>
            <w:shd w:val="clear" w:color="auto" w:fill="FFFFFF"/>
          </w:tcPr>
          <w:p w14:paraId="704BF4C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CFA008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DF4437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26 180,00</w:t>
            </w:r>
          </w:p>
        </w:tc>
        <w:tc>
          <w:tcPr>
            <w:tcW w:w="1276" w:type="dxa"/>
            <w:tcBorders>
              <w:left w:val="single" w:sz="4" w:space="0" w:color="000000"/>
              <w:bottom w:val="single" w:sz="4" w:space="0" w:color="000000"/>
            </w:tcBorders>
            <w:shd w:val="clear" w:color="auto" w:fill="FFFFFF"/>
            <w:vAlign w:val="bottom"/>
          </w:tcPr>
          <w:p w14:paraId="6ECC298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28 560,00</w:t>
            </w:r>
          </w:p>
        </w:tc>
        <w:tc>
          <w:tcPr>
            <w:tcW w:w="1276" w:type="dxa"/>
            <w:tcBorders>
              <w:left w:val="single" w:sz="4" w:space="0" w:color="000000"/>
              <w:bottom w:val="single" w:sz="4" w:space="0" w:color="000000"/>
            </w:tcBorders>
            <w:shd w:val="clear" w:color="auto" w:fill="FFFFFF"/>
            <w:vAlign w:val="bottom"/>
          </w:tcPr>
          <w:p w14:paraId="29630ED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26 190,00</w:t>
            </w:r>
          </w:p>
        </w:tc>
        <w:tc>
          <w:tcPr>
            <w:tcW w:w="1139" w:type="dxa"/>
            <w:tcBorders>
              <w:left w:val="single" w:sz="4" w:space="0" w:color="000000"/>
              <w:bottom w:val="single" w:sz="4" w:space="0" w:color="000000"/>
            </w:tcBorders>
            <w:shd w:val="clear" w:color="auto" w:fill="FFFFFF"/>
            <w:vAlign w:val="bottom"/>
          </w:tcPr>
          <w:p w14:paraId="583C46D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26 976,67</w:t>
            </w:r>
          </w:p>
        </w:tc>
        <w:tc>
          <w:tcPr>
            <w:tcW w:w="3117" w:type="dxa"/>
            <w:tcBorders>
              <w:left w:val="single" w:sz="4" w:space="0" w:color="000000"/>
              <w:bottom w:val="single" w:sz="4" w:space="0" w:color="000000"/>
              <w:right w:val="single" w:sz="4" w:space="0" w:color="000000"/>
            </w:tcBorders>
            <w:shd w:val="clear" w:color="auto" w:fill="FFFFFF"/>
            <w:vAlign w:val="bottom"/>
          </w:tcPr>
          <w:p w14:paraId="1B77451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26 976,67</w:t>
            </w:r>
          </w:p>
        </w:tc>
      </w:tr>
      <w:tr w:rsidR="00D52AA2" w:rsidRPr="00D52AA2" w14:paraId="6EE5E3F7" w14:textId="77777777" w:rsidTr="0058087C">
        <w:tc>
          <w:tcPr>
            <w:tcW w:w="512" w:type="dxa"/>
            <w:tcBorders>
              <w:left w:val="single" w:sz="4" w:space="0" w:color="000000"/>
              <w:bottom w:val="single" w:sz="4" w:space="0" w:color="000000"/>
            </w:tcBorders>
            <w:shd w:val="clear" w:color="auto" w:fill="FFFFFF"/>
          </w:tcPr>
          <w:p w14:paraId="678CF237"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77</w:t>
            </w:r>
          </w:p>
        </w:tc>
        <w:tc>
          <w:tcPr>
            <w:tcW w:w="6151" w:type="dxa"/>
            <w:tcBorders>
              <w:left w:val="single" w:sz="4" w:space="0" w:color="000000"/>
              <w:bottom w:val="single" w:sz="4" w:space="0" w:color="000000"/>
            </w:tcBorders>
            <w:shd w:val="clear" w:color="auto" w:fill="FFFFFF"/>
          </w:tcPr>
          <w:p w14:paraId="253510CF"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Редуктор переднего моста 21213 (06)   (24зуба)</w:t>
            </w:r>
          </w:p>
        </w:tc>
        <w:tc>
          <w:tcPr>
            <w:tcW w:w="708" w:type="dxa"/>
            <w:tcBorders>
              <w:left w:val="single" w:sz="4" w:space="0" w:color="000000"/>
              <w:bottom w:val="single" w:sz="4" w:space="0" w:color="000000"/>
            </w:tcBorders>
            <w:shd w:val="clear" w:color="auto" w:fill="FFFFFF"/>
          </w:tcPr>
          <w:p w14:paraId="7FD28D1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B7BBEE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556FD5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38 500,00</w:t>
            </w:r>
          </w:p>
        </w:tc>
        <w:tc>
          <w:tcPr>
            <w:tcW w:w="1276" w:type="dxa"/>
            <w:tcBorders>
              <w:left w:val="single" w:sz="4" w:space="0" w:color="000000"/>
              <w:bottom w:val="single" w:sz="4" w:space="0" w:color="000000"/>
            </w:tcBorders>
            <w:shd w:val="clear" w:color="auto" w:fill="FFFFFF"/>
            <w:vAlign w:val="bottom"/>
          </w:tcPr>
          <w:p w14:paraId="55416AD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42 000,00</w:t>
            </w:r>
          </w:p>
        </w:tc>
        <w:tc>
          <w:tcPr>
            <w:tcW w:w="1276" w:type="dxa"/>
            <w:tcBorders>
              <w:left w:val="single" w:sz="4" w:space="0" w:color="000000"/>
              <w:bottom w:val="single" w:sz="4" w:space="0" w:color="000000"/>
            </w:tcBorders>
            <w:shd w:val="clear" w:color="auto" w:fill="FFFFFF"/>
            <w:vAlign w:val="bottom"/>
          </w:tcPr>
          <w:p w14:paraId="49AB8B9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38 500,00</w:t>
            </w:r>
          </w:p>
        </w:tc>
        <w:tc>
          <w:tcPr>
            <w:tcW w:w="1139" w:type="dxa"/>
            <w:tcBorders>
              <w:left w:val="single" w:sz="4" w:space="0" w:color="000000"/>
              <w:bottom w:val="single" w:sz="4" w:space="0" w:color="000000"/>
            </w:tcBorders>
            <w:shd w:val="clear" w:color="auto" w:fill="FFFFFF"/>
            <w:vAlign w:val="bottom"/>
          </w:tcPr>
          <w:p w14:paraId="551744D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39 666,67</w:t>
            </w:r>
          </w:p>
        </w:tc>
        <w:tc>
          <w:tcPr>
            <w:tcW w:w="3117" w:type="dxa"/>
            <w:tcBorders>
              <w:left w:val="single" w:sz="4" w:space="0" w:color="000000"/>
              <w:bottom w:val="single" w:sz="4" w:space="0" w:color="000000"/>
              <w:right w:val="single" w:sz="4" w:space="0" w:color="000000"/>
            </w:tcBorders>
            <w:shd w:val="clear" w:color="auto" w:fill="FFFFFF"/>
            <w:vAlign w:val="bottom"/>
          </w:tcPr>
          <w:p w14:paraId="78B9119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39 666,67</w:t>
            </w:r>
          </w:p>
        </w:tc>
      </w:tr>
      <w:tr w:rsidR="00D52AA2" w:rsidRPr="00D52AA2" w14:paraId="25497D91" w14:textId="77777777" w:rsidTr="0058087C">
        <w:tc>
          <w:tcPr>
            <w:tcW w:w="512" w:type="dxa"/>
            <w:tcBorders>
              <w:left w:val="single" w:sz="4" w:space="0" w:color="000000"/>
              <w:bottom w:val="single" w:sz="4" w:space="0" w:color="000000"/>
            </w:tcBorders>
            <w:shd w:val="clear" w:color="auto" w:fill="FFFFFF"/>
          </w:tcPr>
          <w:p w14:paraId="04676775"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78</w:t>
            </w:r>
          </w:p>
        </w:tc>
        <w:tc>
          <w:tcPr>
            <w:tcW w:w="6151" w:type="dxa"/>
            <w:tcBorders>
              <w:left w:val="single" w:sz="4" w:space="0" w:color="000000"/>
              <w:bottom w:val="single" w:sz="4" w:space="0" w:color="000000"/>
            </w:tcBorders>
            <w:shd w:val="clear" w:color="auto" w:fill="FFFFFF"/>
          </w:tcPr>
          <w:p w14:paraId="0DF89633"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Шрус внутренний 2108</w:t>
            </w:r>
          </w:p>
        </w:tc>
        <w:tc>
          <w:tcPr>
            <w:tcW w:w="708" w:type="dxa"/>
            <w:tcBorders>
              <w:left w:val="single" w:sz="4" w:space="0" w:color="000000"/>
              <w:bottom w:val="single" w:sz="4" w:space="0" w:color="000000"/>
            </w:tcBorders>
            <w:shd w:val="clear" w:color="auto" w:fill="FFFFFF"/>
          </w:tcPr>
          <w:p w14:paraId="14A6D9D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FFF4F7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097691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3 333,00</w:t>
            </w:r>
          </w:p>
        </w:tc>
        <w:tc>
          <w:tcPr>
            <w:tcW w:w="1276" w:type="dxa"/>
            <w:tcBorders>
              <w:left w:val="single" w:sz="4" w:space="0" w:color="000000"/>
              <w:bottom w:val="single" w:sz="4" w:space="0" w:color="000000"/>
            </w:tcBorders>
            <w:shd w:val="clear" w:color="auto" w:fill="FFFFFF"/>
            <w:vAlign w:val="bottom"/>
          </w:tcPr>
          <w:p w14:paraId="2BA72BF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3 636,00</w:t>
            </w:r>
          </w:p>
        </w:tc>
        <w:tc>
          <w:tcPr>
            <w:tcW w:w="1276" w:type="dxa"/>
            <w:tcBorders>
              <w:left w:val="single" w:sz="4" w:space="0" w:color="000000"/>
              <w:bottom w:val="single" w:sz="4" w:space="0" w:color="000000"/>
            </w:tcBorders>
            <w:shd w:val="clear" w:color="auto" w:fill="FFFFFF"/>
            <w:vAlign w:val="bottom"/>
          </w:tcPr>
          <w:p w14:paraId="474E545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3 333,00</w:t>
            </w:r>
          </w:p>
        </w:tc>
        <w:tc>
          <w:tcPr>
            <w:tcW w:w="1139" w:type="dxa"/>
            <w:tcBorders>
              <w:left w:val="single" w:sz="4" w:space="0" w:color="000000"/>
              <w:bottom w:val="single" w:sz="4" w:space="0" w:color="000000"/>
            </w:tcBorders>
            <w:shd w:val="clear" w:color="auto" w:fill="FFFFFF"/>
            <w:vAlign w:val="bottom"/>
          </w:tcPr>
          <w:p w14:paraId="2306242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3 434,00</w:t>
            </w:r>
          </w:p>
        </w:tc>
        <w:tc>
          <w:tcPr>
            <w:tcW w:w="3117" w:type="dxa"/>
            <w:tcBorders>
              <w:left w:val="single" w:sz="4" w:space="0" w:color="000000"/>
              <w:bottom w:val="single" w:sz="4" w:space="0" w:color="000000"/>
              <w:right w:val="single" w:sz="4" w:space="0" w:color="000000"/>
            </w:tcBorders>
            <w:shd w:val="clear" w:color="auto" w:fill="FFFFFF"/>
            <w:vAlign w:val="bottom"/>
          </w:tcPr>
          <w:p w14:paraId="3DA6063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3 434,00</w:t>
            </w:r>
          </w:p>
        </w:tc>
      </w:tr>
      <w:tr w:rsidR="00D52AA2" w:rsidRPr="00D52AA2" w14:paraId="34E1F08A" w14:textId="77777777" w:rsidTr="0058087C">
        <w:tc>
          <w:tcPr>
            <w:tcW w:w="512" w:type="dxa"/>
            <w:tcBorders>
              <w:left w:val="single" w:sz="4" w:space="0" w:color="000000"/>
              <w:bottom w:val="single" w:sz="4" w:space="0" w:color="000000"/>
            </w:tcBorders>
            <w:shd w:val="clear" w:color="auto" w:fill="FFFFFF"/>
          </w:tcPr>
          <w:p w14:paraId="0F62FABF"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79</w:t>
            </w:r>
          </w:p>
        </w:tc>
        <w:tc>
          <w:tcPr>
            <w:tcW w:w="6151" w:type="dxa"/>
            <w:tcBorders>
              <w:left w:val="single" w:sz="4" w:space="0" w:color="000000"/>
              <w:bottom w:val="single" w:sz="4" w:space="0" w:color="000000"/>
            </w:tcBorders>
            <w:shd w:val="clear" w:color="auto" w:fill="FFFFFF"/>
          </w:tcPr>
          <w:p w14:paraId="633A2768"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Шрус внутренний 2121 лев. шариковый </w:t>
            </w:r>
          </w:p>
        </w:tc>
        <w:tc>
          <w:tcPr>
            <w:tcW w:w="708" w:type="dxa"/>
            <w:tcBorders>
              <w:left w:val="single" w:sz="4" w:space="0" w:color="000000"/>
              <w:bottom w:val="single" w:sz="4" w:space="0" w:color="000000"/>
            </w:tcBorders>
            <w:shd w:val="clear" w:color="auto" w:fill="FFFFFF"/>
          </w:tcPr>
          <w:p w14:paraId="4906BF8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к-т</w:t>
            </w:r>
          </w:p>
        </w:tc>
        <w:tc>
          <w:tcPr>
            <w:tcW w:w="549" w:type="dxa"/>
            <w:tcBorders>
              <w:left w:val="single" w:sz="4" w:space="0" w:color="000000"/>
              <w:bottom w:val="single" w:sz="4" w:space="0" w:color="000000"/>
            </w:tcBorders>
            <w:shd w:val="clear" w:color="auto" w:fill="FFFFFF"/>
          </w:tcPr>
          <w:p w14:paraId="22EFB7A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16642C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4 389,00</w:t>
            </w:r>
          </w:p>
        </w:tc>
        <w:tc>
          <w:tcPr>
            <w:tcW w:w="1276" w:type="dxa"/>
            <w:tcBorders>
              <w:left w:val="single" w:sz="4" w:space="0" w:color="000000"/>
              <w:bottom w:val="single" w:sz="4" w:space="0" w:color="000000"/>
            </w:tcBorders>
            <w:shd w:val="clear" w:color="auto" w:fill="FFFFFF"/>
            <w:vAlign w:val="bottom"/>
          </w:tcPr>
          <w:p w14:paraId="2B1DECA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4 788,00</w:t>
            </w:r>
          </w:p>
        </w:tc>
        <w:tc>
          <w:tcPr>
            <w:tcW w:w="1276" w:type="dxa"/>
            <w:tcBorders>
              <w:left w:val="single" w:sz="4" w:space="0" w:color="000000"/>
              <w:bottom w:val="single" w:sz="4" w:space="0" w:color="000000"/>
            </w:tcBorders>
            <w:shd w:val="clear" w:color="auto" w:fill="FFFFFF"/>
            <w:vAlign w:val="bottom"/>
          </w:tcPr>
          <w:p w14:paraId="360D446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4 389,00</w:t>
            </w:r>
          </w:p>
        </w:tc>
        <w:tc>
          <w:tcPr>
            <w:tcW w:w="1139" w:type="dxa"/>
            <w:tcBorders>
              <w:left w:val="single" w:sz="4" w:space="0" w:color="000000"/>
              <w:bottom w:val="single" w:sz="4" w:space="0" w:color="000000"/>
            </w:tcBorders>
            <w:shd w:val="clear" w:color="auto" w:fill="FFFFFF"/>
            <w:vAlign w:val="bottom"/>
          </w:tcPr>
          <w:p w14:paraId="3606B71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4 522,00</w:t>
            </w:r>
          </w:p>
        </w:tc>
        <w:tc>
          <w:tcPr>
            <w:tcW w:w="3117" w:type="dxa"/>
            <w:tcBorders>
              <w:left w:val="single" w:sz="4" w:space="0" w:color="000000"/>
              <w:bottom w:val="single" w:sz="4" w:space="0" w:color="000000"/>
              <w:right w:val="single" w:sz="4" w:space="0" w:color="000000"/>
            </w:tcBorders>
            <w:shd w:val="clear" w:color="auto" w:fill="FFFFFF"/>
            <w:vAlign w:val="bottom"/>
          </w:tcPr>
          <w:p w14:paraId="3AAA5DE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4 522,00</w:t>
            </w:r>
          </w:p>
        </w:tc>
      </w:tr>
      <w:tr w:rsidR="00D52AA2" w:rsidRPr="00D52AA2" w14:paraId="3E88F905" w14:textId="77777777" w:rsidTr="0058087C">
        <w:tc>
          <w:tcPr>
            <w:tcW w:w="512" w:type="dxa"/>
            <w:tcBorders>
              <w:left w:val="single" w:sz="4" w:space="0" w:color="000000"/>
              <w:bottom w:val="single" w:sz="4" w:space="0" w:color="000000"/>
            </w:tcBorders>
            <w:shd w:val="clear" w:color="auto" w:fill="FFFFFF"/>
          </w:tcPr>
          <w:p w14:paraId="5AD5B4C0"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80</w:t>
            </w:r>
          </w:p>
        </w:tc>
        <w:tc>
          <w:tcPr>
            <w:tcW w:w="6151" w:type="dxa"/>
            <w:tcBorders>
              <w:left w:val="single" w:sz="4" w:space="0" w:color="000000"/>
              <w:bottom w:val="single" w:sz="4" w:space="0" w:color="000000"/>
            </w:tcBorders>
            <w:shd w:val="clear" w:color="auto" w:fill="FFFFFF"/>
          </w:tcPr>
          <w:p w14:paraId="538402B0"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Шрус внутренний 2121 прав. шариковый</w:t>
            </w:r>
          </w:p>
        </w:tc>
        <w:tc>
          <w:tcPr>
            <w:tcW w:w="708" w:type="dxa"/>
            <w:tcBorders>
              <w:left w:val="single" w:sz="4" w:space="0" w:color="000000"/>
              <w:bottom w:val="single" w:sz="4" w:space="0" w:color="000000"/>
            </w:tcBorders>
            <w:shd w:val="clear" w:color="auto" w:fill="FFFFFF"/>
          </w:tcPr>
          <w:p w14:paraId="0A680B1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к-т</w:t>
            </w:r>
          </w:p>
        </w:tc>
        <w:tc>
          <w:tcPr>
            <w:tcW w:w="549" w:type="dxa"/>
            <w:tcBorders>
              <w:left w:val="single" w:sz="4" w:space="0" w:color="000000"/>
              <w:bottom w:val="single" w:sz="4" w:space="0" w:color="000000"/>
            </w:tcBorders>
            <w:shd w:val="clear" w:color="auto" w:fill="FFFFFF"/>
          </w:tcPr>
          <w:p w14:paraId="547DE2B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C70831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4 763,00</w:t>
            </w:r>
          </w:p>
        </w:tc>
        <w:tc>
          <w:tcPr>
            <w:tcW w:w="1276" w:type="dxa"/>
            <w:tcBorders>
              <w:left w:val="single" w:sz="4" w:space="0" w:color="000000"/>
              <w:bottom w:val="single" w:sz="4" w:space="0" w:color="000000"/>
            </w:tcBorders>
            <w:shd w:val="clear" w:color="auto" w:fill="FFFFFF"/>
            <w:vAlign w:val="bottom"/>
          </w:tcPr>
          <w:p w14:paraId="0362E58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5 196,00</w:t>
            </w:r>
          </w:p>
        </w:tc>
        <w:tc>
          <w:tcPr>
            <w:tcW w:w="1276" w:type="dxa"/>
            <w:tcBorders>
              <w:left w:val="single" w:sz="4" w:space="0" w:color="000000"/>
              <w:bottom w:val="single" w:sz="4" w:space="0" w:color="000000"/>
            </w:tcBorders>
            <w:shd w:val="clear" w:color="auto" w:fill="FFFFFF"/>
            <w:vAlign w:val="bottom"/>
          </w:tcPr>
          <w:p w14:paraId="040D090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4 863,00</w:t>
            </w:r>
          </w:p>
        </w:tc>
        <w:tc>
          <w:tcPr>
            <w:tcW w:w="1139" w:type="dxa"/>
            <w:tcBorders>
              <w:left w:val="single" w:sz="4" w:space="0" w:color="000000"/>
              <w:bottom w:val="single" w:sz="4" w:space="0" w:color="000000"/>
            </w:tcBorders>
            <w:shd w:val="clear" w:color="auto" w:fill="FFFFFF"/>
            <w:vAlign w:val="bottom"/>
          </w:tcPr>
          <w:p w14:paraId="031EF00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4 940,67</w:t>
            </w:r>
          </w:p>
        </w:tc>
        <w:tc>
          <w:tcPr>
            <w:tcW w:w="3117" w:type="dxa"/>
            <w:tcBorders>
              <w:left w:val="single" w:sz="4" w:space="0" w:color="000000"/>
              <w:bottom w:val="single" w:sz="4" w:space="0" w:color="000000"/>
              <w:right w:val="single" w:sz="4" w:space="0" w:color="000000"/>
            </w:tcBorders>
            <w:shd w:val="clear" w:color="auto" w:fill="FFFFFF"/>
            <w:vAlign w:val="bottom"/>
          </w:tcPr>
          <w:p w14:paraId="54EA609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4 940,67</w:t>
            </w:r>
          </w:p>
        </w:tc>
      </w:tr>
      <w:tr w:rsidR="00D52AA2" w:rsidRPr="00D52AA2" w14:paraId="17BF4FED" w14:textId="77777777" w:rsidTr="0058087C">
        <w:tc>
          <w:tcPr>
            <w:tcW w:w="512" w:type="dxa"/>
            <w:tcBorders>
              <w:left w:val="single" w:sz="4" w:space="0" w:color="000000"/>
              <w:bottom w:val="single" w:sz="4" w:space="0" w:color="000000"/>
            </w:tcBorders>
            <w:shd w:val="clear" w:color="auto" w:fill="FFFFFF"/>
          </w:tcPr>
          <w:p w14:paraId="27C61613"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81</w:t>
            </w:r>
          </w:p>
        </w:tc>
        <w:tc>
          <w:tcPr>
            <w:tcW w:w="6151" w:type="dxa"/>
            <w:tcBorders>
              <w:left w:val="single" w:sz="4" w:space="0" w:color="000000"/>
              <w:bottom w:val="single" w:sz="4" w:space="0" w:color="000000"/>
            </w:tcBorders>
            <w:shd w:val="clear" w:color="auto" w:fill="FFFFFF"/>
          </w:tcPr>
          <w:p w14:paraId="7549A7E6"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Шрус наружный 2108 </w:t>
            </w:r>
          </w:p>
        </w:tc>
        <w:tc>
          <w:tcPr>
            <w:tcW w:w="708" w:type="dxa"/>
            <w:tcBorders>
              <w:left w:val="single" w:sz="4" w:space="0" w:color="000000"/>
              <w:bottom w:val="single" w:sz="4" w:space="0" w:color="000000"/>
            </w:tcBorders>
            <w:shd w:val="clear" w:color="auto" w:fill="FFFFFF"/>
          </w:tcPr>
          <w:p w14:paraId="25BB09F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379C8F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21F276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2 783,00</w:t>
            </w:r>
          </w:p>
        </w:tc>
        <w:tc>
          <w:tcPr>
            <w:tcW w:w="1276" w:type="dxa"/>
            <w:tcBorders>
              <w:left w:val="single" w:sz="4" w:space="0" w:color="000000"/>
              <w:bottom w:val="single" w:sz="4" w:space="0" w:color="000000"/>
            </w:tcBorders>
            <w:shd w:val="clear" w:color="auto" w:fill="FFFFFF"/>
            <w:vAlign w:val="bottom"/>
          </w:tcPr>
          <w:p w14:paraId="4036C64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3 036,00</w:t>
            </w:r>
          </w:p>
        </w:tc>
        <w:tc>
          <w:tcPr>
            <w:tcW w:w="1276" w:type="dxa"/>
            <w:tcBorders>
              <w:left w:val="single" w:sz="4" w:space="0" w:color="000000"/>
              <w:bottom w:val="single" w:sz="4" w:space="0" w:color="000000"/>
            </w:tcBorders>
            <w:shd w:val="clear" w:color="auto" w:fill="FFFFFF"/>
            <w:vAlign w:val="bottom"/>
          </w:tcPr>
          <w:p w14:paraId="106145F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2 783,00</w:t>
            </w:r>
          </w:p>
        </w:tc>
        <w:tc>
          <w:tcPr>
            <w:tcW w:w="1139" w:type="dxa"/>
            <w:tcBorders>
              <w:left w:val="single" w:sz="4" w:space="0" w:color="000000"/>
              <w:bottom w:val="single" w:sz="4" w:space="0" w:color="000000"/>
            </w:tcBorders>
            <w:shd w:val="clear" w:color="auto" w:fill="FFFFFF"/>
            <w:vAlign w:val="bottom"/>
          </w:tcPr>
          <w:p w14:paraId="7EC5189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2 867,33</w:t>
            </w:r>
          </w:p>
        </w:tc>
        <w:tc>
          <w:tcPr>
            <w:tcW w:w="3117" w:type="dxa"/>
            <w:tcBorders>
              <w:left w:val="single" w:sz="4" w:space="0" w:color="000000"/>
              <w:bottom w:val="single" w:sz="4" w:space="0" w:color="000000"/>
              <w:right w:val="single" w:sz="4" w:space="0" w:color="000000"/>
            </w:tcBorders>
            <w:shd w:val="clear" w:color="auto" w:fill="FFFFFF"/>
            <w:vAlign w:val="bottom"/>
          </w:tcPr>
          <w:p w14:paraId="6A4C9A1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2 867,33</w:t>
            </w:r>
          </w:p>
        </w:tc>
      </w:tr>
      <w:tr w:rsidR="00D52AA2" w:rsidRPr="00D52AA2" w14:paraId="4F60A3D0" w14:textId="77777777" w:rsidTr="0058087C">
        <w:tc>
          <w:tcPr>
            <w:tcW w:w="512" w:type="dxa"/>
            <w:tcBorders>
              <w:left w:val="single" w:sz="4" w:space="0" w:color="000000"/>
              <w:bottom w:val="single" w:sz="4" w:space="0" w:color="000000"/>
            </w:tcBorders>
            <w:shd w:val="clear" w:color="auto" w:fill="FFFFFF"/>
          </w:tcPr>
          <w:p w14:paraId="2169F118"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82</w:t>
            </w:r>
          </w:p>
        </w:tc>
        <w:tc>
          <w:tcPr>
            <w:tcW w:w="6151" w:type="dxa"/>
            <w:tcBorders>
              <w:left w:val="single" w:sz="4" w:space="0" w:color="000000"/>
              <w:bottom w:val="single" w:sz="4" w:space="0" w:color="000000"/>
            </w:tcBorders>
            <w:shd w:val="clear" w:color="auto" w:fill="FFFFFF"/>
          </w:tcPr>
          <w:p w14:paraId="7852EFD2"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Шрус наружный 2121 </w:t>
            </w:r>
          </w:p>
        </w:tc>
        <w:tc>
          <w:tcPr>
            <w:tcW w:w="708" w:type="dxa"/>
            <w:tcBorders>
              <w:left w:val="single" w:sz="4" w:space="0" w:color="000000"/>
              <w:bottom w:val="single" w:sz="4" w:space="0" w:color="000000"/>
            </w:tcBorders>
            <w:shd w:val="clear" w:color="auto" w:fill="FFFFFF"/>
          </w:tcPr>
          <w:p w14:paraId="20C73DC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699EA1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9B726D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2 816,00</w:t>
            </w:r>
          </w:p>
        </w:tc>
        <w:tc>
          <w:tcPr>
            <w:tcW w:w="1276" w:type="dxa"/>
            <w:tcBorders>
              <w:left w:val="single" w:sz="4" w:space="0" w:color="000000"/>
              <w:bottom w:val="single" w:sz="4" w:space="0" w:color="000000"/>
            </w:tcBorders>
            <w:shd w:val="clear" w:color="auto" w:fill="FFFFFF"/>
            <w:vAlign w:val="bottom"/>
          </w:tcPr>
          <w:p w14:paraId="7258CFF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3 072,00</w:t>
            </w:r>
          </w:p>
        </w:tc>
        <w:tc>
          <w:tcPr>
            <w:tcW w:w="1276" w:type="dxa"/>
            <w:tcBorders>
              <w:left w:val="single" w:sz="4" w:space="0" w:color="000000"/>
              <w:bottom w:val="single" w:sz="4" w:space="0" w:color="000000"/>
            </w:tcBorders>
            <w:shd w:val="clear" w:color="auto" w:fill="FFFFFF"/>
            <w:vAlign w:val="bottom"/>
          </w:tcPr>
          <w:p w14:paraId="542EAE0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2 816,00</w:t>
            </w:r>
          </w:p>
        </w:tc>
        <w:tc>
          <w:tcPr>
            <w:tcW w:w="1139" w:type="dxa"/>
            <w:tcBorders>
              <w:left w:val="single" w:sz="4" w:space="0" w:color="000000"/>
              <w:bottom w:val="single" w:sz="4" w:space="0" w:color="000000"/>
            </w:tcBorders>
            <w:shd w:val="clear" w:color="auto" w:fill="FFFFFF"/>
            <w:vAlign w:val="bottom"/>
          </w:tcPr>
          <w:p w14:paraId="1DD78CC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2 901,33</w:t>
            </w:r>
          </w:p>
        </w:tc>
        <w:tc>
          <w:tcPr>
            <w:tcW w:w="3117" w:type="dxa"/>
            <w:tcBorders>
              <w:left w:val="single" w:sz="4" w:space="0" w:color="000000"/>
              <w:bottom w:val="single" w:sz="4" w:space="0" w:color="000000"/>
              <w:right w:val="single" w:sz="4" w:space="0" w:color="000000"/>
            </w:tcBorders>
            <w:shd w:val="clear" w:color="auto" w:fill="FFFFFF"/>
            <w:vAlign w:val="bottom"/>
          </w:tcPr>
          <w:p w14:paraId="71406B4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2 901,33</w:t>
            </w:r>
          </w:p>
        </w:tc>
      </w:tr>
      <w:tr w:rsidR="00D52AA2" w:rsidRPr="00D52AA2" w14:paraId="3BF5917C" w14:textId="77777777" w:rsidTr="0058087C">
        <w:tc>
          <w:tcPr>
            <w:tcW w:w="512" w:type="dxa"/>
            <w:tcBorders>
              <w:left w:val="single" w:sz="4" w:space="0" w:color="000000"/>
              <w:bottom w:val="single" w:sz="4" w:space="0" w:color="000000"/>
            </w:tcBorders>
            <w:shd w:val="clear" w:color="auto" w:fill="FFFFFF"/>
          </w:tcPr>
          <w:p w14:paraId="497949BD"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83</w:t>
            </w:r>
          </w:p>
        </w:tc>
        <w:tc>
          <w:tcPr>
            <w:tcW w:w="6151" w:type="dxa"/>
            <w:tcBorders>
              <w:left w:val="single" w:sz="4" w:space="0" w:color="000000"/>
              <w:bottom w:val="single" w:sz="4" w:space="0" w:color="000000"/>
            </w:tcBorders>
            <w:shd w:val="clear" w:color="auto" w:fill="FFFFFF"/>
          </w:tcPr>
          <w:p w14:paraId="4D0EB612"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Свечи зажигания 2108 (к-т) </w:t>
            </w:r>
          </w:p>
        </w:tc>
        <w:tc>
          <w:tcPr>
            <w:tcW w:w="708" w:type="dxa"/>
            <w:tcBorders>
              <w:left w:val="single" w:sz="4" w:space="0" w:color="000000"/>
              <w:bottom w:val="single" w:sz="4" w:space="0" w:color="000000"/>
            </w:tcBorders>
            <w:shd w:val="clear" w:color="auto" w:fill="FFFFFF"/>
          </w:tcPr>
          <w:p w14:paraId="486BA54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к-т</w:t>
            </w:r>
          </w:p>
        </w:tc>
        <w:tc>
          <w:tcPr>
            <w:tcW w:w="549" w:type="dxa"/>
            <w:tcBorders>
              <w:left w:val="single" w:sz="4" w:space="0" w:color="000000"/>
              <w:bottom w:val="single" w:sz="4" w:space="0" w:color="000000"/>
            </w:tcBorders>
            <w:shd w:val="clear" w:color="auto" w:fill="FFFFFF"/>
          </w:tcPr>
          <w:p w14:paraId="64B0A5B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7D1CF7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1 375,00</w:t>
            </w:r>
          </w:p>
        </w:tc>
        <w:tc>
          <w:tcPr>
            <w:tcW w:w="1276" w:type="dxa"/>
            <w:tcBorders>
              <w:left w:val="single" w:sz="4" w:space="0" w:color="000000"/>
              <w:bottom w:val="single" w:sz="4" w:space="0" w:color="000000"/>
            </w:tcBorders>
            <w:shd w:val="clear" w:color="auto" w:fill="FFFFFF"/>
            <w:vAlign w:val="bottom"/>
          </w:tcPr>
          <w:p w14:paraId="771109B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1 500,00</w:t>
            </w:r>
          </w:p>
        </w:tc>
        <w:tc>
          <w:tcPr>
            <w:tcW w:w="1276" w:type="dxa"/>
            <w:tcBorders>
              <w:left w:val="single" w:sz="4" w:space="0" w:color="000000"/>
              <w:bottom w:val="single" w:sz="4" w:space="0" w:color="000000"/>
            </w:tcBorders>
            <w:shd w:val="clear" w:color="auto" w:fill="FFFFFF"/>
            <w:vAlign w:val="bottom"/>
          </w:tcPr>
          <w:p w14:paraId="63AE39C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1 375,00</w:t>
            </w:r>
          </w:p>
        </w:tc>
        <w:tc>
          <w:tcPr>
            <w:tcW w:w="1139" w:type="dxa"/>
            <w:tcBorders>
              <w:left w:val="single" w:sz="4" w:space="0" w:color="000000"/>
              <w:bottom w:val="single" w:sz="4" w:space="0" w:color="000000"/>
            </w:tcBorders>
            <w:shd w:val="clear" w:color="auto" w:fill="FFFFFF"/>
            <w:vAlign w:val="bottom"/>
          </w:tcPr>
          <w:p w14:paraId="2DEC273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1 416,67</w:t>
            </w:r>
          </w:p>
        </w:tc>
        <w:tc>
          <w:tcPr>
            <w:tcW w:w="3117" w:type="dxa"/>
            <w:tcBorders>
              <w:left w:val="single" w:sz="4" w:space="0" w:color="000000"/>
              <w:bottom w:val="single" w:sz="4" w:space="0" w:color="000000"/>
              <w:right w:val="single" w:sz="4" w:space="0" w:color="000000"/>
            </w:tcBorders>
            <w:shd w:val="clear" w:color="auto" w:fill="FFFFFF"/>
            <w:vAlign w:val="bottom"/>
          </w:tcPr>
          <w:p w14:paraId="57AA511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1 416,67</w:t>
            </w:r>
          </w:p>
        </w:tc>
      </w:tr>
      <w:tr w:rsidR="00D52AA2" w:rsidRPr="00D52AA2" w14:paraId="6B4FD769" w14:textId="77777777" w:rsidTr="0058087C">
        <w:tc>
          <w:tcPr>
            <w:tcW w:w="512" w:type="dxa"/>
            <w:tcBorders>
              <w:left w:val="single" w:sz="4" w:space="0" w:color="000000"/>
              <w:bottom w:val="single" w:sz="4" w:space="0" w:color="000000"/>
            </w:tcBorders>
            <w:shd w:val="clear" w:color="auto" w:fill="FFFFFF"/>
          </w:tcPr>
          <w:p w14:paraId="56DB0961"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84</w:t>
            </w:r>
          </w:p>
        </w:tc>
        <w:tc>
          <w:tcPr>
            <w:tcW w:w="6151" w:type="dxa"/>
            <w:tcBorders>
              <w:left w:val="single" w:sz="4" w:space="0" w:color="000000"/>
              <w:bottom w:val="single" w:sz="4" w:space="0" w:color="000000"/>
            </w:tcBorders>
            <w:shd w:val="clear" w:color="auto" w:fill="FFFFFF"/>
          </w:tcPr>
          <w:p w14:paraId="2C03A515"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Генератор 2108-2110-2115 инж. </w:t>
            </w:r>
          </w:p>
        </w:tc>
        <w:tc>
          <w:tcPr>
            <w:tcW w:w="708" w:type="dxa"/>
            <w:tcBorders>
              <w:left w:val="single" w:sz="4" w:space="0" w:color="000000"/>
              <w:bottom w:val="single" w:sz="4" w:space="0" w:color="000000"/>
            </w:tcBorders>
            <w:shd w:val="clear" w:color="auto" w:fill="FFFFFF"/>
          </w:tcPr>
          <w:p w14:paraId="22E0DE1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7B5BCF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21E9BE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10 626,00</w:t>
            </w:r>
          </w:p>
        </w:tc>
        <w:tc>
          <w:tcPr>
            <w:tcW w:w="1276" w:type="dxa"/>
            <w:tcBorders>
              <w:left w:val="single" w:sz="4" w:space="0" w:color="000000"/>
              <w:bottom w:val="single" w:sz="4" w:space="0" w:color="000000"/>
            </w:tcBorders>
            <w:shd w:val="clear" w:color="auto" w:fill="FFFFFF"/>
            <w:vAlign w:val="bottom"/>
          </w:tcPr>
          <w:p w14:paraId="6B4EEC4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11 592,00</w:t>
            </w:r>
          </w:p>
        </w:tc>
        <w:tc>
          <w:tcPr>
            <w:tcW w:w="1276" w:type="dxa"/>
            <w:tcBorders>
              <w:left w:val="single" w:sz="4" w:space="0" w:color="000000"/>
              <w:bottom w:val="single" w:sz="4" w:space="0" w:color="000000"/>
            </w:tcBorders>
            <w:shd w:val="clear" w:color="auto" w:fill="FFFFFF"/>
            <w:vAlign w:val="bottom"/>
          </w:tcPr>
          <w:p w14:paraId="4DCACB4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10 700,00</w:t>
            </w:r>
          </w:p>
        </w:tc>
        <w:tc>
          <w:tcPr>
            <w:tcW w:w="1139" w:type="dxa"/>
            <w:tcBorders>
              <w:left w:val="single" w:sz="4" w:space="0" w:color="000000"/>
              <w:bottom w:val="single" w:sz="4" w:space="0" w:color="000000"/>
            </w:tcBorders>
            <w:shd w:val="clear" w:color="auto" w:fill="FFFFFF"/>
            <w:vAlign w:val="bottom"/>
          </w:tcPr>
          <w:p w14:paraId="77E4C31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10 972,67</w:t>
            </w:r>
          </w:p>
        </w:tc>
        <w:tc>
          <w:tcPr>
            <w:tcW w:w="3117" w:type="dxa"/>
            <w:tcBorders>
              <w:left w:val="single" w:sz="4" w:space="0" w:color="000000"/>
              <w:bottom w:val="single" w:sz="4" w:space="0" w:color="000000"/>
              <w:right w:val="single" w:sz="4" w:space="0" w:color="000000"/>
            </w:tcBorders>
            <w:shd w:val="clear" w:color="auto" w:fill="FFFFFF"/>
            <w:vAlign w:val="bottom"/>
          </w:tcPr>
          <w:p w14:paraId="1E1D764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10 972,67</w:t>
            </w:r>
          </w:p>
        </w:tc>
      </w:tr>
      <w:tr w:rsidR="00D52AA2" w:rsidRPr="00D52AA2" w14:paraId="5D7E7CF2" w14:textId="77777777" w:rsidTr="0058087C">
        <w:tc>
          <w:tcPr>
            <w:tcW w:w="512" w:type="dxa"/>
            <w:tcBorders>
              <w:left w:val="single" w:sz="4" w:space="0" w:color="000000"/>
              <w:bottom w:val="single" w:sz="4" w:space="0" w:color="000000"/>
            </w:tcBorders>
            <w:shd w:val="clear" w:color="auto" w:fill="FFFFFF"/>
          </w:tcPr>
          <w:p w14:paraId="7107D1E0"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85</w:t>
            </w:r>
          </w:p>
        </w:tc>
        <w:tc>
          <w:tcPr>
            <w:tcW w:w="6151" w:type="dxa"/>
            <w:tcBorders>
              <w:left w:val="single" w:sz="4" w:space="0" w:color="000000"/>
              <w:bottom w:val="single" w:sz="4" w:space="0" w:color="000000"/>
            </w:tcBorders>
            <w:shd w:val="clear" w:color="auto" w:fill="FFFFFF"/>
          </w:tcPr>
          <w:p w14:paraId="540B6C98"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Генератор 21213 </w:t>
            </w:r>
          </w:p>
        </w:tc>
        <w:tc>
          <w:tcPr>
            <w:tcW w:w="708" w:type="dxa"/>
            <w:tcBorders>
              <w:left w:val="single" w:sz="4" w:space="0" w:color="000000"/>
              <w:bottom w:val="single" w:sz="4" w:space="0" w:color="000000"/>
            </w:tcBorders>
            <w:shd w:val="clear" w:color="auto" w:fill="FFFFFF"/>
          </w:tcPr>
          <w:p w14:paraId="5551E48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1B9CD3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0018DB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10 637,00</w:t>
            </w:r>
          </w:p>
        </w:tc>
        <w:tc>
          <w:tcPr>
            <w:tcW w:w="1276" w:type="dxa"/>
            <w:tcBorders>
              <w:left w:val="single" w:sz="4" w:space="0" w:color="000000"/>
              <w:bottom w:val="single" w:sz="4" w:space="0" w:color="000000"/>
            </w:tcBorders>
            <w:shd w:val="clear" w:color="auto" w:fill="FFFFFF"/>
            <w:vAlign w:val="bottom"/>
          </w:tcPr>
          <w:p w14:paraId="26A6992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11 604,00</w:t>
            </w:r>
          </w:p>
        </w:tc>
        <w:tc>
          <w:tcPr>
            <w:tcW w:w="1276" w:type="dxa"/>
            <w:tcBorders>
              <w:left w:val="single" w:sz="4" w:space="0" w:color="000000"/>
              <w:bottom w:val="single" w:sz="4" w:space="0" w:color="000000"/>
            </w:tcBorders>
            <w:shd w:val="clear" w:color="auto" w:fill="FFFFFF"/>
            <w:vAlign w:val="bottom"/>
          </w:tcPr>
          <w:p w14:paraId="604EF1D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10 637,00</w:t>
            </w:r>
          </w:p>
        </w:tc>
        <w:tc>
          <w:tcPr>
            <w:tcW w:w="1139" w:type="dxa"/>
            <w:tcBorders>
              <w:left w:val="single" w:sz="4" w:space="0" w:color="000000"/>
              <w:bottom w:val="single" w:sz="4" w:space="0" w:color="000000"/>
            </w:tcBorders>
            <w:shd w:val="clear" w:color="auto" w:fill="FFFFFF"/>
            <w:vAlign w:val="bottom"/>
          </w:tcPr>
          <w:p w14:paraId="4FA0C28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10 959,33</w:t>
            </w:r>
          </w:p>
        </w:tc>
        <w:tc>
          <w:tcPr>
            <w:tcW w:w="3117" w:type="dxa"/>
            <w:tcBorders>
              <w:left w:val="single" w:sz="4" w:space="0" w:color="000000"/>
              <w:bottom w:val="single" w:sz="4" w:space="0" w:color="000000"/>
              <w:right w:val="single" w:sz="4" w:space="0" w:color="000000"/>
            </w:tcBorders>
            <w:shd w:val="clear" w:color="auto" w:fill="FFFFFF"/>
            <w:vAlign w:val="bottom"/>
          </w:tcPr>
          <w:p w14:paraId="6553DE2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10 959,33</w:t>
            </w:r>
          </w:p>
        </w:tc>
      </w:tr>
      <w:tr w:rsidR="00D52AA2" w:rsidRPr="00D52AA2" w14:paraId="56AA5217" w14:textId="77777777" w:rsidTr="0058087C">
        <w:tc>
          <w:tcPr>
            <w:tcW w:w="512" w:type="dxa"/>
            <w:tcBorders>
              <w:left w:val="single" w:sz="4" w:space="0" w:color="000000"/>
              <w:bottom w:val="single" w:sz="4" w:space="0" w:color="000000"/>
            </w:tcBorders>
            <w:shd w:val="clear" w:color="auto" w:fill="FFFFFF"/>
          </w:tcPr>
          <w:p w14:paraId="588C36A4"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86</w:t>
            </w:r>
          </w:p>
        </w:tc>
        <w:tc>
          <w:tcPr>
            <w:tcW w:w="6151" w:type="dxa"/>
            <w:tcBorders>
              <w:left w:val="single" w:sz="4" w:space="0" w:color="000000"/>
              <w:bottom w:val="single" w:sz="4" w:space="0" w:color="000000"/>
            </w:tcBorders>
            <w:shd w:val="clear" w:color="auto" w:fill="FFFFFF"/>
          </w:tcPr>
          <w:p w14:paraId="16190C8B"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Датчик дроссельн.заслонки 2108-2115 36.3855 </w:t>
            </w:r>
          </w:p>
        </w:tc>
        <w:tc>
          <w:tcPr>
            <w:tcW w:w="708" w:type="dxa"/>
            <w:tcBorders>
              <w:left w:val="single" w:sz="4" w:space="0" w:color="000000"/>
              <w:bottom w:val="single" w:sz="4" w:space="0" w:color="000000"/>
            </w:tcBorders>
            <w:shd w:val="clear" w:color="auto" w:fill="FFFFFF"/>
          </w:tcPr>
          <w:p w14:paraId="5A02F79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EE1B73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43FBFB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1 672,00</w:t>
            </w:r>
          </w:p>
        </w:tc>
        <w:tc>
          <w:tcPr>
            <w:tcW w:w="1276" w:type="dxa"/>
            <w:tcBorders>
              <w:left w:val="single" w:sz="4" w:space="0" w:color="000000"/>
              <w:bottom w:val="single" w:sz="4" w:space="0" w:color="000000"/>
            </w:tcBorders>
            <w:shd w:val="clear" w:color="auto" w:fill="FFFFFF"/>
            <w:vAlign w:val="bottom"/>
          </w:tcPr>
          <w:p w14:paraId="4CAB4C9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1 824,00</w:t>
            </w:r>
          </w:p>
        </w:tc>
        <w:tc>
          <w:tcPr>
            <w:tcW w:w="1276" w:type="dxa"/>
            <w:tcBorders>
              <w:left w:val="single" w:sz="4" w:space="0" w:color="000000"/>
              <w:bottom w:val="single" w:sz="4" w:space="0" w:color="000000"/>
            </w:tcBorders>
            <w:shd w:val="clear" w:color="auto" w:fill="FFFFFF"/>
            <w:vAlign w:val="bottom"/>
          </w:tcPr>
          <w:p w14:paraId="62A606C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1 672,00</w:t>
            </w:r>
          </w:p>
        </w:tc>
        <w:tc>
          <w:tcPr>
            <w:tcW w:w="1139" w:type="dxa"/>
            <w:tcBorders>
              <w:left w:val="single" w:sz="4" w:space="0" w:color="000000"/>
              <w:bottom w:val="single" w:sz="4" w:space="0" w:color="000000"/>
            </w:tcBorders>
            <w:shd w:val="clear" w:color="auto" w:fill="FFFFFF"/>
            <w:vAlign w:val="bottom"/>
          </w:tcPr>
          <w:p w14:paraId="166017C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1 722,67</w:t>
            </w:r>
          </w:p>
        </w:tc>
        <w:tc>
          <w:tcPr>
            <w:tcW w:w="3117" w:type="dxa"/>
            <w:tcBorders>
              <w:left w:val="single" w:sz="4" w:space="0" w:color="000000"/>
              <w:bottom w:val="single" w:sz="4" w:space="0" w:color="000000"/>
              <w:right w:val="single" w:sz="4" w:space="0" w:color="000000"/>
            </w:tcBorders>
            <w:shd w:val="clear" w:color="auto" w:fill="FFFFFF"/>
            <w:vAlign w:val="bottom"/>
          </w:tcPr>
          <w:p w14:paraId="7F7C17C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1 722,67</w:t>
            </w:r>
          </w:p>
        </w:tc>
      </w:tr>
      <w:tr w:rsidR="00D52AA2" w:rsidRPr="00D52AA2" w14:paraId="40DF31E9" w14:textId="77777777" w:rsidTr="0058087C">
        <w:tc>
          <w:tcPr>
            <w:tcW w:w="512" w:type="dxa"/>
            <w:tcBorders>
              <w:left w:val="single" w:sz="4" w:space="0" w:color="000000"/>
              <w:bottom w:val="single" w:sz="4" w:space="0" w:color="000000"/>
            </w:tcBorders>
            <w:shd w:val="clear" w:color="auto" w:fill="FFFFFF"/>
          </w:tcPr>
          <w:p w14:paraId="5F1C19CA"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87</w:t>
            </w:r>
          </w:p>
        </w:tc>
        <w:tc>
          <w:tcPr>
            <w:tcW w:w="6151" w:type="dxa"/>
            <w:tcBorders>
              <w:left w:val="single" w:sz="4" w:space="0" w:color="000000"/>
              <w:bottom w:val="single" w:sz="4" w:space="0" w:color="000000"/>
            </w:tcBorders>
            <w:shd w:val="clear" w:color="auto" w:fill="FFFFFF"/>
          </w:tcPr>
          <w:p w14:paraId="541647A1"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Датчик кислород. 2108, 2110, 2123 </w:t>
            </w:r>
          </w:p>
        </w:tc>
        <w:tc>
          <w:tcPr>
            <w:tcW w:w="708" w:type="dxa"/>
            <w:tcBorders>
              <w:left w:val="single" w:sz="4" w:space="0" w:color="000000"/>
              <w:bottom w:val="single" w:sz="4" w:space="0" w:color="000000"/>
            </w:tcBorders>
            <w:shd w:val="clear" w:color="auto" w:fill="FFFFFF"/>
          </w:tcPr>
          <w:p w14:paraId="75C6BEE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495C44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098ED3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5 665,00</w:t>
            </w:r>
          </w:p>
        </w:tc>
        <w:tc>
          <w:tcPr>
            <w:tcW w:w="1276" w:type="dxa"/>
            <w:tcBorders>
              <w:left w:val="single" w:sz="4" w:space="0" w:color="000000"/>
              <w:bottom w:val="single" w:sz="4" w:space="0" w:color="000000"/>
            </w:tcBorders>
            <w:shd w:val="clear" w:color="auto" w:fill="FFFFFF"/>
            <w:vAlign w:val="bottom"/>
          </w:tcPr>
          <w:p w14:paraId="65D1C4C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6 180,00</w:t>
            </w:r>
          </w:p>
        </w:tc>
        <w:tc>
          <w:tcPr>
            <w:tcW w:w="1276" w:type="dxa"/>
            <w:tcBorders>
              <w:left w:val="single" w:sz="4" w:space="0" w:color="000000"/>
              <w:bottom w:val="single" w:sz="4" w:space="0" w:color="000000"/>
            </w:tcBorders>
            <w:shd w:val="clear" w:color="auto" w:fill="FFFFFF"/>
            <w:vAlign w:val="bottom"/>
          </w:tcPr>
          <w:p w14:paraId="3B77DA8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5 665,00</w:t>
            </w:r>
          </w:p>
        </w:tc>
        <w:tc>
          <w:tcPr>
            <w:tcW w:w="1139" w:type="dxa"/>
            <w:tcBorders>
              <w:left w:val="single" w:sz="4" w:space="0" w:color="000000"/>
              <w:bottom w:val="single" w:sz="4" w:space="0" w:color="000000"/>
            </w:tcBorders>
            <w:shd w:val="clear" w:color="auto" w:fill="FFFFFF"/>
            <w:vAlign w:val="bottom"/>
          </w:tcPr>
          <w:p w14:paraId="0007D9D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5 836,67</w:t>
            </w:r>
          </w:p>
        </w:tc>
        <w:tc>
          <w:tcPr>
            <w:tcW w:w="3117" w:type="dxa"/>
            <w:tcBorders>
              <w:left w:val="single" w:sz="4" w:space="0" w:color="000000"/>
              <w:bottom w:val="single" w:sz="4" w:space="0" w:color="000000"/>
              <w:right w:val="single" w:sz="4" w:space="0" w:color="000000"/>
            </w:tcBorders>
            <w:shd w:val="clear" w:color="auto" w:fill="FFFFFF"/>
            <w:vAlign w:val="bottom"/>
          </w:tcPr>
          <w:p w14:paraId="483C002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5 836,67</w:t>
            </w:r>
          </w:p>
        </w:tc>
      </w:tr>
      <w:tr w:rsidR="00D52AA2" w:rsidRPr="00D52AA2" w14:paraId="6260B012" w14:textId="77777777" w:rsidTr="0058087C">
        <w:tc>
          <w:tcPr>
            <w:tcW w:w="512" w:type="dxa"/>
            <w:tcBorders>
              <w:left w:val="single" w:sz="4" w:space="0" w:color="000000"/>
              <w:bottom w:val="single" w:sz="4" w:space="0" w:color="000000"/>
            </w:tcBorders>
            <w:shd w:val="clear" w:color="auto" w:fill="FFFFFF"/>
          </w:tcPr>
          <w:p w14:paraId="4D8A9947"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88</w:t>
            </w:r>
          </w:p>
        </w:tc>
        <w:tc>
          <w:tcPr>
            <w:tcW w:w="6151" w:type="dxa"/>
            <w:tcBorders>
              <w:left w:val="single" w:sz="4" w:space="0" w:color="000000"/>
              <w:bottom w:val="single" w:sz="4" w:space="0" w:color="000000"/>
            </w:tcBorders>
            <w:shd w:val="clear" w:color="auto" w:fill="FFFFFF"/>
          </w:tcPr>
          <w:p w14:paraId="59270645"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Датчик МРВ 2108-2115 (сб) 1,6 (носик загнут) </w:t>
            </w:r>
          </w:p>
        </w:tc>
        <w:tc>
          <w:tcPr>
            <w:tcW w:w="708" w:type="dxa"/>
            <w:tcBorders>
              <w:left w:val="single" w:sz="4" w:space="0" w:color="000000"/>
              <w:bottom w:val="single" w:sz="4" w:space="0" w:color="000000"/>
            </w:tcBorders>
            <w:shd w:val="clear" w:color="auto" w:fill="FFFFFF"/>
          </w:tcPr>
          <w:p w14:paraId="492857D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BBF881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DD5774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9 350,00</w:t>
            </w:r>
          </w:p>
        </w:tc>
        <w:tc>
          <w:tcPr>
            <w:tcW w:w="1276" w:type="dxa"/>
            <w:tcBorders>
              <w:left w:val="single" w:sz="4" w:space="0" w:color="000000"/>
              <w:bottom w:val="single" w:sz="4" w:space="0" w:color="000000"/>
            </w:tcBorders>
            <w:shd w:val="clear" w:color="auto" w:fill="FFFFFF"/>
            <w:vAlign w:val="bottom"/>
          </w:tcPr>
          <w:p w14:paraId="314EE31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10 200,00</w:t>
            </w:r>
          </w:p>
        </w:tc>
        <w:tc>
          <w:tcPr>
            <w:tcW w:w="1276" w:type="dxa"/>
            <w:tcBorders>
              <w:left w:val="single" w:sz="4" w:space="0" w:color="000000"/>
              <w:bottom w:val="single" w:sz="4" w:space="0" w:color="000000"/>
            </w:tcBorders>
            <w:shd w:val="clear" w:color="auto" w:fill="FFFFFF"/>
            <w:vAlign w:val="bottom"/>
          </w:tcPr>
          <w:p w14:paraId="3A6A0D9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9 350,00</w:t>
            </w:r>
          </w:p>
        </w:tc>
        <w:tc>
          <w:tcPr>
            <w:tcW w:w="1139" w:type="dxa"/>
            <w:tcBorders>
              <w:left w:val="single" w:sz="4" w:space="0" w:color="000000"/>
              <w:bottom w:val="single" w:sz="4" w:space="0" w:color="000000"/>
            </w:tcBorders>
            <w:shd w:val="clear" w:color="auto" w:fill="FFFFFF"/>
            <w:vAlign w:val="bottom"/>
          </w:tcPr>
          <w:p w14:paraId="1197605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9 633,33</w:t>
            </w:r>
          </w:p>
        </w:tc>
        <w:tc>
          <w:tcPr>
            <w:tcW w:w="3117" w:type="dxa"/>
            <w:tcBorders>
              <w:left w:val="single" w:sz="4" w:space="0" w:color="000000"/>
              <w:bottom w:val="single" w:sz="4" w:space="0" w:color="000000"/>
              <w:right w:val="single" w:sz="4" w:space="0" w:color="000000"/>
            </w:tcBorders>
            <w:shd w:val="clear" w:color="auto" w:fill="FFFFFF"/>
            <w:vAlign w:val="bottom"/>
          </w:tcPr>
          <w:p w14:paraId="7757122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9 633,33</w:t>
            </w:r>
          </w:p>
        </w:tc>
      </w:tr>
      <w:tr w:rsidR="00D52AA2" w:rsidRPr="00D52AA2" w14:paraId="4826EDC8" w14:textId="77777777" w:rsidTr="0058087C">
        <w:tc>
          <w:tcPr>
            <w:tcW w:w="512" w:type="dxa"/>
            <w:tcBorders>
              <w:left w:val="single" w:sz="4" w:space="0" w:color="000000"/>
              <w:bottom w:val="single" w:sz="4" w:space="0" w:color="000000"/>
            </w:tcBorders>
            <w:shd w:val="clear" w:color="auto" w:fill="FFFFFF"/>
          </w:tcPr>
          <w:p w14:paraId="324F8213"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89</w:t>
            </w:r>
          </w:p>
        </w:tc>
        <w:tc>
          <w:tcPr>
            <w:tcW w:w="6151" w:type="dxa"/>
            <w:tcBorders>
              <w:left w:val="single" w:sz="4" w:space="0" w:color="000000"/>
              <w:bottom w:val="single" w:sz="4" w:space="0" w:color="000000"/>
            </w:tcBorders>
            <w:shd w:val="clear" w:color="auto" w:fill="FFFFFF"/>
          </w:tcPr>
          <w:p w14:paraId="2F3DDD15"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Катушка зажигания 2108 </w:t>
            </w:r>
          </w:p>
        </w:tc>
        <w:tc>
          <w:tcPr>
            <w:tcW w:w="708" w:type="dxa"/>
            <w:tcBorders>
              <w:left w:val="single" w:sz="4" w:space="0" w:color="000000"/>
              <w:bottom w:val="single" w:sz="4" w:space="0" w:color="000000"/>
            </w:tcBorders>
            <w:shd w:val="clear" w:color="auto" w:fill="FFFFFF"/>
          </w:tcPr>
          <w:p w14:paraId="735741B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58140E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AA3D0E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2 090,00</w:t>
            </w:r>
          </w:p>
        </w:tc>
        <w:tc>
          <w:tcPr>
            <w:tcW w:w="1276" w:type="dxa"/>
            <w:tcBorders>
              <w:left w:val="single" w:sz="4" w:space="0" w:color="000000"/>
              <w:bottom w:val="single" w:sz="4" w:space="0" w:color="000000"/>
            </w:tcBorders>
            <w:shd w:val="clear" w:color="auto" w:fill="FFFFFF"/>
            <w:vAlign w:val="bottom"/>
          </w:tcPr>
          <w:p w14:paraId="799333C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2 280,00</w:t>
            </w:r>
          </w:p>
        </w:tc>
        <w:tc>
          <w:tcPr>
            <w:tcW w:w="1276" w:type="dxa"/>
            <w:tcBorders>
              <w:left w:val="single" w:sz="4" w:space="0" w:color="000000"/>
              <w:bottom w:val="single" w:sz="4" w:space="0" w:color="000000"/>
            </w:tcBorders>
            <w:shd w:val="clear" w:color="auto" w:fill="FFFFFF"/>
            <w:vAlign w:val="bottom"/>
          </w:tcPr>
          <w:p w14:paraId="1F35E96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2 090,00</w:t>
            </w:r>
          </w:p>
        </w:tc>
        <w:tc>
          <w:tcPr>
            <w:tcW w:w="1139" w:type="dxa"/>
            <w:tcBorders>
              <w:left w:val="single" w:sz="4" w:space="0" w:color="000000"/>
              <w:bottom w:val="single" w:sz="4" w:space="0" w:color="000000"/>
            </w:tcBorders>
            <w:shd w:val="clear" w:color="auto" w:fill="FFFFFF"/>
            <w:vAlign w:val="bottom"/>
          </w:tcPr>
          <w:p w14:paraId="7247F05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2 153,33</w:t>
            </w:r>
          </w:p>
        </w:tc>
        <w:tc>
          <w:tcPr>
            <w:tcW w:w="3117" w:type="dxa"/>
            <w:tcBorders>
              <w:left w:val="single" w:sz="4" w:space="0" w:color="000000"/>
              <w:bottom w:val="single" w:sz="4" w:space="0" w:color="000000"/>
              <w:right w:val="single" w:sz="4" w:space="0" w:color="000000"/>
            </w:tcBorders>
            <w:shd w:val="clear" w:color="auto" w:fill="FFFFFF"/>
            <w:vAlign w:val="bottom"/>
          </w:tcPr>
          <w:p w14:paraId="4CDCA80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2 153,33</w:t>
            </w:r>
          </w:p>
        </w:tc>
      </w:tr>
      <w:tr w:rsidR="00D52AA2" w:rsidRPr="00D52AA2" w14:paraId="47774EFC" w14:textId="77777777" w:rsidTr="0058087C">
        <w:tc>
          <w:tcPr>
            <w:tcW w:w="512" w:type="dxa"/>
            <w:tcBorders>
              <w:left w:val="single" w:sz="4" w:space="0" w:color="000000"/>
              <w:bottom w:val="single" w:sz="4" w:space="0" w:color="000000"/>
            </w:tcBorders>
            <w:shd w:val="clear" w:color="auto" w:fill="FFFFFF"/>
          </w:tcPr>
          <w:p w14:paraId="187CF850"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90</w:t>
            </w:r>
          </w:p>
        </w:tc>
        <w:tc>
          <w:tcPr>
            <w:tcW w:w="6151" w:type="dxa"/>
            <w:tcBorders>
              <w:left w:val="single" w:sz="4" w:space="0" w:color="000000"/>
              <w:bottom w:val="single" w:sz="4" w:space="0" w:color="000000"/>
            </w:tcBorders>
            <w:shd w:val="clear" w:color="auto" w:fill="FFFFFF"/>
          </w:tcPr>
          <w:p w14:paraId="0D4EC2B2"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Контроллер 21114-1411020-42 </w:t>
            </w:r>
          </w:p>
        </w:tc>
        <w:tc>
          <w:tcPr>
            <w:tcW w:w="708" w:type="dxa"/>
            <w:tcBorders>
              <w:left w:val="single" w:sz="4" w:space="0" w:color="000000"/>
              <w:bottom w:val="single" w:sz="4" w:space="0" w:color="000000"/>
            </w:tcBorders>
            <w:shd w:val="clear" w:color="auto" w:fill="FFFFFF"/>
          </w:tcPr>
          <w:p w14:paraId="218FF1E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A3F9FC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5E0867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50 050,00</w:t>
            </w:r>
          </w:p>
        </w:tc>
        <w:tc>
          <w:tcPr>
            <w:tcW w:w="1276" w:type="dxa"/>
            <w:tcBorders>
              <w:left w:val="single" w:sz="4" w:space="0" w:color="000000"/>
              <w:bottom w:val="single" w:sz="4" w:space="0" w:color="000000"/>
            </w:tcBorders>
            <w:shd w:val="clear" w:color="auto" w:fill="FFFFFF"/>
            <w:vAlign w:val="bottom"/>
          </w:tcPr>
          <w:p w14:paraId="7193EE9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54 600,00</w:t>
            </w:r>
          </w:p>
        </w:tc>
        <w:tc>
          <w:tcPr>
            <w:tcW w:w="1276" w:type="dxa"/>
            <w:tcBorders>
              <w:left w:val="single" w:sz="4" w:space="0" w:color="000000"/>
              <w:bottom w:val="single" w:sz="4" w:space="0" w:color="000000"/>
            </w:tcBorders>
            <w:shd w:val="clear" w:color="auto" w:fill="FFFFFF"/>
            <w:vAlign w:val="bottom"/>
          </w:tcPr>
          <w:p w14:paraId="5334920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50 111,00</w:t>
            </w:r>
          </w:p>
        </w:tc>
        <w:tc>
          <w:tcPr>
            <w:tcW w:w="1139" w:type="dxa"/>
            <w:tcBorders>
              <w:left w:val="single" w:sz="4" w:space="0" w:color="000000"/>
              <w:bottom w:val="single" w:sz="4" w:space="0" w:color="000000"/>
            </w:tcBorders>
            <w:shd w:val="clear" w:color="auto" w:fill="FFFFFF"/>
            <w:vAlign w:val="bottom"/>
          </w:tcPr>
          <w:p w14:paraId="22D431A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51 587,00</w:t>
            </w:r>
          </w:p>
        </w:tc>
        <w:tc>
          <w:tcPr>
            <w:tcW w:w="3117" w:type="dxa"/>
            <w:tcBorders>
              <w:left w:val="single" w:sz="4" w:space="0" w:color="000000"/>
              <w:bottom w:val="single" w:sz="4" w:space="0" w:color="000000"/>
              <w:right w:val="single" w:sz="4" w:space="0" w:color="000000"/>
            </w:tcBorders>
            <w:shd w:val="clear" w:color="auto" w:fill="FFFFFF"/>
            <w:vAlign w:val="bottom"/>
          </w:tcPr>
          <w:p w14:paraId="418286B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51 587,00</w:t>
            </w:r>
          </w:p>
        </w:tc>
      </w:tr>
      <w:tr w:rsidR="00D52AA2" w:rsidRPr="00D52AA2" w14:paraId="56260A8C" w14:textId="77777777" w:rsidTr="0058087C">
        <w:tc>
          <w:tcPr>
            <w:tcW w:w="512" w:type="dxa"/>
            <w:tcBorders>
              <w:left w:val="single" w:sz="4" w:space="0" w:color="000000"/>
              <w:bottom w:val="single" w:sz="4" w:space="0" w:color="000000"/>
            </w:tcBorders>
            <w:shd w:val="clear" w:color="auto" w:fill="FFFFFF"/>
          </w:tcPr>
          <w:p w14:paraId="471DE2FA"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91</w:t>
            </w:r>
          </w:p>
        </w:tc>
        <w:tc>
          <w:tcPr>
            <w:tcW w:w="6151" w:type="dxa"/>
            <w:tcBorders>
              <w:left w:val="single" w:sz="4" w:space="0" w:color="000000"/>
              <w:bottom w:val="single" w:sz="4" w:space="0" w:color="000000"/>
            </w:tcBorders>
            <w:shd w:val="clear" w:color="auto" w:fill="FFFFFF"/>
          </w:tcPr>
          <w:p w14:paraId="60996AF5"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Модуль зажигания 2112, 2123 </w:t>
            </w:r>
          </w:p>
        </w:tc>
        <w:tc>
          <w:tcPr>
            <w:tcW w:w="708" w:type="dxa"/>
            <w:tcBorders>
              <w:left w:val="single" w:sz="4" w:space="0" w:color="000000"/>
              <w:bottom w:val="single" w:sz="4" w:space="0" w:color="000000"/>
            </w:tcBorders>
            <w:shd w:val="clear" w:color="auto" w:fill="FFFFFF"/>
          </w:tcPr>
          <w:p w14:paraId="78A9268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C38B82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6FC99C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4 774,00</w:t>
            </w:r>
          </w:p>
        </w:tc>
        <w:tc>
          <w:tcPr>
            <w:tcW w:w="1276" w:type="dxa"/>
            <w:tcBorders>
              <w:left w:val="single" w:sz="4" w:space="0" w:color="000000"/>
              <w:bottom w:val="single" w:sz="4" w:space="0" w:color="000000"/>
            </w:tcBorders>
            <w:shd w:val="clear" w:color="auto" w:fill="FFFFFF"/>
            <w:vAlign w:val="bottom"/>
          </w:tcPr>
          <w:p w14:paraId="53A49F0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5 208,00</w:t>
            </w:r>
          </w:p>
        </w:tc>
        <w:tc>
          <w:tcPr>
            <w:tcW w:w="1276" w:type="dxa"/>
            <w:tcBorders>
              <w:left w:val="single" w:sz="4" w:space="0" w:color="000000"/>
              <w:bottom w:val="single" w:sz="4" w:space="0" w:color="000000"/>
            </w:tcBorders>
            <w:shd w:val="clear" w:color="auto" w:fill="FFFFFF"/>
            <w:vAlign w:val="bottom"/>
          </w:tcPr>
          <w:p w14:paraId="6D7544F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4 774,00</w:t>
            </w:r>
          </w:p>
        </w:tc>
        <w:tc>
          <w:tcPr>
            <w:tcW w:w="1139" w:type="dxa"/>
            <w:tcBorders>
              <w:left w:val="single" w:sz="4" w:space="0" w:color="000000"/>
              <w:bottom w:val="single" w:sz="4" w:space="0" w:color="000000"/>
            </w:tcBorders>
            <w:shd w:val="clear" w:color="auto" w:fill="FFFFFF"/>
            <w:vAlign w:val="bottom"/>
          </w:tcPr>
          <w:p w14:paraId="46E4139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4 918,67</w:t>
            </w:r>
          </w:p>
        </w:tc>
        <w:tc>
          <w:tcPr>
            <w:tcW w:w="3117" w:type="dxa"/>
            <w:tcBorders>
              <w:left w:val="single" w:sz="4" w:space="0" w:color="000000"/>
              <w:bottom w:val="single" w:sz="4" w:space="0" w:color="000000"/>
              <w:right w:val="single" w:sz="4" w:space="0" w:color="000000"/>
            </w:tcBorders>
            <w:shd w:val="clear" w:color="auto" w:fill="FFFFFF"/>
            <w:vAlign w:val="bottom"/>
          </w:tcPr>
          <w:p w14:paraId="36CF9F7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4 918,67</w:t>
            </w:r>
          </w:p>
        </w:tc>
      </w:tr>
      <w:tr w:rsidR="00D52AA2" w:rsidRPr="00D52AA2" w14:paraId="7322B1B7" w14:textId="77777777" w:rsidTr="0058087C">
        <w:tc>
          <w:tcPr>
            <w:tcW w:w="512" w:type="dxa"/>
            <w:tcBorders>
              <w:left w:val="single" w:sz="4" w:space="0" w:color="000000"/>
              <w:bottom w:val="single" w:sz="4" w:space="0" w:color="000000"/>
            </w:tcBorders>
            <w:shd w:val="clear" w:color="auto" w:fill="FFFFFF"/>
          </w:tcPr>
          <w:p w14:paraId="0C6F8709"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92</w:t>
            </w:r>
          </w:p>
        </w:tc>
        <w:tc>
          <w:tcPr>
            <w:tcW w:w="6151" w:type="dxa"/>
            <w:tcBorders>
              <w:left w:val="single" w:sz="4" w:space="0" w:color="000000"/>
              <w:bottom w:val="single" w:sz="4" w:space="0" w:color="000000"/>
            </w:tcBorders>
            <w:shd w:val="clear" w:color="auto" w:fill="FFFFFF"/>
          </w:tcPr>
          <w:p w14:paraId="2D9C2682"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Провода в/в 2112 </w:t>
            </w:r>
          </w:p>
        </w:tc>
        <w:tc>
          <w:tcPr>
            <w:tcW w:w="708" w:type="dxa"/>
            <w:tcBorders>
              <w:left w:val="single" w:sz="4" w:space="0" w:color="000000"/>
              <w:bottom w:val="single" w:sz="4" w:space="0" w:color="000000"/>
            </w:tcBorders>
            <w:shd w:val="clear" w:color="auto" w:fill="FFFFFF"/>
          </w:tcPr>
          <w:p w14:paraId="5A7E129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к-т</w:t>
            </w:r>
          </w:p>
        </w:tc>
        <w:tc>
          <w:tcPr>
            <w:tcW w:w="549" w:type="dxa"/>
            <w:tcBorders>
              <w:left w:val="single" w:sz="4" w:space="0" w:color="000000"/>
              <w:bottom w:val="single" w:sz="4" w:space="0" w:color="000000"/>
            </w:tcBorders>
            <w:shd w:val="clear" w:color="auto" w:fill="FFFFFF"/>
          </w:tcPr>
          <w:p w14:paraId="319BB14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CEDA24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3 168,00</w:t>
            </w:r>
          </w:p>
        </w:tc>
        <w:tc>
          <w:tcPr>
            <w:tcW w:w="1276" w:type="dxa"/>
            <w:tcBorders>
              <w:left w:val="single" w:sz="4" w:space="0" w:color="000000"/>
              <w:bottom w:val="single" w:sz="4" w:space="0" w:color="000000"/>
            </w:tcBorders>
            <w:shd w:val="clear" w:color="auto" w:fill="FFFFFF"/>
            <w:vAlign w:val="bottom"/>
          </w:tcPr>
          <w:p w14:paraId="0377465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3 456,00</w:t>
            </w:r>
          </w:p>
        </w:tc>
        <w:tc>
          <w:tcPr>
            <w:tcW w:w="1276" w:type="dxa"/>
            <w:tcBorders>
              <w:left w:val="single" w:sz="4" w:space="0" w:color="000000"/>
              <w:bottom w:val="single" w:sz="4" w:space="0" w:color="000000"/>
            </w:tcBorders>
            <w:shd w:val="clear" w:color="auto" w:fill="FFFFFF"/>
            <w:vAlign w:val="bottom"/>
          </w:tcPr>
          <w:p w14:paraId="11D1B16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3 168,00</w:t>
            </w:r>
          </w:p>
        </w:tc>
        <w:tc>
          <w:tcPr>
            <w:tcW w:w="1139" w:type="dxa"/>
            <w:tcBorders>
              <w:left w:val="single" w:sz="4" w:space="0" w:color="000000"/>
              <w:bottom w:val="single" w:sz="4" w:space="0" w:color="000000"/>
            </w:tcBorders>
            <w:shd w:val="clear" w:color="auto" w:fill="FFFFFF"/>
            <w:vAlign w:val="bottom"/>
          </w:tcPr>
          <w:p w14:paraId="348F685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3 264,00</w:t>
            </w:r>
          </w:p>
        </w:tc>
        <w:tc>
          <w:tcPr>
            <w:tcW w:w="3117" w:type="dxa"/>
            <w:tcBorders>
              <w:left w:val="single" w:sz="4" w:space="0" w:color="000000"/>
              <w:bottom w:val="single" w:sz="4" w:space="0" w:color="000000"/>
              <w:right w:val="single" w:sz="4" w:space="0" w:color="000000"/>
            </w:tcBorders>
            <w:shd w:val="clear" w:color="auto" w:fill="FFFFFF"/>
            <w:vAlign w:val="bottom"/>
          </w:tcPr>
          <w:p w14:paraId="7CA222E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3 264,00</w:t>
            </w:r>
          </w:p>
        </w:tc>
      </w:tr>
      <w:tr w:rsidR="00D52AA2" w:rsidRPr="00D52AA2" w14:paraId="7C16D977" w14:textId="77777777" w:rsidTr="0058087C">
        <w:tc>
          <w:tcPr>
            <w:tcW w:w="512" w:type="dxa"/>
            <w:tcBorders>
              <w:left w:val="single" w:sz="4" w:space="0" w:color="000000"/>
              <w:bottom w:val="single" w:sz="4" w:space="0" w:color="000000"/>
            </w:tcBorders>
            <w:shd w:val="clear" w:color="auto" w:fill="FFFFFF"/>
          </w:tcPr>
          <w:p w14:paraId="1508AE99"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93</w:t>
            </w:r>
          </w:p>
        </w:tc>
        <w:tc>
          <w:tcPr>
            <w:tcW w:w="6151" w:type="dxa"/>
            <w:tcBorders>
              <w:left w:val="single" w:sz="4" w:space="0" w:color="000000"/>
              <w:bottom w:val="single" w:sz="4" w:space="0" w:color="000000"/>
            </w:tcBorders>
            <w:shd w:val="clear" w:color="auto" w:fill="FFFFFF"/>
          </w:tcPr>
          <w:p w14:paraId="091ED377"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Провода в/в 21214 </w:t>
            </w:r>
          </w:p>
        </w:tc>
        <w:tc>
          <w:tcPr>
            <w:tcW w:w="708" w:type="dxa"/>
            <w:tcBorders>
              <w:left w:val="single" w:sz="4" w:space="0" w:color="000000"/>
              <w:bottom w:val="single" w:sz="4" w:space="0" w:color="000000"/>
            </w:tcBorders>
            <w:shd w:val="clear" w:color="auto" w:fill="FFFFFF"/>
          </w:tcPr>
          <w:p w14:paraId="7EA3325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к-т</w:t>
            </w:r>
          </w:p>
        </w:tc>
        <w:tc>
          <w:tcPr>
            <w:tcW w:w="549" w:type="dxa"/>
            <w:tcBorders>
              <w:left w:val="single" w:sz="4" w:space="0" w:color="000000"/>
              <w:bottom w:val="single" w:sz="4" w:space="0" w:color="000000"/>
            </w:tcBorders>
            <w:shd w:val="clear" w:color="auto" w:fill="FFFFFF"/>
          </w:tcPr>
          <w:p w14:paraId="55CE9FE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2D91D3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1 441,00</w:t>
            </w:r>
          </w:p>
        </w:tc>
        <w:tc>
          <w:tcPr>
            <w:tcW w:w="1276" w:type="dxa"/>
            <w:tcBorders>
              <w:left w:val="single" w:sz="4" w:space="0" w:color="000000"/>
              <w:bottom w:val="single" w:sz="4" w:space="0" w:color="000000"/>
            </w:tcBorders>
            <w:shd w:val="clear" w:color="auto" w:fill="FFFFFF"/>
            <w:vAlign w:val="bottom"/>
          </w:tcPr>
          <w:p w14:paraId="0E43691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1 572,00</w:t>
            </w:r>
          </w:p>
        </w:tc>
        <w:tc>
          <w:tcPr>
            <w:tcW w:w="1276" w:type="dxa"/>
            <w:tcBorders>
              <w:left w:val="single" w:sz="4" w:space="0" w:color="000000"/>
              <w:bottom w:val="single" w:sz="4" w:space="0" w:color="000000"/>
            </w:tcBorders>
            <w:shd w:val="clear" w:color="auto" w:fill="FFFFFF"/>
            <w:vAlign w:val="bottom"/>
          </w:tcPr>
          <w:p w14:paraId="4B23F04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1 441,00</w:t>
            </w:r>
          </w:p>
        </w:tc>
        <w:tc>
          <w:tcPr>
            <w:tcW w:w="1139" w:type="dxa"/>
            <w:tcBorders>
              <w:left w:val="single" w:sz="4" w:space="0" w:color="000000"/>
              <w:bottom w:val="single" w:sz="4" w:space="0" w:color="000000"/>
            </w:tcBorders>
            <w:shd w:val="clear" w:color="auto" w:fill="FFFFFF"/>
            <w:vAlign w:val="bottom"/>
          </w:tcPr>
          <w:p w14:paraId="3CC5818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1 484,67</w:t>
            </w:r>
          </w:p>
        </w:tc>
        <w:tc>
          <w:tcPr>
            <w:tcW w:w="3117" w:type="dxa"/>
            <w:tcBorders>
              <w:left w:val="single" w:sz="4" w:space="0" w:color="000000"/>
              <w:bottom w:val="single" w:sz="4" w:space="0" w:color="000000"/>
              <w:right w:val="single" w:sz="4" w:space="0" w:color="000000"/>
            </w:tcBorders>
            <w:shd w:val="clear" w:color="auto" w:fill="FFFFFF"/>
            <w:vAlign w:val="bottom"/>
          </w:tcPr>
          <w:p w14:paraId="0005DDB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1 484,67</w:t>
            </w:r>
          </w:p>
        </w:tc>
      </w:tr>
      <w:tr w:rsidR="00D52AA2" w:rsidRPr="00D52AA2" w14:paraId="4D5D2829" w14:textId="77777777" w:rsidTr="0058087C">
        <w:tc>
          <w:tcPr>
            <w:tcW w:w="512" w:type="dxa"/>
            <w:tcBorders>
              <w:left w:val="single" w:sz="4" w:space="0" w:color="000000"/>
              <w:bottom w:val="single" w:sz="4" w:space="0" w:color="000000"/>
            </w:tcBorders>
            <w:shd w:val="clear" w:color="auto" w:fill="FFFFFF"/>
          </w:tcPr>
          <w:p w14:paraId="13A1A857"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94</w:t>
            </w:r>
          </w:p>
        </w:tc>
        <w:tc>
          <w:tcPr>
            <w:tcW w:w="6151" w:type="dxa"/>
            <w:tcBorders>
              <w:left w:val="single" w:sz="4" w:space="0" w:color="000000"/>
              <w:bottom w:val="single" w:sz="4" w:space="0" w:color="000000"/>
            </w:tcBorders>
            <w:shd w:val="clear" w:color="auto" w:fill="FFFFFF"/>
          </w:tcPr>
          <w:p w14:paraId="3BC3C77B"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Стартер 2108 редукт.(3болта)</w:t>
            </w:r>
          </w:p>
        </w:tc>
        <w:tc>
          <w:tcPr>
            <w:tcW w:w="708" w:type="dxa"/>
            <w:tcBorders>
              <w:left w:val="single" w:sz="4" w:space="0" w:color="000000"/>
              <w:bottom w:val="single" w:sz="4" w:space="0" w:color="000000"/>
            </w:tcBorders>
            <w:shd w:val="clear" w:color="auto" w:fill="FFFFFF"/>
          </w:tcPr>
          <w:p w14:paraId="60C8842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78307D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8D1838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7 667,00</w:t>
            </w:r>
          </w:p>
        </w:tc>
        <w:tc>
          <w:tcPr>
            <w:tcW w:w="1276" w:type="dxa"/>
            <w:tcBorders>
              <w:left w:val="single" w:sz="4" w:space="0" w:color="000000"/>
              <w:bottom w:val="single" w:sz="4" w:space="0" w:color="000000"/>
            </w:tcBorders>
            <w:shd w:val="clear" w:color="auto" w:fill="FFFFFF"/>
            <w:vAlign w:val="bottom"/>
          </w:tcPr>
          <w:p w14:paraId="28AE93A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8 364,00</w:t>
            </w:r>
          </w:p>
        </w:tc>
        <w:tc>
          <w:tcPr>
            <w:tcW w:w="1276" w:type="dxa"/>
            <w:tcBorders>
              <w:left w:val="single" w:sz="4" w:space="0" w:color="000000"/>
              <w:bottom w:val="single" w:sz="4" w:space="0" w:color="000000"/>
            </w:tcBorders>
            <w:shd w:val="clear" w:color="auto" w:fill="FFFFFF"/>
            <w:vAlign w:val="bottom"/>
          </w:tcPr>
          <w:p w14:paraId="4C63327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7 667,00</w:t>
            </w:r>
          </w:p>
        </w:tc>
        <w:tc>
          <w:tcPr>
            <w:tcW w:w="1139" w:type="dxa"/>
            <w:tcBorders>
              <w:left w:val="single" w:sz="4" w:space="0" w:color="000000"/>
              <w:bottom w:val="single" w:sz="4" w:space="0" w:color="000000"/>
            </w:tcBorders>
            <w:shd w:val="clear" w:color="auto" w:fill="FFFFFF"/>
            <w:vAlign w:val="bottom"/>
          </w:tcPr>
          <w:p w14:paraId="14935C3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7 899,33</w:t>
            </w:r>
          </w:p>
        </w:tc>
        <w:tc>
          <w:tcPr>
            <w:tcW w:w="3117" w:type="dxa"/>
            <w:tcBorders>
              <w:left w:val="single" w:sz="4" w:space="0" w:color="000000"/>
              <w:bottom w:val="single" w:sz="4" w:space="0" w:color="000000"/>
              <w:right w:val="single" w:sz="4" w:space="0" w:color="000000"/>
            </w:tcBorders>
            <w:shd w:val="clear" w:color="auto" w:fill="FFFFFF"/>
            <w:vAlign w:val="bottom"/>
          </w:tcPr>
          <w:p w14:paraId="744670A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7 899,33</w:t>
            </w:r>
          </w:p>
        </w:tc>
      </w:tr>
      <w:tr w:rsidR="00D52AA2" w:rsidRPr="00D52AA2" w14:paraId="24F72238" w14:textId="77777777" w:rsidTr="0058087C">
        <w:tc>
          <w:tcPr>
            <w:tcW w:w="512" w:type="dxa"/>
            <w:tcBorders>
              <w:left w:val="single" w:sz="4" w:space="0" w:color="000000"/>
              <w:bottom w:val="single" w:sz="4" w:space="0" w:color="000000"/>
            </w:tcBorders>
            <w:shd w:val="clear" w:color="auto" w:fill="FFFFFF"/>
          </w:tcPr>
          <w:p w14:paraId="09DA9739"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95</w:t>
            </w:r>
          </w:p>
        </w:tc>
        <w:tc>
          <w:tcPr>
            <w:tcW w:w="6151" w:type="dxa"/>
            <w:tcBorders>
              <w:left w:val="single" w:sz="4" w:space="0" w:color="000000"/>
              <w:bottom w:val="single" w:sz="4" w:space="0" w:color="000000"/>
            </w:tcBorders>
            <w:shd w:val="clear" w:color="auto" w:fill="FFFFFF"/>
          </w:tcPr>
          <w:p w14:paraId="21E80F85"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Радиатор охлаждения 2110 алюмин. универс. </w:t>
            </w:r>
          </w:p>
        </w:tc>
        <w:tc>
          <w:tcPr>
            <w:tcW w:w="708" w:type="dxa"/>
            <w:tcBorders>
              <w:left w:val="single" w:sz="4" w:space="0" w:color="000000"/>
              <w:bottom w:val="single" w:sz="4" w:space="0" w:color="000000"/>
            </w:tcBorders>
            <w:shd w:val="clear" w:color="auto" w:fill="FFFFFF"/>
          </w:tcPr>
          <w:p w14:paraId="5EA8226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33DA9E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FAB075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2 948,00</w:t>
            </w:r>
          </w:p>
        </w:tc>
        <w:tc>
          <w:tcPr>
            <w:tcW w:w="1276" w:type="dxa"/>
            <w:tcBorders>
              <w:left w:val="single" w:sz="4" w:space="0" w:color="000000"/>
              <w:bottom w:val="single" w:sz="4" w:space="0" w:color="000000"/>
            </w:tcBorders>
            <w:shd w:val="clear" w:color="auto" w:fill="FFFFFF"/>
            <w:vAlign w:val="bottom"/>
          </w:tcPr>
          <w:p w14:paraId="7F46408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3 216,00</w:t>
            </w:r>
          </w:p>
        </w:tc>
        <w:tc>
          <w:tcPr>
            <w:tcW w:w="1276" w:type="dxa"/>
            <w:tcBorders>
              <w:left w:val="single" w:sz="4" w:space="0" w:color="000000"/>
              <w:bottom w:val="single" w:sz="4" w:space="0" w:color="000000"/>
            </w:tcBorders>
            <w:shd w:val="clear" w:color="auto" w:fill="FFFFFF"/>
            <w:vAlign w:val="bottom"/>
          </w:tcPr>
          <w:p w14:paraId="4526F27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2 948,00</w:t>
            </w:r>
          </w:p>
        </w:tc>
        <w:tc>
          <w:tcPr>
            <w:tcW w:w="1139" w:type="dxa"/>
            <w:tcBorders>
              <w:left w:val="single" w:sz="4" w:space="0" w:color="000000"/>
              <w:bottom w:val="single" w:sz="4" w:space="0" w:color="000000"/>
            </w:tcBorders>
            <w:shd w:val="clear" w:color="auto" w:fill="FFFFFF"/>
            <w:vAlign w:val="bottom"/>
          </w:tcPr>
          <w:p w14:paraId="023043F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3 037,33</w:t>
            </w:r>
          </w:p>
        </w:tc>
        <w:tc>
          <w:tcPr>
            <w:tcW w:w="3117" w:type="dxa"/>
            <w:tcBorders>
              <w:left w:val="single" w:sz="4" w:space="0" w:color="000000"/>
              <w:bottom w:val="single" w:sz="4" w:space="0" w:color="000000"/>
              <w:right w:val="single" w:sz="4" w:space="0" w:color="000000"/>
            </w:tcBorders>
            <w:shd w:val="clear" w:color="auto" w:fill="FFFFFF"/>
            <w:vAlign w:val="bottom"/>
          </w:tcPr>
          <w:p w14:paraId="10ABAC2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3 037,33</w:t>
            </w:r>
          </w:p>
        </w:tc>
      </w:tr>
      <w:tr w:rsidR="00D52AA2" w:rsidRPr="00D52AA2" w14:paraId="0E1B49B0" w14:textId="77777777" w:rsidTr="0058087C">
        <w:tc>
          <w:tcPr>
            <w:tcW w:w="512" w:type="dxa"/>
            <w:tcBorders>
              <w:left w:val="single" w:sz="4" w:space="0" w:color="000000"/>
              <w:bottom w:val="single" w:sz="4" w:space="0" w:color="000000"/>
            </w:tcBorders>
            <w:shd w:val="clear" w:color="auto" w:fill="FFFFFF"/>
          </w:tcPr>
          <w:p w14:paraId="37E8799D"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96</w:t>
            </w:r>
          </w:p>
        </w:tc>
        <w:tc>
          <w:tcPr>
            <w:tcW w:w="6151" w:type="dxa"/>
            <w:tcBorders>
              <w:left w:val="single" w:sz="4" w:space="0" w:color="000000"/>
              <w:bottom w:val="single" w:sz="4" w:space="0" w:color="000000"/>
            </w:tcBorders>
            <w:shd w:val="clear" w:color="auto" w:fill="FFFFFF"/>
          </w:tcPr>
          <w:p w14:paraId="6C8E4982"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Радиатор охлаждения 2123 алюмин. </w:t>
            </w:r>
          </w:p>
        </w:tc>
        <w:tc>
          <w:tcPr>
            <w:tcW w:w="708" w:type="dxa"/>
            <w:tcBorders>
              <w:left w:val="single" w:sz="4" w:space="0" w:color="000000"/>
              <w:bottom w:val="single" w:sz="4" w:space="0" w:color="000000"/>
            </w:tcBorders>
            <w:shd w:val="clear" w:color="auto" w:fill="FFFFFF"/>
          </w:tcPr>
          <w:p w14:paraId="29A6F96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5BA19D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F7F176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4 180,00</w:t>
            </w:r>
          </w:p>
        </w:tc>
        <w:tc>
          <w:tcPr>
            <w:tcW w:w="1276" w:type="dxa"/>
            <w:tcBorders>
              <w:left w:val="single" w:sz="4" w:space="0" w:color="000000"/>
              <w:bottom w:val="single" w:sz="4" w:space="0" w:color="000000"/>
            </w:tcBorders>
            <w:shd w:val="clear" w:color="auto" w:fill="FFFFFF"/>
            <w:vAlign w:val="bottom"/>
          </w:tcPr>
          <w:p w14:paraId="59B1249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4 560,00</w:t>
            </w:r>
          </w:p>
        </w:tc>
        <w:tc>
          <w:tcPr>
            <w:tcW w:w="1276" w:type="dxa"/>
            <w:tcBorders>
              <w:left w:val="single" w:sz="4" w:space="0" w:color="000000"/>
              <w:bottom w:val="single" w:sz="4" w:space="0" w:color="000000"/>
            </w:tcBorders>
            <w:shd w:val="clear" w:color="auto" w:fill="FFFFFF"/>
            <w:vAlign w:val="bottom"/>
          </w:tcPr>
          <w:p w14:paraId="7BD5260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4 180,00</w:t>
            </w:r>
          </w:p>
        </w:tc>
        <w:tc>
          <w:tcPr>
            <w:tcW w:w="1139" w:type="dxa"/>
            <w:tcBorders>
              <w:left w:val="single" w:sz="4" w:space="0" w:color="000000"/>
              <w:bottom w:val="single" w:sz="4" w:space="0" w:color="000000"/>
            </w:tcBorders>
            <w:shd w:val="clear" w:color="auto" w:fill="FFFFFF"/>
            <w:vAlign w:val="bottom"/>
          </w:tcPr>
          <w:p w14:paraId="3B20690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4 306,67</w:t>
            </w:r>
          </w:p>
        </w:tc>
        <w:tc>
          <w:tcPr>
            <w:tcW w:w="3117" w:type="dxa"/>
            <w:tcBorders>
              <w:left w:val="single" w:sz="4" w:space="0" w:color="000000"/>
              <w:bottom w:val="single" w:sz="4" w:space="0" w:color="000000"/>
              <w:right w:val="single" w:sz="4" w:space="0" w:color="000000"/>
            </w:tcBorders>
            <w:shd w:val="clear" w:color="auto" w:fill="FFFFFF"/>
            <w:vAlign w:val="bottom"/>
          </w:tcPr>
          <w:p w14:paraId="6569277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4 306,67</w:t>
            </w:r>
          </w:p>
        </w:tc>
      </w:tr>
      <w:tr w:rsidR="00D52AA2" w:rsidRPr="00D52AA2" w14:paraId="5650978A" w14:textId="77777777" w:rsidTr="0058087C">
        <w:tc>
          <w:tcPr>
            <w:tcW w:w="512" w:type="dxa"/>
            <w:tcBorders>
              <w:left w:val="single" w:sz="4" w:space="0" w:color="000000"/>
              <w:bottom w:val="single" w:sz="4" w:space="0" w:color="000000"/>
            </w:tcBorders>
            <w:shd w:val="clear" w:color="auto" w:fill="FFFFFF"/>
          </w:tcPr>
          <w:p w14:paraId="47E68F6C"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97</w:t>
            </w:r>
          </w:p>
        </w:tc>
        <w:tc>
          <w:tcPr>
            <w:tcW w:w="6151" w:type="dxa"/>
            <w:tcBorders>
              <w:left w:val="single" w:sz="4" w:space="0" w:color="000000"/>
              <w:bottom w:val="single" w:sz="4" w:space="0" w:color="000000"/>
            </w:tcBorders>
            <w:shd w:val="clear" w:color="auto" w:fill="FFFFFF"/>
          </w:tcPr>
          <w:p w14:paraId="7318FBB2"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Фильтр масляный Lada Largus </w:t>
            </w:r>
          </w:p>
        </w:tc>
        <w:tc>
          <w:tcPr>
            <w:tcW w:w="708" w:type="dxa"/>
            <w:tcBorders>
              <w:left w:val="single" w:sz="4" w:space="0" w:color="000000"/>
              <w:bottom w:val="single" w:sz="4" w:space="0" w:color="000000"/>
            </w:tcBorders>
            <w:shd w:val="clear" w:color="auto" w:fill="FFFFFF"/>
          </w:tcPr>
          <w:p w14:paraId="207CD73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0596D6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1C74ED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352,00</w:t>
            </w:r>
          </w:p>
        </w:tc>
        <w:tc>
          <w:tcPr>
            <w:tcW w:w="1276" w:type="dxa"/>
            <w:tcBorders>
              <w:left w:val="single" w:sz="4" w:space="0" w:color="000000"/>
              <w:bottom w:val="single" w:sz="4" w:space="0" w:color="000000"/>
            </w:tcBorders>
            <w:shd w:val="clear" w:color="auto" w:fill="FFFFFF"/>
            <w:vAlign w:val="bottom"/>
          </w:tcPr>
          <w:p w14:paraId="4627F44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384,00</w:t>
            </w:r>
          </w:p>
        </w:tc>
        <w:tc>
          <w:tcPr>
            <w:tcW w:w="1276" w:type="dxa"/>
            <w:tcBorders>
              <w:left w:val="single" w:sz="4" w:space="0" w:color="000000"/>
              <w:bottom w:val="single" w:sz="4" w:space="0" w:color="000000"/>
            </w:tcBorders>
            <w:shd w:val="clear" w:color="auto" w:fill="FFFFFF"/>
            <w:vAlign w:val="bottom"/>
          </w:tcPr>
          <w:p w14:paraId="05D2484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352,00</w:t>
            </w:r>
          </w:p>
        </w:tc>
        <w:tc>
          <w:tcPr>
            <w:tcW w:w="1139" w:type="dxa"/>
            <w:tcBorders>
              <w:left w:val="single" w:sz="4" w:space="0" w:color="000000"/>
              <w:bottom w:val="single" w:sz="4" w:space="0" w:color="000000"/>
            </w:tcBorders>
            <w:shd w:val="clear" w:color="auto" w:fill="FFFFFF"/>
            <w:vAlign w:val="bottom"/>
          </w:tcPr>
          <w:p w14:paraId="6F2B2CB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362,67</w:t>
            </w:r>
          </w:p>
        </w:tc>
        <w:tc>
          <w:tcPr>
            <w:tcW w:w="3117" w:type="dxa"/>
            <w:tcBorders>
              <w:left w:val="single" w:sz="4" w:space="0" w:color="000000"/>
              <w:bottom w:val="single" w:sz="4" w:space="0" w:color="000000"/>
              <w:right w:val="single" w:sz="4" w:space="0" w:color="000000"/>
            </w:tcBorders>
            <w:shd w:val="clear" w:color="auto" w:fill="FFFFFF"/>
            <w:vAlign w:val="bottom"/>
          </w:tcPr>
          <w:p w14:paraId="665E9A4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362,67</w:t>
            </w:r>
          </w:p>
        </w:tc>
      </w:tr>
      <w:tr w:rsidR="00D52AA2" w:rsidRPr="00D52AA2" w14:paraId="53C9D17E" w14:textId="77777777" w:rsidTr="0058087C">
        <w:tc>
          <w:tcPr>
            <w:tcW w:w="512" w:type="dxa"/>
            <w:tcBorders>
              <w:left w:val="single" w:sz="4" w:space="0" w:color="000000"/>
              <w:bottom w:val="single" w:sz="4" w:space="0" w:color="000000"/>
            </w:tcBorders>
            <w:shd w:val="clear" w:color="auto" w:fill="FFFFFF"/>
          </w:tcPr>
          <w:p w14:paraId="6CD2607F"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98</w:t>
            </w:r>
          </w:p>
        </w:tc>
        <w:tc>
          <w:tcPr>
            <w:tcW w:w="6151" w:type="dxa"/>
            <w:tcBorders>
              <w:left w:val="single" w:sz="4" w:space="0" w:color="000000"/>
              <w:bottom w:val="single" w:sz="4" w:space="0" w:color="000000"/>
            </w:tcBorders>
            <w:shd w:val="clear" w:color="auto" w:fill="FFFFFF"/>
          </w:tcPr>
          <w:p w14:paraId="5DCCE065"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Амортизатор 3302 пер./задн., 2217 задн. </w:t>
            </w:r>
          </w:p>
        </w:tc>
        <w:tc>
          <w:tcPr>
            <w:tcW w:w="708" w:type="dxa"/>
            <w:tcBorders>
              <w:left w:val="single" w:sz="4" w:space="0" w:color="000000"/>
              <w:bottom w:val="single" w:sz="4" w:space="0" w:color="000000"/>
            </w:tcBorders>
            <w:shd w:val="clear" w:color="auto" w:fill="FFFFFF"/>
          </w:tcPr>
          <w:p w14:paraId="17C9711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6033BA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513F1B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2 134,00</w:t>
            </w:r>
          </w:p>
        </w:tc>
        <w:tc>
          <w:tcPr>
            <w:tcW w:w="1276" w:type="dxa"/>
            <w:tcBorders>
              <w:left w:val="single" w:sz="4" w:space="0" w:color="000000"/>
              <w:bottom w:val="single" w:sz="4" w:space="0" w:color="000000"/>
            </w:tcBorders>
            <w:shd w:val="clear" w:color="auto" w:fill="FFFFFF"/>
            <w:vAlign w:val="bottom"/>
          </w:tcPr>
          <w:p w14:paraId="492C21D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2 328,00</w:t>
            </w:r>
          </w:p>
        </w:tc>
        <w:tc>
          <w:tcPr>
            <w:tcW w:w="1276" w:type="dxa"/>
            <w:tcBorders>
              <w:left w:val="single" w:sz="4" w:space="0" w:color="000000"/>
              <w:bottom w:val="single" w:sz="4" w:space="0" w:color="000000"/>
            </w:tcBorders>
            <w:shd w:val="clear" w:color="auto" w:fill="FFFFFF"/>
            <w:vAlign w:val="bottom"/>
          </w:tcPr>
          <w:p w14:paraId="3D1A14D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2 134,00</w:t>
            </w:r>
          </w:p>
        </w:tc>
        <w:tc>
          <w:tcPr>
            <w:tcW w:w="1139" w:type="dxa"/>
            <w:tcBorders>
              <w:left w:val="single" w:sz="4" w:space="0" w:color="000000"/>
              <w:bottom w:val="single" w:sz="4" w:space="0" w:color="000000"/>
            </w:tcBorders>
            <w:shd w:val="clear" w:color="auto" w:fill="FFFFFF"/>
            <w:vAlign w:val="bottom"/>
          </w:tcPr>
          <w:p w14:paraId="2C9E1B4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2 198,67</w:t>
            </w:r>
          </w:p>
        </w:tc>
        <w:tc>
          <w:tcPr>
            <w:tcW w:w="3117" w:type="dxa"/>
            <w:tcBorders>
              <w:left w:val="single" w:sz="4" w:space="0" w:color="000000"/>
              <w:bottom w:val="single" w:sz="4" w:space="0" w:color="000000"/>
              <w:right w:val="single" w:sz="4" w:space="0" w:color="000000"/>
            </w:tcBorders>
            <w:shd w:val="clear" w:color="auto" w:fill="FFFFFF"/>
            <w:vAlign w:val="bottom"/>
          </w:tcPr>
          <w:p w14:paraId="48893BD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2 198,67</w:t>
            </w:r>
          </w:p>
        </w:tc>
      </w:tr>
      <w:tr w:rsidR="00D52AA2" w:rsidRPr="00D52AA2" w14:paraId="39647D54" w14:textId="77777777" w:rsidTr="0058087C">
        <w:tc>
          <w:tcPr>
            <w:tcW w:w="512" w:type="dxa"/>
            <w:tcBorders>
              <w:left w:val="single" w:sz="4" w:space="0" w:color="000000"/>
              <w:bottom w:val="single" w:sz="4" w:space="0" w:color="000000"/>
            </w:tcBorders>
            <w:shd w:val="clear" w:color="auto" w:fill="FFFFFF"/>
          </w:tcPr>
          <w:p w14:paraId="0076AA91"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99</w:t>
            </w:r>
          </w:p>
        </w:tc>
        <w:tc>
          <w:tcPr>
            <w:tcW w:w="6151" w:type="dxa"/>
            <w:tcBorders>
              <w:left w:val="single" w:sz="4" w:space="0" w:color="000000"/>
              <w:bottom w:val="single" w:sz="4" w:space="0" w:color="000000"/>
            </w:tcBorders>
            <w:shd w:val="clear" w:color="auto" w:fill="FFFFFF"/>
          </w:tcPr>
          <w:p w14:paraId="637A1D58"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Барабан тормозной 3302</w:t>
            </w:r>
          </w:p>
        </w:tc>
        <w:tc>
          <w:tcPr>
            <w:tcW w:w="708" w:type="dxa"/>
            <w:tcBorders>
              <w:left w:val="single" w:sz="4" w:space="0" w:color="000000"/>
              <w:bottom w:val="single" w:sz="4" w:space="0" w:color="000000"/>
            </w:tcBorders>
            <w:shd w:val="clear" w:color="auto" w:fill="FFFFFF"/>
          </w:tcPr>
          <w:p w14:paraId="5EC49A4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7605F6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738CDA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5 357,00</w:t>
            </w:r>
          </w:p>
        </w:tc>
        <w:tc>
          <w:tcPr>
            <w:tcW w:w="1276" w:type="dxa"/>
            <w:tcBorders>
              <w:left w:val="single" w:sz="4" w:space="0" w:color="000000"/>
              <w:bottom w:val="single" w:sz="4" w:space="0" w:color="000000"/>
            </w:tcBorders>
            <w:shd w:val="clear" w:color="auto" w:fill="FFFFFF"/>
            <w:vAlign w:val="bottom"/>
          </w:tcPr>
          <w:p w14:paraId="29376F3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5 844,00</w:t>
            </w:r>
          </w:p>
        </w:tc>
        <w:tc>
          <w:tcPr>
            <w:tcW w:w="1276" w:type="dxa"/>
            <w:tcBorders>
              <w:left w:val="single" w:sz="4" w:space="0" w:color="000000"/>
              <w:bottom w:val="single" w:sz="4" w:space="0" w:color="000000"/>
            </w:tcBorders>
            <w:shd w:val="clear" w:color="auto" w:fill="FFFFFF"/>
            <w:vAlign w:val="bottom"/>
          </w:tcPr>
          <w:p w14:paraId="4EB1829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5 357,00</w:t>
            </w:r>
          </w:p>
        </w:tc>
        <w:tc>
          <w:tcPr>
            <w:tcW w:w="1139" w:type="dxa"/>
            <w:tcBorders>
              <w:left w:val="single" w:sz="4" w:space="0" w:color="000000"/>
              <w:bottom w:val="single" w:sz="4" w:space="0" w:color="000000"/>
            </w:tcBorders>
            <w:shd w:val="clear" w:color="auto" w:fill="FFFFFF"/>
            <w:vAlign w:val="bottom"/>
          </w:tcPr>
          <w:p w14:paraId="0AECBCB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5 519,33</w:t>
            </w:r>
          </w:p>
        </w:tc>
        <w:tc>
          <w:tcPr>
            <w:tcW w:w="3117" w:type="dxa"/>
            <w:tcBorders>
              <w:left w:val="single" w:sz="4" w:space="0" w:color="000000"/>
              <w:bottom w:val="single" w:sz="4" w:space="0" w:color="000000"/>
              <w:right w:val="single" w:sz="4" w:space="0" w:color="000000"/>
            </w:tcBorders>
            <w:shd w:val="clear" w:color="auto" w:fill="FFFFFF"/>
            <w:vAlign w:val="bottom"/>
          </w:tcPr>
          <w:p w14:paraId="37119A9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5 519,33</w:t>
            </w:r>
          </w:p>
        </w:tc>
      </w:tr>
      <w:tr w:rsidR="00D52AA2" w:rsidRPr="00D52AA2" w14:paraId="5CC7B8DC" w14:textId="77777777" w:rsidTr="0058087C">
        <w:tc>
          <w:tcPr>
            <w:tcW w:w="512" w:type="dxa"/>
            <w:tcBorders>
              <w:left w:val="single" w:sz="4" w:space="0" w:color="000000"/>
              <w:bottom w:val="single" w:sz="4" w:space="0" w:color="000000"/>
            </w:tcBorders>
            <w:shd w:val="clear" w:color="auto" w:fill="FFFFFF"/>
          </w:tcPr>
          <w:p w14:paraId="5F28DDA0"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100</w:t>
            </w:r>
          </w:p>
        </w:tc>
        <w:tc>
          <w:tcPr>
            <w:tcW w:w="6151" w:type="dxa"/>
            <w:tcBorders>
              <w:left w:val="single" w:sz="4" w:space="0" w:color="000000"/>
              <w:bottom w:val="single" w:sz="4" w:space="0" w:color="000000"/>
            </w:tcBorders>
            <w:shd w:val="clear" w:color="auto" w:fill="FFFFFF"/>
          </w:tcPr>
          <w:p w14:paraId="3DCB225C"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Вакуум 3302-Бизнес в сб. с цил. и бачком</w:t>
            </w:r>
          </w:p>
        </w:tc>
        <w:tc>
          <w:tcPr>
            <w:tcW w:w="708" w:type="dxa"/>
            <w:tcBorders>
              <w:left w:val="single" w:sz="4" w:space="0" w:color="000000"/>
              <w:bottom w:val="single" w:sz="4" w:space="0" w:color="000000"/>
            </w:tcBorders>
            <w:shd w:val="clear" w:color="auto" w:fill="FFFFFF"/>
          </w:tcPr>
          <w:p w14:paraId="34F1F81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1C76DE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AD1530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15 400,00</w:t>
            </w:r>
          </w:p>
        </w:tc>
        <w:tc>
          <w:tcPr>
            <w:tcW w:w="1276" w:type="dxa"/>
            <w:tcBorders>
              <w:left w:val="single" w:sz="4" w:space="0" w:color="000000"/>
              <w:bottom w:val="single" w:sz="4" w:space="0" w:color="000000"/>
            </w:tcBorders>
            <w:shd w:val="clear" w:color="auto" w:fill="FFFFFF"/>
            <w:vAlign w:val="bottom"/>
          </w:tcPr>
          <w:p w14:paraId="6B6AE7E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16 800,00</w:t>
            </w:r>
          </w:p>
        </w:tc>
        <w:tc>
          <w:tcPr>
            <w:tcW w:w="1276" w:type="dxa"/>
            <w:tcBorders>
              <w:left w:val="single" w:sz="4" w:space="0" w:color="000000"/>
              <w:bottom w:val="single" w:sz="4" w:space="0" w:color="000000"/>
            </w:tcBorders>
            <w:shd w:val="clear" w:color="auto" w:fill="FFFFFF"/>
            <w:vAlign w:val="bottom"/>
          </w:tcPr>
          <w:p w14:paraId="7F4FFAE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15 400,00</w:t>
            </w:r>
          </w:p>
        </w:tc>
        <w:tc>
          <w:tcPr>
            <w:tcW w:w="1139" w:type="dxa"/>
            <w:tcBorders>
              <w:left w:val="single" w:sz="4" w:space="0" w:color="000000"/>
              <w:bottom w:val="single" w:sz="4" w:space="0" w:color="000000"/>
            </w:tcBorders>
            <w:shd w:val="clear" w:color="auto" w:fill="FFFFFF"/>
            <w:vAlign w:val="bottom"/>
          </w:tcPr>
          <w:p w14:paraId="3A5A97A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15 866,67</w:t>
            </w:r>
          </w:p>
        </w:tc>
        <w:tc>
          <w:tcPr>
            <w:tcW w:w="3117" w:type="dxa"/>
            <w:tcBorders>
              <w:left w:val="single" w:sz="4" w:space="0" w:color="000000"/>
              <w:bottom w:val="single" w:sz="4" w:space="0" w:color="000000"/>
              <w:right w:val="single" w:sz="4" w:space="0" w:color="000000"/>
            </w:tcBorders>
            <w:shd w:val="clear" w:color="auto" w:fill="FFFFFF"/>
            <w:vAlign w:val="bottom"/>
          </w:tcPr>
          <w:p w14:paraId="407828F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15 866,67</w:t>
            </w:r>
          </w:p>
        </w:tc>
      </w:tr>
      <w:tr w:rsidR="00D52AA2" w:rsidRPr="00D52AA2" w14:paraId="613AFA14" w14:textId="77777777" w:rsidTr="0058087C">
        <w:tc>
          <w:tcPr>
            <w:tcW w:w="512" w:type="dxa"/>
            <w:tcBorders>
              <w:left w:val="single" w:sz="4" w:space="0" w:color="000000"/>
              <w:bottom w:val="single" w:sz="4" w:space="0" w:color="000000"/>
            </w:tcBorders>
            <w:shd w:val="clear" w:color="auto" w:fill="FFFFFF"/>
          </w:tcPr>
          <w:p w14:paraId="750BADCE"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101</w:t>
            </w:r>
          </w:p>
        </w:tc>
        <w:tc>
          <w:tcPr>
            <w:tcW w:w="6151" w:type="dxa"/>
            <w:tcBorders>
              <w:left w:val="single" w:sz="4" w:space="0" w:color="000000"/>
              <w:bottom w:val="single" w:sz="4" w:space="0" w:color="000000"/>
            </w:tcBorders>
            <w:shd w:val="clear" w:color="auto" w:fill="FFFFFF"/>
          </w:tcPr>
          <w:p w14:paraId="5C17A887"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Вал карданный 3302 н/о</w:t>
            </w:r>
          </w:p>
        </w:tc>
        <w:tc>
          <w:tcPr>
            <w:tcW w:w="708" w:type="dxa"/>
            <w:tcBorders>
              <w:left w:val="single" w:sz="4" w:space="0" w:color="000000"/>
              <w:bottom w:val="single" w:sz="4" w:space="0" w:color="000000"/>
            </w:tcBorders>
            <w:shd w:val="clear" w:color="auto" w:fill="FFFFFF"/>
          </w:tcPr>
          <w:p w14:paraId="12A9241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DD9CF5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7F4C9D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19 800,00</w:t>
            </w:r>
          </w:p>
        </w:tc>
        <w:tc>
          <w:tcPr>
            <w:tcW w:w="1276" w:type="dxa"/>
            <w:tcBorders>
              <w:left w:val="single" w:sz="4" w:space="0" w:color="000000"/>
              <w:bottom w:val="single" w:sz="4" w:space="0" w:color="000000"/>
            </w:tcBorders>
            <w:shd w:val="clear" w:color="auto" w:fill="FFFFFF"/>
            <w:vAlign w:val="bottom"/>
          </w:tcPr>
          <w:p w14:paraId="74EF6F8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21 600,00</w:t>
            </w:r>
          </w:p>
        </w:tc>
        <w:tc>
          <w:tcPr>
            <w:tcW w:w="1276" w:type="dxa"/>
            <w:tcBorders>
              <w:left w:val="single" w:sz="4" w:space="0" w:color="000000"/>
              <w:bottom w:val="single" w:sz="4" w:space="0" w:color="000000"/>
            </w:tcBorders>
            <w:shd w:val="clear" w:color="auto" w:fill="FFFFFF"/>
            <w:vAlign w:val="bottom"/>
          </w:tcPr>
          <w:p w14:paraId="2097748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19 900,00</w:t>
            </w:r>
          </w:p>
        </w:tc>
        <w:tc>
          <w:tcPr>
            <w:tcW w:w="1139" w:type="dxa"/>
            <w:tcBorders>
              <w:left w:val="single" w:sz="4" w:space="0" w:color="000000"/>
              <w:bottom w:val="single" w:sz="4" w:space="0" w:color="000000"/>
            </w:tcBorders>
            <w:shd w:val="clear" w:color="auto" w:fill="FFFFFF"/>
            <w:vAlign w:val="bottom"/>
          </w:tcPr>
          <w:p w14:paraId="6D5D2B2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20 433,33</w:t>
            </w:r>
          </w:p>
        </w:tc>
        <w:tc>
          <w:tcPr>
            <w:tcW w:w="3117" w:type="dxa"/>
            <w:tcBorders>
              <w:left w:val="single" w:sz="4" w:space="0" w:color="000000"/>
              <w:bottom w:val="single" w:sz="4" w:space="0" w:color="000000"/>
              <w:right w:val="single" w:sz="4" w:space="0" w:color="000000"/>
            </w:tcBorders>
            <w:shd w:val="clear" w:color="auto" w:fill="FFFFFF"/>
            <w:vAlign w:val="bottom"/>
          </w:tcPr>
          <w:p w14:paraId="2A4CD95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20 433,33</w:t>
            </w:r>
          </w:p>
        </w:tc>
      </w:tr>
      <w:tr w:rsidR="00D52AA2" w:rsidRPr="00D52AA2" w14:paraId="2031B920" w14:textId="77777777" w:rsidTr="0058087C">
        <w:tc>
          <w:tcPr>
            <w:tcW w:w="512" w:type="dxa"/>
            <w:tcBorders>
              <w:left w:val="single" w:sz="4" w:space="0" w:color="000000"/>
              <w:bottom w:val="single" w:sz="4" w:space="0" w:color="000000"/>
            </w:tcBorders>
            <w:shd w:val="clear" w:color="auto" w:fill="FFFFFF"/>
          </w:tcPr>
          <w:p w14:paraId="2E98CDCC"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102</w:t>
            </w:r>
          </w:p>
        </w:tc>
        <w:tc>
          <w:tcPr>
            <w:tcW w:w="6151" w:type="dxa"/>
            <w:tcBorders>
              <w:left w:val="single" w:sz="4" w:space="0" w:color="000000"/>
              <w:bottom w:val="single" w:sz="4" w:space="0" w:color="000000"/>
            </w:tcBorders>
            <w:shd w:val="clear" w:color="auto" w:fill="FFFFFF"/>
          </w:tcPr>
          <w:p w14:paraId="371BE09A"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Вентилятор охлажд. 3302-Бизнес  Е-4</w:t>
            </w:r>
          </w:p>
        </w:tc>
        <w:tc>
          <w:tcPr>
            <w:tcW w:w="708" w:type="dxa"/>
            <w:tcBorders>
              <w:left w:val="single" w:sz="4" w:space="0" w:color="000000"/>
              <w:bottom w:val="single" w:sz="4" w:space="0" w:color="000000"/>
            </w:tcBorders>
            <w:shd w:val="clear" w:color="auto" w:fill="FFFFFF"/>
          </w:tcPr>
          <w:p w14:paraId="4384577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71BB90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D95609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1 490,50</w:t>
            </w:r>
          </w:p>
        </w:tc>
        <w:tc>
          <w:tcPr>
            <w:tcW w:w="1276" w:type="dxa"/>
            <w:tcBorders>
              <w:left w:val="single" w:sz="4" w:space="0" w:color="000000"/>
              <w:bottom w:val="single" w:sz="4" w:space="0" w:color="000000"/>
            </w:tcBorders>
            <w:shd w:val="clear" w:color="auto" w:fill="FFFFFF"/>
            <w:vAlign w:val="bottom"/>
          </w:tcPr>
          <w:p w14:paraId="36A732A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1 626,00</w:t>
            </w:r>
          </w:p>
        </w:tc>
        <w:tc>
          <w:tcPr>
            <w:tcW w:w="1276" w:type="dxa"/>
            <w:tcBorders>
              <w:left w:val="single" w:sz="4" w:space="0" w:color="000000"/>
              <w:bottom w:val="single" w:sz="4" w:space="0" w:color="000000"/>
            </w:tcBorders>
            <w:shd w:val="clear" w:color="auto" w:fill="FFFFFF"/>
            <w:vAlign w:val="bottom"/>
          </w:tcPr>
          <w:p w14:paraId="4750356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1 490,50</w:t>
            </w:r>
          </w:p>
        </w:tc>
        <w:tc>
          <w:tcPr>
            <w:tcW w:w="1139" w:type="dxa"/>
            <w:tcBorders>
              <w:left w:val="single" w:sz="4" w:space="0" w:color="000000"/>
              <w:bottom w:val="single" w:sz="4" w:space="0" w:color="000000"/>
            </w:tcBorders>
            <w:shd w:val="clear" w:color="auto" w:fill="FFFFFF"/>
            <w:vAlign w:val="bottom"/>
          </w:tcPr>
          <w:p w14:paraId="6B1D4B0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1 535,67</w:t>
            </w:r>
          </w:p>
        </w:tc>
        <w:tc>
          <w:tcPr>
            <w:tcW w:w="3117" w:type="dxa"/>
            <w:tcBorders>
              <w:left w:val="single" w:sz="4" w:space="0" w:color="000000"/>
              <w:bottom w:val="single" w:sz="4" w:space="0" w:color="000000"/>
              <w:right w:val="single" w:sz="4" w:space="0" w:color="000000"/>
            </w:tcBorders>
            <w:shd w:val="clear" w:color="auto" w:fill="FFFFFF"/>
            <w:vAlign w:val="bottom"/>
          </w:tcPr>
          <w:p w14:paraId="5DD3C4C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1 535,67</w:t>
            </w:r>
          </w:p>
        </w:tc>
      </w:tr>
      <w:tr w:rsidR="00D52AA2" w:rsidRPr="00D52AA2" w14:paraId="4C7E6091" w14:textId="77777777" w:rsidTr="0058087C">
        <w:tc>
          <w:tcPr>
            <w:tcW w:w="512" w:type="dxa"/>
            <w:tcBorders>
              <w:left w:val="single" w:sz="4" w:space="0" w:color="000000"/>
              <w:bottom w:val="single" w:sz="4" w:space="0" w:color="000000"/>
            </w:tcBorders>
            <w:shd w:val="clear" w:color="auto" w:fill="FFFFFF"/>
          </w:tcPr>
          <w:p w14:paraId="2E97D37F"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103</w:t>
            </w:r>
          </w:p>
        </w:tc>
        <w:tc>
          <w:tcPr>
            <w:tcW w:w="6151" w:type="dxa"/>
            <w:tcBorders>
              <w:left w:val="single" w:sz="4" w:space="0" w:color="000000"/>
              <w:bottom w:val="single" w:sz="4" w:space="0" w:color="000000"/>
            </w:tcBorders>
            <w:shd w:val="clear" w:color="auto" w:fill="FFFFFF"/>
          </w:tcPr>
          <w:p w14:paraId="119984EF"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Глушитель 3302 дв. 4216 Евро-3</w:t>
            </w:r>
          </w:p>
        </w:tc>
        <w:tc>
          <w:tcPr>
            <w:tcW w:w="708" w:type="dxa"/>
            <w:tcBorders>
              <w:left w:val="single" w:sz="4" w:space="0" w:color="000000"/>
              <w:bottom w:val="single" w:sz="4" w:space="0" w:color="000000"/>
            </w:tcBorders>
            <w:shd w:val="clear" w:color="auto" w:fill="FFFFFF"/>
          </w:tcPr>
          <w:p w14:paraId="498D777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32D551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D254D8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7 425,00</w:t>
            </w:r>
          </w:p>
        </w:tc>
        <w:tc>
          <w:tcPr>
            <w:tcW w:w="1276" w:type="dxa"/>
            <w:tcBorders>
              <w:left w:val="single" w:sz="4" w:space="0" w:color="000000"/>
              <w:bottom w:val="single" w:sz="4" w:space="0" w:color="000000"/>
            </w:tcBorders>
            <w:shd w:val="clear" w:color="auto" w:fill="FFFFFF"/>
            <w:vAlign w:val="bottom"/>
          </w:tcPr>
          <w:p w14:paraId="6B1C4AD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8 100,00</w:t>
            </w:r>
          </w:p>
        </w:tc>
        <w:tc>
          <w:tcPr>
            <w:tcW w:w="1276" w:type="dxa"/>
            <w:tcBorders>
              <w:left w:val="single" w:sz="4" w:space="0" w:color="000000"/>
              <w:bottom w:val="single" w:sz="4" w:space="0" w:color="000000"/>
            </w:tcBorders>
            <w:shd w:val="clear" w:color="auto" w:fill="FFFFFF"/>
            <w:vAlign w:val="bottom"/>
          </w:tcPr>
          <w:p w14:paraId="37713F8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7 425,00</w:t>
            </w:r>
          </w:p>
        </w:tc>
        <w:tc>
          <w:tcPr>
            <w:tcW w:w="1139" w:type="dxa"/>
            <w:tcBorders>
              <w:left w:val="single" w:sz="4" w:space="0" w:color="000000"/>
              <w:bottom w:val="single" w:sz="4" w:space="0" w:color="000000"/>
            </w:tcBorders>
            <w:shd w:val="clear" w:color="auto" w:fill="FFFFFF"/>
            <w:vAlign w:val="bottom"/>
          </w:tcPr>
          <w:p w14:paraId="0E9E005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7 650,00</w:t>
            </w:r>
          </w:p>
        </w:tc>
        <w:tc>
          <w:tcPr>
            <w:tcW w:w="3117" w:type="dxa"/>
            <w:tcBorders>
              <w:left w:val="single" w:sz="4" w:space="0" w:color="000000"/>
              <w:bottom w:val="single" w:sz="4" w:space="0" w:color="000000"/>
              <w:right w:val="single" w:sz="4" w:space="0" w:color="000000"/>
            </w:tcBorders>
            <w:shd w:val="clear" w:color="auto" w:fill="FFFFFF"/>
            <w:vAlign w:val="bottom"/>
          </w:tcPr>
          <w:p w14:paraId="5E7F161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7 650,00</w:t>
            </w:r>
          </w:p>
        </w:tc>
      </w:tr>
      <w:tr w:rsidR="00D52AA2" w:rsidRPr="00D52AA2" w14:paraId="6BDC6E65" w14:textId="77777777" w:rsidTr="0058087C">
        <w:tc>
          <w:tcPr>
            <w:tcW w:w="512" w:type="dxa"/>
            <w:tcBorders>
              <w:left w:val="single" w:sz="4" w:space="0" w:color="000000"/>
              <w:bottom w:val="single" w:sz="4" w:space="0" w:color="000000"/>
            </w:tcBorders>
            <w:shd w:val="clear" w:color="auto" w:fill="FFFFFF"/>
          </w:tcPr>
          <w:p w14:paraId="274B8513"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104</w:t>
            </w:r>
          </w:p>
        </w:tc>
        <w:tc>
          <w:tcPr>
            <w:tcW w:w="6151" w:type="dxa"/>
            <w:tcBorders>
              <w:left w:val="single" w:sz="4" w:space="0" w:color="000000"/>
              <w:bottom w:val="single" w:sz="4" w:space="0" w:color="000000"/>
            </w:tcBorders>
            <w:shd w:val="clear" w:color="auto" w:fill="FFFFFF"/>
          </w:tcPr>
          <w:p w14:paraId="173D010C"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Датчик АБС 3302 передний левый</w:t>
            </w:r>
          </w:p>
        </w:tc>
        <w:tc>
          <w:tcPr>
            <w:tcW w:w="708" w:type="dxa"/>
            <w:tcBorders>
              <w:left w:val="single" w:sz="4" w:space="0" w:color="000000"/>
              <w:bottom w:val="single" w:sz="4" w:space="0" w:color="000000"/>
            </w:tcBorders>
            <w:shd w:val="clear" w:color="auto" w:fill="FFFFFF"/>
          </w:tcPr>
          <w:p w14:paraId="1A5DE65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F5ADEF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C29770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2 145,00</w:t>
            </w:r>
          </w:p>
        </w:tc>
        <w:tc>
          <w:tcPr>
            <w:tcW w:w="1276" w:type="dxa"/>
            <w:tcBorders>
              <w:left w:val="single" w:sz="4" w:space="0" w:color="000000"/>
              <w:bottom w:val="single" w:sz="4" w:space="0" w:color="000000"/>
            </w:tcBorders>
            <w:shd w:val="clear" w:color="auto" w:fill="FFFFFF"/>
            <w:vAlign w:val="bottom"/>
          </w:tcPr>
          <w:p w14:paraId="5DC7858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2 340,00</w:t>
            </w:r>
          </w:p>
        </w:tc>
        <w:tc>
          <w:tcPr>
            <w:tcW w:w="1276" w:type="dxa"/>
            <w:tcBorders>
              <w:left w:val="single" w:sz="4" w:space="0" w:color="000000"/>
              <w:bottom w:val="single" w:sz="4" w:space="0" w:color="000000"/>
            </w:tcBorders>
            <w:shd w:val="clear" w:color="auto" w:fill="FFFFFF"/>
            <w:vAlign w:val="bottom"/>
          </w:tcPr>
          <w:p w14:paraId="4A5A8B5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2 145,00</w:t>
            </w:r>
          </w:p>
        </w:tc>
        <w:tc>
          <w:tcPr>
            <w:tcW w:w="1139" w:type="dxa"/>
            <w:tcBorders>
              <w:left w:val="single" w:sz="4" w:space="0" w:color="000000"/>
              <w:bottom w:val="single" w:sz="4" w:space="0" w:color="000000"/>
            </w:tcBorders>
            <w:shd w:val="clear" w:color="auto" w:fill="FFFFFF"/>
            <w:vAlign w:val="bottom"/>
          </w:tcPr>
          <w:p w14:paraId="0EA0A01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2 210,00</w:t>
            </w:r>
          </w:p>
        </w:tc>
        <w:tc>
          <w:tcPr>
            <w:tcW w:w="3117" w:type="dxa"/>
            <w:tcBorders>
              <w:left w:val="single" w:sz="4" w:space="0" w:color="000000"/>
              <w:bottom w:val="single" w:sz="4" w:space="0" w:color="000000"/>
              <w:right w:val="single" w:sz="4" w:space="0" w:color="000000"/>
            </w:tcBorders>
            <w:shd w:val="clear" w:color="auto" w:fill="FFFFFF"/>
            <w:vAlign w:val="bottom"/>
          </w:tcPr>
          <w:p w14:paraId="432B36A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2 210,00</w:t>
            </w:r>
          </w:p>
        </w:tc>
      </w:tr>
      <w:tr w:rsidR="00D52AA2" w:rsidRPr="00D52AA2" w14:paraId="37782921" w14:textId="77777777" w:rsidTr="0058087C">
        <w:tc>
          <w:tcPr>
            <w:tcW w:w="512" w:type="dxa"/>
            <w:tcBorders>
              <w:left w:val="single" w:sz="4" w:space="0" w:color="000000"/>
              <w:bottom w:val="single" w:sz="4" w:space="0" w:color="000000"/>
            </w:tcBorders>
            <w:shd w:val="clear" w:color="auto" w:fill="FFFFFF"/>
          </w:tcPr>
          <w:p w14:paraId="02840EB5"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105</w:t>
            </w:r>
          </w:p>
        </w:tc>
        <w:tc>
          <w:tcPr>
            <w:tcW w:w="6151" w:type="dxa"/>
            <w:tcBorders>
              <w:left w:val="single" w:sz="4" w:space="0" w:color="000000"/>
              <w:bottom w:val="single" w:sz="4" w:space="0" w:color="000000"/>
            </w:tcBorders>
            <w:shd w:val="clear" w:color="auto" w:fill="FFFFFF"/>
          </w:tcPr>
          <w:p w14:paraId="1F34EC87"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Датчик АБС 3302 передний правый</w:t>
            </w:r>
          </w:p>
        </w:tc>
        <w:tc>
          <w:tcPr>
            <w:tcW w:w="708" w:type="dxa"/>
            <w:tcBorders>
              <w:left w:val="single" w:sz="4" w:space="0" w:color="000000"/>
              <w:bottom w:val="single" w:sz="4" w:space="0" w:color="000000"/>
            </w:tcBorders>
            <w:shd w:val="clear" w:color="auto" w:fill="FFFFFF"/>
          </w:tcPr>
          <w:p w14:paraId="4C62C86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4AF856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C9D22F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2 145,00</w:t>
            </w:r>
          </w:p>
        </w:tc>
        <w:tc>
          <w:tcPr>
            <w:tcW w:w="1276" w:type="dxa"/>
            <w:tcBorders>
              <w:left w:val="single" w:sz="4" w:space="0" w:color="000000"/>
              <w:bottom w:val="single" w:sz="4" w:space="0" w:color="000000"/>
            </w:tcBorders>
            <w:shd w:val="clear" w:color="auto" w:fill="FFFFFF"/>
            <w:vAlign w:val="bottom"/>
          </w:tcPr>
          <w:p w14:paraId="1353758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2 340,00</w:t>
            </w:r>
          </w:p>
        </w:tc>
        <w:tc>
          <w:tcPr>
            <w:tcW w:w="1276" w:type="dxa"/>
            <w:tcBorders>
              <w:left w:val="single" w:sz="4" w:space="0" w:color="000000"/>
              <w:bottom w:val="single" w:sz="4" w:space="0" w:color="000000"/>
            </w:tcBorders>
            <w:shd w:val="clear" w:color="auto" w:fill="FFFFFF"/>
            <w:vAlign w:val="bottom"/>
          </w:tcPr>
          <w:p w14:paraId="03D0E2C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2 145,00</w:t>
            </w:r>
          </w:p>
        </w:tc>
        <w:tc>
          <w:tcPr>
            <w:tcW w:w="1139" w:type="dxa"/>
            <w:tcBorders>
              <w:left w:val="single" w:sz="4" w:space="0" w:color="000000"/>
              <w:bottom w:val="single" w:sz="4" w:space="0" w:color="000000"/>
            </w:tcBorders>
            <w:shd w:val="clear" w:color="auto" w:fill="FFFFFF"/>
            <w:vAlign w:val="bottom"/>
          </w:tcPr>
          <w:p w14:paraId="7F980C1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2 210,00</w:t>
            </w:r>
          </w:p>
        </w:tc>
        <w:tc>
          <w:tcPr>
            <w:tcW w:w="3117" w:type="dxa"/>
            <w:tcBorders>
              <w:left w:val="single" w:sz="4" w:space="0" w:color="000000"/>
              <w:bottom w:val="single" w:sz="4" w:space="0" w:color="000000"/>
              <w:right w:val="single" w:sz="4" w:space="0" w:color="000000"/>
            </w:tcBorders>
            <w:shd w:val="clear" w:color="auto" w:fill="FFFFFF"/>
            <w:vAlign w:val="bottom"/>
          </w:tcPr>
          <w:p w14:paraId="0714792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2 210,00</w:t>
            </w:r>
          </w:p>
        </w:tc>
      </w:tr>
      <w:tr w:rsidR="00D52AA2" w:rsidRPr="00D52AA2" w14:paraId="79DE9656" w14:textId="77777777" w:rsidTr="0058087C">
        <w:tc>
          <w:tcPr>
            <w:tcW w:w="512" w:type="dxa"/>
            <w:tcBorders>
              <w:left w:val="single" w:sz="4" w:space="0" w:color="000000"/>
              <w:bottom w:val="single" w:sz="4" w:space="0" w:color="000000"/>
            </w:tcBorders>
            <w:shd w:val="clear" w:color="auto" w:fill="FFFFFF"/>
          </w:tcPr>
          <w:p w14:paraId="17CEA2AB"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106</w:t>
            </w:r>
          </w:p>
        </w:tc>
        <w:tc>
          <w:tcPr>
            <w:tcW w:w="6151" w:type="dxa"/>
            <w:tcBorders>
              <w:left w:val="single" w:sz="4" w:space="0" w:color="000000"/>
              <w:bottom w:val="single" w:sz="4" w:space="0" w:color="000000"/>
            </w:tcBorders>
            <w:shd w:val="clear" w:color="auto" w:fill="FFFFFF"/>
          </w:tcPr>
          <w:p w14:paraId="6D433F21"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Датчик АБС Газель Евро-3, ГАЗель Next задний левый</w:t>
            </w:r>
          </w:p>
        </w:tc>
        <w:tc>
          <w:tcPr>
            <w:tcW w:w="708" w:type="dxa"/>
            <w:tcBorders>
              <w:left w:val="single" w:sz="4" w:space="0" w:color="000000"/>
              <w:bottom w:val="single" w:sz="4" w:space="0" w:color="000000"/>
            </w:tcBorders>
            <w:shd w:val="clear" w:color="auto" w:fill="FFFFFF"/>
          </w:tcPr>
          <w:p w14:paraId="47D9B9F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6C1196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8F8F70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3 300,00</w:t>
            </w:r>
          </w:p>
        </w:tc>
        <w:tc>
          <w:tcPr>
            <w:tcW w:w="1276" w:type="dxa"/>
            <w:tcBorders>
              <w:left w:val="single" w:sz="4" w:space="0" w:color="000000"/>
              <w:bottom w:val="single" w:sz="4" w:space="0" w:color="000000"/>
            </w:tcBorders>
            <w:shd w:val="clear" w:color="auto" w:fill="FFFFFF"/>
            <w:vAlign w:val="bottom"/>
          </w:tcPr>
          <w:p w14:paraId="4229F3F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3 600,00</w:t>
            </w:r>
          </w:p>
        </w:tc>
        <w:tc>
          <w:tcPr>
            <w:tcW w:w="1276" w:type="dxa"/>
            <w:tcBorders>
              <w:left w:val="single" w:sz="4" w:space="0" w:color="000000"/>
              <w:bottom w:val="single" w:sz="4" w:space="0" w:color="000000"/>
            </w:tcBorders>
            <w:shd w:val="clear" w:color="auto" w:fill="FFFFFF"/>
            <w:vAlign w:val="bottom"/>
          </w:tcPr>
          <w:p w14:paraId="5E80AFC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3 300,00</w:t>
            </w:r>
          </w:p>
        </w:tc>
        <w:tc>
          <w:tcPr>
            <w:tcW w:w="1139" w:type="dxa"/>
            <w:tcBorders>
              <w:left w:val="single" w:sz="4" w:space="0" w:color="000000"/>
              <w:bottom w:val="single" w:sz="4" w:space="0" w:color="000000"/>
            </w:tcBorders>
            <w:shd w:val="clear" w:color="auto" w:fill="FFFFFF"/>
            <w:vAlign w:val="bottom"/>
          </w:tcPr>
          <w:p w14:paraId="09E3705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3 400,00</w:t>
            </w:r>
          </w:p>
        </w:tc>
        <w:tc>
          <w:tcPr>
            <w:tcW w:w="3117" w:type="dxa"/>
            <w:tcBorders>
              <w:left w:val="single" w:sz="4" w:space="0" w:color="000000"/>
              <w:bottom w:val="single" w:sz="4" w:space="0" w:color="000000"/>
              <w:right w:val="single" w:sz="4" w:space="0" w:color="000000"/>
            </w:tcBorders>
            <w:shd w:val="clear" w:color="auto" w:fill="FFFFFF"/>
            <w:vAlign w:val="bottom"/>
          </w:tcPr>
          <w:p w14:paraId="755931F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3 400,00</w:t>
            </w:r>
          </w:p>
        </w:tc>
      </w:tr>
      <w:tr w:rsidR="00D52AA2" w:rsidRPr="00D52AA2" w14:paraId="6BDE0168" w14:textId="77777777" w:rsidTr="0058087C">
        <w:tc>
          <w:tcPr>
            <w:tcW w:w="512" w:type="dxa"/>
            <w:tcBorders>
              <w:left w:val="single" w:sz="4" w:space="0" w:color="000000"/>
              <w:bottom w:val="single" w:sz="4" w:space="0" w:color="000000"/>
            </w:tcBorders>
            <w:shd w:val="clear" w:color="auto" w:fill="FFFFFF"/>
          </w:tcPr>
          <w:p w14:paraId="6B3A57B4"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107</w:t>
            </w:r>
          </w:p>
        </w:tc>
        <w:tc>
          <w:tcPr>
            <w:tcW w:w="6151" w:type="dxa"/>
            <w:tcBorders>
              <w:left w:val="single" w:sz="4" w:space="0" w:color="000000"/>
              <w:bottom w:val="single" w:sz="4" w:space="0" w:color="000000"/>
            </w:tcBorders>
            <w:shd w:val="clear" w:color="auto" w:fill="FFFFFF"/>
          </w:tcPr>
          <w:p w14:paraId="384374F9"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Датчик АБС Газель Евро-3, ГАЗель Next задний правый </w:t>
            </w:r>
          </w:p>
        </w:tc>
        <w:tc>
          <w:tcPr>
            <w:tcW w:w="708" w:type="dxa"/>
            <w:tcBorders>
              <w:left w:val="single" w:sz="4" w:space="0" w:color="000000"/>
              <w:bottom w:val="single" w:sz="4" w:space="0" w:color="000000"/>
            </w:tcBorders>
            <w:shd w:val="clear" w:color="auto" w:fill="FFFFFF"/>
          </w:tcPr>
          <w:p w14:paraId="0EEB538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4F0C23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35816E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1 540,00</w:t>
            </w:r>
          </w:p>
        </w:tc>
        <w:tc>
          <w:tcPr>
            <w:tcW w:w="1276" w:type="dxa"/>
            <w:tcBorders>
              <w:left w:val="single" w:sz="4" w:space="0" w:color="000000"/>
              <w:bottom w:val="single" w:sz="4" w:space="0" w:color="000000"/>
            </w:tcBorders>
            <w:shd w:val="clear" w:color="auto" w:fill="FFFFFF"/>
            <w:vAlign w:val="bottom"/>
          </w:tcPr>
          <w:p w14:paraId="7573115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1 680,00</w:t>
            </w:r>
          </w:p>
        </w:tc>
        <w:tc>
          <w:tcPr>
            <w:tcW w:w="1276" w:type="dxa"/>
            <w:tcBorders>
              <w:left w:val="single" w:sz="4" w:space="0" w:color="000000"/>
              <w:bottom w:val="single" w:sz="4" w:space="0" w:color="000000"/>
            </w:tcBorders>
            <w:shd w:val="clear" w:color="auto" w:fill="FFFFFF"/>
            <w:vAlign w:val="bottom"/>
          </w:tcPr>
          <w:p w14:paraId="5A6D927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1 540,00</w:t>
            </w:r>
          </w:p>
        </w:tc>
        <w:tc>
          <w:tcPr>
            <w:tcW w:w="1139" w:type="dxa"/>
            <w:tcBorders>
              <w:left w:val="single" w:sz="4" w:space="0" w:color="000000"/>
              <w:bottom w:val="single" w:sz="4" w:space="0" w:color="000000"/>
            </w:tcBorders>
            <w:shd w:val="clear" w:color="auto" w:fill="FFFFFF"/>
            <w:vAlign w:val="bottom"/>
          </w:tcPr>
          <w:p w14:paraId="3897F6D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1 586,67</w:t>
            </w:r>
          </w:p>
        </w:tc>
        <w:tc>
          <w:tcPr>
            <w:tcW w:w="3117" w:type="dxa"/>
            <w:tcBorders>
              <w:left w:val="single" w:sz="4" w:space="0" w:color="000000"/>
              <w:bottom w:val="single" w:sz="4" w:space="0" w:color="000000"/>
              <w:right w:val="single" w:sz="4" w:space="0" w:color="000000"/>
            </w:tcBorders>
            <w:shd w:val="clear" w:color="auto" w:fill="FFFFFF"/>
            <w:vAlign w:val="bottom"/>
          </w:tcPr>
          <w:p w14:paraId="38E6086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1 586,67</w:t>
            </w:r>
          </w:p>
        </w:tc>
      </w:tr>
      <w:tr w:rsidR="00D52AA2" w:rsidRPr="00D52AA2" w14:paraId="6081FFF7" w14:textId="77777777" w:rsidTr="0058087C">
        <w:tc>
          <w:tcPr>
            <w:tcW w:w="512" w:type="dxa"/>
            <w:tcBorders>
              <w:left w:val="single" w:sz="4" w:space="0" w:color="000000"/>
              <w:bottom w:val="single" w:sz="4" w:space="0" w:color="000000"/>
            </w:tcBorders>
            <w:shd w:val="clear" w:color="auto" w:fill="FFFFFF"/>
          </w:tcPr>
          <w:p w14:paraId="3EE8DB62"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lastRenderedPageBreak/>
              <w:t>108</w:t>
            </w:r>
          </w:p>
        </w:tc>
        <w:tc>
          <w:tcPr>
            <w:tcW w:w="6151" w:type="dxa"/>
            <w:tcBorders>
              <w:left w:val="single" w:sz="4" w:space="0" w:color="000000"/>
              <w:bottom w:val="single" w:sz="4" w:space="0" w:color="000000"/>
            </w:tcBorders>
            <w:shd w:val="clear" w:color="auto" w:fill="FFFFFF"/>
          </w:tcPr>
          <w:p w14:paraId="063507F6"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Диск колесный 3302, Газель NEXT  (16) штамп н/о</w:t>
            </w:r>
          </w:p>
        </w:tc>
        <w:tc>
          <w:tcPr>
            <w:tcW w:w="708" w:type="dxa"/>
            <w:tcBorders>
              <w:left w:val="single" w:sz="4" w:space="0" w:color="000000"/>
              <w:bottom w:val="single" w:sz="4" w:space="0" w:color="000000"/>
            </w:tcBorders>
            <w:shd w:val="clear" w:color="auto" w:fill="FFFFFF"/>
          </w:tcPr>
          <w:p w14:paraId="3B7F152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55C2AA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BDD113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5 335,00</w:t>
            </w:r>
          </w:p>
        </w:tc>
        <w:tc>
          <w:tcPr>
            <w:tcW w:w="1276" w:type="dxa"/>
            <w:tcBorders>
              <w:left w:val="single" w:sz="4" w:space="0" w:color="000000"/>
              <w:bottom w:val="single" w:sz="4" w:space="0" w:color="000000"/>
            </w:tcBorders>
            <w:shd w:val="clear" w:color="auto" w:fill="FFFFFF"/>
            <w:vAlign w:val="bottom"/>
          </w:tcPr>
          <w:p w14:paraId="3AE9A4C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5 820,00</w:t>
            </w:r>
          </w:p>
        </w:tc>
        <w:tc>
          <w:tcPr>
            <w:tcW w:w="1276" w:type="dxa"/>
            <w:tcBorders>
              <w:left w:val="single" w:sz="4" w:space="0" w:color="000000"/>
              <w:bottom w:val="single" w:sz="4" w:space="0" w:color="000000"/>
            </w:tcBorders>
            <w:shd w:val="clear" w:color="auto" w:fill="FFFFFF"/>
            <w:vAlign w:val="bottom"/>
          </w:tcPr>
          <w:p w14:paraId="3063123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5 335,00</w:t>
            </w:r>
          </w:p>
        </w:tc>
        <w:tc>
          <w:tcPr>
            <w:tcW w:w="1139" w:type="dxa"/>
            <w:tcBorders>
              <w:left w:val="single" w:sz="4" w:space="0" w:color="000000"/>
              <w:bottom w:val="single" w:sz="4" w:space="0" w:color="000000"/>
            </w:tcBorders>
            <w:shd w:val="clear" w:color="auto" w:fill="FFFFFF"/>
            <w:vAlign w:val="bottom"/>
          </w:tcPr>
          <w:p w14:paraId="63BE194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5 496,67</w:t>
            </w:r>
          </w:p>
        </w:tc>
        <w:tc>
          <w:tcPr>
            <w:tcW w:w="3117" w:type="dxa"/>
            <w:tcBorders>
              <w:left w:val="single" w:sz="4" w:space="0" w:color="000000"/>
              <w:bottom w:val="single" w:sz="4" w:space="0" w:color="000000"/>
              <w:right w:val="single" w:sz="4" w:space="0" w:color="000000"/>
            </w:tcBorders>
            <w:shd w:val="clear" w:color="auto" w:fill="FFFFFF"/>
            <w:vAlign w:val="bottom"/>
          </w:tcPr>
          <w:p w14:paraId="0EDD729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5 496,67</w:t>
            </w:r>
          </w:p>
        </w:tc>
      </w:tr>
      <w:tr w:rsidR="00D52AA2" w:rsidRPr="00D52AA2" w14:paraId="4DC14901" w14:textId="77777777" w:rsidTr="0058087C">
        <w:tc>
          <w:tcPr>
            <w:tcW w:w="512" w:type="dxa"/>
            <w:tcBorders>
              <w:left w:val="single" w:sz="4" w:space="0" w:color="000000"/>
              <w:bottom w:val="single" w:sz="4" w:space="0" w:color="000000"/>
            </w:tcBorders>
            <w:shd w:val="clear" w:color="auto" w:fill="FFFFFF"/>
          </w:tcPr>
          <w:p w14:paraId="7645A342"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109</w:t>
            </w:r>
          </w:p>
        </w:tc>
        <w:tc>
          <w:tcPr>
            <w:tcW w:w="6151" w:type="dxa"/>
            <w:tcBorders>
              <w:left w:val="single" w:sz="4" w:space="0" w:color="000000"/>
              <w:bottom w:val="single" w:sz="4" w:space="0" w:color="000000"/>
            </w:tcBorders>
            <w:shd w:val="clear" w:color="auto" w:fill="FFFFFF"/>
          </w:tcPr>
          <w:p w14:paraId="689516D5"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Диск тормозной 3302 перед. (D=104)</w:t>
            </w:r>
          </w:p>
        </w:tc>
        <w:tc>
          <w:tcPr>
            <w:tcW w:w="708" w:type="dxa"/>
            <w:tcBorders>
              <w:left w:val="single" w:sz="4" w:space="0" w:color="000000"/>
              <w:bottom w:val="single" w:sz="4" w:space="0" w:color="000000"/>
            </w:tcBorders>
            <w:shd w:val="clear" w:color="auto" w:fill="FFFFFF"/>
          </w:tcPr>
          <w:p w14:paraId="3A99CCF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958BC3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C38F1A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4 675,00</w:t>
            </w:r>
          </w:p>
        </w:tc>
        <w:tc>
          <w:tcPr>
            <w:tcW w:w="1276" w:type="dxa"/>
            <w:tcBorders>
              <w:left w:val="single" w:sz="4" w:space="0" w:color="000000"/>
              <w:bottom w:val="single" w:sz="4" w:space="0" w:color="000000"/>
            </w:tcBorders>
            <w:shd w:val="clear" w:color="auto" w:fill="FFFFFF"/>
            <w:vAlign w:val="bottom"/>
          </w:tcPr>
          <w:p w14:paraId="4F9A860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5 100,00</w:t>
            </w:r>
          </w:p>
        </w:tc>
        <w:tc>
          <w:tcPr>
            <w:tcW w:w="1276" w:type="dxa"/>
            <w:tcBorders>
              <w:left w:val="single" w:sz="4" w:space="0" w:color="000000"/>
              <w:bottom w:val="single" w:sz="4" w:space="0" w:color="000000"/>
            </w:tcBorders>
            <w:shd w:val="clear" w:color="auto" w:fill="FFFFFF"/>
            <w:vAlign w:val="bottom"/>
          </w:tcPr>
          <w:p w14:paraId="7615956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4 675,00</w:t>
            </w:r>
          </w:p>
        </w:tc>
        <w:tc>
          <w:tcPr>
            <w:tcW w:w="1139" w:type="dxa"/>
            <w:tcBorders>
              <w:left w:val="single" w:sz="4" w:space="0" w:color="000000"/>
              <w:bottom w:val="single" w:sz="4" w:space="0" w:color="000000"/>
            </w:tcBorders>
            <w:shd w:val="clear" w:color="auto" w:fill="FFFFFF"/>
            <w:vAlign w:val="bottom"/>
          </w:tcPr>
          <w:p w14:paraId="3510C9B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4 816,67</w:t>
            </w:r>
          </w:p>
        </w:tc>
        <w:tc>
          <w:tcPr>
            <w:tcW w:w="3117" w:type="dxa"/>
            <w:tcBorders>
              <w:left w:val="single" w:sz="4" w:space="0" w:color="000000"/>
              <w:bottom w:val="single" w:sz="4" w:space="0" w:color="000000"/>
              <w:right w:val="single" w:sz="4" w:space="0" w:color="000000"/>
            </w:tcBorders>
            <w:shd w:val="clear" w:color="auto" w:fill="FFFFFF"/>
            <w:vAlign w:val="bottom"/>
          </w:tcPr>
          <w:p w14:paraId="60162CC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4 816,67</w:t>
            </w:r>
          </w:p>
        </w:tc>
      </w:tr>
      <w:tr w:rsidR="00D52AA2" w:rsidRPr="00D52AA2" w14:paraId="7E47906D" w14:textId="77777777" w:rsidTr="0058087C">
        <w:tc>
          <w:tcPr>
            <w:tcW w:w="512" w:type="dxa"/>
            <w:tcBorders>
              <w:left w:val="single" w:sz="4" w:space="0" w:color="000000"/>
              <w:bottom w:val="single" w:sz="4" w:space="0" w:color="000000"/>
            </w:tcBorders>
            <w:shd w:val="clear" w:color="auto" w:fill="FFFFFF"/>
          </w:tcPr>
          <w:p w14:paraId="0B1A7C5D"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110</w:t>
            </w:r>
          </w:p>
        </w:tc>
        <w:tc>
          <w:tcPr>
            <w:tcW w:w="6151" w:type="dxa"/>
            <w:tcBorders>
              <w:left w:val="single" w:sz="4" w:space="0" w:color="000000"/>
              <w:bottom w:val="single" w:sz="4" w:space="0" w:color="000000"/>
            </w:tcBorders>
            <w:shd w:val="clear" w:color="auto" w:fill="FFFFFF"/>
          </w:tcPr>
          <w:p w14:paraId="1221BCD3"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Дроссель 3302 Бизнес 4216,А-274 Евро-4 </w:t>
            </w:r>
          </w:p>
        </w:tc>
        <w:tc>
          <w:tcPr>
            <w:tcW w:w="708" w:type="dxa"/>
            <w:tcBorders>
              <w:left w:val="single" w:sz="4" w:space="0" w:color="000000"/>
              <w:bottom w:val="single" w:sz="4" w:space="0" w:color="000000"/>
            </w:tcBorders>
            <w:shd w:val="clear" w:color="auto" w:fill="FFFFFF"/>
          </w:tcPr>
          <w:p w14:paraId="3355B79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A717DB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EEFB49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13 475,00</w:t>
            </w:r>
          </w:p>
        </w:tc>
        <w:tc>
          <w:tcPr>
            <w:tcW w:w="1276" w:type="dxa"/>
            <w:tcBorders>
              <w:left w:val="single" w:sz="4" w:space="0" w:color="000000"/>
              <w:bottom w:val="single" w:sz="4" w:space="0" w:color="000000"/>
            </w:tcBorders>
            <w:shd w:val="clear" w:color="auto" w:fill="FFFFFF"/>
            <w:vAlign w:val="bottom"/>
          </w:tcPr>
          <w:p w14:paraId="7CF09F4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14 700,00</w:t>
            </w:r>
          </w:p>
        </w:tc>
        <w:tc>
          <w:tcPr>
            <w:tcW w:w="1276" w:type="dxa"/>
            <w:tcBorders>
              <w:left w:val="single" w:sz="4" w:space="0" w:color="000000"/>
              <w:bottom w:val="single" w:sz="4" w:space="0" w:color="000000"/>
            </w:tcBorders>
            <w:shd w:val="clear" w:color="auto" w:fill="FFFFFF"/>
            <w:vAlign w:val="bottom"/>
          </w:tcPr>
          <w:p w14:paraId="361A980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13 475,00</w:t>
            </w:r>
          </w:p>
        </w:tc>
        <w:tc>
          <w:tcPr>
            <w:tcW w:w="1139" w:type="dxa"/>
            <w:tcBorders>
              <w:left w:val="single" w:sz="4" w:space="0" w:color="000000"/>
              <w:bottom w:val="single" w:sz="4" w:space="0" w:color="000000"/>
            </w:tcBorders>
            <w:shd w:val="clear" w:color="auto" w:fill="FFFFFF"/>
            <w:vAlign w:val="bottom"/>
          </w:tcPr>
          <w:p w14:paraId="3547BB9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13 883,33</w:t>
            </w:r>
          </w:p>
        </w:tc>
        <w:tc>
          <w:tcPr>
            <w:tcW w:w="3117" w:type="dxa"/>
            <w:tcBorders>
              <w:left w:val="single" w:sz="4" w:space="0" w:color="000000"/>
              <w:bottom w:val="single" w:sz="4" w:space="0" w:color="000000"/>
              <w:right w:val="single" w:sz="4" w:space="0" w:color="000000"/>
            </w:tcBorders>
            <w:shd w:val="clear" w:color="auto" w:fill="FFFFFF"/>
            <w:vAlign w:val="bottom"/>
          </w:tcPr>
          <w:p w14:paraId="1BF417F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13 883,33</w:t>
            </w:r>
          </w:p>
        </w:tc>
      </w:tr>
      <w:tr w:rsidR="00D52AA2" w:rsidRPr="00D52AA2" w14:paraId="3D46AE89" w14:textId="77777777" w:rsidTr="0058087C">
        <w:tc>
          <w:tcPr>
            <w:tcW w:w="512" w:type="dxa"/>
            <w:tcBorders>
              <w:left w:val="single" w:sz="4" w:space="0" w:color="000000"/>
              <w:bottom w:val="single" w:sz="4" w:space="0" w:color="000000"/>
            </w:tcBorders>
            <w:shd w:val="clear" w:color="auto" w:fill="FFFFFF"/>
          </w:tcPr>
          <w:p w14:paraId="1A7CACEC"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111</w:t>
            </w:r>
          </w:p>
        </w:tc>
        <w:tc>
          <w:tcPr>
            <w:tcW w:w="6151" w:type="dxa"/>
            <w:tcBorders>
              <w:left w:val="single" w:sz="4" w:space="0" w:color="000000"/>
              <w:bottom w:val="single" w:sz="4" w:space="0" w:color="000000"/>
            </w:tcBorders>
            <w:shd w:val="clear" w:color="auto" w:fill="FFFFFF"/>
          </w:tcPr>
          <w:p w14:paraId="3C028F02"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Камера R-16 175/80 (3302)</w:t>
            </w:r>
          </w:p>
        </w:tc>
        <w:tc>
          <w:tcPr>
            <w:tcW w:w="708" w:type="dxa"/>
            <w:tcBorders>
              <w:left w:val="single" w:sz="4" w:space="0" w:color="000000"/>
              <w:bottom w:val="single" w:sz="4" w:space="0" w:color="000000"/>
            </w:tcBorders>
            <w:shd w:val="clear" w:color="auto" w:fill="FFFFFF"/>
          </w:tcPr>
          <w:p w14:paraId="49351F2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5FA37A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B35B28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1 430,00</w:t>
            </w:r>
          </w:p>
        </w:tc>
        <w:tc>
          <w:tcPr>
            <w:tcW w:w="1276" w:type="dxa"/>
            <w:tcBorders>
              <w:left w:val="single" w:sz="4" w:space="0" w:color="000000"/>
              <w:bottom w:val="single" w:sz="4" w:space="0" w:color="000000"/>
            </w:tcBorders>
            <w:shd w:val="clear" w:color="auto" w:fill="FFFFFF"/>
            <w:vAlign w:val="bottom"/>
          </w:tcPr>
          <w:p w14:paraId="160E82A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1 560,00</w:t>
            </w:r>
          </w:p>
        </w:tc>
        <w:tc>
          <w:tcPr>
            <w:tcW w:w="1276" w:type="dxa"/>
            <w:tcBorders>
              <w:left w:val="single" w:sz="4" w:space="0" w:color="000000"/>
              <w:bottom w:val="single" w:sz="4" w:space="0" w:color="000000"/>
            </w:tcBorders>
            <w:shd w:val="clear" w:color="auto" w:fill="FFFFFF"/>
            <w:vAlign w:val="bottom"/>
          </w:tcPr>
          <w:p w14:paraId="45B69DC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1 430,00</w:t>
            </w:r>
          </w:p>
        </w:tc>
        <w:tc>
          <w:tcPr>
            <w:tcW w:w="1139" w:type="dxa"/>
            <w:tcBorders>
              <w:left w:val="single" w:sz="4" w:space="0" w:color="000000"/>
              <w:bottom w:val="single" w:sz="4" w:space="0" w:color="000000"/>
            </w:tcBorders>
            <w:shd w:val="clear" w:color="auto" w:fill="FFFFFF"/>
            <w:vAlign w:val="bottom"/>
          </w:tcPr>
          <w:p w14:paraId="09CEB63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1 473,33</w:t>
            </w:r>
          </w:p>
        </w:tc>
        <w:tc>
          <w:tcPr>
            <w:tcW w:w="3117" w:type="dxa"/>
            <w:tcBorders>
              <w:left w:val="single" w:sz="4" w:space="0" w:color="000000"/>
              <w:bottom w:val="single" w:sz="4" w:space="0" w:color="000000"/>
              <w:right w:val="single" w:sz="4" w:space="0" w:color="000000"/>
            </w:tcBorders>
            <w:shd w:val="clear" w:color="auto" w:fill="FFFFFF"/>
            <w:vAlign w:val="bottom"/>
          </w:tcPr>
          <w:p w14:paraId="5A31A2F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1 473,33</w:t>
            </w:r>
          </w:p>
        </w:tc>
      </w:tr>
      <w:tr w:rsidR="00D52AA2" w:rsidRPr="00D52AA2" w14:paraId="4A89AE92" w14:textId="77777777" w:rsidTr="0058087C">
        <w:tc>
          <w:tcPr>
            <w:tcW w:w="512" w:type="dxa"/>
            <w:tcBorders>
              <w:left w:val="single" w:sz="4" w:space="0" w:color="000000"/>
              <w:bottom w:val="single" w:sz="4" w:space="0" w:color="000000"/>
            </w:tcBorders>
            <w:shd w:val="clear" w:color="auto" w:fill="FFFFFF"/>
          </w:tcPr>
          <w:p w14:paraId="5BA28374"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112</w:t>
            </w:r>
          </w:p>
        </w:tc>
        <w:tc>
          <w:tcPr>
            <w:tcW w:w="6151" w:type="dxa"/>
            <w:tcBorders>
              <w:left w:val="single" w:sz="4" w:space="0" w:color="000000"/>
              <w:bottom w:val="single" w:sz="4" w:space="0" w:color="000000"/>
            </w:tcBorders>
            <w:shd w:val="clear" w:color="auto" w:fill="FFFFFF"/>
          </w:tcPr>
          <w:p w14:paraId="0499D023"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Колодка заднего тормоза 3302 с накл. </w:t>
            </w:r>
          </w:p>
        </w:tc>
        <w:tc>
          <w:tcPr>
            <w:tcW w:w="708" w:type="dxa"/>
            <w:tcBorders>
              <w:left w:val="single" w:sz="4" w:space="0" w:color="000000"/>
              <w:bottom w:val="single" w:sz="4" w:space="0" w:color="000000"/>
            </w:tcBorders>
            <w:shd w:val="clear" w:color="auto" w:fill="FFFFFF"/>
          </w:tcPr>
          <w:p w14:paraId="1BD27DC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52FCB1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58F8AC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1 006,50</w:t>
            </w:r>
          </w:p>
        </w:tc>
        <w:tc>
          <w:tcPr>
            <w:tcW w:w="1276" w:type="dxa"/>
            <w:tcBorders>
              <w:left w:val="single" w:sz="4" w:space="0" w:color="000000"/>
              <w:bottom w:val="single" w:sz="4" w:space="0" w:color="000000"/>
            </w:tcBorders>
            <w:shd w:val="clear" w:color="auto" w:fill="FFFFFF"/>
            <w:vAlign w:val="bottom"/>
          </w:tcPr>
          <w:p w14:paraId="2ECC92B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1 098,00</w:t>
            </w:r>
          </w:p>
        </w:tc>
        <w:tc>
          <w:tcPr>
            <w:tcW w:w="1276" w:type="dxa"/>
            <w:tcBorders>
              <w:left w:val="single" w:sz="4" w:space="0" w:color="000000"/>
              <w:bottom w:val="single" w:sz="4" w:space="0" w:color="000000"/>
            </w:tcBorders>
            <w:shd w:val="clear" w:color="auto" w:fill="FFFFFF"/>
            <w:vAlign w:val="bottom"/>
          </w:tcPr>
          <w:p w14:paraId="79266CA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1 006,50</w:t>
            </w:r>
          </w:p>
        </w:tc>
        <w:tc>
          <w:tcPr>
            <w:tcW w:w="1139" w:type="dxa"/>
            <w:tcBorders>
              <w:left w:val="single" w:sz="4" w:space="0" w:color="000000"/>
              <w:bottom w:val="single" w:sz="4" w:space="0" w:color="000000"/>
            </w:tcBorders>
            <w:shd w:val="clear" w:color="auto" w:fill="FFFFFF"/>
            <w:vAlign w:val="bottom"/>
          </w:tcPr>
          <w:p w14:paraId="5223E0A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1 037,00</w:t>
            </w:r>
          </w:p>
        </w:tc>
        <w:tc>
          <w:tcPr>
            <w:tcW w:w="3117" w:type="dxa"/>
            <w:tcBorders>
              <w:left w:val="single" w:sz="4" w:space="0" w:color="000000"/>
              <w:bottom w:val="single" w:sz="4" w:space="0" w:color="000000"/>
              <w:right w:val="single" w:sz="4" w:space="0" w:color="000000"/>
            </w:tcBorders>
            <w:shd w:val="clear" w:color="auto" w:fill="FFFFFF"/>
            <w:vAlign w:val="bottom"/>
          </w:tcPr>
          <w:p w14:paraId="456EE66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1 037,00</w:t>
            </w:r>
          </w:p>
        </w:tc>
      </w:tr>
      <w:tr w:rsidR="00D52AA2" w:rsidRPr="00D52AA2" w14:paraId="1DC67093" w14:textId="77777777" w:rsidTr="0058087C">
        <w:tc>
          <w:tcPr>
            <w:tcW w:w="512" w:type="dxa"/>
            <w:tcBorders>
              <w:left w:val="single" w:sz="4" w:space="0" w:color="000000"/>
              <w:bottom w:val="single" w:sz="4" w:space="0" w:color="000000"/>
            </w:tcBorders>
            <w:shd w:val="clear" w:color="auto" w:fill="FFFFFF"/>
          </w:tcPr>
          <w:p w14:paraId="1EFAF6E0"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113</w:t>
            </w:r>
          </w:p>
        </w:tc>
        <w:tc>
          <w:tcPr>
            <w:tcW w:w="6151" w:type="dxa"/>
            <w:tcBorders>
              <w:left w:val="single" w:sz="4" w:space="0" w:color="000000"/>
              <w:bottom w:val="single" w:sz="4" w:space="0" w:color="000000"/>
            </w:tcBorders>
            <w:shd w:val="clear" w:color="auto" w:fill="FFFFFF"/>
          </w:tcPr>
          <w:p w14:paraId="1CDDAF11"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Колодка перед. тормоза 3302, 3110 (к-т) </w:t>
            </w:r>
          </w:p>
        </w:tc>
        <w:tc>
          <w:tcPr>
            <w:tcW w:w="708" w:type="dxa"/>
            <w:tcBorders>
              <w:left w:val="single" w:sz="4" w:space="0" w:color="000000"/>
              <w:bottom w:val="single" w:sz="4" w:space="0" w:color="000000"/>
            </w:tcBorders>
            <w:shd w:val="clear" w:color="auto" w:fill="FFFFFF"/>
          </w:tcPr>
          <w:p w14:paraId="7F91E1C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к-т</w:t>
            </w:r>
          </w:p>
        </w:tc>
        <w:tc>
          <w:tcPr>
            <w:tcW w:w="549" w:type="dxa"/>
            <w:tcBorders>
              <w:left w:val="single" w:sz="4" w:space="0" w:color="000000"/>
              <w:bottom w:val="single" w:sz="4" w:space="0" w:color="000000"/>
            </w:tcBorders>
            <w:shd w:val="clear" w:color="auto" w:fill="FFFFFF"/>
          </w:tcPr>
          <w:p w14:paraId="1A8FC83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900CAE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1 078,00</w:t>
            </w:r>
          </w:p>
        </w:tc>
        <w:tc>
          <w:tcPr>
            <w:tcW w:w="1276" w:type="dxa"/>
            <w:tcBorders>
              <w:left w:val="single" w:sz="4" w:space="0" w:color="000000"/>
              <w:bottom w:val="single" w:sz="4" w:space="0" w:color="000000"/>
            </w:tcBorders>
            <w:shd w:val="clear" w:color="auto" w:fill="FFFFFF"/>
            <w:vAlign w:val="bottom"/>
          </w:tcPr>
          <w:p w14:paraId="4E7519D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1 176,00</w:t>
            </w:r>
          </w:p>
        </w:tc>
        <w:tc>
          <w:tcPr>
            <w:tcW w:w="1276" w:type="dxa"/>
            <w:tcBorders>
              <w:left w:val="single" w:sz="4" w:space="0" w:color="000000"/>
              <w:bottom w:val="single" w:sz="4" w:space="0" w:color="000000"/>
            </w:tcBorders>
            <w:shd w:val="clear" w:color="auto" w:fill="FFFFFF"/>
            <w:vAlign w:val="bottom"/>
          </w:tcPr>
          <w:p w14:paraId="7D6C6A9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1 078,00</w:t>
            </w:r>
          </w:p>
        </w:tc>
        <w:tc>
          <w:tcPr>
            <w:tcW w:w="1139" w:type="dxa"/>
            <w:tcBorders>
              <w:left w:val="single" w:sz="4" w:space="0" w:color="000000"/>
              <w:bottom w:val="single" w:sz="4" w:space="0" w:color="000000"/>
            </w:tcBorders>
            <w:shd w:val="clear" w:color="auto" w:fill="FFFFFF"/>
            <w:vAlign w:val="bottom"/>
          </w:tcPr>
          <w:p w14:paraId="434168B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1 110,67</w:t>
            </w:r>
          </w:p>
        </w:tc>
        <w:tc>
          <w:tcPr>
            <w:tcW w:w="3117" w:type="dxa"/>
            <w:tcBorders>
              <w:left w:val="single" w:sz="4" w:space="0" w:color="000000"/>
              <w:bottom w:val="single" w:sz="4" w:space="0" w:color="000000"/>
              <w:right w:val="single" w:sz="4" w:space="0" w:color="000000"/>
            </w:tcBorders>
            <w:shd w:val="clear" w:color="auto" w:fill="FFFFFF"/>
            <w:vAlign w:val="bottom"/>
          </w:tcPr>
          <w:p w14:paraId="3F5AE9C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1 110,67</w:t>
            </w:r>
          </w:p>
        </w:tc>
      </w:tr>
      <w:tr w:rsidR="00D52AA2" w:rsidRPr="00D52AA2" w14:paraId="1FB58070" w14:textId="77777777" w:rsidTr="0058087C">
        <w:tc>
          <w:tcPr>
            <w:tcW w:w="512" w:type="dxa"/>
            <w:tcBorders>
              <w:left w:val="single" w:sz="4" w:space="0" w:color="000000"/>
              <w:bottom w:val="single" w:sz="4" w:space="0" w:color="000000"/>
            </w:tcBorders>
            <w:shd w:val="clear" w:color="auto" w:fill="FFFFFF"/>
          </w:tcPr>
          <w:p w14:paraId="60D97A9D"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114</w:t>
            </w:r>
          </w:p>
        </w:tc>
        <w:tc>
          <w:tcPr>
            <w:tcW w:w="6151" w:type="dxa"/>
            <w:tcBorders>
              <w:left w:val="single" w:sz="4" w:space="0" w:color="000000"/>
              <w:bottom w:val="single" w:sz="4" w:space="0" w:color="000000"/>
            </w:tcBorders>
            <w:shd w:val="clear" w:color="auto" w:fill="FFFFFF"/>
          </w:tcPr>
          <w:p w14:paraId="1241B041"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Комплект сцепления (402,405,406,409,4216 дв) </w:t>
            </w:r>
          </w:p>
        </w:tc>
        <w:tc>
          <w:tcPr>
            <w:tcW w:w="708" w:type="dxa"/>
            <w:tcBorders>
              <w:left w:val="single" w:sz="4" w:space="0" w:color="000000"/>
              <w:bottom w:val="single" w:sz="4" w:space="0" w:color="000000"/>
            </w:tcBorders>
            <w:shd w:val="clear" w:color="auto" w:fill="FFFFFF"/>
          </w:tcPr>
          <w:p w14:paraId="7D13719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к-т</w:t>
            </w:r>
          </w:p>
        </w:tc>
        <w:tc>
          <w:tcPr>
            <w:tcW w:w="549" w:type="dxa"/>
            <w:tcBorders>
              <w:left w:val="single" w:sz="4" w:space="0" w:color="000000"/>
              <w:bottom w:val="single" w:sz="4" w:space="0" w:color="000000"/>
            </w:tcBorders>
            <w:shd w:val="clear" w:color="auto" w:fill="FFFFFF"/>
          </w:tcPr>
          <w:p w14:paraId="6DF8E49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065C30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8 910,00</w:t>
            </w:r>
          </w:p>
        </w:tc>
        <w:tc>
          <w:tcPr>
            <w:tcW w:w="1276" w:type="dxa"/>
            <w:tcBorders>
              <w:left w:val="single" w:sz="4" w:space="0" w:color="000000"/>
              <w:bottom w:val="single" w:sz="4" w:space="0" w:color="000000"/>
            </w:tcBorders>
            <w:shd w:val="clear" w:color="auto" w:fill="FFFFFF"/>
            <w:vAlign w:val="bottom"/>
          </w:tcPr>
          <w:p w14:paraId="5AF7C57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9 720,00</w:t>
            </w:r>
          </w:p>
        </w:tc>
        <w:tc>
          <w:tcPr>
            <w:tcW w:w="1276" w:type="dxa"/>
            <w:tcBorders>
              <w:left w:val="single" w:sz="4" w:space="0" w:color="000000"/>
              <w:bottom w:val="single" w:sz="4" w:space="0" w:color="000000"/>
            </w:tcBorders>
            <w:shd w:val="clear" w:color="auto" w:fill="FFFFFF"/>
            <w:vAlign w:val="bottom"/>
          </w:tcPr>
          <w:p w14:paraId="6E5F9C4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8 910,00</w:t>
            </w:r>
          </w:p>
        </w:tc>
        <w:tc>
          <w:tcPr>
            <w:tcW w:w="1139" w:type="dxa"/>
            <w:tcBorders>
              <w:left w:val="single" w:sz="4" w:space="0" w:color="000000"/>
              <w:bottom w:val="single" w:sz="4" w:space="0" w:color="000000"/>
            </w:tcBorders>
            <w:shd w:val="clear" w:color="auto" w:fill="FFFFFF"/>
            <w:vAlign w:val="bottom"/>
          </w:tcPr>
          <w:p w14:paraId="64FC536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9 180,00</w:t>
            </w:r>
          </w:p>
        </w:tc>
        <w:tc>
          <w:tcPr>
            <w:tcW w:w="3117" w:type="dxa"/>
            <w:tcBorders>
              <w:left w:val="single" w:sz="4" w:space="0" w:color="000000"/>
              <w:bottom w:val="single" w:sz="4" w:space="0" w:color="000000"/>
              <w:right w:val="single" w:sz="4" w:space="0" w:color="000000"/>
            </w:tcBorders>
            <w:shd w:val="clear" w:color="auto" w:fill="FFFFFF"/>
            <w:vAlign w:val="bottom"/>
          </w:tcPr>
          <w:p w14:paraId="3F183BA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9 180,00</w:t>
            </w:r>
          </w:p>
        </w:tc>
      </w:tr>
      <w:tr w:rsidR="00D52AA2" w:rsidRPr="00D52AA2" w14:paraId="07EC9FEF" w14:textId="77777777" w:rsidTr="0058087C">
        <w:tc>
          <w:tcPr>
            <w:tcW w:w="512" w:type="dxa"/>
            <w:tcBorders>
              <w:left w:val="single" w:sz="4" w:space="0" w:color="000000"/>
              <w:bottom w:val="single" w:sz="4" w:space="0" w:color="000000"/>
            </w:tcBorders>
            <w:shd w:val="clear" w:color="auto" w:fill="FFFFFF"/>
          </w:tcPr>
          <w:p w14:paraId="110D0B74"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115</w:t>
            </w:r>
          </w:p>
        </w:tc>
        <w:tc>
          <w:tcPr>
            <w:tcW w:w="6151" w:type="dxa"/>
            <w:tcBorders>
              <w:left w:val="single" w:sz="4" w:space="0" w:color="000000"/>
              <w:bottom w:val="single" w:sz="4" w:space="0" w:color="000000"/>
            </w:tcBorders>
            <w:shd w:val="clear" w:color="auto" w:fill="FFFFFF"/>
          </w:tcPr>
          <w:p w14:paraId="3C7D0E8C"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Крестовина вала карданного 3302-Бизнес  </w:t>
            </w:r>
          </w:p>
        </w:tc>
        <w:tc>
          <w:tcPr>
            <w:tcW w:w="708" w:type="dxa"/>
            <w:tcBorders>
              <w:left w:val="single" w:sz="4" w:space="0" w:color="000000"/>
              <w:bottom w:val="single" w:sz="4" w:space="0" w:color="000000"/>
            </w:tcBorders>
            <w:shd w:val="clear" w:color="auto" w:fill="FFFFFF"/>
          </w:tcPr>
          <w:p w14:paraId="24A3ED8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FDCE1C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7CEB24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979,00</w:t>
            </w:r>
          </w:p>
        </w:tc>
        <w:tc>
          <w:tcPr>
            <w:tcW w:w="1276" w:type="dxa"/>
            <w:tcBorders>
              <w:left w:val="single" w:sz="4" w:space="0" w:color="000000"/>
              <w:bottom w:val="single" w:sz="4" w:space="0" w:color="000000"/>
            </w:tcBorders>
            <w:shd w:val="clear" w:color="auto" w:fill="FFFFFF"/>
            <w:vAlign w:val="bottom"/>
          </w:tcPr>
          <w:p w14:paraId="6F9990C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1 068,00</w:t>
            </w:r>
          </w:p>
        </w:tc>
        <w:tc>
          <w:tcPr>
            <w:tcW w:w="1276" w:type="dxa"/>
            <w:tcBorders>
              <w:left w:val="single" w:sz="4" w:space="0" w:color="000000"/>
              <w:bottom w:val="single" w:sz="4" w:space="0" w:color="000000"/>
            </w:tcBorders>
            <w:shd w:val="clear" w:color="auto" w:fill="FFFFFF"/>
            <w:vAlign w:val="bottom"/>
          </w:tcPr>
          <w:p w14:paraId="7154E7D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979,00</w:t>
            </w:r>
          </w:p>
        </w:tc>
        <w:tc>
          <w:tcPr>
            <w:tcW w:w="1139" w:type="dxa"/>
            <w:tcBorders>
              <w:left w:val="single" w:sz="4" w:space="0" w:color="000000"/>
              <w:bottom w:val="single" w:sz="4" w:space="0" w:color="000000"/>
            </w:tcBorders>
            <w:shd w:val="clear" w:color="auto" w:fill="FFFFFF"/>
            <w:vAlign w:val="bottom"/>
          </w:tcPr>
          <w:p w14:paraId="614F9F3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1 008,67</w:t>
            </w:r>
          </w:p>
        </w:tc>
        <w:tc>
          <w:tcPr>
            <w:tcW w:w="3117" w:type="dxa"/>
            <w:tcBorders>
              <w:left w:val="single" w:sz="4" w:space="0" w:color="000000"/>
              <w:bottom w:val="single" w:sz="4" w:space="0" w:color="000000"/>
              <w:right w:val="single" w:sz="4" w:space="0" w:color="000000"/>
            </w:tcBorders>
            <w:shd w:val="clear" w:color="auto" w:fill="FFFFFF"/>
            <w:vAlign w:val="bottom"/>
          </w:tcPr>
          <w:p w14:paraId="469CC98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1 008,67</w:t>
            </w:r>
          </w:p>
        </w:tc>
      </w:tr>
      <w:tr w:rsidR="00D52AA2" w:rsidRPr="00D52AA2" w14:paraId="55816AF4" w14:textId="77777777" w:rsidTr="0058087C">
        <w:tc>
          <w:tcPr>
            <w:tcW w:w="512" w:type="dxa"/>
            <w:tcBorders>
              <w:left w:val="single" w:sz="4" w:space="0" w:color="000000"/>
              <w:bottom w:val="single" w:sz="4" w:space="0" w:color="000000"/>
            </w:tcBorders>
            <w:shd w:val="clear" w:color="auto" w:fill="FFFFFF"/>
          </w:tcPr>
          <w:p w14:paraId="1BC03D69"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116</w:t>
            </w:r>
          </w:p>
        </w:tc>
        <w:tc>
          <w:tcPr>
            <w:tcW w:w="6151" w:type="dxa"/>
            <w:tcBorders>
              <w:left w:val="single" w:sz="4" w:space="0" w:color="000000"/>
              <w:bottom w:val="single" w:sz="4" w:space="0" w:color="000000"/>
            </w:tcBorders>
            <w:shd w:val="clear" w:color="auto" w:fill="FFFFFF"/>
          </w:tcPr>
          <w:p w14:paraId="3900B7B7"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Лист №1 рессоры 3302 задней 2-х лист.</w:t>
            </w:r>
          </w:p>
        </w:tc>
        <w:tc>
          <w:tcPr>
            <w:tcW w:w="708" w:type="dxa"/>
            <w:tcBorders>
              <w:left w:val="single" w:sz="4" w:space="0" w:color="000000"/>
              <w:bottom w:val="single" w:sz="4" w:space="0" w:color="000000"/>
            </w:tcBorders>
            <w:shd w:val="clear" w:color="auto" w:fill="FFFFFF"/>
          </w:tcPr>
          <w:p w14:paraId="6B94C7C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5C06D5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22F72D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7 260,00</w:t>
            </w:r>
          </w:p>
        </w:tc>
        <w:tc>
          <w:tcPr>
            <w:tcW w:w="1276" w:type="dxa"/>
            <w:tcBorders>
              <w:left w:val="single" w:sz="4" w:space="0" w:color="000000"/>
              <w:bottom w:val="single" w:sz="4" w:space="0" w:color="000000"/>
            </w:tcBorders>
            <w:shd w:val="clear" w:color="auto" w:fill="FFFFFF"/>
            <w:vAlign w:val="bottom"/>
          </w:tcPr>
          <w:p w14:paraId="715603A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7 920,00</w:t>
            </w:r>
          </w:p>
        </w:tc>
        <w:tc>
          <w:tcPr>
            <w:tcW w:w="1276" w:type="dxa"/>
            <w:tcBorders>
              <w:left w:val="single" w:sz="4" w:space="0" w:color="000000"/>
              <w:bottom w:val="single" w:sz="4" w:space="0" w:color="000000"/>
            </w:tcBorders>
            <w:shd w:val="clear" w:color="auto" w:fill="FFFFFF"/>
            <w:vAlign w:val="bottom"/>
          </w:tcPr>
          <w:p w14:paraId="0BD67A6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7 260,00</w:t>
            </w:r>
          </w:p>
        </w:tc>
        <w:tc>
          <w:tcPr>
            <w:tcW w:w="1139" w:type="dxa"/>
            <w:tcBorders>
              <w:left w:val="single" w:sz="4" w:space="0" w:color="000000"/>
              <w:bottom w:val="single" w:sz="4" w:space="0" w:color="000000"/>
            </w:tcBorders>
            <w:shd w:val="clear" w:color="auto" w:fill="FFFFFF"/>
            <w:vAlign w:val="bottom"/>
          </w:tcPr>
          <w:p w14:paraId="3E21B6E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7 480,00</w:t>
            </w:r>
          </w:p>
        </w:tc>
        <w:tc>
          <w:tcPr>
            <w:tcW w:w="3117" w:type="dxa"/>
            <w:tcBorders>
              <w:left w:val="single" w:sz="4" w:space="0" w:color="000000"/>
              <w:bottom w:val="single" w:sz="4" w:space="0" w:color="000000"/>
              <w:right w:val="single" w:sz="4" w:space="0" w:color="000000"/>
            </w:tcBorders>
            <w:shd w:val="clear" w:color="auto" w:fill="FFFFFF"/>
            <w:vAlign w:val="bottom"/>
          </w:tcPr>
          <w:p w14:paraId="2E718ED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7 480,00</w:t>
            </w:r>
          </w:p>
        </w:tc>
      </w:tr>
      <w:tr w:rsidR="00D52AA2" w:rsidRPr="00D52AA2" w14:paraId="11A9BFF8" w14:textId="77777777" w:rsidTr="0058087C">
        <w:tc>
          <w:tcPr>
            <w:tcW w:w="512" w:type="dxa"/>
            <w:tcBorders>
              <w:left w:val="single" w:sz="4" w:space="0" w:color="000000"/>
              <w:bottom w:val="single" w:sz="4" w:space="0" w:color="000000"/>
            </w:tcBorders>
            <w:shd w:val="clear" w:color="auto" w:fill="FFFFFF"/>
          </w:tcPr>
          <w:p w14:paraId="60F0E9DB"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117</w:t>
            </w:r>
          </w:p>
        </w:tc>
        <w:tc>
          <w:tcPr>
            <w:tcW w:w="6151" w:type="dxa"/>
            <w:tcBorders>
              <w:left w:val="single" w:sz="4" w:space="0" w:color="000000"/>
              <w:bottom w:val="single" w:sz="4" w:space="0" w:color="000000"/>
            </w:tcBorders>
            <w:shd w:val="clear" w:color="auto" w:fill="FFFFFF"/>
          </w:tcPr>
          <w:p w14:paraId="154860E3"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Лист №1 рессоры 3302 передней 2-х лист.</w:t>
            </w:r>
          </w:p>
        </w:tc>
        <w:tc>
          <w:tcPr>
            <w:tcW w:w="708" w:type="dxa"/>
            <w:tcBorders>
              <w:left w:val="single" w:sz="4" w:space="0" w:color="000000"/>
              <w:bottom w:val="single" w:sz="4" w:space="0" w:color="000000"/>
            </w:tcBorders>
            <w:shd w:val="clear" w:color="auto" w:fill="FFFFFF"/>
          </w:tcPr>
          <w:p w14:paraId="14B98E4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D93FAE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10D6A3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6 765,00</w:t>
            </w:r>
          </w:p>
        </w:tc>
        <w:tc>
          <w:tcPr>
            <w:tcW w:w="1276" w:type="dxa"/>
            <w:tcBorders>
              <w:left w:val="single" w:sz="4" w:space="0" w:color="000000"/>
              <w:bottom w:val="single" w:sz="4" w:space="0" w:color="000000"/>
            </w:tcBorders>
            <w:shd w:val="clear" w:color="auto" w:fill="FFFFFF"/>
            <w:vAlign w:val="bottom"/>
          </w:tcPr>
          <w:p w14:paraId="1AB0112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7 380,00</w:t>
            </w:r>
          </w:p>
        </w:tc>
        <w:tc>
          <w:tcPr>
            <w:tcW w:w="1276" w:type="dxa"/>
            <w:tcBorders>
              <w:left w:val="single" w:sz="4" w:space="0" w:color="000000"/>
              <w:bottom w:val="single" w:sz="4" w:space="0" w:color="000000"/>
            </w:tcBorders>
            <w:shd w:val="clear" w:color="auto" w:fill="FFFFFF"/>
            <w:vAlign w:val="bottom"/>
          </w:tcPr>
          <w:p w14:paraId="6F8ECAD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6 765,00</w:t>
            </w:r>
          </w:p>
        </w:tc>
        <w:tc>
          <w:tcPr>
            <w:tcW w:w="1139" w:type="dxa"/>
            <w:tcBorders>
              <w:left w:val="single" w:sz="4" w:space="0" w:color="000000"/>
              <w:bottom w:val="single" w:sz="4" w:space="0" w:color="000000"/>
            </w:tcBorders>
            <w:shd w:val="clear" w:color="auto" w:fill="FFFFFF"/>
            <w:vAlign w:val="bottom"/>
          </w:tcPr>
          <w:p w14:paraId="5408E43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6 970,00</w:t>
            </w:r>
          </w:p>
        </w:tc>
        <w:tc>
          <w:tcPr>
            <w:tcW w:w="3117" w:type="dxa"/>
            <w:tcBorders>
              <w:left w:val="single" w:sz="4" w:space="0" w:color="000000"/>
              <w:bottom w:val="single" w:sz="4" w:space="0" w:color="000000"/>
              <w:right w:val="single" w:sz="4" w:space="0" w:color="000000"/>
            </w:tcBorders>
            <w:shd w:val="clear" w:color="auto" w:fill="FFFFFF"/>
            <w:vAlign w:val="bottom"/>
          </w:tcPr>
          <w:p w14:paraId="7426DAE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6 970,00</w:t>
            </w:r>
          </w:p>
        </w:tc>
      </w:tr>
      <w:tr w:rsidR="00D52AA2" w:rsidRPr="00D52AA2" w14:paraId="3CE20136" w14:textId="77777777" w:rsidTr="0058087C">
        <w:tc>
          <w:tcPr>
            <w:tcW w:w="512" w:type="dxa"/>
            <w:tcBorders>
              <w:left w:val="single" w:sz="4" w:space="0" w:color="000000"/>
              <w:bottom w:val="single" w:sz="4" w:space="0" w:color="000000"/>
            </w:tcBorders>
            <w:shd w:val="clear" w:color="auto" w:fill="FFFFFF"/>
          </w:tcPr>
          <w:p w14:paraId="383648F6"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118</w:t>
            </w:r>
          </w:p>
        </w:tc>
        <w:tc>
          <w:tcPr>
            <w:tcW w:w="6151" w:type="dxa"/>
            <w:tcBorders>
              <w:left w:val="single" w:sz="4" w:space="0" w:color="000000"/>
              <w:bottom w:val="single" w:sz="4" w:space="0" w:color="000000"/>
            </w:tcBorders>
            <w:shd w:val="clear" w:color="auto" w:fill="FFFFFF"/>
          </w:tcPr>
          <w:p w14:paraId="1599E43B"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Лист №2 рессоры 3302 задней 2-х. лист.</w:t>
            </w:r>
          </w:p>
        </w:tc>
        <w:tc>
          <w:tcPr>
            <w:tcW w:w="708" w:type="dxa"/>
            <w:tcBorders>
              <w:left w:val="single" w:sz="4" w:space="0" w:color="000000"/>
              <w:bottom w:val="single" w:sz="4" w:space="0" w:color="000000"/>
            </w:tcBorders>
            <w:shd w:val="clear" w:color="auto" w:fill="FFFFFF"/>
          </w:tcPr>
          <w:p w14:paraId="4BD55D4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367A52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A37FD3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5 830,00</w:t>
            </w:r>
          </w:p>
        </w:tc>
        <w:tc>
          <w:tcPr>
            <w:tcW w:w="1276" w:type="dxa"/>
            <w:tcBorders>
              <w:left w:val="single" w:sz="4" w:space="0" w:color="000000"/>
              <w:bottom w:val="single" w:sz="4" w:space="0" w:color="000000"/>
            </w:tcBorders>
            <w:shd w:val="clear" w:color="auto" w:fill="FFFFFF"/>
            <w:vAlign w:val="bottom"/>
          </w:tcPr>
          <w:p w14:paraId="60FA39B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6 360,00</w:t>
            </w:r>
          </w:p>
        </w:tc>
        <w:tc>
          <w:tcPr>
            <w:tcW w:w="1276" w:type="dxa"/>
            <w:tcBorders>
              <w:left w:val="single" w:sz="4" w:space="0" w:color="000000"/>
              <w:bottom w:val="single" w:sz="4" w:space="0" w:color="000000"/>
            </w:tcBorders>
            <w:shd w:val="clear" w:color="auto" w:fill="FFFFFF"/>
            <w:vAlign w:val="bottom"/>
          </w:tcPr>
          <w:p w14:paraId="7A8407C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5 830,00</w:t>
            </w:r>
          </w:p>
        </w:tc>
        <w:tc>
          <w:tcPr>
            <w:tcW w:w="1139" w:type="dxa"/>
            <w:tcBorders>
              <w:left w:val="single" w:sz="4" w:space="0" w:color="000000"/>
              <w:bottom w:val="single" w:sz="4" w:space="0" w:color="000000"/>
            </w:tcBorders>
            <w:shd w:val="clear" w:color="auto" w:fill="FFFFFF"/>
            <w:vAlign w:val="bottom"/>
          </w:tcPr>
          <w:p w14:paraId="362C2EC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6 006,67</w:t>
            </w:r>
          </w:p>
        </w:tc>
        <w:tc>
          <w:tcPr>
            <w:tcW w:w="3117" w:type="dxa"/>
            <w:tcBorders>
              <w:left w:val="single" w:sz="4" w:space="0" w:color="000000"/>
              <w:bottom w:val="single" w:sz="4" w:space="0" w:color="000000"/>
              <w:right w:val="single" w:sz="4" w:space="0" w:color="000000"/>
            </w:tcBorders>
            <w:shd w:val="clear" w:color="auto" w:fill="FFFFFF"/>
            <w:vAlign w:val="bottom"/>
          </w:tcPr>
          <w:p w14:paraId="580B199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6 006,67</w:t>
            </w:r>
          </w:p>
        </w:tc>
      </w:tr>
      <w:tr w:rsidR="00D52AA2" w:rsidRPr="00D52AA2" w14:paraId="7831AD4D" w14:textId="77777777" w:rsidTr="0058087C">
        <w:tc>
          <w:tcPr>
            <w:tcW w:w="512" w:type="dxa"/>
            <w:tcBorders>
              <w:left w:val="single" w:sz="4" w:space="0" w:color="000000"/>
              <w:bottom w:val="single" w:sz="4" w:space="0" w:color="000000"/>
            </w:tcBorders>
            <w:shd w:val="clear" w:color="auto" w:fill="FFFFFF"/>
          </w:tcPr>
          <w:p w14:paraId="45554D68"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119</w:t>
            </w:r>
          </w:p>
        </w:tc>
        <w:tc>
          <w:tcPr>
            <w:tcW w:w="6151" w:type="dxa"/>
            <w:tcBorders>
              <w:left w:val="single" w:sz="4" w:space="0" w:color="000000"/>
              <w:bottom w:val="single" w:sz="4" w:space="0" w:color="000000"/>
            </w:tcBorders>
            <w:shd w:val="clear" w:color="auto" w:fill="FFFFFF"/>
          </w:tcPr>
          <w:p w14:paraId="748771FC"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Лист №2 рессоры 3302 передней 2-х лист.</w:t>
            </w:r>
          </w:p>
        </w:tc>
        <w:tc>
          <w:tcPr>
            <w:tcW w:w="708" w:type="dxa"/>
            <w:tcBorders>
              <w:left w:val="single" w:sz="4" w:space="0" w:color="000000"/>
              <w:bottom w:val="single" w:sz="4" w:space="0" w:color="000000"/>
            </w:tcBorders>
            <w:shd w:val="clear" w:color="auto" w:fill="FFFFFF"/>
          </w:tcPr>
          <w:p w14:paraId="0B2CBD4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E65C91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1E187E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6 050,00</w:t>
            </w:r>
          </w:p>
        </w:tc>
        <w:tc>
          <w:tcPr>
            <w:tcW w:w="1276" w:type="dxa"/>
            <w:tcBorders>
              <w:left w:val="single" w:sz="4" w:space="0" w:color="000000"/>
              <w:bottom w:val="single" w:sz="4" w:space="0" w:color="000000"/>
            </w:tcBorders>
            <w:shd w:val="clear" w:color="auto" w:fill="FFFFFF"/>
            <w:vAlign w:val="bottom"/>
          </w:tcPr>
          <w:p w14:paraId="3428448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6 600,00</w:t>
            </w:r>
          </w:p>
        </w:tc>
        <w:tc>
          <w:tcPr>
            <w:tcW w:w="1276" w:type="dxa"/>
            <w:tcBorders>
              <w:left w:val="single" w:sz="4" w:space="0" w:color="000000"/>
              <w:bottom w:val="single" w:sz="4" w:space="0" w:color="000000"/>
            </w:tcBorders>
            <w:shd w:val="clear" w:color="auto" w:fill="FFFFFF"/>
            <w:vAlign w:val="bottom"/>
          </w:tcPr>
          <w:p w14:paraId="07D98FB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6 050,00</w:t>
            </w:r>
          </w:p>
        </w:tc>
        <w:tc>
          <w:tcPr>
            <w:tcW w:w="1139" w:type="dxa"/>
            <w:tcBorders>
              <w:left w:val="single" w:sz="4" w:space="0" w:color="000000"/>
              <w:bottom w:val="single" w:sz="4" w:space="0" w:color="000000"/>
            </w:tcBorders>
            <w:shd w:val="clear" w:color="auto" w:fill="FFFFFF"/>
            <w:vAlign w:val="bottom"/>
          </w:tcPr>
          <w:p w14:paraId="406B1A7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6 233,33</w:t>
            </w:r>
          </w:p>
        </w:tc>
        <w:tc>
          <w:tcPr>
            <w:tcW w:w="3117" w:type="dxa"/>
            <w:tcBorders>
              <w:left w:val="single" w:sz="4" w:space="0" w:color="000000"/>
              <w:bottom w:val="single" w:sz="4" w:space="0" w:color="000000"/>
              <w:right w:val="single" w:sz="4" w:space="0" w:color="000000"/>
            </w:tcBorders>
            <w:shd w:val="clear" w:color="auto" w:fill="FFFFFF"/>
            <w:vAlign w:val="bottom"/>
          </w:tcPr>
          <w:p w14:paraId="67E285B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6 233,33</w:t>
            </w:r>
          </w:p>
        </w:tc>
      </w:tr>
      <w:tr w:rsidR="00D52AA2" w:rsidRPr="00D52AA2" w14:paraId="4BEA5C89" w14:textId="77777777" w:rsidTr="0058087C">
        <w:tc>
          <w:tcPr>
            <w:tcW w:w="512" w:type="dxa"/>
            <w:tcBorders>
              <w:left w:val="single" w:sz="4" w:space="0" w:color="000000"/>
              <w:bottom w:val="single" w:sz="4" w:space="0" w:color="000000"/>
            </w:tcBorders>
            <w:shd w:val="clear" w:color="auto" w:fill="FFFFFF"/>
          </w:tcPr>
          <w:p w14:paraId="24D256AA"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120</w:t>
            </w:r>
          </w:p>
        </w:tc>
        <w:tc>
          <w:tcPr>
            <w:tcW w:w="6151" w:type="dxa"/>
            <w:tcBorders>
              <w:left w:val="single" w:sz="4" w:space="0" w:color="000000"/>
              <w:bottom w:val="single" w:sz="4" w:space="0" w:color="000000"/>
            </w:tcBorders>
            <w:shd w:val="clear" w:color="auto" w:fill="FFFFFF"/>
          </w:tcPr>
          <w:p w14:paraId="34537C9E"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Лист №3 рессоры 3302 задней 3-х лист.</w:t>
            </w:r>
          </w:p>
        </w:tc>
        <w:tc>
          <w:tcPr>
            <w:tcW w:w="708" w:type="dxa"/>
            <w:tcBorders>
              <w:left w:val="single" w:sz="4" w:space="0" w:color="000000"/>
              <w:bottom w:val="single" w:sz="4" w:space="0" w:color="000000"/>
            </w:tcBorders>
            <w:shd w:val="clear" w:color="auto" w:fill="FFFFFF"/>
          </w:tcPr>
          <w:p w14:paraId="01E0907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F13019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731E2D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5 335,00</w:t>
            </w:r>
          </w:p>
        </w:tc>
        <w:tc>
          <w:tcPr>
            <w:tcW w:w="1276" w:type="dxa"/>
            <w:tcBorders>
              <w:left w:val="single" w:sz="4" w:space="0" w:color="000000"/>
              <w:bottom w:val="single" w:sz="4" w:space="0" w:color="000000"/>
            </w:tcBorders>
            <w:shd w:val="clear" w:color="auto" w:fill="FFFFFF"/>
            <w:vAlign w:val="bottom"/>
          </w:tcPr>
          <w:p w14:paraId="0FD7434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5 820,00</w:t>
            </w:r>
          </w:p>
        </w:tc>
        <w:tc>
          <w:tcPr>
            <w:tcW w:w="1276" w:type="dxa"/>
            <w:tcBorders>
              <w:left w:val="single" w:sz="4" w:space="0" w:color="000000"/>
              <w:bottom w:val="single" w:sz="4" w:space="0" w:color="000000"/>
            </w:tcBorders>
            <w:shd w:val="clear" w:color="auto" w:fill="FFFFFF"/>
            <w:vAlign w:val="bottom"/>
          </w:tcPr>
          <w:p w14:paraId="503D662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5 335,00</w:t>
            </w:r>
          </w:p>
        </w:tc>
        <w:tc>
          <w:tcPr>
            <w:tcW w:w="1139" w:type="dxa"/>
            <w:tcBorders>
              <w:left w:val="single" w:sz="4" w:space="0" w:color="000000"/>
              <w:bottom w:val="single" w:sz="4" w:space="0" w:color="000000"/>
            </w:tcBorders>
            <w:shd w:val="clear" w:color="auto" w:fill="FFFFFF"/>
            <w:vAlign w:val="bottom"/>
          </w:tcPr>
          <w:p w14:paraId="5E84615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5 496,67</w:t>
            </w:r>
          </w:p>
        </w:tc>
        <w:tc>
          <w:tcPr>
            <w:tcW w:w="3117" w:type="dxa"/>
            <w:tcBorders>
              <w:left w:val="single" w:sz="4" w:space="0" w:color="000000"/>
              <w:bottom w:val="single" w:sz="4" w:space="0" w:color="000000"/>
              <w:right w:val="single" w:sz="4" w:space="0" w:color="000000"/>
            </w:tcBorders>
            <w:shd w:val="clear" w:color="auto" w:fill="FFFFFF"/>
            <w:vAlign w:val="bottom"/>
          </w:tcPr>
          <w:p w14:paraId="179861B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5 496,67</w:t>
            </w:r>
          </w:p>
        </w:tc>
      </w:tr>
      <w:tr w:rsidR="00D52AA2" w:rsidRPr="00D52AA2" w14:paraId="283FAA04" w14:textId="77777777" w:rsidTr="0058087C">
        <w:tc>
          <w:tcPr>
            <w:tcW w:w="512" w:type="dxa"/>
            <w:tcBorders>
              <w:left w:val="single" w:sz="4" w:space="0" w:color="000000"/>
              <w:bottom w:val="single" w:sz="4" w:space="0" w:color="000000"/>
            </w:tcBorders>
            <w:shd w:val="clear" w:color="auto" w:fill="FFFFFF"/>
          </w:tcPr>
          <w:p w14:paraId="78ECDB8B"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121</w:t>
            </w:r>
          </w:p>
        </w:tc>
        <w:tc>
          <w:tcPr>
            <w:tcW w:w="6151" w:type="dxa"/>
            <w:tcBorders>
              <w:left w:val="single" w:sz="4" w:space="0" w:color="000000"/>
              <w:bottom w:val="single" w:sz="4" w:space="0" w:color="000000"/>
            </w:tcBorders>
            <w:shd w:val="clear" w:color="auto" w:fill="FFFFFF"/>
          </w:tcPr>
          <w:p w14:paraId="31AF534A"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Муфта электромагн. вентил. 3302-Бизнес Е-4(УМЗ) №70 поликлиновой рем. d-102 мм</w:t>
            </w:r>
          </w:p>
        </w:tc>
        <w:tc>
          <w:tcPr>
            <w:tcW w:w="708" w:type="dxa"/>
            <w:tcBorders>
              <w:left w:val="single" w:sz="4" w:space="0" w:color="000000"/>
              <w:bottom w:val="single" w:sz="4" w:space="0" w:color="000000"/>
            </w:tcBorders>
            <w:shd w:val="clear" w:color="auto" w:fill="FFFFFF"/>
          </w:tcPr>
          <w:p w14:paraId="2E1B180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075655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2BE69B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7 370,00</w:t>
            </w:r>
          </w:p>
        </w:tc>
        <w:tc>
          <w:tcPr>
            <w:tcW w:w="1276" w:type="dxa"/>
            <w:tcBorders>
              <w:left w:val="single" w:sz="4" w:space="0" w:color="000000"/>
              <w:bottom w:val="single" w:sz="4" w:space="0" w:color="000000"/>
            </w:tcBorders>
            <w:shd w:val="clear" w:color="auto" w:fill="FFFFFF"/>
            <w:vAlign w:val="bottom"/>
          </w:tcPr>
          <w:p w14:paraId="2DE97B0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8 040,00</w:t>
            </w:r>
          </w:p>
        </w:tc>
        <w:tc>
          <w:tcPr>
            <w:tcW w:w="1276" w:type="dxa"/>
            <w:tcBorders>
              <w:left w:val="single" w:sz="4" w:space="0" w:color="000000"/>
              <w:bottom w:val="single" w:sz="4" w:space="0" w:color="000000"/>
            </w:tcBorders>
            <w:shd w:val="clear" w:color="auto" w:fill="FFFFFF"/>
            <w:vAlign w:val="bottom"/>
          </w:tcPr>
          <w:p w14:paraId="7121793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7 370,00</w:t>
            </w:r>
          </w:p>
        </w:tc>
        <w:tc>
          <w:tcPr>
            <w:tcW w:w="1139" w:type="dxa"/>
            <w:tcBorders>
              <w:left w:val="single" w:sz="4" w:space="0" w:color="000000"/>
              <w:bottom w:val="single" w:sz="4" w:space="0" w:color="000000"/>
            </w:tcBorders>
            <w:shd w:val="clear" w:color="auto" w:fill="FFFFFF"/>
            <w:vAlign w:val="bottom"/>
          </w:tcPr>
          <w:p w14:paraId="2C33D2E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7 593,33</w:t>
            </w:r>
          </w:p>
        </w:tc>
        <w:tc>
          <w:tcPr>
            <w:tcW w:w="3117" w:type="dxa"/>
            <w:tcBorders>
              <w:left w:val="single" w:sz="4" w:space="0" w:color="000000"/>
              <w:bottom w:val="single" w:sz="4" w:space="0" w:color="000000"/>
              <w:right w:val="single" w:sz="4" w:space="0" w:color="000000"/>
            </w:tcBorders>
            <w:shd w:val="clear" w:color="auto" w:fill="FFFFFF"/>
            <w:vAlign w:val="bottom"/>
          </w:tcPr>
          <w:p w14:paraId="5B2EAA1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7 593,33</w:t>
            </w:r>
          </w:p>
        </w:tc>
      </w:tr>
      <w:tr w:rsidR="00D52AA2" w:rsidRPr="00D52AA2" w14:paraId="2DB33FF3" w14:textId="77777777" w:rsidTr="0058087C">
        <w:tc>
          <w:tcPr>
            <w:tcW w:w="512" w:type="dxa"/>
            <w:tcBorders>
              <w:left w:val="single" w:sz="4" w:space="0" w:color="000000"/>
              <w:bottom w:val="single" w:sz="4" w:space="0" w:color="000000"/>
            </w:tcBorders>
            <w:shd w:val="clear" w:color="auto" w:fill="FFFFFF"/>
          </w:tcPr>
          <w:p w14:paraId="2D6A32BF"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122</w:t>
            </w:r>
          </w:p>
        </w:tc>
        <w:tc>
          <w:tcPr>
            <w:tcW w:w="6151" w:type="dxa"/>
            <w:tcBorders>
              <w:left w:val="single" w:sz="4" w:space="0" w:color="000000"/>
              <w:bottom w:val="single" w:sz="4" w:space="0" w:color="000000"/>
            </w:tcBorders>
            <w:shd w:val="clear" w:color="auto" w:fill="FFFFFF"/>
          </w:tcPr>
          <w:p w14:paraId="5E299450"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Наконечник рулевой 3302 сб. с шарн. левый </w:t>
            </w:r>
          </w:p>
        </w:tc>
        <w:tc>
          <w:tcPr>
            <w:tcW w:w="708" w:type="dxa"/>
            <w:tcBorders>
              <w:left w:val="single" w:sz="4" w:space="0" w:color="000000"/>
              <w:bottom w:val="single" w:sz="4" w:space="0" w:color="000000"/>
            </w:tcBorders>
            <w:shd w:val="clear" w:color="auto" w:fill="FFFFFF"/>
          </w:tcPr>
          <w:p w14:paraId="7C2BB37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391372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4FE638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1 606,00</w:t>
            </w:r>
          </w:p>
        </w:tc>
        <w:tc>
          <w:tcPr>
            <w:tcW w:w="1276" w:type="dxa"/>
            <w:tcBorders>
              <w:left w:val="single" w:sz="4" w:space="0" w:color="000000"/>
              <w:bottom w:val="single" w:sz="4" w:space="0" w:color="000000"/>
            </w:tcBorders>
            <w:shd w:val="clear" w:color="auto" w:fill="FFFFFF"/>
            <w:vAlign w:val="bottom"/>
          </w:tcPr>
          <w:p w14:paraId="0E3D3C5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1 752,00</w:t>
            </w:r>
          </w:p>
        </w:tc>
        <w:tc>
          <w:tcPr>
            <w:tcW w:w="1276" w:type="dxa"/>
            <w:tcBorders>
              <w:left w:val="single" w:sz="4" w:space="0" w:color="000000"/>
              <w:bottom w:val="single" w:sz="4" w:space="0" w:color="000000"/>
            </w:tcBorders>
            <w:shd w:val="clear" w:color="auto" w:fill="FFFFFF"/>
            <w:vAlign w:val="bottom"/>
          </w:tcPr>
          <w:p w14:paraId="5E417B1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1 606,00</w:t>
            </w:r>
          </w:p>
        </w:tc>
        <w:tc>
          <w:tcPr>
            <w:tcW w:w="1139" w:type="dxa"/>
            <w:tcBorders>
              <w:left w:val="single" w:sz="4" w:space="0" w:color="000000"/>
              <w:bottom w:val="single" w:sz="4" w:space="0" w:color="000000"/>
            </w:tcBorders>
            <w:shd w:val="clear" w:color="auto" w:fill="FFFFFF"/>
            <w:vAlign w:val="bottom"/>
          </w:tcPr>
          <w:p w14:paraId="111C5A9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1 654,67</w:t>
            </w:r>
          </w:p>
        </w:tc>
        <w:tc>
          <w:tcPr>
            <w:tcW w:w="3117" w:type="dxa"/>
            <w:tcBorders>
              <w:left w:val="single" w:sz="4" w:space="0" w:color="000000"/>
              <w:bottom w:val="single" w:sz="4" w:space="0" w:color="000000"/>
              <w:right w:val="single" w:sz="4" w:space="0" w:color="000000"/>
            </w:tcBorders>
            <w:shd w:val="clear" w:color="auto" w:fill="FFFFFF"/>
            <w:vAlign w:val="bottom"/>
          </w:tcPr>
          <w:p w14:paraId="07CBBA3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1 654,67</w:t>
            </w:r>
          </w:p>
        </w:tc>
      </w:tr>
      <w:tr w:rsidR="00D52AA2" w:rsidRPr="00D52AA2" w14:paraId="4222712F" w14:textId="77777777" w:rsidTr="0058087C">
        <w:tc>
          <w:tcPr>
            <w:tcW w:w="512" w:type="dxa"/>
            <w:tcBorders>
              <w:left w:val="single" w:sz="4" w:space="0" w:color="000000"/>
              <w:bottom w:val="single" w:sz="4" w:space="0" w:color="000000"/>
            </w:tcBorders>
            <w:shd w:val="clear" w:color="auto" w:fill="FFFFFF"/>
          </w:tcPr>
          <w:p w14:paraId="50A905B3"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123</w:t>
            </w:r>
          </w:p>
        </w:tc>
        <w:tc>
          <w:tcPr>
            <w:tcW w:w="6151" w:type="dxa"/>
            <w:tcBorders>
              <w:left w:val="single" w:sz="4" w:space="0" w:color="000000"/>
              <w:bottom w:val="single" w:sz="4" w:space="0" w:color="000000"/>
            </w:tcBorders>
            <w:shd w:val="clear" w:color="auto" w:fill="FFFFFF"/>
          </w:tcPr>
          <w:p w14:paraId="7F4C753F"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Наконечник рулевой 3302,2217сб. с шарн. прав. </w:t>
            </w:r>
          </w:p>
        </w:tc>
        <w:tc>
          <w:tcPr>
            <w:tcW w:w="708" w:type="dxa"/>
            <w:tcBorders>
              <w:left w:val="single" w:sz="4" w:space="0" w:color="000000"/>
              <w:bottom w:val="single" w:sz="4" w:space="0" w:color="000000"/>
            </w:tcBorders>
            <w:shd w:val="clear" w:color="auto" w:fill="FFFFFF"/>
          </w:tcPr>
          <w:p w14:paraId="333AEE3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6D0B4D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FB5F97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1 870,00</w:t>
            </w:r>
          </w:p>
        </w:tc>
        <w:tc>
          <w:tcPr>
            <w:tcW w:w="1276" w:type="dxa"/>
            <w:tcBorders>
              <w:left w:val="single" w:sz="4" w:space="0" w:color="000000"/>
              <w:bottom w:val="single" w:sz="4" w:space="0" w:color="000000"/>
            </w:tcBorders>
            <w:shd w:val="clear" w:color="auto" w:fill="FFFFFF"/>
            <w:vAlign w:val="bottom"/>
          </w:tcPr>
          <w:p w14:paraId="43310D8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2 040,00</w:t>
            </w:r>
          </w:p>
        </w:tc>
        <w:tc>
          <w:tcPr>
            <w:tcW w:w="1276" w:type="dxa"/>
            <w:tcBorders>
              <w:left w:val="single" w:sz="4" w:space="0" w:color="000000"/>
              <w:bottom w:val="single" w:sz="4" w:space="0" w:color="000000"/>
            </w:tcBorders>
            <w:shd w:val="clear" w:color="auto" w:fill="FFFFFF"/>
            <w:vAlign w:val="bottom"/>
          </w:tcPr>
          <w:p w14:paraId="4BE1853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1 870,00</w:t>
            </w:r>
          </w:p>
        </w:tc>
        <w:tc>
          <w:tcPr>
            <w:tcW w:w="1139" w:type="dxa"/>
            <w:tcBorders>
              <w:left w:val="single" w:sz="4" w:space="0" w:color="000000"/>
              <w:bottom w:val="single" w:sz="4" w:space="0" w:color="000000"/>
            </w:tcBorders>
            <w:shd w:val="clear" w:color="auto" w:fill="FFFFFF"/>
            <w:vAlign w:val="bottom"/>
          </w:tcPr>
          <w:p w14:paraId="25C10C5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1 926,67</w:t>
            </w:r>
          </w:p>
        </w:tc>
        <w:tc>
          <w:tcPr>
            <w:tcW w:w="3117" w:type="dxa"/>
            <w:tcBorders>
              <w:left w:val="single" w:sz="4" w:space="0" w:color="000000"/>
              <w:bottom w:val="single" w:sz="4" w:space="0" w:color="000000"/>
              <w:right w:val="single" w:sz="4" w:space="0" w:color="000000"/>
            </w:tcBorders>
            <w:shd w:val="clear" w:color="auto" w:fill="FFFFFF"/>
            <w:vAlign w:val="bottom"/>
          </w:tcPr>
          <w:p w14:paraId="7A0237C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1 926,67</w:t>
            </w:r>
          </w:p>
        </w:tc>
      </w:tr>
      <w:tr w:rsidR="00D52AA2" w:rsidRPr="00D52AA2" w14:paraId="4F2095D6" w14:textId="77777777" w:rsidTr="0058087C">
        <w:tc>
          <w:tcPr>
            <w:tcW w:w="512" w:type="dxa"/>
            <w:tcBorders>
              <w:left w:val="single" w:sz="4" w:space="0" w:color="000000"/>
              <w:bottom w:val="single" w:sz="4" w:space="0" w:color="000000"/>
            </w:tcBorders>
            <w:shd w:val="clear" w:color="auto" w:fill="FFFFFF"/>
          </w:tcPr>
          <w:p w14:paraId="3E5CF237"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124</w:t>
            </w:r>
          </w:p>
        </w:tc>
        <w:tc>
          <w:tcPr>
            <w:tcW w:w="6151" w:type="dxa"/>
            <w:tcBorders>
              <w:left w:val="single" w:sz="4" w:space="0" w:color="000000"/>
              <w:bottom w:val="single" w:sz="4" w:space="0" w:color="000000"/>
            </w:tcBorders>
            <w:shd w:val="clear" w:color="auto" w:fill="FFFFFF"/>
          </w:tcPr>
          <w:p w14:paraId="0EC4EF2A"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Насос водяной 3302 (406 дв) </w:t>
            </w:r>
          </w:p>
        </w:tc>
        <w:tc>
          <w:tcPr>
            <w:tcW w:w="708" w:type="dxa"/>
            <w:tcBorders>
              <w:left w:val="single" w:sz="4" w:space="0" w:color="000000"/>
              <w:bottom w:val="single" w:sz="4" w:space="0" w:color="000000"/>
            </w:tcBorders>
            <w:shd w:val="clear" w:color="auto" w:fill="FFFFFF"/>
          </w:tcPr>
          <w:p w14:paraId="3417E72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40C05F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C4E523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6 655,00</w:t>
            </w:r>
          </w:p>
        </w:tc>
        <w:tc>
          <w:tcPr>
            <w:tcW w:w="1276" w:type="dxa"/>
            <w:tcBorders>
              <w:left w:val="single" w:sz="4" w:space="0" w:color="000000"/>
              <w:bottom w:val="single" w:sz="4" w:space="0" w:color="000000"/>
            </w:tcBorders>
            <w:shd w:val="clear" w:color="auto" w:fill="FFFFFF"/>
            <w:vAlign w:val="bottom"/>
          </w:tcPr>
          <w:p w14:paraId="53B4CE4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7 260,00</w:t>
            </w:r>
          </w:p>
        </w:tc>
        <w:tc>
          <w:tcPr>
            <w:tcW w:w="1276" w:type="dxa"/>
            <w:tcBorders>
              <w:left w:val="single" w:sz="4" w:space="0" w:color="000000"/>
              <w:bottom w:val="single" w:sz="4" w:space="0" w:color="000000"/>
            </w:tcBorders>
            <w:shd w:val="clear" w:color="auto" w:fill="FFFFFF"/>
            <w:vAlign w:val="bottom"/>
          </w:tcPr>
          <w:p w14:paraId="5A59C8B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6 655,00</w:t>
            </w:r>
          </w:p>
        </w:tc>
        <w:tc>
          <w:tcPr>
            <w:tcW w:w="1139" w:type="dxa"/>
            <w:tcBorders>
              <w:left w:val="single" w:sz="4" w:space="0" w:color="000000"/>
              <w:bottom w:val="single" w:sz="4" w:space="0" w:color="000000"/>
            </w:tcBorders>
            <w:shd w:val="clear" w:color="auto" w:fill="FFFFFF"/>
            <w:vAlign w:val="bottom"/>
          </w:tcPr>
          <w:p w14:paraId="4175EF4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6 856,67</w:t>
            </w:r>
          </w:p>
        </w:tc>
        <w:tc>
          <w:tcPr>
            <w:tcW w:w="3117" w:type="dxa"/>
            <w:tcBorders>
              <w:left w:val="single" w:sz="4" w:space="0" w:color="000000"/>
              <w:bottom w:val="single" w:sz="4" w:space="0" w:color="000000"/>
              <w:right w:val="single" w:sz="4" w:space="0" w:color="000000"/>
            </w:tcBorders>
            <w:shd w:val="clear" w:color="auto" w:fill="FFFFFF"/>
            <w:vAlign w:val="bottom"/>
          </w:tcPr>
          <w:p w14:paraId="6469EFC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6 856,67</w:t>
            </w:r>
          </w:p>
        </w:tc>
      </w:tr>
      <w:tr w:rsidR="00D52AA2" w:rsidRPr="00D52AA2" w14:paraId="54AFCECC" w14:textId="77777777" w:rsidTr="0058087C">
        <w:tc>
          <w:tcPr>
            <w:tcW w:w="512" w:type="dxa"/>
            <w:tcBorders>
              <w:left w:val="single" w:sz="4" w:space="0" w:color="000000"/>
              <w:bottom w:val="single" w:sz="4" w:space="0" w:color="000000"/>
            </w:tcBorders>
            <w:shd w:val="clear" w:color="auto" w:fill="FFFFFF"/>
          </w:tcPr>
          <w:p w14:paraId="302105D7"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125</w:t>
            </w:r>
          </w:p>
        </w:tc>
        <w:tc>
          <w:tcPr>
            <w:tcW w:w="6151" w:type="dxa"/>
            <w:tcBorders>
              <w:left w:val="single" w:sz="4" w:space="0" w:color="000000"/>
              <w:bottom w:val="single" w:sz="4" w:space="0" w:color="000000"/>
            </w:tcBorders>
            <w:shd w:val="clear" w:color="auto" w:fill="FFFFFF"/>
          </w:tcPr>
          <w:p w14:paraId="7DE9CD70"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Насос водяной 3302-Бизнес (4216дв., 4215дв.) </w:t>
            </w:r>
          </w:p>
        </w:tc>
        <w:tc>
          <w:tcPr>
            <w:tcW w:w="708" w:type="dxa"/>
            <w:tcBorders>
              <w:left w:val="single" w:sz="4" w:space="0" w:color="000000"/>
              <w:bottom w:val="single" w:sz="4" w:space="0" w:color="000000"/>
            </w:tcBorders>
            <w:shd w:val="clear" w:color="auto" w:fill="FFFFFF"/>
          </w:tcPr>
          <w:p w14:paraId="0D7B34B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AA1B05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7F6B00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3 300,00</w:t>
            </w:r>
          </w:p>
        </w:tc>
        <w:tc>
          <w:tcPr>
            <w:tcW w:w="1276" w:type="dxa"/>
            <w:tcBorders>
              <w:left w:val="single" w:sz="4" w:space="0" w:color="000000"/>
              <w:bottom w:val="single" w:sz="4" w:space="0" w:color="000000"/>
            </w:tcBorders>
            <w:shd w:val="clear" w:color="auto" w:fill="FFFFFF"/>
            <w:vAlign w:val="bottom"/>
          </w:tcPr>
          <w:p w14:paraId="0DCAEB4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3 600,00</w:t>
            </w:r>
          </w:p>
        </w:tc>
        <w:tc>
          <w:tcPr>
            <w:tcW w:w="1276" w:type="dxa"/>
            <w:tcBorders>
              <w:left w:val="single" w:sz="4" w:space="0" w:color="000000"/>
              <w:bottom w:val="single" w:sz="4" w:space="0" w:color="000000"/>
            </w:tcBorders>
            <w:shd w:val="clear" w:color="auto" w:fill="FFFFFF"/>
            <w:vAlign w:val="bottom"/>
          </w:tcPr>
          <w:p w14:paraId="3CB0151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3 300,00</w:t>
            </w:r>
          </w:p>
        </w:tc>
        <w:tc>
          <w:tcPr>
            <w:tcW w:w="1139" w:type="dxa"/>
            <w:tcBorders>
              <w:left w:val="single" w:sz="4" w:space="0" w:color="000000"/>
              <w:bottom w:val="single" w:sz="4" w:space="0" w:color="000000"/>
            </w:tcBorders>
            <w:shd w:val="clear" w:color="auto" w:fill="FFFFFF"/>
            <w:vAlign w:val="bottom"/>
          </w:tcPr>
          <w:p w14:paraId="4A263CE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3 400,00</w:t>
            </w:r>
          </w:p>
        </w:tc>
        <w:tc>
          <w:tcPr>
            <w:tcW w:w="3117" w:type="dxa"/>
            <w:tcBorders>
              <w:left w:val="single" w:sz="4" w:space="0" w:color="000000"/>
              <w:bottom w:val="single" w:sz="4" w:space="0" w:color="000000"/>
              <w:right w:val="single" w:sz="4" w:space="0" w:color="000000"/>
            </w:tcBorders>
            <w:shd w:val="clear" w:color="auto" w:fill="FFFFFF"/>
            <w:vAlign w:val="bottom"/>
          </w:tcPr>
          <w:p w14:paraId="37FBDF3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3 400,00</w:t>
            </w:r>
          </w:p>
        </w:tc>
      </w:tr>
      <w:tr w:rsidR="00D52AA2" w:rsidRPr="00D52AA2" w14:paraId="74736EA4" w14:textId="77777777" w:rsidTr="0058087C">
        <w:tc>
          <w:tcPr>
            <w:tcW w:w="512" w:type="dxa"/>
            <w:tcBorders>
              <w:left w:val="single" w:sz="4" w:space="0" w:color="000000"/>
              <w:bottom w:val="single" w:sz="4" w:space="0" w:color="000000"/>
            </w:tcBorders>
            <w:shd w:val="clear" w:color="auto" w:fill="FFFFFF"/>
          </w:tcPr>
          <w:p w14:paraId="779D4551"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126</w:t>
            </w:r>
          </w:p>
        </w:tc>
        <w:tc>
          <w:tcPr>
            <w:tcW w:w="6151" w:type="dxa"/>
            <w:tcBorders>
              <w:left w:val="single" w:sz="4" w:space="0" w:color="000000"/>
              <w:bottom w:val="single" w:sz="4" w:space="0" w:color="000000"/>
            </w:tcBorders>
            <w:shd w:val="clear" w:color="auto" w:fill="FFFFFF"/>
          </w:tcPr>
          <w:p w14:paraId="67793321"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Насос ГУРа Газель УМЗ 4216 Е-3 уз.шкив 10 мм  </w:t>
            </w:r>
          </w:p>
        </w:tc>
        <w:tc>
          <w:tcPr>
            <w:tcW w:w="708" w:type="dxa"/>
            <w:tcBorders>
              <w:left w:val="single" w:sz="4" w:space="0" w:color="000000"/>
              <w:bottom w:val="single" w:sz="4" w:space="0" w:color="000000"/>
            </w:tcBorders>
            <w:shd w:val="clear" w:color="auto" w:fill="FFFFFF"/>
          </w:tcPr>
          <w:p w14:paraId="2FAB58D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B7B565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5AC309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15 400,00</w:t>
            </w:r>
          </w:p>
        </w:tc>
        <w:tc>
          <w:tcPr>
            <w:tcW w:w="1276" w:type="dxa"/>
            <w:tcBorders>
              <w:left w:val="single" w:sz="4" w:space="0" w:color="000000"/>
              <w:bottom w:val="single" w:sz="4" w:space="0" w:color="000000"/>
            </w:tcBorders>
            <w:shd w:val="clear" w:color="auto" w:fill="FFFFFF"/>
            <w:vAlign w:val="bottom"/>
          </w:tcPr>
          <w:p w14:paraId="59D089F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16 800,00</w:t>
            </w:r>
          </w:p>
        </w:tc>
        <w:tc>
          <w:tcPr>
            <w:tcW w:w="1276" w:type="dxa"/>
            <w:tcBorders>
              <w:left w:val="single" w:sz="4" w:space="0" w:color="000000"/>
              <w:bottom w:val="single" w:sz="4" w:space="0" w:color="000000"/>
            </w:tcBorders>
            <w:shd w:val="clear" w:color="auto" w:fill="FFFFFF"/>
            <w:vAlign w:val="bottom"/>
          </w:tcPr>
          <w:p w14:paraId="3049874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15 400,00</w:t>
            </w:r>
          </w:p>
        </w:tc>
        <w:tc>
          <w:tcPr>
            <w:tcW w:w="1139" w:type="dxa"/>
            <w:tcBorders>
              <w:left w:val="single" w:sz="4" w:space="0" w:color="000000"/>
              <w:bottom w:val="single" w:sz="4" w:space="0" w:color="000000"/>
            </w:tcBorders>
            <w:shd w:val="clear" w:color="auto" w:fill="FFFFFF"/>
            <w:vAlign w:val="bottom"/>
          </w:tcPr>
          <w:p w14:paraId="0FD83BC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15 866,67</w:t>
            </w:r>
          </w:p>
        </w:tc>
        <w:tc>
          <w:tcPr>
            <w:tcW w:w="3117" w:type="dxa"/>
            <w:tcBorders>
              <w:left w:val="single" w:sz="4" w:space="0" w:color="000000"/>
              <w:bottom w:val="single" w:sz="4" w:space="0" w:color="000000"/>
              <w:right w:val="single" w:sz="4" w:space="0" w:color="000000"/>
            </w:tcBorders>
            <w:shd w:val="clear" w:color="auto" w:fill="FFFFFF"/>
            <w:vAlign w:val="bottom"/>
          </w:tcPr>
          <w:p w14:paraId="757A6B4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15 866,67</w:t>
            </w:r>
          </w:p>
        </w:tc>
      </w:tr>
      <w:tr w:rsidR="00D52AA2" w:rsidRPr="00D52AA2" w14:paraId="021B3506" w14:textId="77777777" w:rsidTr="0058087C">
        <w:tc>
          <w:tcPr>
            <w:tcW w:w="512" w:type="dxa"/>
            <w:tcBorders>
              <w:left w:val="single" w:sz="4" w:space="0" w:color="000000"/>
              <w:bottom w:val="single" w:sz="4" w:space="0" w:color="000000"/>
            </w:tcBorders>
            <w:shd w:val="clear" w:color="auto" w:fill="FFFFFF"/>
          </w:tcPr>
          <w:p w14:paraId="0B688B95"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127</w:t>
            </w:r>
          </w:p>
        </w:tc>
        <w:tc>
          <w:tcPr>
            <w:tcW w:w="6151" w:type="dxa"/>
            <w:tcBorders>
              <w:left w:val="single" w:sz="4" w:space="0" w:color="000000"/>
              <w:bottom w:val="single" w:sz="4" w:space="0" w:color="000000"/>
            </w:tcBorders>
            <w:shd w:val="clear" w:color="auto" w:fill="FFFFFF"/>
          </w:tcPr>
          <w:p w14:paraId="44BF8C4D"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Насос топливный 3302 (406 дв) </w:t>
            </w:r>
          </w:p>
        </w:tc>
        <w:tc>
          <w:tcPr>
            <w:tcW w:w="708" w:type="dxa"/>
            <w:tcBorders>
              <w:left w:val="single" w:sz="4" w:space="0" w:color="000000"/>
              <w:bottom w:val="single" w:sz="4" w:space="0" w:color="000000"/>
            </w:tcBorders>
            <w:shd w:val="clear" w:color="auto" w:fill="FFFFFF"/>
          </w:tcPr>
          <w:p w14:paraId="0376302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8221B4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F7CC40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2 970,00</w:t>
            </w:r>
          </w:p>
        </w:tc>
        <w:tc>
          <w:tcPr>
            <w:tcW w:w="1276" w:type="dxa"/>
            <w:tcBorders>
              <w:left w:val="single" w:sz="4" w:space="0" w:color="000000"/>
              <w:bottom w:val="single" w:sz="4" w:space="0" w:color="000000"/>
            </w:tcBorders>
            <w:shd w:val="clear" w:color="auto" w:fill="FFFFFF"/>
            <w:vAlign w:val="bottom"/>
          </w:tcPr>
          <w:p w14:paraId="7079804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3 240,00</w:t>
            </w:r>
          </w:p>
        </w:tc>
        <w:tc>
          <w:tcPr>
            <w:tcW w:w="1276" w:type="dxa"/>
            <w:tcBorders>
              <w:left w:val="single" w:sz="4" w:space="0" w:color="000000"/>
              <w:bottom w:val="single" w:sz="4" w:space="0" w:color="000000"/>
            </w:tcBorders>
            <w:shd w:val="clear" w:color="auto" w:fill="FFFFFF"/>
            <w:vAlign w:val="bottom"/>
          </w:tcPr>
          <w:p w14:paraId="003B437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2 970,00</w:t>
            </w:r>
          </w:p>
        </w:tc>
        <w:tc>
          <w:tcPr>
            <w:tcW w:w="1139" w:type="dxa"/>
            <w:tcBorders>
              <w:left w:val="single" w:sz="4" w:space="0" w:color="000000"/>
              <w:bottom w:val="single" w:sz="4" w:space="0" w:color="000000"/>
            </w:tcBorders>
            <w:shd w:val="clear" w:color="auto" w:fill="FFFFFF"/>
            <w:vAlign w:val="bottom"/>
          </w:tcPr>
          <w:p w14:paraId="7C98091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3 060,00</w:t>
            </w:r>
          </w:p>
        </w:tc>
        <w:tc>
          <w:tcPr>
            <w:tcW w:w="3117" w:type="dxa"/>
            <w:tcBorders>
              <w:left w:val="single" w:sz="4" w:space="0" w:color="000000"/>
              <w:bottom w:val="single" w:sz="4" w:space="0" w:color="000000"/>
              <w:right w:val="single" w:sz="4" w:space="0" w:color="000000"/>
            </w:tcBorders>
            <w:shd w:val="clear" w:color="auto" w:fill="FFFFFF"/>
            <w:vAlign w:val="bottom"/>
          </w:tcPr>
          <w:p w14:paraId="6FA0AD0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3 060,00</w:t>
            </w:r>
          </w:p>
        </w:tc>
      </w:tr>
      <w:tr w:rsidR="00D52AA2" w:rsidRPr="00D52AA2" w14:paraId="5E08B769" w14:textId="77777777" w:rsidTr="0058087C">
        <w:tc>
          <w:tcPr>
            <w:tcW w:w="512" w:type="dxa"/>
            <w:tcBorders>
              <w:left w:val="single" w:sz="4" w:space="0" w:color="000000"/>
              <w:bottom w:val="single" w:sz="4" w:space="0" w:color="000000"/>
            </w:tcBorders>
            <w:shd w:val="clear" w:color="auto" w:fill="FFFFFF"/>
          </w:tcPr>
          <w:p w14:paraId="68CDD94E"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128</w:t>
            </w:r>
          </w:p>
        </w:tc>
        <w:tc>
          <w:tcPr>
            <w:tcW w:w="6151" w:type="dxa"/>
            <w:tcBorders>
              <w:left w:val="single" w:sz="4" w:space="0" w:color="000000"/>
              <w:bottom w:val="single" w:sz="4" w:space="0" w:color="000000"/>
            </w:tcBorders>
            <w:shd w:val="clear" w:color="auto" w:fill="FFFFFF"/>
          </w:tcPr>
          <w:p w14:paraId="3C167309"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Нейтрализатор 330202 (дв.4216) ЕВРО-3</w:t>
            </w:r>
          </w:p>
        </w:tc>
        <w:tc>
          <w:tcPr>
            <w:tcW w:w="708" w:type="dxa"/>
            <w:tcBorders>
              <w:left w:val="single" w:sz="4" w:space="0" w:color="000000"/>
              <w:bottom w:val="single" w:sz="4" w:space="0" w:color="000000"/>
            </w:tcBorders>
            <w:shd w:val="clear" w:color="auto" w:fill="FFFFFF"/>
          </w:tcPr>
          <w:p w14:paraId="4447E7C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592958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37F41A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11 418,00</w:t>
            </w:r>
          </w:p>
        </w:tc>
        <w:tc>
          <w:tcPr>
            <w:tcW w:w="1276" w:type="dxa"/>
            <w:tcBorders>
              <w:left w:val="single" w:sz="4" w:space="0" w:color="000000"/>
              <w:bottom w:val="single" w:sz="4" w:space="0" w:color="000000"/>
            </w:tcBorders>
            <w:shd w:val="clear" w:color="auto" w:fill="FFFFFF"/>
            <w:vAlign w:val="bottom"/>
          </w:tcPr>
          <w:p w14:paraId="34063C7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12 456,00</w:t>
            </w:r>
          </w:p>
        </w:tc>
        <w:tc>
          <w:tcPr>
            <w:tcW w:w="1276" w:type="dxa"/>
            <w:tcBorders>
              <w:left w:val="single" w:sz="4" w:space="0" w:color="000000"/>
              <w:bottom w:val="single" w:sz="4" w:space="0" w:color="000000"/>
            </w:tcBorders>
            <w:shd w:val="clear" w:color="auto" w:fill="FFFFFF"/>
            <w:vAlign w:val="bottom"/>
          </w:tcPr>
          <w:p w14:paraId="6E4AA62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11 420,00</w:t>
            </w:r>
          </w:p>
        </w:tc>
        <w:tc>
          <w:tcPr>
            <w:tcW w:w="1139" w:type="dxa"/>
            <w:tcBorders>
              <w:left w:val="single" w:sz="4" w:space="0" w:color="000000"/>
              <w:bottom w:val="single" w:sz="4" w:space="0" w:color="000000"/>
            </w:tcBorders>
            <w:shd w:val="clear" w:color="auto" w:fill="FFFFFF"/>
            <w:vAlign w:val="bottom"/>
          </w:tcPr>
          <w:p w14:paraId="40D508D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11 764,67</w:t>
            </w:r>
          </w:p>
        </w:tc>
        <w:tc>
          <w:tcPr>
            <w:tcW w:w="3117" w:type="dxa"/>
            <w:tcBorders>
              <w:left w:val="single" w:sz="4" w:space="0" w:color="000000"/>
              <w:bottom w:val="single" w:sz="4" w:space="0" w:color="000000"/>
              <w:right w:val="single" w:sz="4" w:space="0" w:color="000000"/>
            </w:tcBorders>
            <w:shd w:val="clear" w:color="auto" w:fill="FFFFFF"/>
            <w:vAlign w:val="bottom"/>
          </w:tcPr>
          <w:p w14:paraId="47C14F3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11 764,67</w:t>
            </w:r>
          </w:p>
        </w:tc>
      </w:tr>
      <w:tr w:rsidR="00D52AA2" w:rsidRPr="00D52AA2" w14:paraId="2880C461" w14:textId="77777777" w:rsidTr="0058087C">
        <w:tc>
          <w:tcPr>
            <w:tcW w:w="512" w:type="dxa"/>
            <w:tcBorders>
              <w:left w:val="single" w:sz="4" w:space="0" w:color="000000"/>
              <w:bottom w:val="single" w:sz="4" w:space="0" w:color="000000"/>
            </w:tcBorders>
            <w:shd w:val="clear" w:color="auto" w:fill="FFFFFF"/>
          </w:tcPr>
          <w:p w14:paraId="0F712D76"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129</w:t>
            </w:r>
          </w:p>
        </w:tc>
        <w:tc>
          <w:tcPr>
            <w:tcW w:w="6151" w:type="dxa"/>
            <w:tcBorders>
              <w:left w:val="single" w:sz="4" w:space="0" w:color="000000"/>
              <w:bottom w:val="single" w:sz="4" w:space="0" w:color="000000"/>
            </w:tcBorders>
            <w:shd w:val="clear" w:color="auto" w:fill="FFFFFF"/>
          </w:tcPr>
          <w:p w14:paraId="03E9B414"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Опора промежут. кард. вала 3302 Рест. с кронш. </w:t>
            </w:r>
          </w:p>
        </w:tc>
        <w:tc>
          <w:tcPr>
            <w:tcW w:w="708" w:type="dxa"/>
            <w:tcBorders>
              <w:left w:val="single" w:sz="4" w:space="0" w:color="000000"/>
              <w:bottom w:val="single" w:sz="4" w:space="0" w:color="000000"/>
            </w:tcBorders>
            <w:shd w:val="clear" w:color="auto" w:fill="FFFFFF"/>
          </w:tcPr>
          <w:p w14:paraId="37AE1D3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DA27D9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DB840A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990,00</w:t>
            </w:r>
          </w:p>
        </w:tc>
        <w:tc>
          <w:tcPr>
            <w:tcW w:w="1276" w:type="dxa"/>
            <w:tcBorders>
              <w:left w:val="single" w:sz="4" w:space="0" w:color="000000"/>
              <w:bottom w:val="single" w:sz="4" w:space="0" w:color="000000"/>
            </w:tcBorders>
            <w:shd w:val="clear" w:color="auto" w:fill="FFFFFF"/>
            <w:vAlign w:val="bottom"/>
          </w:tcPr>
          <w:p w14:paraId="30950EC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1 080,00</w:t>
            </w:r>
          </w:p>
        </w:tc>
        <w:tc>
          <w:tcPr>
            <w:tcW w:w="1276" w:type="dxa"/>
            <w:tcBorders>
              <w:left w:val="single" w:sz="4" w:space="0" w:color="000000"/>
              <w:bottom w:val="single" w:sz="4" w:space="0" w:color="000000"/>
            </w:tcBorders>
            <w:shd w:val="clear" w:color="auto" w:fill="FFFFFF"/>
            <w:vAlign w:val="bottom"/>
          </w:tcPr>
          <w:p w14:paraId="6163AB8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1 000,00</w:t>
            </w:r>
          </w:p>
        </w:tc>
        <w:tc>
          <w:tcPr>
            <w:tcW w:w="1139" w:type="dxa"/>
            <w:tcBorders>
              <w:left w:val="single" w:sz="4" w:space="0" w:color="000000"/>
              <w:bottom w:val="single" w:sz="4" w:space="0" w:color="000000"/>
            </w:tcBorders>
            <w:shd w:val="clear" w:color="auto" w:fill="FFFFFF"/>
            <w:vAlign w:val="bottom"/>
          </w:tcPr>
          <w:p w14:paraId="47B904D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1 023,33</w:t>
            </w:r>
          </w:p>
        </w:tc>
        <w:tc>
          <w:tcPr>
            <w:tcW w:w="3117" w:type="dxa"/>
            <w:tcBorders>
              <w:left w:val="single" w:sz="4" w:space="0" w:color="000000"/>
              <w:bottom w:val="single" w:sz="4" w:space="0" w:color="000000"/>
              <w:right w:val="single" w:sz="4" w:space="0" w:color="000000"/>
            </w:tcBorders>
            <w:shd w:val="clear" w:color="auto" w:fill="FFFFFF"/>
            <w:vAlign w:val="bottom"/>
          </w:tcPr>
          <w:p w14:paraId="1FFC2E1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1 023,33</w:t>
            </w:r>
          </w:p>
        </w:tc>
      </w:tr>
      <w:tr w:rsidR="00D52AA2" w:rsidRPr="00D52AA2" w14:paraId="3D3DF77F" w14:textId="77777777" w:rsidTr="0058087C">
        <w:tc>
          <w:tcPr>
            <w:tcW w:w="512" w:type="dxa"/>
            <w:tcBorders>
              <w:left w:val="single" w:sz="4" w:space="0" w:color="000000"/>
              <w:bottom w:val="single" w:sz="4" w:space="0" w:color="000000"/>
            </w:tcBorders>
            <w:shd w:val="clear" w:color="auto" w:fill="FFFFFF"/>
          </w:tcPr>
          <w:p w14:paraId="6EFA9487"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130</w:t>
            </w:r>
          </w:p>
        </w:tc>
        <w:tc>
          <w:tcPr>
            <w:tcW w:w="6151" w:type="dxa"/>
            <w:tcBorders>
              <w:left w:val="single" w:sz="4" w:space="0" w:color="000000"/>
              <w:bottom w:val="single" w:sz="4" w:space="0" w:color="000000"/>
            </w:tcBorders>
            <w:shd w:val="clear" w:color="auto" w:fill="FFFFFF"/>
          </w:tcPr>
          <w:p w14:paraId="1E20F056"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Патрубки радиатора 3302-Бизнес дв.4216 Е-4 (к-т 2шт)</w:t>
            </w:r>
          </w:p>
        </w:tc>
        <w:tc>
          <w:tcPr>
            <w:tcW w:w="708" w:type="dxa"/>
            <w:tcBorders>
              <w:left w:val="single" w:sz="4" w:space="0" w:color="000000"/>
              <w:bottom w:val="single" w:sz="4" w:space="0" w:color="000000"/>
            </w:tcBorders>
            <w:shd w:val="clear" w:color="auto" w:fill="FFFFFF"/>
          </w:tcPr>
          <w:p w14:paraId="70B0DF4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к-т</w:t>
            </w:r>
          </w:p>
        </w:tc>
        <w:tc>
          <w:tcPr>
            <w:tcW w:w="549" w:type="dxa"/>
            <w:tcBorders>
              <w:left w:val="single" w:sz="4" w:space="0" w:color="000000"/>
              <w:bottom w:val="single" w:sz="4" w:space="0" w:color="000000"/>
            </w:tcBorders>
            <w:shd w:val="clear" w:color="auto" w:fill="FFFFFF"/>
          </w:tcPr>
          <w:p w14:paraId="4C73281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8D617A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880,00</w:t>
            </w:r>
          </w:p>
        </w:tc>
        <w:tc>
          <w:tcPr>
            <w:tcW w:w="1276" w:type="dxa"/>
            <w:tcBorders>
              <w:left w:val="single" w:sz="4" w:space="0" w:color="000000"/>
              <w:bottom w:val="single" w:sz="4" w:space="0" w:color="000000"/>
            </w:tcBorders>
            <w:shd w:val="clear" w:color="auto" w:fill="FFFFFF"/>
            <w:vAlign w:val="bottom"/>
          </w:tcPr>
          <w:p w14:paraId="48555F7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960,00</w:t>
            </w:r>
          </w:p>
        </w:tc>
        <w:tc>
          <w:tcPr>
            <w:tcW w:w="1276" w:type="dxa"/>
            <w:tcBorders>
              <w:left w:val="single" w:sz="4" w:space="0" w:color="000000"/>
              <w:bottom w:val="single" w:sz="4" w:space="0" w:color="000000"/>
            </w:tcBorders>
            <w:shd w:val="clear" w:color="auto" w:fill="FFFFFF"/>
            <w:vAlign w:val="bottom"/>
          </w:tcPr>
          <w:p w14:paraId="0E3B57E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880,00</w:t>
            </w:r>
          </w:p>
        </w:tc>
        <w:tc>
          <w:tcPr>
            <w:tcW w:w="1139" w:type="dxa"/>
            <w:tcBorders>
              <w:left w:val="single" w:sz="4" w:space="0" w:color="000000"/>
              <w:bottom w:val="single" w:sz="4" w:space="0" w:color="000000"/>
            </w:tcBorders>
            <w:shd w:val="clear" w:color="auto" w:fill="FFFFFF"/>
            <w:vAlign w:val="bottom"/>
          </w:tcPr>
          <w:p w14:paraId="15A726D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906,67</w:t>
            </w:r>
          </w:p>
        </w:tc>
        <w:tc>
          <w:tcPr>
            <w:tcW w:w="3117" w:type="dxa"/>
            <w:tcBorders>
              <w:left w:val="single" w:sz="4" w:space="0" w:color="000000"/>
              <w:bottom w:val="single" w:sz="4" w:space="0" w:color="000000"/>
              <w:right w:val="single" w:sz="4" w:space="0" w:color="000000"/>
            </w:tcBorders>
            <w:shd w:val="clear" w:color="auto" w:fill="FFFFFF"/>
            <w:vAlign w:val="bottom"/>
          </w:tcPr>
          <w:p w14:paraId="4888A56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906,67</w:t>
            </w:r>
          </w:p>
        </w:tc>
      </w:tr>
      <w:tr w:rsidR="00D52AA2" w:rsidRPr="00D52AA2" w14:paraId="61EF0D6F" w14:textId="77777777" w:rsidTr="0058087C">
        <w:tc>
          <w:tcPr>
            <w:tcW w:w="512" w:type="dxa"/>
            <w:tcBorders>
              <w:left w:val="single" w:sz="4" w:space="0" w:color="000000"/>
              <w:bottom w:val="single" w:sz="4" w:space="0" w:color="000000"/>
            </w:tcBorders>
            <w:shd w:val="clear" w:color="auto" w:fill="FFFFFF"/>
          </w:tcPr>
          <w:p w14:paraId="0D4C9AE2"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131</w:t>
            </w:r>
          </w:p>
        </w:tc>
        <w:tc>
          <w:tcPr>
            <w:tcW w:w="6151" w:type="dxa"/>
            <w:tcBorders>
              <w:left w:val="single" w:sz="4" w:space="0" w:color="000000"/>
              <w:bottom w:val="single" w:sz="4" w:space="0" w:color="000000"/>
            </w:tcBorders>
            <w:shd w:val="clear" w:color="auto" w:fill="FFFFFF"/>
          </w:tcPr>
          <w:p w14:paraId="4EDE781D"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Подшипник       7305 пер.ступ. 2410,31029 нар. </w:t>
            </w:r>
          </w:p>
        </w:tc>
        <w:tc>
          <w:tcPr>
            <w:tcW w:w="708" w:type="dxa"/>
            <w:tcBorders>
              <w:left w:val="single" w:sz="4" w:space="0" w:color="000000"/>
              <w:bottom w:val="single" w:sz="4" w:space="0" w:color="000000"/>
            </w:tcBorders>
            <w:shd w:val="clear" w:color="auto" w:fill="FFFFFF"/>
          </w:tcPr>
          <w:p w14:paraId="47B2CA3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104D6C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1B17E7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297,00</w:t>
            </w:r>
          </w:p>
        </w:tc>
        <w:tc>
          <w:tcPr>
            <w:tcW w:w="1276" w:type="dxa"/>
            <w:tcBorders>
              <w:left w:val="single" w:sz="4" w:space="0" w:color="000000"/>
              <w:bottom w:val="single" w:sz="4" w:space="0" w:color="000000"/>
            </w:tcBorders>
            <w:shd w:val="clear" w:color="auto" w:fill="FFFFFF"/>
            <w:vAlign w:val="bottom"/>
          </w:tcPr>
          <w:p w14:paraId="314D8F1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324,00</w:t>
            </w:r>
          </w:p>
        </w:tc>
        <w:tc>
          <w:tcPr>
            <w:tcW w:w="1276" w:type="dxa"/>
            <w:tcBorders>
              <w:left w:val="single" w:sz="4" w:space="0" w:color="000000"/>
              <w:bottom w:val="single" w:sz="4" w:space="0" w:color="000000"/>
            </w:tcBorders>
            <w:shd w:val="clear" w:color="auto" w:fill="FFFFFF"/>
            <w:vAlign w:val="bottom"/>
          </w:tcPr>
          <w:p w14:paraId="0776785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297,00</w:t>
            </w:r>
          </w:p>
        </w:tc>
        <w:tc>
          <w:tcPr>
            <w:tcW w:w="1139" w:type="dxa"/>
            <w:tcBorders>
              <w:left w:val="single" w:sz="4" w:space="0" w:color="000000"/>
              <w:bottom w:val="single" w:sz="4" w:space="0" w:color="000000"/>
            </w:tcBorders>
            <w:shd w:val="clear" w:color="auto" w:fill="FFFFFF"/>
            <w:vAlign w:val="bottom"/>
          </w:tcPr>
          <w:p w14:paraId="66F34A1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306,00</w:t>
            </w:r>
          </w:p>
        </w:tc>
        <w:tc>
          <w:tcPr>
            <w:tcW w:w="3117" w:type="dxa"/>
            <w:tcBorders>
              <w:left w:val="single" w:sz="4" w:space="0" w:color="000000"/>
              <w:bottom w:val="single" w:sz="4" w:space="0" w:color="000000"/>
              <w:right w:val="single" w:sz="4" w:space="0" w:color="000000"/>
            </w:tcBorders>
            <w:shd w:val="clear" w:color="auto" w:fill="FFFFFF"/>
            <w:vAlign w:val="bottom"/>
          </w:tcPr>
          <w:p w14:paraId="1E6D4B5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306,00</w:t>
            </w:r>
          </w:p>
        </w:tc>
      </w:tr>
      <w:tr w:rsidR="00D52AA2" w:rsidRPr="00D52AA2" w14:paraId="117644F4" w14:textId="77777777" w:rsidTr="0058087C">
        <w:tc>
          <w:tcPr>
            <w:tcW w:w="512" w:type="dxa"/>
            <w:tcBorders>
              <w:left w:val="single" w:sz="4" w:space="0" w:color="000000"/>
              <w:bottom w:val="single" w:sz="4" w:space="0" w:color="000000"/>
            </w:tcBorders>
            <w:shd w:val="clear" w:color="auto" w:fill="FFFFFF"/>
          </w:tcPr>
          <w:p w14:paraId="2AE33F35"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132</w:t>
            </w:r>
          </w:p>
        </w:tc>
        <w:tc>
          <w:tcPr>
            <w:tcW w:w="6151" w:type="dxa"/>
            <w:tcBorders>
              <w:left w:val="single" w:sz="4" w:space="0" w:color="000000"/>
              <w:bottom w:val="single" w:sz="4" w:space="0" w:color="000000"/>
            </w:tcBorders>
            <w:shd w:val="clear" w:color="auto" w:fill="FFFFFF"/>
          </w:tcPr>
          <w:p w14:paraId="6AFC8C99"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Подшипник       7305 пер.ступ.31029,3302 нар.   </w:t>
            </w:r>
          </w:p>
        </w:tc>
        <w:tc>
          <w:tcPr>
            <w:tcW w:w="708" w:type="dxa"/>
            <w:tcBorders>
              <w:left w:val="single" w:sz="4" w:space="0" w:color="000000"/>
              <w:bottom w:val="single" w:sz="4" w:space="0" w:color="000000"/>
            </w:tcBorders>
            <w:shd w:val="clear" w:color="auto" w:fill="FFFFFF"/>
          </w:tcPr>
          <w:p w14:paraId="75AABA3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1B610A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0AA376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814,00</w:t>
            </w:r>
          </w:p>
        </w:tc>
        <w:tc>
          <w:tcPr>
            <w:tcW w:w="1276" w:type="dxa"/>
            <w:tcBorders>
              <w:left w:val="single" w:sz="4" w:space="0" w:color="000000"/>
              <w:bottom w:val="single" w:sz="4" w:space="0" w:color="000000"/>
            </w:tcBorders>
            <w:shd w:val="clear" w:color="auto" w:fill="FFFFFF"/>
            <w:vAlign w:val="bottom"/>
          </w:tcPr>
          <w:p w14:paraId="0D1B541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888,00</w:t>
            </w:r>
          </w:p>
        </w:tc>
        <w:tc>
          <w:tcPr>
            <w:tcW w:w="1276" w:type="dxa"/>
            <w:tcBorders>
              <w:left w:val="single" w:sz="4" w:space="0" w:color="000000"/>
              <w:bottom w:val="single" w:sz="4" w:space="0" w:color="000000"/>
            </w:tcBorders>
            <w:shd w:val="clear" w:color="auto" w:fill="FFFFFF"/>
            <w:vAlign w:val="bottom"/>
          </w:tcPr>
          <w:p w14:paraId="6C76A82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814,00</w:t>
            </w:r>
          </w:p>
        </w:tc>
        <w:tc>
          <w:tcPr>
            <w:tcW w:w="1139" w:type="dxa"/>
            <w:tcBorders>
              <w:left w:val="single" w:sz="4" w:space="0" w:color="000000"/>
              <w:bottom w:val="single" w:sz="4" w:space="0" w:color="000000"/>
            </w:tcBorders>
            <w:shd w:val="clear" w:color="auto" w:fill="FFFFFF"/>
            <w:vAlign w:val="bottom"/>
          </w:tcPr>
          <w:p w14:paraId="1F1D2B1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838,67</w:t>
            </w:r>
          </w:p>
        </w:tc>
        <w:tc>
          <w:tcPr>
            <w:tcW w:w="3117" w:type="dxa"/>
            <w:tcBorders>
              <w:left w:val="single" w:sz="4" w:space="0" w:color="000000"/>
              <w:bottom w:val="single" w:sz="4" w:space="0" w:color="000000"/>
              <w:right w:val="single" w:sz="4" w:space="0" w:color="000000"/>
            </w:tcBorders>
            <w:shd w:val="clear" w:color="auto" w:fill="FFFFFF"/>
            <w:vAlign w:val="bottom"/>
          </w:tcPr>
          <w:p w14:paraId="3D0C070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838,67</w:t>
            </w:r>
          </w:p>
        </w:tc>
      </w:tr>
      <w:tr w:rsidR="00D52AA2" w:rsidRPr="00D52AA2" w14:paraId="565848C8" w14:textId="77777777" w:rsidTr="0058087C">
        <w:tc>
          <w:tcPr>
            <w:tcW w:w="512" w:type="dxa"/>
            <w:tcBorders>
              <w:left w:val="single" w:sz="4" w:space="0" w:color="000000"/>
              <w:bottom w:val="single" w:sz="4" w:space="0" w:color="000000"/>
            </w:tcBorders>
            <w:shd w:val="clear" w:color="auto" w:fill="FFFFFF"/>
          </w:tcPr>
          <w:p w14:paraId="013FFAF8"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133</w:t>
            </w:r>
          </w:p>
        </w:tc>
        <w:tc>
          <w:tcPr>
            <w:tcW w:w="6151" w:type="dxa"/>
            <w:tcBorders>
              <w:left w:val="single" w:sz="4" w:space="0" w:color="000000"/>
              <w:bottom w:val="single" w:sz="4" w:space="0" w:color="000000"/>
            </w:tcBorders>
            <w:shd w:val="clear" w:color="auto" w:fill="FFFFFF"/>
          </w:tcPr>
          <w:p w14:paraId="0E8BA3A9"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Подшипник       7307 пер. ступ. 3302 внутр. </w:t>
            </w:r>
          </w:p>
        </w:tc>
        <w:tc>
          <w:tcPr>
            <w:tcW w:w="708" w:type="dxa"/>
            <w:tcBorders>
              <w:left w:val="single" w:sz="4" w:space="0" w:color="000000"/>
              <w:bottom w:val="single" w:sz="4" w:space="0" w:color="000000"/>
            </w:tcBorders>
            <w:shd w:val="clear" w:color="auto" w:fill="FFFFFF"/>
          </w:tcPr>
          <w:p w14:paraId="1E123A4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C52776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2BB255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462,00</w:t>
            </w:r>
          </w:p>
        </w:tc>
        <w:tc>
          <w:tcPr>
            <w:tcW w:w="1276" w:type="dxa"/>
            <w:tcBorders>
              <w:left w:val="single" w:sz="4" w:space="0" w:color="000000"/>
              <w:bottom w:val="single" w:sz="4" w:space="0" w:color="000000"/>
            </w:tcBorders>
            <w:shd w:val="clear" w:color="auto" w:fill="FFFFFF"/>
            <w:vAlign w:val="bottom"/>
          </w:tcPr>
          <w:p w14:paraId="20951D7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504,00</w:t>
            </w:r>
          </w:p>
        </w:tc>
        <w:tc>
          <w:tcPr>
            <w:tcW w:w="1276" w:type="dxa"/>
            <w:tcBorders>
              <w:left w:val="single" w:sz="4" w:space="0" w:color="000000"/>
              <w:bottom w:val="single" w:sz="4" w:space="0" w:color="000000"/>
            </w:tcBorders>
            <w:shd w:val="clear" w:color="auto" w:fill="FFFFFF"/>
            <w:vAlign w:val="bottom"/>
          </w:tcPr>
          <w:p w14:paraId="1398B01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470,50</w:t>
            </w:r>
          </w:p>
        </w:tc>
        <w:tc>
          <w:tcPr>
            <w:tcW w:w="1139" w:type="dxa"/>
            <w:tcBorders>
              <w:left w:val="single" w:sz="4" w:space="0" w:color="000000"/>
              <w:bottom w:val="single" w:sz="4" w:space="0" w:color="000000"/>
            </w:tcBorders>
            <w:shd w:val="clear" w:color="auto" w:fill="FFFFFF"/>
            <w:vAlign w:val="bottom"/>
          </w:tcPr>
          <w:p w14:paraId="63A8CD0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478,83</w:t>
            </w:r>
          </w:p>
        </w:tc>
        <w:tc>
          <w:tcPr>
            <w:tcW w:w="3117" w:type="dxa"/>
            <w:tcBorders>
              <w:left w:val="single" w:sz="4" w:space="0" w:color="000000"/>
              <w:bottom w:val="single" w:sz="4" w:space="0" w:color="000000"/>
              <w:right w:val="single" w:sz="4" w:space="0" w:color="000000"/>
            </w:tcBorders>
            <w:shd w:val="clear" w:color="auto" w:fill="FFFFFF"/>
            <w:vAlign w:val="bottom"/>
          </w:tcPr>
          <w:p w14:paraId="5DCE81D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478,83</w:t>
            </w:r>
          </w:p>
        </w:tc>
      </w:tr>
      <w:tr w:rsidR="00D52AA2" w:rsidRPr="00D52AA2" w14:paraId="34C4D02A" w14:textId="77777777" w:rsidTr="0058087C">
        <w:tc>
          <w:tcPr>
            <w:tcW w:w="512" w:type="dxa"/>
            <w:tcBorders>
              <w:left w:val="single" w:sz="4" w:space="0" w:color="000000"/>
              <w:bottom w:val="single" w:sz="4" w:space="0" w:color="000000"/>
            </w:tcBorders>
            <w:shd w:val="clear" w:color="auto" w:fill="FFFFFF"/>
          </w:tcPr>
          <w:p w14:paraId="13ED1087"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134</w:t>
            </w:r>
          </w:p>
        </w:tc>
        <w:tc>
          <w:tcPr>
            <w:tcW w:w="6151" w:type="dxa"/>
            <w:tcBorders>
              <w:left w:val="single" w:sz="4" w:space="0" w:color="000000"/>
              <w:bottom w:val="single" w:sz="4" w:space="0" w:color="000000"/>
            </w:tcBorders>
            <w:shd w:val="clear" w:color="auto" w:fill="FFFFFF"/>
          </w:tcPr>
          <w:p w14:paraId="089FC5CA"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Подшипник       7509 задн. ступицы 3302 наруж. </w:t>
            </w:r>
          </w:p>
        </w:tc>
        <w:tc>
          <w:tcPr>
            <w:tcW w:w="708" w:type="dxa"/>
            <w:tcBorders>
              <w:left w:val="single" w:sz="4" w:space="0" w:color="000000"/>
              <w:bottom w:val="single" w:sz="4" w:space="0" w:color="000000"/>
            </w:tcBorders>
            <w:shd w:val="clear" w:color="auto" w:fill="FFFFFF"/>
          </w:tcPr>
          <w:p w14:paraId="7473997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1D273B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1AD400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554,40</w:t>
            </w:r>
          </w:p>
        </w:tc>
        <w:tc>
          <w:tcPr>
            <w:tcW w:w="1276" w:type="dxa"/>
            <w:tcBorders>
              <w:left w:val="single" w:sz="4" w:space="0" w:color="000000"/>
              <w:bottom w:val="single" w:sz="4" w:space="0" w:color="000000"/>
            </w:tcBorders>
            <w:shd w:val="clear" w:color="auto" w:fill="FFFFFF"/>
            <w:vAlign w:val="bottom"/>
          </w:tcPr>
          <w:p w14:paraId="7E7DB6C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604,80</w:t>
            </w:r>
          </w:p>
        </w:tc>
        <w:tc>
          <w:tcPr>
            <w:tcW w:w="1276" w:type="dxa"/>
            <w:tcBorders>
              <w:left w:val="single" w:sz="4" w:space="0" w:color="000000"/>
              <w:bottom w:val="single" w:sz="4" w:space="0" w:color="000000"/>
            </w:tcBorders>
            <w:shd w:val="clear" w:color="auto" w:fill="FFFFFF"/>
            <w:vAlign w:val="bottom"/>
          </w:tcPr>
          <w:p w14:paraId="37DB2FD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554,40</w:t>
            </w:r>
          </w:p>
        </w:tc>
        <w:tc>
          <w:tcPr>
            <w:tcW w:w="1139" w:type="dxa"/>
            <w:tcBorders>
              <w:left w:val="single" w:sz="4" w:space="0" w:color="000000"/>
              <w:bottom w:val="single" w:sz="4" w:space="0" w:color="000000"/>
            </w:tcBorders>
            <w:shd w:val="clear" w:color="auto" w:fill="FFFFFF"/>
            <w:vAlign w:val="bottom"/>
          </w:tcPr>
          <w:p w14:paraId="6EC722B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571,20</w:t>
            </w:r>
          </w:p>
        </w:tc>
        <w:tc>
          <w:tcPr>
            <w:tcW w:w="3117" w:type="dxa"/>
            <w:tcBorders>
              <w:left w:val="single" w:sz="4" w:space="0" w:color="000000"/>
              <w:bottom w:val="single" w:sz="4" w:space="0" w:color="000000"/>
              <w:right w:val="single" w:sz="4" w:space="0" w:color="000000"/>
            </w:tcBorders>
            <w:shd w:val="clear" w:color="auto" w:fill="FFFFFF"/>
            <w:vAlign w:val="bottom"/>
          </w:tcPr>
          <w:p w14:paraId="688AED7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571,20</w:t>
            </w:r>
          </w:p>
        </w:tc>
      </w:tr>
      <w:tr w:rsidR="00D52AA2" w:rsidRPr="00D52AA2" w14:paraId="36F213B3" w14:textId="77777777" w:rsidTr="0058087C">
        <w:tc>
          <w:tcPr>
            <w:tcW w:w="512" w:type="dxa"/>
            <w:tcBorders>
              <w:left w:val="single" w:sz="4" w:space="0" w:color="000000"/>
              <w:bottom w:val="single" w:sz="4" w:space="0" w:color="000000"/>
            </w:tcBorders>
            <w:shd w:val="clear" w:color="auto" w:fill="FFFFFF"/>
          </w:tcPr>
          <w:p w14:paraId="7D729E3E"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135</w:t>
            </w:r>
          </w:p>
        </w:tc>
        <w:tc>
          <w:tcPr>
            <w:tcW w:w="6151" w:type="dxa"/>
            <w:tcBorders>
              <w:left w:val="single" w:sz="4" w:space="0" w:color="000000"/>
              <w:bottom w:val="single" w:sz="4" w:space="0" w:color="000000"/>
            </w:tcBorders>
            <w:shd w:val="clear" w:color="auto" w:fill="FFFFFF"/>
          </w:tcPr>
          <w:p w14:paraId="312D9933"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Привод вент. Газель-Бизнес дв. УМЗ-4216 </w:t>
            </w:r>
          </w:p>
        </w:tc>
        <w:tc>
          <w:tcPr>
            <w:tcW w:w="708" w:type="dxa"/>
            <w:tcBorders>
              <w:left w:val="single" w:sz="4" w:space="0" w:color="000000"/>
              <w:bottom w:val="single" w:sz="4" w:space="0" w:color="000000"/>
            </w:tcBorders>
            <w:shd w:val="clear" w:color="auto" w:fill="FFFFFF"/>
          </w:tcPr>
          <w:p w14:paraId="3D5B09E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8989F1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21D097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4 455,00</w:t>
            </w:r>
          </w:p>
        </w:tc>
        <w:tc>
          <w:tcPr>
            <w:tcW w:w="1276" w:type="dxa"/>
            <w:tcBorders>
              <w:left w:val="single" w:sz="4" w:space="0" w:color="000000"/>
              <w:bottom w:val="single" w:sz="4" w:space="0" w:color="000000"/>
            </w:tcBorders>
            <w:shd w:val="clear" w:color="auto" w:fill="FFFFFF"/>
            <w:vAlign w:val="bottom"/>
          </w:tcPr>
          <w:p w14:paraId="6F0092E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4 860,00</w:t>
            </w:r>
          </w:p>
        </w:tc>
        <w:tc>
          <w:tcPr>
            <w:tcW w:w="1276" w:type="dxa"/>
            <w:tcBorders>
              <w:left w:val="single" w:sz="4" w:space="0" w:color="000000"/>
              <w:bottom w:val="single" w:sz="4" w:space="0" w:color="000000"/>
            </w:tcBorders>
            <w:shd w:val="clear" w:color="auto" w:fill="FFFFFF"/>
            <w:vAlign w:val="bottom"/>
          </w:tcPr>
          <w:p w14:paraId="040FEFF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4 455,00</w:t>
            </w:r>
          </w:p>
        </w:tc>
        <w:tc>
          <w:tcPr>
            <w:tcW w:w="1139" w:type="dxa"/>
            <w:tcBorders>
              <w:left w:val="single" w:sz="4" w:space="0" w:color="000000"/>
              <w:bottom w:val="single" w:sz="4" w:space="0" w:color="000000"/>
            </w:tcBorders>
            <w:shd w:val="clear" w:color="auto" w:fill="FFFFFF"/>
            <w:vAlign w:val="bottom"/>
          </w:tcPr>
          <w:p w14:paraId="7274FCE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4 590,00</w:t>
            </w:r>
          </w:p>
        </w:tc>
        <w:tc>
          <w:tcPr>
            <w:tcW w:w="3117" w:type="dxa"/>
            <w:tcBorders>
              <w:left w:val="single" w:sz="4" w:space="0" w:color="000000"/>
              <w:bottom w:val="single" w:sz="4" w:space="0" w:color="000000"/>
              <w:right w:val="single" w:sz="4" w:space="0" w:color="000000"/>
            </w:tcBorders>
            <w:shd w:val="clear" w:color="auto" w:fill="FFFFFF"/>
            <w:vAlign w:val="bottom"/>
          </w:tcPr>
          <w:p w14:paraId="0D1698D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4 590,00</w:t>
            </w:r>
          </w:p>
        </w:tc>
      </w:tr>
      <w:tr w:rsidR="00D52AA2" w:rsidRPr="00D52AA2" w14:paraId="35BC4992" w14:textId="77777777" w:rsidTr="0058087C">
        <w:tc>
          <w:tcPr>
            <w:tcW w:w="512" w:type="dxa"/>
            <w:tcBorders>
              <w:left w:val="single" w:sz="4" w:space="0" w:color="000000"/>
              <w:bottom w:val="single" w:sz="4" w:space="0" w:color="000000"/>
            </w:tcBorders>
            <w:shd w:val="clear" w:color="auto" w:fill="FFFFFF"/>
          </w:tcPr>
          <w:p w14:paraId="7FEA7837"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136</w:t>
            </w:r>
          </w:p>
        </w:tc>
        <w:tc>
          <w:tcPr>
            <w:tcW w:w="6151" w:type="dxa"/>
            <w:tcBorders>
              <w:left w:val="single" w:sz="4" w:space="0" w:color="000000"/>
              <w:bottom w:val="single" w:sz="4" w:space="0" w:color="000000"/>
            </w:tcBorders>
            <w:shd w:val="clear" w:color="auto" w:fill="FFFFFF"/>
          </w:tcPr>
          <w:p w14:paraId="6112CD0A"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Радиатор охлажд. 3302 под рамку 3-х ряд.</w:t>
            </w:r>
          </w:p>
        </w:tc>
        <w:tc>
          <w:tcPr>
            <w:tcW w:w="708" w:type="dxa"/>
            <w:tcBorders>
              <w:left w:val="single" w:sz="4" w:space="0" w:color="000000"/>
              <w:bottom w:val="single" w:sz="4" w:space="0" w:color="000000"/>
            </w:tcBorders>
            <w:shd w:val="clear" w:color="auto" w:fill="FFFFFF"/>
          </w:tcPr>
          <w:p w14:paraId="2950EA9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044D3F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B8553A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19 745,00</w:t>
            </w:r>
          </w:p>
        </w:tc>
        <w:tc>
          <w:tcPr>
            <w:tcW w:w="1276" w:type="dxa"/>
            <w:tcBorders>
              <w:left w:val="single" w:sz="4" w:space="0" w:color="000000"/>
              <w:bottom w:val="single" w:sz="4" w:space="0" w:color="000000"/>
            </w:tcBorders>
            <w:shd w:val="clear" w:color="auto" w:fill="FFFFFF"/>
            <w:vAlign w:val="bottom"/>
          </w:tcPr>
          <w:p w14:paraId="14E7C14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21 540,00</w:t>
            </w:r>
          </w:p>
        </w:tc>
        <w:tc>
          <w:tcPr>
            <w:tcW w:w="1276" w:type="dxa"/>
            <w:tcBorders>
              <w:left w:val="single" w:sz="4" w:space="0" w:color="000000"/>
              <w:bottom w:val="single" w:sz="4" w:space="0" w:color="000000"/>
            </w:tcBorders>
            <w:shd w:val="clear" w:color="auto" w:fill="FFFFFF"/>
            <w:vAlign w:val="bottom"/>
          </w:tcPr>
          <w:p w14:paraId="19EDB74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20 000,00</w:t>
            </w:r>
          </w:p>
        </w:tc>
        <w:tc>
          <w:tcPr>
            <w:tcW w:w="1139" w:type="dxa"/>
            <w:tcBorders>
              <w:left w:val="single" w:sz="4" w:space="0" w:color="000000"/>
              <w:bottom w:val="single" w:sz="4" w:space="0" w:color="000000"/>
            </w:tcBorders>
            <w:shd w:val="clear" w:color="auto" w:fill="FFFFFF"/>
            <w:vAlign w:val="bottom"/>
          </w:tcPr>
          <w:p w14:paraId="4F9DD2E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20 428,33</w:t>
            </w:r>
          </w:p>
        </w:tc>
        <w:tc>
          <w:tcPr>
            <w:tcW w:w="3117" w:type="dxa"/>
            <w:tcBorders>
              <w:left w:val="single" w:sz="4" w:space="0" w:color="000000"/>
              <w:bottom w:val="single" w:sz="4" w:space="0" w:color="000000"/>
              <w:right w:val="single" w:sz="4" w:space="0" w:color="000000"/>
            </w:tcBorders>
            <w:shd w:val="clear" w:color="auto" w:fill="FFFFFF"/>
            <w:vAlign w:val="bottom"/>
          </w:tcPr>
          <w:p w14:paraId="74B097C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20 428,33</w:t>
            </w:r>
          </w:p>
        </w:tc>
      </w:tr>
      <w:tr w:rsidR="00D52AA2" w:rsidRPr="00D52AA2" w14:paraId="1739D1AC" w14:textId="77777777" w:rsidTr="0058087C">
        <w:tc>
          <w:tcPr>
            <w:tcW w:w="512" w:type="dxa"/>
            <w:tcBorders>
              <w:left w:val="single" w:sz="4" w:space="0" w:color="000000"/>
              <w:bottom w:val="single" w:sz="4" w:space="0" w:color="000000"/>
            </w:tcBorders>
            <w:shd w:val="clear" w:color="auto" w:fill="FFFFFF"/>
          </w:tcPr>
          <w:p w14:paraId="135F4593"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137</w:t>
            </w:r>
          </w:p>
        </w:tc>
        <w:tc>
          <w:tcPr>
            <w:tcW w:w="6151" w:type="dxa"/>
            <w:tcBorders>
              <w:left w:val="single" w:sz="4" w:space="0" w:color="000000"/>
              <w:bottom w:val="single" w:sz="4" w:space="0" w:color="000000"/>
            </w:tcBorders>
            <w:shd w:val="clear" w:color="auto" w:fill="FFFFFF"/>
          </w:tcPr>
          <w:p w14:paraId="48FCE295"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Зеркало з/вида 3302-Рест.,Бизнес </w:t>
            </w:r>
          </w:p>
        </w:tc>
        <w:tc>
          <w:tcPr>
            <w:tcW w:w="708" w:type="dxa"/>
            <w:tcBorders>
              <w:left w:val="single" w:sz="4" w:space="0" w:color="000000"/>
              <w:bottom w:val="single" w:sz="4" w:space="0" w:color="000000"/>
            </w:tcBorders>
            <w:shd w:val="clear" w:color="auto" w:fill="FFFFFF"/>
          </w:tcPr>
          <w:p w14:paraId="288D413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к-т</w:t>
            </w:r>
          </w:p>
        </w:tc>
        <w:tc>
          <w:tcPr>
            <w:tcW w:w="549" w:type="dxa"/>
            <w:tcBorders>
              <w:left w:val="single" w:sz="4" w:space="0" w:color="000000"/>
              <w:bottom w:val="single" w:sz="4" w:space="0" w:color="000000"/>
            </w:tcBorders>
            <w:shd w:val="clear" w:color="auto" w:fill="FFFFFF"/>
          </w:tcPr>
          <w:p w14:paraId="4E0C126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02AEC6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5 445,00</w:t>
            </w:r>
          </w:p>
        </w:tc>
        <w:tc>
          <w:tcPr>
            <w:tcW w:w="1276" w:type="dxa"/>
            <w:tcBorders>
              <w:left w:val="single" w:sz="4" w:space="0" w:color="000000"/>
              <w:bottom w:val="single" w:sz="4" w:space="0" w:color="000000"/>
            </w:tcBorders>
            <w:shd w:val="clear" w:color="auto" w:fill="FFFFFF"/>
            <w:vAlign w:val="bottom"/>
          </w:tcPr>
          <w:p w14:paraId="49BD313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5 940,00</w:t>
            </w:r>
          </w:p>
        </w:tc>
        <w:tc>
          <w:tcPr>
            <w:tcW w:w="1276" w:type="dxa"/>
            <w:tcBorders>
              <w:left w:val="single" w:sz="4" w:space="0" w:color="000000"/>
              <w:bottom w:val="single" w:sz="4" w:space="0" w:color="000000"/>
            </w:tcBorders>
            <w:shd w:val="clear" w:color="auto" w:fill="FFFFFF"/>
            <w:vAlign w:val="bottom"/>
          </w:tcPr>
          <w:p w14:paraId="7A1520F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5 445,00</w:t>
            </w:r>
          </w:p>
        </w:tc>
        <w:tc>
          <w:tcPr>
            <w:tcW w:w="1139" w:type="dxa"/>
            <w:tcBorders>
              <w:left w:val="single" w:sz="4" w:space="0" w:color="000000"/>
              <w:bottom w:val="single" w:sz="4" w:space="0" w:color="000000"/>
            </w:tcBorders>
            <w:shd w:val="clear" w:color="auto" w:fill="FFFFFF"/>
            <w:vAlign w:val="bottom"/>
          </w:tcPr>
          <w:p w14:paraId="179E300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5 610,00</w:t>
            </w:r>
          </w:p>
        </w:tc>
        <w:tc>
          <w:tcPr>
            <w:tcW w:w="3117" w:type="dxa"/>
            <w:tcBorders>
              <w:left w:val="single" w:sz="4" w:space="0" w:color="000000"/>
              <w:bottom w:val="single" w:sz="4" w:space="0" w:color="000000"/>
              <w:right w:val="single" w:sz="4" w:space="0" w:color="000000"/>
            </w:tcBorders>
            <w:shd w:val="clear" w:color="auto" w:fill="FFFFFF"/>
            <w:vAlign w:val="bottom"/>
          </w:tcPr>
          <w:p w14:paraId="2AA5019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5 610,00</w:t>
            </w:r>
          </w:p>
        </w:tc>
      </w:tr>
      <w:tr w:rsidR="00D52AA2" w:rsidRPr="00D52AA2" w14:paraId="11CEA230" w14:textId="77777777" w:rsidTr="0058087C">
        <w:tc>
          <w:tcPr>
            <w:tcW w:w="512" w:type="dxa"/>
            <w:tcBorders>
              <w:left w:val="single" w:sz="4" w:space="0" w:color="000000"/>
              <w:bottom w:val="single" w:sz="4" w:space="0" w:color="000000"/>
            </w:tcBorders>
            <w:shd w:val="clear" w:color="auto" w:fill="FFFFFF"/>
          </w:tcPr>
          <w:p w14:paraId="202D7D97"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138</w:t>
            </w:r>
          </w:p>
        </w:tc>
        <w:tc>
          <w:tcPr>
            <w:tcW w:w="6151" w:type="dxa"/>
            <w:tcBorders>
              <w:left w:val="single" w:sz="4" w:space="0" w:color="000000"/>
              <w:bottom w:val="single" w:sz="4" w:space="0" w:color="000000"/>
            </w:tcBorders>
            <w:shd w:val="clear" w:color="auto" w:fill="FFFFFF"/>
          </w:tcPr>
          <w:p w14:paraId="0C37D5FC"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Блок управл. МИКАС 10.3 (4216.3763-12) </w:t>
            </w:r>
          </w:p>
        </w:tc>
        <w:tc>
          <w:tcPr>
            <w:tcW w:w="708" w:type="dxa"/>
            <w:tcBorders>
              <w:left w:val="single" w:sz="4" w:space="0" w:color="000000"/>
              <w:bottom w:val="single" w:sz="4" w:space="0" w:color="000000"/>
            </w:tcBorders>
            <w:shd w:val="clear" w:color="auto" w:fill="FFFFFF"/>
          </w:tcPr>
          <w:p w14:paraId="5518ED0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8490BA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55068F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12 210,00</w:t>
            </w:r>
          </w:p>
        </w:tc>
        <w:tc>
          <w:tcPr>
            <w:tcW w:w="1276" w:type="dxa"/>
            <w:tcBorders>
              <w:left w:val="single" w:sz="4" w:space="0" w:color="000000"/>
              <w:bottom w:val="single" w:sz="4" w:space="0" w:color="000000"/>
            </w:tcBorders>
            <w:shd w:val="clear" w:color="auto" w:fill="FFFFFF"/>
            <w:vAlign w:val="bottom"/>
          </w:tcPr>
          <w:p w14:paraId="58D7DC7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13 320,00</w:t>
            </w:r>
          </w:p>
        </w:tc>
        <w:tc>
          <w:tcPr>
            <w:tcW w:w="1276" w:type="dxa"/>
            <w:tcBorders>
              <w:left w:val="single" w:sz="4" w:space="0" w:color="000000"/>
              <w:bottom w:val="single" w:sz="4" w:space="0" w:color="000000"/>
            </w:tcBorders>
            <w:shd w:val="clear" w:color="auto" w:fill="FFFFFF"/>
            <w:vAlign w:val="bottom"/>
          </w:tcPr>
          <w:p w14:paraId="6C32A4E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12 210,00</w:t>
            </w:r>
          </w:p>
        </w:tc>
        <w:tc>
          <w:tcPr>
            <w:tcW w:w="1139" w:type="dxa"/>
            <w:tcBorders>
              <w:left w:val="single" w:sz="4" w:space="0" w:color="000000"/>
              <w:bottom w:val="single" w:sz="4" w:space="0" w:color="000000"/>
            </w:tcBorders>
            <w:shd w:val="clear" w:color="auto" w:fill="FFFFFF"/>
            <w:vAlign w:val="bottom"/>
          </w:tcPr>
          <w:p w14:paraId="6DED885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12 580,00</w:t>
            </w:r>
          </w:p>
        </w:tc>
        <w:tc>
          <w:tcPr>
            <w:tcW w:w="3117" w:type="dxa"/>
            <w:tcBorders>
              <w:left w:val="single" w:sz="4" w:space="0" w:color="000000"/>
              <w:bottom w:val="single" w:sz="4" w:space="0" w:color="000000"/>
              <w:right w:val="single" w:sz="4" w:space="0" w:color="000000"/>
            </w:tcBorders>
            <w:shd w:val="clear" w:color="auto" w:fill="FFFFFF"/>
            <w:vAlign w:val="bottom"/>
          </w:tcPr>
          <w:p w14:paraId="4C952C3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12 580,00</w:t>
            </w:r>
          </w:p>
        </w:tc>
      </w:tr>
      <w:tr w:rsidR="00D52AA2" w:rsidRPr="00D52AA2" w14:paraId="1AC259A4" w14:textId="77777777" w:rsidTr="0058087C">
        <w:tc>
          <w:tcPr>
            <w:tcW w:w="512" w:type="dxa"/>
            <w:tcBorders>
              <w:left w:val="single" w:sz="4" w:space="0" w:color="000000"/>
              <w:bottom w:val="single" w:sz="4" w:space="0" w:color="000000"/>
            </w:tcBorders>
            <w:shd w:val="clear" w:color="auto" w:fill="FFFFFF"/>
          </w:tcPr>
          <w:p w14:paraId="3F30BB3E"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139</w:t>
            </w:r>
          </w:p>
        </w:tc>
        <w:tc>
          <w:tcPr>
            <w:tcW w:w="6151" w:type="dxa"/>
            <w:tcBorders>
              <w:left w:val="single" w:sz="4" w:space="0" w:color="000000"/>
              <w:bottom w:val="single" w:sz="4" w:space="0" w:color="000000"/>
            </w:tcBorders>
            <w:shd w:val="clear" w:color="auto" w:fill="FFFFFF"/>
          </w:tcPr>
          <w:p w14:paraId="4B8C0F04"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Генератор 100А (4216,274 дв) </w:t>
            </w:r>
          </w:p>
        </w:tc>
        <w:tc>
          <w:tcPr>
            <w:tcW w:w="708" w:type="dxa"/>
            <w:tcBorders>
              <w:left w:val="single" w:sz="4" w:space="0" w:color="000000"/>
              <w:bottom w:val="single" w:sz="4" w:space="0" w:color="000000"/>
            </w:tcBorders>
            <w:shd w:val="clear" w:color="auto" w:fill="FFFFFF"/>
          </w:tcPr>
          <w:p w14:paraId="5728EFF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88A6C3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16718A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11 385,00</w:t>
            </w:r>
          </w:p>
        </w:tc>
        <w:tc>
          <w:tcPr>
            <w:tcW w:w="1276" w:type="dxa"/>
            <w:tcBorders>
              <w:left w:val="single" w:sz="4" w:space="0" w:color="000000"/>
              <w:bottom w:val="single" w:sz="4" w:space="0" w:color="000000"/>
            </w:tcBorders>
            <w:shd w:val="clear" w:color="auto" w:fill="FFFFFF"/>
            <w:vAlign w:val="bottom"/>
          </w:tcPr>
          <w:p w14:paraId="7B29BD3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12 420,00</w:t>
            </w:r>
          </w:p>
        </w:tc>
        <w:tc>
          <w:tcPr>
            <w:tcW w:w="1276" w:type="dxa"/>
            <w:tcBorders>
              <w:left w:val="single" w:sz="4" w:space="0" w:color="000000"/>
              <w:bottom w:val="single" w:sz="4" w:space="0" w:color="000000"/>
            </w:tcBorders>
            <w:shd w:val="clear" w:color="auto" w:fill="FFFFFF"/>
            <w:vAlign w:val="bottom"/>
          </w:tcPr>
          <w:p w14:paraId="0B4D058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11 385,00</w:t>
            </w:r>
          </w:p>
        </w:tc>
        <w:tc>
          <w:tcPr>
            <w:tcW w:w="1139" w:type="dxa"/>
            <w:tcBorders>
              <w:left w:val="single" w:sz="4" w:space="0" w:color="000000"/>
              <w:bottom w:val="single" w:sz="4" w:space="0" w:color="000000"/>
            </w:tcBorders>
            <w:shd w:val="clear" w:color="auto" w:fill="FFFFFF"/>
            <w:vAlign w:val="bottom"/>
          </w:tcPr>
          <w:p w14:paraId="24D9F35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11 730,00</w:t>
            </w:r>
          </w:p>
        </w:tc>
        <w:tc>
          <w:tcPr>
            <w:tcW w:w="3117" w:type="dxa"/>
            <w:tcBorders>
              <w:left w:val="single" w:sz="4" w:space="0" w:color="000000"/>
              <w:bottom w:val="single" w:sz="4" w:space="0" w:color="000000"/>
              <w:right w:val="single" w:sz="4" w:space="0" w:color="000000"/>
            </w:tcBorders>
            <w:shd w:val="clear" w:color="auto" w:fill="FFFFFF"/>
            <w:vAlign w:val="bottom"/>
          </w:tcPr>
          <w:p w14:paraId="585A497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11 730,00</w:t>
            </w:r>
          </w:p>
        </w:tc>
      </w:tr>
      <w:tr w:rsidR="00D52AA2" w:rsidRPr="00D52AA2" w14:paraId="76DAF248" w14:textId="77777777" w:rsidTr="0058087C">
        <w:tc>
          <w:tcPr>
            <w:tcW w:w="512" w:type="dxa"/>
            <w:tcBorders>
              <w:left w:val="single" w:sz="4" w:space="0" w:color="000000"/>
              <w:bottom w:val="single" w:sz="4" w:space="0" w:color="000000"/>
            </w:tcBorders>
            <w:shd w:val="clear" w:color="auto" w:fill="FFFFFF"/>
          </w:tcPr>
          <w:p w14:paraId="2CF5AD83"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140</w:t>
            </w:r>
          </w:p>
        </w:tc>
        <w:tc>
          <w:tcPr>
            <w:tcW w:w="6151" w:type="dxa"/>
            <w:tcBorders>
              <w:left w:val="single" w:sz="4" w:space="0" w:color="000000"/>
              <w:bottom w:val="single" w:sz="4" w:space="0" w:color="000000"/>
            </w:tcBorders>
            <w:shd w:val="clear" w:color="auto" w:fill="FFFFFF"/>
          </w:tcPr>
          <w:p w14:paraId="680E589F"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Датчик кислородный (406, 405, 409 дв на МИКАС 7.1, УМЗ на МИКАС 7.2) </w:t>
            </w:r>
          </w:p>
        </w:tc>
        <w:tc>
          <w:tcPr>
            <w:tcW w:w="708" w:type="dxa"/>
            <w:tcBorders>
              <w:left w:val="single" w:sz="4" w:space="0" w:color="000000"/>
              <w:bottom w:val="single" w:sz="4" w:space="0" w:color="000000"/>
            </w:tcBorders>
            <w:shd w:val="clear" w:color="auto" w:fill="FFFFFF"/>
          </w:tcPr>
          <w:p w14:paraId="096ACA6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0E3371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7C65D1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3 696,00</w:t>
            </w:r>
          </w:p>
        </w:tc>
        <w:tc>
          <w:tcPr>
            <w:tcW w:w="1276" w:type="dxa"/>
            <w:tcBorders>
              <w:left w:val="single" w:sz="4" w:space="0" w:color="000000"/>
              <w:bottom w:val="single" w:sz="4" w:space="0" w:color="000000"/>
            </w:tcBorders>
            <w:shd w:val="clear" w:color="auto" w:fill="FFFFFF"/>
            <w:vAlign w:val="bottom"/>
          </w:tcPr>
          <w:p w14:paraId="5FEE9B2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4 032,00</w:t>
            </w:r>
          </w:p>
        </w:tc>
        <w:tc>
          <w:tcPr>
            <w:tcW w:w="1276" w:type="dxa"/>
            <w:tcBorders>
              <w:left w:val="single" w:sz="4" w:space="0" w:color="000000"/>
              <w:bottom w:val="single" w:sz="4" w:space="0" w:color="000000"/>
            </w:tcBorders>
            <w:shd w:val="clear" w:color="auto" w:fill="FFFFFF"/>
            <w:vAlign w:val="bottom"/>
          </w:tcPr>
          <w:p w14:paraId="5FC3899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3 696,00</w:t>
            </w:r>
          </w:p>
        </w:tc>
        <w:tc>
          <w:tcPr>
            <w:tcW w:w="1139" w:type="dxa"/>
            <w:tcBorders>
              <w:left w:val="single" w:sz="4" w:space="0" w:color="000000"/>
              <w:bottom w:val="single" w:sz="4" w:space="0" w:color="000000"/>
            </w:tcBorders>
            <w:shd w:val="clear" w:color="auto" w:fill="FFFFFF"/>
            <w:vAlign w:val="bottom"/>
          </w:tcPr>
          <w:p w14:paraId="6B82AFA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3 808,00</w:t>
            </w:r>
          </w:p>
        </w:tc>
        <w:tc>
          <w:tcPr>
            <w:tcW w:w="3117" w:type="dxa"/>
            <w:tcBorders>
              <w:left w:val="single" w:sz="4" w:space="0" w:color="000000"/>
              <w:bottom w:val="single" w:sz="4" w:space="0" w:color="000000"/>
              <w:right w:val="single" w:sz="4" w:space="0" w:color="000000"/>
            </w:tcBorders>
            <w:shd w:val="clear" w:color="auto" w:fill="FFFFFF"/>
            <w:vAlign w:val="bottom"/>
          </w:tcPr>
          <w:p w14:paraId="0F98E02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3 808,00</w:t>
            </w:r>
          </w:p>
        </w:tc>
      </w:tr>
      <w:tr w:rsidR="00D52AA2" w:rsidRPr="00D52AA2" w14:paraId="45DADF0E" w14:textId="77777777" w:rsidTr="0058087C">
        <w:tc>
          <w:tcPr>
            <w:tcW w:w="512" w:type="dxa"/>
            <w:tcBorders>
              <w:left w:val="single" w:sz="4" w:space="0" w:color="000000"/>
              <w:bottom w:val="single" w:sz="4" w:space="0" w:color="000000"/>
            </w:tcBorders>
            <w:shd w:val="clear" w:color="auto" w:fill="FFFFFF"/>
          </w:tcPr>
          <w:p w14:paraId="488D9902"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141</w:t>
            </w:r>
          </w:p>
        </w:tc>
        <w:tc>
          <w:tcPr>
            <w:tcW w:w="6151" w:type="dxa"/>
            <w:tcBorders>
              <w:left w:val="single" w:sz="4" w:space="0" w:color="000000"/>
              <w:bottom w:val="single" w:sz="4" w:space="0" w:color="000000"/>
            </w:tcBorders>
            <w:shd w:val="clear" w:color="auto" w:fill="FFFFFF"/>
          </w:tcPr>
          <w:p w14:paraId="7B33CE72"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Датчик полож. дросс. заслонки 406 </w:t>
            </w:r>
          </w:p>
        </w:tc>
        <w:tc>
          <w:tcPr>
            <w:tcW w:w="708" w:type="dxa"/>
            <w:tcBorders>
              <w:left w:val="single" w:sz="4" w:space="0" w:color="000000"/>
              <w:bottom w:val="single" w:sz="4" w:space="0" w:color="000000"/>
            </w:tcBorders>
            <w:shd w:val="clear" w:color="auto" w:fill="FFFFFF"/>
          </w:tcPr>
          <w:p w14:paraId="0D83DAC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66C1B5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C60E04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4 290,00</w:t>
            </w:r>
          </w:p>
        </w:tc>
        <w:tc>
          <w:tcPr>
            <w:tcW w:w="1276" w:type="dxa"/>
            <w:tcBorders>
              <w:left w:val="single" w:sz="4" w:space="0" w:color="000000"/>
              <w:bottom w:val="single" w:sz="4" w:space="0" w:color="000000"/>
            </w:tcBorders>
            <w:shd w:val="clear" w:color="auto" w:fill="FFFFFF"/>
            <w:vAlign w:val="bottom"/>
          </w:tcPr>
          <w:p w14:paraId="3B889BD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4 680,00</w:t>
            </w:r>
          </w:p>
        </w:tc>
        <w:tc>
          <w:tcPr>
            <w:tcW w:w="1276" w:type="dxa"/>
            <w:tcBorders>
              <w:left w:val="single" w:sz="4" w:space="0" w:color="000000"/>
              <w:bottom w:val="single" w:sz="4" w:space="0" w:color="000000"/>
            </w:tcBorders>
            <w:shd w:val="clear" w:color="auto" w:fill="FFFFFF"/>
            <w:vAlign w:val="bottom"/>
          </w:tcPr>
          <w:p w14:paraId="02CF931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4 290,00</w:t>
            </w:r>
          </w:p>
        </w:tc>
        <w:tc>
          <w:tcPr>
            <w:tcW w:w="1139" w:type="dxa"/>
            <w:tcBorders>
              <w:left w:val="single" w:sz="4" w:space="0" w:color="000000"/>
              <w:bottom w:val="single" w:sz="4" w:space="0" w:color="000000"/>
            </w:tcBorders>
            <w:shd w:val="clear" w:color="auto" w:fill="FFFFFF"/>
            <w:vAlign w:val="bottom"/>
          </w:tcPr>
          <w:p w14:paraId="7049FF1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4 420,00</w:t>
            </w:r>
          </w:p>
        </w:tc>
        <w:tc>
          <w:tcPr>
            <w:tcW w:w="3117" w:type="dxa"/>
            <w:tcBorders>
              <w:left w:val="single" w:sz="4" w:space="0" w:color="000000"/>
              <w:bottom w:val="single" w:sz="4" w:space="0" w:color="000000"/>
              <w:right w:val="single" w:sz="4" w:space="0" w:color="000000"/>
            </w:tcBorders>
            <w:shd w:val="clear" w:color="auto" w:fill="FFFFFF"/>
            <w:vAlign w:val="bottom"/>
          </w:tcPr>
          <w:p w14:paraId="61CB0DB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4 420,00</w:t>
            </w:r>
          </w:p>
        </w:tc>
      </w:tr>
      <w:tr w:rsidR="00D52AA2" w:rsidRPr="00D52AA2" w14:paraId="376A21A0" w14:textId="77777777" w:rsidTr="0058087C">
        <w:tc>
          <w:tcPr>
            <w:tcW w:w="512" w:type="dxa"/>
            <w:tcBorders>
              <w:left w:val="single" w:sz="4" w:space="0" w:color="000000"/>
              <w:bottom w:val="single" w:sz="4" w:space="0" w:color="000000"/>
            </w:tcBorders>
            <w:shd w:val="clear" w:color="auto" w:fill="FFFFFF"/>
          </w:tcPr>
          <w:p w14:paraId="78ABFC4A"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142</w:t>
            </w:r>
          </w:p>
        </w:tc>
        <w:tc>
          <w:tcPr>
            <w:tcW w:w="6151" w:type="dxa"/>
            <w:tcBorders>
              <w:left w:val="single" w:sz="4" w:space="0" w:color="000000"/>
              <w:bottom w:val="single" w:sz="4" w:space="0" w:color="000000"/>
            </w:tcBorders>
            <w:shd w:val="clear" w:color="auto" w:fill="FFFFFF"/>
          </w:tcPr>
          <w:p w14:paraId="78FAABC6"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Датчик положения к/в (406,4216 Е-3 дв.) 0 261 210 113</w:t>
            </w:r>
          </w:p>
        </w:tc>
        <w:tc>
          <w:tcPr>
            <w:tcW w:w="708" w:type="dxa"/>
            <w:tcBorders>
              <w:left w:val="single" w:sz="4" w:space="0" w:color="000000"/>
              <w:bottom w:val="single" w:sz="4" w:space="0" w:color="000000"/>
            </w:tcBorders>
            <w:shd w:val="clear" w:color="auto" w:fill="FFFFFF"/>
          </w:tcPr>
          <w:p w14:paraId="439CC5B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05AB26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27B3C4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4 609,00</w:t>
            </w:r>
          </w:p>
        </w:tc>
        <w:tc>
          <w:tcPr>
            <w:tcW w:w="1276" w:type="dxa"/>
            <w:tcBorders>
              <w:left w:val="single" w:sz="4" w:space="0" w:color="000000"/>
              <w:bottom w:val="single" w:sz="4" w:space="0" w:color="000000"/>
            </w:tcBorders>
            <w:shd w:val="clear" w:color="auto" w:fill="FFFFFF"/>
            <w:vAlign w:val="bottom"/>
          </w:tcPr>
          <w:p w14:paraId="2CC59EB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5 028,00</w:t>
            </w:r>
          </w:p>
        </w:tc>
        <w:tc>
          <w:tcPr>
            <w:tcW w:w="1276" w:type="dxa"/>
            <w:tcBorders>
              <w:left w:val="single" w:sz="4" w:space="0" w:color="000000"/>
              <w:bottom w:val="single" w:sz="4" w:space="0" w:color="000000"/>
            </w:tcBorders>
            <w:shd w:val="clear" w:color="auto" w:fill="FFFFFF"/>
            <w:vAlign w:val="bottom"/>
          </w:tcPr>
          <w:p w14:paraId="346650D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4 609,00</w:t>
            </w:r>
          </w:p>
        </w:tc>
        <w:tc>
          <w:tcPr>
            <w:tcW w:w="1139" w:type="dxa"/>
            <w:tcBorders>
              <w:left w:val="single" w:sz="4" w:space="0" w:color="000000"/>
              <w:bottom w:val="single" w:sz="4" w:space="0" w:color="000000"/>
            </w:tcBorders>
            <w:shd w:val="clear" w:color="auto" w:fill="FFFFFF"/>
            <w:vAlign w:val="bottom"/>
          </w:tcPr>
          <w:p w14:paraId="5437D55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4 748,67</w:t>
            </w:r>
          </w:p>
        </w:tc>
        <w:tc>
          <w:tcPr>
            <w:tcW w:w="3117" w:type="dxa"/>
            <w:tcBorders>
              <w:left w:val="single" w:sz="4" w:space="0" w:color="000000"/>
              <w:bottom w:val="single" w:sz="4" w:space="0" w:color="000000"/>
              <w:right w:val="single" w:sz="4" w:space="0" w:color="000000"/>
            </w:tcBorders>
            <w:shd w:val="clear" w:color="auto" w:fill="FFFFFF"/>
            <w:vAlign w:val="bottom"/>
          </w:tcPr>
          <w:p w14:paraId="7D0156C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4 748,67</w:t>
            </w:r>
          </w:p>
        </w:tc>
      </w:tr>
      <w:tr w:rsidR="00D52AA2" w:rsidRPr="00D52AA2" w14:paraId="6BF4E07B" w14:textId="77777777" w:rsidTr="0058087C">
        <w:tc>
          <w:tcPr>
            <w:tcW w:w="512" w:type="dxa"/>
            <w:tcBorders>
              <w:left w:val="single" w:sz="4" w:space="0" w:color="000000"/>
              <w:bottom w:val="single" w:sz="4" w:space="0" w:color="000000"/>
            </w:tcBorders>
            <w:shd w:val="clear" w:color="auto" w:fill="FFFFFF"/>
          </w:tcPr>
          <w:p w14:paraId="7D98C62C"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143</w:t>
            </w:r>
          </w:p>
        </w:tc>
        <w:tc>
          <w:tcPr>
            <w:tcW w:w="6151" w:type="dxa"/>
            <w:tcBorders>
              <w:left w:val="single" w:sz="4" w:space="0" w:color="000000"/>
              <w:bottom w:val="single" w:sz="4" w:space="0" w:color="000000"/>
            </w:tcBorders>
            <w:shd w:val="clear" w:color="auto" w:fill="FFFFFF"/>
          </w:tcPr>
          <w:p w14:paraId="68F77806"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Датчик расхода воздуха (406 дв) ДМРВ (плен) </w:t>
            </w:r>
          </w:p>
        </w:tc>
        <w:tc>
          <w:tcPr>
            <w:tcW w:w="708" w:type="dxa"/>
            <w:tcBorders>
              <w:left w:val="single" w:sz="4" w:space="0" w:color="000000"/>
              <w:bottom w:val="single" w:sz="4" w:space="0" w:color="000000"/>
            </w:tcBorders>
            <w:shd w:val="clear" w:color="auto" w:fill="FFFFFF"/>
          </w:tcPr>
          <w:p w14:paraId="78C469B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217EAF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A9DF82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18 920,00</w:t>
            </w:r>
          </w:p>
        </w:tc>
        <w:tc>
          <w:tcPr>
            <w:tcW w:w="1276" w:type="dxa"/>
            <w:tcBorders>
              <w:left w:val="single" w:sz="4" w:space="0" w:color="000000"/>
              <w:bottom w:val="single" w:sz="4" w:space="0" w:color="000000"/>
            </w:tcBorders>
            <w:shd w:val="clear" w:color="auto" w:fill="FFFFFF"/>
            <w:vAlign w:val="bottom"/>
          </w:tcPr>
          <w:p w14:paraId="69458B4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20 640,00</w:t>
            </w:r>
          </w:p>
        </w:tc>
        <w:tc>
          <w:tcPr>
            <w:tcW w:w="1276" w:type="dxa"/>
            <w:tcBorders>
              <w:left w:val="single" w:sz="4" w:space="0" w:color="000000"/>
              <w:bottom w:val="single" w:sz="4" w:space="0" w:color="000000"/>
            </w:tcBorders>
            <w:shd w:val="clear" w:color="auto" w:fill="FFFFFF"/>
            <w:vAlign w:val="bottom"/>
          </w:tcPr>
          <w:p w14:paraId="2BFD8CA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18 920,00</w:t>
            </w:r>
          </w:p>
        </w:tc>
        <w:tc>
          <w:tcPr>
            <w:tcW w:w="1139" w:type="dxa"/>
            <w:tcBorders>
              <w:left w:val="single" w:sz="4" w:space="0" w:color="000000"/>
              <w:bottom w:val="single" w:sz="4" w:space="0" w:color="000000"/>
            </w:tcBorders>
            <w:shd w:val="clear" w:color="auto" w:fill="FFFFFF"/>
            <w:vAlign w:val="bottom"/>
          </w:tcPr>
          <w:p w14:paraId="39096BF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19 493,33</w:t>
            </w:r>
          </w:p>
        </w:tc>
        <w:tc>
          <w:tcPr>
            <w:tcW w:w="3117" w:type="dxa"/>
            <w:tcBorders>
              <w:left w:val="single" w:sz="4" w:space="0" w:color="000000"/>
              <w:bottom w:val="single" w:sz="4" w:space="0" w:color="000000"/>
              <w:right w:val="single" w:sz="4" w:space="0" w:color="000000"/>
            </w:tcBorders>
            <w:shd w:val="clear" w:color="auto" w:fill="FFFFFF"/>
            <w:vAlign w:val="bottom"/>
          </w:tcPr>
          <w:p w14:paraId="397F83E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19 493,33</w:t>
            </w:r>
          </w:p>
        </w:tc>
      </w:tr>
      <w:tr w:rsidR="00D52AA2" w:rsidRPr="00D52AA2" w14:paraId="40B56FB5" w14:textId="77777777" w:rsidTr="0058087C">
        <w:tc>
          <w:tcPr>
            <w:tcW w:w="512" w:type="dxa"/>
            <w:tcBorders>
              <w:left w:val="single" w:sz="4" w:space="0" w:color="000000"/>
              <w:bottom w:val="single" w:sz="4" w:space="0" w:color="000000"/>
            </w:tcBorders>
            <w:shd w:val="clear" w:color="auto" w:fill="FFFFFF"/>
          </w:tcPr>
          <w:p w14:paraId="2C54B02B"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144</w:t>
            </w:r>
          </w:p>
        </w:tc>
        <w:tc>
          <w:tcPr>
            <w:tcW w:w="6151" w:type="dxa"/>
            <w:tcBorders>
              <w:left w:val="single" w:sz="4" w:space="0" w:color="000000"/>
              <w:bottom w:val="single" w:sz="4" w:space="0" w:color="000000"/>
            </w:tcBorders>
            <w:shd w:val="clear" w:color="auto" w:fill="FFFFFF"/>
          </w:tcPr>
          <w:p w14:paraId="47F7213C"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Датчик сервомагнит (полож.рейки дв.560) </w:t>
            </w:r>
          </w:p>
        </w:tc>
        <w:tc>
          <w:tcPr>
            <w:tcW w:w="708" w:type="dxa"/>
            <w:tcBorders>
              <w:left w:val="single" w:sz="4" w:space="0" w:color="000000"/>
              <w:bottom w:val="single" w:sz="4" w:space="0" w:color="000000"/>
            </w:tcBorders>
            <w:shd w:val="clear" w:color="auto" w:fill="FFFFFF"/>
          </w:tcPr>
          <w:p w14:paraId="6EC2DCC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49D94C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C61EE0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5 544,00</w:t>
            </w:r>
          </w:p>
        </w:tc>
        <w:tc>
          <w:tcPr>
            <w:tcW w:w="1276" w:type="dxa"/>
            <w:tcBorders>
              <w:left w:val="single" w:sz="4" w:space="0" w:color="000000"/>
              <w:bottom w:val="single" w:sz="4" w:space="0" w:color="000000"/>
            </w:tcBorders>
            <w:shd w:val="clear" w:color="auto" w:fill="FFFFFF"/>
            <w:vAlign w:val="bottom"/>
          </w:tcPr>
          <w:p w14:paraId="03F4C0C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6 048,00</w:t>
            </w:r>
          </w:p>
        </w:tc>
        <w:tc>
          <w:tcPr>
            <w:tcW w:w="1276" w:type="dxa"/>
            <w:tcBorders>
              <w:left w:val="single" w:sz="4" w:space="0" w:color="000000"/>
              <w:bottom w:val="single" w:sz="4" w:space="0" w:color="000000"/>
            </w:tcBorders>
            <w:shd w:val="clear" w:color="auto" w:fill="FFFFFF"/>
            <w:vAlign w:val="bottom"/>
          </w:tcPr>
          <w:p w14:paraId="5F939A0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5 544,00</w:t>
            </w:r>
          </w:p>
        </w:tc>
        <w:tc>
          <w:tcPr>
            <w:tcW w:w="1139" w:type="dxa"/>
            <w:tcBorders>
              <w:left w:val="single" w:sz="4" w:space="0" w:color="000000"/>
              <w:bottom w:val="single" w:sz="4" w:space="0" w:color="000000"/>
            </w:tcBorders>
            <w:shd w:val="clear" w:color="auto" w:fill="FFFFFF"/>
            <w:vAlign w:val="bottom"/>
          </w:tcPr>
          <w:p w14:paraId="3C8910A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5 712,00</w:t>
            </w:r>
          </w:p>
        </w:tc>
        <w:tc>
          <w:tcPr>
            <w:tcW w:w="3117" w:type="dxa"/>
            <w:tcBorders>
              <w:left w:val="single" w:sz="4" w:space="0" w:color="000000"/>
              <w:bottom w:val="single" w:sz="4" w:space="0" w:color="000000"/>
              <w:right w:val="single" w:sz="4" w:space="0" w:color="000000"/>
            </w:tcBorders>
            <w:shd w:val="clear" w:color="auto" w:fill="FFFFFF"/>
            <w:vAlign w:val="bottom"/>
          </w:tcPr>
          <w:p w14:paraId="7150B82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5 712,00</w:t>
            </w:r>
          </w:p>
        </w:tc>
      </w:tr>
      <w:tr w:rsidR="00D52AA2" w:rsidRPr="00D52AA2" w14:paraId="30835670" w14:textId="77777777" w:rsidTr="0058087C">
        <w:tc>
          <w:tcPr>
            <w:tcW w:w="512" w:type="dxa"/>
            <w:tcBorders>
              <w:left w:val="single" w:sz="4" w:space="0" w:color="000000"/>
              <w:bottom w:val="single" w:sz="4" w:space="0" w:color="000000"/>
            </w:tcBorders>
            <w:shd w:val="clear" w:color="auto" w:fill="FFFFFF"/>
          </w:tcPr>
          <w:p w14:paraId="0B8B4DCC"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145</w:t>
            </w:r>
          </w:p>
        </w:tc>
        <w:tc>
          <w:tcPr>
            <w:tcW w:w="6151" w:type="dxa"/>
            <w:tcBorders>
              <w:left w:val="single" w:sz="4" w:space="0" w:color="000000"/>
              <w:bottom w:val="single" w:sz="4" w:space="0" w:color="000000"/>
            </w:tcBorders>
            <w:shd w:val="clear" w:color="auto" w:fill="FFFFFF"/>
          </w:tcPr>
          <w:p w14:paraId="7A3432D1"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Замок зажигания 3302-Бизнес,  Next, 31105 </w:t>
            </w:r>
          </w:p>
        </w:tc>
        <w:tc>
          <w:tcPr>
            <w:tcW w:w="708" w:type="dxa"/>
            <w:tcBorders>
              <w:left w:val="single" w:sz="4" w:space="0" w:color="000000"/>
              <w:bottom w:val="single" w:sz="4" w:space="0" w:color="000000"/>
            </w:tcBorders>
            <w:shd w:val="clear" w:color="auto" w:fill="FFFFFF"/>
          </w:tcPr>
          <w:p w14:paraId="3F8E867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9C97DE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1EF549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1 570,80</w:t>
            </w:r>
          </w:p>
        </w:tc>
        <w:tc>
          <w:tcPr>
            <w:tcW w:w="1276" w:type="dxa"/>
            <w:tcBorders>
              <w:left w:val="single" w:sz="4" w:space="0" w:color="000000"/>
              <w:bottom w:val="single" w:sz="4" w:space="0" w:color="000000"/>
            </w:tcBorders>
            <w:shd w:val="clear" w:color="auto" w:fill="FFFFFF"/>
            <w:vAlign w:val="bottom"/>
          </w:tcPr>
          <w:p w14:paraId="758C161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1 713,60</w:t>
            </w:r>
          </w:p>
        </w:tc>
        <w:tc>
          <w:tcPr>
            <w:tcW w:w="1276" w:type="dxa"/>
            <w:tcBorders>
              <w:left w:val="single" w:sz="4" w:space="0" w:color="000000"/>
              <w:bottom w:val="single" w:sz="4" w:space="0" w:color="000000"/>
            </w:tcBorders>
            <w:shd w:val="clear" w:color="auto" w:fill="FFFFFF"/>
            <w:vAlign w:val="bottom"/>
          </w:tcPr>
          <w:p w14:paraId="1A3955C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1 570,80</w:t>
            </w:r>
          </w:p>
        </w:tc>
        <w:tc>
          <w:tcPr>
            <w:tcW w:w="1139" w:type="dxa"/>
            <w:tcBorders>
              <w:left w:val="single" w:sz="4" w:space="0" w:color="000000"/>
              <w:bottom w:val="single" w:sz="4" w:space="0" w:color="000000"/>
            </w:tcBorders>
            <w:shd w:val="clear" w:color="auto" w:fill="FFFFFF"/>
            <w:vAlign w:val="bottom"/>
          </w:tcPr>
          <w:p w14:paraId="249C042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1 618,40</w:t>
            </w:r>
          </w:p>
        </w:tc>
        <w:tc>
          <w:tcPr>
            <w:tcW w:w="3117" w:type="dxa"/>
            <w:tcBorders>
              <w:left w:val="single" w:sz="4" w:space="0" w:color="000000"/>
              <w:bottom w:val="single" w:sz="4" w:space="0" w:color="000000"/>
              <w:right w:val="single" w:sz="4" w:space="0" w:color="000000"/>
            </w:tcBorders>
            <w:shd w:val="clear" w:color="auto" w:fill="FFFFFF"/>
            <w:vAlign w:val="bottom"/>
          </w:tcPr>
          <w:p w14:paraId="10588F6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1 618,40</w:t>
            </w:r>
          </w:p>
        </w:tc>
      </w:tr>
      <w:tr w:rsidR="00D52AA2" w:rsidRPr="00D52AA2" w14:paraId="03D2E4E9" w14:textId="77777777" w:rsidTr="0058087C">
        <w:tc>
          <w:tcPr>
            <w:tcW w:w="512" w:type="dxa"/>
            <w:tcBorders>
              <w:left w:val="single" w:sz="4" w:space="0" w:color="000000"/>
              <w:bottom w:val="single" w:sz="4" w:space="0" w:color="000000"/>
            </w:tcBorders>
            <w:shd w:val="clear" w:color="auto" w:fill="FFFFFF"/>
          </w:tcPr>
          <w:p w14:paraId="3997DA9C"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146</w:t>
            </w:r>
          </w:p>
        </w:tc>
        <w:tc>
          <w:tcPr>
            <w:tcW w:w="6151" w:type="dxa"/>
            <w:tcBorders>
              <w:left w:val="single" w:sz="4" w:space="0" w:color="000000"/>
              <w:bottom w:val="single" w:sz="4" w:space="0" w:color="000000"/>
            </w:tcBorders>
            <w:shd w:val="clear" w:color="auto" w:fill="FFFFFF"/>
          </w:tcPr>
          <w:p w14:paraId="11AA56EF"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Катушка зажигания 2-х выводн. дв. 405, 406 н/о </w:t>
            </w:r>
          </w:p>
        </w:tc>
        <w:tc>
          <w:tcPr>
            <w:tcW w:w="708" w:type="dxa"/>
            <w:tcBorders>
              <w:left w:val="single" w:sz="4" w:space="0" w:color="000000"/>
              <w:bottom w:val="single" w:sz="4" w:space="0" w:color="000000"/>
            </w:tcBorders>
            <w:shd w:val="clear" w:color="auto" w:fill="FFFFFF"/>
          </w:tcPr>
          <w:p w14:paraId="4ED5D48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C46563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16677C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1 688,50</w:t>
            </w:r>
          </w:p>
        </w:tc>
        <w:tc>
          <w:tcPr>
            <w:tcW w:w="1276" w:type="dxa"/>
            <w:tcBorders>
              <w:left w:val="single" w:sz="4" w:space="0" w:color="000000"/>
              <w:bottom w:val="single" w:sz="4" w:space="0" w:color="000000"/>
            </w:tcBorders>
            <w:shd w:val="clear" w:color="auto" w:fill="FFFFFF"/>
            <w:vAlign w:val="bottom"/>
          </w:tcPr>
          <w:p w14:paraId="430D506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1 842,00</w:t>
            </w:r>
          </w:p>
        </w:tc>
        <w:tc>
          <w:tcPr>
            <w:tcW w:w="1276" w:type="dxa"/>
            <w:tcBorders>
              <w:left w:val="single" w:sz="4" w:space="0" w:color="000000"/>
              <w:bottom w:val="single" w:sz="4" w:space="0" w:color="000000"/>
            </w:tcBorders>
            <w:shd w:val="clear" w:color="auto" w:fill="FFFFFF"/>
            <w:vAlign w:val="bottom"/>
          </w:tcPr>
          <w:p w14:paraId="70D1593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1 688,50</w:t>
            </w:r>
          </w:p>
        </w:tc>
        <w:tc>
          <w:tcPr>
            <w:tcW w:w="1139" w:type="dxa"/>
            <w:tcBorders>
              <w:left w:val="single" w:sz="4" w:space="0" w:color="000000"/>
              <w:bottom w:val="single" w:sz="4" w:space="0" w:color="000000"/>
            </w:tcBorders>
            <w:shd w:val="clear" w:color="auto" w:fill="FFFFFF"/>
            <w:vAlign w:val="bottom"/>
          </w:tcPr>
          <w:p w14:paraId="2A58E48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1 739,67</w:t>
            </w:r>
          </w:p>
        </w:tc>
        <w:tc>
          <w:tcPr>
            <w:tcW w:w="3117" w:type="dxa"/>
            <w:tcBorders>
              <w:left w:val="single" w:sz="4" w:space="0" w:color="000000"/>
              <w:bottom w:val="single" w:sz="4" w:space="0" w:color="000000"/>
              <w:right w:val="single" w:sz="4" w:space="0" w:color="000000"/>
            </w:tcBorders>
            <w:shd w:val="clear" w:color="auto" w:fill="FFFFFF"/>
            <w:vAlign w:val="bottom"/>
          </w:tcPr>
          <w:p w14:paraId="2F44F76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1 739,67</w:t>
            </w:r>
          </w:p>
        </w:tc>
      </w:tr>
      <w:tr w:rsidR="00D52AA2" w:rsidRPr="00D52AA2" w14:paraId="259D555B" w14:textId="77777777" w:rsidTr="0058087C">
        <w:tc>
          <w:tcPr>
            <w:tcW w:w="512" w:type="dxa"/>
            <w:tcBorders>
              <w:left w:val="single" w:sz="4" w:space="0" w:color="000000"/>
              <w:bottom w:val="single" w:sz="4" w:space="0" w:color="000000"/>
            </w:tcBorders>
            <w:shd w:val="clear" w:color="auto" w:fill="FFFFFF"/>
          </w:tcPr>
          <w:p w14:paraId="4CA4799D"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147</w:t>
            </w:r>
          </w:p>
        </w:tc>
        <w:tc>
          <w:tcPr>
            <w:tcW w:w="6151" w:type="dxa"/>
            <w:tcBorders>
              <w:left w:val="single" w:sz="4" w:space="0" w:color="000000"/>
              <w:bottom w:val="single" w:sz="4" w:space="0" w:color="000000"/>
            </w:tcBorders>
            <w:shd w:val="clear" w:color="auto" w:fill="FFFFFF"/>
          </w:tcPr>
          <w:p w14:paraId="5CDA5400"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Катушка зажигания 4-х выводн. дв. УМЗ 4216, 4213 (модуль) ГАЗель Бизнес</w:t>
            </w:r>
          </w:p>
        </w:tc>
        <w:tc>
          <w:tcPr>
            <w:tcW w:w="708" w:type="dxa"/>
            <w:tcBorders>
              <w:left w:val="single" w:sz="4" w:space="0" w:color="000000"/>
              <w:bottom w:val="single" w:sz="4" w:space="0" w:color="000000"/>
            </w:tcBorders>
            <w:shd w:val="clear" w:color="auto" w:fill="FFFFFF"/>
          </w:tcPr>
          <w:p w14:paraId="3ED5674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BE8027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EB413E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2 640,00</w:t>
            </w:r>
          </w:p>
        </w:tc>
        <w:tc>
          <w:tcPr>
            <w:tcW w:w="1276" w:type="dxa"/>
            <w:tcBorders>
              <w:left w:val="single" w:sz="4" w:space="0" w:color="000000"/>
              <w:bottom w:val="single" w:sz="4" w:space="0" w:color="000000"/>
            </w:tcBorders>
            <w:shd w:val="clear" w:color="auto" w:fill="FFFFFF"/>
            <w:vAlign w:val="bottom"/>
          </w:tcPr>
          <w:p w14:paraId="4D6C825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2 880,00</w:t>
            </w:r>
          </w:p>
        </w:tc>
        <w:tc>
          <w:tcPr>
            <w:tcW w:w="1276" w:type="dxa"/>
            <w:tcBorders>
              <w:left w:val="single" w:sz="4" w:space="0" w:color="000000"/>
              <w:bottom w:val="single" w:sz="4" w:space="0" w:color="000000"/>
            </w:tcBorders>
            <w:shd w:val="clear" w:color="auto" w:fill="FFFFFF"/>
            <w:vAlign w:val="bottom"/>
          </w:tcPr>
          <w:p w14:paraId="56D16CB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2 640,00</w:t>
            </w:r>
          </w:p>
        </w:tc>
        <w:tc>
          <w:tcPr>
            <w:tcW w:w="1139" w:type="dxa"/>
            <w:tcBorders>
              <w:left w:val="single" w:sz="4" w:space="0" w:color="000000"/>
              <w:bottom w:val="single" w:sz="4" w:space="0" w:color="000000"/>
            </w:tcBorders>
            <w:shd w:val="clear" w:color="auto" w:fill="FFFFFF"/>
            <w:vAlign w:val="bottom"/>
          </w:tcPr>
          <w:p w14:paraId="3B44A74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2 720,00</w:t>
            </w:r>
          </w:p>
        </w:tc>
        <w:tc>
          <w:tcPr>
            <w:tcW w:w="3117" w:type="dxa"/>
            <w:tcBorders>
              <w:left w:val="single" w:sz="4" w:space="0" w:color="000000"/>
              <w:bottom w:val="single" w:sz="4" w:space="0" w:color="000000"/>
              <w:right w:val="single" w:sz="4" w:space="0" w:color="000000"/>
            </w:tcBorders>
            <w:shd w:val="clear" w:color="auto" w:fill="FFFFFF"/>
            <w:vAlign w:val="bottom"/>
          </w:tcPr>
          <w:p w14:paraId="53D175B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2 720,00</w:t>
            </w:r>
          </w:p>
        </w:tc>
      </w:tr>
      <w:tr w:rsidR="00D52AA2" w:rsidRPr="00D52AA2" w14:paraId="1840AF28" w14:textId="77777777" w:rsidTr="0058087C">
        <w:tc>
          <w:tcPr>
            <w:tcW w:w="512" w:type="dxa"/>
            <w:tcBorders>
              <w:left w:val="single" w:sz="4" w:space="0" w:color="000000"/>
              <w:bottom w:val="single" w:sz="4" w:space="0" w:color="000000"/>
            </w:tcBorders>
            <w:shd w:val="clear" w:color="auto" w:fill="FFFFFF"/>
          </w:tcPr>
          <w:p w14:paraId="1FE04B2B"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148</w:t>
            </w:r>
          </w:p>
        </w:tc>
        <w:tc>
          <w:tcPr>
            <w:tcW w:w="6151" w:type="dxa"/>
            <w:tcBorders>
              <w:left w:val="single" w:sz="4" w:space="0" w:color="000000"/>
              <w:bottom w:val="single" w:sz="4" w:space="0" w:color="000000"/>
            </w:tcBorders>
            <w:shd w:val="clear" w:color="auto" w:fill="FFFFFF"/>
          </w:tcPr>
          <w:p w14:paraId="7AB0728E"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Клапан редукционный 405 дв. 3302, УАЗ ЕВРО-3, под защ. (топливопр.)</w:t>
            </w:r>
          </w:p>
        </w:tc>
        <w:tc>
          <w:tcPr>
            <w:tcW w:w="708" w:type="dxa"/>
            <w:tcBorders>
              <w:left w:val="single" w:sz="4" w:space="0" w:color="000000"/>
              <w:bottom w:val="single" w:sz="4" w:space="0" w:color="000000"/>
            </w:tcBorders>
            <w:shd w:val="clear" w:color="auto" w:fill="FFFFFF"/>
          </w:tcPr>
          <w:p w14:paraId="5E27ABC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2F66E7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2F90F1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1 930,50</w:t>
            </w:r>
          </w:p>
        </w:tc>
        <w:tc>
          <w:tcPr>
            <w:tcW w:w="1276" w:type="dxa"/>
            <w:tcBorders>
              <w:left w:val="single" w:sz="4" w:space="0" w:color="000000"/>
              <w:bottom w:val="single" w:sz="4" w:space="0" w:color="000000"/>
            </w:tcBorders>
            <w:shd w:val="clear" w:color="auto" w:fill="FFFFFF"/>
            <w:vAlign w:val="bottom"/>
          </w:tcPr>
          <w:p w14:paraId="17C4DE3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2 106,00</w:t>
            </w:r>
          </w:p>
        </w:tc>
        <w:tc>
          <w:tcPr>
            <w:tcW w:w="1276" w:type="dxa"/>
            <w:tcBorders>
              <w:left w:val="single" w:sz="4" w:space="0" w:color="000000"/>
              <w:bottom w:val="single" w:sz="4" w:space="0" w:color="000000"/>
            </w:tcBorders>
            <w:shd w:val="clear" w:color="auto" w:fill="FFFFFF"/>
            <w:vAlign w:val="bottom"/>
          </w:tcPr>
          <w:p w14:paraId="768DBD4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1 930,50</w:t>
            </w:r>
          </w:p>
        </w:tc>
        <w:tc>
          <w:tcPr>
            <w:tcW w:w="1139" w:type="dxa"/>
            <w:tcBorders>
              <w:left w:val="single" w:sz="4" w:space="0" w:color="000000"/>
              <w:bottom w:val="single" w:sz="4" w:space="0" w:color="000000"/>
            </w:tcBorders>
            <w:shd w:val="clear" w:color="auto" w:fill="FFFFFF"/>
            <w:vAlign w:val="bottom"/>
          </w:tcPr>
          <w:p w14:paraId="36A3D3D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1 989,00</w:t>
            </w:r>
          </w:p>
        </w:tc>
        <w:tc>
          <w:tcPr>
            <w:tcW w:w="3117" w:type="dxa"/>
            <w:tcBorders>
              <w:left w:val="single" w:sz="4" w:space="0" w:color="000000"/>
              <w:bottom w:val="single" w:sz="4" w:space="0" w:color="000000"/>
              <w:right w:val="single" w:sz="4" w:space="0" w:color="000000"/>
            </w:tcBorders>
            <w:shd w:val="clear" w:color="auto" w:fill="FFFFFF"/>
            <w:vAlign w:val="bottom"/>
          </w:tcPr>
          <w:p w14:paraId="4603BB9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1 989,00</w:t>
            </w:r>
          </w:p>
        </w:tc>
      </w:tr>
      <w:tr w:rsidR="00D52AA2" w:rsidRPr="00D52AA2" w14:paraId="6601E789" w14:textId="77777777" w:rsidTr="0058087C">
        <w:tc>
          <w:tcPr>
            <w:tcW w:w="512" w:type="dxa"/>
            <w:tcBorders>
              <w:left w:val="single" w:sz="4" w:space="0" w:color="000000"/>
              <w:bottom w:val="single" w:sz="4" w:space="0" w:color="000000"/>
            </w:tcBorders>
            <w:shd w:val="clear" w:color="auto" w:fill="FFFFFF"/>
          </w:tcPr>
          <w:p w14:paraId="048C4B74"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149</w:t>
            </w:r>
          </w:p>
        </w:tc>
        <w:tc>
          <w:tcPr>
            <w:tcW w:w="6151" w:type="dxa"/>
            <w:tcBorders>
              <w:left w:val="single" w:sz="4" w:space="0" w:color="000000"/>
              <w:bottom w:val="single" w:sz="4" w:space="0" w:color="000000"/>
            </w:tcBorders>
            <w:shd w:val="clear" w:color="auto" w:fill="FFFFFF"/>
          </w:tcPr>
          <w:p w14:paraId="15376448"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Свечи зажигания Евро-3 (дв. 40524) (к-т) </w:t>
            </w:r>
          </w:p>
        </w:tc>
        <w:tc>
          <w:tcPr>
            <w:tcW w:w="708" w:type="dxa"/>
            <w:tcBorders>
              <w:left w:val="single" w:sz="4" w:space="0" w:color="000000"/>
              <w:bottom w:val="single" w:sz="4" w:space="0" w:color="000000"/>
            </w:tcBorders>
            <w:shd w:val="clear" w:color="auto" w:fill="FFFFFF"/>
          </w:tcPr>
          <w:p w14:paraId="090EC80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к-т</w:t>
            </w:r>
          </w:p>
        </w:tc>
        <w:tc>
          <w:tcPr>
            <w:tcW w:w="549" w:type="dxa"/>
            <w:tcBorders>
              <w:left w:val="single" w:sz="4" w:space="0" w:color="000000"/>
              <w:bottom w:val="single" w:sz="4" w:space="0" w:color="000000"/>
            </w:tcBorders>
            <w:shd w:val="clear" w:color="auto" w:fill="FFFFFF"/>
          </w:tcPr>
          <w:p w14:paraId="171D161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1E4CD1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1 397,00</w:t>
            </w:r>
          </w:p>
        </w:tc>
        <w:tc>
          <w:tcPr>
            <w:tcW w:w="1276" w:type="dxa"/>
            <w:tcBorders>
              <w:left w:val="single" w:sz="4" w:space="0" w:color="000000"/>
              <w:bottom w:val="single" w:sz="4" w:space="0" w:color="000000"/>
            </w:tcBorders>
            <w:shd w:val="clear" w:color="auto" w:fill="FFFFFF"/>
            <w:vAlign w:val="bottom"/>
          </w:tcPr>
          <w:p w14:paraId="519BC9C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1 524,00</w:t>
            </w:r>
          </w:p>
        </w:tc>
        <w:tc>
          <w:tcPr>
            <w:tcW w:w="1276" w:type="dxa"/>
            <w:tcBorders>
              <w:left w:val="single" w:sz="4" w:space="0" w:color="000000"/>
              <w:bottom w:val="single" w:sz="4" w:space="0" w:color="000000"/>
            </w:tcBorders>
            <w:shd w:val="clear" w:color="auto" w:fill="FFFFFF"/>
            <w:vAlign w:val="bottom"/>
          </w:tcPr>
          <w:p w14:paraId="6099F2B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1 397,00</w:t>
            </w:r>
          </w:p>
        </w:tc>
        <w:tc>
          <w:tcPr>
            <w:tcW w:w="1139" w:type="dxa"/>
            <w:tcBorders>
              <w:left w:val="single" w:sz="4" w:space="0" w:color="000000"/>
              <w:bottom w:val="single" w:sz="4" w:space="0" w:color="000000"/>
            </w:tcBorders>
            <w:shd w:val="clear" w:color="auto" w:fill="FFFFFF"/>
            <w:vAlign w:val="bottom"/>
          </w:tcPr>
          <w:p w14:paraId="0D018BF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1 439,33</w:t>
            </w:r>
          </w:p>
        </w:tc>
        <w:tc>
          <w:tcPr>
            <w:tcW w:w="3117" w:type="dxa"/>
            <w:tcBorders>
              <w:left w:val="single" w:sz="4" w:space="0" w:color="000000"/>
              <w:bottom w:val="single" w:sz="4" w:space="0" w:color="000000"/>
              <w:right w:val="single" w:sz="4" w:space="0" w:color="000000"/>
            </w:tcBorders>
            <w:shd w:val="clear" w:color="auto" w:fill="FFFFFF"/>
            <w:vAlign w:val="bottom"/>
          </w:tcPr>
          <w:p w14:paraId="0F630D4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1 439,33</w:t>
            </w:r>
          </w:p>
        </w:tc>
      </w:tr>
      <w:tr w:rsidR="00D52AA2" w:rsidRPr="00D52AA2" w14:paraId="36DDB2B4" w14:textId="77777777" w:rsidTr="0058087C">
        <w:tc>
          <w:tcPr>
            <w:tcW w:w="512" w:type="dxa"/>
            <w:tcBorders>
              <w:left w:val="single" w:sz="4" w:space="0" w:color="000000"/>
              <w:bottom w:val="single" w:sz="4" w:space="0" w:color="000000"/>
            </w:tcBorders>
            <w:shd w:val="clear" w:color="auto" w:fill="FFFFFF"/>
          </w:tcPr>
          <w:p w14:paraId="721C652F"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150</w:t>
            </w:r>
          </w:p>
        </w:tc>
        <w:tc>
          <w:tcPr>
            <w:tcW w:w="6151" w:type="dxa"/>
            <w:tcBorders>
              <w:left w:val="single" w:sz="4" w:space="0" w:color="000000"/>
              <w:bottom w:val="single" w:sz="4" w:space="0" w:color="000000"/>
            </w:tcBorders>
            <w:shd w:val="clear" w:color="auto" w:fill="FFFFFF"/>
          </w:tcPr>
          <w:p w14:paraId="4662A3ED"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Стартер (402, 4216, 4215 дв.) редукт</w:t>
            </w:r>
          </w:p>
        </w:tc>
        <w:tc>
          <w:tcPr>
            <w:tcW w:w="708" w:type="dxa"/>
            <w:tcBorders>
              <w:left w:val="single" w:sz="4" w:space="0" w:color="000000"/>
              <w:bottom w:val="single" w:sz="4" w:space="0" w:color="000000"/>
            </w:tcBorders>
            <w:shd w:val="clear" w:color="auto" w:fill="FFFFFF"/>
          </w:tcPr>
          <w:p w14:paraId="51378BA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AF51CE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86262D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8 822,00</w:t>
            </w:r>
          </w:p>
        </w:tc>
        <w:tc>
          <w:tcPr>
            <w:tcW w:w="1276" w:type="dxa"/>
            <w:tcBorders>
              <w:left w:val="single" w:sz="4" w:space="0" w:color="000000"/>
              <w:bottom w:val="single" w:sz="4" w:space="0" w:color="000000"/>
            </w:tcBorders>
            <w:shd w:val="clear" w:color="auto" w:fill="FFFFFF"/>
            <w:vAlign w:val="bottom"/>
          </w:tcPr>
          <w:p w14:paraId="4177CB2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9 624,00</w:t>
            </w:r>
          </w:p>
        </w:tc>
        <w:tc>
          <w:tcPr>
            <w:tcW w:w="1276" w:type="dxa"/>
            <w:tcBorders>
              <w:left w:val="single" w:sz="4" w:space="0" w:color="000000"/>
              <w:bottom w:val="single" w:sz="4" w:space="0" w:color="000000"/>
            </w:tcBorders>
            <w:shd w:val="clear" w:color="auto" w:fill="FFFFFF"/>
            <w:vAlign w:val="bottom"/>
          </w:tcPr>
          <w:p w14:paraId="2BB924E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8 850,00</w:t>
            </w:r>
          </w:p>
        </w:tc>
        <w:tc>
          <w:tcPr>
            <w:tcW w:w="1139" w:type="dxa"/>
            <w:tcBorders>
              <w:left w:val="single" w:sz="4" w:space="0" w:color="000000"/>
              <w:bottom w:val="single" w:sz="4" w:space="0" w:color="000000"/>
            </w:tcBorders>
            <w:shd w:val="clear" w:color="auto" w:fill="FFFFFF"/>
            <w:vAlign w:val="bottom"/>
          </w:tcPr>
          <w:p w14:paraId="78C8AEC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9 098,67</w:t>
            </w:r>
          </w:p>
        </w:tc>
        <w:tc>
          <w:tcPr>
            <w:tcW w:w="3117" w:type="dxa"/>
            <w:tcBorders>
              <w:left w:val="single" w:sz="4" w:space="0" w:color="000000"/>
              <w:bottom w:val="single" w:sz="4" w:space="0" w:color="000000"/>
              <w:right w:val="single" w:sz="4" w:space="0" w:color="000000"/>
            </w:tcBorders>
            <w:shd w:val="clear" w:color="auto" w:fill="FFFFFF"/>
            <w:vAlign w:val="bottom"/>
          </w:tcPr>
          <w:p w14:paraId="45E6808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9 098,67</w:t>
            </w:r>
          </w:p>
        </w:tc>
      </w:tr>
      <w:tr w:rsidR="00D52AA2" w:rsidRPr="00D52AA2" w14:paraId="2CFF925E" w14:textId="77777777" w:rsidTr="0058087C">
        <w:tc>
          <w:tcPr>
            <w:tcW w:w="512" w:type="dxa"/>
            <w:tcBorders>
              <w:left w:val="single" w:sz="4" w:space="0" w:color="000000"/>
              <w:bottom w:val="single" w:sz="4" w:space="0" w:color="000000"/>
            </w:tcBorders>
            <w:shd w:val="clear" w:color="auto" w:fill="FFFFFF"/>
          </w:tcPr>
          <w:p w14:paraId="721D804D"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151</w:t>
            </w:r>
          </w:p>
        </w:tc>
        <w:tc>
          <w:tcPr>
            <w:tcW w:w="6151" w:type="dxa"/>
            <w:tcBorders>
              <w:left w:val="single" w:sz="4" w:space="0" w:color="000000"/>
              <w:bottom w:val="single" w:sz="4" w:space="0" w:color="000000"/>
            </w:tcBorders>
            <w:shd w:val="clear" w:color="auto" w:fill="FFFFFF"/>
          </w:tcPr>
          <w:p w14:paraId="70CFECCD"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Стартер (405,406,409 дв) редукт</w:t>
            </w:r>
          </w:p>
        </w:tc>
        <w:tc>
          <w:tcPr>
            <w:tcW w:w="708" w:type="dxa"/>
            <w:tcBorders>
              <w:left w:val="single" w:sz="4" w:space="0" w:color="000000"/>
              <w:bottom w:val="single" w:sz="4" w:space="0" w:color="000000"/>
            </w:tcBorders>
            <w:shd w:val="clear" w:color="auto" w:fill="FFFFFF"/>
          </w:tcPr>
          <w:p w14:paraId="73BC64C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D737E0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2B610D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5 412,00</w:t>
            </w:r>
          </w:p>
        </w:tc>
        <w:tc>
          <w:tcPr>
            <w:tcW w:w="1276" w:type="dxa"/>
            <w:tcBorders>
              <w:left w:val="single" w:sz="4" w:space="0" w:color="000000"/>
              <w:bottom w:val="single" w:sz="4" w:space="0" w:color="000000"/>
            </w:tcBorders>
            <w:shd w:val="clear" w:color="auto" w:fill="FFFFFF"/>
            <w:vAlign w:val="bottom"/>
          </w:tcPr>
          <w:p w14:paraId="4DB089C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5 904,00</w:t>
            </w:r>
          </w:p>
        </w:tc>
        <w:tc>
          <w:tcPr>
            <w:tcW w:w="1276" w:type="dxa"/>
            <w:tcBorders>
              <w:left w:val="single" w:sz="4" w:space="0" w:color="000000"/>
              <w:bottom w:val="single" w:sz="4" w:space="0" w:color="000000"/>
            </w:tcBorders>
            <w:shd w:val="clear" w:color="auto" w:fill="FFFFFF"/>
            <w:vAlign w:val="bottom"/>
          </w:tcPr>
          <w:p w14:paraId="08A18AF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5 412,00</w:t>
            </w:r>
          </w:p>
        </w:tc>
        <w:tc>
          <w:tcPr>
            <w:tcW w:w="1139" w:type="dxa"/>
            <w:tcBorders>
              <w:left w:val="single" w:sz="4" w:space="0" w:color="000000"/>
              <w:bottom w:val="single" w:sz="4" w:space="0" w:color="000000"/>
            </w:tcBorders>
            <w:shd w:val="clear" w:color="auto" w:fill="FFFFFF"/>
            <w:vAlign w:val="bottom"/>
          </w:tcPr>
          <w:p w14:paraId="385C845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5 576,00</w:t>
            </w:r>
          </w:p>
        </w:tc>
        <w:tc>
          <w:tcPr>
            <w:tcW w:w="3117" w:type="dxa"/>
            <w:tcBorders>
              <w:left w:val="single" w:sz="4" w:space="0" w:color="000000"/>
              <w:bottom w:val="single" w:sz="4" w:space="0" w:color="000000"/>
              <w:right w:val="single" w:sz="4" w:space="0" w:color="000000"/>
            </w:tcBorders>
            <w:shd w:val="clear" w:color="auto" w:fill="FFFFFF"/>
            <w:vAlign w:val="bottom"/>
          </w:tcPr>
          <w:p w14:paraId="504CCA7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5 576,00</w:t>
            </w:r>
          </w:p>
        </w:tc>
      </w:tr>
      <w:tr w:rsidR="00D52AA2" w:rsidRPr="00D52AA2" w14:paraId="79024B33" w14:textId="77777777" w:rsidTr="0058087C">
        <w:tc>
          <w:tcPr>
            <w:tcW w:w="512" w:type="dxa"/>
            <w:tcBorders>
              <w:left w:val="single" w:sz="4" w:space="0" w:color="000000"/>
              <w:bottom w:val="single" w:sz="4" w:space="0" w:color="000000"/>
            </w:tcBorders>
            <w:shd w:val="clear" w:color="auto" w:fill="FFFFFF"/>
          </w:tcPr>
          <w:p w14:paraId="639EEBE6"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152</w:t>
            </w:r>
          </w:p>
        </w:tc>
        <w:tc>
          <w:tcPr>
            <w:tcW w:w="6151" w:type="dxa"/>
            <w:tcBorders>
              <w:left w:val="single" w:sz="4" w:space="0" w:color="000000"/>
              <w:bottom w:val="single" w:sz="4" w:space="0" w:color="000000"/>
            </w:tcBorders>
            <w:shd w:val="clear" w:color="auto" w:fill="FFFFFF"/>
          </w:tcPr>
          <w:p w14:paraId="62CCC8E5"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Эл.бензонасос (406 дв) 50.1139-01 </w:t>
            </w:r>
          </w:p>
        </w:tc>
        <w:tc>
          <w:tcPr>
            <w:tcW w:w="708" w:type="dxa"/>
            <w:tcBorders>
              <w:left w:val="single" w:sz="4" w:space="0" w:color="000000"/>
              <w:bottom w:val="single" w:sz="4" w:space="0" w:color="000000"/>
            </w:tcBorders>
            <w:shd w:val="clear" w:color="auto" w:fill="FFFFFF"/>
          </w:tcPr>
          <w:p w14:paraId="6543DA1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711DF6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3B507E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4 730,00</w:t>
            </w:r>
          </w:p>
        </w:tc>
        <w:tc>
          <w:tcPr>
            <w:tcW w:w="1276" w:type="dxa"/>
            <w:tcBorders>
              <w:left w:val="single" w:sz="4" w:space="0" w:color="000000"/>
              <w:bottom w:val="single" w:sz="4" w:space="0" w:color="000000"/>
            </w:tcBorders>
            <w:shd w:val="clear" w:color="auto" w:fill="FFFFFF"/>
            <w:vAlign w:val="bottom"/>
          </w:tcPr>
          <w:p w14:paraId="52FC0DE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5 160,00</w:t>
            </w:r>
          </w:p>
        </w:tc>
        <w:tc>
          <w:tcPr>
            <w:tcW w:w="1276" w:type="dxa"/>
            <w:tcBorders>
              <w:left w:val="single" w:sz="4" w:space="0" w:color="000000"/>
              <w:bottom w:val="single" w:sz="4" w:space="0" w:color="000000"/>
            </w:tcBorders>
            <w:shd w:val="clear" w:color="auto" w:fill="FFFFFF"/>
            <w:vAlign w:val="bottom"/>
          </w:tcPr>
          <w:p w14:paraId="2AADC4C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4 730,00</w:t>
            </w:r>
          </w:p>
        </w:tc>
        <w:tc>
          <w:tcPr>
            <w:tcW w:w="1139" w:type="dxa"/>
            <w:tcBorders>
              <w:left w:val="single" w:sz="4" w:space="0" w:color="000000"/>
              <w:bottom w:val="single" w:sz="4" w:space="0" w:color="000000"/>
            </w:tcBorders>
            <w:shd w:val="clear" w:color="auto" w:fill="FFFFFF"/>
            <w:vAlign w:val="bottom"/>
          </w:tcPr>
          <w:p w14:paraId="67632E8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4 873,33</w:t>
            </w:r>
          </w:p>
        </w:tc>
        <w:tc>
          <w:tcPr>
            <w:tcW w:w="3117" w:type="dxa"/>
            <w:tcBorders>
              <w:left w:val="single" w:sz="4" w:space="0" w:color="000000"/>
              <w:bottom w:val="single" w:sz="4" w:space="0" w:color="000000"/>
              <w:right w:val="single" w:sz="4" w:space="0" w:color="000000"/>
            </w:tcBorders>
            <w:shd w:val="clear" w:color="auto" w:fill="FFFFFF"/>
            <w:vAlign w:val="bottom"/>
          </w:tcPr>
          <w:p w14:paraId="62FC02B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4 873,33</w:t>
            </w:r>
          </w:p>
        </w:tc>
      </w:tr>
      <w:tr w:rsidR="00D52AA2" w:rsidRPr="00D52AA2" w14:paraId="725C2463" w14:textId="77777777" w:rsidTr="0058087C">
        <w:tc>
          <w:tcPr>
            <w:tcW w:w="512" w:type="dxa"/>
            <w:tcBorders>
              <w:left w:val="single" w:sz="4" w:space="0" w:color="000000"/>
              <w:bottom w:val="single" w:sz="4" w:space="0" w:color="000000"/>
            </w:tcBorders>
            <w:shd w:val="clear" w:color="auto" w:fill="FFFFFF"/>
          </w:tcPr>
          <w:p w14:paraId="680BE05B"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lastRenderedPageBreak/>
              <w:t>153</w:t>
            </w:r>
          </w:p>
        </w:tc>
        <w:tc>
          <w:tcPr>
            <w:tcW w:w="6151" w:type="dxa"/>
            <w:tcBorders>
              <w:left w:val="single" w:sz="4" w:space="0" w:color="000000"/>
              <w:bottom w:val="single" w:sz="4" w:space="0" w:color="000000"/>
            </w:tcBorders>
            <w:shd w:val="clear" w:color="auto" w:fill="FFFFFF"/>
          </w:tcPr>
          <w:p w14:paraId="2AAAF494"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Эл.бензонасос (4216 дв.) 3302 ЕВРО-3 п/типа </w:t>
            </w:r>
          </w:p>
        </w:tc>
        <w:tc>
          <w:tcPr>
            <w:tcW w:w="708" w:type="dxa"/>
            <w:tcBorders>
              <w:left w:val="single" w:sz="4" w:space="0" w:color="000000"/>
              <w:bottom w:val="single" w:sz="4" w:space="0" w:color="000000"/>
            </w:tcBorders>
            <w:shd w:val="clear" w:color="auto" w:fill="FFFFFF"/>
          </w:tcPr>
          <w:p w14:paraId="7B758C5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79680E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3DC3C3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10 010,00</w:t>
            </w:r>
          </w:p>
        </w:tc>
        <w:tc>
          <w:tcPr>
            <w:tcW w:w="1276" w:type="dxa"/>
            <w:tcBorders>
              <w:left w:val="single" w:sz="4" w:space="0" w:color="000000"/>
              <w:bottom w:val="single" w:sz="4" w:space="0" w:color="000000"/>
            </w:tcBorders>
            <w:shd w:val="clear" w:color="auto" w:fill="FFFFFF"/>
            <w:vAlign w:val="bottom"/>
          </w:tcPr>
          <w:p w14:paraId="02FFE8F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10 920,00</w:t>
            </w:r>
          </w:p>
        </w:tc>
        <w:tc>
          <w:tcPr>
            <w:tcW w:w="1276" w:type="dxa"/>
            <w:tcBorders>
              <w:left w:val="single" w:sz="4" w:space="0" w:color="000000"/>
              <w:bottom w:val="single" w:sz="4" w:space="0" w:color="000000"/>
            </w:tcBorders>
            <w:shd w:val="clear" w:color="auto" w:fill="FFFFFF"/>
            <w:vAlign w:val="bottom"/>
          </w:tcPr>
          <w:p w14:paraId="2E985E4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10 010,00</w:t>
            </w:r>
          </w:p>
        </w:tc>
        <w:tc>
          <w:tcPr>
            <w:tcW w:w="1139" w:type="dxa"/>
            <w:tcBorders>
              <w:left w:val="single" w:sz="4" w:space="0" w:color="000000"/>
              <w:bottom w:val="single" w:sz="4" w:space="0" w:color="000000"/>
            </w:tcBorders>
            <w:shd w:val="clear" w:color="auto" w:fill="FFFFFF"/>
            <w:vAlign w:val="bottom"/>
          </w:tcPr>
          <w:p w14:paraId="2664FBB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10 313,33</w:t>
            </w:r>
          </w:p>
        </w:tc>
        <w:tc>
          <w:tcPr>
            <w:tcW w:w="3117" w:type="dxa"/>
            <w:tcBorders>
              <w:left w:val="single" w:sz="4" w:space="0" w:color="000000"/>
              <w:bottom w:val="single" w:sz="4" w:space="0" w:color="000000"/>
              <w:right w:val="single" w:sz="4" w:space="0" w:color="000000"/>
            </w:tcBorders>
            <w:shd w:val="clear" w:color="auto" w:fill="FFFFFF"/>
            <w:vAlign w:val="bottom"/>
          </w:tcPr>
          <w:p w14:paraId="0B19A85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10 313,33</w:t>
            </w:r>
          </w:p>
        </w:tc>
      </w:tr>
      <w:tr w:rsidR="00D52AA2" w:rsidRPr="00D52AA2" w14:paraId="5FB0FABA" w14:textId="77777777" w:rsidTr="0058087C">
        <w:tc>
          <w:tcPr>
            <w:tcW w:w="512" w:type="dxa"/>
            <w:tcBorders>
              <w:left w:val="single" w:sz="4" w:space="0" w:color="000000"/>
              <w:bottom w:val="single" w:sz="4" w:space="0" w:color="000000"/>
            </w:tcBorders>
            <w:shd w:val="clear" w:color="auto" w:fill="FFFFFF"/>
          </w:tcPr>
          <w:p w14:paraId="53ECE3CC"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154</w:t>
            </w:r>
          </w:p>
        </w:tc>
        <w:tc>
          <w:tcPr>
            <w:tcW w:w="6151" w:type="dxa"/>
            <w:tcBorders>
              <w:left w:val="single" w:sz="4" w:space="0" w:color="000000"/>
              <w:bottom w:val="single" w:sz="4" w:space="0" w:color="000000"/>
            </w:tcBorders>
            <w:shd w:val="clear" w:color="auto" w:fill="FFFFFF"/>
          </w:tcPr>
          <w:p w14:paraId="41EBF070"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Эл.двигатель отопителя 3302 Рест.</w:t>
            </w:r>
          </w:p>
        </w:tc>
        <w:tc>
          <w:tcPr>
            <w:tcW w:w="708" w:type="dxa"/>
            <w:tcBorders>
              <w:left w:val="single" w:sz="4" w:space="0" w:color="000000"/>
              <w:bottom w:val="single" w:sz="4" w:space="0" w:color="000000"/>
            </w:tcBorders>
            <w:shd w:val="clear" w:color="auto" w:fill="FFFFFF"/>
          </w:tcPr>
          <w:p w14:paraId="1373BEA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A6698F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D07E6D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2 079,00</w:t>
            </w:r>
          </w:p>
        </w:tc>
        <w:tc>
          <w:tcPr>
            <w:tcW w:w="1276" w:type="dxa"/>
            <w:tcBorders>
              <w:left w:val="single" w:sz="4" w:space="0" w:color="000000"/>
              <w:bottom w:val="single" w:sz="4" w:space="0" w:color="000000"/>
            </w:tcBorders>
            <w:shd w:val="clear" w:color="auto" w:fill="FFFFFF"/>
            <w:vAlign w:val="bottom"/>
          </w:tcPr>
          <w:p w14:paraId="232FCA8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2 268,00</w:t>
            </w:r>
          </w:p>
        </w:tc>
        <w:tc>
          <w:tcPr>
            <w:tcW w:w="1276" w:type="dxa"/>
            <w:tcBorders>
              <w:left w:val="single" w:sz="4" w:space="0" w:color="000000"/>
              <w:bottom w:val="single" w:sz="4" w:space="0" w:color="000000"/>
            </w:tcBorders>
            <w:shd w:val="clear" w:color="auto" w:fill="FFFFFF"/>
            <w:vAlign w:val="bottom"/>
          </w:tcPr>
          <w:p w14:paraId="7B788F2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2 079,00</w:t>
            </w:r>
          </w:p>
        </w:tc>
        <w:tc>
          <w:tcPr>
            <w:tcW w:w="1139" w:type="dxa"/>
            <w:tcBorders>
              <w:left w:val="single" w:sz="4" w:space="0" w:color="000000"/>
              <w:bottom w:val="single" w:sz="4" w:space="0" w:color="000000"/>
            </w:tcBorders>
            <w:shd w:val="clear" w:color="auto" w:fill="FFFFFF"/>
            <w:vAlign w:val="bottom"/>
          </w:tcPr>
          <w:p w14:paraId="5B17BDC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2 142,00</w:t>
            </w:r>
          </w:p>
        </w:tc>
        <w:tc>
          <w:tcPr>
            <w:tcW w:w="3117" w:type="dxa"/>
            <w:tcBorders>
              <w:left w:val="single" w:sz="4" w:space="0" w:color="000000"/>
              <w:bottom w:val="single" w:sz="4" w:space="0" w:color="000000"/>
              <w:right w:val="single" w:sz="4" w:space="0" w:color="000000"/>
            </w:tcBorders>
            <w:shd w:val="clear" w:color="auto" w:fill="FFFFFF"/>
            <w:vAlign w:val="bottom"/>
          </w:tcPr>
          <w:p w14:paraId="38D85E9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2 142,00</w:t>
            </w:r>
          </w:p>
        </w:tc>
      </w:tr>
      <w:tr w:rsidR="00D52AA2" w:rsidRPr="00D52AA2" w14:paraId="3910E49C" w14:textId="77777777" w:rsidTr="0058087C">
        <w:tc>
          <w:tcPr>
            <w:tcW w:w="512" w:type="dxa"/>
            <w:tcBorders>
              <w:left w:val="single" w:sz="4" w:space="0" w:color="000000"/>
              <w:bottom w:val="single" w:sz="4" w:space="0" w:color="000000"/>
            </w:tcBorders>
            <w:shd w:val="clear" w:color="auto" w:fill="FFFFFF"/>
          </w:tcPr>
          <w:p w14:paraId="238F9CCB"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155</w:t>
            </w:r>
          </w:p>
        </w:tc>
        <w:tc>
          <w:tcPr>
            <w:tcW w:w="6151" w:type="dxa"/>
            <w:tcBorders>
              <w:left w:val="single" w:sz="4" w:space="0" w:color="000000"/>
              <w:bottom w:val="single" w:sz="4" w:space="0" w:color="000000"/>
            </w:tcBorders>
            <w:shd w:val="clear" w:color="auto" w:fill="FFFFFF"/>
          </w:tcPr>
          <w:p w14:paraId="577EEED0"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Эл.насос отопит.3302 допол.(помпа) D=18 </w:t>
            </w:r>
          </w:p>
        </w:tc>
        <w:tc>
          <w:tcPr>
            <w:tcW w:w="708" w:type="dxa"/>
            <w:tcBorders>
              <w:left w:val="single" w:sz="4" w:space="0" w:color="000000"/>
              <w:bottom w:val="single" w:sz="4" w:space="0" w:color="000000"/>
            </w:tcBorders>
            <w:shd w:val="clear" w:color="auto" w:fill="FFFFFF"/>
          </w:tcPr>
          <w:p w14:paraId="3B9C7DF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D98ABB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4FF8C0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3 377,00</w:t>
            </w:r>
          </w:p>
        </w:tc>
        <w:tc>
          <w:tcPr>
            <w:tcW w:w="1276" w:type="dxa"/>
            <w:tcBorders>
              <w:left w:val="single" w:sz="4" w:space="0" w:color="000000"/>
              <w:bottom w:val="single" w:sz="4" w:space="0" w:color="000000"/>
            </w:tcBorders>
            <w:shd w:val="clear" w:color="auto" w:fill="FFFFFF"/>
            <w:vAlign w:val="bottom"/>
          </w:tcPr>
          <w:p w14:paraId="3AABC39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3 684,00</w:t>
            </w:r>
          </w:p>
        </w:tc>
        <w:tc>
          <w:tcPr>
            <w:tcW w:w="1276" w:type="dxa"/>
            <w:tcBorders>
              <w:left w:val="single" w:sz="4" w:space="0" w:color="000000"/>
              <w:bottom w:val="single" w:sz="4" w:space="0" w:color="000000"/>
            </w:tcBorders>
            <w:shd w:val="clear" w:color="auto" w:fill="FFFFFF"/>
            <w:vAlign w:val="bottom"/>
          </w:tcPr>
          <w:p w14:paraId="6A7AF93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3 377,00</w:t>
            </w:r>
          </w:p>
        </w:tc>
        <w:tc>
          <w:tcPr>
            <w:tcW w:w="1139" w:type="dxa"/>
            <w:tcBorders>
              <w:left w:val="single" w:sz="4" w:space="0" w:color="000000"/>
              <w:bottom w:val="single" w:sz="4" w:space="0" w:color="000000"/>
            </w:tcBorders>
            <w:shd w:val="clear" w:color="auto" w:fill="FFFFFF"/>
            <w:vAlign w:val="bottom"/>
          </w:tcPr>
          <w:p w14:paraId="0AB7241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3 479,33</w:t>
            </w:r>
          </w:p>
        </w:tc>
        <w:tc>
          <w:tcPr>
            <w:tcW w:w="3117" w:type="dxa"/>
            <w:tcBorders>
              <w:left w:val="single" w:sz="4" w:space="0" w:color="000000"/>
              <w:bottom w:val="single" w:sz="4" w:space="0" w:color="000000"/>
              <w:right w:val="single" w:sz="4" w:space="0" w:color="000000"/>
            </w:tcBorders>
            <w:shd w:val="clear" w:color="auto" w:fill="FFFFFF"/>
            <w:vAlign w:val="bottom"/>
          </w:tcPr>
          <w:p w14:paraId="2EEF9AC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3 479,33</w:t>
            </w:r>
          </w:p>
        </w:tc>
      </w:tr>
      <w:tr w:rsidR="00D52AA2" w:rsidRPr="00D52AA2" w14:paraId="49FD4DC0" w14:textId="77777777" w:rsidTr="0058087C">
        <w:tc>
          <w:tcPr>
            <w:tcW w:w="512" w:type="dxa"/>
            <w:tcBorders>
              <w:left w:val="single" w:sz="4" w:space="0" w:color="000000"/>
              <w:bottom w:val="single" w:sz="4" w:space="0" w:color="000000"/>
            </w:tcBorders>
            <w:shd w:val="clear" w:color="auto" w:fill="FFFFFF"/>
          </w:tcPr>
          <w:p w14:paraId="581F103C"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156</w:t>
            </w:r>
          </w:p>
        </w:tc>
        <w:tc>
          <w:tcPr>
            <w:tcW w:w="6151" w:type="dxa"/>
            <w:tcBorders>
              <w:left w:val="single" w:sz="4" w:space="0" w:color="000000"/>
              <w:bottom w:val="single" w:sz="4" w:space="0" w:color="000000"/>
            </w:tcBorders>
            <w:shd w:val="clear" w:color="auto" w:fill="FFFFFF"/>
          </w:tcPr>
          <w:p w14:paraId="3ABEA64A"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Эл.насос отопит.3302 допол.(помпа) D=18  тонкий мотор</w:t>
            </w:r>
          </w:p>
        </w:tc>
        <w:tc>
          <w:tcPr>
            <w:tcW w:w="708" w:type="dxa"/>
            <w:tcBorders>
              <w:left w:val="single" w:sz="4" w:space="0" w:color="000000"/>
              <w:bottom w:val="single" w:sz="4" w:space="0" w:color="000000"/>
            </w:tcBorders>
            <w:shd w:val="clear" w:color="auto" w:fill="FFFFFF"/>
          </w:tcPr>
          <w:p w14:paraId="3EFE2C3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7F310D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2D9362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1 815,00</w:t>
            </w:r>
          </w:p>
        </w:tc>
        <w:tc>
          <w:tcPr>
            <w:tcW w:w="1276" w:type="dxa"/>
            <w:tcBorders>
              <w:left w:val="single" w:sz="4" w:space="0" w:color="000000"/>
              <w:bottom w:val="single" w:sz="4" w:space="0" w:color="000000"/>
            </w:tcBorders>
            <w:shd w:val="clear" w:color="auto" w:fill="FFFFFF"/>
            <w:vAlign w:val="bottom"/>
          </w:tcPr>
          <w:p w14:paraId="61FE9B2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1 980,00</w:t>
            </w:r>
          </w:p>
        </w:tc>
        <w:tc>
          <w:tcPr>
            <w:tcW w:w="1276" w:type="dxa"/>
            <w:tcBorders>
              <w:left w:val="single" w:sz="4" w:space="0" w:color="000000"/>
              <w:bottom w:val="single" w:sz="4" w:space="0" w:color="000000"/>
            </w:tcBorders>
            <w:shd w:val="clear" w:color="auto" w:fill="FFFFFF"/>
            <w:vAlign w:val="bottom"/>
          </w:tcPr>
          <w:p w14:paraId="7F92269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1 815,00</w:t>
            </w:r>
          </w:p>
        </w:tc>
        <w:tc>
          <w:tcPr>
            <w:tcW w:w="1139" w:type="dxa"/>
            <w:tcBorders>
              <w:left w:val="single" w:sz="4" w:space="0" w:color="000000"/>
              <w:bottom w:val="single" w:sz="4" w:space="0" w:color="000000"/>
            </w:tcBorders>
            <w:shd w:val="clear" w:color="auto" w:fill="FFFFFF"/>
            <w:vAlign w:val="bottom"/>
          </w:tcPr>
          <w:p w14:paraId="24DF6B6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1 870,00</w:t>
            </w:r>
          </w:p>
        </w:tc>
        <w:tc>
          <w:tcPr>
            <w:tcW w:w="3117" w:type="dxa"/>
            <w:tcBorders>
              <w:left w:val="single" w:sz="4" w:space="0" w:color="000000"/>
              <w:bottom w:val="single" w:sz="4" w:space="0" w:color="000000"/>
              <w:right w:val="single" w:sz="4" w:space="0" w:color="000000"/>
            </w:tcBorders>
            <w:shd w:val="clear" w:color="auto" w:fill="FFFFFF"/>
            <w:vAlign w:val="bottom"/>
          </w:tcPr>
          <w:p w14:paraId="2A278A9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1 870,00</w:t>
            </w:r>
          </w:p>
        </w:tc>
      </w:tr>
      <w:tr w:rsidR="00D52AA2" w:rsidRPr="00D52AA2" w14:paraId="2343EEE1" w14:textId="77777777" w:rsidTr="0058087C">
        <w:tc>
          <w:tcPr>
            <w:tcW w:w="512" w:type="dxa"/>
            <w:tcBorders>
              <w:left w:val="single" w:sz="4" w:space="0" w:color="000000"/>
              <w:bottom w:val="single" w:sz="4" w:space="0" w:color="000000"/>
            </w:tcBorders>
            <w:shd w:val="clear" w:color="auto" w:fill="FFFFFF"/>
          </w:tcPr>
          <w:p w14:paraId="159C98BE"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157</w:t>
            </w:r>
          </w:p>
        </w:tc>
        <w:tc>
          <w:tcPr>
            <w:tcW w:w="6151" w:type="dxa"/>
            <w:tcBorders>
              <w:left w:val="single" w:sz="4" w:space="0" w:color="000000"/>
              <w:bottom w:val="single" w:sz="4" w:space="0" w:color="000000"/>
            </w:tcBorders>
            <w:shd w:val="clear" w:color="auto" w:fill="FFFFFF"/>
          </w:tcPr>
          <w:p w14:paraId="339C6A45"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Ступица заднего колеса 3302 с подш</w:t>
            </w:r>
          </w:p>
        </w:tc>
        <w:tc>
          <w:tcPr>
            <w:tcW w:w="708" w:type="dxa"/>
            <w:tcBorders>
              <w:left w:val="single" w:sz="4" w:space="0" w:color="000000"/>
              <w:bottom w:val="single" w:sz="4" w:space="0" w:color="000000"/>
            </w:tcBorders>
            <w:shd w:val="clear" w:color="auto" w:fill="FFFFFF"/>
          </w:tcPr>
          <w:p w14:paraId="12A5AA3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87FCEF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A3351B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8 530,50</w:t>
            </w:r>
          </w:p>
        </w:tc>
        <w:tc>
          <w:tcPr>
            <w:tcW w:w="1276" w:type="dxa"/>
            <w:tcBorders>
              <w:left w:val="single" w:sz="4" w:space="0" w:color="000000"/>
              <w:bottom w:val="single" w:sz="4" w:space="0" w:color="000000"/>
            </w:tcBorders>
            <w:shd w:val="clear" w:color="auto" w:fill="FFFFFF"/>
            <w:vAlign w:val="bottom"/>
          </w:tcPr>
          <w:p w14:paraId="7DD2A2A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9 306,00</w:t>
            </w:r>
          </w:p>
        </w:tc>
        <w:tc>
          <w:tcPr>
            <w:tcW w:w="1276" w:type="dxa"/>
            <w:tcBorders>
              <w:left w:val="single" w:sz="4" w:space="0" w:color="000000"/>
              <w:bottom w:val="single" w:sz="4" w:space="0" w:color="000000"/>
            </w:tcBorders>
            <w:shd w:val="clear" w:color="auto" w:fill="FFFFFF"/>
            <w:vAlign w:val="bottom"/>
          </w:tcPr>
          <w:p w14:paraId="14B7FF2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8 530,50</w:t>
            </w:r>
          </w:p>
        </w:tc>
        <w:tc>
          <w:tcPr>
            <w:tcW w:w="1139" w:type="dxa"/>
            <w:tcBorders>
              <w:left w:val="single" w:sz="4" w:space="0" w:color="000000"/>
              <w:bottom w:val="single" w:sz="4" w:space="0" w:color="000000"/>
            </w:tcBorders>
            <w:shd w:val="clear" w:color="auto" w:fill="FFFFFF"/>
            <w:vAlign w:val="bottom"/>
          </w:tcPr>
          <w:p w14:paraId="71C50E8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8 789,00</w:t>
            </w:r>
          </w:p>
        </w:tc>
        <w:tc>
          <w:tcPr>
            <w:tcW w:w="3117" w:type="dxa"/>
            <w:tcBorders>
              <w:left w:val="single" w:sz="4" w:space="0" w:color="000000"/>
              <w:bottom w:val="single" w:sz="4" w:space="0" w:color="000000"/>
              <w:right w:val="single" w:sz="4" w:space="0" w:color="000000"/>
            </w:tcBorders>
            <w:shd w:val="clear" w:color="auto" w:fill="FFFFFF"/>
            <w:vAlign w:val="bottom"/>
          </w:tcPr>
          <w:p w14:paraId="2FCB3F3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8 789,00</w:t>
            </w:r>
          </w:p>
        </w:tc>
      </w:tr>
      <w:tr w:rsidR="00D52AA2" w:rsidRPr="00D52AA2" w14:paraId="5B669391" w14:textId="77777777" w:rsidTr="0058087C">
        <w:tc>
          <w:tcPr>
            <w:tcW w:w="512" w:type="dxa"/>
            <w:tcBorders>
              <w:left w:val="single" w:sz="4" w:space="0" w:color="000000"/>
              <w:bottom w:val="single" w:sz="4" w:space="0" w:color="000000"/>
            </w:tcBorders>
            <w:shd w:val="clear" w:color="auto" w:fill="FFFFFF"/>
          </w:tcPr>
          <w:p w14:paraId="002FEA6F"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158</w:t>
            </w:r>
          </w:p>
        </w:tc>
        <w:tc>
          <w:tcPr>
            <w:tcW w:w="6151" w:type="dxa"/>
            <w:tcBorders>
              <w:left w:val="single" w:sz="4" w:space="0" w:color="000000"/>
              <w:bottom w:val="single" w:sz="4" w:space="0" w:color="000000"/>
            </w:tcBorders>
            <w:shd w:val="clear" w:color="auto" w:fill="FFFFFF"/>
          </w:tcPr>
          <w:p w14:paraId="49415CBF"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Суппорт 3302 правый, 3110 левый</w:t>
            </w:r>
          </w:p>
        </w:tc>
        <w:tc>
          <w:tcPr>
            <w:tcW w:w="708" w:type="dxa"/>
            <w:tcBorders>
              <w:left w:val="single" w:sz="4" w:space="0" w:color="000000"/>
              <w:bottom w:val="single" w:sz="4" w:space="0" w:color="000000"/>
            </w:tcBorders>
            <w:shd w:val="clear" w:color="auto" w:fill="FFFFFF"/>
          </w:tcPr>
          <w:p w14:paraId="6B8FDC9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90F310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6D7AF3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8 470,00</w:t>
            </w:r>
          </w:p>
        </w:tc>
        <w:tc>
          <w:tcPr>
            <w:tcW w:w="1276" w:type="dxa"/>
            <w:tcBorders>
              <w:left w:val="single" w:sz="4" w:space="0" w:color="000000"/>
              <w:bottom w:val="single" w:sz="4" w:space="0" w:color="000000"/>
            </w:tcBorders>
            <w:shd w:val="clear" w:color="auto" w:fill="FFFFFF"/>
            <w:vAlign w:val="bottom"/>
          </w:tcPr>
          <w:p w14:paraId="3B6A494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9 240,00</w:t>
            </w:r>
          </w:p>
        </w:tc>
        <w:tc>
          <w:tcPr>
            <w:tcW w:w="1276" w:type="dxa"/>
            <w:tcBorders>
              <w:left w:val="single" w:sz="4" w:space="0" w:color="000000"/>
              <w:bottom w:val="single" w:sz="4" w:space="0" w:color="000000"/>
            </w:tcBorders>
            <w:shd w:val="clear" w:color="auto" w:fill="FFFFFF"/>
            <w:vAlign w:val="bottom"/>
          </w:tcPr>
          <w:p w14:paraId="778A9A6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8 470,00</w:t>
            </w:r>
          </w:p>
        </w:tc>
        <w:tc>
          <w:tcPr>
            <w:tcW w:w="1139" w:type="dxa"/>
            <w:tcBorders>
              <w:left w:val="single" w:sz="4" w:space="0" w:color="000000"/>
              <w:bottom w:val="single" w:sz="4" w:space="0" w:color="000000"/>
            </w:tcBorders>
            <w:shd w:val="clear" w:color="auto" w:fill="FFFFFF"/>
            <w:vAlign w:val="bottom"/>
          </w:tcPr>
          <w:p w14:paraId="1B538C8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8 726,67</w:t>
            </w:r>
          </w:p>
        </w:tc>
        <w:tc>
          <w:tcPr>
            <w:tcW w:w="3117" w:type="dxa"/>
            <w:tcBorders>
              <w:left w:val="single" w:sz="4" w:space="0" w:color="000000"/>
              <w:bottom w:val="single" w:sz="4" w:space="0" w:color="000000"/>
              <w:right w:val="single" w:sz="4" w:space="0" w:color="000000"/>
            </w:tcBorders>
            <w:shd w:val="clear" w:color="auto" w:fill="FFFFFF"/>
            <w:vAlign w:val="bottom"/>
          </w:tcPr>
          <w:p w14:paraId="6F423E8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8 726,67</w:t>
            </w:r>
          </w:p>
        </w:tc>
      </w:tr>
      <w:tr w:rsidR="00D52AA2" w:rsidRPr="00D52AA2" w14:paraId="5A46305B" w14:textId="77777777" w:rsidTr="0058087C">
        <w:tc>
          <w:tcPr>
            <w:tcW w:w="512" w:type="dxa"/>
            <w:tcBorders>
              <w:left w:val="single" w:sz="4" w:space="0" w:color="000000"/>
              <w:bottom w:val="single" w:sz="4" w:space="0" w:color="000000"/>
            </w:tcBorders>
            <w:shd w:val="clear" w:color="auto" w:fill="FFFFFF"/>
          </w:tcPr>
          <w:p w14:paraId="093814B2"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159</w:t>
            </w:r>
          </w:p>
        </w:tc>
        <w:tc>
          <w:tcPr>
            <w:tcW w:w="6151" w:type="dxa"/>
            <w:tcBorders>
              <w:left w:val="single" w:sz="4" w:space="0" w:color="000000"/>
              <w:bottom w:val="single" w:sz="4" w:space="0" w:color="000000"/>
            </w:tcBorders>
            <w:shd w:val="clear" w:color="auto" w:fill="FFFFFF"/>
          </w:tcPr>
          <w:p w14:paraId="477E9D2C"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Труба выхлопная 2705 дв.40524 (ЕВРО-3) 4216</w:t>
            </w:r>
          </w:p>
        </w:tc>
        <w:tc>
          <w:tcPr>
            <w:tcW w:w="708" w:type="dxa"/>
            <w:tcBorders>
              <w:left w:val="single" w:sz="4" w:space="0" w:color="000000"/>
              <w:bottom w:val="single" w:sz="4" w:space="0" w:color="000000"/>
            </w:tcBorders>
            <w:shd w:val="clear" w:color="auto" w:fill="FFFFFF"/>
          </w:tcPr>
          <w:p w14:paraId="5F6076C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2B9895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2D56D7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3 872,00</w:t>
            </w:r>
          </w:p>
        </w:tc>
        <w:tc>
          <w:tcPr>
            <w:tcW w:w="1276" w:type="dxa"/>
            <w:tcBorders>
              <w:left w:val="single" w:sz="4" w:space="0" w:color="000000"/>
              <w:bottom w:val="single" w:sz="4" w:space="0" w:color="000000"/>
            </w:tcBorders>
            <w:shd w:val="clear" w:color="auto" w:fill="FFFFFF"/>
            <w:vAlign w:val="bottom"/>
          </w:tcPr>
          <w:p w14:paraId="00D48EC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4 224,00</w:t>
            </w:r>
          </w:p>
        </w:tc>
        <w:tc>
          <w:tcPr>
            <w:tcW w:w="1276" w:type="dxa"/>
            <w:tcBorders>
              <w:left w:val="single" w:sz="4" w:space="0" w:color="000000"/>
              <w:bottom w:val="single" w:sz="4" w:space="0" w:color="000000"/>
            </w:tcBorders>
            <w:shd w:val="clear" w:color="auto" w:fill="FFFFFF"/>
            <w:vAlign w:val="bottom"/>
          </w:tcPr>
          <w:p w14:paraId="75760C2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3 872,00</w:t>
            </w:r>
          </w:p>
        </w:tc>
        <w:tc>
          <w:tcPr>
            <w:tcW w:w="1139" w:type="dxa"/>
            <w:tcBorders>
              <w:left w:val="single" w:sz="4" w:space="0" w:color="000000"/>
              <w:bottom w:val="single" w:sz="4" w:space="0" w:color="000000"/>
            </w:tcBorders>
            <w:shd w:val="clear" w:color="auto" w:fill="FFFFFF"/>
            <w:vAlign w:val="bottom"/>
          </w:tcPr>
          <w:p w14:paraId="4CBE412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3 989,33</w:t>
            </w:r>
          </w:p>
        </w:tc>
        <w:tc>
          <w:tcPr>
            <w:tcW w:w="3117" w:type="dxa"/>
            <w:tcBorders>
              <w:left w:val="single" w:sz="4" w:space="0" w:color="000000"/>
              <w:bottom w:val="single" w:sz="4" w:space="0" w:color="000000"/>
              <w:right w:val="single" w:sz="4" w:space="0" w:color="000000"/>
            </w:tcBorders>
            <w:shd w:val="clear" w:color="auto" w:fill="FFFFFF"/>
            <w:vAlign w:val="bottom"/>
          </w:tcPr>
          <w:p w14:paraId="39D5CDD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3 989,33</w:t>
            </w:r>
          </w:p>
        </w:tc>
      </w:tr>
      <w:tr w:rsidR="00D52AA2" w:rsidRPr="00D52AA2" w14:paraId="34E903E3" w14:textId="77777777" w:rsidTr="0058087C">
        <w:tc>
          <w:tcPr>
            <w:tcW w:w="512" w:type="dxa"/>
            <w:tcBorders>
              <w:left w:val="single" w:sz="4" w:space="0" w:color="000000"/>
              <w:bottom w:val="single" w:sz="4" w:space="0" w:color="000000"/>
            </w:tcBorders>
            <w:shd w:val="clear" w:color="auto" w:fill="FFFFFF"/>
          </w:tcPr>
          <w:p w14:paraId="51B9F3F1"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160</w:t>
            </w:r>
          </w:p>
        </w:tc>
        <w:tc>
          <w:tcPr>
            <w:tcW w:w="6151" w:type="dxa"/>
            <w:tcBorders>
              <w:left w:val="single" w:sz="4" w:space="0" w:color="000000"/>
              <w:bottom w:val="single" w:sz="4" w:space="0" w:color="000000"/>
            </w:tcBorders>
            <w:shd w:val="clear" w:color="auto" w:fill="FFFFFF"/>
          </w:tcPr>
          <w:p w14:paraId="65D03911"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Фильтр воздушный  сб.  ГАЗель Next  </w:t>
            </w:r>
          </w:p>
        </w:tc>
        <w:tc>
          <w:tcPr>
            <w:tcW w:w="708" w:type="dxa"/>
            <w:tcBorders>
              <w:left w:val="single" w:sz="4" w:space="0" w:color="000000"/>
              <w:bottom w:val="single" w:sz="4" w:space="0" w:color="000000"/>
            </w:tcBorders>
            <w:shd w:val="clear" w:color="auto" w:fill="FFFFFF"/>
          </w:tcPr>
          <w:p w14:paraId="002A3D3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F79FF2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63E552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4 070,00</w:t>
            </w:r>
          </w:p>
        </w:tc>
        <w:tc>
          <w:tcPr>
            <w:tcW w:w="1276" w:type="dxa"/>
            <w:tcBorders>
              <w:left w:val="single" w:sz="4" w:space="0" w:color="000000"/>
              <w:bottom w:val="single" w:sz="4" w:space="0" w:color="000000"/>
            </w:tcBorders>
            <w:shd w:val="clear" w:color="auto" w:fill="FFFFFF"/>
            <w:vAlign w:val="bottom"/>
          </w:tcPr>
          <w:p w14:paraId="1055CD9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4 440,00</w:t>
            </w:r>
          </w:p>
        </w:tc>
        <w:tc>
          <w:tcPr>
            <w:tcW w:w="1276" w:type="dxa"/>
            <w:tcBorders>
              <w:left w:val="single" w:sz="4" w:space="0" w:color="000000"/>
              <w:bottom w:val="single" w:sz="4" w:space="0" w:color="000000"/>
            </w:tcBorders>
            <w:shd w:val="clear" w:color="auto" w:fill="FFFFFF"/>
            <w:vAlign w:val="bottom"/>
          </w:tcPr>
          <w:p w14:paraId="46BD604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4 090,00</w:t>
            </w:r>
          </w:p>
        </w:tc>
        <w:tc>
          <w:tcPr>
            <w:tcW w:w="1139" w:type="dxa"/>
            <w:tcBorders>
              <w:left w:val="single" w:sz="4" w:space="0" w:color="000000"/>
              <w:bottom w:val="single" w:sz="4" w:space="0" w:color="000000"/>
            </w:tcBorders>
            <w:shd w:val="clear" w:color="auto" w:fill="FFFFFF"/>
            <w:vAlign w:val="bottom"/>
          </w:tcPr>
          <w:p w14:paraId="6A22E9F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4 200,00</w:t>
            </w:r>
          </w:p>
        </w:tc>
        <w:tc>
          <w:tcPr>
            <w:tcW w:w="3117" w:type="dxa"/>
            <w:tcBorders>
              <w:left w:val="single" w:sz="4" w:space="0" w:color="000000"/>
              <w:bottom w:val="single" w:sz="4" w:space="0" w:color="000000"/>
              <w:right w:val="single" w:sz="4" w:space="0" w:color="000000"/>
            </w:tcBorders>
            <w:shd w:val="clear" w:color="auto" w:fill="FFFFFF"/>
            <w:vAlign w:val="bottom"/>
          </w:tcPr>
          <w:p w14:paraId="5875A93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4 200,00</w:t>
            </w:r>
          </w:p>
        </w:tc>
      </w:tr>
      <w:tr w:rsidR="00D52AA2" w:rsidRPr="00D52AA2" w14:paraId="46D7AB0E" w14:textId="77777777" w:rsidTr="0058087C">
        <w:tc>
          <w:tcPr>
            <w:tcW w:w="512" w:type="dxa"/>
            <w:tcBorders>
              <w:left w:val="single" w:sz="4" w:space="0" w:color="000000"/>
              <w:bottom w:val="single" w:sz="4" w:space="0" w:color="000000"/>
            </w:tcBorders>
            <w:shd w:val="clear" w:color="auto" w:fill="FFFFFF"/>
          </w:tcPr>
          <w:p w14:paraId="6A46E6B1"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161</w:t>
            </w:r>
          </w:p>
        </w:tc>
        <w:tc>
          <w:tcPr>
            <w:tcW w:w="6151" w:type="dxa"/>
            <w:tcBorders>
              <w:left w:val="single" w:sz="4" w:space="0" w:color="000000"/>
              <w:bottom w:val="single" w:sz="4" w:space="0" w:color="000000"/>
            </w:tcBorders>
            <w:shd w:val="clear" w:color="auto" w:fill="FFFFFF"/>
          </w:tcPr>
          <w:p w14:paraId="3D0CFC3A"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Фильтр масляный 2101 </w:t>
            </w:r>
          </w:p>
        </w:tc>
        <w:tc>
          <w:tcPr>
            <w:tcW w:w="708" w:type="dxa"/>
            <w:tcBorders>
              <w:left w:val="single" w:sz="4" w:space="0" w:color="000000"/>
              <w:bottom w:val="single" w:sz="4" w:space="0" w:color="000000"/>
            </w:tcBorders>
            <w:shd w:val="clear" w:color="auto" w:fill="FFFFFF"/>
          </w:tcPr>
          <w:p w14:paraId="3635147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D5DDE9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530E86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715,00</w:t>
            </w:r>
          </w:p>
        </w:tc>
        <w:tc>
          <w:tcPr>
            <w:tcW w:w="1276" w:type="dxa"/>
            <w:tcBorders>
              <w:left w:val="single" w:sz="4" w:space="0" w:color="000000"/>
              <w:bottom w:val="single" w:sz="4" w:space="0" w:color="000000"/>
            </w:tcBorders>
            <w:shd w:val="clear" w:color="auto" w:fill="FFFFFF"/>
            <w:vAlign w:val="bottom"/>
          </w:tcPr>
          <w:p w14:paraId="40515F7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780,00</w:t>
            </w:r>
          </w:p>
        </w:tc>
        <w:tc>
          <w:tcPr>
            <w:tcW w:w="1276" w:type="dxa"/>
            <w:tcBorders>
              <w:left w:val="single" w:sz="4" w:space="0" w:color="000000"/>
              <w:bottom w:val="single" w:sz="4" w:space="0" w:color="000000"/>
            </w:tcBorders>
            <w:shd w:val="clear" w:color="auto" w:fill="FFFFFF"/>
            <w:vAlign w:val="bottom"/>
          </w:tcPr>
          <w:p w14:paraId="0CC7FEB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715,00</w:t>
            </w:r>
          </w:p>
        </w:tc>
        <w:tc>
          <w:tcPr>
            <w:tcW w:w="1139" w:type="dxa"/>
            <w:tcBorders>
              <w:left w:val="single" w:sz="4" w:space="0" w:color="000000"/>
              <w:bottom w:val="single" w:sz="4" w:space="0" w:color="000000"/>
            </w:tcBorders>
            <w:shd w:val="clear" w:color="auto" w:fill="FFFFFF"/>
            <w:vAlign w:val="bottom"/>
          </w:tcPr>
          <w:p w14:paraId="6F84A6C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736,67</w:t>
            </w:r>
          </w:p>
        </w:tc>
        <w:tc>
          <w:tcPr>
            <w:tcW w:w="3117" w:type="dxa"/>
            <w:tcBorders>
              <w:left w:val="single" w:sz="4" w:space="0" w:color="000000"/>
              <w:bottom w:val="single" w:sz="4" w:space="0" w:color="000000"/>
              <w:right w:val="single" w:sz="4" w:space="0" w:color="000000"/>
            </w:tcBorders>
            <w:shd w:val="clear" w:color="auto" w:fill="FFFFFF"/>
            <w:vAlign w:val="bottom"/>
          </w:tcPr>
          <w:p w14:paraId="4EFFCFE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736,67</w:t>
            </w:r>
          </w:p>
        </w:tc>
      </w:tr>
      <w:tr w:rsidR="00D52AA2" w:rsidRPr="00D52AA2" w14:paraId="502BDE6E" w14:textId="77777777" w:rsidTr="0058087C">
        <w:tc>
          <w:tcPr>
            <w:tcW w:w="512" w:type="dxa"/>
            <w:tcBorders>
              <w:left w:val="single" w:sz="4" w:space="0" w:color="000000"/>
              <w:bottom w:val="single" w:sz="4" w:space="0" w:color="000000"/>
            </w:tcBorders>
            <w:shd w:val="clear" w:color="auto" w:fill="FFFFFF"/>
          </w:tcPr>
          <w:p w14:paraId="5ACA25A1"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162</w:t>
            </w:r>
          </w:p>
        </w:tc>
        <w:tc>
          <w:tcPr>
            <w:tcW w:w="6151" w:type="dxa"/>
            <w:tcBorders>
              <w:left w:val="single" w:sz="4" w:space="0" w:color="000000"/>
              <w:bottom w:val="single" w:sz="4" w:space="0" w:color="000000"/>
            </w:tcBorders>
            <w:shd w:val="clear" w:color="auto" w:fill="FFFFFF"/>
          </w:tcPr>
          <w:p w14:paraId="181280C2"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Форсунка 4216 дв.</w:t>
            </w:r>
          </w:p>
        </w:tc>
        <w:tc>
          <w:tcPr>
            <w:tcW w:w="708" w:type="dxa"/>
            <w:tcBorders>
              <w:left w:val="single" w:sz="4" w:space="0" w:color="000000"/>
              <w:bottom w:val="single" w:sz="4" w:space="0" w:color="000000"/>
            </w:tcBorders>
            <w:shd w:val="clear" w:color="auto" w:fill="FFFFFF"/>
          </w:tcPr>
          <w:p w14:paraId="18E2623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FDE228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7E08E3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3 190,00</w:t>
            </w:r>
          </w:p>
        </w:tc>
        <w:tc>
          <w:tcPr>
            <w:tcW w:w="1276" w:type="dxa"/>
            <w:tcBorders>
              <w:left w:val="single" w:sz="4" w:space="0" w:color="000000"/>
              <w:bottom w:val="single" w:sz="4" w:space="0" w:color="000000"/>
            </w:tcBorders>
            <w:shd w:val="clear" w:color="auto" w:fill="FFFFFF"/>
            <w:vAlign w:val="bottom"/>
          </w:tcPr>
          <w:p w14:paraId="0CBD55D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3 480,00</w:t>
            </w:r>
          </w:p>
        </w:tc>
        <w:tc>
          <w:tcPr>
            <w:tcW w:w="1276" w:type="dxa"/>
            <w:tcBorders>
              <w:left w:val="single" w:sz="4" w:space="0" w:color="000000"/>
              <w:bottom w:val="single" w:sz="4" w:space="0" w:color="000000"/>
            </w:tcBorders>
            <w:shd w:val="clear" w:color="auto" w:fill="FFFFFF"/>
            <w:vAlign w:val="bottom"/>
          </w:tcPr>
          <w:p w14:paraId="5691C10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3 190,00</w:t>
            </w:r>
          </w:p>
        </w:tc>
        <w:tc>
          <w:tcPr>
            <w:tcW w:w="1139" w:type="dxa"/>
            <w:tcBorders>
              <w:left w:val="single" w:sz="4" w:space="0" w:color="000000"/>
              <w:bottom w:val="single" w:sz="4" w:space="0" w:color="000000"/>
            </w:tcBorders>
            <w:shd w:val="clear" w:color="auto" w:fill="FFFFFF"/>
            <w:vAlign w:val="bottom"/>
          </w:tcPr>
          <w:p w14:paraId="30A66FA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3 286,67</w:t>
            </w:r>
          </w:p>
        </w:tc>
        <w:tc>
          <w:tcPr>
            <w:tcW w:w="3117" w:type="dxa"/>
            <w:tcBorders>
              <w:left w:val="single" w:sz="4" w:space="0" w:color="000000"/>
              <w:bottom w:val="single" w:sz="4" w:space="0" w:color="000000"/>
              <w:right w:val="single" w:sz="4" w:space="0" w:color="000000"/>
            </w:tcBorders>
            <w:shd w:val="clear" w:color="auto" w:fill="FFFFFF"/>
            <w:vAlign w:val="bottom"/>
          </w:tcPr>
          <w:p w14:paraId="7C15174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3 286,67</w:t>
            </w:r>
          </w:p>
        </w:tc>
      </w:tr>
      <w:tr w:rsidR="00D52AA2" w:rsidRPr="00D52AA2" w14:paraId="13810908" w14:textId="77777777" w:rsidTr="0058087C">
        <w:tc>
          <w:tcPr>
            <w:tcW w:w="512" w:type="dxa"/>
            <w:tcBorders>
              <w:left w:val="single" w:sz="4" w:space="0" w:color="000000"/>
              <w:bottom w:val="single" w:sz="4" w:space="0" w:color="000000"/>
            </w:tcBorders>
            <w:shd w:val="clear" w:color="auto" w:fill="FFFFFF"/>
          </w:tcPr>
          <w:p w14:paraId="3E010CBC"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163</w:t>
            </w:r>
          </w:p>
        </w:tc>
        <w:tc>
          <w:tcPr>
            <w:tcW w:w="6151" w:type="dxa"/>
            <w:tcBorders>
              <w:left w:val="single" w:sz="4" w:space="0" w:color="000000"/>
              <w:bottom w:val="single" w:sz="4" w:space="0" w:color="000000"/>
            </w:tcBorders>
            <w:shd w:val="clear" w:color="auto" w:fill="FFFFFF"/>
          </w:tcPr>
          <w:p w14:paraId="49525BEB"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Цилиндр сцепл. главный 3110,3302 (п/тр 10мм) </w:t>
            </w:r>
          </w:p>
        </w:tc>
        <w:tc>
          <w:tcPr>
            <w:tcW w:w="708" w:type="dxa"/>
            <w:tcBorders>
              <w:left w:val="single" w:sz="4" w:space="0" w:color="000000"/>
              <w:bottom w:val="single" w:sz="4" w:space="0" w:color="000000"/>
            </w:tcBorders>
            <w:shd w:val="clear" w:color="auto" w:fill="FFFFFF"/>
          </w:tcPr>
          <w:p w14:paraId="779D151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0401C6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68F7D9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1 760,00</w:t>
            </w:r>
          </w:p>
        </w:tc>
        <w:tc>
          <w:tcPr>
            <w:tcW w:w="1276" w:type="dxa"/>
            <w:tcBorders>
              <w:left w:val="single" w:sz="4" w:space="0" w:color="000000"/>
              <w:bottom w:val="single" w:sz="4" w:space="0" w:color="000000"/>
            </w:tcBorders>
            <w:shd w:val="clear" w:color="auto" w:fill="FFFFFF"/>
            <w:vAlign w:val="bottom"/>
          </w:tcPr>
          <w:p w14:paraId="19D26E6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1 920,00</w:t>
            </w:r>
          </w:p>
        </w:tc>
        <w:tc>
          <w:tcPr>
            <w:tcW w:w="1276" w:type="dxa"/>
            <w:tcBorders>
              <w:left w:val="single" w:sz="4" w:space="0" w:color="000000"/>
              <w:bottom w:val="single" w:sz="4" w:space="0" w:color="000000"/>
            </w:tcBorders>
            <w:shd w:val="clear" w:color="auto" w:fill="FFFFFF"/>
            <w:vAlign w:val="bottom"/>
          </w:tcPr>
          <w:p w14:paraId="38E1A5F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1 760,00</w:t>
            </w:r>
          </w:p>
        </w:tc>
        <w:tc>
          <w:tcPr>
            <w:tcW w:w="1139" w:type="dxa"/>
            <w:tcBorders>
              <w:left w:val="single" w:sz="4" w:space="0" w:color="000000"/>
              <w:bottom w:val="single" w:sz="4" w:space="0" w:color="000000"/>
            </w:tcBorders>
            <w:shd w:val="clear" w:color="auto" w:fill="FFFFFF"/>
            <w:vAlign w:val="bottom"/>
          </w:tcPr>
          <w:p w14:paraId="43A8614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1 813,33</w:t>
            </w:r>
          </w:p>
        </w:tc>
        <w:tc>
          <w:tcPr>
            <w:tcW w:w="3117" w:type="dxa"/>
            <w:tcBorders>
              <w:left w:val="single" w:sz="4" w:space="0" w:color="000000"/>
              <w:bottom w:val="single" w:sz="4" w:space="0" w:color="000000"/>
              <w:right w:val="single" w:sz="4" w:space="0" w:color="000000"/>
            </w:tcBorders>
            <w:shd w:val="clear" w:color="auto" w:fill="FFFFFF"/>
            <w:vAlign w:val="bottom"/>
          </w:tcPr>
          <w:p w14:paraId="2DA7A56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1 813,33</w:t>
            </w:r>
          </w:p>
        </w:tc>
      </w:tr>
      <w:tr w:rsidR="00D52AA2" w:rsidRPr="00D52AA2" w14:paraId="315968F3" w14:textId="77777777" w:rsidTr="0058087C">
        <w:tc>
          <w:tcPr>
            <w:tcW w:w="512" w:type="dxa"/>
            <w:tcBorders>
              <w:left w:val="single" w:sz="4" w:space="0" w:color="000000"/>
              <w:bottom w:val="single" w:sz="4" w:space="0" w:color="000000"/>
            </w:tcBorders>
            <w:shd w:val="clear" w:color="auto" w:fill="FFFFFF"/>
          </w:tcPr>
          <w:p w14:paraId="58443C9D"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164</w:t>
            </w:r>
          </w:p>
        </w:tc>
        <w:tc>
          <w:tcPr>
            <w:tcW w:w="6151" w:type="dxa"/>
            <w:tcBorders>
              <w:left w:val="single" w:sz="4" w:space="0" w:color="000000"/>
              <w:bottom w:val="single" w:sz="4" w:space="0" w:color="000000"/>
            </w:tcBorders>
            <w:shd w:val="clear" w:color="auto" w:fill="FFFFFF"/>
          </w:tcPr>
          <w:p w14:paraId="4CD64287"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Цилиндр сцепл. рабочий 3302 -Бизнес,NEXT  </w:t>
            </w:r>
          </w:p>
        </w:tc>
        <w:tc>
          <w:tcPr>
            <w:tcW w:w="708" w:type="dxa"/>
            <w:tcBorders>
              <w:left w:val="single" w:sz="4" w:space="0" w:color="000000"/>
              <w:bottom w:val="single" w:sz="4" w:space="0" w:color="000000"/>
            </w:tcBorders>
            <w:shd w:val="clear" w:color="auto" w:fill="FFFFFF"/>
          </w:tcPr>
          <w:p w14:paraId="52C319A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1BCB32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F31A69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3 322,00</w:t>
            </w:r>
          </w:p>
        </w:tc>
        <w:tc>
          <w:tcPr>
            <w:tcW w:w="1276" w:type="dxa"/>
            <w:tcBorders>
              <w:left w:val="single" w:sz="4" w:space="0" w:color="000000"/>
              <w:bottom w:val="single" w:sz="4" w:space="0" w:color="000000"/>
            </w:tcBorders>
            <w:shd w:val="clear" w:color="auto" w:fill="FFFFFF"/>
            <w:vAlign w:val="bottom"/>
          </w:tcPr>
          <w:p w14:paraId="0ED0333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3 624,00</w:t>
            </w:r>
          </w:p>
        </w:tc>
        <w:tc>
          <w:tcPr>
            <w:tcW w:w="1276" w:type="dxa"/>
            <w:tcBorders>
              <w:left w:val="single" w:sz="4" w:space="0" w:color="000000"/>
              <w:bottom w:val="single" w:sz="4" w:space="0" w:color="000000"/>
            </w:tcBorders>
            <w:shd w:val="clear" w:color="auto" w:fill="FFFFFF"/>
            <w:vAlign w:val="bottom"/>
          </w:tcPr>
          <w:p w14:paraId="6449885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3 322,00</w:t>
            </w:r>
          </w:p>
        </w:tc>
        <w:tc>
          <w:tcPr>
            <w:tcW w:w="1139" w:type="dxa"/>
            <w:tcBorders>
              <w:left w:val="single" w:sz="4" w:space="0" w:color="000000"/>
              <w:bottom w:val="single" w:sz="4" w:space="0" w:color="000000"/>
            </w:tcBorders>
            <w:shd w:val="clear" w:color="auto" w:fill="FFFFFF"/>
            <w:vAlign w:val="bottom"/>
          </w:tcPr>
          <w:p w14:paraId="740056C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3 422,67</w:t>
            </w:r>
          </w:p>
        </w:tc>
        <w:tc>
          <w:tcPr>
            <w:tcW w:w="3117" w:type="dxa"/>
            <w:tcBorders>
              <w:left w:val="single" w:sz="4" w:space="0" w:color="000000"/>
              <w:bottom w:val="single" w:sz="4" w:space="0" w:color="000000"/>
              <w:right w:val="single" w:sz="4" w:space="0" w:color="000000"/>
            </w:tcBorders>
            <w:shd w:val="clear" w:color="auto" w:fill="FFFFFF"/>
            <w:vAlign w:val="bottom"/>
          </w:tcPr>
          <w:p w14:paraId="4C0D328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3 422,67</w:t>
            </w:r>
          </w:p>
        </w:tc>
      </w:tr>
      <w:tr w:rsidR="00D52AA2" w:rsidRPr="00D52AA2" w14:paraId="68E6FE2A" w14:textId="77777777" w:rsidTr="0058087C">
        <w:tc>
          <w:tcPr>
            <w:tcW w:w="512" w:type="dxa"/>
            <w:tcBorders>
              <w:left w:val="single" w:sz="4" w:space="0" w:color="000000"/>
              <w:bottom w:val="single" w:sz="4" w:space="0" w:color="000000"/>
            </w:tcBorders>
            <w:shd w:val="clear" w:color="auto" w:fill="FFFFFF"/>
          </w:tcPr>
          <w:p w14:paraId="4E1BF351"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165</w:t>
            </w:r>
          </w:p>
        </w:tc>
        <w:tc>
          <w:tcPr>
            <w:tcW w:w="6151" w:type="dxa"/>
            <w:tcBorders>
              <w:left w:val="single" w:sz="4" w:space="0" w:color="000000"/>
              <w:bottom w:val="single" w:sz="4" w:space="0" w:color="000000"/>
            </w:tcBorders>
            <w:shd w:val="clear" w:color="auto" w:fill="FFFFFF"/>
          </w:tcPr>
          <w:p w14:paraId="21523761"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Цилиндр сцепл. рабочий 3110,3302  </w:t>
            </w:r>
          </w:p>
        </w:tc>
        <w:tc>
          <w:tcPr>
            <w:tcW w:w="708" w:type="dxa"/>
            <w:tcBorders>
              <w:left w:val="single" w:sz="4" w:space="0" w:color="000000"/>
              <w:bottom w:val="single" w:sz="4" w:space="0" w:color="000000"/>
            </w:tcBorders>
            <w:shd w:val="clear" w:color="auto" w:fill="FFFFFF"/>
          </w:tcPr>
          <w:p w14:paraId="6A234C9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к-т</w:t>
            </w:r>
          </w:p>
        </w:tc>
        <w:tc>
          <w:tcPr>
            <w:tcW w:w="549" w:type="dxa"/>
            <w:tcBorders>
              <w:left w:val="single" w:sz="4" w:space="0" w:color="000000"/>
              <w:bottom w:val="single" w:sz="4" w:space="0" w:color="000000"/>
            </w:tcBorders>
            <w:shd w:val="clear" w:color="auto" w:fill="FFFFFF"/>
          </w:tcPr>
          <w:p w14:paraId="673F351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EE3CE0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1 485,00</w:t>
            </w:r>
          </w:p>
        </w:tc>
        <w:tc>
          <w:tcPr>
            <w:tcW w:w="1276" w:type="dxa"/>
            <w:tcBorders>
              <w:left w:val="single" w:sz="4" w:space="0" w:color="000000"/>
              <w:bottom w:val="single" w:sz="4" w:space="0" w:color="000000"/>
            </w:tcBorders>
            <w:shd w:val="clear" w:color="auto" w:fill="FFFFFF"/>
            <w:vAlign w:val="bottom"/>
          </w:tcPr>
          <w:p w14:paraId="0464B2C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1 620,00</w:t>
            </w:r>
          </w:p>
        </w:tc>
        <w:tc>
          <w:tcPr>
            <w:tcW w:w="1276" w:type="dxa"/>
            <w:tcBorders>
              <w:left w:val="single" w:sz="4" w:space="0" w:color="000000"/>
              <w:bottom w:val="single" w:sz="4" w:space="0" w:color="000000"/>
            </w:tcBorders>
            <w:shd w:val="clear" w:color="auto" w:fill="FFFFFF"/>
            <w:vAlign w:val="bottom"/>
          </w:tcPr>
          <w:p w14:paraId="262A242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1 485,00</w:t>
            </w:r>
          </w:p>
        </w:tc>
        <w:tc>
          <w:tcPr>
            <w:tcW w:w="1139" w:type="dxa"/>
            <w:tcBorders>
              <w:left w:val="single" w:sz="4" w:space="0" w:color="000000"/>
              <w:bottom w:val="single" w:sz="4" w:space="0" w:color="000000"/>
            </w:tcBorders>
            <w:shd w:val="clear" w:color="auto" w:fill="FFFFFF"/>
            <w:vAlign w:val="bottom"/>
          </w:tcPr>
          <w:p w14:paraId="39B8B83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1 530,00</w:t>
            </w:r>
          </w:p>
        </w:tc>
        <w:tc>
          <w:tcPr>
            <w:tcW w:w="3117" w:type="dxa"/>
            <w:tcBorders>
              <w:left w:val="single" w:sz="4" w:space="0" w:color="000000"/>
              <w:bottom w:val="single" w:sz="4" w:space="0" w:color="000000"/>
              <w:right w:val="single" w:sz="4" w:space="0" w:color="000000"/>
            </w:tcBorders>
            <w:shd w:val="clear" w:color="auto" w:fill="FFFFFF"/>
            <w:vAlign w:val="bottom"/>
          </w:tcPr>
          <w:p w14:paraId="7E7EFE1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1 530,00</w:t>
            </w:r>
          </w:p>
        </w:tc>
      </w:tr>
      <w:tr w:rsidR="00D52AA2" w:rsidRPr="00D52AA2" w14:paraId="531D7C3F" w14:textId="77777777" w:rsidTr="0058087C">
        <w:tc>
          <w:tcPr>
            <w:tcW w:w="512" w:type="dxa"/>
            <w:tcBorders>
              <w:left w:val="single" w:sz="4" w:space="0" w:color="000000"/>
              <w:bottom w:val="single" w:sz="4" w:space="0" w:color="000000"/>
            </w:tcBorders>
            <w:shd w:val="clear" w:color="auto" w:fill="FFFFFF"/>
          </w:tcPr>
          <w:p w14:paraId="00B17F7B"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166</w:t>
            </w:r>
          </w:p>
        </w:tc>
        <w:tc>
          <w:tcPr>
            <w:tcW w:w="6151" w:type="dxa"/>
            <w:tcBorders>
              <w:left w:val="single" w:sz="4" w:space="0" w:color="000000"/>
              <w:bottom w:val="single" w:sz="4" w:space="0" w:color="000000"/>
            </w:tcBorders>
            <w:shd w:val="clear" w:color="auto" w:fill="FFFFFF"/>
          </w:tcPr>
          <w:p w14:paraId="34744C94"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Шкворня 3302 (к-кт)  корд (рем 25.2 мм)</w:t>
            </w:r>
          </w:p>
        </w:tc>
        <w:tc>
          <w:tcPr>
            <w:tcW w:w="708" w:type="dxa"/>
            <w:tcBorders>
              <w:left w:val="single" w:sz="4" w:space="0" w:color="000000"/>
              <w:bottom w:val="single" w:sz="4" w:space="0" w:color="000000"/>
            </w:tcBorders>
            <w:shd w:val="clear" w:color="auto" w:fill="FFFFFF"/>
          </w:tcPr>
          <w:p w14:paraId="6CAA9AC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к-т</w:t>
            </w:r>
          </w:p>
        </w:tc>
        <w:tc>
          <w:tcPr>
            <w:tcW w:w="549" w:type="dxa"/>
            <w:tcBorders>
              <w:left w:val="single" w:sz="4" w:space="0" w:color="000000"/>
              <w:bottom w:val="single" w:sz="4" w:space="0" w:color="000000"/>
            </w:tcBorders>
            <w:shd w:val="clear" w:color="auto" w:fill="FFFFFF"/>
          </w:tcPr>
          <w:p w14:paraId="68001DB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781DDA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2 585,00</w:t>
            </w:r>
          </w:p>
        </w:tc>
        <w:tc>
          <w:tcPr>
            <w:tcW w:w="1276" w:type="dxa"/>
            <w:tcBorders>
              <w:left w:val="single" w:sz="4" w:space="0" w:color="000000"/>
              <w:bottom w:val="single" w:sz="4" w:space="0" w:color="000000"/>
            </w:tcBorders>
            <w:shd w:val="clear" w:color="auto" w:fill="FFFFFF"/>
            <w:vAlign w:val="bottom"/>
          </w:tcPr>
          <w:p w14:paraId="7C217BD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2 820,00</w:t>
            </w:r>
          </w:p>
        </w:tc>
        <w:tc>
          <w:tcPr>
            <w:tcW w:w="1276" w:type="dxa"/>
            <w:tcBorders>
              <w:left w:val="single" w:sz="4" w:space="0" w:color="000000"/>
              <w:bottom w:val="single" w:sz="4" w:space="0" w:color="000000"/>
            </w:tcBorders>
            <w:shd w:val="clear" w:color="auto" w:fill="FFFFFF"/>
            <w:vAlign w:val="bottom"/>
          </w:tcPr>
          <w:p w14:paraId="2B9943C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2 585,00</w:t>
            </w:r>
          </w:p>
        </w:tc>
        <w:tc>
          <w:tcPr>
            <w:tcW w:w="1139" w:type="dxa"/>
            <w:tcBorders>
              <w:left w:val="single" w:sz="4" w:space="0" w:color="000000"/>
              <w:bottom w:val="single" w:sz="4" w:space="0" w:color="000000"/>
            </w:tcBorders>
            <w:shd w:val="clear" w:color="auto" w:fill="FFFFFF"/>
            <w:vAlign w:val="bottom"/>
          </w:tcPr>
          <w:p w14:paraId="31C9B3D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2 663,33</w:t>
            </w:r>
          </w:p>
        </w:tc>
        <w:tc>
          <w:tcPr>
            <w:tcW w:w="3117" w:type="dxa"/>
            <w:tcBorders>
              <w:left w:val="single" w:sz="4" w:space="0" w:color="000000"/>
              <w:bottom w:val="single" w:sz="4" w:space="0" w:color="000000"/>
              <w:right w:val="single" w:sz="4" w:space="0" w:color="000000"/>
            </w:tcBorders>
            <w:shd w:val="clear" w:color="auto" w:fill="FFFFFF"/>
            <w:vAlign w:val="bottom"/>
          </w:tcPr>
          <w:p w14:paraId="2205C9D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2 663,33</w:t>
            </w:r>
          </w:p>
        </w:tc>
      </w:tr>
      <w:tr w:rsidR="00D52AA2" w:rsidRPr="00D52AA2" w14:paraId="35377A66" w14:textId="77777777" w:rsidTr="0058087C">
        <w:tc>
          <w:tcPr>
            <w:tcW w:w="512" w:type="dxa"/>
            <w:tcBorders>
              <w:left w:val="single" w:sz="4" w:space="0" w:color="000000"/>
              <w:bottom w:val="single" w:sz="4" w:space="0" w:color="000000"/>
            </w:tcBorders>
            <w:shd w:val="clear" w:color="auto" w:fill="FFFFFF"/>
          </w:tcPr>
          <w:p w14:paraId="2D3464BD"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167</w:t>
            </w:r>
          </w:p>
        </w:tc>
        <w:tc>
          <w:tcPr>
            <w:tcW w:w="6151" w:type="dxa"/>
            <w:tcBorders>
              <w:left w:val="single" w:sz="4" w:space="0" w:color="000000"/>
              <w:bottom w:val="single" w:sz="4" w:space="0" w:color="000000"/>
            </w:tcBorders>
            <w:shd w:val="clear" w:color="auto" w:fill="FFFFFF"/>
          </w:tcPr>
          <w:p w14:paraId="4E09770F"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Шланг d= 3,8мм от карбюр.к возд.фильтру</w:t>
            </w:r>
          </w:p>
        </w:tc>
        <w:tc>
          <w:tcPr>
            <w:tcW w:w="708" w:type="dxa"/>
            <w:tcBorders>
              <w:left w:val="single" w:sz="4" w:space="0" w:color="000000"/>
              <w:bottom w:val="single" w:sz="4" w:space="0" w:color="000000"/>
            </w:tcBorders>
            <w:shd w:val="clear" w:color="auto" w:fill="FFFFFF"/>
          </w:tcPr>
          <w:p w14:paraId="5C29507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м</w:t>
            </w:r>
          </w:p>
        </w:tc>
        <w:tc>
          <w:tcPr>
            <w:tcW w:w="549" w:type="dxa"/>
            <w:tcBorders>
              <w:left w:val="single" w:sz="4" w:space="0" w:color="000000"/>
              <w:bottom w:val="single" w:sz="4" w:space="0" w:color="000000"/>
            </w:tcBorders>
            <w:shd w:val="clear" w:color="auto" w:fill="FFFFFF"/>
          </w:tcPr>
          <w:p w14:paraId="3800D32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2B1448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104,50</w:t>
            </w:r>
          </w:p>
        </w:tc>
        <w:tc>
          <w:tcPr>
            <w:tcW w:w="1276" w:type="dxa"/>
            <w:tcBorders>
              <w:left w:val="single" w:sz="4" w:space="0" w:color="000000"/>
              <w:bottom w:val="single" w:sz="4" w:space="0" w:color="000000"/>
            </w:tcBorders>
            <w:shd w:val="clear" w:color="auto" w:fill="FFFFFF"/>
            <w:vAlign w:val="bottom"/>
          </w:tcPr>
          <w:p w14:paraId="359FB6B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114,00</w:t>
            </w:r>
          </w:p>
        </w:tc>
        <w:tc>
          <w:tcPr>
            <w:tcW w:w="1276" w:type="dxa"/>
            <w:tcBorders>
              <w:left w:val="single" w:sz="4" w:space="0" w:color="000000"/>
              <w:bottom w:val="single" w:sz="4" w:space="0" w:color="000000"/>
            </w:tcBorders>
            <w:shd w:val="clear" w:color="auto" w:fill="FFFFFF"/>
            <w:vAlign w:val="bottom"/>
          </w:tcPr>
          <w:p w14:paraId="4B30FD4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104,50</w:t>
            </w:r>
          </w:p>
        </w:tc>
        <w:tc>
          <w:tcPr>
            <w:tcW w:w="1139" w:type="dxa"/>
            <w:tcBorders>
              <w:left w:val="single" w:sz="4" w:space="0" w:color="000000"/>
              <w:bottom w:val="single" w:sz="4" w:space="0" w:color="000000"/>
            </w:tcBorders>
            <w:shd w:val="clear" w:color="auto" w:fill="FFFFFF"/>
            <w:vAlign w:val="bottom"/>
          </w:tcPr>
          <w:p w14:paraId="3172014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107,67</w:t>
            </w:r>
          </w:p>
        </w:tc>
        <w:tc>
          <w:tcPr>
            <w:tcW w:w="3117" w:type="dxa"/>
            <w:tcBorders>
              <w:left w:val="single" w:sz="4" w:space="0" w:color="000000"/>
              <w:bottom w:val="single" w:sz="4" w:space="0" w:color="000000"/>
              <w:right w:val="single" w:sz="4" w:space="0" w:color="000000"/>
            </w:tcBorders>
            <w:shd w:val="clear" w:color="auto" w:fill="FFFFFF"/>
            <w:vAlign w:val="bottom"/>
          </w:tcPr>
          <w:p w14:paraId="7DA81B9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107,67</w:t>
            </w:r>
          </w:p>
        </w:tc>
      </w:tr>
      <w:tr w:rsidR="00D52AA2" w:rsidRPr="00D52AA2" w14:paraId="67FCCB1F" w14:textId="77777777" w:rsidTr="0058087C">
        <w:tc>
          <w:tcPr>
            <w:tcW w:w="512" w:type="dxa"/>
            <w:tcBorders>
              <w:left w:val="single" w:sz="4" w:space="0" w:color="000000"/>
              <w:bottom w:val="single" w:sz="4" w:space="0" w:color="000000"/>
            </w:tcBorders>
            <w:shd w:val="clear" w:color="auto" w:fill="FFFFFF"/>
          </w:tcPr>
          <w:p w14:paraId="2C5F6F5A"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168</w:t>
            </w:r>
          </w:p>
        </w:tc>
        <w:tc>
          <w:tcPr>
            <w:tcW w:w="6151" w:type="dxa"/>
            <w:tcBorders>
              <w:left w:val="single" w:sz="4" w:space="0" w:color="000000"/>
              <w:bottom w:val="single" w:sz="4" w:space="0" w:color="000000"/>
            </w:tcBorders>
            <w:shd w:val="clear" w:color="auto" w:fill="FFFFFF"/>
          </w:tcPr>
          <w:p w14:paraId="643F906E"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Шланг d= 6 мм силиконовый синий тосольный </w:t>
            </w:r>
          </w:p>
        </w:tc>
        <w:tc>
          <w:tcPr>
            <w:tcW w:w="708" w:type="dxa"/>
            <w:tcBorders>
              <w:left w:val="single" w:sz="4" w:space="0" w:color="000000"/>
              <w:bottom w:val="single" w:sz="4" w:space="0" w:color="000000"/>
            </w:tcBorders>
            <w:shd w:val="clear" w:color="auto" w:fill="FFFFFF"/>
          </w:tcPr>
          <w:p w14:paraId="7594C9C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м</w:t>
            </w:r>
          </w:p>
        </w:tc>
        <w:tc>
          <w:tcPr>
            <w:tcW w:w="549" w:type="dxa"/>
            <w:tcBorders>
              <w:left w:val="single" w:sz="4" w:space="0" w:color="000000"/>
              <w:bottom w:val="single" w:sz="4" w:space="0" w:color="000000"/>
            </w:tcBorders>
            <w:shd w:val="clear" w:color="auto" w:fill="FFFFFF"/>
          </w:tcPr>
          <w:p w14:paraId="680D3D1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EEC9F7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214,50</w:t>
            </w:r>
          </w:p>
        </w:tc>
        <w:tc>
          <w:tcPr>
            <w:tcW w:w="1276" w:type="dxa"/>
            <w:tcBorders>
              <w:left w:val="single" w:sz="4" w:space="0" w:color="000000"/>
              <w:bottom w:val="single" w:sz="4" w:space="0" w:color="000000"/>
            </w:tcBorders>
            <w:shd w:val="clear" w:color="auto" w:fill="FFFFFF"/>
            <w:vAlign w:val="bottom"/>
          </w:tcPr>
          <w:p w14:paraId="36AFC1A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234,00</w:t>
            </w:r>
          </w:p>
        </w:tc>
        <w:tc>
          <w:tcPr>
            <w:tcW w:w="1276" w:type="dxa"/>
            <w:tcBorders>
              <w:left w:val="single" w:sz="4" w:space="0" w:color="000000"/>
              <w:bottom w:val="single" w:sz="4" w:space="0" w:color="000000"/>
            </w:tcBorders>
            <w:shd w:val="clear" w:color="auto" w:fill="FFFFFF"/>
            <w:vAlign w:val="bottom"/>
          </w:tcPr>
          <w:p w14:paraId="0FA5CAF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214,50</w:t>
            </w:r>
          </w:p>
        </w:tc>
        <w:tc>
          <w:tcPr>
            <w:tcW w:w="1139" w:type="dxa"/>
            <w:tcBorders>
              <w:left w:val="single" w:sz="4" w:space="0" w:color="000000"/>
              <w:bottom w:val="single" w:sz="4" w:space="0" w:color="000000"/>
            </w:tcBorders>
            <w:shd w:val="clear" w:color="auto" w:fill="FFFFFF"/>
            <w:vAlign w:val="bottom"/>
          </w:tcPr>
          <w:p w14:paraId="6668134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221,00</w:t>
            </w:r>
          </w:p>
        </w:tc>
        <w:tc>
          <w:tcPr>
            <w:tcW w:w="3117" w:type="dxa"/>
            <w:tcBorders>
              <w:left w:val="single" w:sz="4" w:space="0" w:color="000000"/>
              <w:bottom w:val="single" w:sz="4" w:space="0" w:color="000000"/>
              <w:right w:val="single" w:sz="4" w:space="0" w:color="000000"/>
            </w:tcBorders>
            <w:shd w:val="clear" w:color="auto" w:fill="FFFFFF"/>
            <w:vAlign w:val="bottom"/>
          </w:tcPr>
          <w:p w14:paraId="41B8C22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221,00</w:t>
            </w:r>
          </w:p>
        </w:tc>
      </w:tr>
      <w:tr w:rsidR="00D52AA2" w:rsidRPr="00D52AA2" w14:paraId="6517B0CA" w14:textId="77777777" w:rsidTr="0058087C">
        <w:tc>
          <w:tcPr>
            <w:tcW w:w="512" w:type="dxa"/>
            <w:tcBorders>
              <w:left w:val="single" w:sz="4" w:space="0" w:color="000000"/>
              <w:bottom w:val="single" w:sz="4" w:space="0" w:color="000000"/>
            </w:tcBorders>
            <w:shd w:val="clear" w:color="auto" w:fill="FFFFFF"/>
          </w:tcPr>
          <w:p w14:paraId="6809619D"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169</w:t>
            </w:r>
          </w:p>
        </w:tc>
        <w:tc>
          <w:tcPr>
            <w:tcW w:w="6151" w:type="dxa"/>
            <w:tcBorders>
              <w:left w:val="single" w:sz="4" w:space="0" w:color="000000"/>
              <w:bottom w:val="single" w:sz="4" w:space="0" w:color="000000"/>
            </w:tcBorders>
            <w:shd w:val="clear" w:color="auto" w:fill="FFFFFF"/>
          </w:tcPr>
          <w:p w14:paraId="4AF2BFD1"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Шланг d= 8мм силиконовый синий тосольный </w:t>
            </w:r>
          </w:p>
        </w:tc>
        <w:tc>
          <w:tcPr>
            <w:tcW w:w="708" w:type="dxa"/>
            <w:tcBorders>
              <w:left w:val="single" w:sz="4" w:space="0" w:color="000000"/>
              <w:bottom w:val="single" w:sz="4" w:space="0" w:color="000000"/>
            </w:tcBorders>
            <w:shd w:val="clear" w:color="auto" w:fill="FFFFFF"/>
          </w:tcPr>
          <w:p w14:paraId="5DB5917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м</w:t>
            </w:r>
          </w:p>
        </w:tc>
        <w:tc>
          <w:tcPr>
            <w:tcW w:w="549" w:type="dxa"/>
            <w:tcBorders>
              <w:left w:val="single" w:sz="4" w:space="0" w:color="000000"/>
              <w:bottom w:val="single" w:sz="4" w:space="0" w:color="000000"/>
            </w:tcBorders>
            <w:shd w:val="clear" w:color="auto" w:fill="FFFFFF"/>
          </w:tcPr>
          <w:p w14:paraId="199A423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DEB3CD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242,00</w:t>
            </w:r>
          </w:p>
        </w:tc>
        <w:tc>
          <w:tcPr>
            <w:tcW w:w="1276" w:type="dxa"/>
            <w:tcBorders>
              <w:left w:val="single" w:sz="4" w:space="0" w:color="000000"/>
              <w:bottom w:val="single" w:sz="4" w:space="0" w:color="000000"/>
            </w:tcBorders>
            <w:shd w:val="clear" w:color="auto" w:fill="FFFFFF"/>
            <w:vAlign w:val="bottom"/>
          </w:tcPr>
          <w:p w14:paraId="54896CB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264,00</w:t>
            </w:r>
          </w:p>
        </w:tc>
        <w:tc>
          <w:tcPr>
            <w:tcW w:w="1276" w:type="dxa"/>
            <w:tcBorders>
              <w:left w:val="single" w:sz="4" w:space="0" w:color="000000"/>
              <w:bottom w:val="single" w:sz="4" w:space="0" w:color="000000"/>
            </w:tcBorders>
            <w:shd w:val="clear" w:color="auto" w:fill="FFFFFF"/>
            <w:vAlign w:val="bottom"/>
          </w:tcPr>
          <w:p w14:paraId="371D020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242,00</w:t>
            </w:r>
          </w:p>
        </w:tc>
        <w:tc>
          <w:tcPr>
            <w:tcW w:w="1139" w:type="dxa"/>
            <w:tcBorders>
              <w:left w:val="single" w:sz="4" w:space="0" w:color="000000"/>
              <w:bottom w:val="single" w:sz="4" w:space="0" w:color="000000"/>
            </w:tcBorders>
            <w:shd w:val="clear" w:color="auto" w:fill="FFFFFF"/>
            <w:vAlign w:val="bottom"/>
          </w:tcPr>
          <w:p w14:paraId="6EE2791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249,33</w:t>
            </w:r>
          </w:p>
        </w:tc>
        <w:tc>
          <w:tcPr>
            <w:tcW w:w="3117" w:type="dxa"/>
            <w:tcBorders>
              <w:left w:val="single" w:sz="4" w:space="0" w:color="000000"/>
              <w:bottom w:val="single" w:sz="4" w:space="0" w:color="000000"/>
              <w:right w:val="single" w:sz="4" w:space="0" w:color="000000"/>
            </w:tcBorders>
            <w:shd w:val="clear" w:color="auto" w:fill="FFFFFF"/>
            <w:vAlign w:val="bottom"/>
          </w:tcPr>
          <w:p w14:paraId="014C3EF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249,33</w:t>
            </w:r>
          </w:p>
        </w:tc>
      </w:tr>
      <w:tr w:rsidR="00D52AA2" w:rsidRPr="00D52AA2" w14:paraId="29C97E23" w14:textId="77777777" w:rsidTr="0058087C">
        <w:tc>
          <w:tcPr>
            <w:tcW w:w="512" w:type="dxa"/>
            <w:tcBorders>
              <w:left w:val="single" w:sz="4" w:space="0" w:color="000000"/>
              <w:bottom w:val="single" w:sz="4" w:space="0" w:color="000000"/>
            </w:tcBorders>
            <w:shd w:val="clear" w:color="auto" w:fill="FFFFFF"/>
          </w:tcPr>
          <w:p w14:paraId="58E61E48"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170</w:t>
            </w:r>
          </w:p>
        </w:tc>
        <w:tc>
          <w:tcPr>
            <w:tcW w:w="6151" w:type="dxa"/>
            <w:tcBorders>
              <w:left w:val="single" w:sz="4" w:space="0" w:color="000000"/>
              <w:bottom w:val="single" w:sz="4" w:space="0" w:color="000000"/>
            </w:tcBorders>
            <w:shd w:val="clear" w:color="auto" w:fill="FFFFFF"/>
          </w:tcPr>
          <w:p w14:paraId="0F24A0DA"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Шланг d= 8мм топливный (в оплетке)</w:t>
            </w:r>
          </w:p>
        </w:tc>
        <w:tc>
          <w:tcPr>
            <w:tcW w:w="708" w:type="dxa"/>
            <w:tcBorders>
              <w:left w:val="single" w:sz="4" w:space="0" w:color="000000"/>
              <w:bottom w:val="single" w:sz="4" w:space="0" w:color="000000"/>
            </w:tcBorders>
            <w:shd w:val="clear" w:color="auto" w:fill="FFFFFF"/>
          </w:tcPr>
          <w:p w14:paraId="0B3B85D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м</w:t>
            </w:r>
          </w:p>
        </w:tc>
        <w:tc>
          <w:tcPr>
            <w:tcW w:w="549" w:type="dxa"/>
            <w:tcBorders>
              <w:left w:val="single" w:sz="4" w:space="0" w:color="000000"/>
              <w:bottom w:val="single" w:sz="4" w:space="0" w:color="000000"/>
            </w:tcBorders>
            <w:shd w:val="clear" w:color="auto" w:fill="FFFFFF"/>
          </w:tcPr>
          <w:p w14:paraId="058B51B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CCBB36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104,50</w:t>
            </w:r>
          </w:p>
        </w:tc>
        <w:tc>
          <w:tcPr>
            <w:tcW w:w="1276" w:type="dxa"/>
            <w:tcBorders>
              <w:left w:val="single" w:sz="4" w:space="0" w:color="000000"/>
              <w:bottom w:val="single" w:sz="4" w:space="0" w:color="000000"/>
            </w:tcBorders>
            <w:shd w:val="clear" w:color="auto" w:fill="FFFFFF"/>
            <w:vAlign w:val="bottom"/>
          </w:tcPr>
          <w:p w14:paraId="3DAF286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114,00</w:t>
            </w:r>
          </w:p>
        </w:tc>
        <w:tc>
          <w:tcPr>
            <w:tcW w:w="1276" w:type="dxa"/>
            <w:tcBorders>
              <w:left w:val="single" w:sz="4" w:space="0" w:color="000000"/>
              <w:bottom w:val="single" w:sz="4" w:space="0" w:color="000000"/>
            </w:tcBorders>
            <w:shd w:val="clear" w:color="auto" w:fill="FFFFFF"/>
            <w:vAlign w:val="bottom"/>
          </w:tcPr>
          <w:p w14:paraId="03AEB08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104,50</w:t>
            </w:r>
          </w:p>
        </w:tc>
        <w:tc>
          <w:tcPr>
            <w:tcW w:w="1139" w:type="dxa"/>
            <w:tcBorders>
              <w:left w:val="single" w:sz="4" w:space="0" w:color="000000"/>
              <w:bottom w:val="single" w:sz="4" w:space="0" w:color="000000"/>
            </w:tcBorders>
            <w:shd w:val="clear" w:color="auto" w:fill="FFFFFF"/>
            <w:vAlign w:val="bottom"/>
          </w:tcPr>
          <w:p w14:paraId="5FB7A14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107,67</w:t>
            </w:r>
          </w:p>
        </w:tc>
        <w:tc>
          <w:tcPr>
            <w:tcW w:w="3117" w:type="dxa"/>
            <w:tcBorders>
              <w:left w:val="single" w:sz="4" w:space="0" w:color="000000"/>
              <w:bottom w:val="single" w:sz="4" w:space="0" w:color="000000"/>
              <w:right w:val="single" w:sz="4" w:space="0" w:color="000000"/>
            </w:tcBorders>
            <w:shd w:val="clear" w:color="auto" w:fill="FFFFFF"/>
            <w:vAlign w:val="bottom"/>
          </w:tcPr>
          <w:p w14:paraId="22B235D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107,67</w:t>
            </w:r>
          </w:p>
        </w:tc>
      </w:tr>
      <w:tr w:rsidR="00D52AA2" w:rsidRPr="00D52AA2" w14:paraId="54204F9E" w14:textId="77777777" w:rsidTr="0058087C">
        <w:tc>
          <w:tcPr>
            <w:tcW w:w="512" w:type="dxa"/>
            <w:tcBorders>
              <w:left w:val="single" w:sz="4" w:space="0" w:color="000000"/>
              <w:bottom w:val="single" w:sz="4" w:space="0" w:color="000000"/>
            </w:tcBorders>
            <w:shd w:val="clear" w:color="auto" w:fill="FFFFFF"/>
          </w:tcPr>
          <w:p w14:paraId="31F8BB30"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171</w:t>
            </w:r>
          </w:p>
        </w:tc>
        <w:tc>
          <w:tcPr>
            <w:tcW w:w="6151" w:type="dxa"/>
            <w:tcBorders>
              <w:left w:val="single" w:sz="4" w:space="0" w:color="000000"/>
              <w:bottom w:val="single" w:sz="4" w:space="0" w:color="000000"/>
            </w:tcBorders>
            <w:shd w:val="clear" w:color="auto" w:fill="FFFFFF"/>
          </w:tcPr>
          <w:p w14:paraId="2E31FC4D"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Шланг d=12мм вакуумный</w:t>
            </w:r>
          </w:p>
        </w:tc>
        <w:tc>
          <w:tcPr>
            <w:tcW w:w="708" w:type="dxa"/>
            <w:tcBorders>
              <w:left w:val="single" w:sz="4" w:space="0" w:color="000000"/>
              <w:bottom w:val="single" w:sz="4" w:space="0" w:color="000000"/>
            </w:tcBorders>
            <w:shd w:val="clear" w:color="auto" w:fill="FFFFFF"/>
          </w:tcPr>
          <w:p w14:paraId="4EA8E3F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м</w:t>
            </w:r>
          </w:p>
        </w:tc>
        <w:tc>
          <w:tcPr>
            <w:tcW w:w="549" w:type="dxa"/>
            <w:tcBorders>
              <w:left w:val="single" w:sz="4" w:space="0" w:color="000000"/>
              <w:bottom w:val="single" w:sz="4" w:space="0" w:color="000000"/>
            </w:tcBorders>
            <w:shd w:val="clear" w:color="auto" w:fill="FFFFFF"/>
          </w:tcPr>
          <w:p w14:paraId="403EA4A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E400C7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264,00</w:t>
            </w:r>
          </w:p>
        </w:tc>
        <w:tc>
          <w:tcPr>
            <w:tcW w:w="1276" w:type="dxa"/>
            <w:tcBorders>
              <w:left w:val="single" w:sz="4" w:space="0" w:color="000000"/>
              <w:bottom w:val="single" w:sz="4" w:space="0" w:color="000000"/>
            </w:tcBorders>
            <w:shd w:val="clear" w:color="auto" w:fill="FFFFFF"/>
            <w:vAlign w:val="bottom"/>
          </w:tcPr>
          <w:p w14:paraId="3A2AEAA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288,00</w:t>
            </w:r>
          </w:p>
        </w:tc>
        <w:tc>
          <w:tcPr>
            <w:tcW w:w="1276" w:type="dxa"/>
            <w:tcBorders>
              <w:left w:val="single" w:sz="4" w:space="0" w:color="000000"/>
              <w:bottom w:val="single" w:sz="4" w:space="0" w:color="000000"/>
            </w:tcBorders>
            <w:shd w:val="clear" w:color="auto" w:fill="FFFFFF"/>
            <w:vAlign w:val="bottom"/>
          </w:tcPr>
          <w:p w14:paraId="1B77DB3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264,00</w:t>
            </w:r>
          </w:p>
        </w:tc>
        <w:tc>
          <w:tcPr>
            <w:tcW w:w="1139" w:type="dxa"/>
            <w:tcBorders>
              <w:left w:val="single" w:sz="4" w:space="0" w:color="000000"/>
              <w:bottom w:val="single" w:sz="4" w:space="0" w:color="000000"/>
            </w:tcBorders>
            <w:shd w:val="clear" w:color="auto" w:fill="FFFFFF"/>
            <w:vAlign w:val="bottom"/>
          </w:tcPr>
          <w:p w14:paraId="60216D5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272,00</w:t>
            </w:r>
          </w:p>
        </w:tc>
        <w:tc>
          <w:tcPr>
            <w:tcW w:w="3117" w:type="dxa"/>
            <w:tcBorders>
              <w:left w:val="single" w:sz="4" w:space="0" w:color="000000"/>
              <w:bottom w:val="single" w:sz="4" w:space="0" w:color="000000"/>
              <w:right w:val="single" w:sz="4" w:space="0" w:color="000000"/>
            </w:tcBorders>
            <w:shd w:val="clear" w:color="auto" w:fill="FFFFFF"/>
            <w:vAlign w:val="bottom"/>
          </w:tcPr>
          <w:p w14:paraId="7D6CDB2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272,00</w:t>
            </w:r>
          </w:p>
        </w:tc>
      </w:tr>
      <w:tr w:rsidR="00D52AA2" w:rsidRPr="00D52AA2" w14:paraId="3CB699A7" w14:textId="77777777" w:rsidTr="0058087C">
        <w:tc>
          <w:tcPr>
            <w:tcW w:w="512" w:type="dxa"/>
            <w:tcBorders>
              <w:left w:val="single" w:sz="4" w:space="0" w:color="000000"/>
              <w:bottom w:val="single" w:sz="4" w:space="0" w:color="000000"/>
            </w:tcBorders>
            <w:shd w:val="clear" w:color="auto" w:fill="FFFFFF"/>
          </w:tcPr>
          <w:p w14:paraId="769B4254"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172</w:t>
            </w:r>
          </w:p>
        </w:tc>
        <w:tc>
          <w:tcPr>
            <w:tcW w:w="6151" w:type="dxa"/>
            <w:tcBorders>
              <w:left w:val="single" w:sz="4" w:space="0" w:color="000000"/>
              <w:bottom w:val="single" w:sz="4" w:space="0" w:color="000000"/>
            </w:tcBorders>
            <w:shd w:val="clear" w:color="auto" w:fill="FFFFFF"/>
          </w:tcPr>
          <w:p w14:paraId="3D4C79DE"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Элемент воздуш. фильтра 3302 дв. УМЗ Е-3,4 </w:t>
            </w:r>
          </w:p>
        </w:tc>
        <w:tc>
          <w:tcPr>
            <w:tcW w:w="708" w:type="dxa"/>
            <w:tcBorders>
              <w:left w:val="single" w:sz="4" w:space="0" w:color="000000"/>
              <w:bottom w:val="single" w:sz="4" w:space="0" w:color="000000"/>
            </w:tcBorders>
            <w:shd w:val="clear" w:color="auto" w:fill="FFFFFF"/>
          </w:tcPr>
          <w:p w14:paraId="39EBFC1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D339C6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005152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594,00</w:t>
            </w:r>
          </w:p>
        </w:tc>
        <w:tc>
          <w:tcPr>
            <w:tcW w:w="1276" w:type="dxa"/>
            <w:tcBorders>
              <w:left w:val="single" w:sz="4" w:space="0" w:color="000000"/>
              <w:bottom w:val="single" w:sz="4" w:space="0" w:color="000000"/>
            </w:tcBorders>
            <w:shd w:val="clear" w:color="auto" w:fill="FFFFFF"/>
            <w:vAlign w:val="bottom"/>
          </w:tcPr>
          <w:p w14:paraId="4E0885C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648,00</w:t>
            </w:r>
          </w:p>
        </w:tc>
        <w:tc>
          <w:tcPr>
            <w:tcW w:w="1276" w:type="dxa"/>
            <w:tcBorders>
              <w:left w:val="single" w:sz="4" w:space="0" w:color="000000"/>
              <w:bottom w:val="single" w:sz="4" w:space="0" w:color="000000"/>
            </w:tcBorders>
            <w:shd w:val="clear" w:color="auto" w:fill="FFFFFF"/>
            <w:vAlign w:val="bottom"/>
          </w:tcPr>
          <w:p w14:paraId="3801079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594,00</w:t>
            </w:r>
          </w:p>
        </w:tc>
        <w:tc>
          <w:tcPr>
            <w:tcW w:w="1139" w:type="dxa"/>
            <w:tcBorders>
              <w:left w:val="single" w:sz="4" w:space="0" w:color="000000"/>
              <w:bottom w:val="single" w:sz="4" w:space="0" w:color="000000"/>
            </w:tcBorders>
            <w:shd w:val="clear" w:color="auto" w:fill="FFFFFF"/>
            <w:vAlign w:val="bottom"/>
          </w:tcPr>
          <w:p w14:paraId="1A8E40E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612,00</w:t>
            </w:r>
          </w:p>
        </w:tc>
        <w:tc>
          <w:tcPr>
            <w:tcW w:w="3117" w:type="dxa"/>
            <w:tcBorders>
              <w:left w:val="single" w:sz="4" w:space="0" w:color="000000"/>
              <w:bottom w:val="single" w:sz="4" w:space="0" w:color="000000"/>
              <w:right w:val="single" w:sz="4" w:space="0" w:color="000000"/>
            </w:tcBorders>
            <w:shd w:val="clear" w:color="auto" w:fill="FFFFFF"/>
            <w:vAlign w:val="bottom"/>
          </w:tcPr>
          <w:p w14:paraId="5E5D4F4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612,00</w:t>
            </w:r>
          </w:p>
        </w:tc>
      </w:tr>
      <w:tr w:rsidR="00D52AA2" w:rsidRPr="00D52AA2" w14:paraId="4E8F1063" w14:textId="77777777" w:rsidTr="0058087C">
        <w:tc>
          <w:tcPr>
            <w:tcW w:w="512" w:type="dxa"/>
            <w:tcBorders>
              <w:left w:val="single" w:sz="4" w:space="0" w:color="000000"/>
              <w:bottom w:val="single" w:sz="4" w:space="0" w:color="000000"/>
            </w:tcBorders>
            <w:shd w:val="clear" w:color="auto" w:fill="FFFFFF"/>
          </w:tcPr>
          <w:p w14:paraId="44316D1D"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173</w:t>
            </w:r>
          </w:p>
        </w:tc>
        <w:tc>
          <w:tcPr>
            <w:tcW w:w="6151" w:type="dxa"/>
            <w:tcBorders>
              <w:left w:val="single" w:sz="4" w:space="0" w:color="000000"/>
              <w:bottom w:val="single" w:sz="4" w:space="0" w:color="000000"/>
            </w:tcBorders>
            <w:shd w:val="clear" w:color="auto" w:fill="FFFFFF"/>
          </w:tcPr>
          <w:p w14:paraId="3733DC62"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Амортизатор 3205  4301-2915006</w:t>
            </w:r>
          </w:p>
        </w:tc>
        <w:tc>
          <w:tcPr>
            <w:tcW w:w="708" w:type="dxa"/>
            <w:tcBorders>
              <w:left w:val="single" w:sz="4" w:space="0" w:color="000000"/>
              <w:bottom w:val="single" w:sz="4" w:space="0" w:color="000000"/>
            </w:tcBorders>
            <w:shd w:val="clear" w:color="auto" w:fill="FFFFFF"/>
          </w:tcPr>
          <w:p w14:paraId="5B9A763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FB5006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DDE528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3 509,00</w:t>
            </w:r>
          </w:p>
        </w:tc>
        <w:tc>
          <w:tcPr>
            <w:tcW w:w="1276" w:type="dxa"/>
            <w:tcBorders>
              <w:left w:val="single" w:sz="4" w:space="0" w:color="000000"/>
              <w:bottom w:val="single" w:sz="4" w:space="0" w:color="000000"/>
            </w:tcBorders>
            <w:shd w:val="clear" w:color="auto" w:fill="FFFFFF"/>
            <w:vAlign w:val="bottom"/>
          </w:tcPr>
          <w:p w14:paraId="050FF0D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3 828,00</w:t>
            </w:r>
          </w:p>
        </w:tc>
        <w:tc>
          <w:tcPr>
            <w:tcW w:w="1276" w:type="dxa"/>
            <w:tcBorders>
              <w:left w:val="single" w:sz="4" w:space="0" w:color="000000"/>
              <w:bottom w:val="single" w:sz="4" w:space="0" w:color="000000"/>
            </w:tcBorders>
            <w:shd w:val="clear" w:color="auto" w:fill="FFFFFF"/>
            <w:vAlign w:val="bottom"/>
          </w:tcPr>
          <w:p w14:paraId="4F9710C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3 600,00</w:t>
            </w:r>
          </w:p>
        </w:tc>
        <w:tc>
          <w:tcPr>
            <w:tcW w:w="1139" w:type="dxa"/>
            <w:tcBorders>
              <w:left w:val="single" w:sz="4" w:space="0" w:color="000000"/>
              <w:bottom w:val="single" w:sz="4" w:space="0" w:color="000000"/>
            </w:tcBorders>
            <w:shd w:val="clear" w:color="auto" w:fill="FFFFFF"/>
            <w:vAlign w:val="bottom"/>
          </w:tcPr>
          <w:p w14:paraId="716C076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3 645,67</w:t>
            </w:r>
          </w:p>
        </w:tc>
        <w:tc>
          <w:tcPr>
            <w:tcW w:w="3117" w:type="dxa"/>
            <w:tcBorders>
              <w:left w:val="single" w:sz="4" w:space="0" w:color="000000"/>
              <w:bottom w:val="single" w:sz="4" w:space="0" w:color="000000"/>
              <w:right w:val="single" w:sz="4" w:space="0" w:color="000000"/>
            </w:tcBorders>
            <w:shd w:val="clear" w:color="auto" w:fill="FFFFFF"/>
            <w:vAlign w:val="bottom"/>
          </w:tcPr>
          <w:p w14:paraId="5865A59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3 645,67</w:t>
            </w:r>
          </w:p>
        </w:tc>
      </w:tr>
      <w:tr w:rsidR="00D52AA2" w:rsidRPr="00D52AA2" w14:paraId="07D5A059" w14:textId="77777777" w:rsidTr="0058087C">
        <w:tc>
          <w:tcPr>
            <w:tcW w:w="512" w:type="dxa"/>
            <w:tcBorders>
              <w:left w:val="single" w:sz="4" w:space="0" w:color="000000"/>
              <w:bottom w:val="single" w:sz="4" w:space="0" w:color="000000"/>
            </w:tcBorders>
            <w:shd w:val="clear" w:color="auto" w:fill="FFFFFF"/>
          </w:tcPr>
          <w:p w14:paraId="61748113"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174</w:t>
            </w:r>
          </w:p>
        </w:tc>
        <w:tc>
          <w:tcPr>
            <w:tcW w:w="6151" w:type="dxa"/>
            <w:tcBorders>
              <w:left w:val="single" w:sz="4" w:space="0" w:color="000000"/>
              <w:bottom w:val="single" w:sz="4" w:space="0" w:color="000000"/>
            </w:tcBorders>
            <w:shd w:val="clear" w:color="auto" w:fill="FFFFFF"/>
          </w:tcPr>
          <w:p w14:paraId="4D88B14F"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Баллон 3205 воздушный (рессивер)</w:t>
            </w:r>
          </w:p>
        </w:tc>
        <w:tc>
          <w:tcPr>
            <w:tcW w:w="708" w:type="dxa"/>
            <w:tcBorders>
              <w:left w:val="single" w:sz="4" w:space="0" w:color="000000"/>
              <w:bottom w:val="single" w:sz="4" w:space="0" w:color="000000"/>
            </w:tcBorders>
            <w:shd w:val="clear" w:color="auto" w:fill="FFFFFF"/>
          </w:tcPr>
          <w:p w14:paraId="100703C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827FE1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14AD52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5 115,00</w:t>
            </w:r>
          </w:p>
        </w:tc>
        <w:tc>
          <w:tcPr>
            <w:tcW w:w="1276" w:type="dxa"/>
            <w:tcBorders>
              <w:left w:val="single" w:sz="4" w:space="0" w:color="000000"/>
              <w:bottom w:val="single" w:sz="4" w:space="0" w:color="000000"/>
            </w:tcBorders>
            <w:shd w:val="clear" w:color="auto" w:fill="FFFFFF"/>
            <w:vAlign w:val="bottom"/>
          </w:tcPr>
          <w:p w14:paraId="1EE0002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5 580,00</w:t>
            </w:r>
          </w:p>
        </w:tc>
        <w:tc>
          <w:tcPr>
            <w:tcW w:w="1276" w:type="dxa"/>
            <w:tcBorders>
              <w:left w:val="single" w:sz="4" w:space="0" w:color="000000"/>
              <w:bottom w:val="single" w:sz="4" w:space="0" w:color="000000"/>
            </w:tcBorders>
            <w:shd w:val="clear" w:color="auto" w:fill="FFFFFF"/>
            <w:vAlign w:val="bottom"/>
          </w:tcPr>
          <w:p w14:paraId="1271A5F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5 115,00</w:t>
            </w:r>
          </w:p>
        </w:tc>
        <w:tc>
          <w:tcPr>
            <w:tcW w:w="1139" w:type="dxa"/>
            <w:tcBorders>
              <w:left w:val="single" w:sz="4" w:space="0" w:color="000000"/>
              <w:bottom w:val="single" w:sz="4" w:space="0" w:color="000000"/>
            </w:tcBorders>
            <w:shd w:val="clear" w:color="auto" w:fill="FFFFFF"/>
            <w:vAlign w:val="bottom"/>
          </w:tcPr>
          <w:p w14:paraId="2CF9B70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5 270,00</w:t>
            </w:r>
          </w:p>
        </w:tc>
        <w:tc>
          <w:tcPr>
            <w:tcW w:w="3117" w:type="dxa"/>
            <w:tcBorders>
              <w:left w:val="single" w:sz="4" w:space="0" w:color="000000"/>
              <w:bottom w:val="single" w:sz="4" w:space="0" w:color="000000"/>
              <w:right w:val="single" w:sz="4" w:space="0" w:color="000000"/>
            </w:tcBorders>
            <w:shd w:val="clear" w:color="auto" w:fill="FFFFFF"/>
            <w:vAlign w:val="bottom"/>
          </w:tcPr>
          <w:p w14:paraId="02EE378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5 270,00</w:t>
            </w:r>
          </w:p>
        </w:tc>
      </w:tr>
      <w:tr w:rsidR="00D52AA2" w:rsidRPr="00D52AA2" w14:paraId="08F8D0EE" w14:textId="77777777" w:rsidTr="0058087C">
        <w:tc>
          <w:tcPr>
            <w:tcW w:w="512" w:type="dxa"/>
            <w:tcBorders>
              <w:left w:val="single" w:sz="4" w:space="0" w:color="000000"/>
              <w:bottom w:val="single" w:sz="4" w:space="0" w:color="000000"/>
            </w:tcBorders>
            <w:shd w:val="clear" w:color="auto" w:fill="FFFFFF"/>
          </w:tcPr>
          <w:p w14:paraId="29752970"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175</w:t>
            </w:r>
          </w:p>
        </w:tc>
        <w:tc>
          <w:tcPr>
            <w:tcW w:w="6151" w:type="dxa"/>
            <w:tcBorders>
              <w:left w:val="single" w:sz="4" w:space="0" w:color="000000"/>
              <w:bottom w:val="single" w:sz="4" w:space="0" w:color="000000"/>
            </w:tcBorders>
            <w:shd w:val="clear" w:color="auto" w:fill="FFFFFF"/>
          </w:tcPr>
          <w:p w14:paraId="0EC37384"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Баллон ПАЗ малый</w:t>
            </w:r>
          </w:p>
        </w:tc>
        <w:tc>
          <w:tcPr>
            <w:tcW w:w="708" w:type="dxa"/>
            <w:tcBorders>
              <w:left w:val="single" w:sz="4" w:space="0" w:color="000000"/>
              <w:bottom w:val="single" w:sz="4" w:space="0" w:color="000000"/>
            </w:tcBorders>
            <w:shd w:val="clear" w:color="auto" w:fill="FFFFFF"/>
          </w:tcPr>
          <w:p w14:paraId="7B333E4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7E8BEC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6ECF66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2 618,00</w:t>
            </w:r>
          </w:p>
        </w:tc>
        <w:tc>
          <w:tcPr>
            <w:tcW w:w="1276" w:type="dxa"/>
            <w:tcBorders>
              <w:left w:val="single" w:sz="4" w:space="0" w:color="000000"/>
              <w:bottom w:val="single" w:sz="4" w:space="0" w:color="000000"/>
            </w:tcBorders>
            <w:shd w:val="clear" w:color="auto" w:fill="FFFFFF"/>
            <w:vAlign w:val="bottom"/>
          </w:tcPr>
          <w:p w14:paraId="3BB6646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2 856,00</w:t>
            </w:r>
          </w:p>
        </w:tc>
        <w:tc>
          <w:tcPr>
            <w:tcW w:w="1276" w:type="dxa"/>
            <w:tcBorders>
              <w:left w:val="single" w:sz="4" w:space="0" w:color="000000"/>
              <w:bottom w:val="single" w:sz="4" w:space="0" w:color="000000"/>
            </w:tcBorders>
            <w:shd w:val="clear" w:color="auto" w:fill="FFFFFF"/>
            <w:vAlign w:val="bottom"/>
          </w:tcPr>
          <w:p w14:paraId="5F359A3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2 618,00</w:t>
            </w:r>
          </w:p>
        </w:tc>
        <w:tc>
          <w:tcPr>
            <w:tcW w:w="1139" w:type="dxa"/>
            <w:tcBorders>
              <w:left w:val="single" w:sz="4" w:space="0" w:color="000000"/>
              <w:bottom w:val="single" w:sz="4" w:space="0" w:color="000000"/>
            </w:tcBorders>
            <w:shd w:val="clear" w:color="auto" w:fill="FFFFFF"/>
            <w:vAlign w:val="bottom"/>
          </w:tcPr>
          <w:p w14:paraId="266A9DB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2 697,33</w:t>
            </w:r>
          </w:p>
        </w:tc>
        <w:tc>
          <w:tcPr>
            <w:tcW w:w="3117" w:type="dxa"/>
            <w:tcBorders>
              <w:left w:val="single" w:sz="4" w:space="0" w:color="000000"/>
              <w:bottom w:val="single" w:sz="4" w:space="0" w:color="000000"/>
              <w:right w:val="single" w:sz="4" w:space="0" w:color="000000"/>
            </w:tcBorders>
            <w:shd w:val="clear" w:color="auto" w:fill="FFFFFF"/>
            <w:vAlign w:val="bottom"/>
          </w:tcPr>
          <w:p w14:paraId="6331CFA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2 697,33</w:t>
            </w:r>
          </w:p>
        </w:tc>
      </w:tr>
      <w:tr w:rsidR="00D52AA2" w:rsidRPr="00D52AA2" w14:paraId="232980A1" w14:textId="77777777" w:rsidTr="0058087C">
        <w:tc>
          <w:tcPr>
            <w:tcW w:w="512" w:type="dxa"/>
            <w:tcBorders>
              <w:left w:val="single" w:sz="4" w:space="0" w:color="000000"/>
              <w:bottom w:val="single" w:sz="4" w:space="0" w:color="000000"/>
            </w:tcBorders>
            <w:shd w:val="clear" w:color="auto" w:fill="FFFFFF"/>
          </w:tcPr>
          <w:p w14:paraId="4C73ECF6"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176</w:t>
            </w:r>
          </w:p>
        </w:tc>
        <w:tc>
          <w:tcPr>
            <w:tcW w:w="6151" w:type="dxa"/>
            <w:tcBorders>
              <w:left w:val="single" w:sz="4" w:space="0" w:color="000000"/>
              <w:bottom w:val="single" w:sz="4" w:space="0" w:color="000000"/>
            </w:tcBorders>
            <w:shd w:val="clear" w:color="auto" w:fill="FFFFFF"/>
          </w:tcPr>
          <w:p w14:paraId="1656838B"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Барабан ПАЗ 3204,3205 задн.</w:t>
            </w:r>
          </w:p>
        </w:tc>
        <w:tc>
          <w:tcPr>
            <w:tcW w:w="708" w:type="dxa"/>
            <w:tcBorders>
              <w:left w:val="single" w:sz="4" w:space="0" w:color="000000"/>
              <w:bottom w:val="single" w:sz="4" w:space="0" w:color="000000"/>
            </w:tcBorders>
            <w:shd w:val="clear" w:color="auto" w:fill="FFFFFF"/>
          </w:tcPr>
          <w:p w14:paraId="10012DB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8444EA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F8A2FD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7 062,00</w:t>
            </w:r>
          </w:p>
        </w:tc>
        <w:tc>
          <w:tcPr>
            <w:tcW w:w="1276" w:type="dxa"/>
            <w:tcBorders>
              <w:left w:val="single" w:sz="4" w:space="0" w:color="000000"/>
              <w:bottom w:val="single" w:sz="4" w:space="0" w:color="000000"/>
            </w:tcBorders>
            <w:shd w:val="clear" w:color="auto" w:fill="FFFFFF"/>
            <w:vAlign w:val="bottom"/>
          </w:tcPr>
          <w:p w14:paraId="435A166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7 704,00</w:t>
            </w:r>
          </w:p>
        </w:tc>
        <w:tc>
          <w:tcPr>
            <w:tcW w:w="1276" w:type="dxa"/>
            <w:tcBorders>
              <w:left w:val="single" w:sz="4" w:space="0" w:color="000000"/>
              <w:bottom w:val="single" w:sz="4" w:space="0" w:color="000000"/>
            </w:tcBorders>
            <w:shd w:val="clear" w:color="auto" w:fill="FFFFFF"/>
            <w:vAlign w:val="bottom"/>
          </w:tcPr>
          <w:p w14:paraId="721A82A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7 062,00</w:t>
            </w:r>
          </w:p>
        </w:tc>
        <w:tc>
          <w:tcPr>
            <w:tcW w:w="1139" w:type="dxa"/>
            <w:tcBorders>
              <w:left w:val="single" w:sz="4" w:space="0" w:color="000000"/>
              <w:bottom w:val="single" w:sz="4" w:space="0" w:color="000000"/>
            </w:tcBorders>
            <w:shd w:val="clear" w:color="auto" w:fill="FFFFFF"/>
            <w:vAlign w:val="bottom"/>
          </w:tcPr>
          <w:p w14:paraId="7E13FA1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7 276,00</w:t>
            </w:r>
          </w:p>
        </w:tc>
        <w:tc>
          <w:tcPr>
            <w:tcW w:w="3117" w:type="dxa"/>
            <w:tcBorders>
              <w:left w:val="single" w:sz="4" w:space="0" w:color="000000"/>
              <w:bottom w:val="single" w:sz="4" w:space="0" w:color="000000"/>
              <w:right w:val="single" w:sz="4" w:space="0" w:color="000000"/>
            </w:tcBorders>
            <w:shd w:val="clear" w:color="auto" w:fill="FFFFFF"/>
            <w:vAlign w:val="bottom"/>
          </w:tcPr>
          <w:p w14:paraId="5F6E3D1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7 276,00</w:t>
            </w:r>
          </w:p>
        </w:tc>
      </w:tr>
      <w:tr w:rsidR="00D52AA2" w:rsidRPr="00D52AA2" w14:paraId="1B4CFE4D" w14:textId="77777777" w:rsidTr="0058087C">
        <w:tc>
          <w:tcPr>
            <w:tcW w:w="512" w:type="dxa"/>
            <w:tcBorders>
              <w:left w:val="single" w:sz="4" w:space="0" w:color="000000"/>
              <w:bottom w:val="single" w:sz="4" w:space="0" w:color="000000"/>
            </w:tcBorders>
            <w:shd w:val="clear" w:color="auto" w:fill="FFFFFF"/>
          </w:tcPr>
          <w:p w14:paraId="0A3876F6"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177</w:t>
            </w:r>
          </w:p>
        </w:tc>
        <w:tc>
          <w:tcPr>
            <w:tcW w:w="6151" w:type="dxa"/>
            <w:tcBorders>
              <w:left w:val="single" w:sz="4" w:space="0" w:color="000000"/>
              <w:bottom w:val="single" w:sz="4" w:space="0" w:color="000000"/>
            </w:tcBorders>
            <w:shd w:val="clear" w:color="auto" w:fill="FFFFFF"/>
          </w:tcPr>
          <w:p w14:paraId="33386002"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Барабан ПАЗ торм пер/зад 8 шпил</w:t>
            </w:r>
          </w:p>
        </w:tc>
        <w:tc>
          <w:tcPr>
            <w:tcW w:w="708" w:type="dxa"/>
            <w:tcBorders>
              <w:left w:val="single" w:sz="4" w:space="0" w:color="000000"/>
              <w:bottom w:val="single" w:sz="4" w:space="0" w:color="000000"/>
            </w:tcBorders>
            <w:shd w:val="clear" w:color="auto" w:fill="FFFFFF"/>
          </w:tcPr>
          <w:p w14:paraId="14C7FFC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7AB261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BE21DA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8 580,00</w:t>
            </w:r>
          </w:p>
        </w:tc>
        <w:tc>
          <w:tcPr>
            <w:tcW w:w="1276" w:type="dxa"/>
            <w:tcBorders>
              <w:left w:val="single" w:sz="4" w:space="0" w:color="000000"/>
              <w:bottom w:val="single" w:sz="4" w:space="0" w:color="000000"/>
            </w:tcBorders>
            <w:shd w:val="clear" w:color="auto" w:fill="FFFFFF"/>
            <w:vAlign w:val="bottom"/>
          </w:tcPr>
          <w:p w14:paraId="0C9921F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9 360,00</w:t>
            </w:r>
          </w:p>
        </w:tc>
        <w:tc>
          <w:tcPr>
            <w:tcW w:w="1276" w:type="dxa"/>
            <w:tcBorders>
              <w:left w:val="single" w:sz="4" w:space="0" w:color="000000"/>
              <w:bottom w:val="single" w:sz="4" w:space="0" w:color="000000"/>
            </w:tcBorders>
            <w:shd w:val="clear" w:color="auto" w:fill="FFFFFF"/>
            <w:vAlign w:val="bottom"/>
          </w:tcPr>
          <w:p w14:paraId="69B9737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8 580,00</w:t>
            </w:r>
          </w:p>
        </w:tc>
        <w:tc>
          <w:tcPr>
            <w:tcW w:w="1139" w:type="dxa"/>
            <w:tcBorders>
              <w:left w:val="single" w:sz="4" w:space="0" w:color="000000"/>
              <w:bottom w:val="single" w:sz="4" w:space="0" w:color="000000"/>
            </w:tcBorders>
            <w:shd w:val="clear" w:color="auto" w:fill="FFFFFF"/>
            <w:vAlign w:val="bottom"/>
          </w:tcPr>
          <w:p w14:paraId="0A90BCC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8 840,00</w:t>
            </w:r>
          </w:p>
        </w:tc>
        <w:tc>
          <w:tcPr>
            <w:tcW w:w="3117" w:type="dxa"/>
            <w:tcBorders>
              <w:left w:val="single" w:sz="4" w:space="0" w:color="000000"/>
              <w:bottom w:val="single" w:sz="4" w:space="0" w:color="000000"/>
              <w:right w:val="single" w:sz="4" w:space="0" w:color="000000"/>
            </w:tcBorders>
            <w:shd w:val="clear" w:color="auto" w:fill="FFFFFF"/>
            <w:vAlign w:val="bottom"/>
          </w:tcPr>
          <w:p w14:paraId="6DA62E5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8 840,00</w:t>
            </w:r>
          </w:p>
        </w:tc>
      </w:tr>
      <w:tr w:rsidR="00D52AA2" w:rsidRPr="00D52AA2" w14:paraId="1E3B3757" w14:textId="77777777" w:rsidTr="0058087C">
        <w:tc>
          <w:tcPr>
            <w:tcW w:w="512" w:type="dxa"/>
            <w:tcBorders>
              <w:left w:val="single" w:sz="4" w:space="0" w:color="000000"/>
              <w:bottom w:val="single" w:sz="4" w:space="0" w:color="000000"/>
            </w:tcBorders>
            <w:shd w:val="clear" w:color="auto" w:fill="FFFFFF"/>
          </w:tcPr>
          <w:p w14:paraId="73C48E16"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178</w:t>
            </w:r>
          </w:p>
        </w:tc>
        <w:tc>
          <w:tcPr>
            <w:tcW w:w="6151" w:type="dxa"/>
            <w:tcBorders>
              <w:left w:val="single" w:sz="4" w:space="0" w:color="000000"/>
              <w:bottom w:val="single" w:sz="4" w:space="0" w:color="000000"/>
            </w:tcBorders>
            <w:shd w:val="clear" w:color="auto" w:fill="FFFFFF"/>
          </w:tcPr>
          <w:p w14:paraId="568BD215"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Бендикс ПАЗ</w:t>
            </w:r>
          </w:p>
        </w:tc>
        <w:tc>
          <w:tcPr>
            <w:tcW w:w="708" w:type="dxa"/>
            <w:tcBorders>
              <w:left w:val="single" w:sz="4" w:space="0" w:color="000000"/>
              <w:bottom w:val="single" w:sz="4" w:space="0" w:color="000000"/>
            </w:tcBorders>
            <w:shd w:val="clear" w:color="auto" w:fill="FFFFFF"/>
          </w:tcPr>
          <w:p w14:paraId="4D0765A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FD321A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1BE5AF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462,00</w:t>
            </w:r>
          </w:p>
        </w:tc>
        <w:tc>
          <w:tcPr>
            <w:tcW w:w="1276" w:type="dxa"/>
            <w:tcBorders>
              <w:left w:val="single" w:sz="4" w:space="0" w:color="000000"/>
              <w:bottom w:val="single" w:sz="4" w:space="0" w:color="000000"/>
            </w:tcBorders>
            <w:shd w:val="clear" w:color="auto" w:fill="FFFFFF"/>
            <w:vAlign w:val="bottom"/>
          </w:tcPr>
          <w:p w14:paraId="0EB5373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504,00</w:t>
            </w:r>
          </w:p>
        </w:tc>
        <w:tc>
          <w:tcPr>
            <w:tcW w:w="1276" w:type="dxa"/>
            <w:tcBorders>
              <w:left w:val="single" w:sz="4" w:space="0" w:color="000000"/>
              <w:bottom w:val="single" w:sz="4" w:space="0" w:color="000000"/>
            </w:tcBorders>
            <w:shd w:val="clear" w:color="auto" w:fill="FFFFFF"/>
            <w:vAlign w:val="bottom"/>
          </w:tcPr>
          <w:p w14:paraId="5912E46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462,00</w:t>
            </w:r>
          </w:p>
        </w:tc>
        <w:tc>
          <w:tcPr>
            <w:tcW w:w="1139" w:type="dxa"/>
            <w:tcBorders>
              <w:left w:val="single" w:sz="4" w:space="0" w:color="000000"/>
              <w:bottom w:val="single" w:sz="4" w:space="0" w:color="000000"/>
            </w:tcBorders>
            <w:shd w:val="clear" w:color="auto" w:fill="FFFFFF"/>
            <w:vAlign w:val="bottom"/>
          </w:tcPr>
          <w:p w14:paraId="44D15DE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476,00</w:t>
            </w:r>
          </w:p>
        </w:tc>
        <w:tc>
          <w:tcPr>
            <w:tcW w:w="3117" w:type="dxa"/>
            <w:tcBorders>
              <w:left w:val="single" w:sz="4" w:space="0" w:color="000000"/>
              <w:bottom w:val="single" w:sz="4" w:space="0" w:color="000000"/>
              <w:right w:val="single" w:sz="4" w:space="0" w:color="000000"/>
            </w:tcBorders>
            <w:shd w:val="clear" w:color="auto" w:fill="FFFFFF"/>
            <w:vAlign w:val="bottom"/>
          </w:tcPr>
          <w:p w14:paraId="2F0CEF0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476,00</w:t>
            </w:r>
          </w:p>
        </w:tc>
      </w:tr>
      <w:tr w:rsidR="00D52AA2" w:rsidRPr="00D52AA2" w14:paraId="7D90FB9A" w14:textId="77777777" w:rsidTr="0058087C">
        <w:tc>
          <w:tcPr>
            <w:tcW w:w="512" w:type="dxa"/>
            <w:tcBorders>
              <w:left w:val="single" w:sz="4" w:space="0" w:color="000000"/>
              <w:bottom w:val="single" w:sz="4" w:space="0" w:color="000000"/>
            </w:tcBorders>
            <w:shd w:val="clear" w:color="auto" w:fill="FFFFFF"/>
          </w:tcPr>
          <w:p w14:paraId="60C6BCE0"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179</w:t>
            </w:r>
          </w:p>
        </w:tc>
        <w:tc>
          <w:tcPr>
            <w:tcW w:w="6151" w:type="dxa"/>
            <w:tcBorders>
              <w:left w:val="single" w:sz="4" w:space="0" w:color="000000"/>
              <w:bottom w:val="single" w:sz="4" w:space="0" w:color="000000"/>
            </w:tcBorders>
            <w:shd w:val="clear" w:color="auto" w:fill="FFFFFF"/>
          </w:tcPr>
          <w:p w14:paraId="4348C706"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Вал карданный ПАЗ 32053</w:t>
            </w:r>
          </w:p>
        </w:tc>
        <w:tc>
          <w:tcPr>
            <w:tcW w:w="708" w:type="dxa"/>
            <w:tcBorders>
              <w:left w:val="single" w:sz="4" w:space="0" w:color="000000"/>
              <w:bottom w:val="single" w:sz="4" w:space="0" w:color="000000"/>
            </w:tcBorders>
            <w:shd w:val="clear" w:color="auto" w:fill="FFFFFF"/>
          </w:tcPr>
          <w:p w14:paraId="5A080F5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24248F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3F6E27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23 320,00</w:t>
            </w:r>
          </w:p>
        </w:tc>
        <w:tc>
          <w:tcPr>
            <w:tcW w:w="1276" w:type="dxa"/>
            <w:tcBorders>
              <w:left w:val="single" w:sz="4" w:space="0" w:color="000000"/>
              <w:bottom w:val="single" w:sz="4" w:space="0" w:color="000000"/>
            </w:tcBorders>
            <w:shd w:val="clear" w:color="auto" w:fill="FFFFFF"/>
            <w:vAlign w:val="bottom"/>
          </w:tcPr>
          <w:p w14:paraId="715A867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25 440,00</w:t>
            </w:r>
          </w:p>
        </w:tc>
        <w:tc>
          <w:tcPr>
            <w:tcW w:w="1276" w:type="dxa"/>
            <w:tcBorders>
              <w:left w:val="single" w:sz="4" w:space="0" w:color="000000"/>
              <w:bottom w:val="single" w:sz="4" w:space="0" w:color="000000"/>
            </w:tcBorders>
            <w:shd w:val="clear" w:color="auto" w:fill="FFFFFF"/>
            <w:vAlign w:val="bottom"/>
          </w:tcPr>
          <w:p w14:paraId="38E5332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23 390,00</w:t>
            </w:r>
          </w:p>
        </w:tc>
        <w:tc>
          <w:tcPr>
            <w:tcW w:w="1139" w:type="dxa"/>
            <w:tcBorders>
              <w:left w:val="single" w:sz="4" w:space="0" w:color="000000"/>
              <w:bottom w:val="single" w:sz="4" w:space="0" w:color="000000"/>
            </w:tcBorders>
            <w:shd w:val="clear" w:color="auto" w:fill="FFFFFF"/>
            <w:vAlign w:val="bottom"/>
          </w:tcPr>
          <w:p w14:paraId="4BE9758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24 050,00</w:t>
            </w:r>
          </w:p>
        </w:tc>
        <w:tc>
          <w:tcPr>
            <w:tcW w:w="3117" w:type="dxa"/>
            <w:tcBorders>
              <w:left w:val="single" w:sz="4" w:space="0" w:color="000000"/>
              <w:bottom w:val="single" w:sz="4" w:space="0" w:color="000000"/>
              <w:right w:val="single" w:sz="4" w:space="0" w:color="000000"/>
            </w:tcBorders>
            <w:shd w:val="clear" w:color="auto" w:fill="FFFFFF"/>
            <w:vAlign w:val="bottom"/>
          </w:tcPr>
          <w:p w14:paraId="564DB12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24 050,00</w:t>
            </w:r>
          </w:p>
        </w:tc>
      </w:tr>
      <w:tr w:rsidR="00D52AA2" w:rsidRPr="00D52AA2" w14:paraId="2960FD44" w14:textId="77777777" w:rsidTr="0058087C">
        <w:tc>
          <w:tcPr>
            <w:tcW w:w="512" w:type="dxa"/>
            <w:tcBorders>
              <w:left w:val="single" w:sz="4" w:space="0" w:color="000000"/>
              <w:bottom w:val="single" w:sz="4" w:space="0" w:color="000000"/>
            </w:tcBorders>
            <w:shd w:val="clear" w:color="auto" w:fill="FFFFFF"/>
          </w:tcPr>
          <w:p w14:paraId="3E114120"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180</w:t>
            </w:r>
          </w:p>
        </w:tc>
        <w:tc>
          <w:tcPr>
            <w:tcW w:w="6151" w:type="dxa"/>
            <w:tcBorders>
              <w:left w:val="single" w:sz="4" w:space="0" w:color="000000"/>
              <w:bottom w:val="single" w:sz="4" w:space="0" w:color="000000"/>
            </w:tcBorders>
            <w:shd w:val="clear" w:color="auto" w:fill="FFFFFF"/>
          </w:tcPr>
          <w:p w14:paraId="36FC3DF8"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Генератор ПАЗ (110А) компакт</w:t>
            </w:r>
          </w:p>
        </w:tc>
        <w:tc>
          <w:tcPr>
            <w:tcW w:w="708" w:type="dxa"/>
            <w:tcBorders>
              <w:left w:val="single" w:sz="4" w:space="0" w:color="000000"/>
              <w:bottom w:val="single" w:sz="4" w:space="0" w:color="000000"/>
            </w:tcBorders>
            <w:shd w:val="clear" w:color="auto" w:fill="FFFFFF"/>
          </w:tcPr>
          <w:p w14:paraId="05E228A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03EC5D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339B3C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13 640,00</w:t>
            </w:r>
          </w:p>
        </w:tc>
        <w:tc>
          <w:tcPr>
            <w:tcW w:w="1276" w:type="dxa"/>
            <w:tcBorders>
              <w:left w:val="single" w:sz="4" w:space="0" w:color="000000"/>
              <w:bottom w:val="single" w:sz="4" w:space="0" w:color="000000"/>
            </w:tcBorders>
            <w:shd w:val="clear" w:color="auto" w:fill="FFFFFF"/>
            <w:vAlign w:val="bottom"/>
          </w:tcPr>
          <w:p w14:paraId="27B1F8B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14 880,00</w:t>
            </w:r>
          </w:p>
        </w:tc>
        <w:tc>
          <w:tcPr>
            <w:tcW w:w="1276" w:type="dxa"/>
            <w:tcBorders>
              <w:left w:val="single" w:sz="4" w:space="0" w:color="000000"/>
              <w:bottom w:val="single" w:sz="4" w:space="0" w:color="000000"/>
            </w:tcBorders>
            <w:shd w:val="clear" w:color="auto" w:fill="FFFFFF"/>
            <w:vAlign w:val="bottom"/>
          </w:tcPr>
          <w:p w14:paraId="719F32C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13 640,00</w:t>
            </w:r>
          </w:p>
        </w:tc>
        <w:tc>
          <w:tcPr>
            <w:tcW w:w="1139" w:type="dxa"/>
            <w:tcBorders>
              <w:left w:val="single" w:sz="4" w:space="0" w:color="000000"/>
              <w:bottom w:val="single" w:sz="4" w:space="0" w:color="000000"/>
            </w:tcBorders>
            <w:shd w:val="clear" w:color="auto" w:fill="FFFFFF"/>
            <w:vAlign w:val="bottom"/>
          </w:tcPr>
          <w:p w14:paraId="036C2C9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14 053,33</w:t>
            </w:r>
          </w:p>
        </w:tc>
        <w:tc>
          <w:tcPr>
            <w:tcW w:w="3117" w:type="dxa"/>
            <w:tcBorders>
              <w:left w:val="single" w:sz="4" w:space="0" w:color="000000"/>
              <w:bottom w:val="single" w:sz="4" w:space="0" w:color="000000"/>
              <w:right w:val="single" w:sz="4" w:space="0" w:color="000000"/>
            </w:tcBorders>
            <w:shd w:val="clear" w:color="auto" w:fill="FFFFFF"/>
            <w:vAlign w:val="bottom"/>
          </w:tcPr>
          <w:p w14:paraId="67F7D2D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14 053,33</w:t>
            </w:r>
          </w:p>
        </w:tc>
      </w:tr>
      <w:tr w:rsidR="00D52AA2" w:rsidRPr="00D52AA2" w14:paraId="10F74565" w14:textId="77777777" w:rsidTr="0058087C">
        <w:tc>
          <w:tcPr>
            <w:tcW w:w="512" w:type="dxa"/>
            <w:tcBorders>
              <w:left w:val="single" w:sz="4" w:space="0" w:color="000000"/>
              <w:bottom w:val="single" w:sz="4" w:space="0" w:color="000000"/>
            </w:tcBorders>
            <w:shd w:val="clear" w:color="auto" w:fill="FFFFFF"/>
          </w:tcPr>
          <w:p w14:paraId="08E0EE27"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181</w:t>
            </w:r>
          </w:p>
        </w:tc>
        <w:tc>
          <w:tcPr>
            <w:tcW w:w="6151" w:type="dxa"/>
            <w:tcBorders>
              <w:left w:val="single" w:sz="4" w:space="0" w:color="000000"/>
              <w:bottom w:val="single" w:sz="4" w:space="0" w:color="000000"/>
            </w:tcBorders>
            <w:shd w:val="clear" w:color="auto" w:fill="FFFFFF"/>
          </w:tcPr>
          <w:p w14:paraId="381CF67B"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Глушитель 3205  с длинной трубой</w:t>
            </w:r>
          </w:p>
        </w:tc>
        <w:tc>
          <w:tcPr>
            <w:tcW w:w="708" w:type="dxa"/>
            <w:tcBorders>
              <w:left w:val="single" w:sz="4" w:space="0" w:color="000000"/>
              <w:bottom w:val="single" w:sz="4" w:space="0" w:color="000000"/>
            </w:tcBorders>
            <w:shd w:val="clear" w:color="auto" w:fill="FFFFFF"/>
          </w:tcPr>
          <w:p w14:paraId="4A289BE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2F106B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39B7D9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1 342,00</w:t>
            </w:r>
          </w:p>
        </w:tc>
        <w:tc>
          <w:tcPr>
            <w:tcW w:w="1276" w:type="dxa"/>
            <w:tcBorders>
              <w:left w:val="single" w:sz="4" w:space="0" w:color="000000"/>
              <w:bottom w:val="single" w:sz="4" w:space="0" w:color="000000"/>
            </w:tcBorders>
            <w:shd w:val="clear" w:color="auto" w:fill="FFFFFF"/>
            <w:vAlign w:val="bottom"/>
          </w:tcPr>
          <w:p w14:paraId="3F2EAF6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1 464,00</w:t>
            </w:r>
          </w:p>
        </w:tc>
        <w:tc>
          <w:tcPr>
            <w:tcW w:w="1276" w:type="dxa"/>
            <w:tcBorders>
              <w:left w:val="single" w:sz="4" w:space="0" w:color="000000"/>
              <w:bottom w:val="single" w:sz="4" w:space="0" w:color="000000"/>
            </w:tcBorders>
            <w:shd w:val="clear" w:color="auto" w:fill="FFFFFF"/>
            <w:vAlign w:val="bottom"/>
          </w:tcPr>
          <w:p w14:paraId="7D0CB5B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1 342,00</w:t>
            </w:r>
          </w:p>
        </w:tc>
        <w:tc>
          <w:tcPr>
            <w:tcW w:w="1139" w:type="dxa"/>
            <w:tcBorders>
              <w:left w:val="single" w:sz="4" w:space="0" w:color="000000"/>
              <w:bottom w:val="single" w:sz="4" w:space="0" w:color="000000"/>
            </w:tcBorders>
            <w:shd w:val="clear" w:color="auto" w:fill="FFFFFF"/>
            <w:vAlign w:val="bottom"/>
          </w:tcPr>
          <w:p w14:paraId="6BA36A5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1 382,67</w:t>
            </w:r>
          </w:p>
        </w:tc>
        <w:tc>
          <w:tcPr>
            <w:tcW w:w="3117" w:type="dxa"/>
            <w:tcBorders>
              <w:left w:val="single" w:sz="4" w:space="0" w:color="000000"/>
              <w:bottom w:val="single" w:sz="4" w:space="0" w:color="000000"/>
              <w:right w:val="single" w:sz="4" w:space="0" w:color="000000"/>
            </w:tcBorders>
            <w:shd w:val="clear" w:color="auto" w:fill="FFFFFF"/>
            <w:vAlign w:val="bottom"/>
          </w:tcPr>
          <w:p w14:paraId="7733956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1 382,67</w:t>
            </w:r>
          </w:p>
        </w:tc>
      </w:tr>
      <w:tr w:rsidR="00D52AA2" w:rsidRPr="00D52AA2" w14:paraId="52D7AD90" w14:textId="77777777" w:rsidTr="0058087C">
        <w:tc>
          <w:tcPr>
            <w:tcW w:w="512" w:type="dxa"/>
            <w:tcBorders>
              <w:left w:val="single" w:sz="4" w:space="0" w:color="000000"/>
              <w:bottom w:val="single" w:sz="4" w:space="0" w:color="000000"/>
            </w:tcBorders>
            <w:shd w:val="clear" w:color="auto" w:fill="FFFFFF"/>
          </w:tcPr>
          <w:p w14:paraId="792DF759"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182</w:t>
            </w:r>
          </w:p>
        </w:tc>
        <w:tc>
          <w:tcPr>
            <w:tcW w:w="6151" w:type="dxa"/>
            <w:tcBorders>
              <w:left w:val="single" w:sz="4" w:space="0" w:color="000000"/>
              <w:bottom w:val="single" w:sz="4" w:space="0" w:color="000000"/>
            </w:tcBorders>
            <w:shd w:val="clear" w:color="auto" w:fill="FFFFFF"/>
          </w:tcPr>
          <w:p w14:paraId="7377125B"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Диск колеса ПАЗ 32053,4234,4230(8 отв) </w:t>
            </w:r>
          </w:p>
        </w:tc>
        <w:tc>
          <w:tcPr>
            <w:tcW w:w="708" w:type="dxa"/>
            <w:tcBorders>
              <w:left w:val="single" w:sz="4" w:space="0" w:color="000000"/>
              <w:bottom w:val="single" w:sz="4" w:space="0" w:color="000000"/>
            </w:tcBorders>
            <w:shd w:val="clear" w:color="auto" w:fill="FFFFFF"/>
          </w:tcPr>
          <w:p w14:paraId="3A08252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586C30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DF5C12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11 346,50</w:t>
            </w:r>
          </w:p>
        </w:tc>
        <w:tc>
          <w:tcPr>
            <w:tcW w:w="1276" w:type="dxa"/>
            <w:tcBorders>
              <w:left w:val="single" w:sz="4" w:space="0" w:color="000000"/>
              <w:bottom w:val="single" w:sz="4" w:space="0" w:color="000000"/>
            </w:tcBorders>
            <w:shd w:val="clear" w:color="auto" w:fill="FFFFFF"/>
            <w:vAlign w:val="bottom"/>
          </w:tcPr>
          <w:p w14:paraId="580009E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12 378,00</w:t>
            </w:r>
          </w:p>
        </w:tc>
        <w:tc>
          <w:tcPr>
            <w:tcW w:w="1276" w:type="dxa"/>
            <w:tcBorders>
              <w:left w:val="single" w:sz="4" w:space="0" w:color="000000"/>
              <w:bottom w:val="single" w:sz="4" w:space="0" w:color="000000"/>
            </w:tcBorders>
            <w:shd w:val="clear" w:color="auto" w:fill="FFFFFF"/>
            <w:vAlign w:val="bottom"/>
          </w:tcPr>
          <w:p w14:paraId="1488ABD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11 346,50</w:t>
            </w:r>
          </w:p>
        </w:tc>
        <w:tc>
          <w:tcPr>
            <w:tcW w:w="1139" w:type="dxa"/>
            <w:tcBorders>
              <w:left w:val="single" w:sz="4" w:space="0" w:color="000000"/>
              <w:bottom w:val="single" w:sz="4" w:space="0" w:color="000000"/>
            </w:tcBorders>
            <w:shd w:val="clear" w:color="auto" w:fill="FFFFFF"/>
            <w:vAlign w:val="bottom"/>
          </w:tcPr>
          <w:p w14:paraId="5A348D6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11 690,33</w:t>
            </w:r>
          </w:p>
        </w:tc>
        <w:tc>
          <w:tcPr>
            <w:tcW w:w="3117" w:type="dxa"/>
            <w:tcBorders>
              <w:left w:val="single" w:sz="4" w:space="0" w:color="000000"/>
              <w:bottom w:val="single" w:sz="4" w:space="0" w:color="000000"/>
              <w:right w:val="single" w:sz="4" w:space="0" w:color="000000"/>
            </w:tcBorders>
            <w:shd w:val="clear" w:color="auto" w:fill="FFFFFF"/>
            <w:vAlign w:val="bottom"/>
          </w:tcPr>
          <w:p w14:paraId="2D207FE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11 690,33</w:t>
            </w:r>
          </w:p>
        </w:tc>
      </w:tr>
      <w:tr w:rsidR="00D52AA2" w:rsidRPr="00D52AA2" w14:paraId="7A94EF1A" w14:textId="77777777" w:rsidTr="0058087C">
        <w:tc>
          <w:tcPr>
            <w:tcW w:w="512" w:type="dxa"/>
            <w:tcBorders>
              <w:left w:val="single" w:sz="4" w:space="0" w:color="000000"/>
              <w:bottom w:val="single" w:sz="4" w:space="0" w:color="000000"/>
            </w:tcBorders>
            <w:shd w:val="clear" w:color="auto" w:fill="FFFFFF"/>
          </w:tcPr>
          <w:p w14:paraId="372A55B0"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183</w:t>
            </w:r>
          </w:p>
        </w:tc>
        <w:tc>
          <w:tcPr>
            <w:tcW w:w="6151" w:type="dxa"/>
            <w:tcBorders>
              <w:left w:val="single" w:sz="4" w:space="0" w:color="000000"/>
              <w:bottom w:val="single" w:sz="4" w:space="0" w:color="000000"/>
            </w:tcBorders>
            <w:shd w:val="clear" w:color="auto" w:fill="FFFFFF"/>
          </w:tcPr>
          <w:p w14:paraId="6E261BC0"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Колодка тормозная 3205</w:t>
            </w:r>
          </w:p>
        </w:tc>
        <w:tc>
          <w:tcPr>
            <w:tcW w:w="708" w:type="dxa"/>
            <w:tcBorders>
              <w:left w:val="single" w:sz="4" w:space="0" w:color="000000"/>
              <w:bottom w:val="single" w:sz="4" w:space="0" w:color="000000"/>
            </w:tcBorders>
            <w:shd w:val="clear" w:color="auto" w:fill="FFFFFF"/>
          </w:tcPr>
          <w:p w14:paraId="4703744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A90DEC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2BF2BF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2 200,00</w:t>
            </w:r>
          </w:p>
        </w:tc>
        <w:tc>
          <w:tcPr>
            <w:tcW w:w="1276" w:type="dxa"/>
            <w:tcBorders>
              <w:left w:val="single" w:sz="4" w:space="0" w:color="000000"/>
              <w:bottom w:val="single" w:sz="4" w:space="0" w:color="000000"/>
            </w:tcBorders>
            <w:shd w:val="clear" w:color="auto" w:fill="FFFFFF"/>
            <w:vAlign w:val="bottom"/>
          </w:tcPr>
          <w:p w14:paraId="0B0795D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2 400,00</w:t>
            </w:r>
          </w:p>
        </w:tc>
        <w:tc>
          <w:tcPr>
            <w:tcW w:w="1276" w:type="dxa"/>
            <w:tcBorders>
              <w:left w:val="single" w:sz="4" w:space="0" w:color="000000"/>
              <w:bottom w:val="single" w:sz="4" w:space="0" w:color="000000"/>
            </w:tcBorders>
            <w:shd w:val="clear" w:color="auto" w:fill="FFFFFF"/>
            <w:vAlign w:val="bottom"/>
          </w:tcPr>
          <w:p w14:paraId="3D0C993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2 200,00</w:t>
            </w:r>
          </w:p>
        </w:tc>
        <w:tc>
          <w:tcPr>
            <w:tcW w:w="1139" w:type="dxa"/>
            <w:tcBorders>
              <w:left w:val="single" w:sz="4" w:space="0" w:color="000000"/>
              <w:bottom w:val="single" w:sz="4" w:space="0" w:color="000000"/>
            </w:tcBorders>
            <w:shd w:val="clear" w:color="auto" w:fill="FFFFFF"/>
            <w:vAlign w:val="bottom"/>
          </w:tcPr>
          <w:p w14:paraId="275EEF0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2 266,67</w:t>
            </w:r>
          </w:p>
        </w:tc>
        <w:tc>
          <w:tcPr>
            <w:tcW w:w="3117" w:type="dxa"/>
            <w:tcBorders>
              <w:left w:val="single" w:sz="4" w:space="0" w:color="000000"/>
              <w:bottom w:val="single" w:sz="4" w:space="0" w:color="000000"/>
              <w:right w:val="single" w:sz="4" w:space="0" w:color="000000"/>
            </w:tcBorders>
            <w:shd w:val="clear" w:color="auto" w:fill="FFFFFF"/>
            <w:vAlign w:val="bottom"/>
          </w:tcPr>
          <w:p w14:paraId="0005D3A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2 266,67</w:t>
            </w:r>
          </w:p>
        </w:tc>
      </w:tr>
      <w:tr w:rsidR="00D52AA2" w:rsidRPr="00D52AA2" w14:paraId="379A5D44" w14:textId="77777777" w:rsidTr="0058087C">
        <w:tc>
          <w:tcPr>
            <w:tcW w:w="512" w:type="dxa"/>
            <w:tcBorders>
              <w:left w:val="single" w:sz="4" w:space="0" w:color="000000"/>
              <w:bottom w:val="single" w:sz="4" w:space="0" w:color="000000"/>
            </w:tcBorders>
            <w:shd w:val="clear" w:color="auto" w:fill="FFFFFF"/>
          </w:tcPr>
          <w:p w14:paraId="3EA59EF3"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184</w:t>
            </w:r>
          </w:p>
        </w:tc>
        <w:tc>
          <w:tcPr>
            <w:tcW w:w="6151" w:type="dxa"/>
            <w:tcBorders>
              <w:left w:val="single" w:sz="4" w:space="0" w:color="000000"/>
              <w:bottom w:val="single" w:sz="4" w:space="0" w:color="000000"/>
            </w:tcBorders>
            <w:shd w:val="clear" w:color="auto" w:fill="FFFFFF"/>
          </w:tcPr>
          <w:p w14:paraId="72CFA445"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Компрессор 1-цил. с возд. охлаждением </w:t>
            </w:r>
          </w:p>
        </w:tc>
        <w:tc>
          <w:tcPr>
            <w:tcW w:w="708" w:type="dxa"/>
            <w:tcBorders>
              <w:left w:val="single" w:sz="4" w:space="0" w:color="000000"/>
              <w:bottom w:val="single" w:sz="4" w:space="0" w:color="000000"/>
            </w:tcBorders>
            <w:shd w:val="clear" w:color="auto" w:fill="FFFFFF"/>
          </w:tcPr>
          <w:p w14:paraId="22DDDCA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46700F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E9C8E5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14 465,00</w:t>
            </w:r>
          </w:p>
        </w:tc>
        <w:tc>
          <w:tcPr>
            <w:tcW w:w="1276" w:type="dxa"/>
            <w:tcBorders>
              <w:left w:val="single" w:sz="4" w:space="0" w:color="000000"/>
              <w:bottom w:val="single" w:sz="4" w:space="0" w:color="000000"/>
            </w:tcBorders>
            <w:shd w:val="clear" w:color="auto" w:fill="FFFFFF"/>
            <w:vAlign w:val="bottom"/>
          </w:tcPr>
          <w:p w14:paraId="070EA46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15 780,00</w:t>
            </w:r>
          </w:p>
        </w:tc>
        <w:tc>
          <w:tcPr>
            <w:tcW w:w="1276" w:type="dxa"/>
            <w:tcBorders>
              <w:left w:val="single" w:sz="4" w:space="0" w:color="000000"/>
              <w:bottom w:val="single" w:sz="4" w:space="0" w:color="000000"/>
            </w:tcBorders>
            <w:shd w:val="clear" w:color="auto" w:fill="FFFFFF"/>
            <w:vAlign w:val="bottom"/>
          </w:tcPr>
          <w:p w14:paraId="57C6182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14 465,00</w:t>
            </w:r>
          </w:p>
        </w:tc>
        <w:tc>
          <w:tcPr>
            <w:tcW w:w="1139" w:type="dxa"/>
            <w:tcBorders>
              <w:left w:val="single" w:sz="4" w:space="0" w:color="000000"/>
              <w:bottom w:val="single" w:sz="4" w:space="0" w:color="000000"/>
            </w:tcBorders>
            <w:shd w:val="clear" w:color="auto" w:fill="FFFFFF"/>
            <w:vAlign w:val="bottom"/>
          </w:tcPr>
          <w:p w14:paraId="659958F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14 903,33</w:t>
            </w:r>
          </w:p>
        </w:tc>
        <w:tc>
          <w:tcPr>
            <w:tcW w:w="3117" w:type="dxa"/>
            <w:tcBorders>
              <w:left w:val="single" w:sz="4" w:space="0" w:color="000000"/>
              <w:bottom w:val="single" w:sz="4" w:space="0" w:color="000000"/>
              <w:right w:val="single" w:sz="4" w:space="0" w:color="000000"/>
            </w:tcBorders>
            <w:shd w:val="clear" w:color="auto" w:fill="FFFFFF"/>
            <w:vAlign w:val="bottom"/>
          </w:tcPr>
          <w:p w14:paraId="46F81DC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14 903,33</w:t>
            </w:r>
          </w:p>
        </w:tc>
      </w:tr>
      <w:tr w:rsidR="00D52AA2" w:rsidRPr="00D52AA2" w14:paraId="40DB36E7" w14:textId="77777777" w:rsidTr="0058087C">
        <w:tc>
          <w:tcPr>
            <w:tcW w:w="512" w:type="dxa"/>
            <w:tcBorders>
              <w:left w:val="single" w:sz="4" w:space="0" w:color="000000"/>
              <w:bottom w:val="single" w:sz="4" w:space="0" w:color="000000"/>
            </w:tcBorders>
            <w:shd w:val="clear" w:color="auto" w:fill="FFFFFF"/>
          </w:tcPr>
          <w:p w14:paraId="37F8BF9D"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185</w:t>
            </w:r>
          </w:p>
        </w:tc>
        <w:tc>
          <w:tcPr>
            <w:tcW w:w="6151" w:type="dxa"/>
            <w:tcBorders>
              <w:left w:val="single" w:sz="4" w:space="0" w:color="000000"/>
              <w:bottom w:val="single" w:sz="4" w:space="0" w:color="000000"/>
            </w:tcBorders>
            <w:shd w:val="clear" w:color="auto" w:fill="FFFFFF"/>
          </w:tcPr>
          <w:p w14:paraId="5CDBAF91"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Кран ручника ПАЗ Вектор</w:t>
            </w:r>
          </w:p>
        </w:tc>
        <w:tc>
          <w:tcPr>
            <w:tcW w:w="708" w:type="dxa"/>
            <w:tcBorders>
              <w:left w:val="single" w:sz="4" w:space="0" w:color="000000"/>
              <w:bottom w:val="single" w:sz="4" w:space="0" w:color="000000"/>
            </w:tcBorders>
            <w:shd w:val="clear" w:color="auto" w:fill="FFFFFF"/>
          </w:tcPr>
          <w:p w14:paraId="72EB3D1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5939F6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B56282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3 608,00</w:t>
            </w:r>
          </w:p>
        </w:tc>
        <w:tc>
          <w:tcPr>
            <w:tcW w:w="1276" w:type="dxa"/>
            <w:tcBorders>
              <w:left w:val="single" w:sz="4" w:space="0" w:color="000000"/>
              <w:bottom w:val="single" w:sz="4" w:space="0" w:color="000000"/>
            </w:tcBorders>
            <w:shd w:val="clear" w:color="auto" w:fill="FFFFFF"/>
            <w:vAlign w:val="bottom"/>
          </w:tcPr>
          <w:p w14:paraId="43501B5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3 936,00</w:t>
            </w:r>
          </w:p>
        </w:tc>
        <w:tc>
          <w:tcPr>
            <w:tcW w:w="1276" w:type="dxa"/>
            <w:tcBorders>
              <w:left w:val="single" w:sz="4" w:space="0" w:color="000000"/>
              <w:bottom w:val="single" w:sz="4" w:space="0" w:color="000000"/>
            </w:tcBorders>
            <w:shd w:val="clear" w:color="auto" w:fill="FFFFFF"/>
            <w:vAlign w:val="bottom"/>
          </w:tcPr>
          <w:p w14:paraId="7334CB8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3 608,00</w:t>
            </w:r>
          </w:p>
        </w:tc>
        <w:tc>
          <w:tcPr>
            <w:tcW w:w="1139" w:type="dxa"/>
            <w:tcBorders>
              <w:left w:val="single" w:sz="4" w:space="0" w:color="000000"/>
              <w:bottom w:val="single" w:sz="4" w:space="0" w:color="000000"/>
            </w:tcBorders>
            <w:shd w:val="clear" w:color="auto" w:fill="FFFFFF"/>
            <w:vAlign w:val="bottom"/>
          </w:tcPr>
          <w:p w14:paraId="4B705FA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3 717,33</w:t>
            </w:r>
          </w:p>
        </w:tc>
        <w:tc>
          <w:tcPr>
            <w:tcW w:w="3117" w:type="dxa"/>
            <w:tcBorders>
              <w:left w:val="single" w:sz="4" w:space="0" w:color="000000"/>
              <w:bottom w:val="single" w:sz="4" w:space="0" w:color="000000"/>
              <w:right w:val="single" w:sz="4" w:space="0" w:color="000000"/>
            </w:tcBorders>
            <w:shd w:val="clear" w:color="auto" w:fill="FFFFFF"/>
            <w:vAlign w:val="bottom"/>
          </w:tcPr>
          <w:p w14:paraId="3112FF5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3 717,33</w:t>
            </w:r>
          </w:p>
        </w:tc>
      </w:tr>
      <w:tr w:rsidR="00D52AA2" w:rsidRPr="00D52AA2" w14:paraId="4134D8F3" w14:textId="77777777" w:rsidTr="0058087C">
        <w:tc>
          <w:tcPr>
            <w:tcW w:w="512" w:type="dxa"/>
            <w:tcBorders>
              <w:left w:val="single" w:sz="4" w:space="0" w:color="000000"/>
              <w:bottom w:val="single" w:sz="4" w:space="0" w:color="000000"/>
            </w:tcBorders>
            <w:shd w:val="clear" w:color="auto" w:fill="FFFFFF"/>
          </w:tcPr>
          <w:p w14:paraId="34D60486"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186</w:t>
            </w:r>
          </w:p>
        </w:tc>
        <w:tc>
          <w:tcPr>
            <w:tcW w:w="6151" w:type="dxa"/>
            <w:tcBorders>
              <w:left w:val="single" w:sz="4" w:space="0" w:color="000000"/>
              <w:bottom w:val="single" w:sz="4" w:space="0" w:color="000000"/>
            </w:tcBorders>
            <w:shd w:val="clear" w:color="auto" w:fill="FFFFFF"/>
          </w:tcPr>
          <w:p w14:paraId="117862E6"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Кран тормозной главный ПАЗ </w:t>
            </w:r>
          </w:p>
        </w:tc>
        <w:tc>
          <w:tcPr>
            <w:tcW w:w="708" w:type="dxa"/>
            <w:tcBorders>
              <w:left w:val="single" w:sz="4" w:space="0" w:color="000000"/>
              <w:bottom w:val="single" w:sz="4" w:space="0" w:color="000000"/>
            </w:tcBorders>
            <w:shd w:val="clear" w:color="auto" w:fill="FFFFFF"/>
          </w:tcPr>
          <w:p w14:paraId="5276B95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FB129C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A9BA13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3 663,00</w:t>
            </w:r>
          </w:p>
        </w:tc>
        <w:tc>
          <w:tcPr>
            <w:tcW w:w="1276" w:type="dxa"/>
            <w:tcBorders>
              <w:left w:val="single" w:sz="4" w:space="0" w:color="000000"/>
              <w:bottom w:val="single" w:sz="4" w:space="0" w:color="000000"/>
            </w:tcBorders>
            <w:shd w:val="clear" w:color="auto" w:fill="FFFFFF"/>
            <w:vAlign w:val="bottom"/>
          </w:tcPr>
          <w:p w14:paraId="7F84751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3 996,00</w:t>
            </w:r>
          </w:p>
        </w:tc>
        <w:tc>
          <w:tcPr>
            <w:tcW w:w="1276" w:type="dxa"/>
            <w:tcBorders>
              <w:left w:val="single" w:sz="4" w:space="0" w:color="000000"/>
              <w:bottom w:val="single" w:sz="4" w:space="0" w:color="000000"/>
            </w:tcBorders>
            <w:shd w:val="clear" w:color="auto" w:fill="FFFFFF"/>
            <w:vAlign w:val="bottom"/>
          </w:tcPr>
          <w:p w14:paraId="178E24A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3 663,00</w:t>
            </w:r>
          </w:p>
        </w:tc>
        <w:tc>
          <w:tcPr>
            <w:tcW w:w="1139" w:type="dxa"/>
            <w:tcBorders>
              <w:left w:val="single" w:sz="4" w:space="0" w:color="000000"/>
              <w:bottom w:val="single" w:sz="4" w:space="0" w:color="000000"/>
            </w:tcBorders>
            <w:shd w:val="clear" w:color="auto" w:fill="FFFFFF"/>
            <w:vAlign w:val="bottom"/>
          </w:tcPr>
          <w:p w14:paraId="4321781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3 774,00</w:t>
            </w:r>
          </w:p>
        </w:tc>
        <w:tc>
          <w:tcPr>
            <w:tcW w:w="3117" w:type="dxa"/>
            <w:tcBorders>
              <w:left w:val="single" w:sz="4" w:space="0" w:color="000000"/>
              <w:bottom w:val="single" w:sz="4" w:space="0" w:color="000000"/>
              <w:right w:val="single" w:sz="4" w:space="0" w:color="000000"/>
            </w:tcBorders>
            <w:shd w:val="clear" w:color="auto" w:fill="FFFFFF"/>
            <w:vAlign w:val="bottom"/>
          </w:tcPr>
          <w:p w14:paraId="76088DC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3 774,00</w:t>
            </w:r>
          </w:p>
        </w:tc>
      </w:tr>
      <w:tr w:rsidR="00D52AA2" w:rsidRPr="00D52AA2" w14:paraId="4C2FC08F" w14:textId="77777777" w:rsidTr="0058087C">
        <w:tc>
          <w:tcPr>
            <w:tcW w:w="512" w:type="dxa"/>
            <w:tcBorders>
              <w:left w:val="single" w:sz="4" w:space="0" w:color="000000"/>
              <w:bottom w:val="single" w:sz="4" w:space="0" w:color="000000"/>
            </w:tcBorders>
            <w:shd w:val="clear" w:color="auto" w:fill="FFFFFF"/>
          </w:tcPr>
          <w:p w14:paraId="2373B646"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187</w:t>
            </w:r>
          </w:p>
        </w:tc>
        <w:tc>
          <w:tcPr>
            <w:tcW w:w="6151" w:type="dxa"/>
            <w:tcBorders>
              <w:left w:val="single" w:sz="4" w:space="0" w:color="000000"/>
              <w:bottom w:val="single" w:sz="4" w:space="0" w:color="000000"/>
            </w:tcBorders>
            <w:shd w:val="clear" w:color="auto" w:fill="FFFFFF"/>
          </w:tcPr>
          <w:p w14:paraId="292466A9"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Крестовина кард. вала 53,3307 </w:t>
            </w:r>
          </w:p>
        </w:tc>
        <w:tc>
          <w:tcPr>
            <w:tcW w:w="708" w:type="dxa"/>
            <w:tcBorders>
              <w:left w:val="single" w:sz="4" w:space="0" w:color="000000"/>
              <w:bottom w:val="single" w:sz="4" w:space="0" w:color="000000"/>
            </w:tcBorders>
            <w:shd w:val="clear" w:color="auto" w:fill="FFFFFF"/>
          </w:tcPr>
          <w:p w14:paraId="748322F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5E0E85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03F569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715,00</w:t>
            </w:r>
          </w:p>
        </w:tc>
        <w:tc>
          <w:tcPr>
            <w:tcW w:w="1276" w:type="dxa"/>
            <w:tcBorders>
              <w:left w:val="single" w:sz="4" w:space="0" w:color="000000"/>
              <w:bottom w:val="single" w:sz="4" w:space="0" w:color="000000"/>
            </w:tcBorders>
            <w:shd w:val="clear" w:color="auto" w:fill="FFFFFF"/>
            <w:vAlign w:val="bottom"/>
          </w:tcPr>
          <w:p w14:paraId="18E881D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780,00</w:t>
            </w:r>
          </w:p>
        </w:tc>
        <w:tc>
          <w:tcPr>
            <w:tcW w:w="1276" w:type="dxa"/>
            <w:tcBorders>
              <w:left w:val="single" w:sz="4" w:space="0" w:color="000000"/>
              <w:bottom w:val="single" w:sz="4" w:space="0" w:color="000000"/>
            </w:tcBorders>
            <w:shd w:val="clear" w:color="auto" w:fill="FFFFFF"/>
            <w:vAlign w:val="bottom"/>
          </w:tcPr>
          <w:p w14:paraId="2AC90EE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715,00</w:t>
            </w:r>
          </w:p>
        </w:tc>
        <w:tc>
          <w:tcPr>
            <w:tcW w:w="1139" w:type="dxa"/>
            <w:tcBorders>
              <w:left w:val="single" w:sz="4" w:space="0" w:color="000000"/>
              <w:bottom w:val="single" w:sz="4" w:space="0" w:color="000000"/>
            </w:tcBorders>
            <w:shd w:val="clear" w:color="auto" w:fill="FFFFFF"/>
            <w:vAlign w:val="bottom"/>
          </w:tcPr>
          <w:p w14:paraId="7E4DDCA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736,67</w:t>
            </w:r>
          </w:p>
        </w:tc>
        <w:tc>
          <w:tcPr>
            <w:tcW w:w="3117" w:type="dxa"/>
            <w:tcBorders>
              <w:left w:val="single" w:sz="4" w:space="0" w:color="000000"/>
              <w:bottom w:val="single" w:sz="4" w:space="0" w:color="000000"/>
              <w:right w:val="single" w:sz="4" w:space="0" w:color="000000"/>
            </w:tcBorders>
            <w:shd w:val="clear" w:color="auto" w:fill="FFFFFF"/>
            <w:vAlign w:val="bottom"/>
          </w:tcPr>
          <w:p w14:paraId="0C163D0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736,67</w:t>
            </w:r>
          </w:p>
        </w:tc>
      </w:tr>
      <w:tr w:rsidR="00D52AA2" w:rsidRPr="00D52AA2" w14:paraId="5421DDB8" w14:textId="77777777" w:rsidTr="0058087C">
        <w:tc>
          <w:tcPr>
            <w:tcW w:w="512" w:type="dxa"/>
            <w:tcBorders>
              <w:left w:val="single" w:sz="4" w:space="0" w:color="000000"/>
              <w:bottom w:val="single" w:sz="4" w:space="0" w:color="000000"/>
            </w:tcBorders>
            <w:shd w:val="clear" w:color="auto" w:fill="FFFFFF"/>
          </w:tcPr>
          <w:p w14:paraId="5EFAFC53"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188</w:t>
            </w:r>
          </w:p>
        </w:tc>
        <w:tc>
          <w:tcPr>
            <w:tcW w:w="6151" w:type="dxa"/>
            <w:tcBorders>
              <w:left w:val="single" w:sz="4" w:space="0" w:color="000000"/>
              <w:bottom w:val="single" w:sz="4" w:space="0" w:color="000000"/>
            </w:tcBorders>
            <w:shd w:val="clear" w:color="auto" w:fill="FFFFFF"/>
          </w:tcPr>
          <w:p w14:paraId="5DAED5D7"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Кулак разжимной зад.лев. L-550 (кол.160мм) </w:t>
            </w:r>
          </w:p>
        </w:tc>
        <w:tc>
          <w:tcPr>
            <w:tcW w:w="708" w:type="dxa"/>
            <w:tcBorders>
              <w:left w:val="single" w:sz="4" w:space="0" w:color="000000"/>
              <w:bottom w:val="single" w:sz="4" w:space="0" w:color="000000"/>
            </w:tcBorders>
            <w:shd w:val="clear" w:color="auto" w:fill="FFFFFF"/>
          </w:tcPr>
          <w:p w14:paraId="174E833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A0C438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387392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6 237,00</w:t>
            </w:r>
          </w:p>
        </w:tc>
        <w:tc>
          <w:tcPr>
            <w:tcW w:w="1276" w:type="dxa"/>
            <w:tcBorders>
              <w:left w:val="single" w:sz="4" w:space="0" w:color="000000"/>
              <w:bottom w:val="single" w:sz="4" w:space="0" w:color="000000"/>
            </w:tcBorders>
            <w:shd w:val="clear" w:color="auto" w:fill="FFFFFF"/>
            <w:vAlign w:val="bottom"/>
          </w:tcPr>
          <w:p w14:paraId="75A8865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6 804,00</w:t>
            </w:r>
          </w:p>
        </w:tc>
        <w:tc>
          <w:tcPr>
            <w:tcW w:w="1276" w:type="dxa"/>
            <w:tcBorders>
              <w:left w:val="single" w:sz="4" w:space="0" w:color="000000"/>
              <w:bottom w:val="single" w:sz="4" w:space="0" w:color="000000"/>
            </w:tcBorders>
            <w:shd w:val="clear" w:color="auto" w:fill="FFFFFF"/>
            <w:vAlign w:val="bottom"/>
          </w:tcPr>
          <w:p w14:paraId="5D36135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6 237,00</w:t>
            </w:r>
          </w:p>
        </w:tc>
        <w:tc>
          <w:tcPr>
            <w:tcW w:w="1139" w:type="dxa"/>
            <w:tcBorders>
              <w:left w:val="single" w:sz="4" w:space="0" w:color="000000"/>
              <w:bottom w:val="single" w:sz="4" w:space="0" w:color="000000"/>
            </w:tcBorders>
            <w:shd w:val="clear" w:color="auto" w:fill="FFFFFF"/>
            <w:vAlign w:val="bottom"/>
          </w:tcPr>
          <w:p w14:paraId="7E90CDB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6 426,00</w:t>
            </w:r>
          </w:p>
        </w:tc>
        <w:tc>
          <w:tcPr>
            <w:tcW w:w="3117" w:type="dxa"/>
            <w:tcBorders>
              <w:left w:val="single" w:sz="4" w:space="0" w:color="000000"/>
              <w:bottom w:val="single" w:sz="4" w:space="0" w:color="000000"/>
              <w:right w:val="single" w:sz="4" w:space="0" w:color="000000"/>
            </w:tcBorders>
            <w:shd w:val="clear" w:color="auto" w:fill="FFFFFF"/>
            <w:vAlign w:val="bottom"/>
          </w:tcPr>
          <w:p w14:paraId="1431C36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6 426,00</w:t>
            </w:r>
          </w:p>
        </w:tc>
      </w:tr>
      <w:tr w:rsidR="00D52AA2" w:rsidRPr="00D52AA2" w14:paraId="1E546E75" w14:textId="77777777" w:rsidTr="0058087C">
        <w:tc>
          <w:tcPr>
            <w:tcW w:w="512" w:type="dxa"/>
            <w:tcBorders>
              <w:left w:val="single" w:sz="4" w:space="0" w:color="000000"/>
              <w:bottom w:val="single" w:sz="4" w:space="0" w:color="000000"/>
            </w:tcBorders>
            <w:shd w:val="clear" w:color="auto" w:fill="FFFFFF"/>
          </w:tcPr>
          <w:p w14:paraId="3243C87E"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189</w:t>
            </w:r>
          </w:p>
        </w:tc>
        <w:tc>
          <w:tcPr>
            <w:tcW w:w="6151" w:type="dxa"/>
            <w:tcBorders>
              <w:left w:val="single" w:sz="4" w:space="0" w:color="000000"/>
              <w:bottom w:val="single" w:sz="4" w:space="0" w:color="000000"/>
            </w:tcBorders>
            <w:shd w:val="clear" w:color="auto" w:fill="FFFFFF"/>
          </w:tcPr>
          <w:p w14:paraId="6D6F4BC8"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Кулак разжимной зад.прав. L-500 (кол.160)</w:t>
            </w:r>
          </w:p>
        </w:tc>
        <w:tc>
          <w:tcPr>
            <w:tcW w:w="708" w:type="dxa"/>
            <w:tcBorders>
              <w:left w:val="single" w:sz="4" w:space="0" w:color="000000"/>
              <w:bottom w:val="single" w:sz="4" w:space="0" w:color="000000"/>
            </w:tcBorders>
            <w:shd w:val="clear" w:color="auto" w:fill="FFFFFF"/>
          </w:tcPr>
          <w:p w14:paraId="61BB38D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68022E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CC8352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4 136,00</w:t>
            </w:r>
          </w:p>
        </w:tc>
        <w:tc>
          <w:tcPr>
            <w:tcW w:w="1276" w:type="dxa"/>
            <w:tcBorders>
              <w:left w:val="single" w:sz="4" w:space="0" w:color="000000"/>
              <w:bottom w:val="single" w:sz="4" w:space="0" w:color="000000"/>
            </w:tcBorders>
            <w:shd w:val="clear" w:color="auto" w:fill="FFFFFF"/>
            <w:vAlign w:val="bottom"/>
          </w:tcPr>
          <w:p w14:paraId="07AD458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4 512,00</w:t>
            </w:r>
          </w:p>
        </w:tc>
        <w:tc>
          <w:tcPr>
            <w:tcW w:w="1276" w:type="dxa"/>
            <w:tcBorders>
              <w:left w:val="single" w:sz="4" w:space="0" w:color="000000"/>
              <w:bottom w:val="single" w:sz="4" w:space="0" w:color="000000"/>
            </w:tcBorders>
            <w:shd w:val="clear" w:color="auto" w:fill="FFFFFF"/>
            <w:vAlign w:val="bottom"/>
          </w:tcPr>
          <w:p w14:paraId="1D515D1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4 136,00</w:t>
            </w:r>
          </w:p>
        </w:tc>
        <w:tc>
          <w:tcPr>
            <w:tcW w:w="1139" w:type="dxa"/>
            <w:tcBorders>
              <w:left w:val="single" w:sz="4" w:space="0" w:color="000000"/>
              <w:bottom w:val="single" w:sz="4" w:space="0" w:color="000000"/>
            </w:tcBorders>
            <w:shd w:val="clear" w:color="auto" w:fill="FFFFFF"/>
            <w:vAlign w:val="bottom"/>
          </w:tcPr>
          <w:p w14:paraId="556DA17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4 261,33</w:t>
            </w:r>
          </w:p>
        </w:tc>
        <w:tc>
          <w:tcPr>
            <w:tcW w:w="3117" w:type="dxa"/>
            <w:tcBorders>
              <w:left w:val="single" w:sz="4" w:space="0" w:color="000000"/>
              <w:bottom w:val="single" w:sz="4" w:space="0" w:color="000000"/>
              <w:right w:val="single" w:sz="4" w:space="0" w:color="000000"/>
            </w:tcBorders>
            <w:shd w:val="clear" w:color="auto" w:fill="FFFFFF"/>
            <w:vAlign w:val="bottom"/>
          </w:tcPr>
          <w:p w14:paraId="69D7FEB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4 261,33</w:t>
            </w:r>
          </w:p>
        </w:tc>
      </w:tr>
      <w:tr w:rsidR="00D52AA2" w:rsidRPr="00D52AA2" w14:paraId="6B91F783" w14:textId="77777777" w:rsidTr="0058087C">
        <w:tc>
          <w:tcPr>
            <w:tcW w:w="512" w:type="dxa"/>
            <w:tcBorders>
              <w:left w:val="single" w:sz="4" w:space="0" w:color="000000"/>
              <w:bottom w:val="single" w:sz="4" w:space="0" w:color="000000"/>
            </w:tcBorders>
            <w:shd w:val="clear" w:color="auto" w:fill="FFFFFF"/>
          </w:tcPr>
          <w:p w14:paraId="281E3128"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190</w:t>
            </w:r>
          </w:p>
        </w:tc>
        <w:tc>
          <w:tcPr>
            <w:tcW w:w="6151" w:type="dxa"/>
            <w:tcBorders>
              <w:left w:val="single" w:sz="4" w:space="0" w:color="000000"/>
              <w:bottom w:val="single" w:sz="4" w:space="0" w:color="000000"/>
            </w:tcBorders>
            <w:shd w:val="clear" w:color="auto" w:fill="FFFFFF"/>
          </w:tcPr>
          <w:p w14:paraId="29509D48"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Кулак разжимной пер. левый L-265 (бараб. Д-165)</w:t>
            </w:r>
          </w:p>
        </w:tc>
        <w:tc>
          <w:tcPr>
            <w:tcW w:w="708" w:type="dxa"/>
            <w:tcBorders>
              <w:left w:val="single" w:sz="4" w:space="0" w:color="000000"/>
              <w:bottom w:val="single" w:sz="4" w:space="0" w:color="000000"/>
            </w:tcBorders>
            <w:shd w:val="clear" w:color="auto" w:fill="FFFFFF"/>
          </w:tcPr>
          <w:p w14:paraId="14AE8D2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 </w:t>
            </w:r>
          </w:p>
        </w:tc>
        <w:tc>
          <w:tcPr>
            <w:tcW w:w="549" w:type="dxa"/>
            <w:tcBorders>
              <w:left w:val="single" w:sz="4" w:space="0" w:color="000000"/>
              <w:bottom w:val="single" w:sz="4" w:space="0" w:color="000000"/>
            </w:tcBorders>
            <w:shd w:val="clear" w:color="auto" w:fill="FFFFFF"/>
          </w:tcPr>
          <w:p w14:paraId="0769DB4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30DD89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3 410,00</w:t>
            </w:r>
          </w:p>
        </w:tc>
        <w:tc>
          <w:tcPr>
            <w:tcW w:w="1276" w:type="dxa"/>
            <w:tcBorders>
              <w:left w:val="single" w:sz="4" w:space="0" w:color="000000"/>
              <w:bottom w:val="single" w:sz="4" w:space="0" w:color="000000"/>
            </w:tcBorders>
            <w:shd w:val="clear" w:color="auto" w:fill="FFFFFF"/>
            <w:vAlign w:val="bottom"/>
          </w:tcPr>
          <w:p w14:paraId="4539AE6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3 720,00</w:t>
            </w:r>
          </w:p>
        </w:tc>
        <w:tc>
          <w:tcPr>
            <w:tcW w:w="1276" w:type="dxa"/>
            <w:tcBorders>
              <w:left w:val="single" w:sz="4" w:space="0" w:color="000000"/>
              <w:bottom w:val="single" w:sz="4" w:space="0" w:color="000000"/>
            </w:tcBorders>
            <w:shd w:val="clear" w:color="auto" w:fill="FFFFFF"/>
            <w:vAlign w:val="bottom"/>
          </w:tcPr>
          <w:p w14:paraId="50E4980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3 410,00</w:t>
            </w:r>
          </w:p>
        </w:tc>
        <w:tc>
          <w:tcPr>
            <w:tcW w:w="1139" w:type="dxa"/>
            <w:tcBorders>
              <w:left w:val="single" w:sz="4" w:space="0" w:color="000000"/>
              <w:bottom w:val="single" w:sz="4" w:space="0" w:color="000000"/>
            </w:tcBorders>
            <w:shd w:val="clear" w:color="auto" w:fill="FFFFFF"/>
            <w:vAlign w:val="bottom"/>
          </w:tcPr>
          <w:p w14:paraId="6CAA64D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3 513,33</w:t>
            </w:r>
          </w:p>
        </w:tc>
        <w:tc>
          <w:tcPr>
            <w:tcW w:w="3117" w:type="dxa"/>
            <w:tcBorders>
              <w:left w:val="single" w:sz="4" w:space="0" w:color="000000"/>
              <w:bottom w:val="single" w:sz="4" w:space="0" w:color="000000"/>
              <w:right w:val="single" w:sz="4" w:space="0" w:color="000000"/>
            </w:tcBorders>
            <w:shd w:val="clear" w:color="auto" w:fill="FFFFFF"/>
            <w:vAlign w:val="bottom"/>
          </w:tcPr>
          <w:p w14:paraId="5FEB93C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3 513,33</w:t>
            </w:r>
          </w:p>
        </w:tc>
      </w:tr>
      <w:tr w:rsidR="00D52AA2" w:rsidRPr="00D52AA2" w14:paraId="4692F019" w14:textId="77777777" w:rsidTr="0058087C">
        <w:tc>
          <w:tcPr>
            <w:tcW w:w="512" w:type="dxa"/>
            <w:tcBorders>
              <w:left w:val="single" w:sz="4" w:space="0" w:color="000000"/>
              <w:bottom w:val="single" w:sz="4" w:space="0" w:color="000000"/>
            </w:tcBorders>
            <w:shd w:val="clear" w:color="auto" w:fill="FFFFFF"/>
          </w:tcPr>
          <w:p w14:paraId="59D146D6"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191</w:t>
            </w:r>
          </w:p>
        </w:tc>
        <w:tc>
          <w:tcPr>
            <w:tcW w:w="6151" w:type="dxa"/>
            <w:tcBorders>
              <w:left w:val="single" w:sz="4" w:space="0" w:color="000000"/>
              <w:bottom w:val="single" w:sz="4" w:space="0" w:color="000000"/>
            </w:tcBorders>
            <w:shd w:val="clear" w:color="auto" w:fill="FFFFFF"/>
          </w:tcPr>
          <w:p w14:paraId="4C976F76"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Кулак разжимной пер. правый L-265 (бараб. Д-165)</w:t>
            </w:r>
          </w:p>
        </w:tc>
        <w:tc>
          <w:tcPr>
            <w:tcW w:w="708" w:type="dxa"/>
            <w:tcBorders>
              <w:left w:val="single" w:sz="4" w:space="0" w:color="000000"/>
              <w:bottom w:val="single" w:sz="4" w:space="0" w:color="000000"/>
            </w:tcBorders>
            <w:shd w:val="clear" w:color="auto" w:fill="FFFFFF"/>
          </w:tcPr>
          <w:p w14:paraId="689BD50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D48ABF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7F8DEB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3 234,00</w:t>
            </w:r>
          </w:p>
        </w:tc>
        <w:tc>
          <w:tcPr>
            <w:tcW w:w="1276" w:type="dxa"/>
            <w:tcBorders>
              <w:left w:val="single" w:sz="4" w:space="0" w:color="000000"/>
              <w:bottom w:val="single" w:sz="4" w:space="0" w:color="000000"/>
            </w:tcBorders>
            <w:shd w:val="clear" w:color="auto" w:fill="FFFFFF"/>
            <w:vAlign w:val="bottom"/>
          </w:tcPr>
          <w:p w14:paraId="11850C1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3 528,00</w:t>
            </w:r>
          </w:p>
        </w:tc>
        <w:tc>
          <w:tcPr>
            <w:tcW w:w="1276" w:type="dxa"/>
            <w:tcBorders>
              <w:left w:val="single" w:sz="4" w:space="0" w:color="000000"/>
              <w:bottom w:val="single" w:sz="4" w:space="0" w:color="000000"/>
            </w:tcBorders>
            <w:shd w:val="clear" w:color="auto" w:fill="FFFFFF"/>
            <w:vAlign w:val="bottom"/>
          </w:tcPr>
          <w:p w14:paraId="382DA0A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3 234,00</w:t>
            </w:r>
          </w:p>
        </w:tc>
        <w:tc>
          <w:tcPr>
            <w:tcW w:w="1139" w:type="dxa"/>
            <w:tcBorders>
              <w:left w:val="single" w:sz="4" w:space="0" w:color="000000"/>
              <w:bottom w:val="single" w:sz="4" w:space="0" w:color="000000"/>
            </w:tcBorders>
            <w:shd w:val="clear" w:color="auto" w:fill="FFFFFF"/>
            <w:vAlign w:val="bottom"/>
          </w:tcPr>
          <w:p w14:paraId="497804E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3 332,00</w:t>
            </w:r>
          </w:p>
        </w:tc>
        <w:tc>
          <w:tcPr>
            <w:tcW w:w="3117" w:type="dxa"/>
            <w:tcBorders>
              <w:left w:val="single" w:sz="4" w:space="0" w:color="000000"/>
              <w:bottom w:val="single" w:sz="4" w:space="0" w:color="000000"/>
              <w:right w:val="single" w:sz="4" w:space="0" w:color="000000"/>
            </w:tcBorders>
            <w:shd w:val="clear" w:color="auto" w:fill="FFFFFF"/>
            <w:vAlign w:val="bottom"/>
          </w:tcPr>
          <w:p w14:paraId="1C60BF2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3 332,00</w:t>
            </w:r>
          </w:p>
        </w:tc>
      </w:tr>
      <w:tr w:rsidR="00D52AA2" w:rsidRPr="00D52AA2" w14:paraId="6691AF85" w14:textId="77777777" w:rsidTr="0058087C">
        <w:tc>
          <w:tcPr>
            <w:tcW w:w="512" w:type="dxa"/>
            <w:tcBorders>
              <w:left w:val="single" w:sz="4" w:space="0" w:color="000000"/>
              <w:bottom w:val="single" w:sz="4" w:space="0" w:color="000000"/>
            </w:tcBorders>
            <w:shd w:val="clear" w:color="auto" w:fill="FFFFFF"/>
          </w:tcPr>
          <w:p w14:paraId="0E11C541"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192</w:t>
            </w:r>
          </w:p>
        </w:tc>
        <w:tc>
          <w:tcPr>
            <w:tcW w:w="6151" w:type="dxa"/>
            <w:tcBorders>
              <w:left w:val="single" w:sz="4" w:space="0" w:color="000000"/>
              <w:bottom w:val="single" w:sz="4" w:space="0" w:color="000000"/>
            </w:tcBorders>
            <w:shd w:val="clear" w:color="auto" w:fill="FFFFFF"/>
          </w:tcPr>
          <w:p w14:paraId="5AC8FDBE"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Лист ПАЗ рессоры № 1</w:t>
            </w:r>
          </w:p>
        </w:tc>
        <w:tc>
          <w:tcPr>
            <w:tcW w:w="708" w:type="dxa"/>
            <w:tcBorders>
              <w:left w:val="single" w:sz="4" w:space="0" w:color="000000"/>
              <w:bottom w:val="single" w:sz="4" w:space="0" w:color="000000"/>
            </w:tcBorders>
            <w:shd w:val="clear" w:color="auto" w:fill="FFFFFF"/>
          </w:tcPr>
          <w:p w14:paraId="6BBB458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A672E4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367125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2 860,00</w:t>
            </w:r>
          </w:p>
        </w:tc>
        <w:tc>
          <w:tcPr>
            <w:tcW w:w="1276" w:type="dxa"/>
            <w:tcBorders>
              <w:left w:val="single" w:sz="4" w:space="0" w:color="000000"/>
              <w:bottom w:val="single" w:sz="4" w:space="0" w:color="000000"/>
            </w:tcBorders>
            <w:shd w:val="clear" w:color="auto" w:fill="FFFFFF"/>
            <w:vAlign w:val="bottom"/>
          </w:tcPr>
          <w:p w14:paraId="143858F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3 120,00</w:t>
            </w:r>
          </w:p>
        </w:tc>
        <w:tc>
          <w:tcPr>
            <w:tcW w:w="1276" w:type="dxa"/>
            <w:tcBorders>
              <w:left w:val="single" w:sz="4" w:space="0" w:color="000000"/>
              <w:bottom w:val="single" w:sz="4" w:space="0" w:color="000000"/>
            </w:tcBorders>
            <w:shd w:val="clear" w:color="auto" w:fill="FFFFFF"/>
            <w:vAlign w:val="bottom"/>
          </w:tcPr>
          <w:p w14:paraId="50B9099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2 860,00</w:t>
            </w:r>
          </w:p>
        </w:tc>
        <w:tc>
          <w:tcPr>
            <w:tcW w:w="1139" w:type="dxa"/>
            <w:tcBorders>
              <w:left w:val="single" w:sz="4" w:space="0" w:color="000000"/>
              <w:bottom w:val="single" w:sz="4" w:space="0" w:color="000000"/>
            </w:tcBorders>
            <w:shd w:val="clear" w:color="auto" w:fill="FFFFFF"/>
            <w:vAlign w:val="bottom"/>
          </w:tcPr>
          <w:p w14:paraId="65B2B3B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2 946,67</w:t>
            </w:r>
          </w:p>
        </w:tc>
        <w:tc>
          <w:tcPr>
            <w:tcW w:w="3117" w:type="dxa"/>
            <w:tcBorders>
              <w:left w:val="single" w:sz="4" w:space="0" w:color="000000"/>
              <w:bottom w:val="single" w:sz="4" w:space="0" w:color="000000"/>
              <w:right w:val="single" w:sz="4" w:space="0" w:color="000000"/>
            </w:tcBorders>
            <w:shd w:val="clear" w:color="auto" w:fill="FFFFFF"/>
            <w:vAlign w:val="bottom"/>
          </w:tcPr>
          <w:p w14:paraId="13A61C2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2 946,67</w:t>
            </w:r>
          </w:p>
        </w:tc>
      </w:tr>
      <w:tr w:rsidR="00D52AA2" w:rsidRPr="00D52AA2" w14:paraId="65266A04" w14:textId="77777777" w:rsidTr="0058087C">
        <w:tc>
          <w:tcPr>
            <w:tcW w:w="512" w:type="dxa"/>
            <w:tcBorders>
              <w:left w:val="single" w:sz="4" w:space="0" w:color="000000"/>
              <w:bottom w:val="single" w:sz="4" w:space="0" w:color="000000"/>
            </w:tcBorders>
            <w:shd w:val="clear" w:color="auto" w:fill="FFFFFF"/>
          </w:tcPr>
          <w:p w14:paraId="7E076E7C"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193</w:t>
            </w:r>
          </w:p>
        </w:tc>
        <w:tc>
          <w:tcPr>
            <w:tcW w:w="6151" w:type="dxa"/>
            <w:tcBorders>
              <w:left w:val="single" w:sz="4" w:space="0" w:color="000000"/>
              <w:bottom w:val="single" w:sz="4" w:space="0" w:color="000000"/>
            </w:tcBorders>
            <w:shd w:val="clear" w:color="auto" w:fill="FFFFFF"/>
          </w:tcPr>
          <w:p w14:paraId="7E267DD5"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Лист ПАЗ рессоры № 2</w:t>
            </w:r>
          </w:p>
        </w:tc>
        <w:tc>
          <w:tcPr>
            <w:tcW w:w="708" w:type="dxa"/>
            <w:tcBorders>
              <w:left w:val="single" w:sz="4" w:space="0" w:color="000000"/>
              <w:bottom w:val="single" w:sz="4" w:space="0" w:color="000000"/>
            </w:tcBorders>
            <w:shd w:val="clear" w:color="auto" w:fill="FFFFFF"/>
          </w:tcPr>
          <w:p w14:paraId="25B65F1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06A17C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11EBF6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2 706,00</w:t>
            </w:r>
          </w:p>
        </w:tc>
        <w:tc>
          <w:tcPr>
            <w:tcW w:w="1276" w:type="dxa"/>
            <w:tcBorders>
              <w:left w:val="single" w:sz="4" w:space="0" w:color="000000"/>
              <w:bottom w:val="single" w:sz="4" w:space="0" w:color="000000"/>
            </w:tcBorders>
            <w:shd w:val="clear" w:color="auto" w:fill="FFFFFF"/>
            <w:vAlign w:val="bottom"/>
          </w:tcPr>
          <w:p w14:paraId="73A290C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2 952,00</w:t>
            </w:r>
          </w:p>
        </w:tc>
        <w:tc>
          <w:tcPr>
            <w:tcW w:w="1276" w:type="dxa"/>
            <w:tcBorders>
              <w:left w:val="single" w:sz="4" w:space="0" w:color="000000"/>
              <w:bottom w:val="single" w:sz="4" w:space="0" w:color="000000"/>
            </w:tcBorders>
            <w:shd w:val="clear" w:color="auto" w:fill="FFFFFF"/>
            <w:vAlign w:val="bottom"/>
          </w:tcPr>
          <w:p w14:paraId="3E99673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2 706,00</w:t>
            </w:r>
          </w:p>
        </w:tc>
        <w:tc>
          <w:tcPr>
            <w:tcW w:w="1139" w:type="dxa"/>
            <w:tcBorders>
              <w:left w:val="single" w:sz="4" w:space="0" w:color="000000"/>
              <w:bottom w:val="single" w:sz="4" w:space="0" w:color="000000"/>
            </w:tcBorders>
            <w:shd w:val="clear" w:color="auto" w:fill="FFFFFF"/>
            <w:vAlign w:val="bottom"/>
          </w:tcPr>
          <w:p w14:paraId="1E191D3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2 788,00</w:t>
            </w:r>
          </w:p>
        </w:tc>
        <w:tc>
          <w:tcPr>
            <w:tcW w:w="3117" w:type="dxa"/>
            <w:tcBorders>
              <w:left w:val="single" w:sz="4" w:space="0" w:color="000000"/>
              <w:bottom w:val="single" w:sz="4" w:space="0" w:color="000000"/>
              <w:right w:val="single" w:sz="4" w:space="0" w:color="000000"/>
            </w:tcBorders>
            <w:shd w:val="clear" w:color="auto" w:fill="FFFFFF"/>
            <w:vAlign w:val="bottom"/>
          </w:tcPr>
          <w:p w14:paraId="4482B35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2 788,00</w:t>
            </w:r>
          </w:p>
        </w:tc>
      </w:tr>
      <w:tr w:rsidR="00D52AA2" w:rsidRPr="00D52AA2" w14:paraId="0609BD12" w14:textId="77777777" w:rsidTr="0058087C">
        <w:tc>
          <w:tcPr>
            <w:tcW w:w="512" w:type="dxa"/>
            <w:tcBorders>
              <w:left w:val="single" w:sz="4" w:space="0" w:color="000000"/>
              <w:bottom w:val="single" w:sz="4" w:space="0" w:color="000000"/>
            </w:tcBorders>
            <w:shd w:val="clear" w:color="auto" w:fill="FFFFFF"/>
          </w:tcPr>
          <w:p w14:paraId="0DBE06C1"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194</w:t>
            </w:r>
          </w:p>
        </w:tc>
        <w:tc>
          <w:tcPr>
            <w:tcW w:w="6151" w:type="dxa"/>
            <w:tcBorders>
              <w:left w:val="single" w:sz="4" w:space="0" w:color="000000"/>
              <w:bottom w:val="single" w:sz="4" w:space="0" w:color="000000"/>
            </w:tcBorders>
            <w:shd w:val="clear" w:color="auto" w:fill="FFFFFF"/>
          </w:tcPr>
          <w:p w14:paraId="4E15D1C9"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Мост диодный ПАЗ, КАМАЗ, МАЗ 95А </w:t>
            </w:r>
          </w:p>
        </w:tc>
        <w:tc>
          <w:tcPr>
            <w:tcW w:w="708" w:type="dxa"/>
            <w:tcBorders>
              <w:left w:val="single" w:sz="4" w:space="0" w:color="000000"/>
              <w:bottom w:val="single" w:sz="4" w:space="0" w:color="000000"/>
            </w:tcBorders>
            <w:shd w:val="clear" w:color="auto" w:fill="FFFFFF"/>
          </w:tcPr>
          <w:p w14:paraId="361DE44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3CB9D5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55EC2E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2 035,00</w:t>
            </w:r>
          </w:p>
        </w:tc>
        <w:tc>
          <w:tcPr>
            <w:tcW w:w="1276" w:type="dxa"/>
            <w:tcBorders>
              <w:left w:val="single" w:sz="4" w:space="0" w:color="000000"/>
              <w:bottom w:val="single" w:sz="4" w:space="0" w:color="000000"/>
            </w:tcBorders>
            <w:shd w:val="clear" w:color="auto" w:fill="FFFFFF"/>
            <w:vAlign w:val="bottom"/>
          </w:tcPr>
          <w:p w14:paraId="3F6804A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2 220,00</w:t>
            </w:r>
          </w:p>
        </w:tc>
        <w:tc>
          <w:tcPr>
            <w:tcW w:w="1276" w:type="dxa"/>
            <w:tcBorders>
              <w:left w:val="single" w:sz="4" w:space="0" w:color="000000"/>
              <w:bottom w:val="single" w:sz="4" w:space="0" w:color="000000"/>
            </w:tcBorders>
            <w:shd w:val="clear" w:color="auto" w:fill="FFFFFF"/>
            <w:vAlign w:val="bottom"/>
          </w:tcPr>
          <w:p w14:paraId="1486D09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2 035,00</w:t>
            </w:r>
          </w:p>
        </w:tc>
        <w:tc>
          <w:tcPr>
            <w:tcW w:w="1139" w:type="dxa"/>
            <w:tcBorders>
              <w:left w:val="single" w:sz="4" w:space="0" w:color="000000"/>
              <w:bottom w:val="single" w:sz="4" w:space="0" w:color="000000"/>
            </w:tcBorders>
            <w:shd w:val="clear" w:color="auto" w:fill="FFFFFF"/>
            <w:vAlign w:val="bottom"/>
          </w:tcPr>
          <w:p w14:paraId="12FBD4A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2 096,67</w:t>
            </w:r>
          </w:p>
        </w:tc>
        <w:tc>
          <w:tcPr>
            <w:tcW w:w="3117" w:type="dxa"/>
            <w:tcBorders>
              <w:left w:val="single" w:sz="4" w:space="0" w:color="000000"/>
              <w:bottom w:val="single" w:sz="4" w:space="0" w:color="000000"/>
              <w:right w:val="single" w:sz="4" w:space="0" w:color="000000"/>
            </w:tcBorders>
            <w:shd w:val="clear" w:color="auto" w:fill="FFFFFF"/>
            <w:vAlign w:val="bottom"/>
          </w:tcPr>
          <w:p w14:paraId="6219777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2 096,67</w:t>
            </w:r>
          </w:p>
        </w:tc>
      </w:tr>
      <w:tr w:rsidR="00D52AA2" w:rsidRPr="00D52AA2" w14:paraId="2263B66C" w14:textId="77777777" w:rsidTr="0058087C">
        <w:tc>
          <w:tcPr>
            <w:tcW w:w="512" w:type="dxa"/>
            <w:tcBorders>
              <w:left w:val="single" w:sz="4" w:space="0" w:color="000000"/>
              <w:bottom w:val="single" w:sz="4" w:space="0" w:color="000000"/>
            </w:tcBorders>
            <w:shd w:val="clear" w:color="auto" w:fill="FFFFFF"/>
          </w:tcPr>
          <w:p w14:paraId="3EA71A08"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195</w:t>
            </w:r>
          </w:p>
        </w:tc>
        <w:tc>
          <w:tcPr>
            <w:tcW w:w="6151" w:type="dxa"/>
            <w:tcBorders>
              <w:left w:val="single" w:sz="4" w:space="0" w:color="000000"/>
              <w:bottom w:val="single" w:sz="4" w:space="0" w:color="000000"/>
            </w:tcBorders>
            <w:shd w:val="clear" w:color="auto" w:fill="FFFFFF"/>
          </w:tcPr>
          <w:p w14:paraId="2B9E6B1E"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Наконечник мех-ма открывания двери ПАЗ 3204</w:t>
            </w:r>
          </w:p>
        </w:tc>
        <w:tc>
          <w:tcPr>
            <w:tcW w:w="708" w:type="dxa"/>
            <w:tcBorders>
              <w:left w:val="single" w:sz="4" w:space="0" w:color="000000"/>
              <w:bottom w:val="single" w:sz="4" w:space="0" w:color="000000"/>
            </w:tcBorders>
            <w:shd w:val="clear" w:color="auto" w:fill="FFFFFF"/>
          </w:tcPr>
          <w:p w14:paraId="778018F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849B47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E9DD84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1 375,00</w:t>
            </w:r>
          </w:p>
        </w:tc>
        <w:tc>
          <w:tcPr>
            <w:tcW w:w="1276" w:type="dxa"/>
            <w:tcBorders>
              <w:left w:val="single" w:sz="4" w:space="0" w:color="000000"/>
              <w:bottom w:val="single" w:sz="4" w:space="0" w:color="000000"/>
            </w:tcBorders>
            <w:shd w:val="clear" w:color="auto" w:fill="FFFFFF"/>
            <w:vAlign w:val="bottom"/>
          </w:tcPr>
          <w:p w14:paraId="587F16D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1 500,00</w:t>
            </w:r>
          </w:p>
        </w:tc>
        <w:tc>
          <w:tcPr>
            <w:tcW w:w="1276" w:type="dxa"/>
            <w:tcBorders>
              <w:left w:val="single" w:sz="4" w:space="0" w:color="000000"/>
              <w:bottom w:val="single" w:sz="4" w:space="0" w:color="000000"/>
            </w:tcBorders>
            <w:shd w:val="clear" w:color="auto" w:fill="FFFFFF"/>
            <w:vAlign w:val="bottom"/>
          </w:tcPr>
          <w:p w14:paraId="1E9B803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1 375,00</w:t>
            </w:r>
          </w:p>
        </w:tc>
        <w:tc>
          <w:tcPr>
            <w:tcW w:w="1139" w:type="dxa"/>
            <w:tcBorders>
              <w:left w:val="single" w:sz="4" w:space="0" w:color="000000"/>
              <w:bottom w:val="single" w:sz="4" w:space="0" w:color="000000"/>
            </w:tcBorders>
            <w:shd w:val="clear" w:color="auto" w:fill="FFFFFF"/>
            <w:vAlign w:val="bottom"/>
          </w:tcPr>
          <w:p w14:paraId="4E9340A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1 416,67</w:t>
            </w:r>
          </w:p>
        </w:tc>
        <w:tc>
          <w:tcPr>
            <w:tcW w:w="3117" w:type="dxa"/>
            <w:tcBorders>
              <w:left w:val="single" w:sz="4" w:space="0" w:color="000000"/>
              <w:bottom w:val="single" w:sz="4" w:space="0" w:color="000000"/>
              <w:right w:val="single" w:sz="4" w:space="0" w:color="000000"/>
            </w:tcBorders>
            <w:shd w:val="clear" w:color="auto" w:fill="FFFFFF"/>
            <w:vAlign w:val="bottom"/>
          </w:tcPr>
          <w:p w14:paraId="0223619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1 416,67</w:t>
            </w:r>
          </w:p>
        </w:tc>
      </w:tr>
      <w:tr w:rsidR="00D52AA2" w:rsidRPr="00D52AA2" w14:paraId="53FC8694" w14:textId="77777777" w:rsidTr="0058087C">
        <w:tc>
          <w:tcPr>
            <w:tcW w:w="512" w:type="dxa"/>
            <w:tcBorders>
              <w:left w:val="single" w:sz="4" w:space="0" w:color="000000"/>
              <w:bottom w:val="single" w:sz="4" w:space="0" w:color="000000"/>
            </w:tcBorders>
            <w:shd w:val="clear" w:color="auto" w:fill="FFFFFF"/>
          </w:tcPr>
          <w:p w14:paraId="665A1B89"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196</w:t>
            </w:r>
          </w:p>
        </w:tc>
        <w:tc>
          <w:tcPr>
            <w:tcW w:w="6151" w:type="dxa"/>
            <w:tcBorders>
              <w:left w:val="single" w:sz="4" w:space="0" w:color="000000"/>
              <w:bottom w:val="single" w:sz="4" w:space="0" w:color="000000"/>
            </w:tcBorders>
            <w:shd w:val="clear" w:color="auto" w:fill="FFFFFF"/>
          </w:tcPr>
          <w:p w14:paraId="29DF407F"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Наконечник рулевой 66, ПАЗ сб.(крупн.-левый)</w:t>
            </w:r>
          </w:p>
        </w:tc>
        <w:tc>
          <w:tcPr>
            <w:tcW w:w="708" w:type="dxa"/>
            <w:tcBorders>
              <w:left w:val="single" w:sz="4" w:space="0" w:color="000000"/>
              <w:bottom w:val="single" w:sz="4" w:space="0" w:color="000000"/>
            </w:tcBorders>
            <w:shd w:val="clear" w:color="auto" w:fill="FFFFFF"/>
          </w:tcPr>
          <w:p w14:paraId="74BA06E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FA8942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14979B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2 640,00</w:t>
            </w:r>
          </w:p>
        </w:tc>
        <w:tc>
          <w:tcPr>
            <w:tcW w:w="1276" w:type="dxa"/>
            <w:tcBorders>
              <w:left w:val="single" w:sz="4" w:space="0" w:color="000000"/>
              <w:bottom w:val="single" w:sz="4" w:space="0" w:color="000000"/>
            </w:tcBorders>
            <w:shd w:val="clear" w:color="auto" w:fill="FFFFFF"/>
            <w:vAlign w:val="bottom"/>
          </w:tcPr>
          <w:p w14:paraId="1ACEFC2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2 880,00</w:t>
            </w:r>
          </w:p>
        </w:tc>
        <w:tc>
          <w:tcPr>
            <w:tcW w:w="1276" w:type="dxa"/>
            <w:tcBorders>
              <w:left w:val="single" w:sz="4" w:space="0" w:color="000000"/>
              <w:bottom w:val="single" w:sz="4" w:space="0" w:color="000000"/>
            </w:tcBorders>
            <w:shd w:val="clear" w:color="auto" w:fill="FFFFFF"/>
            <w:vAlign w:val="bottom"/>
          </w:tcPr>
          <w:p w14:paraId="11AC577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2 640,00</w:t>
            </w:r>
          </w:p>
        </w:tc>
        <w:tc>
          <w:tcPr>
            <w:tcW w:w="1139" w:type="dxa"/>
            <w:tcBorders>
              <w:left w:val="single" w:sz="4" w:space="0" w:color="000000"/>
              <w:bottom w:val="single" w:sz="4" w:space="0" w:color="000000"/>
            </w:tcBorders>
            <w:shd w:val="clear" w:color="auto" w:fill="FFFFFF"/>
            <w:vAlign w:val="bottom"/>
          </w:tcPr>
          <w:p w14:paraId="1BA4F86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2 720,00</w:t>
            </w:r>
          </w:p>
        </w:tc>
        <w:tc>
          <w:tcPr>
            <w:tcW w:w="3117" w:type="dxa"/>
            <w:tcBorders>
              <w:left w:val="single" w:sz="4" w:space="0" w:color="000000"/>
              <w:bottom w:val="single" w:sz="4" w:space="0" w:color="000000"/>
              <w:right w:val="single" w:sz="4" w:space="0" w:color="000000"/>
            </w:tcBorders>
            <w:shd w:val="clear" w:color="auto" w:fill="FFFFFF"/>
            <w:vAlign w:val="bottom"/>
          </w:tcPr>
          <w:p w14:paraId="22DB594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2 720,00</w:t>
            </w:r>
          </w:p>
        </w:tc>
      </w:tr>
      <w:tr w:rsidR="00D52AA2" w:rsidRPr="00D52AA2" w14:paraId="4380676B" w14:textId="77777777" w:rsidTr="0058087C">
        <w:tc>
          <w:tcPr>
            <w:tcW w:w="512" w:type="dxa"/>
            <w:tcBorders>
              <w:left w:val="single" w:sz="4" w:space="0" w:color="000000"/>
              <w:bottom w:val="single" w:sz="4" w:space="0" w:color="000000"/>
            </w:tcBorders>
            <w:shd w:val="clear" w:color="auto" w:fill="FFFFFF"/>
          </w:tcPr>
          <w:p w14:paraId="19C3C5CB"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197</w:t>
            </w:r>
          </w:p>
        </w:tc>
        <w:tc>
          <w:tcPr>
            <w:tcW w:w="6151" w:type="dxa"/>
            <w:tcBorders>
              <w:left w:val="single" w:sz="4" w:space="0" w:color="000000"/>
              <w:bottom w:val="single" w:sz="4" w:space="0" w:color="000000"/>
            </w:tcBorders>
            <w:shd w:val="clear" w:color="auto" w:fill="FFFFFF"/>
          </w:tcPr>
          <w:p w14:paraId="0687B10D"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Насос ГУР ПАЗ</w:t>
            </w:r>
          </w:p>
        </w:tc>
        <w:tc>
          <w:tcPr>
            <w:tcW w:w="708" w:type="dxa"/>
            <w:tcBorders>
              <w:left w:val="single" w:sz="4" w:space="0" w:color="000000"/>
              <w:bottom w:val="single" w:sz="4" w:space="0" w:color="000000"/>
            </w:tcBorders>
            <w:shd w:val="clear" w:color="auto" w:fill="FFFFFF"/>
          </w:tcPr>
          <w:p w14:paraId="1E9FEAF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8058B6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7C2A6F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9 350,00</w:t>
            </w:r>
          </w:p>
        </w:tc>
        <w:tc>
          <w:tcPr>
            <w:tcW w:w="1276" w:type="dxa"/>
            <w:tcBorders>
              <w:left w:val="single" w:sz="4" w:space="0" w:color="000000"/>
              <w:bottom w:val="single" w:sz="4" w:space="0" w:color="000000"/>
            </w:tcBorders>
            <w:shd w:val="clear" w:color="auto" w:fill="FFFFFF"/>
            <w:vAlign w:val="bottom"/>
          </w:tcPr>
          <w:p w14:paraId="518B5D5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10 200,00</w:t>
            </w:r>
          </w:p>
        </w:tc>
        <w:tc>
          <w:tcPr>
            <w:tcW w:w="1276" w:type="dxa"/>
            <w:tcBorders>
              <w:left w:val="single" w:sz="4" w:space="0" w:color="000000"/>
              <w:bottom w:val="single" w:sz="4" w:space="0" w:color="000000"/>
            </w:tcBorders>
            <w:shd w:val="clear" w:color="auto" w:fill="FFFFFF"/>
            <w:vAlign w:val="bottom"/>
          </w:tcPr>
          <w:p w14:paraId="6A89B59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9 400,00</w:t>
            </w:r>
          </w:p>
        </w:tc>
        <w:tc>
          <w:tcPr>
            <w:tcW w:w="1139" w:type="dxa"/>
            <w:tcBorders>
              <w:left w:val="single" w:sz="4" w:space="0" w:color="000000"/>
              <w:bottom w:val="single" w:sz="4" w:space="0" w:color="000000"/>
            </w:tcBorders>
            <w:shd w:val="clear" w:color="auto" w:fill="FFFFFF"/>
            <w:vAlign w:val="bottom"/>
          </w:tcPr>
          <w:p w14:paraId="4009396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9 650,00</w:t>
            </w:r>
          </w:p>
        </w:tc>
        <w:tc>
          <w:tcPr>
            <w:tcW w:w="3117" w:type="dxa"/>
            <w:tcBorders>
              <w:left w:val="single" w:sz="4" w:space="0" w:color="000000"/>
              <w:bottom w:val="single" w:sz="4" w:space="0" w:color="000000"/>
              <w:right w:val="single" w:sz="4" w:space="0" w:color="000000"/>
            </w:tcBorders>
            <w:shd w:val="clear" w:color="auto" w:fill="FFFFFF"/>
            <w:vAlign w:val="bottom"/>
          </w:tcPr>
          <w:p w14:paraId="3CEBF77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9 650,00</w:t>
            </w:r>
          </w:p>
        </w:tc>
      </w:tr>
      <w:tr w:rsidR="00D52AA2" w:rsidRPr="00D52AA2" w14:paraId="24B2B105" w14:textId="77777777" w:rsidTr="0058087C">
        <w:tc>
          <w:tcPr>
            <w:tcW w:w="512" w:type="dxa"/>
            <w:tcBorders>
              <w:left w:val="single" w:sz="4" w:space="0" w:color="000000"/>
              <w:bottom w:val="single" w:sz="4" w:space="0" w:color="000000"/>
            </w:tcBorders>
            <w:shd w:val="clear" w:color="auto" w:fill="FFFFFF"/>
          </w:tcPr>
          <w:p w14:paraId="300C44A5"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198</w:t>
            </w:r>
          </w:p>
        </w:tc>
        <w:tc>
          <w:tcPr>
            <w:tcW w:w="6151" w:type="dxa"/>
            <w:tcBorders>
              <w:left w:val="single" w:sz="4" w:space="0" w:color="000000"/>
              <w:bottom w:val="single" w:sz="4" w:space="0" w:color="000000"/>
            </w:tcBorders>
            <w:shd w:val="clear" w:color="auto" w:fill="FFFFFF"/>
          </w:tcPr>
          <w:p w14:paraId="61B24070"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Опора пассажирской двери ниж. 320402-05,320412-05</w:t>
            </w:r>
          </w:p>
        </w:tc>
        <w:tc>
          <w:tcPr>
            <w:tcW w:w="708" w:type="dxa"/>
            <w:tcBorders>
              <w:left w:val="single" w:sz="4" w:space="0" w:color="000000"/>
              <w:bottom w:val="single" w:sz="4" w:space="0" w:color="000000"/>
            </w:tcBorders>
            <w:shd w:val="clear" w:color="auto" w:fill="FFFFFF"/>
          </w:tcPr>
          <w:p w14:paraId="0E5EE20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911079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D5E2EA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748,00</w:t>
            </w:r>
          </w:p>
        </w:tc>
        <w:tc>
          <w:tcPr>
            <w:tcW w:w="1276" w:type="dxa"/>
            <w:tcBorders>
              <w:left w:val="single" w:sz="4" w:space="0" w:color="000000"/>
              <w:bottom w:val="single" w:sz="4" w:space="0" w:color="000000"/>
            </w:tcBorders>
            <w:shd w:val="clear" w:color="auto" w:fill="FFFFFF"/>
            <w:vAlign w:val="bottom"/>
          </w:tcPr>
          <w:p w14:paraId="312FEED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816,00</w:t>
            </w:r>
          </w:p>
        </w:tc>
        <w:tc>
          <w:tcPr>
            <w:tcW w:w="1276" w:type="dxa"/>
            <w:tcBorders>
              <w:left w:val="single" w:sz="4" w:space="0" w:color="000000"/>
              <w:bottom w:val="single" w:sz="4" w:space="0" w:color="000000"/>
            </w:tcBorders>
            <w:shd w:val="clear" w:color="auto" w:fill="FFFFFF"/>
            <w:vAlign w:val="bottom"/>
          </w:tcPr>
          <w:p w14:paraId="16E9AC5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748,00</w:t>
            </w:r>
          </w:p>
        </w:tc>
        <w:tc>
          <w:tcPr>
            <w:tcW w:w="1139" w:type="dxa"/>
            <w:tcBorders>
              <w:left w:val="single" w:sz="4" w:space="0" w:color="000000"/>
              <w:bottom w:val="single" w:sz="4" w:space="0" w:color="000000"/>
            </w:tcBorders>
            <w:shd w:val="clear" w:color="auto" w:fill="FFFFFF"/>
            <w:vAlign w:val="bottom"/>
          </w:tcPr>
          <w:p w14:paraId="1D84FBA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770,67</w:t>
            </w:r>
          </w:p>
        </w:tc>
        <w:tc>
          <w:tcPr>
            <w:tcW w:w="3117" w:type="dxa"/>
            <w:tcBorders>
              <w:left w:val="single" w:sz="4" w:space="0" w:color="000000"/>
              <w:bottom w:val="single" w:sz="4" w:space="0" w:color="000000"/>
              <w:right w:val="single" w:sz="4" w:space="0" w:color="000000"/>
            </w:tcBorders>
            <w:shd w:val="clear" w:color="auto" w:fill="FFFFFF"/>
            <w:vAlign w:val="bottom"/>
          </w:tcPr>
          <w:p w14:paraId="11B6965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770,67</w:t>
            </w:r>
          </w:p>
        </w:tc>
      </w:tr>
      <w:tr w:rsidR="00D52AA2" w:rsidRPr="00D52AA2" w14:paraId="06B03990" w14:textId="77777777" w:rsidTr="0058087C">
        <w:tc>
          <w:tcPr>
            <w:tcW w:w="512" w:type="dxa"/>
            <w:tcBorders>
              <w:left w:val="single" w:sz="4" w:space="0" w:color="000000"/>
              <w:bottom w:val="single" w:sz="4" w:space="0" w:color="000000"/>
            </w:tcBorders>
            <w:shd w:val="clear" w:color="auto" w:fill="FFFFFF"/>
          </w:tcPr>
          <w:p w14:paraId="763DDABD"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lastRenderedPageBreak/>
              <w:t>199</w:t>
            </w:r>
          </w:p>
        </w:tc>
        <w:tc>
          <w:tcPr>
            <w:tcW w:w="6151" w:type="dxa"/>
            <w:tcBorders>
              <w:left w:val="single" w:sz="4" w:space="0" w:color="000000"/>
              <w:bottom w:val="single" w:sz="4" w:space="0" w:color="000000"/>
            </w:tcBorders>
            <w:shd w:val="clear" w:color="auto" w:fill="FFFFFF"/>
          </w:tcPr>
          <w:p w14:paraId="3DFD8144"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Ось 3205 пружины балансира</w:t>
            </w:r>
          </w:p>
        </w:tc>
        <w:tc>
          <w:tcPr>
            <w:tcW w:w="708" w:type="dxa"/>
            <w:tcBorders>
              <w:left w:val="single" w:sz="4" w:space="0" w:color="000000"/>
              <w:bottom w:val="single" w:sz="4" w:space="0" w:color="000000"/>
            </w:tcBorders>
            <w:shd w:val="clear" w:color="auto" w:fill="FFFFFF"/>
          </w:tcPr>
          <w:p w14:paraId="4154EA3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1AB0C8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A0BDC1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770,00</w:t>
            </w:r>
          </w:p>
        </w:tc>
        <w:tc>
          <w:tcPr>
            <w:tcW w:w="1276" w:type="dxa"/>
            <w:tcBorders>
              <w:left w:val="single" w:sz="4" w:space="0" w:color="000000"/>
              <w:bottom w:val="single" w:sz="4" w:space="0" w:color="000000"/>
            </w:tcBorders>
            <w:shd w:val="clear" w:color="auto" w:fill="FFFFFF"/>
            <w:vAlign w:val="bottom"/>
          </w:tcPr>
          <w:p w14:paraId="4406A0B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840,00</w:t>
            </w:r>
          </w:p>
        </w:tc>
        <w:tc>
          <w:tcPr>
            <w:tcW w:w="1276" w:type="dxa"/>
            <w:tcBorders>
              <w:left w:val="single" w:sz="4" w:space="0" w:color="000000"/>
              <w:bottom w:val="single" w:sz="4" w:space="0" w:color="000000"/>
            </w:tcBorders>
            <w:shd w:val="clear" w:color="auto" w:fill="FFFFFF"/>
            <w:vAlign w:val="bottom"/>
          </w:tcPr>
          <w:p w14:paraId="4D4F6D5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770,00</w:t>
            </w:r>
          </w:p>
        </w:tc>
        <w:tc>
          <w:tcPr>
            <w:tcW w:w="1139" w:type="dxa"/>
            <w:tcBorders>
              <w:left w:val="single" w:sz="4" w:space="0" w:color="000000"/>
              <w:bottom w:val="single" w:sz="4" w:space="0" w:color="000000"/>
            </w:tcBorders>
            <w:shd w:val="clear" w:color="auto" w:fill="FFFFFF"/>
            <w:vAlign w:val="bottom"/>
          </w:tcPr>
          <w:p w14:paraId="7B22373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793,33</w:t>
            </w:r>
          </w:p>
        </w:tc>
        <w:tc>
          <w:tcPr>
            <w:tcW w:w="3117" w:type="dxa"/>
            <w:tcBorders>
              <w:left w:val="single" w:sz="4" w:space="0" w:color="000000"/>
              <w:bottom w:val="single" w:sz="4" w:space="0" w:color="000000"/>
              <w:right w:val="single" w:sz="4" w:space="0" w:color="000000"/>
            </w:tcBorders>
            <w:shd w:val="clear" w:color="auto" w:fill="FFFFFF"/>
            <w:vAlign w:val="bottom"/>
          </w:tcPr>
          <w:p w14:paraId="6AACEA9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793,33</w:t>
            </w:r>
          </w:p>
        </w:tc>
      </w:tr>
      <w:tr w:rsidR="00D52AA2" w:rsidRPr="00D52AA2" w14:paraId="7DC2233F" w14:textId="77777777" w:rsidTr="0058087C">
        <w:tc>
          <w:tcPr>
            <w:tcW w:w="512" w:type="dxa"/>
            <w:tcBorders>
              <w:left w:val="single" w:sz="4" w:space="0" w:color="000000"/>
              <w:bottom w:val="single" w:sz="4" w:space="0" w:color="000000"/>
            </w:tcBorders>
            <w:shd w:val="clear" w:color="auto" w:fill="FFFFFF"/>
          </w:tcPr>
          <w:p w14:paraId="319CFE37"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200</w:t>
            </w:r>
          </w:p>
        </w:tc>
        <w:tc>
          <w:tcPr>
            <w:tcW w:w="6151" w:type="dxa"/>
            <w:tcBorders>
              <w:left w:val="single" w:sz="4" w:space="0" w:color="000000"/>
              <w:bottom w:val="single" w:sz="4" w:space="0" w:color="000000"/>
            </w:tcBorders>
            <w:shd w:val="clear" w:color="auto" w:fill="FFFFFF"/>
          </w:tcPr>
          <w:p w14:paraId="6ED14098"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Ось колодки ПАЗ 320402 (мост 224)</w:t>
            </w:r>
          </w:p>
        </w:tc>
        <w:tc>
          <w:tcPr>
            <w:tcW w:w="708" w:type="dxa"/>
            <w:tcBorders>
              <w:left w:val="single" w:sz="4" w:space="0" w:color="000000"/>
              <w:bottom w:val="single" w:sz="4" w:space="0" w:color="000000"/>
            </w:tcBorders>
            <w:shd w:val="clear" w:color="auto" w:fill="FFFFFF"/>
          </w:tcPr>
          <w:p w14:paraId="6CA8056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4E3EF6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763F1B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1 083,50</w:t>
            </w:r>
          </w:p>
        </w:tc>
        <w:tc>
          <w:tcPr>
            <w:tcW w:w="1276" w:type="dxa"/>
            <w:tcBorders>
              <w:left w:val="single" w:sz="4" w:space="0" w:color="000000"/>
              <w:bottom w:val="single" w:sz="4" w:space="0" w:color="000000"/>
            </w:tcBorders>
            <w:shd w:val="clear" w:color="auto" w:fill="FFFFFF"/>
            <w:vAlign w:val="bottom"/>
          </w:tcPr>
          <w:p w14:paraId="103C2B1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1 182,00</w:t>
            </w:r>
          </w:p>
        </w:tc>
        <w:tc>
          <w:tcPr>
            <w:tcW w:w="1276" w:type="dxa"/>
            <w:tcBorders>
              <w:left w:val="single" w:sz="4" w:space="0" w:color="000000"/>
              <w:bottom w:val="single" w:sz="4" w:space="0" w:color="000000"/>
            </w:tcBorders>
            <w:shd w:val="clear" w:color="auto" w:fill="FFFFFF"/>
            <w:vAlign w:val="bottom"/>
          </w:tcPr>
          <w:p w14:paraId="6F4E84C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1 083,50</w:t>
            </w:r>
          </w:p>
        </w:tc>
        <w:tc>
          <w:tcPr>
            <w:tcW w:w="1139" w:type="dxa"/>
            <w:tcBorders>
              <w:left w:val="single" w:sz="4" w:space="0" w:color="000000"/>
              <w:bottom w:val="single" w:sz="4" w:space="0" w:color="000000"/>
            </w:tcBorders>
            <w:shd w:val="clear" w:color="auto" w:fill="FFFFFF"/>
            <w:vAlign w:val="bottom"/>
          </w:tcPr>
          <w:p w14:paraId="324965B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1 116,33</w:t>
            </w:r>
          </w:p>
        </w:tc>
        <w:tc>
          <w:tcPr>
            <w:tcW w:w="3117" w:type="dxa"/>
            <w:tcBorders>
              <w:left w:val="single" w:sz="4" w:space="0" w:color="000000"/>
              <w:bottom w:val="single" w:sz="4" w:space="0" w:color="000000"/>
              <w:right w:val="single" w:sz="4" w:space="0" w:color="000000"/>
            </w:tcBorders>
            <w:shd w:val="clear" w:color="auto" w:fill="FFFFFF"/>
            <w:vAlign w:val="bottom"/>
          </w:tcPr>
          <w:p w14:paraId="44D014F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1 116,33</w:t>
            </w:r>
          </w:p>
        </w:tc>
      </w:tr>
      <w:tr w:rsidR="00D52AA2" w:rsidRPr="00D52AA2" w14:paraId="0BF37A8C" w14:textId="77777777" w:rsidTr="0058087C">
        <w:tc>
          <w:tcPr>
            <w:tcW w:w="512" w:type="dxa"/>
            <w:tcBorders>
              <w:left w:val="single" w:sz="4" w:space="0" w:color="000000"/>
              <w:bottom w:val="single" w:sz="4" w:space="0" w:color="000000"/>
            </w:tcBorders>
            <w:shd w:val="clear" w:color="auto" w:fill="FFFFFF"/>
          </w:tcPr>
          <w:p w14:paraId="1BCF12F6"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201</w:t>
            </w:r>
          </w:p>
        </w:tc>
        <w:tc>
          <w:tcPr>
            <w:tcW w:w="6151" w:type="dxa"/>
            <w:tcBorders>
              <w:left w:val="single" w:sz="4" w:space="0" w:color="000000"/>
              <w:bottom w:val="single" w:sz="4" w:space="0" w:color="000000"/>
            </w:tcBorders>
            <w:shd w:val="clear" w:color="auto" w:fill="FFFFFF"/>
          </w:tcPr>
          <w:p w14:paraId="72173092"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Палец 3205 балансира</w:t>
            </w:r>
          </w:p>
        </w:tc>
        <w:tc>
          <w:tcPr>
            <w:tcW w:w="708" w:type="dxa"/>
            <w:tcBorders>
              <w:left w:val="single" w:sz="4" w:space="0" w:color="000000"/>
              <w:bottom w:val="single" w:sz="4" w:space="0" w:color="000000"/>
            </w:tcBorders>
            <w:shd w:val="clear" w:color="auto" w:fill="FFFFFF"/>
          </w:tcPr>
          <w:p w14:paraId="7EAF3CA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3B60CC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A145CB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935,00</w:t>
            </w:r>
          </w:p>
        </w:tc>
        <w:tc>
          <w:tcPr>
            <w:tcW w:w="1276" w:type="dxa"/>
            <w:tcBorders>
              <w:left w:val="single" w:sz="4" w:space="0" w:color="000000"/>
              <w:bottom w:val="single" w:sz="4" w:space="0" w:color="000000"/>
            </w:tcBorders>
            <w:shd w:val="clear" w:color="auto" w:fill="FFFFFF"/>
            <w:vAlign w:val="bottom"/>
          </w:tcPr>
          <w:p w14:paraId="1A34F9E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1 020,00</w:t>
            </w:r>
          </w:p>
        </w:tc>
        <w:tc>
          <w:tcPr>
            <w:tcW w:w="1276" w:type="dxa"/>
            <w:tcBorders>
              <w:left w:val="single" w:sz="4" w:space="0" w:color="000000"/>
              <w:bottom w:val="single" w:sz="4" w:space="0" w:color="000000"/>
            </w:tcBorders>
            <w:shd w:val="clear" w:color="auto" w:fill="FFFFFF"/>
            <w:vAlign w:val="bottom"/>
          </w:tcPr>
          <w:p w14:paraId="7D64A3B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935,00</w:t>
            </w:r>
          </w:p>
        </w:tc>
        <w:tc>
          <w:tcPr>
            <w:tcW w:w="1139" w:type="dxa"/>
            <w:tcBorders>
              <w:left w:val="single" w:sz="4" w:space="0" w:color="000000"/>
              <w:bottom w:val="single" w:sz="4" w:space="0" w:color="000000"/>
            </w:tcBorders>
            <w:shd w:val="clear" w:color="auto" w:fill="FFFFFF"/>
            <w:vAlign w:val="bottom"/>
          </w:tcPr>
          <w:p w14:paraId="18EA245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963,33</w:t>
            </w:r>
          </w:p>
        </w:tc>
        <w:tc>
          <w:tcPr>
            <w:tcW w:w="3117" w:type="dxa"/>
            <w:tcBorders>
              <w:left w:val="single" w:sz="4" w:space="0" w:color="000000"/>
              <w:bottom w:val="single" w:sz="4" w:space="0" w:color="000000"/>
              <w:right w:val="single" w:sz="4" w:space="0" w:color="000000"/>
            </w:tcBorders>
            <w:shd w:val="clear" w:color="auto" w:fill="FFFFFF"/>
            <w:vAlign w:val="bottom"/>
          </w:tcPr>
          <w:p w14:paraId="6980C43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963,33</w:t>
            </w:r>
          </w:p>
        </w:tc>
      </w:tr>
      <w:tr w:rsidR="00D52AA2" w:rsidRPr="00D52AA2" w14:paraId="21E97F56" w14:textId="77777777" w:rsidTr="0058087C">
        <w:tc>
          <w:tcPr>
            <w:tcW w:w="512" w:type="dxa"/>
            <w:tcBorders>
              <w:left w:val="single" w:sz="4" w:space="0" w:color="000000"/>
              <w:bottom w:val="single" w:sz="4" w:space="0" w:color="000000"/>
            </w:tcBorders>
            <w:shd w:val="clear" w:color="auto" w:fill="FFFFFF"/>
          </w:tcPr>
          <w:p w14:paraId="16B1122C"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202</w:t>
            </w:r>
          </w:p>
        </w:tc>
        <w:tc>
          <w:tcPr>
            <w:tcW w:w="6151" w:type="dxa"/>
            <w:tcBorders>
              <w:left w:val="single" w:sz="4" w:space="0" w:color="000000"/>
              <w:bottom w:val="single" w:sz="4" w:space="0" w:color="000000"/>
            </w:tcBorders>
            <w:shd w:val="clear" w:color="auto" w:fill="FFFFFF"/>
          </w:tcPr>
          <w:p w14:paraId="2212D623"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Патрубки ПАЗ-3205 радиатора (сил) к-т</w:t>
            </w:r>
          </w:p>
        </w:tc>
        <w:tc>
          <w:tcPr>
            <w:tcW w:w="708" w:type="dxa"/>
            <w:tcBorders>
              <w:left w:val="single" w:sz="4" w:space="0" w:color="000000"/>
              <w:bottom w:val="single" w:sz="4" w:space="0" w:color="000000"/>
            </w:tcBorders>
            <w:shd w:val="clear" w:color="auto" w:fill="FFFFFF"/>
          </w:tcPr>
          <w:p w14:paraId="47ADC06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FB9FD8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D4068B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2 189,00</w:t>
            </w:r>
          </w:p>
        </w:tc>
        <w:tc>
          <w:tcPr>
            <w:tcW w:w="1276" w:type="dxa"/>
            <w:tcBorders>
              <w:left w:val="single" w:sz="4" w:space="0" w:color="000000"/>
              <w:bottom w:val="single" w:sz="4" w:space="0" w:color="000000"/>
            </w:tcBorders>
            <w:shd w:val="clear" w:color="auto" w:fill="FFFFFF"/>
            <w:vAlign w:val="bottom"/>
          </w:tcPr>
          <w:p w14:paraId="3AFEA06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2 388,00</w:t>
            </w:r>
          </w:p>
        </w:tc>
        <w:tc>
          <w:tcPr>
            <w:tcW w:w="1276" w:type="dxa"/>
            <w:tcBorders>
              <w:left w:val="single" w:sz="4" w:space="0" w:color="000000"/>
              <w:bottom w:val="single" w:sz="4" w:space="0" w:color="000000"/>
            </w:tcBorders>
            <w:shd w:val="clear" w:color="auto" w:fill="FFFFFF"/>
            <w:vAlign w:val="bottom"/>
          </w:tcPr>
          <w:p w14:paraId="555D754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2 189,00</w:t>
            </w:r>
          </w:p>
        </w:tc>
        <w:tc>
          <w:tcPr>
            <w:tcW w:w="1139" w:type="dxa"/>
            <w:tcBorders>
              <w:left w:val="single" w:sz="4" w:space="0" w:color="000000"/>
              <w:bottom w:val="single" w:sz="4" w:space="0" w:color="000000"/>
            </w:tcBorders>
            <w:shd w:val="clear" w:color="auto" w:fill="FFFFFF"/>
            <w:vAlign w:val="bottom"/>
          </w:tcPr>
          <w:p w14:paraId="7D68EC0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2 255,33</w:t>
            </w:r>
          </w:p>
        </w:tc>
        <w:tc>
          <w:tcPr>
            <w:tcW w:w="3117" w:type="dxa"/>
            <w:tcBorders>
              <w:left w:val="single" w:sz="4" w:space="0" w:color="000000"/>
              <w:bottom w:val="single" w:sz="4" w:space="0" w:color="000000"/>
              <w:right w:val="single" w:sz="4" w:space="0" w:color="000000"/>
            </w:tcBorders>
            <w:shd w:val="clear" w:color="auto" w:fill="FFFFFF"/>
            <w:vAlign w:val="bottom"/>
          </w:tcPr>
          <w:p w14:paraId="3D347E9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2 255,33</w:t>
            </w:r>
          </w:p>
        </w:tc>
      </w:tr>
      <w:tr w:rsidR="00D52AA2" w:rsidRPr="00D52AA2" w14:paraId="665821B7" w14:textId="77777777" w:rsidTr="0058087C">
        <w:tc>
          <w:tcPr>
            <w:tcW w:w="512" w:type="dxa"/>
            <w:tcBorders>
              <w:left w:val="single" w:sz="4" w:space="0" w:color="000000"/>
              <w:bottom w:val="single" w:sz="4" w:space="0" w:color="000000"/>
            </w:tcBorders>
            <w:shd w:val="clear" w:color="auto" w:fill="FFFFFF"/>
          </w:tcPr>
          <w:p w14:paraId="15C6D239"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203</w:t>
            </w:r>
          </w:p>
        </w:tc>
        <w:tc>
          <w:tcPr>
            <w:tcW w:w="6151" w:type="dxa"/>
            <w:tcBorders>
              <w:left w:val="single" w:sz="4" w:space="0" w:color="000000"/>
              <w:bottom w:val="single" w:sz="4" w:space="0" w:color="000000"/>
            </w:tcBorders>
            <w:shd w:val="clear" w:color="auto" w:fill="FFFFFF"/>
          </w:tcPr>
          <w:p w14:paraId="077B8F3B"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Пневмогидроусилитель 5320 в сб.</w:t>
            </w:r>
          </w:p>
        </w:tc>
        <w:tc>
          <w:tcPr>
            <w:tcW w:w="708" w:type="dxa"/>
            <w:tcBorders>
              <w:left w:val="single" w:sz="4" w:space="0" w:color="000000"/>
              <w:bottom w:val="single" w:sz="4" w:space="0" w:color="000000"/>
            </w:tcBorders>
            <w:shd w:val="clear" w:color="auto" w:fill="FFFFFF"/>
          </w:tcPr>
          <w:p w14:paraId="2A32789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D490E7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6BE0F9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6 325,00</w:t>
            </w:r>
          </w:p>
        </w:tc>
        <w:tc>
          <w:tcPr>
            <w:tcW w:w="1276" w:type="dxa"/>
            <w:tcBorders>
              <w:left w:val="single" w:sz="4" w:space="0" w:color="000000"/>
              <w:bottom w:val="single" w:sz="4" w:space="0" w:color="000000"/>
            </w:tcBorders>
            <w:shd w:val="clear" w:color="auto" w:fill="FFFFFF"/>
            <w:vAlign w:val="bottom"/>
          </w:tcPr>
          <w:p w14:paraId="64687AE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6 900,00</w:t>
            </w:r>
          </w:p>
        </w:tc>
        <w:tc>
          <w:tcPr>
            <w:tcW w:w="1276" w:type="dxa"/>
            <w:tcBorders>
              <w:left w:val="single" w:sz="4" w:space="0" w:color="000000"/>
              <w:bottom w:val="single" w:sz="4" w:space="0" w:color="000000"/>
            </w:tcBorders>
            <w:shd w:val="clear" w:color="auto" w:fill="FFFFFF"/>
            <w:vAlign w:val="bottom"/>
          </w:tcPr>
          <w:p w14:paraId="173FDD7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6 325,00</w:t>
            </w:r>
          </w:p>
        </w:tc>
        <w:tc>
          <w:tcPr>
            <w:tcW w:w="1139" w:type="dxa"/>
            <w:tcBorders>
              <w:left w:val="single" w:sz="4" w:space="0" w:color="000000"/>
              <w:bottom w:val="single" w:sz="4" w:space="0" w:color="000000"/>
            </w:tcBorders>
            <w:shd w:val="clear" w:color="auto" w:fill="FFFFFF"/>
            <w:vAlign w:val="bottom"/>
          </w:tcPr>
          <w:p w14:paraId="081FE72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6 516,67</w:t>
            </w:r>
          </w:p>
        </w:tc>
        <w:tc>
          <w:tcPr>
            <w:tcW w:w="3117" w:type="dxa"/>
            <w:tcBorders>
              <w:left w:val="single" w:sz="4" w:space="0" w:color="000000"/>
              <w:bottom w:val="single" w:sz="4" w:space="0" w:color="000000"/>
              <w:right w:val="single" w:sz="4" w:space="0" w:color="000000"/>
            </w:tcBorders>
            <w:shd w:val="clear" w:color="auto" w:fill="FFFFFF"/>
            <w:vAlign w:val="bottom"/>
          </w:tcPr>
          <w:p w14:paraId="4AF2F97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6 516,67</w:t>
            </w:r>
          </w:p>
        </w:tc>
      </w:tr>
      <w:tr w:rsidR="00D52AA2" w:rsidRPr="00D52AA2" w14:paraId="5362FE32" w14:textId="77777777" w:rsidTr="0058087C">
        <w:tc>
          <w:tcPr>
            <w:tcW w:w="512" w:type="dxa"/>
            <w:tcBorders>
              <w:left w:val="single" w:sz="4" w:space="0" w:color="000000"/>
              <w:bottom w:val="single" w:sz="4" w:space="0" w:color="000000"/>
            </w:tcBorders>
            <w:shd w:val="clear" w:color="auto" w:fill="FFFFFF"/>
          </w:tcPr>
          <w:p w14:paraId="5E125620"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204</w:t>
            </w:r>
          </w:p>
        </w:tc>
        <w:tc>
          <w:tcPr>
            <w:tcW w:w="6151" w:type="dxa"/>
            <w:tcBorders>
              <w:left w:val="single" w:sz="4" w:space="0" w:color="000000"/>
              <w:bottom w:val="single" w:sz="4" w:space="0" w:color="000000"/>
            </w:tcBorders>
            <w:shd w:val="clear" w:color="auto" w:fill="FFFFFF"/>
          </w:tcPr>
          <w:p w14:paraId="007EF201"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Провод АКБ УАЗ-Патриот (к-т) 35см+190см</w:t>
            </w:r>
          </w:p>
        </w:tc>
        <w:tc>
          <w:tcPr>
            <w:tcW w:w="708" w:type="dxa"/>
            <w:tcBorders>
              <w:left w:val="single" w:sz="4" w:space="0" w:color="000000"/>
              <w:bottom w:val="single" w:sz="4" w:space="0" w:color="000000"/>
            </w:tcBorders>
            <w:shd w:val="clear" w:color="auto" w:fill="FFFFFF"/>
          </w:tcPr>
          <w:p w14:paraId="2116C4D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1893F1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94677C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2 310,00</w:t>
            </w:r>
          </w:p>
        </w:tc>
        <w:tc>
          <w:tcPr>
            <w:tcW w:w="1276" w:type="dxa"/>
            <w:tcBorders>
              <w:left w:val="single" w:sz="4" w:space="0" w:color="000000"/>
              <w:bottom w:val="single" w:sz="4" w:space="0" w:color="000000"/>
            </w:tcBorders>
            <w:shd w:val="clear" w:color="auto" w:fill="FFFFFF"/>
            <w:vAlign w:val="bottom"/>
          </w:tcPr>
          <w:p w14:paraId="6F6D559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2 520,00</w:t>
            </w:r>
          </w:p>
        </w:tc>
        <w:tc>
          <w:tcPr>
            <w:tcW w:w="1276" w:type="dxa"/>
            <w:tcBorders>
              <w:left w:val="single" w:sz="4" w:space="0" w:color="000000"/>
              <w:bottom w:val="single" w:sz="4" w:space="0" w:color="000000"/>
            </w:tcBorders>
            <w:shd w:val="clear" w:color="auto" w:fill="FFFFFF"/>
            <w:vAlign w:val="bottom"/>
          </w:tcPr>
          <w:p w14:paraId="50792BB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2 310,00</w:t>
            </w:r>
          </w:p>
        </w:tc>
        <w:tc>
          <w:tcPr>
            <w:tcW w:w="1139" w:type="dxa"/>
            <w:tcBorders>
              <w:left w:val="single" w:sz="4" w:space="0" w:color="000000"/>
              <w:bottom w:val="single" w:sz="4" w:space="0" w:color="000000"/>
            </w:tcBorders>
            <w:shd w:val="clear" w:color="auto" w:fill="FFFFFF"/>
            <w:vAlign w:val="bottom"/>
          </w:tcPr>
          <w:p w14:paraId="538FE02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2 380,00</w:t>
            </w:r>
          </w:p>
        </w:tc>
        <w:tc>
          <w:tcPr>
            <w:tcW w:w="3117" w:type="dxa"/>
            <w:tcBorders>
              <w:left w:val="single" w:sz="4" w:space="0" w:color="000000"/>
              <w:bottom w:val="single" w:sz="4" w:space="0" w:color="000000"/>
              <w:right w:val="single" w:sz="4" w:space="0" w:color="000000"/>
            </w:tcBorders>
            <w:shd w:val="clear" w:color="auto" w:fill="FFFFFF"/>
            <w:vAlign w:val="bottom"/>
          </w:tcPr>
          <w:p w14:paraId="51981B7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2 380,00</w:t>
            </w:r>
          </w:p>
        </w:tc>
      </w:tr>
      <w:tr w:rsidR="00D52AA2" w:rsidRPr="00D52AA2" w14:paraId="1F609EB9" w14:textId="77777777" w:rsidTr="0058087C">
        <w:tc>
          <w:tcPr>
            <w:tcW w:w="512" w:type="dxa"/>
            <w:tcBorders>
              <w:left w:val="single" w:sz="4" w:space="0" w:color="000000"/>
              <w:bottom w:val="single" w:sz="4" w:space="0" w:color="000000"/>
            </w:tcBorders>
            <w:shd w:val="clear" w:color="auto" w:fill="FFFFFF"/>
          </w:tcPr>
          <w:p w14:paraId="17BEAD11"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205</w:t>
            </w:r>
          </w:p>
        </w:tc>
        <w:tc>
          <w:tcPr>
            <w:tcW w:w="6151" w:type="dxa"/>
            <w:tcBorders>
              <w:left w:val="single" w:sz="4" w:space="0" w:color="000000"/>
              <w:bottom w:val="single" w:sz="4" w:space="0" w:color="000000"/>
            </w:tcBorders>
            <w:shd w:val="clear" w:color="auto" w:fill="FFFFFF"/>
          </w:tcPr>
          <w:p w14:paraId="0902240B"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Пружина балансира ПАЗ</w:t>
            </w:r>
          </w:p>
        </w:tc>
        <w:tc>
          <w:tcPr>
            <w:tcW w:w="708" w:type="dxa"/>
            <w:tcBorders>
              <w:left w:val="single" w:sz="4" w:space="0" w:color="000000"/>
              <w:bottom w:val="single" w:sz="4" w:space="0" w:color="000000"/>
            </w:tcBorders>
            <w:shd w:val="clear" w:color="auto" w:fill="FFFFFF"/>
          </w:tcPr>
          <w:p w14:paraId="322D7CA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615126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16ECDA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880,00</w:t>
            </w:r>
          </w:p>
        </w:tc>
        <w:tc>
          <w:tcPr>
            <w:tcW w:w="1276" w:type="dxa"/>
            <w:tcBorders>
              <w:left w:val="single" w:sz="4" w:space="0" w:color="000000"/>
              <w:bottom w:val="single" w:sz="4" w:space="0" w:color="000000"/>
            </w:tcBorders>
            <w:shd w:val="clear" w:color="auto" w:fill="FFFFFF"/>
            <w:vAlign w:val="bottom"/>
          </w:tcPr>
          <w:p w14:paraId="52D5802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960,00</w:t>
            </w:r>
          </w:p>
        </w:tc>
        <w:tc>
          <w:tcPr>
            <w:tcW w:w="1276" w:type="dxa"/>
            <w:tcBorders>
              <w:left w:val="single" w:sz="4" w:space="0" w:color="000000"/>
              <w:bottom w:val="single" w:sz="4" w:space="0" w:color="000000"/>
            </w:tcBorders>
            <w:shd w:val="clear" w:color="auto" w:fill="FFFFFF"/>
            <w:vAlign w:val="bottom"/>
          </w:tcPr>
          <w:p w14:paraId="63A1256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880,00</w:t>
            </w:r>
          </w:p>
        </w:tc>
        <w:tc>
          <w:tcPr>
            <w:tcW w:w="1139" w:type="dxa"/>
            <w:tcBorders>
              <w:left w:val="single" w:sz="4" w:space="0" w:color="000000"/>
              <w:bottom w:val="single" w:sz="4" w:space="0" w:color="000000"/>
            </w:tcBorders>
            <w:shd w:val="clear" w:color="auto" w:fill="FFFFFF"/>
            <w:vAlign w:val="bottom"/>
          </w:tcPr>
          <w:p w14:paraId="3824380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906,67</w:t>
            </w:r>
          </w:p>
        </w:tc>
        <w:tc>
          <w:tcPr>
            <w:tcW w:w="3117" w:type="dxa"/>
            <w:tcBorders>
              <w:left w:val="single" w:sz="4" w:space="0" w:color="000000"/>
              <w:bottom w:val="single" w:sz="4" w:space="0" w:color="000000"/>
              <w:right w:val="single" w:sz="4" w:space="0" w:color="000000"/>
            </w:tcBorders>
            <w:shd w:val="clear" w:color="auto" w:fill="FFFFFF"/>
            <w:vAlign w:val="bottom"/>
          </w:tcPr>
          <w:p w14:paraId="6086686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906,67</w:t>
            </w:r>
          </w:p>
        </w:tc>
      </w:tr>
      <w:tr w:rsidR="00D52AA2" w:rsidRPr="00D52AA2" w14:paraId="734C7080" w14:textId="77777777" w:rsidTr="0058087C">
        <w:tc>
          <w:tcPr>
            <w:tcW w:w="512" w:type="dxa"/>
            <w:tcBorders>
              <w:left w:val="single" w:sz="4" w:space="0" w:color="000000"/>
              <w:bottom w:val="single" w:sz="4" w:space="0" w:color="000000"/>
            </w:tcBorders>
            <w:shd w:val="clear" w:color="auto" w:fill="FFFFFF"/>
          </w:tcPr>
          <w:p w14:paraId="58B5EE7B"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206</w:t>
            </w:r>
          </w:p>
        </w:tc>
        <w:tc>
          <w:tcPr>
            <w:tcW w:w="6151" w:type="dxa"/>
            <w:tcBorders>
              <w:left w:val="single" w:sz="4" w:space="0" w:color="000000"/>
              <w:bottom w:val="single" w:sz="4" w:space="0" w:color="000000"/>
            </w:tcBorders>
            <w:shd w:val="clear" w:color="auto" w:fill="FFFFFF"/>
          </w:tcPr>
          <w:p w14:paraId="568AC544"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Радиатор отопителя  </w:t>
            </w:r>
          </w:p>
        </w:tc>
        <w:tc>
          <w:tcPr>
            <w:tcW w:w="708" w:type="dxa"/>
            <w:tcBorders>
              <w:left w:val="single" w:sz="4" w:space="0" w:color="000000"/>
              <w:bottom w:val="single" w:sz="4" w:space="0" w:color="000000"/>
            </w:tcBorders>
            <w:shd w:val="clear" w:color="auto" w:fill="FFFFFF"/>
          </w:tcPr>
          <w:p w14:paraId="24BEA0B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0284C3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501D67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4 400,00</w:t>
            </w:r>
          </w:p>
        </w:tc>
        <w:tc>
          <w:tcPr>
            <w:tcW w:w="1276" w:type="dxa"/>
            <w:tcBorders>
              <w:left w:val="single" w:sz="4" w:space="0" w:color="000000"/>
              <w:bottom w:val="single" w:sz="4" w:space="0" w:color="000000"/>
            </w:tcBorders>
            <w:shd w:val="clear" w:color="auto" w:fill="FFFFFF"/>
            <w:vAlign w:val="bottom"/>
          </w:tcPr>
          <w:p w14:paraId="128D7B4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4 800,00</w:t>
            </w:r>
          </w:p>
        </w:tc>
        <w:tc>
          <w:tcPr>
            <w:tcW w:w="1276" w:type="dxa"/>
            <w:tcBorders>
              <w:left w:val="single" w:sz="4" w:space="0" w:color="000000"/>
              <w:bottom w:val="single" w:sz="4" w:space="0" w:color="000000"/>
            </w:tcBorders>
            <w:shd w:val="clear" w:color="auto" w:fill="FFFFFF"/>
            <w:vAlign w:val="bottom"/>
          </w:tcPr>
          <w:p w14:paraId="58C044A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4 400,00</w:t>
            </w:r>
          </w:p>
        </w:tc>
        <w:tc>
          <w:tcPr>
            <w:tcW w:w="1139" w:type="dxa"/>
            <w:tcBorders>
              <w:left w:val="single" w:sz="4" w:space="0" w:color="000000"/>
              <w:bottom w:val="single" w:sz="4" w:space="0" w:color="000000"/>
            </w:tcBorders>
            <w:shd w:val="clear" w:color="auto" w:fill="FFFFFF"/>
            <w:vAlign w:val="bottom"/>
          </w:tcPr>
          <w:p w14:paraId="6316113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4 533,33</w:t>
            </w:r>
          </w:p>
        </w:tc>
        <w:tc>
          <w:tcPr>
            <w:tcW w:w="3117" w:type="dxa"/>
            <w:tcBorders>
              <w:left w:val="single" w:sz="4" w:space="0" w:color="000000"/>
              <w:bottom w:val="single" w:sz="4" w:space="0" w:color="000000"/>
              <w:right w:val="single" w:sz="4" w:space="0" w:color="000000"/>
            </w:tcBorders>
            <w:shd w:val="clear" w:color="auto" w:fill="FFFFFF"/>
            <w:vAlign w:val="bottom"/>
          </w:tcPr>
          <w:p w14:paraId="609FF37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4 533,33</w:t>
            </w:r>
          </w:p>
        </w:tc>
      </w:tr>
      <w:tr w:rsidR="00D52AA2" w:rsidRPr="00D52AA2" w14:paraId="4C593E09" w14:textId="77777777" w:rsidTr="0058087C">
        <w:tc>
          <w:tcPr>
            <w:tcW w:w="512" w:type="dxa"/>
            <w:tcBorders>
              <w:left w:val="single" w:sz="4" w:space="0" w:color="000000"/>
              <w:bottom w:val="single" w:sz="4" w:space="0" w:color="000000"/>
            </w:tcBorders>
            <w:shd w:val="clear" w:color="auto" w:fill="FFFFFF"/>
          </w:tcPr>
          <w:p w14:paraId="5684CEE4"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207</w:t>
            </w:r>
          </w:p>
        </w:tc>
        <w:tc>
          <w:tcPr>
            <w:tcW w:w="6151" w:type="dxa"/>
            <w:tcBorders>
              <w:left w:val="single" w:sz="4" w:space="0" w:color="000000"/>
              <w:bottom w:val="single" w:sz="4" w:space="0" w:color="000000"/>
            </w:tcBorders>
            <w:shd w:val="clear" w:color="auto" w:fill="FFFFFF"/>
          </w:tcPr>
          <w:p w14:paraId="4001EC5A"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Радиатор ПАЗ-3205 охлаждения 4рядн.</w:t>
            </w:r>
          </w:p>
        </w:tc>
        <w:tc>
          <w:tcPr>
            <w:tcW w:w="708" w:type="dxa"/>
            <w:tcBorders>
              <w:left w:val="single" w:sz="4" w:space="0" w:color="000000"/>
              <w:bottom w:val="single" w:sz="4" w:space="0" w:color="000000"/>
            </w:tcBorders>
            <w:shd w:val="clear" w:color="auto" w:fill="FFFFFF"/>
          </w:tcPr>
          <w:p w14:paraId="24D5054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B381A5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25708C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59 070,00</w:t>
            </w:r>
          </w:p>
        </w:tc>
        <w:tc>
          <w:tcPr>
            <w:tcW w:w="1276" w:type="dxa"/>
            <w:tcBorders>
              <w:left w:val="single" w:sz="4" w:space="0" w:color="000000"/>
              <w:bottom w:val="single" w:sz="4" w:space="0" w:color="000000"/>
            </w:tcBorders>
            <w:shd w:val="clear" w:color="auto" w:fill="FFFFFF"/>
            <w:vAlign w:val="bottom"/>
          </w:tcPr>
          <w:p w14:paraId="6FF92C6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64 440,00</w:t>
            </w:r>
          </w:p>
        </w:tc>
        <w:tc>
          <w:tcPr>
            <w:tcW w:w="1276" w:type="dxa"/>
            <w:tcBorders>
              <w:left w:val="single" w:sz="4" w:space="0" w:color="000000"/>
              <w:bottom w:val="single" w:sz="4" w:space="0" w:color="000000"/>
            </w:tcBorders>
            <w:shd w:val="clear" w:color="auto" w:fill="FFFFFF"/>
            <w:vAlign w:val="bottom"/>
          </w:tcPr>
          <w:p w14:paraId="4528A73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59 070,00</w:t>
            </w:r>
          </w:p>
        </w:tc>
        <w:tc>
          <w:tcPr>
            <w:tcW w:w="1139" w:type="dxa"/>
            <w:tcBorders>
              <w:left w:val="single" w:sz="4" w:space="0" w:color="000000"/>
              <w:bottom w:val="single" w:sz="4" w:space="0" w:color="000000"/>
            </w:tcBorders>
            <w:shd w:val="clear" w:color="auto" w:fill="FFFFFF"/>
            <w:vAlign w:val="bottom"/>
          </w:tcPr>
          <w:p w14:paraId="43A4778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60 860,00</w:t>
            </w:r>
          </w:p>
        </w:tc>
        <w:tc>
          <w:tcPr>
            <w:tcW w:w="3117" w:type="dxa"/>
            <w:tcBorders>
              <w:left w:val="single" w:sz="4" w:space="0" w:color="000000"/>
              <w:bottom w:val="single" w:sz="4" w:space="0" w:color="000000"/>
              <w:right w:val="single" w:sz="4" w:space="0" w:color="000000"/>
            </w:tcBorders>
            <w:shd w:val="clear" w:color="auto" w:fill="FFFFFF"/>
            <w:vAlign w:val="bottom"/>
          </w:tcPr>
          <w:p w14:paraId="178B0C0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60 860,00</w:t>
            </w:r>
          </w:p>
        </w:tc>
      </w:tr>
      <w:tr w:rsidR="00D52AA2" w:rsidRPr="00D52AA2" w14:paraId="7DD060AC" w14:textId="77777777" w:rsidTr="0058087C">
        <w:tc>
          <w:tcPr>
            <w:tcW w:w="512" w:type="dxa"/>
            <w:tcBorders>
              <w:left w:val="single" w:sz="4" w:space="0" w:color="000000"/>
              <w:bottom w:val="single" w:sz="4" w:space="0" w:color="000000"/>
            </w:tcBorders>
            <w:shd w:val="clear" w:color="auto" w:fill="FFFFFF"/>
          </w:tcPr>
          <w:p w14:paraId="16ADC2C7"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208</w:t>
            </w:r>
          </w:p>
        </w:tc>
        <w:tc>
          <w:tcPr>
            <w:tcW w:w="6151" w:type="dxa"/>
            <w:tcBorders>
              <w:left w:val="single" w:sz="4" w:space="0" w:color="000000"/>
              <w:bottom w:val="single" w:sz="4" w:space="0" w:color="000000"/>
            </w:tcBorders>
            <w:shd w:val="clear" w:color="auto" w:fill="FFFFFF"/>
          </w:tcPr>
          <w:p w14:paraId="2316082A"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Ремень 1400 вент. ПАЗ</w:t>
            </w:r>
          </w:p>
        </w:tc>
        <w:tc>
          <w:tcPr>
            <w:tcW w:w="708" w:type="dxa"/>
            <w:tcBorders>
              <w:left w:val="single" w:sz="4" w:space="0" w:color="000000"/>
              <w:bottom w:val="single" w:sz="4" w:space="0" w:color="000000"/>
            </w:tcBorders>
            <w:shd w:val="clear" w:color="auto" w:fill="FFFFFF"/>
          </w:tcPr>
          <w:p w14:paraId="1F43EBC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BB8234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22F392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214,50</w:t>
            </w:r>
          </w:p>
        </w:tc>
        <w:tc>
          <w:tcPr>
            <w:tcW w:w="1276" w:type="dxa"/>
            <w:tcBorders>
              <w:left w:val="single" w:sz="4" w:space="0" w:color="000000"/>
              <w:bottom w:val="single" w:sz="4" w:space="0" w:color="000000"/>
            </w:tcBorders>
            <w:shd w:val="clear" w:color="auto" w:fill="FFFFFF"/>
            <w:vAlign w:val="bottom"/>
          </w:tcPr>
          <w:p w14:paraId="58B09AD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234,00</w:t>
            </w:r>
          </w:p>
        </w:tc>
        <w:tc>
          <w:tcPr>
            <w:tcW w:w="1276" w:type="dxa"/>
            <w:tcBorders>
              <w:left w:val="single" w:sz="4" w:space="0" w:color="000000"/>
              <w:bottom w:val="single" w:sz="4" w:space="0" w:color="000000"/>
            </w:tcBorders>
            <w:shd w:val="clear" w:color="auto" w:fill="FFFFFF"/>
            <w:vAlign w:val="bottom"/>
          </w:tcPr>
          <w:p w14:paraId="0A31AFE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214,50</w:t>
            </w:r>
          </w:p>
        </w:tc>
        <w:tc>
          <w:tcPr>
            <w:tcW w:w="1139" w:type="dxa"/>
            <w:tcBorders>
              <w:left w:val="single" w:sz="4" w:space="0" w:color="000000"/>
              <w:bottom w:val="single" w:sz="4" w:space="0" w:color="000000"/>
            </w:tcBorders>
            <w:shd w:val="clear" w:color="auto" w:fill="FFFFFF"/>
            <w:vAlign w:val="bottom"/>
          </w:tcPr>
          <w:p w14:paraId="2F3623C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221,00</w:t>
            </w:r>
          </w:p>
        </w:tc>
        <w:tc>
          <w:tcPr>
            <w:tcW w:w="3117" w:type="dxa"/>
            <w:tcBorders>
              <w:left w:val="single" w:sz="4" w:space="0" w:color="000000"/>
              <w:bottom w:val="single" w:sz="4" w:space="0" w:color="000000"/>
              <w:right w:val="single" w:sz="4" w:space="0" w:color="000000"/>
            </w:tcBorders>
            <w:shd w:val="clear" w:color="auto" w:fill="FFFFFF"/>
            <w:vAlign w:val="bottom"/>
          </w:tcPr>
          <w:p w14:paraId="4B079AF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221,00</w:t>
            </w:r>
          </w:p>
        </w:tc>
      </w:tr>
      <w:tr w:rsidR="00D52AA2" w:rsidRPr="00D52AA2" w14:paraId="4F0B9E68" w14:textId="77777777" w:rsidTr="0058087C">
        <w:tc>
          <w:tcPr>
            <w:tcW w:w="512" w:type="dxa"/>
            <w:tcBorders>
              <w:left w:val="single" w:sz="4" w:space="0" w:color="000000"/>
              <w:bottom w:val="single" w:sz="4" w:space="0" w:color="000000"/>
            </w:tcBorders>
            <w:shd w:val="clear" w:color="auto" w:fill="FFFFFF"/>
          </w:tcPr>
          <w:p w14:paraId="3E19A51D"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209</w:t>
            </w:r>
          </w:p>
        </w:tc>
        <w:tc>
          <w:tcPr>
            <w:tcW w:w="6151" w:type="dxa"/>
            <w:tcBorders>
              <w:left w:val="single" w:sz="4" w:space="0" w:color="000000"/>
              <w:bottom w:val="single" w:sz="4" w:space="0" w:color="000000"/>
            </w:tcBorders>
            <w:shd w:val="clear" w:color="auto" w:fill="FFFFFF"/>
          </w:tcPr>
          <w:p w14:paraId="78E02279"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Ремень 1500 помпы ПАЗ </w:t>
            </w:r>
          </w:p>
        </w:tc>
        <w:tc>
          <w:tcPr>
            <w:tcW w:w="708" w:type="dxa"/>
            <w:tcBorders>
              <w:left w:val="single" w:sz="4" w:space="0" w:color="000000"/>
              <w:bottom w:val="single" w:sz="4" w:space="0" w:color="000000"/>
            </w:tcBorders>
            <w:shd w:val="clear" w:color="auto" w:fill="FFFFFF"/>
          </w:tcPr>
          <w:p w14:paraId="49976D1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1413CB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EC2E9C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341,00</w:t>
            </w:r>
          </w:p>
        </w:tc>
        <w:tc>
          <w:tcPr>
            <w:tcW w:w="1276" w:type="dxa"/>
            <w:tcBorders>
              <w:left w:val="single" w:sz="4" w:space="0" w:color="000000"/>
              <w:bottom w:val="single" w:sz="4" w:space="0" w:color="000000"/>
            </w:tcBorders>
            <w:shd w:val="clear" w:color="auto" w:fill="FFFFFF"/>
            <w:vAlign w:val="bottom"/>
          </w:tcPr>
          <w:p w14:paraId="268F8B6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372,00</w:t>
            </w:r>
          </w:p>
        </w:tc>
        <w:tc>
          <w:tcPr>
            <w:tcW w:w="1276" w:type="dxa"/>
            <w:tcBorders>
              <w:left w:val="single" w:sz="4" w:space="0" w:color="000000"/>
              <w:bottom w:val="single" w:sz="4" w:space="0" w:color="000000"/>
            </w:tcBorders>
            <w:shd w:val="clear" w:color="auto" w:fill="FFFFFF"/>
            <w:vAlign w:val="bottom"/>
          </w:tcPr>
          <w:p w14:paraId="6BE4B26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341,00</w:t>
            </w:r>
          </w:p>
        </w:tc>
        <w:tc>
          <w:tcPr>
            <w:tcW w:w="1139" w:type="dxa"/>
            <w:tcBorders>
              <w:left w:val="single" w:sz="4" w:space="0" w:color="000000"/>
              <w:bottom w:val="single" w:sz="4" w:space="0" w:color="000000"/>
            </w:tcBorders>
            <w:shd w:val="clear" w:color="auto" w:fill="FFFFFF"/>
            <w:vAlign w:val="bottom"/>
          </w:tcPr>
          <w:p w14:paraId="3F9D298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351,33</w:t>
            </w:r>
          </w:p>
        </w:tc>
        <w:tc>
          <w:tcPr>
            <w:tcW w:w="3117" w:type="dxa"/>
            <w:tcBorders>
              <w:left w:val="single" w:sz="4" w:space="0" w:color="000000"/>
              <w:bottom w:val="single" w:sz="4" w:space="0" w:color="000000"/>
              <w:right w:val="single" w:sz="4" w:space="0" w:color="000000"/>
            </w:tcBorders>
            <w:shd w:val="clear" w:color="auto" w:fill="FFFFFF"/>
            <w:vAlign w:val="bottom"/>
          </w:tcPr>
          <w:p w14:paraId="0B4E1F1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351,33</w:t>
            </w:r>
          </w:p>
        </w:tc>
      </w:tr>
      <w:tr w:rsidR="00D52AA2" w:rsidRPr="00D52AA2" w14:paraId="1AB51098" w14:textId="77777777" w:rsidTr="0058087C">
        <w:tc>
          <w:tcPr>
            <w:tcW w:w="512" w:type="dxa"/>
            <w:tcBorders>
              <w:left w:val="single" w:sz="4" w:space="0" w:color="000000"/>
              <w:bottom w:val="single" w:sz="4" w:space="0" w:color="000000"/>
            </w:tcBorders>
            <w:shd w:val="clear" w:color="auto" w:fill="FFFFFF"/>
          </w:tcPr>
          <w:p w14:paraId="0BC8C896"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210</w:t>
            </w:r>
          </w:p>
        </w:tc>
        <w:tc>
          <w:tcPr>
            <w:tcW w:w="6151" w:type="dxa"/>
            <w:tcBorders>
              <w:left w:val="single" w:sz="4" w:space="0" w:color="000000"/>
              <w:bottom w:val="single" w:sz="4" w:space="0" w:color="000000"/>
            </w:tcBorders>
            <w:shd w:val="clear" w:color="auto" w:fill="FFFFFF"/>
          </w:tcPr>
          <w:p w14:paraId="30C3DCF0"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Ремень 1775 генератора ПАЗ,66  </w:t>
            </w:r>
          </w:p>
        </w:tc>
        <w:tc>
          <w:tcPr>
            <w:tcW w:w="708" w:type="dxa"/>
            <w:tcBorders>
              <w:left w:val="single" w:sz="4" w:space="0" w:color="000000"/>
              <w:bottom w:val="single" w:sz="4" w:space="0" w:color="000000"/>
            </w:tcBorders>
            <w:shd w:val="clear" w:color="auto" w:fill="FFFFFF"/>
          </w:tcPr>
          <w:p w14:paraId="64FFB0B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02C1C6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74B4C4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363,00</w:t>
            </w:r>
          </w:p>
        </w:tc>
        <w:tc>
          <w:tcPr>
            <w:tcW w:w="1276" w:type="dxa"/>
            <w:tcBorders>
              <w:left w:val="single" w:sz="4" w:space="0" w:color="000000"/>
              <w:bottom w:val="single" w:sz="4" w:space="0" w:color="000000"/>
            </w:tcBorders>
            <w:shd w:val="clear" w:color="auto" w:fill="FFFFFF"/>
            <w:vAlign w:val="bottom"/>
          </w:tcPr>
          <w:p w14:paraId="1EBB037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396,00</w:t>
            </w:r>
          </w:p>
        </w:tc>
        <w:tc>
          <w:tcPr>
            <w:tcW w:w="1276" w:type="dxa"/>
            <w:tcBorders>
              <w:left w:val="single" w:sz="4" w:space="0" w:color="000000"/>
              <w:bottom w:val="single" w:sz="4" w:space="0" w:color="000000"/>
            </w:tcBorders>
            <w:shd w:val="clear" w:color="auto" w:fill="FFFFFF"/>
            <w:vAlign w:val="bottom"/>
          </w:tcPr>
          <w:p w14:paraId="078179E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363,00</w:t>
            </w:r>
          </w:p>
        </w:tc>
        <w:tc>
          <w:tcPr>
            <w:tcW w:w="1139" w:type="dxa"/>
            <w:tcBorders>
              <w:left w:val="single" w:sz="4" w:space="0" w:color="000000"/>
              <w:bottom w:val="single" w:sz="4" w:space="0" w:color="000000"/>
            </w:tcBorders>
            <w:shd w:val="clear" w:color="auto" w:fill="FFFFFF"/>
            <w:vAlign w:val="bottom"/>
          </w:tcPr>
          <w:p w14:paraId="0D2E3BD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374,00</w:t>
            </w:r>
          </w:p>
        </w:tc>
        <w:tc>
          <w:tcPr>
            <w:tcW w:w="3117" w:type="dxa"/>
            <w:tcBorders>
              <w:left w:val="single" w:sz="4" w:space="0" w:color="000000"/>
              <w:bottom w:val="single" w:sz="4" w:space="0" w:color="000000"/>
              <w:right w:val="single" w:sz="4" w:space="0" w:color="000000"/>
            </w:tcBorders>
            <w:shd w:val="clear" w:color="auto" w:fill="FFFFFF"/>
            <w:vAlign w:val="bottom"/>
          </w:tcPr>
          <w:p w14:paraId="41BA149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374,00</w:t>
            </w:r>
          </w:p>
        </w:tc>
      </w:tr>
      <w:tr w:rsidR="00D52AA2" w:rsidRPr="00D52AA2" w14:paraId="37B37B8F" w14:textId="77777777" w:rsidTr="0058087C">
        <w:tc>
          <w:tcPr>
            <w:tcW w:w="512" w:type="dxa"/>
            <w:tcBorders>
              <w:left w:val="single" w:sz="4" w:space="0" w:color="000000"/>
              <w:bottom w:val="single" w:sz="4" w:space="0" w:color="000000"/>
            </w:tcBorders>
            <w:shd w:val="clear" w:color="auto" w:fill="FFFFFF"/>
          </w:tcPr>
          <w:p w14:paraId="2F4A56FC"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211</w:t>
            </w:r>
          </w:p>
        </w:tc>
        <w:tc>
          <w:tcPr>
            <w:tcW w:w="6151" w:type="dxa"/>
            <w:tcBorders>
              <w:left w:val="single" w:sz="4" w:space="0" w:color="000000"/>
              <w:bottom w:val="single" w:sz="4" w:space="0" w:color="000000"/>
            </w:tcBorders>
            <w:shd w:val="clear" w:color="auto" w:fill="FFFFFF"/>
          </w:tcPr>
          <w:p w14:paraId="51F7CB20"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Рессора задняя 4230  14л</w:t>
            </w:r>
          </w:p>
        </w:tc>
        <w:tc>
          <w:tcPr>
            <w:tcW w:w="708" w:type="dxa"/>
            <w:tcBorders>
              <w:left w:val="single" w:sz="4" w:space="0" w:color="000000"/>
              <w:bottom w:val="single" w:sz="4" w:space="0" w:color="000000"/>
            </w:tcBorders>
            <w:shd w:val="clear" w:color="auto" w:fill="FFFFFF"/>
          </w:tcPr>
          <w:p w14:paraId="2A3872B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295225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E52E08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12 540,00</w:t>
            </w:r>
          </w:p>
        </w:tc>
        <w:tc>
          <w:tcPr>
            <w:tcW w:w="1276" w:type="dxa"/>
            <w:tcBorders>
              <w:left w:val="single" w:sz="4" w:space="0" w:color="000000"/>
              <w:bottom w:val="single" w:sz="4" w:space="0" w:color="000000"/>
            </w:tcBorders>
            <w:shd w:val="clear" w:color="auto" w:fill="FFFFFF"/>
            <w:vAlign w:val="bottom"/>
          </w:tcPr>
          <w:p w14:paraId="0C7CB07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13 680,00</w:t>
            </w:r>
          </w:p>
        </w:tc>
        <w:tc>
          <w:tcPr>
            <w:tcW w:w="1276" w:type="dxa"/>
            <w:tcBorders>
              <w:left w:val="single" w:sz="4" w:space="0" w:color="000000"/>
              <w:bottom w:val="single" w:sz="4" w:space="0" w:color="000000"/>
            </w:tcBorders>
            <w:shd w:val="clear" w:color="auto" w:fill="FFFFFF"/>
            <w:vAlign w:val="bottom"/>
          </w:tcPr>
          <w:p w14:paraId="268A0CF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12 520,00</w:t>
            </w:r>
          </w:p>
        </w:tc>
        <w:tc>
          <w:tcPr>
            <w:tcW w:w="1139" w:type="dxa"/>
            <w:tcBorders>
              <w:left w:val="single" w:sz="4" w:space="0" w:color="000000"/>
              <w:bottom w:val="single" w:sz="4" w:space="0" w:color="000000"/>
            </w:tcBorders>
            <w:shd w:val="clear" w:color="auto" w:fill="FFFFFF"/>
            <w:vAlign w:val="bottom"/>
          </w:tcPr>
          <w:p w14:paraId="1920036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12 913,33</w:t>
            </w:r>
          </w:p>
        </w:tc>
        <w:tc>
          <w:tcPr>
            <w:tcW w:w="3117" w:type="dxa"/>
            <w:tcBorders>
              <w:left w:val="single" w:sz="4" w:space="0" w:color="000000"/>
              <w:bottom w:val="single" w:sz="4" w:space="0" w:color="000000"/>
              <w:right w:val="single" w:sz="4" w:space="0" w:color="000000"/>
            </w:tcBorders>
            <w:shd w:val="clear" w:color="auto" w:fill="FFFFFF"/>
            <w:vAlign w:val="bottom"/>
          </w:tcPr>
          <w:p w14:paraId="7C2F253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12 913,33</w:t>
            </w:r>
          </w:p>
        </w:tc>
      </w:tr>
      <w:tr w:rsidR="00D52AA2" w:rsidRPr="00D52AA2" w14:paraId="48194F40" w14:textId="77777777" w:rsidTr="0058087C">
        <w:tc>
          <w:tcPr>
            <w:tcW w:w="512" w:type="dxa"/>
            <w:tcBorders>
              <w:left w:val="single" w:sz="4" w:space="0" w:color="000000"/>
              <w:bottom w:val="single" w:sz="4" w:space="0" w:color="000000"/>
            </w:tcBorders>
            <w:shd w:val="clear" w:color="auto" w:fill="FFFFFF"/>
          </w:tcPr>
          <w:p w14:paraId="7B97E900"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212</w:t>
            </w:r>
          </w:p>
        </w:tc>
        <w:tc>
          <w:tcPr>
            <w:tcW w:w="6151" w:type="dxa"/>
            <w:tcBorders>
              <w:left w:val="single" w:sz="4" w:space="0" w:color="000000"/>
              <w:bottom w:val="single" w:sz="4" w:space="0" w:color="000000"/>
            </w:tcBorders>
            <w:shd w:val="clear" w:color="auto" w:fill="FFFFFF"/>
          </w:tcPr>
          <w:p w14:paraId="0DD28CDB"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Рессора передняя 3205,(66-задн.,и пер,)  9лист.L-1610</w:t>
            </w:r>
          </w:p>
        </w:tc>
        <w:tc>
          <w:tcPr>
            <w:tcW w:w="708" w:type="dxa"/>
            <w:tcBorders>
              <w:left w:val="single" w:sz="4" w:space="0" w:color="000000"/>
              <w:bottom w:val="single" w:sz="4" w:space="0" w:color="000000"/>
            </w:tcBorders>
            <w:shd w:val="clear" w:color="auto" w:fill="FFFFFF"/>
          </w:tcPr>
          <w:p w14:paraId="617257B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A9CF7F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2E2177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7 040,00</w:t>
            </w:r>
          </w:p>
        </w:tc>
        <w:tc>
          <w:tcPr>
            <w:tcW w:w="1276" w:type="dxa"/>
            <w:tcBorders>
              <w:left w:val="single" w:sz="4" w:space="0" w:color="000000"/>
              <w:bottom w:val="single" w:sz="4" w:space="0" w:color="000000"/>
            </w:tcBorders>
            <w:shd w:val="clear" w:color="auto" w:fill="FFFFFF"/>
            <w:vAlign w:val="bottom"/>
          </w:tcPr>
          <w:p w14:paraId="66AC4FB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7 680,00</w:t>
            </w:r>
          </w:p>
        </w:tc>
        <w:tc>
          <w:tcPr>
            <w:tcW w:w="1276" w:type="dxa"/>
            <w:tcBorders>
              <w:left w:val="single" w:sz="4" w:space="0" w:color="000000"/>
              <w:bottom w:val="single" w:sz="4" w:space="0" w:color="000000"/>
            </w:tcBorders>
            <w:shd w:val="clear" w:color="auto" w:fill="FFFFFF"/>
            <w:vAlign w:val="bottom"/>
          </w:tcPr>
          <w:p w14:paraId="7B7AB43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7 040,00</w:t>
            </w:r>
          </w:p>
        </w:tc>
        <w:tc>
          <w:tcPr>
            <w:tcW w:w="1139" w:type="dxa"/>
            <w:tcBorders>
              <w:left w:val="single" w:sz="4" w:space="0" w:color="000000"/>
              <w:bottom w:val="single" w:sz="4" w:space="0" w:color="000000"/>
            </w:tcBorders>
            <w:shd w:val="clear" w:color="auto" w:fill="FFFFFF"/>
            <w:vAlign w:val="bottom"/>
          </w:tcPr>
          <w:p w14:paraId="2D6147B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7 253,33</w:t>
            </w:r>
          </w:p>
        </w:tc>
        <w:tc>
          <w:tcPr>
            <w:tcW w:w="3117" w:type="dxa"/>
            <w:tcBorders>
              <w:left w:val="single" w:sz="4" w:space="0" w:color="000000"/>
              <w:bottom w:val="single" w:sz="4" w:space="0" w:color="000000"/>
              <w:right w:val="single" w:sz="4" w:space="0" w:color="000000"/>
            </w:tcBorders>
            <w:shd w:val="clear" w:color="auto" w:fill="FFFFFF"/>
            <w:vAlign w:val="bottom"/>
          </w:tcPr>
          <w:p w14:paraId="0808791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7 253,33</w:t>
            </w:r>
          </w:p>
        </w:tc>
      </w:tr>
      <w:tr w:rsidR="00D52AA2" w:rsidRPr="00D52AA2" w14:paraId="5C50D583" w14:textId="77777777" w:rsidTr="0058087C">
        <w:tc>
          <w:tcPr>
            <w:tcW w:w="512" w:type="dxa"/>
            <w:tcBorders>
              <w:left w:val="single" w:sz="4" w:space="0" w:color="000000"/>
              <w:bottom w:val="single" w:sz="4" w:space="0" w:color="000000"/>
            </w:tcBorders>
            <w:shd w:val="clear" w:color="auto" w:fill="FFFFFF"/>
          </w:tcPr>
          <w:p w14:paraId="0E022E6F"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213</w:t>
            </w:r>
          </w:p>
        </w:tc>
        <w:tc>
          <w:tcPr>
            <w:tcW w:w="6151" w:type="dxa"/>
            <w:tcBorders>
              <w:left w:val="single" w:sz="4" w:space="0" w:color="000000"/>
              <w:bottom w:val="single" w:sz="4" w:space="0" w:color="000000"/>
            </w:tcBorders>
            <w:shd w:val="clear" w:color="auto" w:fill="FFFFFF"/>
          </w:tcPr>
          <w:p w14:paraId="04BC062F"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Ролик колодок 160мм  (колодка 23-3502092-110Н)</w:t>
            </w:r>
          </w:p>
        </w:tc>
        <w:tc>
          <w:tcPr>
            <w:tcW w:w="708" w:type="dxa"/>
            <w:tcBorders>
              <w:left w:val="single" w:sz="4" w:space="0" w:color="000000"/>
              <w:bottom w:val="single" w:sz="4" w:space="0" w:color="000000"/>
            </w:tcBorders>
            <w:shd w:val="clear" w:color="auto" w:fill="FFFFFF"/>
          </w:tcPr>
          <w:p w14:paraId="3C45F2D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282240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5AD1F6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550,00</w:t>
            </w:r>
          </w:p>
        </w:tc>
        <w:tc>
          <w:tcPr>
            <w:tcW w:w="1276" w:type="dxa"/>
            <w:tcBorders>
              <w:left w:val="single" w:sz="4" w:space="0" w:color="000000"/>
              <w:bottom w:val="single" w:sz="4" w:space="0" w:color="000000"/>
            </w:tcBorders>
            <w:shd w:val="clear" w:color="auto" w:fill="FFFFFF"/>
            <w:vAlign w:val="bottom"/>
          </w:tcPr>
          <w:p w14:paraId="4D9A536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600,00</w:t>
            </w:r>
          </w:p>
        </w:tc>
        <w:tc>
          <w:tcPr>
            <w:tcW w:w="1276" w:type="dxa"/>
            <w:tcBorders>
              <w:left w:val="single" w:sz="4" w:space="0" w:color="000000"/>
              <w:bottom w:val="single" w:sz="4" w:space="0" w:color="000000"/>
            </w:tcBorders>
            <w:shd w:val="clear" w:color="auto" w:fill="FFFFFF"/>
            <w:vAlign w:val="bottom"/>
          </w:tcPr>
          <w:p w14:paraId="347DD3C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550,00</w:t>
            </w:r>
          </w:p>
        </w:tc>
        <w:tc>
          <w:tcPr>
            <w:tcW w:w="1139" w:type="dxa"/>
            <w:tcBorders>
              <w:left w:val="single" w:sz="4" w:space="0" w:color="000000"/>
              <w:bottom w:val="single" w:sz="4" w:space="0" w:color="000000"/>
            </w:tcBorders>
            <w:shd w:val="clear" w:color="auto" w:fill="FFFFFF"/>
            <w:vAlign w:val="bottom"/>
          </w:tcPr>
          <w:p w14:paraId="5A3373A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566,67</w:t>
            </w:r>
          </w:p>
        </w:tc>
        <w:tc>
          <w:tcPr>
            <w:tcW w:w="3117" w:type="dxa"/>
            <w:tcBorders>
              <w:left w:val="single" w:sz="4" w:space="0" w:color="000000"/>
              <w:bottom w:val="single" w:sz="4" w:space="0" w:color="000000"/>
              <w:right w:val="single" w:sz="4" w:space="0" w:color="000000"/>
            </w:tcBorders>
            <w:shd w:val="clear" w:color="auto" w:fill="FFFFFF"/>
            <w:vAlign w:val="bottom"/>
          </w:tcPr>
          <w:p w14:paraId="02E9BEF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566,67</w:t>
            </w:r>
          </w:p>
        </w:tc>
      </w:tr>
      <w:tr w:rsidR="00D52AA2" w:rsidRPr="00D52AA2" w14:paraId="352C747C" w14:textId="77777777" w:rsidTr="0058087C">
        <w:tc>
          <w:tcPr>
            <w:tcW w:w="512" w:type="dxa"/>
            <w:tcBorders>
              <w:left w:val="single" w:sz="4" w:space="0" w:color="000000"/>
              <w:bottom w:val="single" w:sz="4" w:space="0" w:color="000000"/>
            </w:tcBorders>
            <w:shd w:val="clear" w:color="auto" w:fill="FFFFFF"/>
          </w:tcPr>
          <w:p w14:paraId="241BE81F"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214</w:t>
            </w:r>
          </w:p>
        </w:tc>
        <w:tc>
          <w:tcPr>
            <w:tcW w:w="6151" w:type="dxa"/>
            <w:tcBorders>
              <w:left w:val="single" w:sz="4" w:space="0" w:color="000000"/>
              <w:bottom w:val="single" w:sz="4" w:space="0" w:color="000000"/>
            </w:tcBorders>
            <w:shd w:val="clear" w:color="auto" w:fill="FFFFFF"/>
          </w:tcPr>
          <w:p w14:paraId="5DA4BC76"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Ролик колодок 180мм под скобу</w:t>
            </w:r>
          </w:p>
        </w:tc>
        <w:tc>
          <w:tcPr>
            <w:tcW w:w="708" w:type="dxa"/>
            <w:tcBorders>
              <w:left w:val="single" w:sz="4" w:space="0" w:color="000000"/>
              <w:bottom w:val="single" w:sz="4" w:space="0" w:color="000000"/>
            </w:tcBorders>
            <w:shd w:val="clear" w:color="auto" w:fill="FFFFFF"/>
          </w:tcPr>
          <w:p w14:paraId="13DED47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68A55D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40AF25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363,00</w:t>
            </w:r>
          </w:p>
        </w:tc>
        <w:tc>
          <w:tcPr>
            <w:tcW w:w="1276" w:type="dxa"/>
            <w:tcBorders>
              <w:left w:val="single" w:sz="4" w:space="0" w:color="000000"/>
              <w:bottom w:val="single" w:sz="4" w:space="0" w:color="000000"/>
            </w:tcBorders>
            <w:shd w:val="clear" w:color="auto" w:fill="FFFFFF"/>
            <w:vAlign w:val="bottom"/>
          </w:tcPr>
          <w:p w14:paraId="12FEDA8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396,00</w:t>
            </w:r>
          </w:p>
        </w:tc>
        <w:tc>
          <w:tcPr>
            <w:tcW w:w="1276" w:type="dxa"/>
            <w:tcBorders>
              <w:left w:val="single" w:sz="4" w:space="0" w:color="000000"/>
              <w:bottom w:val="single" w:sz="4" w:space="0" w:color="000000"/>
            </w:tcBorders>
            <w:shd w:val="clear" w:color="auto" w:fill="FFFFFF"/>
            <w:vAlign w:val="bottom"/>
          </w:tcPr>
          <w:p w14:paraId="5612435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363,00</w:t>
            </w:r>
          </w:p>
        </w:tc>
        <w:tc>
          <w:tcPr>
            <w:tcW w:w="1139" w:type="dxa"/>
            <w:tcBorders>
              <w:left w:val="single" w:sz="4" w:space="0" w:color="000000"/>
              <w:bottom w:val="single" w:sz="4" w:space="0" w:color="000000"/>
            </w:tcBorders>
            <w:shd w:val="clear" w:color="auto" w:fill="FFFFFF"/>
            <w:vAlign w:val="bottom"/>
          </w:tcPr>
          <w:p w14:paraId="15AF03D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374,00</w:t>
            </w:r>
          </w:p>
        </w:tc>
        <w:tc>
          <w:tcPr>
            <w:tcW w:w="3117" w:type="dxa"/>
            <w:tcBorders>
              <w:left w:val="single" w:sz="4" w:space="0" w:color="000000"/>
              <w:bottom w:val="single" w:sz="4" w:space="0" w:color="000000"/>
              <w:right w:val="single" w:sz="4" w:space="0" w:color="000000"/>
            </w:tcBorders>
            <w:shd w:val="clear" w:color="auto" w:fill="FFFFFF"/>
            <w:vAlign w:val="bottom"/>
          </w:tcPr>
          <w:p w14:paraId="76339D7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374,00</w:t>
            </w:r>
          </w:p>
        </w:tc>
      </w:tr>
      <w:tr w:rsidR="00D52AA2" w:rsidRPr="00D52AA2" w14:paraId="52F7C865" w14:textId="77777777" w:rsidTr="0058087C">
        <w:tc>
          <w:tcPr>
            <w:tcW w:w="512" w:type="dxa"/>
            <w:tcBorders>
              <w:left w:val="single" w:sz="4" w:space="0" w:color="000000"/>
              <w:bottom w:val="single" w:sz="4" w:space="0" w:color="000000"/>
            </w:tcBorders>
            <w:shd w:val="clear" w:color="auto" w:fill="FFFFFF"/>
          </w:tcPr>
          <w:p w14:paraId="057D90F1"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215</w:t>
            </w:r>
          </w:p>
        </w:tc>
        <w:tc>
          <w:tcPr>
            <w:tcW w:w="6151" w:type="dxa"/>
            <w:tcBorders>
              <w:left w:val="single" w:sz="4" w:space="0" w:color="000000"/>
              <w:bottom w:val="single" w:sz="4" w:space="0" w:color="000000"/>
            </w:tcBorders>
            <w:shd w:val="clear" w:color="auto" w:fill="FFFFFF"/>
          </w:tcPr>
          <w:p w14:paraId="3D2E2380"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Стремянка балансира 3205</w:t>
            </w:r>
          </w:p>
        </w:tc>
        <w:tc>
          <w:tcPr>
            <w:tcW w:w="708" w:type="dxa"/>
            <w:tcBorders>
              <w:left w:val="single" w:sz="4" w:space="0" w:color="000000"/>
              <w:bottom w:val="single" w:sz="4" w:space="0" w:color="000000"/>
            </w:tcBorders>
            <w:shd w:val="clear" w:color="auto" w:fill="FFFFFF"/>
          </w:tcPr>
          <w:p w14:paraId="2E14B6F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BBB4CC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B7CAF6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495,00</w:t>
            </w:r>
          </w:p>
        </w:tc>
        <w:tc>
          <w:tcPr>
            <w:tcW w:w="1276" w:type="dxa"/>
            <w:tcBorders>
              <w:left w:val="single" w:sz="4" w:space="0" w:color="000000"/>
              <w:bottom w:val="single" w:sz="4" w:space="0" w:color="000000"/>
            </w:tcBorders>
            <w:shd w:val="clear" w:color="auto" w:fill="FFFFFF"/>
            <w:vAlign w:val="bottom"/>
          </w:tcPr>
          <w:p w14:paraId="4962D9A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540,00</w:t>
            </w:r>
          </w:p>
        </w:tc>
        <w:tc>
          <w:tcPr>
            <w:tcW w:w="1276" w:type="dxa"/>
            <w:tcBorders>
              <w:left w:val="single" w:sz="4" w:space="0" w:color="000000"/>
              <w:bottom w:val="single" w:sz="4" w:space="0" w:color="000000"/>
            </w:tcBorders>
            <w:shd w:val="clear" w:color="auto" w:fill="FFFFFF"/>
            <w:vAlign w:val="bottom"/>
          </w:tcPr>
          <w:p w14:paraId="70452C4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495,00</w:t>
            </w:r>
          </w:p>
        </w:tc>
        <w:tc>
          <w:tcPr>
            <w:tcW w:w="1139" w:type="dxa"/>
            <w:tcBorders>
              <w:left w:val="single" w:sz="4" w:space="0" w:color="000000"/>
              <w:bottom w:val="single" w:sz="4" w:space="0" w:color="000000"/>
            </w:tcBorders>
            <w:shd w:val="clear" w:color="auto" w:fill="FFFFFF"/>
            <w:vAlign w:val="bottom"/>
          </w:tcPr>
          <w:p w14:paraId="28C020E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510,00</w:t>
            </w:r>
          </w:p>
        </w:tc>
        <w:tc>
          <w:tcPr>
            <w:tcW w:w="3117" w:type="dxa"/>
            <w:tcBorders>
              <w:left w:val="single" w:sz="4" w:space="0" w:color="000000"/>
              <w:bottom w:val="single" w:sz="4" w:space="0" w:color="000000"/>
              <w:right w:val="single" w:sz="4" w:space="0" w:color="000000"/>
            </w:tcBorders>
            <w:shd w:val="clear" w:color="auto" w:fill="FFFFFF"/>
            <w:vAlign w:val="bottom"/>
          </w:tcPr>
          <w:p w14:paraId="6DBBA6B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510,00</w:t>
            </w:r>
          </w:p>
        </w:tc>
      </w:tr>
      <w:tr w:rsidR="00D52AA2" w:rsidRPr="00D52AA2" w14:paraId="48C732B0" w14:textId="77777777" w:rsidTr="0058087C">
        <w:tc>
          <w:tcPr>
            <w:tcW w:w="512" w:type="dxa"/>
            <w:tcBorders>
              <w:left w:val="single" w:sz="4" w:space="0" w:color="000000"/>
              <w:bottom w:val="single" w:sz="4" w:space="0" w:color="000000"/>
            </w:tcBorders>
            <w:shd w:val="clear" w:color="auto" w:fill="FFFFFF"/>
          </w:tcPr>
          <w:p w14:paraId="06CFA5BC"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216</w:t>
            </w:r>
          </w:p>
        </w:tc>
        <w:tc>
          <w:tcPr>
            <w:tcW w:w="6151" w:type="dxa"/>
            <w:tcBorders>
              <w:left w:val="single" w:sz="4" w:space="0" w:color="000000"/>
              <w:bottom w:val="single" w:sz="4" w:space="0" w:color="000000"/>
            </w:tcBorders>
            <w:shd w:val="clear" w:color="auto" w:fill="FFFFFF"/>
          </w:tcPr>
          <w:p w14:paraId="6715C502"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Стремянка задней рессоры ПАЗ 3205</w:t>
            </w:r>
          </w:p>
        </w:tc>
        <w:tc>
          <w:tcPr>
            <w:tcW w:w="708" w:type="dxa"/>
            <w:tcBorders>
              <w:left w:val="single" w:sz="4" w:space="0" w:color="000000"/>
              <w:bottom w:val="single" w:sz="4" w:space="0" w:color="000000"/>
            </w:tcBorders>
            <w:shd w:val="clear" w:color="auto" w:fill="FFFFFF"/>
          </w:tcPr>
          <w:p w14:paraId="4933C1E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1A2B58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A19CFA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649,00</w:t>
            </w:r>
          </w:p>
        </w:tc>
        <w:tc>
          <w:tcPr>
            <w:tcW w:w="1276" w:type="dxa"/>
            <w:tcBorders>
              <w:left w:val="single" w:sz="4" w:space="0" w:color="000000"/>
              <w:bottom w:val="single" w:sz="4" w:space="0" w:color="000000"/>
            </w:tcBorders>
            <w:shd w:val="clear" w:color="auto" w:fill="FFFFFF"/>
            <w:vAlign w:val="bottom"/>
          </w:tcPr>
          <w:p w14:paraId="0B3F556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708,00</w:t>
            </w:r>
          </w:p>
        </w:tc>
        <w:tc>
          <w:tcPr>
            <w:tcW w:w="1276" w:type="dxa"/>
            <w:tcBorders>
              <w:left w:val="single" w:sz="4" w:space="0" w:color="000000"/>
              <w:bottom w:val="single" w:sz="4" w:space="0" w:color="000000"/>
            </w:tcBorders>
            <w:shd w:val="clear" w:color="auto" w:fill="FFFFFF"/>
            <w:vAlign w:val="bottom"/>
          </w:tcPr>
          <w:p w14:paraId="17BC9C0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649,00</w:t>
            </w:r>
          </w:p>
        </w:tc>
        <w:tc>
          <w:tcPr>
            <w:tcW w:w="1139" w:type="dxa"/>
            <w:tcBorders>
              <w:left w:val="single" w:sz="4" w:space="0" w:color="000000"/>
              <w:bottom w:val="single" w:sz="4" w:space="0" w:color="000000"/>
            </w:tcBorders>
            <w:shd w:val="clear" w:color="auto" w:fill="FFFFFF"/>
            <w:vAlign w:val="bottom"/>
          </w:tcPr>
          <w:p w14:paraId="39B9735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668,67</w:t>
            </w:r>
          </w:p>
        </w:tc>
        <w:tc>
          <w:tcPr>
            <w:tcW w:w="3117" w:type="dxa"/>
            <w:tcBorders>
              <w:left w:val="single" w:sz="4" w:space="0" w:color="000000"/>
              <w:bottom w:val="single" w:sz="4" w:space="0" w:color="000000"/>
              <w:right w:val="single" w:sz="4" w:space="0" w:color="000000"/>
            </w:tcBorders>
            <w:shd w:val="clear" w:color="auto" w:fill="FFFFFF"/>
            <w:vAlign w:val="bottom"/>
          </w:tcPr>
          <w:p w14:paraId="1A8A5AB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668,67</w:t>
            </w:r>
          </w:p>
        </w:tc>
      </w:tr>
      <w:tr w:rsidR="00D52AA2" w:rsidRPr="00D52AA2" w14:paraId="6BEA9211" w14:textId="77777777" w:rsidTr="0058087C">
        <w:tc>
          <w:tcPr>
            <w:tcW w:w="512" w:type="dxa"/>
            <w:tcBorders>
              <w:left w:val="single" w:sz="4" w:space="0" w:color="000000"/>
              <w:bottom w:val="single" w:sz="4" w:space="0" w:color="000000"/>
            </w:tcBorders>
            <w:shd w:val="clear" w:color="auto" w:fill="FFFFFF"/>
          </w:tcPr>
          <w:p w14:paraId="1CF06EB8"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217</w:t>
            </w:r>
          </w:p>
        </w:tc>
        <w:tc>
          <w:tcPr>
            <w:tcW w:w="6151" w:type="dxa"/>
            <w:tcBorders>
              <w:left w:val="single" w:sz="4" w:space="0" w:color="000000"/>
              <w:bottom w:val="single" w:sz="4" w:space="0" w:color="000000"/>
            </w:tcBorders>
            <w:shd w:val="clear" w:color="auto" w:fill="FFFFFF"/>
          </w:tcPr>
          <w:p w14:paraId="4ED44815"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Стремянка передней рессоры ПАЗ 3205</w:t>
            </w:r>
          </w:p>
        </w:tc>
        <w:tc>
          <w:tcPr>
            <w:tcW w:w="708" w:type="dxa"/>
            <w:tcBorders>
              <w:left w:val="single" w:sz="4" w:space="0" w:color="000000"/>
              <w:bottom w:val="single" w:sz="4" w:space="0" w:color="000000"/>
            </w:tcBorders>
            <w:shd w:val="clear" w:color="auto" w:fill="FFFFFF"/>
          </w:tcPr>
          <w:p w14:paraId="40DE332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75D641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4D5A90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330,00</w:t>
            </w:r>
          </w:p>
        </w:tc>
        <w:tc>
          <w:tcPr>
            <w:tcW w:w="1276" w:type="dxa"/>
            <w:tcBorders>
              <w:left w:val="single" w:sz="4" w:space="0" w:color="000000"/>
              <w:bottom w:val="single" w:sz="4" w:space="0" w:color="000000"/>
            </w:tcBorders>
            <w:shd w:val="clear" w:color="auto" w:fill="FFFFFF"/>
            <w:vAlign w:val="bottom"/>
          </w:tcPr>
          <w:p w14:paraId="53C2A09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360,00</w:t>
            </w:r>
          </w:p>
        </w:tc>
        <w:tc>
          <w:tcPr>
            <w:tcW w:w="1276" w:type="dxa"/>
            <w:tcBorders>
              <w:left w:val="single" w:sz="4" w:space="0" w:color="000000"/>
              <w:bottom w:val="single" w:sz="4" w:space="0" w:color="000000"/>
            </w:tcBorders>
            <w:shd w:val="clear" w:color="auto" w:fill="FFFFFF"/>
            <w:vAlign w:val="bottom"/>
          </w:tcPr>
          <w:p w14:paraId="6C970D3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330,00</w:t>
            </w:r>
          </w:p>
        </w:tc>
        <w:tc>
          <w:tcPr>
            <w:tcW w:w="1139" w:type="dxa"/>
            <w:tcBorders>
              <w:left w:val="single" w:sz="4" w:space="0" w:color="000000"/>
              <w:bottom w:val="single" w:sz="4" w:space="0" w:color="000000"/>
            </w:tcBorders>
            <w:shd w:val="clear" w:color="auto" w:fill="FFFFFF"/>
            <w:vAlign w:val="bottom"/>
          </w:tcPr>
          <w:p w14:paraId="79E3648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340,00</w:t>
            </w:r>
          </w:p>
        </w:tc>
        <w:tc>
          <w:tcPr>
            <w:tcW w:w="3117" w:type="dxa"/>
            <w:tcBorders>
              <w:left w:val="single" w:sz="4" w:space="0" w:color="000000"/>
              <w:bottom w:val="single" w:sz="4" w:space="0" w:color="000000"/>
              <w:right w:val="single" w:sz="4" w:space="0" w:color="000000"/>
            </w:tcBorders>
            <w:shd w:val="clear" w:color="auto" w:fill="FFFFFF"/>
            <w:vAlign w:val="bottom"/>
          </w:tcPr>
          <w:p w14:paraId="23937B3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340,00</w:t>
            </w:r>
          </w:p>
        </w:tc>
      </w:tr>
      <w:tr w:rsidR="00D52AA2" w:rsidRPr="00D52AA2" w14:paraId="7BBF7A85" w14:textId="77777777" w:rsidTr="0058087C">
        <w:tc>
          <w:tcPr>
            <w:tcW w:w="512" w:type="dxa"/>
            <w:tcBorders>
              <w:left w:val="single" w:sz="4" w:space="0" w:color="000000"/>
              <w:bottom w:val="single" w:sz="4" w:space="0" w:color="000000"/>
            </w:tcBorders>
            <w:shd w:val="clear" w:color="auto" w:fill="FFFFFF"/>
          </w:tcPr>
          <w:p w14:paraId="20F29302"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218</w:t>
            </w:r>
          </w:p>
        </w:tc>
        <w:tc>
          <w:tcPr>
            <w:tcW w:w="6151" w:type="dxa"/>
            <w:tcBorders>
              <w:left w:val="single" w:sz="4" w:space="0" w:color="000000"/>
              <w:bottom w:val="single" w:sz="4" w:space="0" w:color="000000"/>
            </w:tcBorders>
            <w:shd w:val="clear" w:color="auto" w:fill="FFFFFF"/>
          </w:tcPr>
          <w:p w14:paraId="14FE7EE2"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Ступица 3205 передняя ABS </w:t>
            </w:r>
          </w:p>
        </w:tc>
        <w:tc>
          <w:tcPr>
            <w:tcW w:w="708" w:type="dxa"/>
            <w:tcBorders>
              <w:left w:val="single" w:sz="4" w:space="0" w:color="000000"/>
              <w:bottom w:val="single" w:sz="4" w:space="0" w:color="000000"/>
            </w:tcBorders>
            <w:shd w:val="clear" w:color="auto" w:fill="FFFFFF"/>
          </w:tcPr>
          <w:p w14:paraId="02565EB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67BAE2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1D4DFB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11 110,00</w:t>
            </w:r>
          </w:p>
        </w:tc>
        <w:tc>
          <w:tcPr>
            <w:tcW w:w="1276" w:type="dxa"/>
            <w:tcBorders>
              <w:left w:val="single" w:sz="4" w:space="0" w:color="000000"/>
              <w:bottom w:val="single" w:sz="4" w:space="0" w:color="000000"/>
            </w:tcBorders>
            <w:shd w:val="clear" w:color="auto" w:fill="FFFFFF"/>
            <w:vAlign w:val="bottom"/>
          </w:tcPr>
          <w:p w14:paraId="2E966BC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12 120,00</w:t>
            </w:r>
          </w:p>
        </w:tc>
        <w:tc>
          <w:tcPr>
            <w:tcW w:w="1276" w:type="dxa"/>
            <w:tcBorders>
              <w:left w:val="single" w:sz="4" w:space="0" w:color="000000"/>
              <w:bottom w:val="single" w:sz="4" w:space="0" w:color="000000"/>
            </w:tcBorders>
            <w:shd w:val="clear" w:color="auto" w:fill="FFFFFF"/>
            <w:vAlign w:val="bottom"/>
          </w:tcPr>
          <w:p w14:paraId="5BB0BEE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11 110,00</w:t>
            </w:r>
          </w:p>
        </w:tc>
        <w:tc>
          <w:tcPr>
            <w:tcW w:w="1139" w:type="dxa"/>
            <w:tcBorders>
              <w:left w:val="single" w:sz="4" w:space="0" w:color="000000"/>
              <w:bottom w:val="single" w:sz="4" w:space="0" w:color="000000"/>
            </w:tcBorders>
            <w:shd w:val="clear" w:color="auto" w:fill="FFFFFF"/>
            <w:vAlign w:val="bottom"/>
          </w:tcPr>
          <w:p w14:paraId="2697899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11 446,67</w:t>
            </w:r>
          </w:p>
        </w:tc>
        <w:tc>
          <w:tcPr>
            <w:tcW w:w="3117" w:type="dxa"/>
            <w:tcBorders>
              <w:left w:val="single" w:sz="4" w:space="0" w:color="000000"/>
              <w:bottom w:val="single" w:sz="4" w:space="0" w:color="000000"/>
              <w:right w:val="single" w:sz="4" w:space="0" w:color="000000"/>
            </w:tcBorders>
            <w:shd w:val="clear" w:color="auto" w:fill="FFFFFF"/>
            <w:vAlign w:val="bottom"/>
          </w:tcPr>
          <w:p w14:paraId="1E8552A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11 446,67</w:t>
            </w:r>
          </w:p>
        </w:tc>
      </w:tr>
      <w:tr w:rsidR="00D52AA2" w:rsidRPr="00D52AA2" w14:paraId="40A812DB" w14:textId="77777777" w:rsidTr="0058087C">
        <w:tc>
          <w:tcPr>
            <w:tcW w:w="512" w:type="dxa"/>
            <w:tcBorders>
              <w:left w:val="single" w:sz="4" w:space="0" w:color="000000"/>
              <w:bottom w:val="single" w:sz="4" w:space="0" w:color="000000"/>
            </w:tcBorders>
            <w:shd w:val="clear" w:color="auto" w:fill="FFFFFF"/>
          </w:tcPr>
          <w:p w14:paraId="7BCC3B92"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219</w:t>
            </w:r>
          </w:p>
        </w:tc>
        <w:tc>
          <w:tcPr>
            <w:tcW w:w="6151" w:type="dxa"/>
            <w:tcBorders>
              <w:left w:val="single" w:sz="4" w:space="0" w:color="000000"/>
              <w:bottom w:val="single" w:sz="4" w:space="0" w:color="000000"/>
            </w:tcBorders>
            <w:shd w:val="clear" w:color="auto" w:fill="FFFFFF"/>
          </w:tcPr>
          <w:p w14:paraId="65164899"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Трещетка ПАЗ 06/07  </w:t>
            </w:r>
          </w:p>
        </w:tc>
        <w:tc>
          <w:tcPr>
            <w:tcW w:w="708" w:type="dxa"/>
            <w:tcBorders>
              <w:left w:val="single" w:sz="4" w:space="0" w:color="000000"/>
              <w:bottom w:val="single" w:sz="4" w:space="0" w:color="000000"/>
            </w:tcBorders>
            <w:shd w:val="clear" w:color="auto" w:fill="FFFFFF"/>
          </w:tcPr>
          <w:p w14:paraId="22EBF97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1CE029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745B20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1 980,00</w:t>
            </w:r>
          </w:p>
        </w:tc>
        <w:tc>
          <w:tcPr>
            <w:tcW w:w="1276" w:type="dxa"/>
            <w:tcBorders>
              <w:left w:val="single" w:sz="4" w:space="0" w:color="000000"/>
              <w:bottom w:val="single" w:sz="4" w:space="0" w:color="000000"/>
            </w:tcBorders>
            <w:shd w:val="clear" w:color="auto" w:fill="FFFFFF"/>
            <w:vAlign w:val="bottom"/>
          </w:tcPr>
          <w:p w14:paraId="77CB43E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2 160,00</w:t>
            </w:r>
          </w:p>
        </w:tc>
        <w:tc>
          <w:tcPr>
            <w:tcW w:w="1276" w:type="dxa"/>
            <w:tcBorders>
              <w:left w:val="single" w:sz="4" w:space="0" w:color="000000"/>
              <w:bottom w:val="single" w:sz="4" w:space="0" w:color="000000"/>
            </w:tcBorders>
            <w:shd w:val="clear" w:color="auto" w:fill="FFFFFF"/>
            <w:vAlign w:val="bottom"/>
          </w:tcPr>
          <w:p w14:paraId="4BF7F55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1 980,00</w:t>
            </w:r>
          </w:p>
        </w:tc>
        <w:tc>
          <w:tcPr>
            <w:tcW w:w="1139" w:type="dxa"/>
            <w:tcBorders>
              <w:left w:val="single" w:sz="4" w:space="0" w:color="000000"/>
              <w:bottom w:val="single" w:sz="4" w:space="0" w:color="000000"/>
            </w:tcBorders>
            <w:shd w:val="clear" w:color="auto" w:fill="FFFFFF"/>
            <w:vAlign w:val="bottom"/>
          </w:tcPr>
          <w:p w14:paraId="028AF18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2 040,00</w:t>
            </w:r>
          </w:p>
        </w:tc>
        <w:tc>
          <w:tcPr>
            <w:tcW w:w="3117" w:type="dxa"/>
            <w:tcBorders>
              <w:left w:val="single" w:sz="4" w:space="0" w:color="000000"/>
              <w:bottom w:val="single" w:sz="4" w:space="0" w:color="000000"/>
              <w:right w:val="single" w:sz="4" w:space="0" w:color="000000"/>
            </w:tcBorders>
            <w:shd w:val="clear" w:color="auto" w:fill="FFFFFF"/>
            <w:vAlign w:val="bottom"/>
          </w:tcPr>
          <w:p w14:paraId="27609E5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2 040,00</w:t>
            </w:r>
          </w:p>
        </w:tc>
      </w:tr>
      <w:tr w:rsidR="00D52AA2" w:rsidRPr="00D52AA2" w14:paraId="61647284" w14:textId="77777777" w:rsidTr="0058087C">
        <w:tc>
          <w:tcPr>
            <w:tcW w:w="512" w:type="dxa"/>
            <w:tcBorders>
              <w:left w:val="single" w:sz="4" w:space="0" w:color="000000"/>
              <w:bottom w:val="single" w:sz="4" w:space="0" w:color="000000"/>
            </w:tcBorders>
            <w:shd w:val="clear" w:color="auto" w:fill="FFFFFF"/>
          </w:tcPr>
          <w:p w14:paraId="0AE82777"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220</w:t>
            </w:r>
          </w:p>
        </w:tc>
        <w:tc>
          <w:tcPr>
            <w:tcW w:w="6151" w:type="dxa"/>
            <w:tcBorders>
              <w:left w:val="single" w:sz="4" w:space="0" w:color="000000"/>
              <w:bottom w:val="single" w:sz="4" w:space="0" w:color="000000"/>
            </w:tcBorders>
            <w:shd w:val="clear" w:color="auto" w:fill="FFFFFF"/>
          </w:tcPr>
          <w:p w14:paraId="073EB3C9"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Трещетка ПАЗ 06прав./07лев.  </w:t>
            </w:r>
          </w:p>
        </w:tc>
        <w:tc>
          <w:tcPr>
            <w:tcW w:w="708" w:type="dxa"/>
            <w:tcBorders>
              <w:left w:val="single" w:sz="4" w:space="0" w:color="000000"/>
              <w:bottom w:val="single" w:sz="4" w:space="0" w:color="000000"/>
            </w:tcBorders>
            <w:shd w:val="clear" w:color="auto" w:fill="FFFFFF"/>
          </w:tcPr>
          <w:p w14:paraId="0B83D84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C0DB0E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447765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4 510,00</w:t>
            </w:r>
          </w:p>
        </w:tc>
        <w:tc>
          <w:tcPr>
            <w:tcW w:w="1276" w:type="dxa"/>
            <w:tcBorders>
              <w:left w:val="single" w:sz="4" w:space="0" w:color="000000"/>
              <w:bottom w:val="single" w:sz="4" w:space="0" w:color="000000"/>
            </w:tcBorders>
            <w:shd w:val="clear" w:color="auto" w:fill="FFFFFF"/>
            <w:vAlign w:val="bottom"/>
          </w:tcPr>
          <w:p w14:paraId="1493AFD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4 920,00</w:t>
            </w:r>
          </w:p>
        </w:tc>
        <w:tc>
          <w:tcPr>
            <w:tcW w:w="1276" w:type="dxa"/>
            <w:tcBorders>
              <w:left w:val="single" w:sz="4" w:space="0" w:color="000000"/>
              <w:bottom w:val="single" w:sz="4" w:space="0" w:color="000000"/>
            </w:tcBorders>
            <w:shd w:val="clear" w:color="auto" w:fill="FFFFFF"/>
            <w:vAlign w:val="bottom"/>
          </w:tcPr>
          <w:p w14:paraId="00CD827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4 500,00</w:t>
            </w:r>
          </w:p>
        </w:tc>
        <w:tc>
          <w:tcPr>
            <w:tcW w:w="1139" w:type="dxa"/>
            <w:tcBorders>
              <w:left w:val="single" w:sz="4" w:space="0" w:color="000000"/>
              <w:bottom w:val="single" w:sz="4" w:space="0" w:color="000000"/>
            </w:tcBorders>
            <w:shd w:val="clear" w:color="auto" w:fill="FFFFFF"/>
            <w:vAlign w:val="bottom"/>
          </w:tcPr>
          <w:p w14:paraId="6713651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4 643,33</w:t>
            </w:r>
          </w:p>
        </w:tc>
        <w:tc>
          <w:tcPr>
            <w:tcW w:w="3117" w:type="dxa"/>
            <w:tcBorders>
              <w:left w:val="single" w:sz="4" w:space="0" w:color="000000"/>
              <w:bottom w:val="single" w:sz="4" w:space="0" w:color="000000"/>
              <w:right w:val="single" w:sz="4" w:space="0" w:color="000000"/>
            </w:tcBorders>
            <w:shd w:val="clear" w:color="auto" w:fill="FFFFFF"/>
            <w:vAlign w:val="bottom"/>
          </w:tcPr>
          <w:p w14:paraId="6E19732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4 643,33</w:t>
            </w:r>
          </w:p>
        </w:tc>
      </w:tr>
      <w:tr w:rsidR="00D52AA2" w:rsidRPr="00D52AA2" w14:paraId="0A5925BE" w14:textId="77777777" w:rsidTr="0058087C">
        <w:tc>
          <w:tcPr>
            <w:tcW w:w="512" w:type="dxa"/>
            <w:tcBorders>
              <w:left w:val="single" w:sz="4" w:space="0" w:color="000000"/>
              <w:bottom w:val="single" w:sz="4" w:space="0" w:color="000000"/>
            </w:tcBorders>
            <w:shd w:val="clear" w:color="auto" w:fill="FFFFFF"/>
          </w:tcPr>
          <w:p w14:paraId="658A24D1"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221</w:t>
            </w:r>
          </w:p>
        </w:tc>
        <w:tc>
          <w:tcPr>
            <w:tcW w:w="6151" w:type="dxa"/>
            <w:tcBorders>
              <w:left w:val="single" w:sz="4" w:space="0" w:color="000000"/>
              <w:bottom w:val="single" w:sz="4" w:space="0" w:color="000000"/>
            </w:tcBorders>
            <w:shd w:val="clear" w:color="auto" w:fill="FFFFFF"/>
          </w:tcPr>
          <w:p w14:paraId="7FB35138"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Труба глушителя задняя ПАЗ(крючки)</w:t>
            </w:r>
          </w:p>
        </w:tc>
        <w:tc>
          <w:tcPr>
            <w:tcW w:w="708" w:type="dxa"/>
            <w:tcBorders>
              <w:left w:val="single" w:sz="4" w:space="0" w:color="000000"/>
              <w:bottom w:val="single" w:sz="4" w:space="0" w:color="000000"/>
            </w:tcBorders>
            <w:shd w:val="clear" w:color="auto" w:fill="FFFFFF"/>
          </w:tcPr>
          <w:p w14:paraId="1D3FD5B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4F7B25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D82798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1 463,00</w:t>
            </w:r>
          </w:p>
        </w:tc>
        <w:tc>
          <w:tcPr>
            <w:tcW w:w="1276" w:type="dxa"/>
            <w:tcBorders>
              <w:left w:val="single" w:sz="4" w:space="0" w:color="000000"/>
              <w:bottom w:val="single" w:sz="4" w:space="0" w:color="000000"/>
            </w:tcBorders>
            <w:shd w:val="clear" w:color="auto" w:fill="FFFFFF"/>
            <w:vAlign w:val="bottom"/>
          </w:tcPr>
          <w:p w14:paraId="317DA89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1 596,00</w:t>
            </w:r>
          </w:p>
        </w:tc>
        <w:tc>
          <w:tcPr>
            <w:tcW w:w="1276" w:type="dxa"/>
            <w:tcBorders>
              <w:left w:val="single" w:sz="4" w:space="0" w:color="000000"/>
              <w:bottom w:val="single" w:sz="4" w:space="0" w:color="000000"/>
            </w:tcBorders>
            <w:shd w:val="clear" w:color="auto" w:fill="FFFFFF"/>
            <w:vAlign w:val="bottom"/>
          </w:tcPr>
          <w:p w14:paraId="3CB922D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1 463,00</w:t>
            </w:r>
          </w:p>
        </w:tc>
        <w:tc>
          <w:tcPr>
            <w:tcW w:w="1139" w:type="dxa"/>
            <w:tcBorders>
              <w:left w:val="single" w:sz="4" w:space="0" w:color="000000"/>
              <w:bottom w:val="single" w:sz="4" w:space="0" w:color="000000"/>
            </w:tcBorders>
            <w:shd w:val="clear" w:color="auto" w:fill="FFFFFF"/>
            <w:vAlign w:val="bottom"/>
          </w:tcPr>
          <w:p w14:paraId="257B3DB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1 507,33</w:t>
            </w:r>
          </w:p>
        </w:tc>
        <w:tc>
          <w:tcPr>
            <w:tcW w:w="3117" w:type="dxa"/>
            <w:tcBorders>
              <w:left w:val="single" w:sz="4" w:space="0" w:color="000000"/>
              <w:bottom w:val="single" w:sz="4" w:space="0" w:color="000000"/>
              <w:right w:val="single" w:sz="4" w:space="0" w:color="000000"/>
            </w:tcBorders>
            <w:shd w:val="clear" w:color="auto" w:fill="FFFFFF"/>
            <w:vAlign w:val="bottom"/>
          </w:tcPr>
          <w:p w14:paraId="03FC8A7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1 507,33</w:t>
            </w:r>
          </w:p>
        </w:tc>
      </w:tr>
      <w:tr w:rsidR="00D52AA2" w:rsidRPr="00D52AA2" w14:paraId="72DC0228" w14:textId="77777777" w:rsidTr="0058087C">
        <w:tc>
          <w:tcPr>
            <w:tcW w:w="512" w:type="dxa"/>
            <w:tcBorders>
              <w:left w:val="single" w:sz="4" w:space="0" w:color="000000"/>
              <w:bottom w:val="single" w:sz="4" w:space="0" w:color="000000"/>
            </w:tcBorders>
            <w:shd w:val="clear" w:color="auto" w:fill="FFFFFF"/>
          </w:tcPr>
          <w:p w14:paraId="19099F13"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222</w:t>
            </w:r>
          </w:p>
        </w:tc>
        <w:tc>
          <w:tcPr>
            <w:tcW w:w="6151" w:type="dxa"/>
            <w:tcBorders>
              <w:left w:val="single" w:sz="4" w:space="0" w:color="000000"/>
              <w:bottom w:val="single" w:sz="4" w:space="0" w:color="000000"/>
            </w:tcBorders>
            <w:shd w:val="clear" w:color="auto" w:fill="FFFFFF"/>
          </w:tcPr>
          <w:p w14:paraId="21286675"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Труба ПАЗ приемная левая (ЕВРО-2,3)</w:t>
            </w:r>
          </w:p>
        </w:tc>
        <w:tc>
          <w:tcPr>
            <w:tcW w:w="708" w:type="dxa"/>
            <w:tcBorders>
              <w:left w:val="single" w:sz="4" w:space="0" w:color="000000"/>
              <w:bottom w:val="single" w:sz="4" w:space="0" w:color="000000"/>
            </w:tcBorders>
            <w:shd w:val="clear" w:color="auto" w:fill="FFFFFF"/>
          </w:tcPr>
          <w:p w14:paraId="25EF661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 </w:t>
            </w:r>
          </w:p>
        </w:tc>
        <w:tc>
          <w:tcPr>
            <w:tcW w:w="549" w:type="dxa"/>
            <w:tcBorders>
              <w:left w:val="single" w:sz="4" w:space="0" w:color="000000"/>
              <w:bottom w:val="single" w:sz="4" w:space="0" w:color="000000"/>
            </w:tcBorders>
            <w:shd w:val="clear" w:color="auto" w:fill="FFFFFF"/>
          </w:tcPr>
          <w:p w14:paraId="6C2BE35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ABE0EF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1 628,00</w:t>
            </w:r>
          </w:p>
        </w:tc>
        <w:tc>
          <w:tcPr>
            <w:tcW w:w="1276" w:type="dxa"/>
            <w:tcBorders>
              <w:left w:val="single" w:sz="4" w:space="0" w:color="000000"/>
              <w:bottom w:val="single" w:sz="4" w:space="0" w:color="000000"/>
            </w:tcBorders>
            <w:shd w:val="clear" w:color="auto" w:fill="FFFFFF"/>
            <w:vAlign w:val="bottom"/>
          </w:tcPr>
          <w:p w14:paraId="1850418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1 776,00</w:t>
            </w:r>
          </w:p>
        </w:tc>
        <w:tc>
          <w:tcPr>
            <w:tcW w:w="1276" w:type="dxa"/>
            <w:tcBorders>
              <w:left w:val="single" w:sz="4" w:space="0" w:color="000000"/>
              <w:bottom w:val="single" w:sz="4" w:space="0" w:color="000000"/>
            </w:tcBorders>
            <w:shd w:val="clear" w:color="auto" w:fill="FFFFFF"/>
            <w:vAlign w:val="bottom"/>
          </w:tcPr>
          <w:p w14:paraId="59EF2CF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1 628,00</w:t>
            </w:r>
          </w:p>
        </w:tc>
        <w:tc>
          <w:tcPr>
            <w:tcW w:w="1139" w:type="dxa"/>
            <w:tcBorders>
              <w:left w:val="single" w:sz="4" w:space="0" w:color="000000"/>
              <w:bottom w:val="single" w:sz="4" w:space="0" w:color="000000"/>
            </w:tcBorders>
            <w:shd w:val="clear" w:color="auto" w:fill="FFFFFF"/>
            <w:vAlign w:val="bottom"/>
          </w:tcPr>
          <w:p w14:paraId="479DC84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1 677,33</w:t>
            </w:r>
          </w:p>
        </w:tc>
        <w:tc>
          <w:tcPr>
            <w:tcW w:w="3117" w:type="dxa"/>
            <w:tcBorders>
              <w:left w:val="single" w:sz="4" w:space="0" w:color="000000"/>
              <w:bottom w:val="single" w:sz="4" w:space="0" w:color="000000"/>
              <w:right w:val="single" w:sz="4" w:space="0" w:color="000000"/>
            </w:tcBorders>
            <w:shd w:val="clear" w:color="auto" w:fill="FFFFFF"/>
            <w:vAlign w:val="bottom"/>
          </w:tcPr>
          <w:p w14:paraId="0B19ABA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1 677,33</w:t>
            </w:r>
          </w:p>
        </w:tc>
      </w:tr>
      <w:tr w:rsidR="00D52AA2" w:rsidRPr="00D52AA2" w14:paraId="105C26E1" w14:textId="77777777" w:rsidTr="0058087C">
        <w:tc>
          <w:tcPr>
            <w:tcW w:w="512" w:type="dxa"/>
            <w:tcBorders>
              <w:left w:val="single" w:sz="4" w:space="0" w:color="000000"/>
              <w:bottom w:val="single" w:sz="4" w:space="0" w:color="000000"/>
            </w:tcBorders>
            <w:shd w:val="clear" w:color="auto" w:fill="FFFFFF"/>
          </w:tcPr>
          <w:p w14:paraId="7D4BB176"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223</w:t>
            </w:r>
          </w:p>
        </w:tc>
        <w:tc>
          <w:tcPr>
            <w:tcW w:w="6151" w:type="dxa"/>
            <w:tcBorders>
              <w:left w:val="single" w:sz="4" w:space="0" w:color="000000"/>
              <w:bottom w:val="single" w:sz="4" w:space="0" w:color="000000"/>
            </w:tcBorders>
            <w:shd w:val="clear" w:color="auto" w:fill="FFFFFF"/>
          </w:tcPr>
          <w:p w14:paraId="5BE402A9"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Труба ПАЗ приемная правая  (ЕВРО-2,3)</w:t>
            </w:r>
          </w:p>
        </w:tc>
        <w:tc>
          <w:tcPr>
            <w:tcW w:w="708" w:type="dxa"/>
            <w:tcBorders>
              <w:left w:val="single" w:sz="4" w:space="0" w:color="000000"/>
              <w:bottom w:val="single" w:sz="4" w:space="0" w:color="000000"/>
            </w:tcBorders>
            <w:shd w:val="clear" w:color="auto" w:fill="FFFFFF"/>
          </w:tcPr>
          <w:p w14:paraId="554704E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094074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9E733A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1 375,00</w:t>
            </w:r>
          </w:p>
        </w:tc>
        <w:tc>
          <w:tcPr>
            <w:tcW w:w="1276" w:type="dxa"/>
            <w:tcBorders>
              <w:left w:val="single" w:sz="4" w:space="0" w:color="000000"/>
              <w:bottom w:val="single" w:sz="4" w:space="0" w:color="000000"/>
            </w:tcBorders>
            <w:shd w:val="clear" w:color="auto" w:fill="FFFFFF"/>
            <w:vAlign w:val="bottom"/>
          </w:tcPr>
          <w:p w14:paraId="65B6B01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1 500,00</w:t>
            </w:r>
          </w:p>
        </w:tc>
        <w:tc>
          <w:tcPr>
            <w:tcW w:w="1276" w:type="dxa"/>
            <w:tcBorders>
              <w:left w:val="single" w:sz="4" w:space="0" w:color="000000"/>
              <w:bottom w:val="single" w:sz="4" w:space="0" w:color="000000"/>
            </w:tcBorders>
            <w:shd w:val="clear" w:color="auto" w:fill="FFFFFF"/>
            <w:vAlign w:val="bottom"/>
          </w:tcPr>
          <w:p w14:paraId="2C8D60C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1 375,00</w:t>
            </w:r>
          </w:p>
        </w:tc>
        <w:tc>
          <w:tcPr>
            <w:tcW w:w="1139" w:type="dxa"/>
            <w:tcBorders>
              <w:left w:val="single" w:sz="4" w:space="0" w:color="000000"/>
              <w:bottom w:val="single" w:sz="4" w:space="0" w:color="000000"/>
            </w:tcBorders>
            <w:shd w:val="clear" w:color="auto" w:fill="FFFFFF"/>
            <w:vAlign w:val="bottom"/>
          </w:tcPr>
          <w:p w14:paraId="46C7968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1 416,67</w:t>
            </w:r>
          </w:p>
        </w:tc>
        <w:tc>
          <w:tcPr>
            <w:tcW w:w="3117" w:type="dxa"/>
            <w:tcBorders>
              <w:left w:val="single" w:sz="4" w:space="0" w:color="000000"/>
              <w:bottom w:val="single" w:sz="4" w:space="0" w:color="000000"/>
              <w:right w:val="single" w:sz="4" w:space="0" w:color="000000"/>
            </w:tcBorders>
            <w:shd w:val="clear" w:color="auto" w:fill="FFFFFF"/>
            <w:vAlign w:val="bottom"/>
          </w:tcPr>
          <w:p w14:paraId="71E59A4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1 416,67</w:t>
            </w:r>
          </w:p>
        </w:tc>
      </w:tr>
      <w:tr w:rsidR="00D52AA2" w:rsidRPr="00D52AA2" w14:paraId="3D9218B0" w14:textId="77777777" w:rsidTr="0058087C">
        <w:tc>
          <w:tcPr>
            <w:tcW w:w="512" w:type="dxa"/>
            <w:tcBorders>
              <w:left w:val="single" w:sz="4" w:space="0" w:color="000000"/>
              <w:bottom w:val="single" w:sz="4" w:space="0" w:color="000000"/>
            </w:tcBorders>
            <w:shd w:val="clear" w:color="auto" w:fill="FFFFFF"/>
          </w:tcPr>
          <w:p w14:paraId="3A4C4919"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224</w:t>
            </w:r>
          </w:p>
        </w:tc>
        <w:tc>
          <w:tcPr>
            <w:tcW w:w="6151" w:type="dxa"/>
            <w:tcBorders>
              <w:left w:val="single" w:sz="4" w:space="0" w:color="000000"/>
              <w:bottom w:val="single" w:sz="4" w:space="0" w:color="000000"/>
            </w:tcBorders>
            <w:shd w:val="clear" w:color="auto" w:fill="FFFFFF"/>
          </w:tcPr>
          <w:p w14:paraId="1B9D293D"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Труба приемная левая ПАЗ</w:t>
            </w:r>
          </w:p>
        </w:tc>
        <w:tc>
          <w:tcPr>
            <w:tcW w:w="708" w:type="dxa"/>
            <w:tcBorders>
              <w:left w:val="single" w:sz="4" w:space="0" w:color="000000"/>
              <w:bottom w:val="single" w:sz="4" w:space="0" w:color="000000"/>
            </w:tcBorders>
            <w:shd w:val="clear" w:color="auto" w:fill="FFFFFF"/>
          </w:tcPr>
          <w:p w14:paraId="7743C4E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DE4BCA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B267FD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682,00</w:t>
            </w:r>
          </w:p>
        </w:tc>
        <w:tc>
          <w:tcPr>
            <w:tcW w:w="1276" w:type="dxa"/>
            <w:tcBorders>
              <w:left w:val="single" w:sz="4" w:space="0" w:color="000000"/>
              <w:bottom w:val="single" w:sz="4" w:space="0" w:color="000000"/>
            </w:tcBorders>
            <w:shd w:val="clear" w:color="auto" w:fill="FFFFFF"/>
            <w:vAlign w:val="bottom"/>
          </w:tcPr>
          <w:p w14:paraId="1F02B92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744,00</w:t>
            </w:r>
          </w:p>
        </w:tc>
        <w:tc>
          <w:tcPr>
            <w:tcW w:w="1276" w:type="dxa"/>
            <w:tcBorders>
              <w:left w:val="single" w:sz="4" w:space="0" w:color="000000"/>
              <w:bottom w:val="single" w:sz="4" w:space="0" w:color="000000"/>
            </w:tcBorders>
            <w:shd w:val="clear" w:color="auto" w:fill="FFFFFF"/>
            <w:vAlign w:val="bottom"/>
          </w:tcPr>
          <w:p w14:paraId="46864F3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682,00</w:t>
            </w:r>
          </w:p>
        </w:tc>
        <w:tc>
          <w:tcPr>
            <w:tcW w:w="1139" w:type="dxa"/>
            <w:tcBorders>
              <w:left w:val="single" w:sz="4" w:space="0" w:color="000000"/>
              <w:bottom w:val="single" w:sz="4" w:space="0" w:color="000000"/>
            </w:tcBorders>
            <w:shd w:val="clear" w:color="auto" w:fill="FFFFFF"/>
            <w:vAlign w:val="bottom"/>
          </w:tcPr>
          <w:p w14:paraId="299A758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702,67</w:t>
            </w:r>
          </w:p>
        </w:tc>
        <w:tc>
          <w:tcPr>
            <w:tcW w:w="3117" w:type="dxa"/>
            <w:tcBorders>
              <w:left w:val="single" w:sz="4" w:space="0" w:color="000000"/>
              <w:bottom w:val="single" w:sz="4" w:space="0" w:color="000000"/>
              <w:right w:val="single" w:sz="4" w:space="0" w:color="000000"/>
            </w:tcBorders>
            <w:shd w:val="clear" w:color="auto" w:fill="FFFFFF"/>
            <w:vAlign w:val="bottom"/>
          </w:tcPr>
          <w:p w14:paraId="259AC55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702,67</w:t>
            </w:r>
          </w:p>
        </w:tc>
      </w:tr>
      <w:tr w:rsidR="00D52AA2" w:rsidRPr="00D52AA2" w14:paraId="783140ED" w14:textId="77777777" w:rsidTr="0058087C">
        <w:tc>
          <w:tcPr>
            <w:tcW w:w="512" w:type="dxa"/>
            <w:tcBorders>
              <w:left w:val="single" w:sz="4" w:space="0" w:color="000000"/>
              <w:bottom w:val="single" w:sz="4" w:space="0" w:color="000000"/>
            </w:tcBorders>
            <w:shd w:val="clear" w:color="auto" w:fill="FFFFFF"/>
          </w:tcPr>
          <w:p w14:paraId="28C9EF9B"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225</w:t>
            </w:r>
          </w:p>
        </w:tc>
        <w:tc>
          <w:tcPr>
            <w:tcW w:w="6151" w:type="dxa"/>
            <w:tcBorders>
              <w:left w:val="single" w:sz="4" w:space="0" w:color="000000"/>
              <w:bottom w:val="single" w:sz="4" w:space="0" w:color="000000"/>
            </w:tcBorders>
            <w:shd w:val="clear" w:color="auto" w:fill="FFFFFF"/>
          </w:tcPr>
          <w:p w14:paraId="65F9D4B7"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Труба приемная правая ПАЗ</w:t>
            </w:r>
          </w:p>
        </w:tc>
        <w:tc>
          <w:tcPr>
            <w:tcW w:w="708" w:type="dxa"/>
            <w:tcBorders>
              <w:left w:val="single" w:sz="4" w:space="0" w:color="000000"/>
              <w:bottom w:val="single" w:sz="4" w:space="0" w:color="000000"/>
            </w:tcBorders>
            <w:shd w:val="clear" w:color="auto" w:fill="FFFFFF"/>
          </w:tcPr>
          <w:p w14:paraId="3C624E4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262569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1A15D7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561,00</w:t>
            </w:r>
          </w:p>
        </w:tc>
        <w:tc>
          <w:tcPr>
            <w:tcW w:w="1276" w:type="dxa"/>
            <w:tcBorders>
              <w:left w:val="single" w:sz="4" w:space="0" w:color="000000"/>
              <w:bottom w:val="single" w:sz="4" w:space="0" w:color="000000"/>
            </w:tcBorders>
            <w:shd w:val="clear" w:color="auto" w:fill="FFFFFF"/>
            <w:vAlign w:val="bottom"/>
          </w:tcPr>
          <w:p w14:paraId="168B59F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612,00</w:t>
            </w:r>
          </w:p>
        </w:tc>
        <w:tc>
          <w:tcPr>
            <w:tcW w:w="1276" w:type="dxa"/>
            <w:tcBorders>
              <w:left w:val="single" w:sz="4" w:space="0" w:color="000000"/>
              <w:bottom w:val="single" w:sz="4" w:space="0" w:color="000000"/>
            </w:tcBorders>
            <w:shd w:val="clear" w:color="auto" w:fill="FFFFFF"/>
            <w:vAlign w:val="bottom"/>
          </w:tcPr>
          <w:p w14:paraId="7B06903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561,00</w:t>
            </w:r>
          </w:p>
        </w:tc>
        <w:tc>
          <w:tcPr>
            <w:tcW w:w="1139" w:type="dxa"/>
            <w:tcBorders>
              <w:left w:val="single" w:sz="4" w:space="0" w:color="000000"/>
              <w:bottom w:val="single" w:sz="4" w:space="0" w:color="000000"/>
            </w:tcBorders>
            <w:shd w:val="clear" w:color="auto" w:fill="FFFFFF"/>
            <w:vAlign w:val="bottom"/>
          </w:tcPr>
          <w:p w14:paraId="45D6D4F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578,00</w:t>
            </w:r>
          </w:p>
        </w:tc>
        <w:tc>
          <w:tcPr>
            <w:tcW w:w="3117" w:type="dxa"/>
            <w:tcBorders>
              <w:left w:val="single" w:sz="4" w:space="0" w:color="000000"/>
              <w:bottom w:val="single" w:sz="4" w:space="0" w:color="000000"/>
              <w:right w:val="single" w:sz="4" w:space="0" w:color="000000"/>
            </w:tcBorders>
            <w:shd w:val="clear" w:color="auto" w:fill="FFFFFF"/>
            <w:vAlign w:val="bottom"/>
          </w:tcPr>
          <w:p w14:paraId="5DB4B28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578,00</w:t>
            </w:r>
          </w:p>
        </w:tc>
      </w:tr>
      <w:tr w:rsidR="00D52AA2" w:rsidRPr="00D52AA2" w14:paraId="759C8E01" w14:textId="77777777" w:rsidTr="0058087C">
        <w:tc>
          <w:tcPr>
            <w:tcW w:w="512" w:type="dxa"/>
            <w:tcBorders>
              <w:left w:val="single" w:sz="4" w:space="0" w:color="000000"/>
              <w:bottom w:val="single" w:sz="4" w:space="0" w:color="000000"/>
            </w:tcBorders>
            <w:shd w:val="clear" w:color="auto" w:fill="FFFFFF"/>
          </w:tcPr>
          <w:p w14:paraId="1494AF2C"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226</w:t>
            </w:r>
          </w:p>
        </w:tc>
        <w:tc>
          <w:tcPr>
            <w:tcW w:w="6151" w:type="dxa"/>
            <w:tcBorders>
              <w:left w:val="single" w:sz="4" w:space="0" w:color="000000"/>
              <w:bottom w:val="single" w:sz="4" w:space="0" w:color="000000"/>
            </w:tcBorders>
            <w:shd w:val="clear" w:color="auto" w:fill="FFFFFF"/>
          </w:tcPr>
          <w:p w14:paraId="2710F431"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Труба радиатора верхняя ПАЗ дизель (подводящая)</w:t>
            </w:r>
          </w:p>
        </w:tc>
        <w:tc>
          <w:tcPr>
            <w:tcW w:w="708" w:type="dxa"/>
            <w:tcBorders>
              <w:left w:val="single" w:sz="4" w:space="0" w:color="000000"/>
              <w:bottom w:val="single" w:sz="4" w:space="0" w:color="000000"/>
            </w:tcBorders>
            <w:shd w:val="clear" w:color="auto" w:fill="FFFFFF"/>
          </w:tcPr>
          <w:p w14:paraId="5074C10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A1E49D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7029EB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1 320,00</w:t>
            </w:r>
          </w:p>
        </w:tc>
        <w:tc>
          <w:tcPr>
            <w:tcW w:w="1276" w:type="dxa"/>
            <w:tcBorders>
              <w:left w:val="single" w:sz="4" w:space="0" w:color="000000"/>
              <w:bottom w:val="single" w:sz="4" w:space="0" w:color="000000"/>
            </w:tcBorders>
            <w:shd w:val="clear" w:color="auto" w:fill="FFFFFF"/>
            <w:vAlign w:val="bottom"/>
          </w:tcPr>
          <w:p w14:paraId="6A8F600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1 440,00</w:t>
            </w:r>
          </w:p>
        </w:tc>
        <w:tc>
          <w:tcPr>
            <w:tcW w:w="1276" w:type="dxa"/>
            <w:tcBorders>
              <w:left w:val="single" w:sz="4" w:space="0" w:color="000000"/>
              <w:bottom w:val="single" w:sz="4" w:space="0" w:color="000000"/>
            </w:tcBorders>
            <w:shd w:val="clear" w:color="auto" w:fill="FFFFFF"/>
            <w:vAlign w:val="bottom"/>
          </w:tcPr>
          <w:p w14:paraId="19645B1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1 320,00</w:t>
            </w:r>
          </w:p>
        </w:tc>
        <w:tc>
          <w:tcPr>
            <w:tcW w:w="1139" w:type="dxa"/>
            <w:tcBorders>
              <w:left w:val="single" w:sz="4" w:space="0" w:color="000000"/>
              <w:bottom w:val="single" w:sz="4" w:space="0" w:color="000000"/>
            </w:tcBorders>
            <w:shd w:val="clear" w:color="auto" w:fill="FFFFFF"/>
            <w:vAlign w:val="bottom"/>
          </w:tcPr>
          <w:p w14:paraId="3A084E9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1 360,00</w:t>
            </w:r>
          </w:p>
        </w:tc>
        <w:tc>
          <w:tcPr>
            <w:tcW w:w="3117" w:type="dxa"/>
            <w:tcBorders>
              <w:left w:val="single" w:sz="4" w:space="0" w:color="000000"/>
              <w:bottom w:val="single" w:sz="4" w:space="0" w:color="000000"/>
              <w:right w:val="single" w:sz="4" w:space="0" w:color="000000"/>
            </w:tcBorders>
            <w:shd w:val="clear" w:color="auto" w:fill="FFFFFF"/>
            <w:vAlign w:val="bottom"/>
          </w:tcPr>
          <w:p w14:paraId="6BBABAC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1 360,00</w:t>
            </w:r>
          </w:p>
        </w:tc>
      </w:tr>
      <w:tr w:rsidR="00D52AA2" w:rsidRPr="00D52AA2" w14:paraId="12EC5F9B" w14:textId="77777777" w:rsidTr="0058087C">
        <w:tc>
          <w:tcPr>
            <w:tcW w:w="512" w:type="dxa"/>
            <w:tcBorders>
              <w:left w:val="single" w:sz="4" w:space="0" w:color="000000"/>
              <w:bottom w:val="single" w:sz="4" w:space="0" w:color="000000"/>
            </w:tcBorders>
            <w:shd w:val="clear" w:color="auto" w:fill="FFFFFF"/>
          </w:tcPr>
          <w:p w14:paraId="1200A63D"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227</w:t>
            </w:r>
          </w:p>
        </w:tc>
        <w:tc>
          <w:tcPr>
            <w:tcW w:w="6151" w:type="dxa"/>
            <w:tcBorders>
              <w:left w:val="single" w:sz="4" w:space="0" w:color="000000"/>
              <w:bottom w:val="single" w:sz="4" w:space="0" w:color="000000"/>
            </w:tcBorders>
            <w:shd w:val="clear" w:color="auto" w:fill="FFFFFF"/>
          </w:tcPr>
          <w:p w14:paraId="3DF63EF6"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Труба радиатора верхняя ПАЗ(подводящая)</w:t>
            </w:r>
          </w:p>
        </w:tc>
        <w:tc>
          <w:tcPr>
            <w:tcW w:w="708" w:type="dxa"/>
            <w:tcBorders>
              <w:left w:val="single" w:sz="4" w:space="0" w:color="000000"/>
              <w:bottom w:val="single" w:sz="4" w:space="0" w:color="000000"/>
            </w:tcBorders>
            <w:shd w:val="clear" w:color="auto" w:fill="FFFFFF"/>
          </w:tcPr>
          <w:p w14:paraId="2ADA442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2763FE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D7E345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1 760,00</w:t>
            </w:r>
          </w:p>
        </w:tc>
        <w:tc>
          <w:tcPr>
            <w:tcW w:w="1276" w:type="dxa"/>
            <w:tcBorders>
              <w:left w:val="single" w:sz="4" w:space="0" w:color="000000"/>
              <w:bottom w:val="single" w:sz="4" w:space="0" w:color="000000"/>
            </w:tcBorders>
            <w:shd w:val="clear" w:color="auto" w:fill="FFFFFF"/>
            <w:vAlign w:val="bottom"/>
          </w:tcPr>
          <w:p w14:paraId="4DA9F87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1 920,00</w:t>
            </w:r>
          </w:p>
        </w:tc>
        <w:tc>
          <w:tcPr>
            <w:tcW w:w="1276" w:type="dxa"/>
            <w:tcBorders>
              <w:left w:val="single" w:sz="4" w:space="0" w:color="000000"/>
              <w:bottom w:val="single" w:sz="4" w:space="0" w:color="000000"/>
            </w:tcBorders>
            <w:shd w:val="clear" w:color="auto" w:fill="FFFFFF"/>
            <w:vAlign w:val="bottom"/>
          </w:tcPr>
          <w:p w14:paraId="0CAED74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1 760,00</w:t>
            </w:r>
          </w:p>
        </w:tc>
        <w:tc>
          <w:tcPr>
            <w:tcW w:w="1139" w:type="dxa"/>
            <w:tcBorders>
              <w:left w:val="single" w:sz="4" w:space="0" w:color="000000"/>
              <w:bottom w:val="single" w:sz="4" w:space="0" w:color="000000"/>
            </w:tcBorders>
            <w:shd w:val="clear" w:color="auto" w:fill="FFFFFF"/>
            <w:vAlign w:val="bottom"/>
          </w:tcPr>
          <w:p w14:paraId="2A85D95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1 813,33</w:t>
            </w:r>
          </w:p>
        </w:tc>
        <w:tc>
          <w:tcPr>
            <w:tcW w:w="3117" w:type="dxa"/>
            <w:tcBorders>
              <w:left w:val="single" w:sz="4" w:space="0" w:color="000000"/>
              <w:bottom w:val="single" w:sz="4" w:space="0" w:color="000000"/>
              <w:right w:val="single" w:sz="4" w:space="0" w:color="000000"/>
            </w:tcBorders>
            <w:shd w:val="clear" w:color="auto" w:fill="FFFFFF"/>
            <w:vAlign w:val="bottom"/>
          </w:tcPr>
          <w:p w14:paraId="6BF0E0C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1 813,33</w:t>
            </w:r>
          </w:p>
        </w:tc>
      </w:tr>
      <w:tr w:rsidR="00D52AA2" w:rsidRPr="00D52AA2" w14:paraId="7B422DE9" w14:textId="77777777" w:rsidTr="0058087C">
        <w:tc>
          <w:tcPr>
            <w:tcW w:w="512" w:type="dxa"/>
            <w:tcBorders>
              <w:left w:val="single" w:sz="4" w:space="0" w:color="000000"/>
              <w:bottom w:val="single" w:sz="4" w:space="0" w:color="000000"/>
            </w:tcBorders>
            <w:shd w:val="clear" w:color="auto" w:fill="FFFFFF"/>
          </w:tcPr>
          <w:p w14:paraId="111C7608"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228</w:t>
            </w:r>
          </w:p>
        </w:tc>
        <w:tc>
          <w:tcPr>
            <w:tcW w:w="6151" w:type="dxa"/>
            <w:tcBorders>
              <w:left w:val="single" w:sz="4" w:space="0" w:color="000000"/>
              <w:bottom w:val="single" w:sz="4" w:space="0" w:color="000000"/>
            </w:tcBorders>
            <w:shd w:val="clear" w:color="auto" w:fill="FFFFFF"/>
          </w:tcPr>
          <w:p w14:paraId="0BE8D7A4"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Труба радиатора нижняя 32053 (отвод.прав)</w:t>
            </w:r>
          </w:p>
        </w:tc>
        <w:tc>
          <w:tcPr>
            <w:tcW w:w="708" w:type="dxa"/>
            <w:tcBorders>
              <w:left w:val="single" w:sz="4" w:space="0" w:color="000000"/>
              <w:bottom w:val="single" w:sz="4" w:space="0" w:color="000000"/>
            </w:tcBorders>
            <w:shd w:val="clear" w:color="auto" w:fill="FFFFFF"/>
          </w:tcPr>
          <w:p w14:paraId="7EA5740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C6165B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F8825C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1 980,00</w:t>
            </w:r>
          </w:p>
        </w:tc>
        <w:tc>
          <w:tcPr>
            <w:tcW w:w="1276" w:type="dxa"/>
            <w:tcBorders>
              <w:left w:val="single" w:sz="4" w:space="0" w:color="000000"/>
              <w:bottom w:val="single" w:sz="4" w:space="0" w:color="000000"/>
            </w:tcBorders>
            <w:shd w:val="clear" w:color="auto" w:fill="FFFFFF"/>
            <w:vAlign w:val="bottom"/>
          </w:tcPr>
          <w:p w14:paraId="151E064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2 160,00</w:t>
            </w:r>
          </w:p>
        </w:tc>
        <w:tc>
          <w:tcPr>
            <w:tcW w:w="1276" w:type="dxa"/>
            <w:tcBorders>
              <w:left w:val="single" w:sz="4" w:space="0" w:color="000000"/>
              <w:bottom w:val="single" w:sz="4" w:space="0" w:color="000000"/>
            </w:tcBorders>
            <w:shd w:val="clear" w:color="auto" w:fill="FFFFFF"/>
            <w:vAlign w:val="bottom"/>
          </w:tcPr>
          <w:p w14:paraId="3BE3BA7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1 980,00</w:t>
            </w:r>
          </w:p>
        </w:tc>
        <w:tc>
          <w:tcPr>
            <w:tcW w:w="1139" w:type="dxa"/>
            <w:tcBorders>
              <w:left w:val="single" w:sz="4" w:space="0" w:color="000000"/>
              <w:bottom w:val="single" w:sz="4" w:space="0" w:color="000000"/>
            </w:tcBorders>
            <w:shd w:val="clear" w:color="auto" w:fill="FFFFFF"/>
            <w:vAlign w:val="bottom"/>
          </w:tcPr>
          <w:p w14:paraId="2A755DE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2 040,00</w:t>
            </w:r>
          </w:p>
        </w:tc>
        <w:tc>
          <w:tcPr>
            <w:tcW w:w="3117" w:type="dxa"/>
            <w:tcBorders>
              <w:left w:val="single" w:sz="4" w:space="0" w:color="000000"/>
              <w:bottom w:val="single" w:sz="4" w:space="0" w:color="000000"/>
              <w:right w:val="single" w:sz="4" w:space="0" w:color="000000"/>
            </w:tcBorders>
            <w:shd w:val="clear" w:color="auto" w:fill="FFFFFF"/>
            <w:vAlign w:val="bottom"/>
          </w:tcPr>
          <w:p w14:paraId="73A0CF6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2 040,00</w:t>
            </w:r>
          </w:p>
        </w:tc>
      </w:tr>
      <w:tr w:rsidR="00D52AA2" w:rsidRPr="00D52AA2" w14:paraId="7947C037" w14:textId="77777777" w:rsidTr="0058087C">
        <w:tc>
          <w:tcPr>
            <w:tcW w:w="512" w:type="dxa"/>
            <w:tcBorders>
              <w:left w:val="single" w:sz="4" w:space="0" w:color="000000"/>
              <w:bottom w:val="single" w:sz="4" w:space="0" w:color="000000"/>
            </w:tcBorders>
            <w:shd w:val="clear" w:color="auto" w:fill="FFFFFF"/>
          </w:tcPr>
          <w:p w14:paraId="34E82F2B"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229</w:t>
            </w:r>
          </w:p>
        </w:tc>
        <w:tc>
          <w:tcPr>
            <w:tcW w:w="6151" w:type="dxa"/>
            <w:tcBorders>
              <w:left w:val="single" w:sz="4" w:space="0" w:color="000000"/>
              <w:bottom w:val="single" w:sz="4" w:space="0" w:color="000000"/>
            </w:tcBorders>
            <w:shd w:val="clear" w:color="auto" w:fill="FFFFFF"/>
          </w:tcPr>
          <w:p w14:paraId="4A665146"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Труба радиатора нижняя ПАЗ (отвод.прав)</w:t>
            </w:r>
          </w:p>
        </w:tc>
        <w:tc>
          <w:tcPr>
            <w:tcW w:w="708" w:type="dxa"/>
            <w:tcBorders>
              <w:left w:val="single" w:sz="4" w:space="0" w:color="000000"/>
              <w:bottom w:val="single" w:sz="4" w:space="0" w:color="000000"/>
            </w:tcBorders>
            <w:shd w:val="clear" w:color="auto" w:fill="FFFFFF"/>
          </w:tcPr>
          <w:p w14:paraId="5248BD4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B9308C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2C4203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1 980,00</w:t>
            </w:r>
          </w:p>
        </w:tc>
        <w:tc>
          <w:tcPr>
            <w:tcW w:w="1276" w:type="dxa"/>
            <w:tcBorders>
              <w:left w:val="single" w:sz="4" w:space="0" w:color="000000"/>
              <w:bottom w:val="single" w:sz="4" w:space="0" w:color="000000"/>
            </w:tcBorders>
            <w:shd w:val="clear" w:color="auto" w:fill="FFFFFF"/>
            <w:vAlign w:val="bottom"/>
          </w:tcPr>
          <w:p w14:paraId="1914D61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2 160,00</w:t>
            </w:r>
          </w:p>
        </w:tc>
        <w:tc>
          <w:tcPr>
            <w:tcW w:w="1276" w:type="dxa"/>
            <w:tcBorders>
              <w:left w:val="single" w:sz="4" w:space="0" w:color="000000"/>
              <w:bottom w:val="single" w:sz="4" w:space="0" w:color="000000"/>
            </w:tcBorders>
            <w:shd w:val="clear" w:color="auto" w:fill="FFFFFF"/>
            <w:vAlign w:val="bottom"/>
          </w:tcPr>
          <w:p w14:paraId="4F6610B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1 980,00</w:t>
            </w:r>
          </w:p>
        </w:tc>
        <w:tc>
          <w:tcPr>
            <w:tcW w:w="1139" w:type="dxa"/>
            <w:tcBorders>
              <w:left w:val="single" w:sz="4" w:space="0" w:color="000000"/>
              <w:bottom w:val="single" w:sz="4" w:space="0" w:color="000000"/>
            </w:tcBorders>
            <w:shd w:val="clear" w:color="auto" w:fill="FFFFFF"/>
            <w:vAlign w:val="bottom"/>
          </w:tcPr>
          <w:p w14:paraId="199C069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2 040,00</w:t>
            </w:r>
          </w:p>
        </w:tc>
        <w:tc>
          <w:tcPr>
            <w:tcW w:w="3117" w:type="dxa"/>
            <w:tcBorders>
              <w:left w:val="single" w:sz="4" w:space="0" w:color="000000"/>
              <w:bottom w:val="single" w:sz="4" w:space="0" w:color="000000"/>
              <w:right w:val="single" w:sz="4" w:space="0" w:color="000000"/>
            </w:tcBorders>
            <w:shd w:val="clear" w:color="auto" w:fill="FFFFFF"/>
            <w:vAlign w:val="bottom"/>
          </w:tcPr>
          <w:p w14:paraId="11B5749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2 040,00</w:t>
            </w:r>
          </w:p>
        </w:tc>
      </w:tr>
      <w:tr w:rsidR="00D52AA2" w:rsidRPr="00D52AA2" w14:paraId="573E46D3" w14:textId="77777777" w:rsidTr="0058087C">
        <w:tc>
          <w:tcPr>
            <w:tcW w:w="512" w:type="dxa"/>
            <w:tcBorders>
              <w:left w:val="single" w:sz="4" w:space="0" w:color="000000"/>
              <w:bottom w:val="single" w:sz="4" w:space="0" w:color="000000"/>
            </w:tcBorders>
            <w:shd w:val="clear" w:color="auto" w:fill="FFFFFF"/>
          </w:tcPr>
          <w:p w14:paraId="50A5F09F"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230</w:t>
            </w:r>
          </w:p>
        </w:tc>
        <w:tc>
          <w:tcPr>
            <w:tcW w:w="6151" w:type="dxa"/>
            <w:tcBorders>
              <w:left w:val="single" w:sz="4" w:space="0" w:color="000000"/>
              <w:bottom w:val="single" w:sz="4" w:space="0" w:color="000000"/>
            </w:tcBorders>
            <w:shd w:val="clear" w:color="auto" w:fill="FFFFFF"/>
          </w:tcPr>
          <w:p w14:paraId="090CDA4F"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Труба радиатора соед.ПАЗ (отвод.лев.)</w:t>
            </w:r>
          </w:p>
        </w:tc>
        <w:tc>
          <w:tcPr>
            <w:tcW w:w="708" w:type="dxa"/>
            <w:tcBorders>
              <w:left w:val="single" w:sz="4" w:space="0" w:color="000000"/>
              <w:bottom w:val="single" w:sz="4" w:space="0" w:color="000000"/>
            </w:tcBorders>
            <w:shd w:val="clear" w:color="auto" w:fill="FFFFFF"/>
          </w:tcPr>
          <w:p w14:paraId="4D1FB44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455099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D5E16A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1 650,00</w:t>
            </w:r>
          </w:p>
        </w:tc>
        <w:tc>
          <w:tcPr>
            <w:tcW w:w="1276" w:type="dxa"/>
            <w:tcBorders>
              <w:left w:val="single" w:sz="4" w:space="0" w:color="000000"/>
              <w:bottom w:val="single" w:sz="4" w:space="0" w:color="000000"/>
            </w:tcBorders>
            <w:shd w:val="clear" w:color="auto" w:fill="FFFFFF"/>
            <w:vAlign w:val="bottom"/>
          </w:tcPr>
          <w:p w14:paraId="7D992B2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1 800,00</w:t>
            </w:r>
          </w:p>
        </w:tc>
        <w:tc>
          <w:tcPr>
            <w:tcW w:w="1276" w:type="dxa"/>
            <w:tcBorders>
              <w:left w:val="single" w:sz="4" w:space="0" w:color="000000"/>
              <w:bottom w:val="single" w:sz="4" w:space="0" w:color="000000"/>
            </w:tcBorders>
            <w:shd w:val="clear" w:color="auto" w:fill="FFFFFF"/>
            <w:vAlign w:val="bottom"/>
          </w:tcPr>
          <w:p w14:paraId="781AB4B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1 650,00</w:t>
            </w:r>
          </w:p>
        </w:tc>
        <w:tc>
          <w:tcPr>
            <w:tcW w:w="1139" w:type="dxa"/>
            <w:tcBorders>
              <w:left w:val="single" w:sz="4" w:space="0" w:color="000000"/>
              <w:bottom w:val="single" w:sz="4" w:space="0" w:color="000000"/>
            </w:tcBorders>
            <w:shd w:val="clear" w:color="auto" w:fill="FFFFFF"/>
            <w:vAlign w:val="bottom"/>
          </w:tcPr>
          <w:p w14:paraId="3392C5A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1 700,00</w:t>
            </w:r>
          </w:p>
        </w:tc>
        <w:tc>
          <w:tcPr>
            <w:tcW w:w="3117" w:type="dxa"/>
            <w:tcBorders>
              <w:left w:val="single" w:sz="4" w:space="0" w:color="000000"/>
              <w:bottom w:val="single" w:sz="4" w:space="0" w:color="000000"/>
              <w:right w:val="single" w:sz="4" w:space="0" w:color="000000"/>
            </w:tcBorders>
            <w:shd w:val="clear" w:color="auto" w:fill="FFFFFF"/>
            <w:vAlign w:val="bottom"/>
          </w:tcPr>
          <w:p w14:paraId="20B4E83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1 700,00</w:t>
            </w:r>
          </w:p>
        </w:tc>
      </w:tr>
      <w:tr w:rsidR="00D52AA2" w:rsidRPr="00D52AA2" w14:paraId="07788B26" w14:textId="77777777" w:rsidTr="0058087C">
        <w:tc>
          <w:tcPr>
            <w:tcW w:w="512" w:type="dxa"/>
            <w:tcBorders>
              <w:left w:val="single" w:sz="4" w:space="0" w:color="000000"/>
              <w:bottom w:val="single" w:sz="4" w:space="0" w:color="000000"/>
            </w:tcBorders>
            <w:shd w:val="clear" w:color="auto" w:fill="FFFFFF"/>
          </w:tcPr>
          <w:p w14:paraId="0B2FDE41"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231</w:t>
            </w:r>
          </w:p>
        </w:tc>
        <w:tc>
          <w:tcPr>
            <w:tcW w:w="6151" w:type="dxa"/>
            <w:tcBorders>
              <w:left w:val="single" w:sz="4" w:space="0" w:color="000000"/>
              <w:bottom w:val="single" w:sz="4" w:space="0" w:color="000000"/>
            </w:tcBorders>
            <w:shd w:val="clear" w:color="auto" w:fill="FFFFFF"/>
          </w:tcPr>
          <w:p w14:paraId="466E0FAC"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Труба соединительная ПАЗ 32053</w:t>
            </w:r>
          </w:p>
        </w:tc>
        <w:tc>
          <w:tcPr>
            <w:tcW w:w="708" w:type="dxa"/>
            <w:tcBorders>
              <w:left w:val="single" w:sz="4" w:space="0" w:color="000000"/>
              <w:bottom w:val="single" w:sz="4" w:space="0" w:color="000000"/>
            </w:tcBorders>
            <w:shd w:val="clear" w:color="auto" w:fill="FFFFFF"/>
          </w:tcPr>
          <w:p w14:paraId="075C0BD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13EB5C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DCFA2F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2 970,00</w:t>
            </w:r>
          </w:p>
        </w:tc>
        <w:tc>
          <w:tcPr>
            <w:tcW w:w="1276" w:type="dxa"/>
            <w:tcBorders>
              <w:left w:val="single" w:sz="4" w:space="0" w:color="000000"/>
              <w:bottom w:val="single" w:sz="4" w:space="0" w:color="000000"/>
            </w:tcBorders>
            <w:shd w:val="clear" w:color="auto" w:fill="FFFFFF"/>
            <w:vAlign w:val="bottom"/>
          </w:tcPr>
          <w:p w14:paraId="71AC200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3 240,00</w:t>
            </w:r>
          </w:p>
        </w:tc>
        <w:tc>
          <w:tcPr>
            <w:tcW w:w="1276" w:type="dxa"/>
            <w:tcBorders>
              <w:left w:val="single" w:sz="4" w:space="0" w:color="000000"/>
              <w:bottom w:val="single" w:sz="4" w:space="0" w:color="000000"/>
            </w:tcBorders>
            <w:shd w:val="clear" w:color="auto" w:fill="FFFFFF"/>
            <w:vAlign w:val="bottom"/>
          </w:tcPr>
          <w:p w14:paraId="7355396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2 970,00</w:t>
            </w:r>
          </w:p>
        </w:tc>
        <w:tc>
          <w:tcPr>
            <w:tcW w:w="1139" w:type="dxa"/>
            <w:tcBorders>
              <w:left w:val="single" w:sz="4" w:space="0" w:color="000000"/>
              <w:bottom w:val="single" w:sz="4" w:space="0" w:color="000000"/>
            </w:tcBorders>
            <w:shd w:val="clear" w:color="auto" w:fill="FFFFFF"/>
            <w:vAlign w:val="bottom"/>
          </w:tcPr>
          <w:p w14:paraId="2789141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3 060,00</w:t>
            </w:r>
          </w:p>
        </w:tc>
        <w:tc>
          <w:tcPr>
            <w:tcW w:w="3117" w:type="dxa"/>
            <w:tcBorders>
              <w:left w:val="single" w:sz="4" w:space="0" w:color="000000"/>
              <w:bottom w:val="single" w:sz="4" w:space="0" w:color="000000"/>
              <w:right w:val="single" w:sz="4" w:space="0" w:color="000000"/>
            </w:tcBorders>
            <w:shd w:val="clear" w:color="auto" w:fill="FFFFFF"/>
            <w:vAlign w:val="bottom"/>
          </w:tcPr>
          <w:p w14:paraId="50D49C2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3 060,00</w:t>
            </w:r>
          </w:p>
        </w:tc>
      </w:tr>
      <w:tr w:rsidR="00D52AA2" w:rsidRPr="00D52AA2" w14:paraId="65231357" w14:textId="77777777" w:rsidTr="0058087C">
        <w:tc>
          <w:tcPr>
            <w:tcW w:w="512" w:type="dxa"/>
            <w:tcBorders>
              <w:left w:val="single" w:sz="4" w:space="0" w:color="000000"/>
              <w:bottom w:val="single" w:sz="4" w:space="0" w:color="000000"/>
            </w:tcBorders>
            <w:shd w:val="clear" w:color="auto" w:fill="FFFFFF"/>
          </w:tcPr>
          <w:p w14:paraId="367EDCA3"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232</w:t>
            </w:r>
          </w:p>
        </w:tc>
        <w:tc>
          <w:tcPr>
            <w:tcW w:w="6151" w:type="dxa"/>
            <w:tcBorders>
              <w:left w:val="single" w:sz="4" w:space="0" w:color="000000"/>
              <w:bottom w:val="single" w:sz="4" w:space="0" w:color="000000"/>
            </w:tcBorders>
            <w:shd w:val="clear" w:color="auto" w:fill="FFFFFF"/>
          </w:tcPr>
          <w:p w14:paraId="3BE33D05"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Трубка 3205  компрессора 12*55</w:t>
            </w:r>
          </w:p>
        </w:tc>
        <w:tc>
          <w:tcPr>
            <w:tcW w:w="708" w:type="dxa"/>
            <w:tcBorders>
              <w:left w:val="single" w:sz="4" w:space="0" w:color="000000"/>
              <w:bottom w:val="single" w:sz="4" w:space="0" w:color="000000"/>
            </w:tcBorders>
            <w:shd w:val="clear" w:color="auto" w:fill="FFFFFF"/>
          </w:tcPr>
          <w:p w14:paraId="17A8C08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FEFFC5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4AFD5D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621,50</w:t>
            </w:r>
          </w:p>
        </w:tc>
        <w:tc>
          <w:tcPr>
            <w:tcW w:w="1276" w:type="dxa"/>
            <w:tcBorders>
              <w:left w:val="single" w:sz="4" w:space="0" w:color="000000"/>
              <w:bottom w:val="single" w:sz="4" w:space="0" w:color="000000"/>
            </w:tcBorders>
            <w:shd w:val="clear" w:color="auto" w:fill="FFFFFF"/>
            <w:vAlign w:val="bottom"/>
          </w:tcPr>
          <w:p w14:paraId="18AB833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678,00</w:t>
            </w:r>
          </w:p>
        </w:tc>
        <w:tc>
          <w:tcPr>
            <w:tcW w:w="1276" w:type="dxa"/>
            <w:tcBorders>
              <w:left w:val="single" w:sz="4" w:space="0" w:color="000000"/>
              <w:bottom w:val="single" w:sz="4" w:space="0" w:color="000000"/>
            </w:tcBorders>
            <w:shd w:val="clear" w:color="auto" w:fill="FFFFFF"/>
            <w:vAlign w:val="bottom"/>
          </w:tcPr>
          <w:p w14:paraId="06D5438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621,50</w:t>
            </w:r>
          </w:p>
        </w:tc>
        <w:tc>
          <w:tcPr>
            <w:tcW w:w="1139" w:type="dxa"/>
            <w:tcBorders>
              <w:left w:val="single" w:sz="4" w:space="0" w:color="000000"/>
              <w:bottom w:val="single" w:sz="4" w:space="0" w:color="000000"/>
            </w:tcBorders>
            <w:shd w:val="clear" w:color="auto" w:fill="FFFFFF"/>
            <w:vAlign w:val="bottom"/>
          </w:tcPr>
          <w:p w14:paraId="3E8C392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640,33</w:t>
            </w:r>
          </w:p>
        </w:tc>
        <w:tc>
          <w:tcPr>
            <w:tcW w:w="3117" w:type="dxa"/>
            <w:tcBorders>
              <w:left w:val="single" w:sz="4" w:space="0" w:color="000000"/>
              <w:bottom w:val="single" w:sz="4" w:space="0" w:color="000000"/>
              <w:right w:val="single" w:sz="4" w:space="0" w:color="000000"/>
            </w:tcBorders>
            <w:shd w:val="clear" w:color="auto" w:fill="FFFFFF"/>
            <w:vAlign w:val="bottom"/>
          </w:tcPr>
          <w:p w14:paraId="2479865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640,33</w:t>
            </w:r>
          </w:p>
        </w:tc>
      </w:tr>
      <w:tr w:rsidR="00D52AA2" w:rsidRPr="00D52AA2" w14:paraId="44FFA3AA" w14:textId="77777777" w:rsidTr="0058087C">
        <w:tc>
          <w:tcPr>
            <w:tcW w:w="512" w:type="dxa"/>
            <w:tcBorders>
              <w:left w:val="single" w:sz="4" w:space="0" w:color="000000"/>
              <w:bottom w:val="single" w:sz="4" w:space="0" w:color="000000"/>
            </w:tcBorders>
            <w:shd w:val="clear" w:color="auto" w:fill="FFFFFF"/>
          </w:tcPr>
          <w:p w14:paraId="0DA9CDBF"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233</w:t>
            </w:r>
          </w:p>
        </w:tc>
        <w:tc>
          <w:tcPr>
            <w:tcW w:w="6151" w:type="dxa"/>
            <w:tcBorders>
              <w:left w:val="single" w:sz="4" w:space="0" w:color="000000"/>
              <w:bottom w:val="single" w:sz="4" w:space="0" w:color="000000"/>
            </w:tcBorders>
            <w:shd w:val="clear" w:color="auto" w:fill="FFFFFF"/>
          </w:tcPr>
          <w:p w14:paraId="4646C365"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Тяга 3205 рулевая поперечная </w:t>
            </w:r>
          </w:p>
        </w:tc>
        <w:tc>
          <w:tcPr>
            <w:tcW w:w="708" w:type="dxa"/>
            <w:tcBorders>
              <w:left w:val="single" w:sz="4" w:space="0" w:color="000000"/>
              <w:bottom w:val="single" w:sz="4" w:space="0" w:color="000000"/>
            </w:tcBorders>
            <w:shd w:val="clear" w:color="auto" w:fill="FFFFFF"/>
          </w:tcPr>
          <w:p w14:paraId="23C2DD9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5BB08C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34B780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8 712,00</w:t>
            </w:r>
          </w:p>
        </w:tc>
        <w:tc>
          <w:tcPr>
            <w:tcW w:w="1276" w:type="dxa"/>
            <w:tcBorders>
              <w:left w:val="single" w:sz="4" w:space="0" w:color="000000"/>
              <w:bottom w:val="single" w:sz="4" w:space="0" w:color="000000"/>
            </w:tcBorders>
            <w:shd w:val="clear" w:color="auto" w:fill="FFFFFF"/>
            <w:vAlign w:val="bottom"/>
          </w:tcPr>
          <w:p w14:paraId="3147986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9 504,00</w:t>
            </w:r>
          </w:p>
        </w:tc>
        <w:tc>
          <w:tcPr>
            <w:tcW w:w="1276" w:type="dxa"/>
            <w:tcBorders>
              <w:left w:val="single" w:sz="4" w:space="0" w:color="000000"/>
              <w:bottom w:val="single" w:sz="4" w:space="0" w:color="000000"/>
            </w:tcBorders>
            <w:shd w:val="clear" w:color="auto" w:fill="FFFFFF"/>
            <w:vAlign w:val="bottom"/>
          </w:tcPr>
          <w:p w14:paraId="22AF745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8 600,00</w:t>
            </w:r>
          </w:p>
        </w:tc>
        <w:tc>
          <w:tcPr>
            <w:tcW w:w="1139" w:type="dxa"/>
            <w:tcBorders>
              <w:left w:val="single" w:sz="4" w:space="0" w:color="000000"/>
              <w:bottom w:val="single" w:sz="4" w:space="0" w:color="000000"/>
            </w:tcBorders>
            <w:shd w:val="clear" w:color="auto" w:fill="FFFFFF"/>
            <w:vAlign w:val="bottom"/>
          </w:tcPr>
          <w:p w14:paraId="400E6F1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8 938,67</w:t>
            </w:r>
          </w:p>
        </w:tc>
        <w:tc>
          <w:tcPr>
            <w:tcW w:w="3117" w:type="dxa"/>
            <w:tcBorders>
              <w:left w:val="single" w:sz="4" w:space="0" w:color="000000"/>
              <w:bottom w:val="single" w:sz="4" w:space="0" w:color="000000"/>
              <w:right w:val="single" w:sz="4" w:space="0" w:color="000000"/>
            </w:tcBorders>
            <w:shd w:val="clear" w:color="auto" w:fill="FFFFFF"/>
            <w:vAlign w:val="bottom"/>
          </w:tcPr>
          <w:p w14:paraId="04C9990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8 938,67</w:t>
            </w:r>
          </w:p>
        </w:tc>
      </w:tr>
      <w:tr w:rsidR="00D52AA2" w:rsidRPr="00D52AA2" w14:paraId="14ADF35B" w14:textId="77777777" w:rsidTr="0058087C">
        <w:tc>
          <w:tcPr>
            <w:tcW w:w="512" w:type="dxa"/>
            <w:tcBorders>
              <w:left w:val="single" w:sz="4" w:space="0" w:color="000000"/>
              <w:bottom w:val="single" w:sz="4" w:space="0" w:color="000000"/>
            </w:tcBorders>
            <w:shd w:val="clear" w:color="auto" w:fill="FFFFFF"/>
          </w:tcPr>
          <w:p w14:paraId="1E36849B"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234</w:t>
            </w:r>
          </w:p>
        </w:tc>
        <w:tc>
          <w:tcPr>
            <w:tcW w:w="6151" w:type="dxa"/>
            <w:tcBorders>
              <w:left w:val="single" w:sz="4" w:space="0" w:color="000000"/>
              <w:bottom w:val="single" w:sz="4" w:space="0" w:color="000000"/>
            </w:tcBorders>
            <w:shd w:val="clear" w:color="auto" w:fill="FFFFFF"/>
          </w:tcPr>
          <w:p w14:paraId="2C89EB9A"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Тяга 3205 рулевая продольная </w:t>
            </w:r>
          </w:p>
        </w:tc>
        <w:tc>
          <w:tcPr>
            <w:tcW w:w="708" w:type="dxa"/>
            <w:tcBorders>
              <w:left w:val="single" w:sz="4" w:space="0" w:color="000000"/>
              <w:bottom w:val="single" w:sz="4" w:space="0" w:color="000000"/>
            </w:tcBorders>
            <w:shd w:val="clear" w:color="auto" w:fill="FFFFFF"/>
          </w:tcPr>
          <w:p w14:paraId="42203CC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9C7685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1FBB71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6 930,00</w:t>
            </w:r>
          </w:p>
        </w:tc>
        <w:tc>
          <w:tcPr>
            <w:tcW w:w="1276" w:type="dxa"/>
            <w:tcBorders>
              <w:left w:val="single" w:sz="4" w:space="0" w:color="000000"/>
              <w:bottom w:val="single" w:sz="4" w:space="0" w:color="000000"/>
            </w:tcBorders>
            <w:shd w:val="clear" w:color="auto" w:fill="FFFFFF"/>
            <w:vAlign w:val="bottom"/>
          </w:tcPr>
          <w:p w14:paraId="50ABB82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7 560,00</w:t>
            </w:r>
          </w:p>
        </w:tc>
        <w:tc>
          <w:tcPr>
            <w:tcW w:w="1276" w:type="dxa"/>
            <w:tcBorders>
              <w:left w:val="single" w:sz="4" w:space="0" w:color="000000"/>
              <w:bottom w:val="single" w:sz="4" w:space="0" w:color="000000"/>
            </w:tcBorders>
            <w:shd w:val="clear" w:color="auto" w:fill="FFFFFF"/>
            <w:vAlign w:val="bottom"/>
          </w:tcPr>
          <w:p w14:paraId="66C3D4D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6 930,00</w:t>
            </w:r>
          </w:p>
        </w:tc>
        <w:tc>
          <w:tcPr>
            <w:tcW w:w="1139" w:type="dxa"/>
            <w:tcBorders>
              <w:left w:val="single" w:sz="4" w:space="0" w:color="000000"/>
              <w:bottom w:val="single" w:sz="4" w:space="0" w:color="000000"/>
            </w:tcBorders>
            <w:shd w:val="clear" w:color="auto" w:fill="FFFFFF"/>
            <w:vAlign w:val="bottom"/>
          </w:tcPr>
          <w:p w14:paraId="01C8B91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7 140,00</w:t>
            </w:r>
          </w:p>
        </w:tc>
        <w:tc>
          <w:tcPr>
            <w:tcW w:w="3117" w:type="dxa"/>
            <w:tcBorders>
              <w:left w:val="single" w:sz="4" w:space="0" w:color="000000"/>
              <w:bottom w:val="single" w:sz="4" w:space="0" w:color="000000"/>
              <w:right w:val="single" w:sz="4" w:space="0" w:color="000000"/>
            </w:tcBorders>
            <w:shd w:val="clear" w:color="auto" w:fill="FFFFFF"/>
            <w:vAlign w:val="bottom"/>
          </w:tcPr>
          <w:p w14:paraId="0C7236D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7 140,00</w:t>
            </w:r>
          </w:p>
        </w:tc>
      </w:tr>
      <w:tr w:rsidR="00D52AA2" w:rsidRPr="00D52AA2" w14:paraId="4E711595" w14:textId="77777777" w:rsidTr="0058087C">
        <w:tc>
          <w:tcPr>
            <w:tcW w:w="512" w:type="dxa"/>
            <w:tcBorders>
              <w:left w:val="single" w:sz="4" w:space="0" w:color="000000"/>
              <w:bottom w:val="single" w:sz="4" w:space="0" w:color="000000"/>
            </w:tcBorders>
            <w:shd w:val="clear" w:color="auto" w:fill="FFFFFF"/>
          </w:tcPr>
          <w:p w14:paraId="705DA517"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235</w:t>
            </w:r>
          </w:p>
        </w:tc>
        <w:tc>
          <w:tcPr>
            <w:tcW w:w="6151" w:type="dxa"/>
            <w:tcBorders>
              <w:left w:val="single" w:sz="4" w:space="0" w:color="000000"/>
              <w:bottom w:val="single" w:sz="4" w:space="0" w:color="000000"/>
            </w:tcBorders>
            <w:shd w:val="clear" w:color="auto" w:fill="FFFFFF"/>
          </w:tcPr>
          <w:p w14:paraId="53935967"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Цилиндр 5301 сцепления главный</w:t>
            </w:r>
          </w:p>
        </w:tc>
        <w:tc>
          <w:tcPr>
            <w:tcW w:w="708" w:type="dxa"/>
            <w:tcBorders>
              <w:left w:val="single" w:sz="4" w:space="0" w:color="000000"/>
              <w:bottom w:val="single" w:sz="4" w:space="0" w:color="000000"/>
            </w:tcBorders>
            <w:shd w:val="clear" w:color="auto" w:fill="FFFFFF"/>
          </w:tcPr>
          <w:p w14:paraId="56D9B82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97BAEE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8F1A6D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4 950,00</w:t>
            </w:r>
          </w:p>
        </w:tc>
        <w:tc>
          <w:tcPr>
            <w:tcW w:w="1276" w:type="dxa"/>
            <w:tcBorders>
              <w:left w:val="single" w:sz="4" w:space="0" w:color="000000"/>
              <w:bottom w:val="single" w:sz="4" w:space="0" w:color="000000"/>
            </w:tcBorders>
            <w:shd w:val="clear" w:color="auto" w:fill="FFFFFF"/>
            <w:vAlign w:val="bottom"/>
          </w:tcPr>
          <w:p w14:paraId="099B492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5 400,00</w:t>
            </w:r>
          </w:p>
        </w:tc>
        <w:tc>
          <w:tcPr>
            <w:tcW w:w="1276" w:type="dxa"/>
            <w:tcBorders>
              <w:left w:val="single" w:sz="4" w:space="0" w:color="000000"/>
              <w:bottom w:val="single" w:sz="4" w:space="0" w:color="000000"/>
            </w:tcBorders>
            <w:shd w:val="clear" w:color="auto" w:fill="FFFFFF"/>
            <w:vAlign w:val="bottom"/>
          </w:tcPr>
          <w:p w14:paraId="2551062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4 950,00</w:t>
            </w:r>
          </w:p>
        </w:tc>
        <w:tc>
          <w:tcPr>
            <w:tcW w:w="1139" w:type="dxa"/>
            <w:tcBorders>
              <w:left w:val="single" w:sz="4" w:space="0" w:color="000000"/>
              <w:bottom w:val="single" w:sz="4" w:space="0" w:color="000000"/>
            </w:tcBorders>
            <w:shd w:val="clear" w:color="auto" w:fill="FFFFFF"/>
            <w:vAlign w:val="bottom"/>
          </w:tcPr>
          <w:p w14:paraId="3064C7A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5 100,00</w:t>
            </w:r>
          </w:p>
        </w:tc>
        <w:tc>
          <w:tcPr>
            <w:tcW w:w="3117" w:type="dxa"/>
            <w:tcBorders>
              <w:left w:val="single" w:sz="4" w:space="0" w:color="000000"/>
              <w:bottom w:val="single" w:sz="4" w:space="0" w:color="000000"/>
              <w:right w:val="single" w:sz="4" w:space="0" w:color="000000"/>
            </w:tcBorders>
            <w:shd w:val="clear" w:color="auto" w:fill="FFFFFF"/>
            <w:vAlign w:val="bottom"/>
          </w:tcPr>
          <w:p w14:paraId="254B225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5 100,00</w:t>
            </w:r>
          </w:p>
        </w:tc>
      </w:tr>
      <w:tr w:rsidR="00D52AA2" w:rsidRPr="00D52AA2" w14:paraId="51CA003C" w14:textId="77777777" w:rsidTr="0058087C">
        <w:tc>
          <w:tcPr>
            <w:tcW w:w="512" w:type="dxa"/>
            <w:tcBorders>
              <w:left w:val="single" w:sz="4" w:space="0" w:color="000000"/>
              <w:bottom w:val="single" w:sz="4" w:space="0" w:color="000000"/>
            </w:tcBorders>
            <w:shd w:val="clear" w:color="auto" w:fill="FFFFFF"/>
          </w:tcPr>
          <w:p w14:paraId="6355D4E3"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236</w:t>
            </w:r>
          </w:p>
        </w:tc>
        <w:tc>
          <w:tcPr>
            <w:tcW w:w="6151" w:type="dxa"/>
            <w:tcBorders>
              <w:left w:val="single" w:sz="4" w:space="0" w:color="000000"/>
              <w:bottom w:val="single" w:sz="4" w:space="0" w:color="000000"/>
            </w:tcBorders>
            <w:shd w:val="clear" w:color="auto" w:fill="FFFFFF"/>
          </w:tcPr>
          <w:p w14:paraId="6ED4E78C"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Цилиндр сцепления главный ПАЗ</w:t>
            </w:r>
          </w:p>
        </w:tc>
        <w:tc>
          <w:tcPr>
            <w:tcW w:w="708" w:type="dxa"/>
            <w:tcBorders>
              <w:left w:val="single" w:sz="4" w:space="0" w:color="000000"/>
              <w:bottom w:val="single" w:sz="4" w:space="0" w:color="000000"/>
            </w:tcBorders>
            <w:shd w:val="clear" w:color="auto" w:fill="FFFFFF"/>
          </w:tcPr>
          <w:p w14:paraId="78C3D2F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B80C67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64A856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1 859,00</w:t>
            </w:r>
          </w:p>
        </w:tc>
        <w:tc>
          <w:tcPr>
            <w:tcW w:w="1276" w:type="dxa"/>
            <w:tcBorders>
              <w:left w:val="single" w:sz="4" w:space="0" w:color="000000"/>
              <w:bottom w:val="single" w:sz="4" w:space="0" w:color="000000"/>
            </w:tcBorders>
            <w:shd w:val="clear" w:color="auto" w:fill="FFFFFF"/>
            <w:vAlign w:val="bottom"/>
          </w:tcPr>
          <w:p w14:paraId="53EC361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2 028,00</w:t>
            </w:r>
          </w:p>
        </w:tc>
        <w:tc>
          <w:tcPr>
            <w:tcW w:w="1276" w:type="dxa"/>
            <w:tcBorders>
              <w:left w:val="single" w:sz="4" w:space="0" w:color="000000"/>
              <w:bottom w:val="single" w:sz="4" w:space="0" w:color="000000"/>
            </w:tcBorders>
            <w:shd w:val="clear" w:color="auto" w:fill="FFFFFF"/>
            <w:vAlign w:val="bottom"/>
          </w:tcPr>
          <w:p w14:paraId="27E3748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1 859,00</w:t>
            </w:r>
          </w:p>
        </w:tc>
        <w:tc>
          <w:tcPr>
            <w:tcW w:w="1139" w:type="dxa"/>
            <w:tcBorders>
              <w:left w:val="single" w:sz="4" w:space="0" w:color="000000"/>
              <w:bottom w:val="single" w:sz="4" w:space="0" w:color="000000"/>
            </w:tcBorders>
            <w:shd w:val="clear" w:color="auto" w:fill="FFFFFF"/>
            <w:vAlign w:val="bottom"/>
          </w:tcPr>
          <w:p w14:paraId="5BFB5CE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1 915,33</w:t>
            </w:r>
          </w:p>
        </w:tc>
        <w:tc>
          <w:tcPr>
            <w:tcW w:w="3117" w:type="dxa"/>
            <w:tcBorders>
              <w:left w:val="single" w:sz="4" w:space="0" w:color="000000"/>
              <w:bottom w:val="single" w:sz="4" w:space="0" w:color="000000"/>
              <w:right w:val="single" w:sz="4" w:space="0" w:color="000000"/>
            </w:tcBorders>
            <w:shd w:val="clear" w:color="auto" w:fill="FFFFFF"/>
            <w:vAlign w:val="bottom"/>
          </w:tcPr>
          <w:p w14:paraId="5526EFC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1 915,33</w:t>
            </w:r>
          </w:p>
        </w:tc>
      </w:tr>
      <w:tr w:rsidR="00D52AA2" w:rsidRPr="00D52AA2" w14:paraId="5D8A492D" w14:textId="77777777" w:rsidTr="0058087C">
        <w:tc>
          <w:tcPr>
            <w:tcW w:w="512" w:type="dxa"/>
            <w:tcBorders>
              <w:left w:val="single" w:sz="4" w:space="0" w:color="000000"/>
              <w:bottom w:val="single" w:sz="4" w:space="0" w:color="000000"/>
            </w:tcBorders>
            <w:shd w:val="clear" w:color="auto" w:fill="FFFFFF"/>
          </w:tcPr>
          <w:p w14:paraId="4D77CE32"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237</w:t>
            </w:r>
          </w:p>
        </w:tc>
        <w:tc>
          <w:tcPr>
            <w:tcW w:w="6151" w:type="dxa"/>
            <w:tcBorders>
              <w:left w:val="single" w:sz="4" w:space="0" w:color="000000"/>
              <w:bottom w:val="single" w:sz="4" w:space="0" w:color="000000"/>
            </w:tcBorders>
            <w:shd w:val="clear" w:color="auto" w:fill="FFFFFF"/>
          </w:tcPr>
          <w:p w14:paraId="082E2A2F"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Цилиндр тормозной главный 3205</w:t>
            </w:r>
          </w:p>
        </w:tc>
        <w:tc>
          <w:tcPr>
            <w:tcW w:w="708" w:type="dxa"/>
            <w:tcBorders>
              <w:left w:val="single" w:sz="4" w:space="0" w:color="000000"/>
              <w:bottom w:val="single" w:sz="4" w:space="0" w:color="000000"/>
            </w:tcBorders>
            <w:shd w:val="clear" w:color="auto" w:fill="FFFFFF"/>
          </w:tcPr>
          <w:p w14:paraId="6E1514A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9C5503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1A3EF6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2 530,00</w:t>
            </w:r>
          </w:p>
        </w:tc>
        <w:tc>
          <w:tcPr>
            <w:tcW w:w="1276" w:type="dxa"/>
            <w:tcBorders>
              <w:left w:val="single" w:sz="4" w:space="0" w:color="000000"/>
              <w:bottom w:val="single" w:sz="4" w:space="0" w:color="000000"/>
            </w:tcBorders>
            <w:shd w:val="clear" w:color="auto" w:fill="FFFFFF"/>
            <w:vAlign w:val="bottom"/>
          </w:tcPr>
          <w:p w14:paraId="69251C6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2 760,00</w:t>
            </w:r>
          </w:p>
        </w:tc>
        <w:tc>
          <w:tcPr>
            <w:tcW w:w="1276" w:type="dxa"/>
            <w:tcBorders>
              <w:left w:val="single" w:sz="4" w:space="0" w:color="000000"/>
              <w:bottom w:val="single" w:sz="4" w:space="0" w:color="000000"/>
            </w:tcBorders>
            <w:shd w:val="clear" w:color="auto" w:fill="FFFFFF"/>
            <w:vAlign w:val="bottom"/>
          </w:tcPr>
          <w:p w14:paraId="4FC0C77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2 530,00</w:t>
            </w:r>
          </w:p>
        </w:tc>
        <w:tc>
          <w:tcPr>
            <w:tcW w:w="1139" w:type="dxa"/>
            <w:tcBorders>
              <w:left w:val="single" w:sz="4" w:space="0" w:color="000000"/>
              <w:bottom w:val="single" w:sz="4" w:space="0" w:color="000000"/>
            </w:tcBorders>
            <w:shd w:val="clear" w:color="auto" w:fill="FFFFFF"/>
            <w:vAlign w:val="bottom"/>
          </w:tcPr>
          <w:p w14:paraId="31B1AED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2 606,67</w:t>
            </w:r>
          </w:p>
        </w:tc>
        <w:tc>
          <w:tcPr>
            <w:tcW w:w="3117" w:type="dxa"/>
            <w:tcBorders>
              <w:left w:val="single" w:sz="4" w:space="0" w:color="000000"/>
              <w:bottom w:val="single" w:sz="4" w:space="0" w:color="000000"/>
              <w:right w:val="single" w:sz="4" w:space="0" w:color="000000"/>
            </w:tcBorders>
            <w:shd w:val="clear" w:color="auto" w:fill="FFFFFF"/>
            <w:vAlign w:val="bottom"/>
          </w:tcPr>
          <w:p w14:paraId="088E7E2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2 606,67</w:t>
            </w:r>
          </w:p>
        </w:tc>
      </w:tr>
      <w:tr w:rsidR="00D52AA2" w:rsidRPr="00D52AA2" w14:paraId="252C1CD2" w14:textId="77777777" w:rsidTr="0058087C">
        <w:tc>
          <w:tcPr>
            <w:tcW w:w="512" w:type="dxa"/>
            <w:tcBorders>
              <w:left w:val="single" w:sz="4" w:space="0" w:color="000000"/>
              <w:bottom w:val="single" w:sz="4" w:space="0" w:color="000000"/>
            </w:tcBorders>
            <w:shd w:val="clear" w:color="auto" w:fill="FFFFFF"/>
          </w:tcPr>
          <w:p w14:paraId="1D26273B"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238</w:t>
            </w:r>
          </w:p>
        </w:tc>
        <w:tc>
          <w:tcPr>
            <w:tcW w:w="6151" w:type="dxa"/>
            <w:tcBorders>
              <w:left w:val="single" w:sz="4" w:space="0" w:color="000000"/>
              <w:bottom w:val="single" w:sz="4" w:space="0" w:color="000000"/>
            </w:tcBorders>
            <w:shd w:val="clear" w:color="auto" w:fill="FFFFFF"/>
          </w:tcPr>
          <w:p w14:paraId="5BBBBAC7"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Шкворень ПАЗ *38 в сб. (на обе стороны)</w:t>
            </w:r>
          </w:p>
        </w:tc>
        <w:tc>
          <w:tcPr>
            <w:tcW w:w="708" w:type="dxa"/>
            <w:tcBorders>
              <w:left w:val="single" w:sz="4" w:space="0" w:color="000000"/>
              <w:bottom w:val="single" w:sz="4" w:space="0" w:color="000000"/>
            </w:tcBorders>
            <w:shd w:val="clear" w:color="auto" w:fill="FFFFFF"/>
          </w:tcPr>
          <w:p w14:paraId="4BF954E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73B48B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8612E5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4 290,00</w:t>
            </w:r>
          </w:p>
        </w:tc>
        <w:tc>
          <w:tcPr>
            <w:tcW w:w="1276" w:type="dxa"/>
            <w:tcBorders>
              <w:left w:val="single" w:sz="4" w:space="0" w:color="000000"/>
              <w:bottom w:val="single" w:sz="4" w:space="0" w:color="000000"/>
            </w:tcBorders>
            <w:shd w:val="clear" w:color="auto" w:fill="FFFFFF"/>
            <w:vAlign w:val="bottom"/>
          </w:tcPr>
          <w:p w14:paraId="433B3FE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4 680,00</w:t>
            </w:r>
          </w:p>
        </w:tc>
        <w:tc>
          <w:tcPr>
            <w:tcW w:w="1276" w:type="dxa"/>
            <w:tcBorders>
              <w:left w:val="single" w:sz="4" w:space="0" w:color="000000"/>
              <w:bottom w:val="single" w:sz="4" w:space="0" w:color="000000"/>
            </w:tcBorders>
            <w:shd w:val="clear" w:color="auto" w:fill="FFFFFF"/>
            <w:vAlign w:val="bottom"/>
          </w:tcPr>
          <w:p w14:paraId="530F76A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4 290,00</w:t>
            </w:r>
          </w:p>
        </w:tc>
        <w:tc>
          <w:tcPr>
            <w:tcW w:w="1139" w:type="dxa"/>
            <w:tcBorders>
              <w:left w:val="single" w:sz="4" w:space="0" w:color="000000"/>
              <w:bottom w:val="single" w:sz="4" w:space="0" w:color="000000"/>
            </w:tcBorders>
            <w:shd w:val="clear" w:color="auto" w:fill="FFFFFF"/>
            <w:vAlign w:val="bottom"/>
          </w:tcPr>
          <w:p w14:paraId="1346E60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4 420,00</w:t>
            </w:r>
          </w:p>
        </w:tc>
        <w:tc>
          <w:tcPr>
            <w:tcW w:w="3117" w:type="dxa"/>
            <w:tcBorders>
              <w:left w:val="single" w:sz="4" w:space="0" w:color="000000"/>
              <w:bottom w:val="single" w:sz="4" w:space="0" w:color="000000"/>
              <w:right w:val="single" w:sz="4" w:space="0" w:color="000000"/>
            </w:tcBorders>
            <w:shd w:val="clear" w:color="auto" w:fill="FFFFFF"/>
            <w:vAlign w:val="bottom"/>
          </w:tcPr>
          <w:p w14:paraId="21F3E88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4 420,00</w:t>
            </w:r>
          </w:p>
        </w:tc>
      </w:tr>
      <w:tr w:rsidR="00D52AA2" w:rsidRPr="00D52AA2" w14:paraId="06527CA7" w14:textId="77777777" w:rsidTr="0058087C">
        <w:tc>
          <w:tcPr>
            <w:tcW w:w="512" w:type="dxa"/>
            <w:tcBorders>
              <w:left w:val="single" w:sz="4" w:space="0" w:color="000000"/>
              <w:bottom w:val="single" w:sz="4" w:space="0" w:color="000000"/>
            </w:tcBorders>
            <w:shd w:val="clear" w:color="auto" w:fill="FFFFFF"/>
          </w:tcPr>
          <w:p w14:paraId="285A6A59"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239</w:t>
            </w:r>
          </w:p>
        </w:tc>
        <w:tc>
          <w:tcPr>
            <w:tcW w:w="6151" w:type="dxa"/>
            <w:tcBorders>
              <w:left w:val="single" w:sz="4" w:space="0" w:color="000000"/>
              <w:bottom w:val="single" w:sz="4" w:space="0" w:color="000000"/>
            </w:tcBorders>
            <w:shd w:val="clear" w:color="auto" w:fill="FFFFFF"/>
          </w:tcPr>
          <w:p w14:paraId="2FAEABCE"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Шпилька ПАЗ-320402-05 зад. (L-115 кололд. 160мм)</w:t>
            </w:r>
          </w:p>
        </w:tc>
        <w:tc>
          <w:tcPr>
            <w:tcW w:w="708" w:type="dxa"/>
            <w:tcBorders>
              <w:left w:val="single" w:sz="4" w:space="0" w:color="000000"/>
              <w:bottom w:val="single" w:sz="4" w:space="0" w:color="000000"/>
            </w:tcBorders>
            <w:shd w:val="clear" w:color="auto" w:fill="FFFFFF"/>
          </w:tcPr>
          <w:p w14:paraId="5B01BEA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CFBC4B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1B6753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495,00</w:t>
            </w:r>
          </w:p>
        </w:tc>
        <w:tc>
          <w:tcPr>
            <w:tcW w:w="1276" w:type="dxa"/>
            <w:tcBorders>
              <w:left w:val="single" w:sz="4" w:space="0" w:color="000000"/>
              <w:bottom w:val="single" w:sz="4" w:space="0" w:color="000000"/>
            </w:tcBorders>
            <w:shd w:val="clear" w:color="auto" w:fill="FFFFFF"/>
            <w:vAlign w:val="bottom"/>
          </w:tcPr>
          <w:p w14:paraId="1FBBF65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540,00</w:t>
            </w:r>
          </w:p>
        </w:tc>
        <w:tc>
          <w:tcPr>
            <w:tcW w:w="1276" w:type="dxa"/>
            <w:tcBorders>
              <w:left w:val="single" w:sz="4" w:space="0" w:color="000000"/>
              <w:bottom w:val="single" w:sz="4" w:space="0" w:color="000000"/>
            </w:tcBorders>
            <w:shd w:val="clear" w:color="auto" w:fill="FFFFFF"/>
            <w:vAlign w:val="bottom"/>
          </w:tcPr>
          <w:p w14:paraId="08E5E09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495,00</w:t>
            </w:r>
          </w:p>
        </w:tc>
        <w:tc>
          <w:tcPr>
            <w:tcW w:w="1139" w:type="dxa"/>
            <w:tcBorders>
              <w:left w:val="single" w:sz="4" w:space="0" w:color="000000"/>
              <w:bottom w:val="single" w:sz="4" w:space="0" w:color="000000"/>
            </w:tcBorders>
            <w:shd w:val="clear" w:color="auto" w:fill="FFFFFF"/>
            <w:vAlign w:val="bottom"/>
          </w:tcPr>
          <w:p w14:paraId="75E4CB4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510,00</w:t>
            </w:r>
          </w:p>
        </w:tc>
        <w:tc>
          <w:tcPr>
            <w:tcW w:w="3117" w:type="dxa"/>
            <w:tcBorders>
              <w:left w:val="single" w:sz="4" w:space="0" w:color="000000"/>
              <w:bottom w:val="single" w:sz="4" w:space="0" w:color="000000"/>
              <w:right w:val="single" w:sz="4" w:space="0" w:color="000000"/>
            </w:tcBorders>
            <w:shd w:val="clear" w:color="auto" w:fill="FFFFFF"/>
            <w:vAlign w:val="bottom"/>
          </w:tcPr>
          <w:p w14:paraId="655844C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510,00</w:t>
            </w:r>
          </w:p>
        </w:tc>
      </w:tr>
      <w:tr w:rsidR="00D52AA2" w:rsidRPr="00D52AA2" w14:paraId="2396FEBF" w14:textId="77777777" w:rsidTr="0058087C">
        <w:tc>
          <w:tcPr>
            <w:tcW w:w="512" w:type="dxa"/>
            <w:tcBorders>
              <w:left w:val="single" w:sz="4" w:space="0" w:color="000000"/>
              <w:bottom w:val="single" w:sz="4" w:space="0" w:color="000000"/>
            </w:tcBorders>
            <w:shd w:val="clear" w:color="auto" w:fill="FFFFFF"/>
          </w:tcPr>
          <w:p w14:paraId="2584D2A9"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240</w:t>
            </w:r>
          </w:p>
        </w:tc>
        <w:tc>
          <w:tcPr>
            <w:tcW w:w="6151" w:type="dxa"/>
            <w:tcBorders>
              <w:left w:val="single" w:sz="4" w:space="0" w:color="000000"/>
              <w:bottom w:val="single" w:sz="4" w:space="0" w:color="000000"/>
            </w:tcBorders>
            <w:shd w:val="clear" w:color="auto" w:fill="FFFFFF"/>
          </w:tcPr>
          <w:p w14:paraId="73925583"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Шпилька ПАЗ-320402-05 пер. (L-105 кололд. 160мм)</w:t>
            </w:r>
          </w:p>
        </w:tc>
        <w:tc>
          <w:tcPr>
            <w:tcW w:w="708" w:type="dxa"/>
            <w:tcBorders>
              <w:left w:val="single" w:sz="4" w:space="0" w:color="000000"/>
              <w:bottom w:val="single" w:sz="4" w:space="0" w:color="000000"/>
            </w:tcBorders>
            <w:shd w:val="clear" w:color="auto" w:fill="FFFFFF"/>
          </w:tcPr>
          <w:p w14:paraId="4FE784A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FD9542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F7F748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440,00</w:t>
            </w:r>
          </w:p>
        </w:tc>
        <w:tc>
          <w:tcPr>
            <w:tcW w:w="1276" w:type="dxa"/>
            <w:tcBorders>
              <w:left w:val="single" w:sz="4" w:space="0" w:color="000000"/>
              <w:bottom w:val="single" w:sz="4" w:space="0" w:color="000000"/>
            </w:tcBorders>
            <w:shd w:val="clear" w:color="auto" w:fill="FFFFFF"/>
            <w:vAlign w:val="bottom"/>
          </w:tcPr>
          <w:p w14:paraId="67A636C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480,00</w:t>
            </w:r>
          </w:p>
        </w:tc>
        <w:tc>
          <w:tcPr>
            <w:tcW w:w="1276" w:type="dxa"/>
            <w:tcBorders>
              <w:left w:val="single" w:sz="4" w:space="0" w:color="000000"/>
              <w:bottom w:val="single" w:sz="4" w:space="0" w:color="000000"/>
            </w:tcBorders>
            <w:shd w:val="clear" w:color="auto" w:fill="FFFFFF"/>
            <w:vAlign w:val="bottom"/>
          </w:tcPr>
          <w:p w14:paraId="6E908B6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440,00</w:t>
            </w:r>
          </w:p>
        </w:tc>
        <w:tc>
          <w:tcPr>
            <w:tcW w:w="1139" w:type="dxa"/>
            <w:tcBorders>
              <w:left w:val="single" w:sz="4" w:space="0" w:color="000000"/>
              <w:bottom w:val="single" w:sz="4" w:space="0" w:color="000000"/>
            </w:tcBorders>
            <w:shd w:val="clear" w:color="auto" w:fill="FFFFFF"/>
            <w:vAlign w:val="bottom"/>
          </w:tcPr>
          <w:p w14:paraId="3A407B6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453,33</w:t>
            </w:r>
          </w:p>
        </w:tc>
        <w:tc>
          <w:tcPr>
            <w:tcW w:w="3117" w:type="dxa"/>
            <w:tcBorders>
              <w:left w:val="single" w:sz="4" w:space="0" w:color="000000"/>
              <w:bottom w:val="single" w:sz="4" w:space="0" w:color="000000"/>
              <w:right w:val="single" w:sz="4" w:space="0" w:color="000000"/>
            </w:tcBorders>
            <w:shd w:val="clear" w:color="auto" w:fill="FFFFFF"/>
            <w:vAlign w:val="bottom"/>
          </w:tcPr>
          <w:p w14:paraId="56CA226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453,33</w:t>
            </w:r>
          </w:p>
        </w:tc>
      </w:tr>
      <w:tr w:rsidR="00D52AA2" w:rsidRPr="00D52AA2" w14:paraId="1D9AC554" w14:textId="77777777" w:rsidTr="0058087C">
        <w:tc>
          <w:tcPr>
            <w:tcW w:w="512" w:type="dxa"/>
            <w:tcBorders>
              <w:left w:val="single" w:sz="4" w:space="0" w:color="000000"/>
              <w:bottom w:val="single" w:sz="4" w:space="0" w:color="000000"/>
            </w:tcBorders>
            <w:shd w:val="clear" w:color="auto" w:fill="FFFFFF"/>
          </w:tcPr>
          <w:p w14:paraId="72B7AEBD"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241</w:t>
            </w:r>
          </w:p>
        </w:tc>
        <w:tc>
          <w:tcPr>
            <w:tcW w:w="6151" w:type="dxa"/>
            <w:tcBorders>
              <w:left w:val="single" w:sz="4" w:space="0" w:color="000000"/>
              <w:bottom w:val="single" w:sz="4" w:space="0" w:color="000000"/>
            </w:tcBorders>
            <w:shd w:val="clear" w:color="auto" w:fill="FFFFFF"/>
          </w:tcPr>
          <w:p w14:paraId="0BB78233"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Щетка стеклоочистителя (700мм) ПАЗ 3205</w:t>
            </w:r>
          </w:p>
        </w:tc>
        <w:tc>
          <w:tcPr>
            <w:tcW w:w="708" w:type="dxa"/>
            <w:tcBorders>
              <w:left w:val="single" w:sz="4" w:space="0" w:color="000000"/>
              <w:bottom w:val="single" w:sz="4" w:space="0" w:color="000000"/>
            </w:tcBorders>
            <w:shd w:val="clear" w:color="auto" w:fill="FFFFFF"/>
          </w:tcPr>
          <w:p w14:paraId="1A0A839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0681AD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4DB81A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495,00</w:t>
            </w:r>
          </w:p>
        </w:tc>
        <w:tc>
          <w:tcPr>
            <w:tcW w:w="1276" w:type="dxa"/>
            <w:tcBorders>
              <w:left w:val="single" w:sz="4" w:space="0" w:color="000000"/>
              <w:bottom w:val="single" w:sz="4" w:space="0" w:color="000000"/>
            </w:tcBorders>
            <w:shd w:val="clear" w:color="auto" w:fill="FFFFFF"/>
            <w:vAlign w:val="bottom"/>
          </w:tcPr>
          <w:p w14:paraId="0409B6B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540,00</w:t>
            </w:r>
          </w:p>
        </w:tc>
        <w:tc>
          <w:tcPr>
            <w:tcW w:w="1276" w:type="dxa"/>
            <w:tcBorders>
              <w:left w:val="single" w:sz="4" w:space="0" w:color="000000"/>
              <w:bottom w:val="single" w:sz="4" w:space="0" w:color="000000"/>
            </w:tcBorders>
            <w:shd w:val="clear" w:color="auto" w:fill="FFFFFF"/>
            <w:vAlign w:val="bottom"/>
          </w:tcPr>
          <w:p w14:paraId="03B261A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495,00</w:t>
            </w:r>
          </w:p>
        </w:tc>
        <w:tc>
          <w:tcPr>
            <w:tcW w:w="1139" w:type="dxa"/>
            <w:tcBorders>
              <w:left w:val="single" w:sz="4" w:space="0" w:color="000000"/>
              <w:bottom w:val="single" w:sz="4" w:space="0" w:color="000000"/>
            </w:tcBorders>
            <w:shd w:val="clear" w:color="auto" w:fill="FFFFFF"/>
            <w:vAlign w:val="bottom"/>
          </w:tcPr>
          <w:p w14:paraId="6D59ADE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510,00</w:t>
            </w:r>
          </w:p>
        </w:tc>
        <w:tc>
          <w:tcPr>
            <w:tcW w:w="3117" w:type="dxa"/>
            <w:tcBorders>
              <w:left w:val="single" w:sz="4" w:space="0" w:color="000000"/>
              <w:bottom w:val="single" w:sz="4" w:space="0" w:color="000000"/>
              <w:right w:val="single" w:sz="4" w:space="0" w:color="000000"/>
            </w:tcBorders>
            <w:shd w:val="clear" w:color="auto" w:fill="FFFFFF"/>
            <w:vAlign w:val="bottom"/>
          </w:tcPr>
          <w:p w14:paraId="2470FCB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510,00</w:t>
            </w:r>
          </w:p>
        </w:tc>
      </w:tr>
      <w:tr w:rsidR="00D52AA2" w:rsidRPr="00D52AA2" w14:paraId="2ECE386C" w14:textId="77777777" w:rsidTr="0058087C">
        <w:tc>
          <w:tcPr>
            <w:tcW w:w="512" w:type="dxa"/>
            <w:tcBorders>
              <w:left w:val="single" w:sz="4" w:space="0" w:color="000000"/>
              <w:bottom w:val="single" w:sz="4" w:space="0" w:color="000000"/>
            </w:tcBorders>
            <w:shd w:val="clear" w:color="auto" w:fill="FFFFFF"/>
          </w:tcPr>
          <w:p w14:paraId="5590F5BD"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242</w:t>
            </w:r>
          </w:p>
        </w:tc>
        <w:tc>
          <w:tcPr>
            <w:tcW w:w="6151" w:type="dxa"/>
            <w:tcBorders>
              <w:left w:val="single" w:sz="4" w:space="0" w:color="000000"/>
              <w:bottom w:val="single" w:sz="4" w:space="0" w:color="000000"/>
            </w:tcBorders>
            <w:shd w:val="clear" w:color="auto" w:fill="FFFFFF"/>
          </w:tcPr>
          <w:p w14:paraId="353045C7"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Эл. двигатель отопителя ПАЗ (две крыльчатки) 12в</w:t>
            </w:r>
          </w:p>
        </w:tc>
        <w:tc>
          <w:tcPr>
            <w:tcW w:w="708" w:type="dxa"/>
            <w:tcBorders>
              <w:left w:val="single" w:sz="4" w:space="0" w:color="000000"/>
              <w:bottom w:val="single" w:sz="4" w:space="0" w:color="000000"/>
            </w:tcBorders>
            <w:shd w:val="clear" w:color="auto" w:fill="FFFFFF"/>
          </w:tcPr>
          <w:p w14:paraId="17F1AF4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DDDCAF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0BFA0C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2 376,00</w:t>
            </w:r>
          </w:p>
        </w:tc>
        <w:tc>
          <w:tcPr>
            <w:tcW w:w="1276" w:type="dxa"/>
            <w:tcBorders>
              <w:left w:val="single" w:sz="4" w:space="0" w:color="000000"/>
              <w:bottom w:val="single" w:sz="4" w:space="0" w:color="000000"/>
            </w:tcBorders>
            <w:shd w:val="clear" w:color="auto" w:fill="FFFFFF"/>
            <w:vAlign w:val="bottom"/>
          </w:tcPr>
          <w:p w14:paraId="428887C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2 592,00</w:t>
            </w:r>
          </w:p>
        </w:tc>
        <w:tc>
          <w:tcPr>
            <w:tcW w:w="1276" w:type="dxa"/>
            <w:tcBorders>
              <w:left w:val="single" w:sz="4" w:space="0" w:color="000000"/>
              <w:bottom w:val="single" w:sz="4" w:space="0" w:color="000000"/>
            </w:tcBorders>
            <w:shd w:val="clear" w:color="auto" w:fill="FFFFFF"/>
            <w:vAlign w:val="bottom"/>
          </w:tcPr>
          <w:p w14:paraId="0ACCC23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2 376,00</w:t>
            </w:r>
          </w:p>
        </w:tc>
        <w:tc>
          <w:tcPr>
            <w:tcW w:w="1139" w:type="dxa"/>
            <w:tcBorders>
              <w:left w:val="single" w:sz="4" w:space="0" w:color="000000"/>
              <w:bottom w:val="single" w:sz="4" w:space="0" w:color="000000"/>
            </w:tcBorders>
            <w:shd w:val="clear" w:color="auto" w:fill="FFFFFF"/>
            <w:vAlign w:val="bottom"/>
          </w:tcPr>
          <w:p w14:paraId="6C42ABC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2 448,00</w:t>
            </w:r>
          </w:p>
        </w:tc>
        <w:tc>
          <w:tcPr>
            <w:tcW w:w="3117" w:type="dxa"/>
            <w:tcBorders>
              <w:left w:val="single" w:sz="4" w:space="0" w:color="000000"/>
              <w:bottom w:val="single" w:sz="4" w:space="0" w:color="000000"/>
              <w:right w:val="single" w:sz="4" w:space="0" w:color="000000"/>
            </w:tcBorders>
            <w:shd w:val="clear" w:color="auto" w:fill="FFFFFF"/>
            <w:vAlign w:val="bottom"/>
          </w:tcPr>
          <w:p w14:paraId="54C543F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2 448,00</w:t>
            </w:r>
          </w:p>
        </w:tc>
      </w:tr>
      <w:tr w:rsidR="00D52AA2" w:rsidRPr="00D52AA2" w14:paraId="35465F18" w14:textId="77777777" w:rsidTr="0058087C">
        <w:tc>
          <w:tcPr>
            <w:tcW w:w="512" w:type="dxa"/>
            <w:tcBorders>
              <w:left w:val="single" w:sz="4" w:space="0" w:color="000000"/>
              <w:bottom w:val="single" w:sz="4" w:space="0" w:color="000000"/>
            </w:tcBorders>
            <w:shd w:val="clear" w:color="auto" w:fill="FFFFFF"/>
          </w:tcPr>
          <w:p w14:paraId="38575636"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243</w:t>
            </w:r>
          </w:p>
        </w:tc>
        <w:tc>
          <w:tcPr>
            <w:tcW w:w="6151" w:type="dxa"/>
            <w:tcBorders>
              <w:left w:val="single" w:sz="4" w:space="0" w:color="000000"/>
              <w:bottom w:val="single" w:sz="4" w:space="0" w:color="000000"/>
            </w:tcBorders>
            <w:shd w:val="clear" w:color="auto" w:fill="FFFFFF"/>
          </w:tcPr>
          <w:p w14:paraId="09931A55"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ЭПК 358 без катушкек</w:t>
            </w:r>
          </w:p>
        </w:tc>
        <w:tc>
          <w:tcPr>
            <w:tcW w:w="708" w:type="dxa"/>
            <w:tcBorders>
              <w:left w:val="single" w:sz="4" w:space="0" w:color="000000"/>
              <w:bottom w:val="single" w:sz="4" w:space="0" w:color="000000"/>
            </w:tcBorders>
            <w:shd w:val="clear" w:color="auto" w:fill="FFFFFF"/>
          </w:tcPr>
          <w:p w14:paraId="6B65D1A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C288B9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A7F37C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5 500,00</w:t>
            </w:r>
          </w:p>
        </w:tc>
        <w:tc>
          <w:tcPr>
            <w:tcW w:w="1276" w:type="dxa"/>
            <w:tcBorders>
              <w:left w:val="single" w:sz="4" w:space="0" w:color="000000"/>
              <w:bottom w:val="single" w:sz="4" w:space="0" w:color="000000"/>
            </w:tcBorders>
            <w:shd w:val="clear" w:color="auto" w:fill="FFFFFF"/>
            <w:vAlign w:val="bottom"/>
          </w:tcPr>
          <w:p w14:paraId="7D8BC20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6 000,00</w:t>
            </w:r>
          </w:p>
        </w:tc>
        <w:tc>
          <w:tcPr>
            <w:tcW w:w="1276" w:type="dxa"/>
            <w:tcBorders>
              <w:left w:val="single" w:sz="4" w:space="0" w:color="000000"/>
              <w:bottom w:val="single" w:sz="4" w:space="0" w:color="000000"/>
            </w:tcBorders>
            <w:shd w:val="clear" w:color="auto" w:fill="FFFFFF"/>
            <w:vAlign w:val="bottom"/>
          </w:tcPr>
          <w:p w14:paraId="759F86B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5 500,00</w:t>
            </w:r>
          </w:p>
        </w:tc>
        <w:tc>
          <w:tcPr>
            <w:tcW w:w="1139" w:type="dxa"/>
            <w:tcBorders>
              <w:left w:val="single" w:sz="4" w:space="0" w:color="000000"/>
              <w:bottom w:val="single" w:sz="4" w:space="0" w:color="000000"/>
            </w:tcBorders>
            <w:shd w:val="clear" w:color="auto" w:fill="FFFFFF"/>
            <w:vAlign w:val="bottom"/>
          </w:tcPr>
          <w:p w14:paraId="04011F2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5 666,67</w:t>
            </w:r>
          </w:p>
        </w:tc>
        <w:tc>
          <w:tcPr>
            <w:tcW w:w="3117" w:type="dxa"/>
            <w:tcBorders>
              <w:left w:val="single" w:sz="4" w:space="0" w:color="000000"/>
              <w:bottom w:val="single" w:sz="4" w:space="0" w:color="000000"/>
              <w:right w:val="single" w:sz="4" w:space="0" w:color="000000"/>
            </w:tcBorders>
            <w:shd w:val="clear" w:color="auto" w:fill="FFFFFF"/>
            <w:vAlign w:val="bottom"/>
          </w:tcPr>
          <w:p w14:paraId="3A143BC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5 666,67</w:t>
            </w:r>
          </w:p>
        </w:tc>
      </w:tr>
      <w:tr w:rsidR="00D52AA2" w:rsidRPr="00D52AA2" w14:paraId="15E2E1B9" w14:textId="77777777" w:rsidTr="0058087C">
        <w:tc>
          <w:tcPr>
            <w:tcW w:w="512" w:type="dxa"/>
            <w:tcBorders>
              <w:left w:val="single" w:sz="4" w:space="0" w:color="000000"/>
              <w:bottom w:val="single" w:sz="4" w:space="0" w:color="000000"/>
            </w:tcBorders>
            <w:shd w:val="clear" w:color="auto" w:fill="FFFFFF"/>
          </w:tcPr>
          <w:p w14:paraId="67BAE3B9"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244</w:t>
            </w:r>
          </w:p>
        </w:tc>
        <w:tc>
          <w:tcPr>
            <w:tcW w:w="6151" w:type="dxa"/>
            <w:tcBorders>
              <w:left w:val="single" w:sz="4" w:space="0" w:color="000000"/>
              <w:bottom w:val="single" w:sz="4" w:space="0" w:color="000000"/>
            </w:tcBorders>
            <w:shd w:val="clear" w:color="auto" w:fill="FFFFFF"/>
          </w:tcPr>
          <w:p w14:paraId="07BF1F68"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ЭПК 358 с катушками 12В</w:t>
            </w:r>
          </w:p>
        </w:tc>
        <w:tc>
          <w:tcPr>
            <w:tcW w:w="708" w:type="dxa"/>
            <w:tcBorders>
              <w:left w:val="single" w:sz="4" w:space="0" w:color="000000"/>
              <w:bottom w:val="single" w:sz="4" w:space="0" w:color="000000"/>
            </w:tcBorders>
            <w:shd w:val="clear" w:color="auto" w:fill="FFFFFF"/>
          </w:tcPr>
          <w:p w14:paraId="4A247B2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4962F2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09B17A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8 690,00</w:t>
            </w:r>
          </w:p>
        </w:tc>
        <w:tc>
          <w:tcPr>
            <w:tcW w:w="1276" w:type="dxa"/>
            <w:tcBorders>
              <w:left w:val="single" w:sz="4" w:space="0" w:color="000000"/>
              <w:bottom w:val="single" w:sz="4" w:space="0" w:color="000000"/>
            </w:tcBorders>
            <w:shd w:val="clear" w:color="auto" w:fill="FFFFFF"/>
            <w:vAlign w:val="bottom"/>
          </w:tcPr>
          <w:p w14:paraId="18E61AB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9 480,00</w:t>
            </w:r>
          </w:p>
        </w:tc>
        <w:tc>
          <w:tcPr>
            <w:tcW w:w="1276" w:type="dxa"/>
            <w:tcBorders>
              <w:left w:val="single" w:sz="4" w:space="0" w:color="000000"/>
              <w:bottom w:val="single" w:sz="4" w:space="0" w:color="000000"/>
            </w:tcBorders>
            <w:shd w:val="clear" w:color="auto" w:fill="FFFFFF"/>
            <w:vAlign w:val="bottom"/>
          </w:tcPr>
          <w:p w14:paraId="4E9C6E5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8 610,00</w:t>
            </w:r>
          </w:p>
        </w:tc>
        <w:tc>
          <w:tcPr>
            <w:tcW w:w="1139" w:type="dxa"/>
            <w:tcBorders>
              <w:left w:val="single" w:sz="4" w:space="0" w:color="000000"/>
              <w:bottom w:val="single" w:sz="4" w:space="0" w:color="000000"/>
            </w:tcBorders>
            <w:shd w:val="clear" w:color="auto" w:fill="FFFFFF"/>
            <w:vAlign w:val="bottom"/>
          </w:tcPr>
          <w:p w14:paraId="6241195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8 926,67</w:t>
            </w:r>
          </w:p>
        </w:tc>
        <w:tc>
          <w:tcPr>
            <w:tcW w:w="3117" w:type="dxa"/>
            <w:tcBorders>
              <w:left w:val="single" w:sz="4" w:space="0" w:color="000000"/>
              <w:bottom w:val="single" w:sz="4" w:space="0" w:color="000000"/>
              <w:right w:val="single" w:sz="4" w:space="0" w:color="000000"/>
            </w:tcBorders>
            <w:shd w:val="clear" w:color="auto" w:fill="FFFFFF"/>
            <w:vAlign w:val="bottom"/>
          </w:tcPr>
          <w:p w14:paraId="767587A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8 926,67</w:t>
            </w:r>
          </w:p>
        </w:tc>
      </w:tr>
      <w:tr w:rsidR="00D52AA2" w:rsidRPr="00D52AA2" w14:paraId="4B43F9DB" w14:textId="77777777" w:rsidTr="0058087C">
        <w:tc>
          <w:tcPr>
            <w:tcW w:w="512" w:type="dxa"/>
            <w:tcBorders>
              <w:left w:val="single" w:sz="4" w:space="0" w:color="000000"/>
              <w:bottom w:val="single" w:sz="4" w:space="0" w:color="000000"/>
            </w:tcBorders>
            <w:shd w:val="clear" w:color="auto" w:fill="FFFFFF"/>
          </w:tcPr>
          <w:p w14:paraId="3BFA4302"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lastRenderedPageBreak/>
              <w:t>245</w:t>
            </w:r>
          </w:p>
        </w:tc>
        <w:tc>
          <w:tcPr>
            <w:tcW w:w="6151" w:type="dxa"/>
            <w:tcBorders>
              <w:left w:val="single" w:sz="4" w:space="0" w:color="000000"/>
              <w:bottom w:val="single" w:sz="4" w:space="0" w:color="000000"/>
            </w:tcBorders>
            <w:shd w:val="clear" w:color="auto" w:fill="FFFFFF"/>
          </w:tcPr>
          <w:p w14:paraId="0AE9848A"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ЭПК-5007 (электропневмоклапан)</w:t>
            </w:r>
          </w:p>
        </w:tc>
        <w:tc>
          <w:tcPr>
            <w:tcW w:w="708" w:type="dxa"/>
            <w:tcBorders>
              <w:left w:val="single" w:sz="4" w:space="0" w:color="000000"/>
              <w:bottom w:val="single" w:sz="4" w:space="0" w:color="000000"/>
            </w:tcBorders>
            <w:shd w:val="clear" w:color="auto" w:fill="FFFFFF"/>
          </w:tcPr>
          <w:p w14:paraId="3B8E495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C9FA88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4121A4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6 380,00</w:t>
            </w:r>
          </w:p>
        </w:tc>
        <w:tc>
          <w:tcPr>
            <w:tcW w:w="1276" w:type="dxa"/>
            <w:tcBorders>
              <w:left w:val="single" w:sz="4" w:space="0" w:color="000000"/>
              <w:bottom w:val="single" w:sz="4" w:space="0" w:color="000000"/>
            </w:tcBorders>
            <w:shd w:val="clear" w:color="auto" w:fill="FFFFFF"/>
            <w:vAlign w:val="bottom"/>
          </w:tcPr>
          <w:p w14:paraId="7587666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6 960,00</w:t>
            </w:r>
          </w:p>
        </w:tc>
        <w:tc>
          <w:tcPr>
            <w:tcW w:w="1276" w:type="dxa"/>
            <w:tcBorders>
              <w:left w:val="single" w:sz="4" w:space="0" w:color="000000"/>
              <w:bottom w:val="single" w:sz="4" w:space="0" w:color="000000"/>
            </w:tcBorders>
            <w:shd w:val="clear" w:color="auto" w:fill="FFFFFF"/>
            <w:vAlign w:val="bottom"/>
          </w:tcPr>
          <w:p w14:paraId="666FFE8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6 380,00</w:t>
            </w:r>
          </w:p>
        </w:tc>
        <w:tc>
          <w:tcPr>
            <w:tcW w:w="1139" w:type="dxa"/>
            <w:tcBorders>
              <w:left w:val="single" w:sz="4" w:space="0" w:color="000000"/>
              <w:bottom w:val="single" w:sz="4" w:space="0" w:color="000000"/>
            </w:tcBorders>
            <w:shd w:val="clear" w:color="auto" w:fill="FFFFFF"/>
            <w:vAlign w:val="bottom"/>
          </w:tcPr>
          <w:p w14:paraId="7184E9D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6 573,33</w:t>
            </w:r>
          </w:p>
        </w:tc>
        <w:tc>
          <w:tcPr>
            <w:tcW w:w="3117" w:type="dxa"/>
            <w:tcBorders>
              <w:left w:val="single" w:sz="4" w:space="0" w:color="000000"/>
              <w:bottom w:val="single" w:sz="4" w:space="0" w:color="000000"/>
              <w:right w:val="single" w:sz="4" w:space="0" w:color="000000"/>
            </w:tcBorders>
            <w:shd w:val="clear" w:color="auto" w:fill="FFFFFF"/>
            <w:vAlign w:val="bottom"/>
          </w:tcPr>
          <w:p w14:paraId="130BEB0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6 573,33</w:t>
            </w:r>
          </w:p>
        </w:tc>
      </w:tr>
      <w:tr w:rsidR="00D52AA2" w:rsidRPr="00D52AA2" w14:paraId="40939294" w14:textId="77777777" w:rsidTr="0058087C">
        <w:tc>
          <w:tcPr>
            <w:tcW w:w="512" w:type="dxa"/>
            <w:tcBorders>
              <w:left w:val="single" w:sz="4" w:space="0" w:color="000000"/>
              <w:bottom w:val="single" w:sz="4" w:space="0" w:color="000000"/>
            </w:tcBorders>
            <w:shd w:val="clear" w:color="auto" w:fill="FFFFFF"/>
          </w:tcPr>
          <w:p w14:paraId="09D514A3"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246</w:t>
            </w:r>
          </w:p>
        </w:tc>
        <w:tc>
          <w:tcPr>
            <w:tcW w:w="6151" w:type="dxa"/>
            <w:tcBorders>
              <w:left w:val="single" w:sz="4" w:space="0" w:color="000000"/>
              <w:bottom w:val="single" w:sz="4" w:space="0" w:color="000000"/>
            </w:tcBorders>
            <w:shd w:val="clear" w:color="auto" w:fill="FFFFFF"/>
          </w:tcPr>
          <w:p w14:paraId="4E856F08"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Энергоаккумулятор ГАЗон NEXT</w:t>
            </w:r>
          </w:p>
        </w:tc>
        <w:tc>
          <w:tcPr>
            <w:tcW w:w="708" w:type="dxa"/>
            <w:tcBorders>
              <w:left w:val="single" w:sz="4" w:space="0" w:color="000000"/>
              <w:bottom w:val="single" w:sz="4" w:space="0" w:color="000000"/>
            </w:tcBorders>
            <w:shd w:val="clear" w:color="auto" w:fill="FFFFFF"/>
          </w:tcPr>
          <w:p w14:paraId="70015A1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EEB5DC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678B71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9 933,00</w:t>
            </w:r>
          </w:p>
        </w:tc>
        <w:tc>
          <w:tcPr>
            <w:tcW w:w="1276" w:type="dxa"/>
            <w:tcBorders>
              <w:left w:val="single" w:sz="4" w:space="0" w:color="000000"/>
              <w:bottom w:val="single" w:sz="4" w:space="0" w:color="000000"/>
            </w:tcBorders>
            <w:shd w:val="clear" w:color="auto" w:fill="FFFFFF"/>
            <w:vAlign w:val="bottom"/>
          </w:tcPr>
          <w:p w14:paraId="0015B31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10 836,00</w:t>
            </w:r>
          </w:p>
        </w:tc>
        <w:tc>
          <w:tcPr>
            <w:tcW w:w="1276" w:type="dxa"/>
            <w:tcBorders>
              <w:left w:val="single" w:sz="4" w:space="0" w:color="000000"/>
              <w:bottom w:val="single" w:sz="4" w:space="0" w:color="000000"/>
            </w:tcBorders>
            <w:shd w:val="clear" w:color="auto" w:fill="FFFFFF"/>
            <w:vAlign w:val="bottom"/>
          </w:tcPr>
          <w:p w14:paraId="5B8383B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9 933,00</w:t>
            </w:r>
          </w:p>
        </w:tc>
        <w:tc>
          <w:tcPr>
            <w:tcW w:w="1139" w:type="dxa"/>
            <w:tcBorders>
              <w:left w:val="single" w:sz="4" w:space="0" w:color="000000"/>
              <w:bottom w:val="single" w:sz="4" w:space="0" w:color="000000"/>
            </w:tcBorders>
            <w:shd w:val="clear" w:color="auto" w:fill="FFFFFF"/>
            <w:vAlign w:val="bottom"/>
          </w:tcPr>
          <w:p w14:paraId="5F60FCF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10 234,00</w:t>
            </w:r>
          </w:p>
        </w:tc>
        <w:tc>
          <w:tcPr>
            <w:tcW w:w="3117" w:type="dxa"/>
            <w:tcBorders>
              <w:left w:val="single" w:sz="4" w:space="0" w:color="000000"/>
              <w:bottom w:val="single" w:sz="4" w:space="0" w:color="000000"/>
              <w:right w:val="single" w:sz="4" w:space="0" w:color="000000"/>
            </w:tcBorders>
            <w:shd w:val="clear" w:color="auto" w:fill="FFFFFF"/>
            <w:vAlign w:val="bottom"/>
          </w:tcPr>
          <w:p w14:paraId="26D47B8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10 234,00</w:t>
            </w:r>
          </w:p>
        </w:tc>
      </w:tr>
      <w:tr w:rsidR="00D52AA2" w:rsidRPr="00D52AA2" w14:paraId="0178CF29" w14:textId="77777777" w:rsidTr="0058087C">
        <w:tc>
          <w:tcPr>
            <w:tcW w:w="512" w:type="dxa"/>
            <w:tcBorders>
              <w:left w:val="single" w:sz="4" w:space="0" w:color="000000"/>
              <w:bottom w:val="single" w:sz="4" w:space="0" w:color="000000"/>
            </w:tcBorders>
            <w:shd w:val="clear" w:color="auto" w:fill="FFFFFF"/>
          </w:tcPr>
          <w:p w14:paraId="786B1BDE"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247</w:t>
            </w:r>
          </w:p>
        </w:tc>
        <w:tc>
          <w:tcPr>
            <w:tcW w:w="6151" w:type="dxa"/>
            <w:tcBorders>
              <w:left w:val="single" w:sz="4" w:space="0" w:color="000000"/>
              <w:bottom w:val="single" w:sz="4" w:space="0" w:color="000000"/>
            </w:tcBorders>
            <w:shd w:val="clear" w:color="auto" w:fill="FFFFFF"/>
          </w:tcPr>
          <w:p w14:paraId="40190743"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Амортизатор 3162, 3163 передний газ. ZOMMER</w:t>
            </w:r>
          </w:p>
        </w:tc>
        <w:tc>
          <w:tcPr>
            <w:tcW w:w="708" w:type="dxa"/>
            <w:tcBorders>
              <w:left w:val="single" w:sz="4" w:space="0" w:color="000000"/>
              <w:bottom w:val="single" w:sz="4" w:space="0" w:color="000000"/>
            </w:tcBorders>
            <w:shd w:val="clear" w:color="auto" w:fill="FFFFFF"/>
          </w:tcPr>
          <w:p w14:paraId="1B3879A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0A0774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70CB6B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2 392,50</w:t>
            </w:r>
          </w:p>
        </w:tc>
        <w:tc>
          <w:tcPr>
            <w:tcW w:w="1276" w:type="dxa"/>
            <w:tcBorders>
              <w:left w:val="single" w:sz="4" w:space="0" w:color="000000"/>
              <w:bottom w:val="single" w:sz="4" w:space="0" w:color="000000"/>
            </w:tcBorders>
            <w:shd w:val="clear" w:color="auto" w:fill="FFFFFF"/>
            <w:vAlign w:val="bottom"/>
          </w:tcPr>
          <w:p w14:paraId="0DC933E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2 610,00</w:t>
            </w:r>
          </w:p>
        </w:tc>
        <w:tc>
          <w:tcPr>
            <w:tcW w:w="1276" w:type="dxa"/>
            <w:tcBorders>
              <w:left w:val="single" w:sz="4" w:space="0" w:color="000000"/>
              <w:bottom w:val="single" w:sz="4" w:space="0" w:color="000000"/>
            </w:tcBorders>
            <w:shd w:val="clear" w:color="auto" w:fill="FFFFFF"/>
            <w:vAlign w:val="bottom"/>
          </w:tcPr>
          <w:p w14:paraId="7AD85CE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2 392,50</w:t>
            </w:r>
          </w:p>
        </w:tc>
        <w:tc>
          <w:tcPr>
            <w:tcW w:w="1139" w:type="dxa"/>
            <w:tcBorders>
              <w:left w:val="single" w:sz="4" w:space="0" w:color="000000"/>
              <w:bottom w:val="single" w:sz="4" w:space="0" w:color="000000"/>
            </w:tcBorders>
            <w:shd w:val="clear" w:color="auto" w:fill="FFFFFF"/>
            <w:vAlign w:val="bottom"/>
          </w:tcPr>
          <w:p w14:paraId="5971417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2 465,00</w:t>
            </w:r>
          </w:p>
        </w:tc>
        <w:tc>
          <w:tcPr>
            <w:tcW w:w="3117" w:type="dxa"/>
            <w:tcBorders>
              <w:left w:val="single" w:sz="4" w:space="0" w:color="000000"/>
              <w:bottom w:val="single" w:sz="4" w:space="0" w:color="000000"/>
              <w:right w:val="single" w:sz="4" w:space="0" w:color="000000"/>
            </w:tcBorders>
            <w:shd w:val="clear" w:color="auto" w:fill="FFFFFF"/>
            <w:vAlign w:val="bottom"/>
          </w:tcPr>
          <w:p w14:paraId="68EA598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2 465,00</w:t>
            </w:r>
          </w:p>
        </w:tc>
      </w:tr>
      <w:tr w:rsidR="00D52AA2" w:rsidRPr="00D52AA2" w14:paraId="425003E4" w14:textId="77777777" w:rsidTr="0058087C">
        <w:tc>
          <w:tcPr>
            <w:tcW w:w="512" w:type="dxa"/>
            <w:tcBorders>
              <w:left w:val="single" w:sz="4" w:space="0" w:color="000000"/>
              <w:bottom w:val="single" w:sz="4" w:space="0" w:color="000000"/>
            </w:tcBorders>
            <w:shd w:val="clear" w:color="auto" w:fill="FFFFFF"/>
          </w:tcPr>
          <w:p w14:paraId="12AFFFD6"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248</w:t>
            </w:r>
          </w:p>
        </w:tc>
        <w:tc>
          <w:tcPr>
            <w:tcW w:w="6151" w:type="dxa"/>
            <w:tcBorders>
              <w:left w:val="single" w:sz="4" w:space="0" w:color="000000"/>
              <w:bottom w:val="single" w:sz="4" w:space="0" w:color="000000"/>
            </w:tcBorders>
            <w:shd w:val="clear" w:color="auto" w:fill="FFFFFF"/>
          </w:tcPr>
          <w:p w14:paraId="04F6611B"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Амортизатор УАЗ </w:t>
            </w:r>
          </w:p>
        </w:tc>
        <w:tc>
          <w:tcPr>
            <w:tcW w:w="708" w:type="dxa"/>
            <w:tcBorders>
              <w:left w:val="single" w:sz="4" w:space="0" w:color="000000"/>
              <w:bottom w:val="single" w:sz="4" w:space="0" w:color="000000"/>
            </w:tcBorders>
            <w:shd w:val="clear" w:color="auto" w:fill="FFFFFF"/>
          </w:tcPr>
          <w:p w14:paraId="7AF7F5C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59DA96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C77BFA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1 485,00</w:t>
            </w:r>
          </w:p>
        </w:tc>
        <w:tc>
          <w:tcPr>
            <w:tcW w:w="1276" w:type="dxa"/>
            <w:tcBorders>
              <w:left w:val="single" w:sz="4" w:space="0" w:color="000000"/>
              <w:bottom w:val="single" w:sz="4" w:space="0" w:color="000000"/>
            </w:tcBorders>
            <w:shd w:val="clear" w:color="auto" w:fill="FFFFFF"/>
            <w:vAlign w:val="bottom"/>
          </w:tcPr>
          <w:p w14:paraId="7901876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1 620,00</w:t>
            </w:r>
          </w:p>
        </w:tc>
        <w:tc>
          <w:tcPr>
            <w:tcW w:w="1276" w:type="dxa"/>
            <w:tcBorders>
              <w:left w:val="single" w:sz="4" w:space="0" w:color="000000"/>
              <w:bottom w:val="single" w:sz="4" w:space="0" w:color="000000"/>
            </w:tcBorders>
            <w:shd w:val="clear" w:color="auto" w:fill="FFFFFF"/>
            <w:vAlign w:val="bottom"/>
          </w:tcPr>
          <w:p w14:paraId="4AB514D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1 485,00</w:t>
            </w:r>
          </w:p>
        </w:tc>
        <w:tc>
          <w:tcPr>
            <w:tcW w:w="1139" w:type="dxa"/>
            <w:tcBorders>
              <w:left w:val="single" w:sz="4" w:space="0" w:color="000000"/>
              <w:bottom w:val="single" w:sz="4" w:space="0" w:color="000000"/>
            </w:tcBorders>
            <w:shd w:val="clear" w:color="auto" w:fill="FFFFFF"/>
            <w:vAlign w:val="bottom"/>
          </w:tcPr>
          <w:p w14:paraId="1FECAD5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1 530,00</w:t>
            </w:r>
          </w:p>
        </w:tc>
        <w:tc>
          <w:tcPr>
            <w:tcW w:w="3117" w:type="dxa"/>
            <w:tcBorders>
              <w:left w:val="single" w:sz="4" w:space="0" w:color="000000"/>
              <w:bottom w:val="single" w:sz="4" w:space="0" w:color="000000"/>
              <w:right w:val="single" w:sz="4" w:space="0" w:color="000000"/>
            </w:tcBorders>
            <w:shd w:val="clear" w:color="auto" w:fill="FFFFFF"/>
            <w:vAlign w:val="bottom"/>
          </w:tcPr>
          <w:p w14:paraId="55C3599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1 530,00</w:t>
            </w:r>
          </w:p>
        </w:tc>
      </w:tr>
      <w:tr w:rsidR="00D52AA2" w:rsidRPr="00D52AA2" w14:paraId="530CC023" w14:textId="77777777" w:rsidTr="0058087C">
        <w:tc>
          <w:tcPr>
            <w:tcW w:w="512" w:type="dxa"/>
            <w:tcBorders>
              <w:left w:val="single" w:sz="4" w:space="0" w:color="000000"/>
              <w:bottom w:val="single" w:sz="4" w:space="0" w:color="000000"/>
            </w:tcBorders>
            <w:shd w:val="clear" w:color="auto" w:fill="FFFFFF"/>
          </w:tcPr>
          <w:p w14:paraId="12B2111B"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249</w:t>
            </w:r>
          </w:p>
        </w:tc>
        <w:tc>
          <w:tcPr>
            <w:tcW w:w="6151" w:type="dxa"/>
            <w:tcBorders>
              <w:left w:val="single" w:sz="4" w:space="0" w:color="000000"/>
              <w:bottom w:val="single" w:sz="4" w:space="0" w:color="000000"/>
            </w:tcBorders>
            <w:shd w:val="clear" w:color="auto" w:fill="FFFFFF"/>
          </w:tcPr>
          <w:p w14:paraId="5446F307"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Бачок омывателя 3160, 3163 сб </w:t>
            </w:r>
          </w:p>
        </w:tc>
        <w:tc>
          <w:tcPr>
            <w:tcW w:w="708" w:type="dxa"/>
            <w:tcBorders>
              <w:left w:val="single" w:sz="4" w:space="0" w:color="000000"/>
              <w:bottom w:val="single" w:sz="4" w:space="0" w:color="000000"/>
            </w:tcBorders>
            <w:shd w:val="clear" w:color="auto" w:fill="FFFFFF"/>
          </w:tcPr>
          <w:p w14:paraId="40E6328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A2E315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928134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1 254,00</w:t>
            </w:r>
          </w:p>
        </w:tc>
        <w:tc>
          <w:tcPr>
            <w:tcW w:w="1276" w:type="dxa"/>
            <w:tcBorders>
              <w:left w:val="single" w:sz="4" w:space="0" w:color="000000"/>
              <w:bottom w:val="single" w:sz="4" w:space="0" w:color="000000"/>
            </w:tcBorders>
            <w:shd w:val="clear" w:color="auto" w:fill="FFFFFF"/>
            <w:vAlign w:val="bottom"/>
          </w:tcPr>
          <w:p w14:paraId="51784C8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1 368,00</w:t>
            </w:r>
          </w:p>
        </w:tc>
        <w:tc>
          <w:tcPr>
            <w:tcW w:w="1276" w:type="dxa"/>
            <w:tcBorders>
              <w:left w:val="single" w:sz="4" w:space="0" w:color="000000"/>
              <w:bottom w:val="single" w:sz="4" w:space="0" w:color="000000"/>
            </w:tcBorders>
            <w:shd w:val="clear" w:color="auto" w:fill="FFFFFF"/>
            <w:vAlign w:val="bottom"/>
          </w:tcPr>
          <w:p w14:paraId="0F1BD62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1 254,00</w:t>
            </w:r>
          </w:p>
        </w:tc>
        <w:tc>
          <w:tcPr>
            <w:tcW w:w="1139" w:type="dxa"/>
            <w:tcBorders>
              <w:left w:val="single" w:sz="4" w:space="0" w:color="000000"/>
              <w:bottom w:val="single" w:sz="4" w:space="0" w:color="000000"/>
            </w:tcBorders>
            <w:shd w:val="clear" w:color="auto" w:fill="FFFFFF"/>
            <w:vAlign w:val="bottom"/>
          </w:tcPr>
          <w:p w14:paraId="39F3F94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1 292,00</w:t>
            </w:r>
          </w:p>
        </w:tc>
        <w:tc>
          <w:tcPr>
            <w:tcW w:w="3117" w:type="dxa"/>
            <w:tcBorders>
              <w:left w:val="single" w:sz="4" w:space="0" w:color="000000"/>
              <w:bottom w:val="single" w:sz="4" w:space="0" w:color="000000"/>
              <w:right w:val="single" w:sz="4" w:space="0" w:color="000000"/>
            </w:tcBorders>
            <w:shd w:val="clear" w:color="auto" w:fill="FFFFFF"/>
            <w:vAlign w:val="bottom"/>
          </w:tcPr>
          <w:p w14:paraId="5FAEE17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1 292,00</w:t>
            </w:r>
          </w:p>
        </w:tc>
      </w:tr>
      <w:tr w:rsidR="00D52AA2" w:rsidRPr="00D52AA2" w14:paraId="5B1C840C" w14:textId="77777777" w:rsidTr="0058087C">
        <w:tc>
          <w:tcPr>
            <w:tcW w:w="512" w:type="dxa"/>
            <w:tcBorders>
              <w:left w:val="single" w:sz="4" w:space="0" w:color="000000"/>
              <w:bottom w:val="single" w:sz="4" w:space="0" w:color="000000"/>
            </w:tcBorders>
            <w:shd w:val="clear" w:color="auto" w:fill="FFFFFF"/>
          </w:tcPr>
          <w:p w14:paraId="2B33EF1C"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250</w:t>
            </w:r>
          </w:p>
        </w:tc>
        <w:tc>
          <w:tcPr>
            <w:tcW w:w="6151" w:type="dxa"/>
            <w:tcBorders>
              <w:left w:val="single" w:sz="4" w:space="0" w:color="000000"/>
              <w:bottom w:val="single" w:sz="4" w:space="0" w:color="000000"/>
            </w:tcBorders>
            <w:shd w:val="clear" w:color="auto" w:fill="FFFFFF"/>
          </w:tcPr>
          <w:p w14:paraId="0268CA56"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Бачок омывателя 452</w:t>
            </w:r>
          </w:p>
        </w:tc>
        <w:tc>
          <w:tcPr>
            <w:tcW w:w="708" w:type="dxa"/>
            <w:tcBorders>
              <w:left w:val="single" w:sz="4" w:space="0" w:color="000000"/>
              <w:bottom w:val="single" w:sz="4" w:space="0" w:color="000000"/>
            </w:tcBorders>
            <w:shd w:val="clear" w:color="auto" w:fill="FFFFFF"/>
          </w:tcPr>
          <w:p w14:paraId="0926EB7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523B36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5A68DB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1 749,00</w:t>
            </w:r>
          </w:p>
        </w:tc>
        <w:tc>
          <w:tcPr>
            <w:tcW w:w="1276" w:type="dxa"/>
            <w:tcBorders>
              <w:left w:val="single" w:sz="4" w:space="0" w:color="000000"/>
              <w:bottom w:val="single" w:sz="4" w:space="0" w:color="000000"/>
            </w:tcBorders>
            <w:shd w:val="clear" w:color="auto" w:fill="FFFFFF"/>
            <w:vAlign w:val="bottom"/>
          </w:tcPr>
          <w:p w14:paraId="51967FA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1 908,00</w:t>
            </w:r>
          </w:p>
        </w:tc>
        <w:tc>
          <w:tcPr>
            <w:tcW w:w="1276" w:type="dxa"/>
            <w:tcBorders>
              <w:left w:val="single" w:sz="4" w:space="0" w:color="000000"/>
              <w:bottom w:val="single" w:sz="4" w:space="0" w:color="000000"/>
            </w:tcBorders>
            <w:shd w:val="clear" w:color="auto" w:fill="FFFFFF"/>
            <w:vAlign w:val="bottom"/>
          </w:tcPr>
          <w:p w14:paraId="15AB07D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1 749,00</w:t>
            </w:r>
          </w:p>
        </w:tc>
        <w:tc>
          <w:tcPr>
            <w:tcW w:w="1139" w:type="dxa"/>
            <w:tcBorders>
              <w:left w:val="single" w:sz="4" w:space="0" w:color="000000"/>
              <w:bottom w:val="single" w:sz="4" w:space="0" w:color="000000"/>
            </w:tcBorders>
            <w:shd w:val="clear" w:color="auto" w:fill="FFFFFF"/>
            <w:vAlign w:val="bottom"/>
          </w:tcPr>
          <w:p w14:paraId="5D57F64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1 802,00</w:t>
            </w:r>
          </w:p>
        </w:tc>
        <w:tc>
          <w:tcPr>
            <w:tcW w:w="3117" w:type="dxa"/>
            <w:tcBorders>
              <w:left w:val="single" w:sz="4" w:space="0" w:color="000000"/>
              <w:bottom w:val="single" w:sz="4" w:space="0" w:color="000000"/>
              <w:right w:val="single" w:sz="4" w:space="0" w:color="000000"/>
            </w:tcBorders>
            <w:shd w:val="clear" w:color="auto" w:fill="FFFFFF"/>
            <w:vAlign w:val="bottom"/>
          </w:tcPr>
          <w:p w14:paraId="1290E13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1 802,00</w:t>
            </w:r>
          </w:p>
        </w:tc>
      </w:tr>
      <w:tr w:rsidR="00D52AA2" w:rsidRPr="00D52AA2" w14:paraId="432F61C2" w14:textId="77777777" w:rsidTr="0058087C">
        <w:tc>
          <w:tcPr>
            <w:tcW w:w="512" w:type="dxa"/>
            <w:tcBorders>
              <w:left w:val="single" w:sz="4" w:space="0" w:color="000000"/>
              <w:bottom w:val="single" w:sz="4" w:space="0" w:color="000000"/>
            </w:tcBorders>
            <w:shd w:val="clear" w:color="auto" w:fill="FFFFFF"/>
          </w:tcPr>
          <w:p w14:paraId="7002995F"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251</w:t>
            </w:r>
          </w:p>
        </w:tc>
        <w:tc>
          <w:tcPr>
            <w:tcW w:w="6151" w:type="dxa"/>
            <w:tcBorders>
              <w:left w:val="single" w:sz="4" w:space="0" w:color="000000"/>
              <w:bottom w:val="single" w:sz="4" w:space="0" w:color="000000"/>
            </w:tcBorders>
            <w:shd w:val="clear" w:color="auto" w:fill="FFFFFF"/>
          </w:tcPr>
          <w:p w14:paraId="2EC2C9A0"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Бачок расширительный 3163 ЕВРО-4 </w:t>
            </w:r>
          </w:p>
        </w:tc>
        <w:tc>
          <w:tcPr>
            <w:tcW w:w="708" w:type="dxa"/>
            <w:tcBorders>
              <w:left w:val="single" w:sz="4" w:space="0" w:color="000000"/>
              <w:bottom w:val="single" w:sz="4" w:space="0" w:color="000000"/>
            </w:tcBorders>
            <w:shd w:val="clear" w:color="auto" w:fill="FFFFFF"/>
          </w:tcPr>
          <w:p w14:paraId="01BDB93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676843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BBBE02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770,00</w:t>
            </w:r>
          </w:p>
        </w:tc>
        <w:tc>
          <w:tcPr>
            <w:tcW w:w="1276" w:type="dxa"/>
            <w:tcBorders>
              <w:left w:val="single" w:sz="4" w:space="0" w:color="000000"/>
              <w:bottom w:val="single" w:sz="4" w:space="0" w:color="000000"/>
            </w:tcBorders>
            <w:shd w:val="clear" w:color="auto" w:fill="FFFFFF"/>
            <w:vAlign w:val="bottom"/>
          </w:tcPr>
          <w:p w14:paraId="2193B17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840,00</w:t>
            </w:r>
          </w:p>
        </w:tc>
        <w:tc>
          <w:tcPr>
            <w:tcW w:w="1276" w:type="dxa"/>
            <w:tcBorders>
              <w:left w:val="single" w:sz="4" w:space="0" w:color="000000"/>
              <w:bottom w:val="single" w:sz="4" w:space="0" w:color="000000"/>
            </w:tcBorders>
            <w:shd w:val="clear" w:color="auto" w:fill="FFFFFF"/>
            <w:vAlign w:val="bottom"/>
          </w:tcPr>
          <w:p w14:paraId="3A0B954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775,00</w:t>
            </w:r>
          </w:p>
        </w:tc>
        <w:tc>
          <w:tcPr>
            <w:tcW w:w="1139" w:type="dxa"/>
            <w:tcBorders>
              <w:left w:val="single" w:sz="4" w:space="0" w:color="000000"/>
              <w:bottom w:val="single" w:sz="4" w:space="0" w:color="000000"/>
            </w:tcBorders>
            <w:shd w:val="clear" w:color="auto" w:fill="FFFFFF"/>
            <w:vAlign w:val="bottom"/>
          </w:tcPr>
          <w:p w14:paraId="696A41A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795,00</w:t>
            </w:r>
          </w:p>
        </w:tc>
        <w:tc>
          <w:tcPr>
            <w:tcW w:w="3117" w:type="dxa"/>
            <w:tcBorders>
              <w:left w:val="single" w:sz="4" w:space="0" w:color="000000"/>
              <w:bottom w:val="single" w:sz="4" w:space="0" w:color="000000"/>
              <w:right w:val="single" w:sz="4" w:space="0" w:color="000000"/>
            </w:tcBorders>
            <w:shd w:val="clear" w:color="auto" w:fill="FFFFFF"/>
            <w:vAlign w:val="bottom"/>
          </w:tcPr>
          <w:p w14:paraId="2C653F0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795,00</w:t>
            </w:r>
          </w:p>
        </w:tc>
      </w:tr>
      <w:tr w:rsidR="00D52AA2" w:rsidRPr="00D52AA2" w14:paraId="27D2C9C8" w14:textId="77777777" w:rsidTr="0058087C">
        <w:tc>
          <w:tcPr>
            <w:tcW w:w="512" w:type="dxa"/>
            <w:tcBorders>
              <w:left w:val="single" w:sz="4" w:space="0" w:color="000000"/>
              <w:bottom w:val="single" w:sz="4" w:space="0" w:color="000000"/>
            </w:tcBorders>
            <w:shd w:val="clear" w:color="auto" w:fill="FFFFFF"/>
          </w:tcPr>
          <w:p w14:paraId="0BC61922"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252</w:t>
            </w:r>
          </w:p>
        </w:tc>
        <w:tc>
          <w:tcPr>
            <w:tcW w:w="6151" w:type="dxa"/>
            <w:tcBorders>
              <w:left w:val="single" w:sz="4" w:space="0" w:color="000000"/>
              <w:bottom w:val="single" w:sz="4" w:space="0" w:color="000000"/>
            </w:tcBorders>
            <w:shd w:val="clear" w:color="auto" w:fill="FFFFFF"/>
          </w:tcPr>
          <w:p w14:paraId="49BEF608"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Вакуум УАЗ сб.  под АБС  </w:t>
            </w:r>
          </w:p>
        </w:tc>
        <w:tc>
          <w:tcPr>
            <w:tcW w:w="708" w:type="dxa"/>
            <w:tcBorders>
              <w:left w:val="single" w:sz="4" w:space="0" w:color="000000"/>
              <w:bottom w:val="single" w:sz="4" w:space="0" w:color="000000"/>
            </w:tcBorders>
            <w:shd w:val="clear" w:color="auto" w:fill="FFFFFF"/>
          </w:tcPr>
          <w:p w14:paraId="3DF1721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2B2A66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AA5E92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7 689,00</w:t>
            </w:r>
          </w:p>
        </w:tc>
        <w:tc>
          <w:tcPr>
            <w:tcW w:w="1276" w:type="dxa"/>
            <w:tcBorders>
              <w:left w:val="single" w:sz="4" w:space="0" w:color="000000"/>
              <w:bottom w:val="single" w:sz="4" w:space="0" w:color="000000"/>
            </w:tcBorders>
            <w:shd w:val="clear" w:color="auto" w:fill="FFFFFF"/>
            <w:vAlign w:val="bottom"/>
          </w:tcPr>
          <w:p w14:paraId="59ED3D4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8 388,00</w:t>
            </w:r>
          </w:p>
        </w:tc>
        <w:tc>
          <w:tcPr>
            <w:tcW w:w="1276" w:type="dxa"/>
            <w:tcBorders>
              <w:left w:val="single" w:sz="4" w:space="0" w:color="000000"/>
              <w:bottom w:val="single" w:sz="4" w:space="0" w:color="000000"/>
            </w:tcBorders>
            <w:shd w:val="clear" w:color="auto" w:fill="FFFFFF"/>
            <w:vAlign w:val="bottom"/>
          </w:tcPr>
          <w:p w14:paraId="7D549FA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7 689,00</w:t>
            </w:r>
          </w:p>
        </w:tc>
        <w:tc>
          <w:tcPr>
            <w:tcW w:w="1139" w:type="dxa"/>
            <w:tcBorders>
              <w:left w:val="single" w:sz="4" w:space="0" w:color="000000"/>
              <w:bottom w:val="single" w:sz="4" w:space="0" w:color="000000"/>
            </w:tcBorders>
            <w:shd w:val="clear" w:color="auto" w:fill="FFFFFF"/>
            <w:vAlign w:val="bottom"/>
          </w:tcPr>
          <w:p w14:paraId="327E128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7 922,00</w:t>
            </w:r>
          </w:p>
        </w:tc>
        <w:tc>
          <w:tcPr>
            <w:tcW w:w="3117" w:type="dxa"/>
            <w:tcBorders>
              <w:left w:val="single" w:sz="4" w:space="0" w:color="000000"/>
              <w:bottom w:val="single" w:sz="4" w:space="0" w:color="000000"/>
              <w:right w:val="single" w:sz="4" w:space="0" w:color="000000"/>
            </w:tcBorders>
            <w:shd w:val="clear" w:color="auto" w:fill="FFFFFF"/>
            <w:vAlign w:val="bottom"/>
          </w:tcPr>
          <w:p w14:paraId="299A845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7 922,00</w:t>
            </w:r>
          </w:p>
        </w:tc>
      </w:tr>
      <w:tr w:rsidR="00D52AA2" w:rsidRPr="00D52AA2" w14:paraId="16D7917E" w14:textId="77777777" w:rsidTr="0058087C">
        <w:tc>
          <w:tcPr>
            <w:tcW w:w="512" w:type="dxa"/>
            <w:tcBorders>
              <w:left w:val="single" w:sz="4" w:space="0" w:color="000000"/>
              <w:bottom w:val="single" w:sz="4" w:space="0" w:color="000000"/>
            </w:tcBorders>
            <w:shd w:val="clear" w:color="auto" w:fill="FFFFFF"/>
          </w:tcPr>
          <w:p w14:paraId="5C93B387"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253</w:t>
            </w:r>
          </w:p>
        </w:tc>
        <w:tc>
          <w:tcPr>
            <w:tcW w:w="6151" w:type="dxa"/>
            <w:tcBorders>
              <w:left w:val="single" w:sz="4" w:space="0" w:color="000000"/>
              <w:bottom w:val="single" w:sz="4" w:space="0" w:color="000000"/>
            </w:tcBorders>
            <w:shd w:val="clear" w:color="auto" w:fill="FFFFFF"/>
          </w:tcPr>
          <w:p w14:paraId="295B32E3"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Вал карданный 2363 Пикап</w:t>
            </w:r>
          </w:p>
        </w:tc>
        <w:tc>
          <w:tcPr>
            <w:tcW w:w="708" w:type="dxa"/>
            <w:tcBorders>
              <w:left w:val="single" w:sz="4" w:space="0" w:color="000000"/>
              <w:bottom w:val="single" w:sz="4" w:space="0" w:color="000000"/>
            </w:tcBorders>
            <w:shd w:val="clear" w:color="auto" w:fill="FFFFFF"/>
          </w:tcPr>
          <w:p w14:paraId="2ABBF71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80247C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A87854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19 525,00</w:t>
            </w:r>
          </w:p>
        </w:tc>
        <w:tc>
          <w:tcPr>
            <w:tcW w:w="1276" w:type="dxa"/>
            <w:tcBorders>
              <w:left w:val="single" w:sz="4" w:space="0" w:color="000000"/>
              <w:bottom w:val="single" w:sz="4" w:space="0" w:color="000000"/>
            </w:tcBorders>
            <w:shd w:val="clear" w:color="auto" w:fill="FFFFFF"/>
            <w:vAlign w:val="bottom"/>
          </w:tcPr>
          <w:p w14:paraId="1C10467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21 300,00</w:t>
            </w:r>
          </w:p>
        </w:tc>
        <w:tc>
          <w:tcPr>
            <w:tcW w:w="1276" w:type="dxa"/>
            <w:tcBorders>
              <w:left w:val="single" w:sz="4" w:space="0" w:color="000000"/>
              <w:bottom w:val="single" w:sz="4" w:space="0" w:color="000000"/>
            </w:tcBorders>
            <w:shd w:val="clear" w:color="auto" w:fill="FFFFFF"/>
            <w:vAlign w:val="bottom"/>
          </w:tcPr>
          <w:p w14:paraId="376CF98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19 525,00</w:t>
            </w:r>
          </w:p>
        </w:tc>
        <w:tc>
          <w:tcPr>
            <w:tcW w:w="1139" w:type="dxa"/>
            <w:tcBorders>
              <w:left w:val="single" w:sz="4" w:space="0" w:color="000000"/>
              <w:bottom w:val="single" w:sz="4" w:space="0" w:color="000000"/>
            </w:tcBorders>
            <w:shd w:val="clear" w:color="auto" w:fill="FFFFFF"/>
            <w:vAlign w:val="bottom"/>
          </w:tcPr>
          <w:p w14:paraId="6AACD0B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20 116,67</w:t>
            </w:r>
          </w:p>
        </w:tc>
        <w:tc>
          <w:tcPr>
            <w:tcW w:w="3117" w:type="dxa"/>
            <w:tcBorders>
              <w:left w:val="single" w:sz="4" w:space="0" w:color="000000"/>
              <w:bottom w:val="single" w:sz="4" w:space="0" w:color="000000"/>
              <w:right w:val="single" w:sz="4" w:space="0" w:color="000000"/>
            </w:tcBorders>
            <w:shd w:val="clear" w:color="auto" w:fill="FFFFFF"/>
            <w:vAlign w:val="bottom"/>
          </w:tcPr>
          <w:p w14:paraId="02D0945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20 116,67</w:t>
            </w:r>
          </w:p>
        </w:tc>
      </w:tr>
      <w:tr w:rsidR="00D52AA2" w:rsidRPr="00D52AA2" w14:paraId="2884640A" w14:textId="77777777" w:rsidTr="0058087C">
        <w:tc>
          <w:tcPr>
            <w:tcW w:w="512" w:type="dxa"/>
            <w:tcBorders>
              <w:left w:val="single" w:sz="4" w:space="0" w:color="000000"/>
              <w:bottom w:val="single" w:sz="4" w:space="0" w:color="000000"/>
            </w:tcBorders>
            <w:shd w:val="clear" w:color="auto" w:fill="FFFFFF"/>
          </w:tcPr>
          <w:p w14:paraId="66F557FB"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254</w:t>
            </w:r>
          </w:p>
        </w:tc>
        <w:tc>
          <w:tcPr>
            <w:tcW w:w="6151" w:type="dxa"/>
            <w:tcBorders>
              <w:left w:val="single" w:sz="4" w:space="0" w:color="000000"/>
              <w:bottom w:val="single" w:sz="4" w:space="0" w:color="000000"/>
            </w:tcBorders>
            <w:shd w:val="clear" w:color="auto" w:fill="FFFFFF"/>
          </w:tcPr>
          <w:p w14:paraId="6D3D146B"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Вал карданный 31512 задн.моста (КПП 5-ст) </w:t>
            </w:r>
          </w:p>
        </w:tc>
        <w:tc>
          <w:tcPr>
            <w:tcW w:w="708" w:type="dxa"/>
            <w:tcBorders>
              <w:left w:val="single" w:sz="4" w:space="0" w:color="000000"/>
              <w:bottom w:val="single" w:sz="4" w:space="0" w:color="000000"/>
            </w:tcBorders>
            <w:shd w:val="clear" w:color="auto" w:fill="FFFFFF"/>
          </w:tcPr>
          <w:p w14:paraId="5B453DB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A5D5E3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AF50BF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10 010,00</w:t>
            </w:r>
          </w:p>
        </w:tc>
        <w:tc>
          <w:tcPr>
            <w:tcW w:w="1276" w:type="dxa"/>
            <w:tcBorders>
              <w:left w:val="single" w:sz="4" w:space="0" w:color="000000"/>
              <w:bottom w:val="single" w:sz="4" w:space="0" w:color="000000"/>
            </w:tcBorders>
            <w:shd w:val="clear" w:color="auto" w:fill="FFFFFF"/>
            <w:vAlign w:val="bottom"/>
          </w:tcPr>
          <w:p w14:paraId="65D82F2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10 920,00</w:t>
            </w:r>
          </w:p>
        </w:tc>
        <w:tc>
          <w:tcPr>
            <w:tcW w:w="1276" w:type="dxa"/>
            <w:tcBorders>
              <w:left w:val="single" w:sz="4" w:space="0" w:color="000000"/>
              <w:bottom w:val="single" w:sz="4" w:space="0" w:color="000000"/>
            </w:tcBorders>
            <w:shd w:val="clear" w:color="auto" w:fill="FFFFFF"/>
            <w:vAlign w:val="bottom"/>
          </w:tcPr>
          <w:p w14:paraId="319709F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10 000,00</w:t>
            </w:r>
          </w:p>
        </w:tc>
        <w:tc>
          <w:tcPr>
            <w:tcW w:w="1139" w:type="dxa"/>
            <w:tcBorders>
              <w:left w:val="single" w:sz="4" w:space="0" w:color="000000"/>
              <w:bottom w:val="single" w:sz="4" w:space="0" w:color="000000"/>
            </w:tcBorders>
            <w:shd w:val="clear" w:color="auto" w:fill="FFFFFF"/>
            <w:vAlign w:val="bottom"/>
          </w:tcPr>
          <w:p w14:paraId="0A665E8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10 310,00</w:t>
            </w:r>
          </w:p>
        </w:tc>
        <w:tc>
          <w:tcPr>
            <w:tcW w:w="3117" w:type="dxa"/>
            <w:tcBorders>
              <w:left w:val="single" w:sz="4" w:space="0" w:color="000000"/>
              <w:bottom w:val="single" w:sz="4" w:space="0" w:color="000000"/>
              <w:right w:val="single" w:sz="4" w:space="0" w:color="000000"/>
            </w:tcBorders>
            <w:shd w:val="clear" w:color="auto" w:fill="FFFFFF"/>
            <w:vAlign w:val="bottom"/>
          </w:tcPr>
          <w:p w14:paraId="1444A54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10 310,00</w:t>
            </w:r>
          </w:p>
        </w:tc>
      </w:tr>
      <w:tr w:rsidR="00D52AA2" w:rsidRPr="00D52AA2" w14:paraId="07407C3F" w14:textId="77777777" w:rsidTr="0058087C">
        <w:tc>
          <w:tcPr>
            <w:tcW w:w="512" w:type="dxa"/>
            <w:tcBorders>
              <w:left w:val="single" w:sz="4" w:space="0" w:color="000000"/>
              <w:bottom w:val="single" w:sz="4" w:space="0" w:color="000000"/>
            </w:tcBorders>
            <w:shd w:val="clear" w:color="auto" w:fill="FFFFFF"/>
          </w:tcPr>
          <w:p w14:paraId="79FE9AA9"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255</w:t>
            </w:r>
          </w:p>
        </w:tc>
        <w:tc>
          <w:tcPr>
            <w:tcW w:w="6151" w:type="dxa"/>
            <w:tcBorders>
              <w:left w:val="single" w:sz="4" w:space="0" w:color="000000"/>
              <w:bottom w:val="single" w:sz="4" w:space="0" w:color="000000"/>
            </w:tcBorders>
            <w:shd w:val="clear" w:color="auto" w:fill="FFFFFF"/>
          </w:tcPr>
          <w:p w14:paraId="37804D17"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Вал карданный 3163 перед</w:t>
            </w:r>
          </w:p>
        </w:tc>
        <w:tc>
          <w:tcPr>
            <w:tcW w:w="708" w:type="dxa"/>
            <w:tcBorders>
              <w:left w:val="single" w:sz="4" w:space="0" w:color="000000"/>
              <w:bottom w:val="single" w:sz="4" w:space="0" w:color="000000"/>
            </w:tcBorders>
            <w:shd w:val="clear" w:color="auto" w:fill="FFFFFF"/>
          </w:tcPr>
          <w:p w14:paraId="501A436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A9863F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33EDDC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11 550,00</w:t>
            </w:r>
          </w:p>
        </w:tc>
        <w:tc>
          <w:tcPr>
            <w:tcW w:w="1276" w:type="dxa"/>
            <w:tcBorders>
              <w:left w:val="single" w:sz="4" w:space="0" w:color="000000"/>
              <w:bottom w:val="single" w:sz="4" w:space="0" w:color="000000"/>
            </w:tcBorders>
            <w:shd w:val="clear" w:color="auto" w:fill="FFFFFF"/>
            <w:vAlign w:val="bottom"/>
          </w:tcPr>
          <w:p w14:paraId="7DCE20B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12 600,00</w:t>
            </w:r>
          </w:p>
        </w:tc>
        <w:tc>
          <w:tcPr>
            <w:tcW w:w="1276" w:type="dxa"/>
            <w:tcBorders>
              <w:left w:val="single" w:sz="4" w:space="0" w:color="000000"/>
              <w:bottom w:val="single" w:sz="4" w:space="0" w:color="000000"/>
            </w:tcBorders>
            <w:shd w:val="clear" w:color="auto" w:fill="FFFFFF"/>
            <w:vAlign w:val="bottom"/>
          </w:tcPr>
          <w:p w14:paraId="67C9B9A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11 550,00</w:t>
            </w:r>
          </w:p>
        </w:tc>
        <w:tc>
          <w:tcPr>
            <w:tcW w:w="1139" w:type="dxa"/>
            <w:tcBorders>
              <w:left w:val="single" w:sz="4" w:space="0" w:color="000000"/>
              <w:bottom w:val="single" w:sz="4" w:space="0" w:color="000000"/>
            </w:tcBorders>
            <w:shd w:val="clear" w:color="auto" w:fill="FFFFFF"/>
            <w:vAlign w:val="bottom"/>
          </w:tcPr>
          <w:p w14:paraId="40E4769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11 900,00</w:t>
            </w:r>
          </w:p>
        </w:tc>
        <w:tc>
          <w:tcPr>
            <w:tcW w:w="3117" w:type="dxa"/>
            <w:tcBorders>
              <w:left w:val="single" w:sz="4" w:space="0" w:color="000000"/>
              <w:bottom w:val="single" w:sz="4" w:space="0" w:color="000000"/>
              <w:right w:val="single" w:sz="4" w:space="0" w:color="000000"/>
            </w:tcBorders>
            <w:shd w:val="clear" w:color="auto" w:fill="FFFFFF"/>
            <w:vAlign w:val="bottom"/>
          </w:tcPr>
          <w:p w14:paraId="17A7464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11 900,00</w:t>
            </w:r>
          </w:p>
        </w:tc>
      </w:tr>
      <w:tr w:rsidR="00D52AA2" w:rsidRPr="00D52AA2" w14:paraId="41D2BC23" w14:textId="77777777" w:rsidTr="0058087C">
        <w:tc>
          <w:tcPr>
            <w:tcW w:w="512" w:type="dxa"/>
            <w:tcBorders>
              <w:left w:val="single" w:sz="4" w:space="0" w:color="000000"/>
              <w:bottom w:val="single" w:sz="4" w:space="0" w:color="000000"/>
            </w:tcBorders>
            <w:shd w:val="clear" w:color="auto" w:fill="FFFFFF"/>
          </w:tcPr>
          <w:p w14:paraId="4FEB3DED"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256</w:t>
            </w:r>
          </w:p>
        </w:tc>
        <w:tc>
          <w:tcPr>
            <w:tcW w:w="6151" w:type="dxa"/>
            <w:tcBorders>
              <w:left w:val="single" w:sz="4" w:space="0" w:color="000000"/>
              <w:bottom w:val="single" w:sz="4" w:space="0" w:color="000000"/>
            </w:tcBorders>
            <w:shd w:val="clear" w:color="auto" w:fill="FFFFFF"/>
          </w:tcPr>
          <w:p w14:paraId="0EB37A0D"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Вал карданный 452 переднего моста с 5ст КПП сб.</w:t>
            </w:r>
          </w:p>
        </w:tc>
        <w:tc>
          <w:tcPr>
            <w:tcW w:w="708" w:type="dxa"/>
            <w:tcBorders>
              <w:left w:val="single" w:sz="4" w:space="0" w:color="000000"/>
              <w:bottom w:val="single" w:sz="4" w:space="0" w:color="000000"/>
            </w:tcBorders>
            <w:shd w:val="clear" w:color="auto" w:fill="FFFFFF"/>
          </w:tcPr>
          <w:p w14:paraId="165E0D1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1298A1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1A47B6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8 118,00</w:t>
            </w:r>
          </w:p>
        </w:tc>
        <w:tc>
          <w:tcPr>
            <w:tcW w:w="1276" w:type="dxa"/>
            <w:tcBorders>
              <w:left w:val="single" w:sz="4" w:space="0" w:color="000000"/>
              <w:bottom w:val="single" w:sz="4" w:space="0" w:color="000000"/>
            </w:tcBorders>
            <w:shd w:val="clear" w:color="auto" w:fill="FFFFFF"/>
            <w:vAlign w:val="bottom"/>
          </w:tcPr>
          <w:p w14:paraId="3E1F552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8 856,00</w:t>
            </w:r>
          </w:p>
        </w:tc>
        <w:tc>
          <w:tcPr>
            <w:tcW w:w="1276" w:type="dxa"/>
            <w:tcBorders>
              <w:left w:val="single" w:sz="4" w:space="0" w:color="000000"/>
              <w:bottom w:val="single" w:sz="4" w:space="0" w:color="000000"/>
            </w:tcBorders>
            <w:shd w:val="clear" w:color="auto" w:fill="FFFFFF"/>
            <w:vAlign w:val="bottom"/>
          </w:tcPr>
          <w:p w14:paraId="53132D4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8 118,00</w:t>
            </w:r>
          </w:p>
        </w:tc>
        <w:tc>
          <w:tcPr>
            <w:tcW w:w="1139" w:type="dxa"/>
            <w:tcBorders>
              <w:left w:val="single" w:sz="4" w:space="0" w:color="000000"/>
              <w:bottom w:val="single" w:sz="4" w:space="0" w:color="000000"/>
            </w:tcBorders>
            <w:shd w:val="clear" w:color="auto" w:fill="FFFFFF"/>
            <w:vAlign w:val="bottom"/>
          </w:tcPr>
          <w:p w14:paraId="21BD1B1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8 364,00</w:t>
            </w:r>
          </w:p>
        </w:tc>
        <w:tc>
          <w:tcPr>
            <w:tcW w:w="3117" w:type="dxa"/>
            <w:tcBorders>
              <w:left w:val="single" w:sz="4" w:space="0" w:color="000000"/>
              <w:bottom w:val="single" w:sz="4" w:space="0" w:color="000000"/>
              <w:right w:val="single" w:sz="4" w:space="0" w:color="000000"/>
            </w:tcBorders>
            <w:shd w:val="clear" w:color="auto" w:fill="FFFFFF"/>
            <w:vAlign w:val="bottom"/>
          </w:tcPr>
          <w:p w14:paraId="6EC6205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8 364,00</w:t>
            </w:r>
          </w:p>
        </w:tc>
      </w:tr>
      <w:tr w:rsidR="00D52AA2" w:rsidRPr="00D52AA2" w14:paraId="615A0DE2" w14:textId="77777777" w:rsidTr="0058087C">
        <w:tc>
          <w:tcPr>
            <w:tcW w:w="512" w:type="dxa"/>
            <w:tcBorders>
              <w:left w:val="single" w:sz="4" w:space="0" w:color="000000"/>
              <w:bottom w:val="single" w:sz="4" w:space="0" w:color="000000"/>
            </w:tcBorders>
            <w:shd w:val="clear" w:color="auto" w:fill="FFFFFF"/>
          </w:tcPr>
          <w:p w14:paraId="4C88562B"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257</w:t>
            </w:r>
          </w:p>
        </w:tc>
        <w:tc>
          <w:tcPr>
            <w:tcW w:w="6151" w:type="dxa"/>
            <w:tcBorders>
              <w:left w:val="single" w:sz="4" w:space="0" w:color="000000"/>
              <w:bottom w:val="single" w:sz="4" w:space="0" w:color="000000"/>
            </w:tcBorders>
            <w:shd w:val="clear" w:color="auto" w:fill="FFFFFF"/>
          </w:tcPr>
          <w:p w14:paraId="255E8617"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Вентилятор отопителя салона 3962 сб.</w:t>
            </w:r>
          </w:p>
        </w:tc>
        <w:tc>
          <w:tcPr>
            <w:tcW w:w="708" w:type="dxa"/>
            <w:tcBorders>
              <w:left w:val="single" w:sz="4" w:space="0" w:color="000000"/>
              <w:bottom w:val="single" w:sz="4" w:space="0" w:color="000000"/>
            </w:tcBorders>
            <w:shd w:val="clear" w:color="auto" w:fill="FFFFFF"/>
          </w:tcPr>
          <w:p w14:paraId="364AEB5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333FB7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C4201C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4 235,00</w:t>
            </w:r>
          </w:p>
        </w:tc>
        <w:tc>
          <w:tcPr>
            <w:tcW w:w="1276" w:type="dxa"/>
            <w:tcBorders>
              <w:left w:val="single" w:sz="4" w:space="0" w:color="000000"/>
              <w:bottom w:val="single" w:sz="4" w:space="0" w:color="000000"/>
            </w:tcBorders>
            <w:shd w:val="clear" w:color="auto" w:fill="FFFFFF"/>
            <w:vAlign w:val="bottom"/>
          </w:tcPr>
          <w:p w14:paraId="7B4B268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4 620,00</w:t>
            </w:r>
          </w:p>
        </w:tc>
        <w:tc>
          <w:tcPr>
            <w:tcW w:w="1276" w:type="dxa"/>
            <w:tcBorders>
              <w:left w:val="single" w:sz="4" w:space="0" w:color="000000"/>
              <w:bottom w:val="single" w:sz="4" w:space="0" w:color="000000"/>
            </w:tcBorders>
            <w:shd w:val="clear" w:color="auto" w:fill="FFFFFF"/>
            <w:vAlign w:val="bottom"/>
          </w:tcPr>
          <w:p w14:paraId="0D10FC5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4 235,00</w:t>
            </w:r>
          </w:p>
        </w:tc>
        <w:tc>
          <w:tcPr>
            <w:tcW w:w="1139" w:type="dxa"/>
            <w:tcBorders>
              <w:left w:val="single" w:sz="4" w:space="0" w:color="000000"/>
              <w:bottom w:val="single" w:sz="4" w:space="0" w:color="000000"/>
            </w:tcBorders>
            <w:shd w:val="clear" w:color="auto" w:fill="FFFFFF"/>
            <w:vAlign w:val="bottom"/>
          </w:tcPr>
          <w:p w14:paraId="5FACF7D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4 363,33</w:t>
            </w:r>
          </w:p>
        </w:tc>
        <w:tc>
          <w:tcPr>
            <w:tcW w:w="3117" w:type="dxa"/>
            <w:tcBorders>
              <w:left w:val="single" w:sz="4" w:space="0" w:color="000000"/>
              <w:bottom w:val="single" w:sz="4" w:space="0" w:color="000000"/>
              <w:right w:val="single" w:sz="4" w:space="0" w:color="000000"/>
            </w:tcBorders>
            <w:shd w:val="clear" w:color="auto" w:fill="FFFFFF"/>
            <w:vAlign w:val="bottom"/>
          </w:tcPr>
          <w:p w14:paraId="09AD887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4 363,33</w:t>
            </w:r>
          </w:p>
        </w:tc>
      </w:tr>
      <w:tr w:rsidR="00D52AA2" w:rsidRPr="00D52AA2" w14:paraId="52771973" w14:textId="77777777" w:rsidTr="0058087C">
        <w:tc>
          <w:tcPr>
            <w:tcW w:w="512" w:type="dxa"/>
            <w:tcBorders>
              <w:left w:val="single" w:sz="4" w:space="0" w:color="000000"/>
              <w:bottom w:val="single" w:sz="4" w:space="0" w:color="000000"/>
            </w:tcBorders>
            <w:shd w:val="clear" w:color="auto" w:fill="FFFFFF"/>
          </w:tcPr>
          <w:p w14:paraId="56D37536"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258</w:t>
            </w:r>
          </w:p>
        </w:tc>
        <w:tc>
          <w:tcPr>
            <w:tcW w:w="6151" w:type="dxa"/>
            <w:tcBorders>
              <w:left w:val="single" w:sz="4" w:space="0" w:color="000000"/>
              <w:bottom w:val="single" w:sz="4" w:space="0" w:color="000000"/>
            </w:tcBorders>
            <w:shd w:val="clear" w:color="auto" w:fill="FFFFFF"/>
          </w:tcPr>
          <w:p w14:paraId="094477DB"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Вентилятор охлажд. двиг. УАЗ-Патриот Е-2,3 (без муфты) 7 лопастей</w:t>
            </w:r>
          </w:p>
        </w:tc>
        <w:tc>
          <w:tcPr>
            <w:tcW w:w="708" w:type="dxa"/>
            <w:tcBorders>
              <w:left w:val="single" w:sz="4" w:space="0" w:color="000000"/>
              <w:bottom w:val="single" w:sz="4" w:space="0" w:color="000000"/>
            </w:tcBorders>
            <w:shd w:val="clear" w:color="auto" w:fill="FFFFFF"/>
          </w:tcPr>
          <w:p w14:paraId="22B6BAD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72B93D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DD46E7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1 650,00</w:t>
            </w:r>
          </w:p>
        </w:tc>
        <w:tc>
          <w:tcPr>
            <w:tcW w:w="1276" w:type="dxa"/>
            <w:tcBorders>
              <w:left w:val="single" w:sz="4" w:space="0" w:color="000000"/>
              <w:bottom w:val="single" w:sz="4" w:space="0" w:color="000000"/>
            </w:tcBorders>
            <w:shd w:val="clear" w:color="auto" w:fill="FFFFFF"/>
            <w:vAlign w:val="bottom"/>
          </w:tcPr>
          <w:p w14:paraId="199F65C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1 800,00</w:t>
            </w:r>
          </w:p>
        </w:tc>
        <w:tc>
          <w:tcPr>
            <w:tcW w:w="1276" w:type="dxa"/>
            <w:tcBorders>
              <w:left w:val="single" w:sz="4" w:space="0" w:color="000000"/>
              <w:bottom w:val="single" w:sz="4" w:space="0" w:color="000000"/>
            </w:tcBorders>
            <w:shd w:val="clear" w:color="auto" w:fill="FFFFFF"/>
            <w:vAlign w:val="bottom"/>
          </w:tcPr>
          <w:p w14:paraId="1310A89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1 650,00</w:t>
            </w:r>
          </w:p>
        </w:tc>
        <w:tc>
          <w:tcPr>
            <w:tcW w:w="1139" w:type="dxa"/>
            <w:tcBorders>
              <w:left w:val="single" w:sz="4" w:space="0" w:color="000000"/>
              <w:bottom w:val="single" w:sz="4" w:space="0" w:color="000000"/>
            </w:tcBorders>
            <w:shd w:val="clear" w:color="auto" w:fill="FFFFFF"/>
            <w:vAlign w:val="bottom"/>
          </w:tcPr>
          <w:p w14:paraId="012050C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1 700,00</w:t>
            </w:r>
          </w:p>
        </w:tc>
        <w:tc>
          <w:tcPr>
            <w:tcW w:w="3117" w:type="dxa"/>
            <w:tcBorders>
              <w:left w:val="single" w:sz="4" w:space="0" w:color="000000"/>
              <w:bottom w:val="single" w:sz="4" w:space="0" w:color="000000"/>
              <w:right w:val="single" w:sz="4" w:space="0" w:color="000000"/>
            </w:tcBorders>
            <w:shd w:val="clear" w:color="auto" w:fill="FFFFFF"/>
            <w:vAlign w:val="bottom"/>
          </w:tcPr>
          <w:p w14:paraId="4FC84E7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1 700,00</w:t>
            </w:r>
          </w:p>
        </w:tc>
      </w:tr>
      <w:tr w:rsidR="00D52AA2" w:rsidRPr="00D52AA2" w14:paraId="0D26A586" w14:textId="77777777" w:rsidTr="0058087C">
        <w:tc>
          <w:tcPr>
            <w:tcW w:w="512" w:type="dxa"/>
            <w:tcBorders>
              <w:left w:val="single" w:sz="4" w:space="0" w:color="000000"/>
              <w:bottom w:val="single" w:sz="4" w:space="0" w:color="000000"/>
            </w:tcBorders>
            <w:shd w:val="clear" w:color="auto" w:fill="FFFFFF"/>
          </w:tcPr>
          <w:p w14:paraId="3E183D80"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259</w:t>
            </w:r>
          </w:p>
        </w:tc>
        <w:tc>
          <w:tcPr>
            <w:tcW w:w="6151" w:type="dxa"/>
            <w:tcBorders>
              <w:left w:val="single" w:sz="4" w:space="0" w:color="000000"/>
              <w:bottom w:val="single" w:sz="4" w:space="0" w:color="000000"/>
            </w:tcBorders>
            <w:shd w:val="clear" w:color="auto" w:fill="FFFFFF"/>
          </w:tcPr>
          <w:p w14:paraId="42FC207B"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Втулка амортизатора 3160</w:t>
            </w:r>
          </w:p>
        </w:tc>
        <w:tc>
          <w:tcPr>
            <w:tcW w:w="708" w:type="dxa"/>
            <w:tcBorders>
              <w:left w:val="single" w:sz="4" w:space="0" w:color="000000"/>
              <w:bottom w:val="single" w:sz="4" w:space="0" w:color="000000"/>
            </w:tcBorders>
            <w:shd w:val="clear" w:color="auto" w:fill="FFFFFF"/>
          </w:tcPr>
          <w:p w14:paraId="5D76E56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54A73C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448ACA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27,50</w:t>
            </w:r>
          </w:p>
        </w:tc>
        <w:tc>
          <w:tcPr>
            <w:tcW w:w="1276" w:type="dxa"/>
            <w:tcBorders>
              <w:left w:val="single" w:sz="4" w:space="0" w:color="000000"/>
              <w:bottom w:val="single" w:sz="4" w:space="0" w:color="000000"/>
            </w:tcBorders>
            <w:shd w:val="clear" w:color="auto" w:fill="FFFFFF"/>
            <w:vAlign w:val="bottom"/>
          </w:tcPr>
          <w:p w14:paraId="73154DB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30,00</w:t>
            </w:r>
          </w:p>
        </w:tc>
        <w:tc>
          <w:tcPr>
            <w:tcW w:w="1276" w:type="dxa"/>
            <w:tcBorders>
              <w:left w:val="single" w:sz="4" w:space="0" w:color="000000"/>
              <w:bottom w:val="single" w:sz="4" w:space="0" w:color="000000"/>
            </w:tcBorders>
            <w:shd w:val="clear" w:color="auto" w:fill="FFFFFF"/>
            <w:vAlign w:val="bottom"/>
          </w:tcPr>
          <w:p w14:paraId="1352B89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27,50</w:t>
            </w:r>
          </w:p>
        </w:tc>
        <w:tc>
          <w:tcPr>
            <w:tcW w:w="1139" w:type="dxa"/>
            <w:tcBorders>
              <w:left w:val="single" w:sz="4" w:space="0" w:color="000000"/>
              <w:bottom w:val="single" w:sz="4" w:space="0" w:color="000000"/>
            </w:tcBorders>
            <w:shd w:val="clear" w:color="auto" w:fill="FFFFFF"/>
            <w:vAlign w:val="bottom"/>
          </w:tcPr>
          <w:p w14:paraId="6780A71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28,33</w:t>
            </w:r>
          </w:p>
        </w:tc>
        <w:tc>
          <w:tcPr>
            <w:tcW w:w="3117" w:type="dxa"/>
            <w:tcBorders>
              <w:left w:val="single" w:sz="4" w:space="0" w:color="000000"/>
              <w:bottom w:val="single" w:sz="4" w:space="0" w:color="000000"/>
              <w:right w:val="single" w:sz="4" w:space="0" w:color="000000"/>
            </w:tcBorders>
            <w:shd w:val="clear" w:color="auto" w:fill="FFFFFF"/>
            <w:vAlign w:val="bottom"/>
          </w:tcPr>
          <w:p w14:paraId="4D95F6B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28,33</w:t>
            </w:r>
          </w:p>
        </w:tc>
      </w:tr>
      <w:tr w:rsidR="00D52AA2" w:rsidRPr="00D52AA2" w14:paraId="14A866C6" w14:textId="77777777" w:rsidTr="0058087C">
        <w:tc>
          <w:tcPr>
            <w:tcW w:w="512" w:type="dxa"/>
            <w:tcBorders>
              <w:left w:val="single" w:sz="4" w:space="0" w:color="000000"/>
              <w:bottom w:val="single" w:sz="4" w:space="0" w:color="000000"/>
            </w:tcBorders>
            <w:shd w:val="clear" w:color="auto" w:fill="FFFFFF"/>
          </w:tcPr>
          <w:p w14:paraId="1EA8AD65"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260</w:t>
            </w:r>
          </w:p>
        </w:tc>
        <w:tc>
          <w:tcPr>
            <w:tcW w:w="6151" w:type="dxa"/>
            <w:tcBorders>
              <w:left w:val="single" w:sz="4" w:space="0" w:color="000000"/>
              <w:bottom w:val="single" w:sz="4" w:space="0" w:color="000000"/>
            </w:tcBorders>
            <w:shd w:val="clear" w:color="auto" w:fill="FFFFFF"/>
          </w:tcPr>
          <w:p w14:paraId="4810B982"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Гидромуфта с вентилятором УАЗ 11 лопастей</w:t>
            </w:r>
          </w:p>
        </w:tc>
        <w:tc>
          <w:tcPr>
            <w:tcW w:w="708" w:type="dxa"/>
            <w:tcBorders>
              <w:left w:val="single" w:sz="4" w:space="0" w:color="000000"/>
              <w:bottom w:val="single" w:sz="4" w:space="0" w:color="000000"/>
            </w:tcBorders>
            <w:shd w:val="clear" w:color="auto" w:fill="FFFFFF"/>
          </w:tcPr>
          <w:p w14:paraId="44A9847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64AE98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2EE7B6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10 692,00</w:t>
            </w:r>
          </w:p>
        </w:tc>
        <w:tc>
          <w:tcPr>
            <w:tcW w:w="1276" w:type="dxa"/>
            <w:tcBorders>
              <w:left w:val="single" w:sz="4" w:space="0" w:color="000000"/>
              <w:bottom w:val="single" w:sz="4" w:space="0" w:color="000000"/>
            </w:tcBorders>
            <w:shd w:val="clear" w:color="auto" w:fill="FFFFFF"/>
            <w:vAlign w:val="bottom"/>
          </w:tcPr>
          <w:p w14:paraId="4201B6B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11 664,00</w:t>
            </w:r>
          </w:p>
        </w:tc>
        <w:tc>
          <w:tcPr>
            <w:tcW w:w="1276" w:type="dxa"/>
            <w:tcBorders>
              <w:left w:val="single" w:sz="4" w:space="0" w:color="000000"/>
              <w:bottom w:val="single" w:sz="4" w:space="0" w:color="000000"/>
            </w:tcBorders>
            <w:shd w:val="clear" w:color="auto" w:fill="FFFFFF"/>
            <w:vAlign w:val="bottom"/>
          </w:tcPr>
          <w:p w14:paraId="56CBC4F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10 692,00</w:t>
            </w:r>
          </w:p>
        </w:tc>
        <w:tc>
          <w:tcPr>
            <w:tcW w:w="1139" w:type="dxa"/>
            <w:tcBorders>
              <w:left w:val="single" w:sz="4" w:space="0" w:color="000000"/>
              <w:bottom w:val="single" w:sz="4" w:space="0" w:color="000000"/>
            </w:tcBorders>
            <w:shd w:val="clear" w:color="auto" w:fill="FFFFFF"/>
            <w:vAlign w:val="bottom"/>
          </w:tcPr>
          <w:p w14:paraId="625088A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11 016,00</w:t>
            </w:r>
          </w:p>
        </w:tc>
        <w:tc>
          <w:tcPr>
            <w:tcW w:w="3117" w:type="dxa"/>
            <w:tcBorders>
              <w:left w:val="single" w:sz="4" w:space="0" w:color="000000"/>
              <w:bottom w:val="single" w:sz="4" w:space="0" w:color="000000"/>
              <w:right w:val="single" w:sz="4" w:space="0" w:color="000000"/>
            </w:tcBorders>
            <w:shd w:val="clear" w:color="auto" w:fill="FFFFFF"/>
            <w:vAlign w:val="bottom"/>
          </w:tcPr>
          <w:p w14:paraId="4696723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11 016,00</w:t>
            </w:r>
          </w:p>
        </w:tc>
      </w:tr>
      <w:tr w:rsidR="00D52AA2" w:rsidRPr="00D52AA2" w14:paraId="34425CC1" w14:textId="77777777" w:rsidTr="0058087C">
        <w:tc>
          <w:tcPr>
            <w:tcW w:w="512" w:type="dxa"/>
            <w:tcBorders>
              <w:left w:val="single" w:sz="4" w:space="0" w:color="000000"/>
              <w:bottom w:val="single" w:sz="4" w:space="0" w:color="000000"/>
            </w:tcBorders>
            <w:shd w:val="clear" w:color="auto" w:fill="FFFFFF"/>
          </w:tcPr>
          <w:p w14:paraId="1B7B75A6"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261</w:t>
            </w:r>
          </w:p>
        </w:tc>
        <w:tc>
          <w:tcPr>
            <w:tcW w:w="6151" w:type="dxa"/>
            <w:tcBorders>
              <w:left w:val="single" w:sz="4" w:space="0" w:color="000000"/>
              <w:bottom w:val="single" w:sz="4" w:space="0" w:color="000000"/>
            </w:tcBorders>
            <w:shd w:val="clear" w:color="auto" w:fill="FFFFFF"/>
          </w:tcPr>
          <w:p w14:paraId="6A5D323A"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Глушитель 3163 (с 2008 г.в.) ЕВРО-3 н/о с гофрой (160см)</w:t>
            </w:r>
          </w:p>
        </w:tc>
        <w:tc>
          <w:tcPr>
            <w:tcW w:w="708" w:type="dxa"/>
            <w:tcBorders>
              <w:left w:val="single" w:sz="4" w:space="0" w:color="000000"/>
              <w:bottom w:val="single" w:sz="4" w:space="0" w:color="000000"/>
            </w:tcBorders>
            <w:shd w:val="clear" w:color="auto" w:fill="FFFFFF"/>
          </w:tcPr>
          <w:p w14:paraId="145CBB8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49214F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33A033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5 808,00</w:t>
            </w:r>
          </w:p>
        </w:tc>
        <w:tc>
          <w:tcPr>
            <w:tcW w:w="1276" w:type="dxa"/>
            <w:tcBorders>
              <w:left w:val="single" w:sz="4" w:space="0" w:color="000000"/>
              <w:bottom w:val="single" w:sz="4" w:space="0" w:color="000000"/>
            </w:tcBorders>
            <w:shd w:val="clear" w:color="auto" w:fill="FFFFFF"/>
            <w:vAlign w:val="bottom"/>
          </w:tcPr>
          <w:p w14:paraId="53995DF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6 336,00</w:t>
            </w:r>
          </w:p>
        </w:tc>
        <w:tc>
          <w:tcPr>
            <w:tcW w:w="1276" w:type="dxa"/>
            <w:tcBorders>
              <w:left w:val="single" w:sz="4" w:space="0" w:color="000000"/>
              <w:bottom w:val="single" w:sz="4" w:space="0" w:color="000000"/>
            </w:tcBorders>
            <w:shd w:val="clear" w:color="auto" w:fill="FFFFFF"/>
            <w:vAlign w:val="bottom"/>
          </w:tcPr>
          <w:p w14:paraId="3DB7C86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5 808,00</w:t>
            </w:r>
          </w:p>
        </w:tc>
        <w:tc>
          <w:tcPr>
            <w:tcW w:w="1139" w:type="dxa"/>
            <w:tcBorders>
              <w:left w:val="single" w:sz="4" w:space="0" w:color="000000"/>
              <w:bottom w:val="single" w:sz="4" w:space="0" w:color="000000"/>
            </w:tcBorders>
            <w:shd w:val="clear" w:color="auto" w:fill="FFFFFF"/>
            <w:vAlign w:val="bottom"/>
          </w:tcPr>
          <w:p w14:paraId="4E8F8C7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5 984,00</w:t>
            </w:r>
          </w:p>
        </w:tc>
        <w:tc>
          <w:tcPr>
            <w:tcW w:w="3117" w:type="dxa"/>
            <w:tcBorders>
              <w:left w:val="single" w:sz="4" w:space="0" w:color="000000"/>
              <w:bottom w:val="single" w:sz="4" w:space="0" w:color="000000"/>
              <w:right w:val="single" w:sz="4" w:space="0" w:color="000000"/>
            </w:tcBorders>
            <w:shd w:val="clear" w:color="auto" w:fill="FFFFFF"/>
            <w:vAlign w:val="bottom"/>
          </w:tcPr>
          <w:p w14:paraId="740D109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5 984,00</w:t>
            </w:r>
          </w:p>
        </w:tc>
      </w:tr>
      <w:tr w:rsidR="00D52AA2" w:rsidRPr="00D52AA2" w14:paraId="4DE1082C" w14:textId="77777777" w:rsidTr="0058087C">
        <w:tc>
          <w:tcPr>
            <w:tcW w:w="512" w:type="dxa"/>
            <w:tcBorders>
              <w:left w:val="single" w:sz="4" w:space="0" w:color="000000"/>
              <w:bottom w:val="single" w:sz="4" w:space="0" w:color="000000"/>
            </w:tcBorders>
            <w:shd w:val="clear" w:color="auto" w:fill="FFFFFF"/>
          </w:tcPr>
          <w:p w14:paraId="70ED212A"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262</w:t>
            </w:r>
          </w:p>
        </w:tc>
        <w:tc>
          <w:tcPr>
            <w:tcW w:w="6151" w:type="dxa"/>
            <w:tcBorders>
              <w:left w:val="single" w:sz="4" w:space="0" w:color="000000"/>
              <w:bottom w:val="single" w:sz="4" w:space="0" w:color="000000"/>
            </w:tcBorders>
            <w:shd w:val="clear" w:color="auto" w:fill="FFFFFF"/>
          </w:tcPr>
          <w:p w14:paraId="541E4C48"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Глушитель+резонатор УАЗ-Патриот</w:t>
            </w:r>
          </w:p>
        </w:tc>
        <w:tc>
          <w:tcPr>
            <w:tcW w:w="708" w:type="dxa"/>
            <w:tcBorders>
              <w:left w:val="single" w:sz="4" w:space="0" w:color="000000"/>
              <w:bottom w:val="single" w:sz="4" w:space="0" w:color="000000"/>
            </w:tcBorders>
            <w:shd w:val="clear" w:color="auto" w:fill="FFFFFF"/>
          </w:tcPr>
          <w:p w14:paraId="2961421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33167B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963A40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19 602,00</w:t>
            </w:r>
          </w:p>
        </w:tc>
        <w:tc>
          <w:tcPr>
            <w:tcW w:w="1276" w:type="dxa"/>
            <w:tcBorders>
              <w:left w:val="single" w:sz="4" w:space="0" w:color="000000"/>
              <w:bottom w:val="single" w:sz="4" w:space="0" w:color="000000"/>
            </w:tcBorders>
            <w:shd w:val="clear" w:color="auto" w:fill="FFFFFF"/>
            <w:vAlign w:val="bottom"/>
          </w:tcPr>
          <w:p w14:paraId="2E98794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21 384,00</w:t>
            </w:r>
          </w:p>
        </w:tc>
        <w:tc>
          <w:tcPr>
            <w:tcW w:w="1276" w:type="dxa"/>
            <w:tcBorders>
              <w:left w:val="single" w:sz="4" w:space="0" w:color="000000"/>
              <w:bottom w:val="single" w:sz="4" w:space="0" w:color="000000"/>
            </w:tcBorders>
            <w:shd w:val="clear" w:color="auto" w:fill="FFFFFF"/>
            <w:vAlign w:val="bottom"/>
          </w:tcPr>
          <w:p w14:paraId="2A70B53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19 602,00</w:t>
            </w:r>
          </w:p>
        </w:tc>
        <w:tc>
          <w:tcPr>
            <w:tcW w:w="1139" w:type="dxa"/>
            <w:tcBorders>
              <w:left w:val="single" w:sz="4" w:space="0" w:color="000000"/>
              <w:bottom w:val="single" w:sz="4" w:space="0" w:color="000000"/>
            </w:tcBorders>
            <w:shd w:val="clear" w:color="auto" w:fill="FFFFFF"/>
            <w:vAlign w:val="bottom"/>
          </w:tcPr>
          <w:p w14:paraId="40E4C97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20 196,00</w:t>
            </w:r>
          </w:p>
        </w:tc>
        <w:tc>
          <w:tcPr>
            <w:tcW w:w="3117" w:type="dxa"/>
            <w:tcBorders>
              <w:left w:val="single" w:sz="4" w:space="0" w:color="000000"/>
              <w:bottom w:val="single" w:sz="4" w:space="0" w:color="000000"/>
              <w:right w:val="single" w:sz="4" w:space="0" w:color="000000"/>
            </w:tcBorders>
            <w:shd w:val="clear" w:color="auto" w:fill="FFFFFF"/>
            <w:vAlign w:val="bottom"/>
          </w:tcPr>
          <w:p w14:paraId="24117C7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20 196,00</w:t>
            </w:r>
          </w:p>
        </w:tc>
      </w:tr>
      <w:tr w:rsidR="00D52AA2" w:rsidRPr="00D52AA2" w14:paraId="2176DE8B" w14:textId="77777777" w:rsidTr="0058087C">
        <w:tc>
          <w:tcPr>
            <w:tcW w:w="512" w:type="dxa"/>
            <w:tcBorders>
              <w:left w:val="single" w:sz="4" w:space="0" w:color="000000"/>
              <w:bottom w:val="single" w:sz="4" w:space="0" w:color="000000"/>
            </w:tcBorders>
            <w:shd w:val="clear" w:color="auto" w:fill="FFFFFF"/>
          </w:tcPr>
          <w:p w14:paraId="4D034E22"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263</w:t>
            </w:r>
          </w:p>
        </w:tc>
        <w:tc>
          <w:tcPr>
            <w:tcW w:w="6151" w:type="dxa"/>
            <w:tcBorders>
              <w:left w:val="single" w:sz="4" w:space="0" w:color="000000"/>
              <w:bottom w:val="single" w:sz="4" w:space="0" w:color="000000"/>
            </w:tcBorders>
            <w:shd w:val="clear" w:color="auto" w:fill="FFFFFF"/>
          </w:tcPr>
          <w:p w14:paraId="12D95981"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Диск колесный УАЗ R16 </w:t>
            </w:r>
          </w:p>
        </w:tc>
        <w:tc>
          <w:tcPr>
            <w:tcW w:w="708" w:type="dxa"/>
            <w:tcBorders>
              <w:left w:val="single" w:sz="4" w:space="0" w:color="000000"/>
              <w:bottom w:val="single" w:sz="4" w:space="0" w:color="000000"/>
            </w:tcBorders>
            <w:shd w:val="clear" w:color="auto" w:fill="FFFFFF"/>
          </w:tcPr>
          <w:p w14:paraId="374B539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FD2F51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B114B6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5 335,00</w:t>
            </w:r>
          </w:p>
        </w:tc>
        <w:tc>
          <w:tcPr>
            <w:tcW w:w="1276" w:type="dxa"/>
            <w:tcBorders>
              <w:left w:val="single" w:sz="4" w:space="0" w:color="000000"/>
              <w:bottom w:val="single" w:sz="4" w:space="0" w:color="000000"/>
            </w:tcBorders>
            <w:shd w:val="clear" w:color="auto" w:fill="FFFFFF"/>
            <w:vAlign w:val="bottom"/>
          </w:tcPr>
          <w:p w14:paraId="21864BF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5 820,00</w:t>
            </w:r>
          </w:p>
        </w:tc>
        <w:tc>
          <w:tcPr>
            <w:tcW w:w="1276" w:type="dxa"/>
            <w:tcBorders>
              <w:left w:val="single" w:sz="4" w:space="0" w:color="000000"/>
              <w:bottom w:val="single" w:sz="4" w:space="0" w:color="000000"/>
            </w:tcBorders>
            <w:shd w:val="clear" w:color="auto" w:fill="FFFFFF"/>
            <w:vAlign w:val="bottom"/>
          </w:tcPr>
          <w:p w14:paraId="381C25C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5 335,00</w:t>
            </w:r>
          </w:p>
        </w:tc>
        <w:tc>
          <w:tcPr>
            <w:tcW w:w="1139" w:type="dxa"/>
            <w:tcBorders>
              <w:left w:val="single" w:sz="4" w:space="0" w:color="000000"/>
              <w:bottom w:val="single" w:sz="4" w:space="0" w:color="000000"/>
            </w:tcBorders>
            <w:shd w:val="clear" w:color="auto" w:fill="FFFFFF"/>
            <w:vAlign w:val="bottom"/>
          </w:tcPr>
          <w:p w14:paraId="2AE148B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5 496,67</w:t>
            </w:r>
          </w:p>
        </w:tc>
        <w:tc>
          <w:tcPr>
            <w:tcW w:w="3117" w:type="dxa"/>
            <w:tcBorders>
              <w:left w:val="single" w:sz="4" w:space="0" w:color="000000"/>
              <w:bottom w:val="single" w:sz="4" w:space="0" w:color="000000"/>
              <w:right w:val="single" w:sz="4" w:space="0" w:color="000000"/>
            </w:tcBorders>
            <w:shd w:val="clear" w:color="auto" w:fill="FFFFFF"/>
            <w:vAlign w:val="bottom"/>
          </w:tcPr>
          <w:p w14:paraId="1FAF41A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5 496,67</w:t>
            </w:r>
          </w:p>
        </w:tc>
      </w:tr>
      <w:tr w:rsidR="00D52AA2" w:rsidRPr="00D52AA2" w14:paraId="4F5429DA" w14:textId="77777777" w:rsidTr="0058087C">
        <w:tc>
          <w:tcPr>
            <w:tcW w:w="512" w:type="dxa"/>
            <w:tcBorders>
              <w:left w:val="single" w:sz="4" w:space="0" w:color="000000"/>
              <w:bottom w:val="single" w:sz="4" w:space="0" w:color="000000"/>
            </w:tcBorders>
            <w:shd w:val="clear" w:color="auto" w:fill="FFFFFF"/>
          </w:tcPr>
          <w:p w14:paraId="68442E6B"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264</w:t>
            </w:r>
          </w:p>
        </w:tc>
        <w:tc>
          <w:tcPr>
            <w:tcW w:w="6151" w:type="dxa"/>
            <w:tcBorders>
              <w:left w:val="single" w:sz="4" w:space="0" w:color="000000"/>
              <w:bottom w:val="single" w:sz="4" w:space="0" w:color="000000"/>
            </w:tcBorders>
            <w:shd w:val="clear" w:color="auto" w:fill="FFFFFF"/>
          </w:tcPr>
          <w:p w14:paraId="1AB5BA5B"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Диск тормозной 3160, Патриот </w:t>
            </w:r>
          </w:p>
        </w:tc>
        <w:tc>
          <w:tcPr>
            <w:tcW w:w="708" w:type="dxa"/>
            <w:tcBorders>
              <w:left w:val="single" w:sz="4" w:space="0" w:color="000000"/>
              <w:bottom w:val="single" w:sz="4" w:space="0" w:color="000000"/>
            </w:tcBorders>
            <w:shd w:val="clear" w:color="auto" w:fill="FFFFFF"/>
          </w:tcPr>
          <w:p w14:paraId="48BAF5B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7718AA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9E2123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4 994,00</w:t>
            </w:r>
          </w:p>
        </w:tc>
        <w:tc>
          <w:tcPr>
            <w:tcW w:w="1276" w:type="dxa"/>
            <w:tcBorders>
              <w:left w:val="single" w:sz="4" w:space="0" w:color="000000"/>
              <w:bottom w:val="single" w:sz="4" w:space="0" w:color="000000"/>
            </w:tcBorders>
            <w:shd w:val="clear" w:color="auto" w:fill="FFFFFF"/>
            <w:vAlign w:val="bottom"/>
          </w:tcPr>
          <w:p w14:paraId="20E0F1F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5 448,00</w:t>
            </w:r>
          </w:p>
        </w:tc>
        <w:tc>
          <w:tcPr>
            <w:tcW w:w="1276" w:type="dxa"/>
            <w:tcBorders>
              <w:left w:val="single" w:sz="4" w:space="0" w:color="000000"/>
              <w:bottom w:val="single" w:sz="4" w:space="0" w:color="000000"/>
            </w:tcBorders>
            <w:shd w:val="clear" w:color="auto" w:fill="FFFFFF"/>
            <w:vAlign w:val="bottom"/>
          </w:tcPr>
          <w:p w14:paraId="70AF567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4 994,00</w:t>
            </w:r>
          </w:p>
        </w:tc>
        <w:tc>
          <w:tcPr>
            <w:tcW w:w="1139" w:type="dxa"/>
            <w:tcBorders>
              <w:left w:val="single" w:sz="4" w:space="0" w:color="000000"/>
              <w:bottom w:val="single" w:sz="4" w:space="0" w:color="000000"/>
            </w:tcBorders>
            <w:shd w:val="clear" w:color="auto" w:fill="FFFFFF"/>
            <w:vAlign w:val="bottom"/>
          </w:tcPr>
          <w:p w14:paraId="1195D76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5 145,33</w:t>
            </w:r>
          </w:p>
        </w:tc>
        <w:tc>
          <w:tcPr>
            <w:tcW w:w="3117" w:type="dxa"/>
            <w:tcBorders>
              <w:left w:val="single" w:sz="4" w:space="0" w:color="000000"/>
              <w:bottom w:val="single" w:sz="4" w:space="0" w:color="000000"/>
              <w:right w:val="single" w:sz="4" w:space="0" w:color="000000"/>
            </w:tcBorders>
            <w:shd w:val="clear" w:color="auto" w:fill="FFFFFF"/>
            <w:vAlign w:val="bottom"/>
          </w:tcPr>
          <w:p w14:paraId="3C7428F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5 145,33</w:t>
            </w:r>
          </w:p>
        </w:tc>
      </w:tr>
      <w:tr w:rsidR="00D52AA2" w:rsidRPr="00D52AA2" w14:paraId="12C4D9B8" w14:textId="77777777" w:rsidTr="0058087C">
        <w:tc>
          <w:tcPr>
            <w:tcW w:w="512" w:type="dxa"/>
            <w:tcBorders>
              <w:left w:val="single" w:sz="4" w:space="0" w:color="000000"/>
              <w:bottom w:val="single" w:sz="4" w:space="0" w:color="000000"/>
            </w:tcBorders>
            <w:shd w:val="clear" w:color="auto" w:fill="FFFFFF"/>
          </w:tcPr>
          <w:p w14:paraId="6AD66AC8"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265</w:t>
            </w:r>
          </w:p>
        </w:tc>
        <w:tc>
          <w:tcPr>
            <w:tcW w:w="6151" w:type="dxa"/>
            <w:tcBorders>
              <w:left w:val="single" w:sz="4" w:space="0" w:color="000000"/>
              <w:bottom w:val="single" w:sz="4" w:space="0" w:color="000000"/>
            </w:tcBorders>
            <w:shd w:val="clear" w:color="auto" w:fill="FFFFFF"/>
          </w:tcPr>
          <w:p w14:paraId="3ECB6BA6"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Замок двери 3160 задней внутр. левый сб. (механизм)</w:t>
            </w:r>
          </w:p>
        </w:tc>
        <w:tc>
          <w:tcPr>
            <w:tcW w:w="708" w:type="dxa"/>
            <w:tcBorders>
              <w:left w:val="single" w:sz="4" w:space="0" w:color="000000"/>
              <w:bottom w:val="single" w:sz="4" w:space="0" w:color="000000"/>
            </w:tcBorders>
            <w:shd w:val="clear" w:color="auto" w:fill="FFFFFF"/>
          </w:tcPr>
          <w:p w14:paraId="1CED95D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19A77C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DF2E8B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484,00</w:t>
            </w:r>
          </w:p>
        </w:tc>
        <w:tc>
          <w:tcPr>
            <w:tcW w:w="1276" w:type="dxa"/>
            <w:tcBorders>
              <w:left w:val="single" w:sz="4" w:space="0" w:color="000000"/>
              <w:bottom w:val="single" w:sz="4" w:space="0" w:color="000000"/>
            </w:tcBorders>
            <w:shd w:val="clear" w:color="auto" w:fill="FFFFFF"/>
            <w:vAlign w:val="bottom"/>
          </w:tcPr>
          <w:p w14:paraId="6AD7586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528,00</w:t>
            </w:r>
          </w:p>
        </w:tc>
        <w:tc>
          <w:tcPr>
            <w:tcW w:w="1276" w:type="dxa"/>
            <w:tcBorders>
              <w:left w:val="single" w:sz="4" w:space="0" w:color="000000"/>
              <w:bottom w:val="single" w:sz="4" w:space="0" w:color="000000"/>
            </w:tcBorders>
            <w:shd w:val="clear" w:color="auto" w:fill="FFFFFF"/>
            <w:vAlign w:val="bottom"/>
          </w:tcPr>
          <w:p w14:paraId="626734A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484,00</w:t>
            </w:r>
          </w:p>
        </w:tc>
        <w:tc>
          <w:tcPr>
            <w:tcW w:w="1139" w:type="dxa"/>
            <w:tcBorders>
              <w:left w:val="single" w:sz="4" w:space="0" w:color="000000"/>
              <w:bottom w:val="single" w:sz="4" w:space="0" w:color="000000"/>
            </w:tcBorders>
            <w:shd w:val="clear" w:color="auto" w:fill="FFFFFF"/>
            <w:vAlign w:val="bottom"/>
          </w:tcPr>
          <w:p w14:paraId="2C5C687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498,67</w:t>
            </w:r>
          </w:p>
        </w:tc>
        <w:tc>
          <w:tcPr>
            <w:tcW w:w="3117" w:type="dxa"/>
            <w:tcBorders>
              <w:left w:val="single" w:sz="4" w:space="0" w:color="000000"/>
              <w:bottom w:val="single" w:sz="4" w:space="0" w:color="000000"/>
              <w:right w:val="single" w:sz="4" w:space="0" w:color="000000"/>
            </w:tcBorders>
            <w:shd w:val="clear" w:color="auto" w:fill="FFFFFF"/>
            <w:vAlign w:val="bottom"/>
          </w:tcPr>
          <w:p w14:paraId="701FE5E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498,67</w:t>
            </w:r>
          </w:p>
        </w:tc>
      </w:tr>
      <w:tr w:rsidR="00D52AA2" w:rsidRPr="00D52AA2" w14:paraId="05D9943D" w14:textId="77777777" w:rsidTr="0058087C">
        <w:tc>
          <w:tcPr>
            <w:tcW w:w="512" w:type="dxa"/>
            <w:tcBorders>
              <w:left w:val="single" w:sz="4" w:space="0" w:color="000000"/>
              <w:bottom w:val="single" w:sz="4" w:space="0" w:color="000000"/>
            </w:tcBorders>
            <w:shd w:val="clear" w:color="auto" w:fill="FFFFFF"/>
          </w:tcPr>
          <w:p w14:paraId="24E11DDE"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266</w:t>
            </w:r>
          </w:p>
        </w:tc>
        <w:tc>
          <w:tcPr>
            <w:tcW w:w="6151" w:type="dxa"/>
            <w:tcBorders>
              <w:left w:val="single" w:sz="4" w:space="0" w:color="000000"/>
              <w:bottom w:val="single" w:sz="4" w:space="0" w:color="000000"/>
            </w:tcBorders>
            <w:shd w:val="clear" w:color="auto" w:fill="FFFFFF"/>
          </w:tcPr>
          <w:p w14:paraId="6B43A610"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Замок двери 452 длинный (кабина)</w:t>
            </w:r>
          </w:p>
        </w:tc>
        <w:tc>
          <w:tcPr>
            <w:tcW w:w="708" w:type="dxa"/>
            <w:tcBorders>
              <w:left w:val="single" w:sz="4" w:space="0" w:color="000000"/>
              <w:bottom w:val="single" w:sz="4" w:space="0" w:color="000000"/>
            </w:tcBorders>
            <w:shd w:val="clear" w:color="auto" w:fill="FFFFFF"/>
          </w:tcPr>
          <w:p w14:paraId="1D469A8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8A37B2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2B9150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770,00</w:t>
            </w:r>
          </w:p>
        </w:tc>
        <w:tc>
          <w:tcPr>
            <w:tcW w:w="1276" w:type="dxa"/>
            <w:tcBorders>
              <w:left w:val="single" w:sz="4" w:space="0" w:color="000000"/>
              <w:bottom w:val="single" w:sz="4" w:space="0" w:color="000000"/>
            </w:tcBorders>
            <w:shd w:val="clear" w:color="auto" w:fill="FFFFFF"/>
            <w:vAlign w:val="bottom"/>
          </w:tcPr>
          <w:p w14:paraId="4169C4A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840,00</w:t>
            </w:r>
          </w:p>
        </w:tc>
        <w:tc>
          <w:tcPr>
            <w:tcW w:w="1276" w:type="dxa"/>
            <w:tcBorders>
              <w:left w:val="single" w:sz="4" w:space="0" w:color="000000"/>
              <w:bottom w:val="single" w:sz="4" w:space="0" w:color="000000"/>
            </w:tcBorders>
            <w:shd w:val="clear" w:color="auto" w:fill="FFFFFF"/>
            <w:vAlign w:val="bottom"/>
          </w:tcPr>
          <w:p w14:paraId="11A928C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770,00</w:t>
            </w:r>
          </w:p>
        </w:tc>
        <w:tc>
          <w:tcPr>
            <w:tcW w:w="1139" w:type="dxa"/>
            <w:tcBorders>
              <w:left w:val="single" w:sz="4" w:space="0" w:color="000000"/>
              <w:bottom w:val="single" w:sz="4" w:space="0" w:color="000000"/>
            </w:tcBorders>
            <w:shd w:val="clear" w:color="auto" w:fill="FFFFFF"/>
            <w:vAlign w:val="bottom"/>
          </w:tcPr>
          <w:p w14:paraId="218E67C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793,33</w:t>
            </w:r>
          </w:p>
        </w:tc>
        <w:tc>
          <w:tcPr>
            <w:tcW w:w="3117" w:type="dxa"/>
            <w:tcBorders>
              <w:left w:val="single" w:sz="4" w:space="0" w:color="000000"/>
              <w:bottom w:val="single" w:sz="4" w:space="0" w:color="000000"/>
              <w:right w:val="single" w:sz="4" w:space="0" w:color="000000"/>
            </w:tcBorders>
            <w:shd w:val="clear" w:color="auto" w:fill="FFFFFF"/>
            <w:vAlign w:val="bottom"/>
          </w:tcPr>
          <w:p w14:paraId="6F2F54E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793,33</w:t>
            </w:r>
          </w:p>
        </w:tc>
      </w:tr>
      <w:tr w:rsidR="00D52AA2" w:rsidRPr="00D52AA2" w14:paraId="4E50AB39" w14:textId="77777777" w:rsidTr="0058087C">
        <w:tc>
          <w:tcPr>
            <w:tcW w:w="512" w:type="dxa"/>
            <w:tcBorders>
              <w:left w:val="single" w:sz="4" w:space="0" w:color="000000"/>
              <w:bottom w:val="single" w:sz="4" w:space="0" w:color="000000"/>
            </w:tcBorders>
            <w:shd w:val="clear" w:color="auto" w:fill="FFFFFF"/>
          </w:tcPr>
          <w:p w14:paraId="0718AC20"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267</w:t>
            </w:r>
          </w:p>
        </w:tc>
        <w:tc>
          <w:tcPr>
            <w:tcW w:w="6151" w:type="dxa"/>
            <w:tcBorders>
              <w:left w:val="single" w:sz="4" w:space="0" w:color="000000"/>
              <w:bottom w:val="single" w:sz="4" w:space="0" w:color="000000"/>
            </w:tcBorders>
            <w:shd w:val="clear" w:color="auto" w:fill="FFFFFF"/>
          </w:tcPr>
          <w:p w14:paraId="588FF16F"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Замок двери 452 длинный н/о левый</w:t>
            </w:r>
          </w:p>
        </w:tc>
        <w:tc>
          <w:tcPr>
            <w:tcW w:w="708" w:type="dxa"/>
            <w:tcBorders>
              <w:left w:val="single" w:sz="4" w:space="0" w:color="000000"/>
              <w:bottom w:val="single" w:sz="4" w:space="0" w:color="000000"/>
            </w:tcBorders>
            <w:shd w:val="clear" w:color="auto" w:fill="FFFFFF"/>
          </w:tcPr>
          <w:p w14:paraId="252E16C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42D8A6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22308F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770,00</w:t>
            </w:r>
          </w:p>
        </w:tc>
        <w:tc>
          <w:tcPr>
            <w:tcW w:w="1276" w:type="dxa"/>
            <w:tcBorders>
              <w:left w:val="single" w:sz="4" w:space="0" w:color="000000"/>
              <w:bottom w:val="single" w:sz="4" w:space="0" w:color="000000"/>
            </w:tcBorders>
            <w:shd w:val="clear" w:color="auto" w:fill="FFFFFF"/>
            <w:vAlign w:val="bottom"/>
          </w:tcPr>
          <w:p w14:paraId="651B3E6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840,00</w:t>
            </w:r>
          </w:p>
        </w:tc>
        <w:tc>
          <w:tcPr>
            <w:tcW w:w="1276" w:type="dxa"/>
            <w:tcBorders>
              <w:left w:val="single" w:sz="4" w:space="0" w:color="000000"/>
              <w:bottom w:val="single" w:sz="4" w:space="0" w:color="000000"/>
            </w:tcBorders>
            <w:shd w:val="clear" w:color="auto" w:fill="FFFFFF"/>
            <w:vAlign w:val="bottom"/>
          </w:tcPr>
          <w:p w14:paraId="6135AD0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770,00</w:t>
            </w:r>
          </w:p>
        </w:tc>
        <w:tc>
          <w:tcPr>
            <w:tcW w:w="1139" w:type="dxa"/>
            <w:tcBorders>
              <w:left w:val="single" w:sz="4" w:space="0" w:color="000000"/>
              <w:bottom w:val="single" w:sz="4" w:space="0" w:color="000000"/>
            </w:tcBorders>
            <w:shd w:val="clear" w:color="auto" w:fill="FFFFFF"/>
            <w:vAlign w:val="bottom"/>
          </w:tcPr>
          <w:p w14:paraId="633B43C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793,33</w:t>
            </w:r>
          </w:p>
        </w:tc>
        <w:tc>
          <w:tcPr>
            <w:tcW w:w="3117" w:type="dxa"/>
            <w:tcBorders>
              <w:left w:val="single" w:sz="4" w:space="0" w:color="000000"/>
              <w:bottom w:val="single" w:sz="4" w:space="0" w:color="000000"/>
              <w:right w:val="single" w:sz="4" w:space="0" w:color="000000"/>
            </w:tcBorders>
            <w:shd w:val="clear" w:color="auto" w:fill="FFFFFF"/>
            <w:vAlign w:val="bottom"/>
          </w:tcPr>
          <w:p w14:paraId="73A2F9A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793,33</w:t>
            </w:r>
          </w:p>
        </w:tc>
      </w:tr>
      <w:tr w:rsidR="00D52AA2" w:rsidRPr="00D52AA2" w14:paraId="41424EA9" w14:textId="77777777" w:rsidTr="0058087C">
        <w:tc>
          <w:tcPr>
            <w:tcW w:w="512" w:type="dxa"/>
            <w:tcBorders>
              <w:left w:val="single" w:sz="4" w:space="0" w:color="000000"/>
              <w:bottom w:val="single" w:sz="4" w:space="0" w:color="000000"/>
            </w:tcBorders>
            <w:shd w:val="clear" w:color="auto" w:fill="FFFFFF"/>
          </w:tcPr>
          <w:p w14:paraId="07C59A07"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268</w:t>
            </w:r>
          </w:p>
        </w:tc>
        <w:tc>
          <w:tcPr>
            <w:tcW w:w="6151" w:type="dxa"/>
            <w:tcBorders>
              <w:left w:val="single" w:sz="4" w:space="0" w:color="000000"/>
              <w:bottom w:val="single" w:sz="4" w:space="0" w:color="000000"/>
            </w:tcBorders>
            <w:shd w:val="clear" w:color="auto" w:fill="FFFFFF"/>
          </w:tcPr>
          <w:p w14:paraId="42B2BCBC"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Замок двери 452 длинный н/о правый</w:t>
            </w:r>
          </w:p>
        </w:tc>
        <w:tc>
          <w:tcPr>
            <w:tcW w:w="708" w:type="dxa"/>
            <w:tcBorders>
              <w:left w:val="single" w:sz="4" w:space="0" w:color="000000"/>
              <w:bottom w:val="single" w:sz="4" w:space="0" w:color="000000"/>
            </w:tcBorders>
            <w:shd w:val="clear" w:color="auto" w:fill="FFFFFF"/>
          </w:tcPr>
          <w:p w14:paraId="5DFF48F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5A02A2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C7E6AB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715,00</w:t>
            </w:r>
          </w:p>
        </w:tc>
        <w:tc>
          <w:tcPr>
            <w:tcW w:w="1276" w:type="dxa"/>
            <w:tcBorders>
              <w:left w:val="single" w:sz="4" w:space="0" w:color="000000"/>
              <w:bottom w:val="single" w:sz="4" w:space="0" w:color="000000"/>
            </w:tcBorders>
            <w:shd w:val="clear" w:color="auto" w:fill="FFFFFF"/>
            <w:vAlign w:val="bottom"/>
          </w:tcPr>
          <w:p w14:paraId="68CFF58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780,00</w:t>
            </w:r>
          </w:p>
        </w:tc>
        <w:tc>
          <w:tcPr>
            <w:tcW w:w="1276" w:type="dxa"/>
            <w:tcBorders>
              <w:left w:val="single" w:sz="4" w:space="0" w:color="000000"/>
              <w:bottom w:val="single" w:sz="4" w:space="0" w:color="000000"/>
            </w:tcBorders>
            <w:shd w:val="clear" w:color="auto" w:fill="FFFFFF"/>
            <w:vAlign w:val="bottom"/>
          </w:tcPr>
          <w:p w14:paraId="0D0BCF4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715,00</w:t>
            </w:r>
          </w:p>
        </w:tc>
        <w:tc>
          <w:tcPr>
            <w:tcW w:w="1139" w:type="dxa"/>
            <w:tcBorders>
              <w:left w:val="single" w:sz="4" w:space="0" w:color="000000"/>
              <w:bottom w:val="single" w:sz="4" w:space="0" w:color="000000"/>
            </w:tcBorders>
            <w:shd w:val="clear" w:color="auto" w:fill="FFFFFF"/>
            <w:vAlign w:val="bottom"/>
          </w:tcPr>
          <w:p w14:paraId="191AD0D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736,67</w:t>
            </w:r>
          </w:p>
        </w:tc>
        <w:tc>
          <w:tcPr>
            <w:tcW w:w="3117" w:type="dxa"/>
            <w:tcBorders>
              <w:left w:val="single" w:sz="4" w:space="0" w:color="000000"/>
              <w:bottom w:val="single" w:sz="4" w:space="0" w:color="000000"/>
              <w:right w:val="single" w:sz="4" w:space="0" w:color="000000"/>
            </w:tcBorders>
            <w:shd w:val="clear" w:color="auto" w:fill="FFFFFF"/>
            <w:vAlign w:val="bottom"/>
          </w:tcPr>
          <w:p w14:paraId="34C9EAD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736,67</w:t>
            </w:r>
          </w:p>
        </w:tc>
      </w:tr>
      <w:tr w:rsidR="00D52AA2" w:rsidRPr="00D52AA2" w14:paraId="4648FA33" w14:textId="77777777" w:rsidTr="0058087C">
        <w:tc>
          <w:tcPr>
            <w:tcW w:w="512" w:type="dxa"/>
            <w:tcBorders>
              <w:left w:val="single" w:sz="4" w:space="0" w:color="000000"/>
              <w:bottom w:val="single" w:sz="4" w:space="0" w:color="000000"/>
            </w:tcBorders>
            <w:shd w:val="clear" w:color="auto" w:fill="FFFFFF"/>
          </w:tcPr>
          <w:p w14:paraId="27D0711A"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269</w:t>
            </w:r>
          </w:p>
        </w:tc>
        <w:tc>
          <w:tcPr>
            <w:tcW w:w="6151" w:type="dxa"/>
            <w:tcBorders>
              <w:left w:val="single" w:sz="4" w:space="0" w:color="000000"/>
              <w:bottom w:val="single" w:sz="4" w:space="0" w:color="000000"/>
            </w:tcBorders>
            <w:shd w:val="clear" w:color="auto" w:fill="FFFFFF"/>
          </w:tcPr>
          <w:p w14:paraId="028FC5C5"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Замок двери 452 короткий (боковая дв.)</w:t>
            </w:r>
          </w:p>
        </w:tc>
        <w:tc>
          <w:tcPr>
            <w:tcW w:w="708" w:type="dxa"/>
            <w:tcBorders>
              <w:left w:val="single" w:sz="4" w:space="0" w:color="000000"/>
              <w:bottom w:val="single" w:sz="4" w:space="0" w:color="000000"/>
            </w:tcBorders>
            <w:shd w:val="clear" w:color="auto" w:fill="FFFFFF"/>
          </w:tcPr>
          <w:p w14:paraId="60A2C97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016DAB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7D1166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654,50</w:t>
            </w:r>
          </w:p>
        </w:tc>
        <w:tc>
          <w:tcPr>
            <w:tcW w:w="1276" w:type="dxa"/>
            <w:tcBorders>
              <w:left w:val="single" w:sz="4" w:space="0" w:color="000000"/>
              <w:bottom w:val="single" w:sz="4" w:space="0" w:color="000000"/>
            </w:tcBorders>
            <w:shd w:val="clear" w:color="auto" w:fill="FFFFFF"/>
            <w:vAlign w:val="bottom"/>
          </w:tcPr>
          <w:p w14:paraId="5B54BC7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714,00</w:t>
            </w:r>
          </w:p>
        </w:tc>
        <w:tc>
          <w:tcPr>
            <w:tcW w:w="1276" w:type="dxa"/>
            <w:tcBorders>
              <w:left w:val="single" w:sz="4" w:space="0" w:color="000000"/>
              <w:bottom w:val="single" w:sz="4" w:space="0" w:color="000000"/>
            </w:tcBorders>
            <w:shd w:val="clear" w:color="auto" w:fill="FFFFFF"/>
            <w:vAlign w:val="bottom"/>
          </w:tcPr>
          <w:p w14:paraId="5CCFF02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654,50</w:t>
            </w:r>
          </w:p>
        </w:tc>
        <w:tc>
          <w:tcPr>
            <w:tcW w:w="1139" w:type="dxa"/>
            <w:tcBorders>
              <w:left w:val="single" w:sz="4" w:space="0" w:color="000000"/>
              <w:bottom w:val="single" w:sz="4" w:space="0" w:color="000000"/>
            </w:tcBorders>
            <w:shd w:val="clear" w:color="auto" w:fill="FFFFFF"/>
            <w:vAlign w:val="bottom"/>
          </w:tcPr>
          <w:p w14:paraId="303D2C3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674,33</w:t>
            </w:r>
          </w:p>
        </w:tc>
        <w:tc>
          <w:tcPr>
            <w:tcW w:w="3117" w:type="dxa"/>
            <w:tcBorders>
              <w:left w:val="single" w:sz="4" w:space="0" w:color="000000"/>
              <w:bottom w:val="single" w:sz="4" w:space="0" w:color="000000"/>
              <w:right w:val="single" w:sz="4" w:space="0" w:color="000000"/>
            </w:tcBorders>
            <w:shd w:val="clear" w:color="auto" w:fill="FFFFFF"/>
            <w:vAlign w:val="bottom"/>
          </w:tcPr>
          <w:p w14:paraId="35D4F85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674,33</w:t>
            </w:r>
          </w:p>
        </w:tc>
      </w:tr>
      <w:tr w:rsidR="00D52AA2" w:rsidRPr="00D52AA2" w14:paraId="3A8C6C7A" w14:textId="77777777" w:rsidTr="0058087C">
        <w:tc>
          <w:tcPr>
            <w:tcW w:w="512" w:type="dxa"/>
            <w:tcBorders>
              <w:left w:val="single" w:sz="4" w:space="0" w:color="000000"/>
              <w:bottom w:val="single" w:sz="4" w:space="0" w:color="000000"/>
            </w:tcBorders>
            <w:shd w:val="clear" w:color="auto" w:fill="FFFFFF"/>
          </w:tcPr>
          <w:p w14:paraId="78B35E60"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270</w:t>
            </w:r>
          </w:p>
        </w:tc>
        <w:tc>
          <w:tcPr>
            <w:tcW w:w="6151" w:type="dxa"/>
            <w:tcBorders>
              <w:left w:val="single" w:sz="4" w:space="0" w:color="000000"/>
              <w:bottom w:val="single" w:sz="4" w:space="0" w:color="000000"/>
            </w:tcBorders>
            <w:shd w:val="clear" w:color="auto" w:fill="FFFFFF"/>
          </w:tcPr>
          <w:p w14:paraId="14387FA4"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Замок двери 452 короткий н/о</w:t>
            </w:r>
          </w:p>
        </w:tc>
        <w:tc>
          <w:tcPr>
            <w:tcW w:w="708" w:type="dxa"/>
            <w:tcBorders>
              <w:left w:val="single" w:sz="4" w:space="0" w:color="000000"/>
              <w:bottom w:val="single" w:sz="4" w:space="0" w:color="000000"/>
            </w:tcBorders>
            <w:shd w:val="clear" w:color="auto" w:fill="FFFFFF"/>
          </w:tcPr>
          <w:p w14:paraId="5685664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6B2B33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092795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1 925,00</w:t>
            </w:r>
          </w:p>
        </w:tc>
        <w:tc>
          <w:tcPr>
            <w:tcW w:w="1276" w:type="dxa"/>
            <w:tcBorders>
              <w:left w:val="single" w:sz="4" w:space="0" w:color="000000"/>
              <w:bottom w:val="single" w:sz="4" w:space="0" w:color="000000"/>
            </w:tcBorders>
            <w:shd w:val="clear" w:color="auto" w:fill="FFFFFF"/>
            <w:vAlign w:val="bottom"/>
          </w:tcPr>
          <w:p w14:paraId="2E4593B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2 100,00</w:t>
            </w:r>
          </w:p>
        </w:tc>
        <w:tc>
          <w:tcPr>
            <w:tcW w:w="1276" w:type="dxa"/>
            <w:tcBorders>
              <w:left w:val="single" w:sz="4" w:space="0" w:color="000000"/>
              <w:bottom w:val="single" w:sz="4" w:space="0" w:color="000000"/>
            </w:tcBorders>
            <w:shd w:val="clear" w:color="auto" w:fill="FFFFFF"/>
            <w:vAlign w:val="bottom"/>
          </w:tcPr>
          <w:p w14:paraId="3E4175A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1 925,00</w:t>
            </w:r>
          </w:p>
        </w:tc>
        <w:tc>
          <w:tcPr>
            <w:tcW w:w="1139" w:type="dxa"/>
            <w:tcBorders>
              <w:left w:val="single" w:sz="4" w:space="0" w:color="000000"/>
              <w:bottom w:val="single" w:sz="4" w:space="0" w:color="000000"/>
            </w:tcBorders>
            <w:shd w:val="clear" w:color="auto" w:fill="FFFFFF"/>
            <w:vAlign w:val="bottom"/>
          </w:tcPr>
          <w:p w14:paraId="704C5AA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1 983,33</w:t>
            </w:r>
          </w:p>
        </w:tc>
        <w:tc>
          <w:tcPr>
            <w:tcW w:w="3117" w:type="dxa"/>
            <w:tcBorders>
              <w:left w:val="single" w:sz="4" w:space="0" w:color="000000"/>
              <w:bottom w:val="single" w:sz="4" w:space="0" w:color="000000"/>
              <w:right w:val="single" w:sz="4" w:space="0" w:color="000000"/>
            </w:tcBorders>
            <w:shd w:val="clear" w:color="auto" w:fill="FFFFFF"/>
            <w:vAlign w:val="bottom"/>
          </w:tcPr>
          <w:p w14:paraId="3C3E3BE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1 983,33</w:t>
            </w:r>
          </w:p>
        </w:tc>
      </w:tr>
      <w:tr w:rsidR="00D52AA2" w:rsidRPr="00D52AA2" w14:paraId="6950AC62" w14:textId="77777777" w:rsidTr="0058087C">
        <w:tc>
          <w:tcPr>
            <w:tcW w:w="512" w:type="dxa"/>
            <w:tcBorders>
              <w:left w:val="single" w:sz="4" w:space="0" w:color="000000"/>
              <w:bottom w:val="single" w:sz="4" w:space="0" w:color="000000"/>
            </w:tcBorders>
            <w:shd w:val="clear" w:color="auto" w:fill="FFFFFF"/>
          </w:tcPr>
          <w:p w14:paraId="382A4536"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271</w:t>
            </w:r>
          </w:p>
        </w:tc>
        <w:tc>
          <w:tcPr>
            <w:tcW w:w="6151" w:type="dxa"/>
            <w:tcBorders>
              <w:left w:val="single" w:sz="4" w:space="0" w:color="000000"/>
              <w:bottom w:val="single" w:sz="4" w:space="0" w:color="000000"/>
            </w:tcBorders>
            <w:shd w:val="clear" w:color="auto" w:fill="FFFFFF"/>
          </w:tcPr>
          <w:p w14:paraId="48ADE7A2"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Замок двери 452 короткий</w:t>
            </w:r>
          </w:p>
        </w:tc>
        <w:tc>
          <w:tcPr>
            <w:tcW w:w="708" w:type="dxa"/>
            <w:tcBorders>
              <w:left w:val="single" w:sz="4" w:space="0" w:color="000000"/>
              <w:bottom w:val="single" w:sz="4" w:space="0" w:color="000000"/>
            </w:tcBorders>
            <w:shd w:val="clear" w:color="auto" w:fill="FFFFFF"/>
          </w:tcPr>
          <w:p w14:paraId="529C027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617C6E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935874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550,00</w:t>
            </w:r>
          </w:p>
        </w:tc>
        <w:tc>
          <w:tcPr>
            <w:tcW w:w="1276" w:type="dxa"/>
            <w:tcBorders>
              <w:left w:val="single" w:sz="4" w:space="0" w:color="000000"/>
              <w:bottom w:val="single" w:sz="4" w:space="0" w:color="000000"/>
            </w:tcBorders>
            <w:shd w:val="clear" w:color="auto" w:fill="FFFFFF"/>
            <w:vAlign w:val="bottom"/>
          </w:tcPr>
          <w:p w14:paraId="3594351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600,00</w:t>
            </w:r>
          </w:p>
        </w:tc>
        <w:tc>
          <w:tcPr>
            <w:tcW w:w="1276" w:type="dxa"/>
            <w:tcBorders>
              <w:left w:val="single" w:sz="4" w:space="0" w:color="000000"/>
              <w:bottom w:val="single" w:sz="4" w:space="0" w:color="000000"/>
            </w:tcBorders>
            <w:shd w:val="clear" w:color="auto" w:fill="FFFFFF"/>
            <w:vAlign w:val="bottom"/>
          </w:tcPr>
          <w:p w14:paraId="11C696D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550,00</w:t>
            </w:r>
          </w:p>
        </w:tc>
        <w:tc>
          <w:tcPr>
            <w:tcW w:w="1139" w:type="dxa"/>
            <w:tcBorders>
              <w:left w:val="single" w:sz="4" w:space="0" w:color="000000"/>
              <w:bottom w:val="single" w:sz="4" w:space="0" w:color="000000"/>
            </w:tcBorders>
            <w:shd w:val="clear" w:color="auto" w:fill="FFFFFF"/>
            <w:vAlign w:val="bottom"/>
          </w:tcPr>
          <w:p w14:paraId="0A949E6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566,67</w:t>
            </w:r>
          </w:p>
        </w:tc>
        <w:tc>
          <w:tcPr>
            <w:tcW w:w="3117" w:type="dxa"/>
            <w:tcBorders>
              <w:left w:val="single" w:sz="4" w:space="0" w:color="000000"/>
              <w:bottom w:val="single" w:sz="4" w:space="0" w:color="000000"/>
              <w:right w:val="single" w:sz="4" w:space="0" w:color="000000"/>
            </w:tcBorders>
            <w:shd w:val="clear" w:color="auto" w:fill="FFFFFF"/>
            <w:vAlign w:val="bottom"/>
          </w:tcPr>
          <w:p w14:paraId="028CA98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566,67</w:t>
            </w:r>
          </w:p>
        </w:tc>
      </w:tr>
      <w:tr w:rsidR="00D52AA2" w:rsidRPr="00D52AA2" w14:paraId="4B1EB89B" w14:textId="77777777" w:rsidTr="0058087C">
        <w:tc>
          <w:tcPr>
            <w:tcW w:w="512" w:type="dxa"/>
            <w:tcBorders>
              <w:left w:val="single" w:sz="4" w:space="0" w:color="000000"/>
              <w:bottom w:val="single" w:sz="4" w:space="0" w:color="000000"/>
            </w:tcBorders>
            <w:shd w:val="clear" w:color="auto" w:fill="FFFFFF"/>
          </w:tcPr>
          <w:p w14:paraId="56F20D9C"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272</w:t>
            </w:r>
          </w:p>
        </w:tc>
        <w:tc>
          <w:tcPr>
            <w:tcW w:w="6151" w:type="dxa"/>
            <w:tcBorders>
              <w:left w:val="single" w:sz="4" w:space="0" w:color="000000"/>
              <w:bottom w:val="single" w:sz="4" w:space="0" w:color="000000"/>
            </w:tcBorders>
            <w:shd w:val="clear" w:color="auto" w:fill="FFFFFF"/>
          </w:tcPr>
          <w:p w14:paraId="1F00FAA2"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Замок заднего борта УАЗ-Пикап внутр. левый</w:t>
            </w:r>
          </w:p>
        </w:tc>
        <w:tc>
          <w:tcPr>
            <w:tcW w:w="708" w:type="dxa"/>
            <w:tcBorders>
              <w:left w:val="single" w:sz="4" w:space="0" w:color="000000"/>
              <w:bottom w:val="single" w:sz="4" w:space="0" w:color="000000"/>
            </w:tcBorders>
            <w:shd w:val="clear" w:color="auto" w:fill="FFFFFF"/>
          </w:tcPr>
          <w:p w14:paraId="039BCDF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B39C15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1BB186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1 375,00</w:t>
            </w:r>
          </w:p>
        </w:tc>
        <w:tc>
          <w:tcPr>
            <w:tcW w:w="1276" w:type="dxa"/>
            <w:tcBorders>
              <w:left w:val="single" w:sz="4" w:space="0" w:color="000000"/>
              <w:bottom w:val="single" w:sz="4" w:space="0" w:color="000000"/>
            </w:tcBorders>
            <w:shd w:val="clear" w:color="auto" w:fill="FFFFFF"/>
            <w:vAlign w:val="bottom"/>
          </w:tcPr>
          <w:p w14:paraId="41A4BDB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1 500,00</w:t>
            </w:r>
          </w:p>
        </w:tc>
        <w:tc>
          <w:tcPr>
            <w:tcW w:w="1276" w:type="dxa"/>
            <w:tcBorders>
              <w:left w:val="single" w:sz="4" w:space="0" w:color="000000"/>
              <w:bottom w:val="single" w:sz="4" w:space="0" w:color="000000"/>
            </w:tcBorders>
            <w:shd w:val="clear" w:color="auto" w:fill="FFFFFF"/>
            <w:vAlign w:val="bottom"/>
          </w:tcPr>
          <w:p w14:paraId="680E6D6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1 375,00</w:t>
            </w:r>
          </w:p>
        </w:tc>
        <w:tc>
          <w:tcPr>
            <w:tcW w:w="1139" w:type="dxa"/>
            <w:tcBorders>
              <w:left w:val="single" w:sz="4" w:space="0" w:color="000000"/>
              <w:bottom w:val="single" w:sz="4" w:space="0" w:color="000000"/>
            </w:tcBorders>
            <w:shd w:val="clear" w:color="auto" w:fill="FFFFFF"/>
            <w:vAlign w:val="bottom"/>
          </w:tcPr>
          <w:p w14:paraId="0C878EB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1 416,67</w:t>
            </w:r>
          </w:p>
        </w:tc>
        <w:tc>
          <w:tcPr>
            <w:tcW w:w="3117" w:type="dxa"/>
            <w:tcBorders>
              <w:left w:val="single" w:sz="4" w:space="0" w:color="000000"/>
              <w:bottom w:val="single" w:sz="4" w:space="0" w:color="000000"/>
              <w:right w:val="single" w:sz="4" w:space="0" w:color="000000"/>
            </w:tcBorders>
            <w:shd w:val="clear" w:color="auto" w:fill="FFFFFF"/>
            <w:vAlign w:val="bottom"/>
          </w:tcPr>
          <w:p w14:paraId="477ABFD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1 416,67</w:t>
            </w:r>
          </w:p>
        </w:tc>
      </w:tr>
      <w:tr w:rsidR="00D52AA2" w:rsidRPr="00D52AA2" w14:paraId="5B763EAA" w14:textId="77777777" w:rsidTr="0058087C">
        <w:tc>
          <w:tcPr>
            <w:tcW w:w="512" w:type="dxa"/>
            <w:tcBorders>
              <w:left w:val="single" w:sz="4" w:space="0" w:color="000000"/>
              <w:bottom w:val="single" w:sz="4" w:space="0" w:color="000000"/>
            </w:tcBorders>
            <w:shd w:val="clear" w:color="auto" w:fill="FFFFFF"/>
          </w:tcPr>
          <w:p w14:paraId="749CE4CD"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273</w:t>
            </w:r>
          </w:p>
        </w:tc>
        <w:tc>
          <w:tcPr>
            <w:tcW w:w="6151" w:type="dxa"/>
            <w:tcBorders>
              <w:left w:val="single" w:sz="4" w:space="0" w:color="000000"/>
              <w:bottom w:val="single" w:sz="4" w:space="0" w:color="000000"/>
            </w:tcBorders>
            <w:shd w:val="clear" w:color="auto" w:fill="FFFFFF"/>
          </w:tcPr>
          <w:p w14:paraId="42028C27"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Замок заднего борта УАЗ-Пикап внутр. правый</w:t>
            </w:r>
          </w:p>
        </w:tc>
        <w:tc>
          <w:tcPr>
            <w:tcW w:w="708" w:type="dxa"/>
            <w:tcBorders>
              <w:left w:val="single" w:sz="4" w:space="0" w:color="000000"/>
              <w:bottom w:val="single" w:sz="4" w:space="0" w:color="000000"/>
            </w:tcBorders>
            <w:shd w:val="clear" w:color="auto" w:fill="FFFFFF"/>
          </w:tcPr>
          <w:p w14:paraId="76C77B6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DD6D47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5A1F1B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1 320,00</w:t>
            </w:r>
          </w:p>
        </w:tc>
        <w:tc>
          <w:tcPr>
            <w:tcW w:w="1276" w:type="dxa"/>
            <w:tcBorders>
              <w:left w:val="single" w:sz="4" w:space="0" w:color="000000"/>
              <w:bottom w:val="single" w:sz="4" w:space="0" w:color="000000"/>
            </w:tcBorders>
            <w:shd w:val="clear" w:color="auto" w:fill="FFFFFF"/>
            <w:vAlign w:val="bottom"/>
          </w:tcPr>
          <w:p w14:paraId="00C29F1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1 440,00</w:t>
            </w:r>
          </w:p>
        </w:tc>
        <w:tc>
          <w:tcPr>
            <w:tcW w:w="1276" w:type="dxa"/>
            <w:tcBorders>
              <w:left w:val="single" w:sz="4" w:space="0" w:color="000000"/>
              <w:bottom w:val="single" w:sz="4" w:space="0" w:color="000000"/>
            </w:tcBorders>
            <w:shd w:val="clear" w:color="auto" w:fill="FFFFFF"/>
            <w:vAlign w:val="bottom"/>
          </w:tcPr>
          <w:p w14:paraId="455E3C9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1 320,00</w:t>
            </w:r>
          </w:p>
        </w:tc>
        <w:tc>
          <w:tcPr>
            <w:tcW w:w="1139" w:type="dxa"/>
            <w:tcBorders>
              <w:left w:val="single" w:sz="4" w:space="0" w:color="000000"/>
              <w:bottom w:val="single" w:sz="4" w:space="0" w:color="000000"/>
            </w:tcBorders>
            <w:shd w:val="clear" w:color="auto" w:fill="FFFFFF"/>
            <w:vAlign w:val="bottom"/>
          </w:tcPr>
          <w:p w14:paraId="4B47B47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1 360,00</w:t>
            </w:r>
          </w:p>
        </w:tc>
        <w:tc>
          <w:tcPr>
            <w:tcW w:w="3117" w:type="dxa"/>
            <w:tcBorders>
              <w:left w:val="single" w:sz="4" w:space="0" w:color="000000"/>
              <w:bottom w:val="single" w:sz="4" w:space="0" w:color="000000"/>
              <w:right w:val="single" w:sz="4" w:space="0" w:color="000000"/>
            </w:tcBorders>
            <w:shd w:val="clear" w:color="auto" w:fill="FFFFFF"/>
            <w:vAlign w:val="bottom"/>
          </w:tcPr>
          <w:p w14:paraId="18E31A5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1 360,00</w:t>
            </w:r>
          </w:p>
        </w:tc>
      </w:tr>
      <w:tr w:rsidR="00D52AA2" w:rsidRPr="00D52AA2" w14:paraId="2EFCBE0A" w14:textId="77777777" w:rsidTr="0058087C">
        <w:tc>
          <w:tcPr>
            <w:tcW w:w="512" w:type="dxa"/>
            <w:tcBorders>
              <w:left w:val="single" w:sz="4" w:space="0" w:color="000000"/>
              <w:bottom w:val="single" w:sz="4" w:space="0" w:color="000000"/>
            </w:tcBorders>
            <w:shd w:val="clear" w:color="auto" w:fill="FFFFFF"/>
          </w:tcPr>
          <w:p w14:paraId="624EEF66"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274</w:t>
            </w:r>
          </w:p>
        </w:tc>
        <w:tc>
          <w:tcPr>
            <w:tcW w:w="6151" w:type="dxa"/>
            <w:tcBorders>
              <w:left w:val="single" w:sz="4" w:space="0" w:color="000000"/>
              <w:bottom w:val="single" w:sz="4" w:space="0" w:color="000000"/>
            </w:tcBorders>
            <w:shd w:val="clear" w:color="auto" w:fill="FFFFFF"/>
          </w:tcPr>
          <w:p w14:paraId="09430EA0"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Карданчик рулевой УАЗ </w:t>
            </w:r>
          </w:p>
        </w:tc>
        <w:tc>
          <w:tcPr>
            <w:tcW w:w="708" w:type="dxa"/>
            <w:tcBorders>
              <w:left w:val="single" w:sz="4" w:space="0" w:color="000000"/>
              <w:bottom w:val="single" w:sz="4" w:space="0" w:color="000000"/>
            </w:tcBorders>
            <w:shd w:val="clear" w:color="auto" w:fill="FFFFFF"/>
          </w:tcPr>
          <w:p w14:paraId="6C94B92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0912E9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CB5540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1 452,00</w:t>
            </w:r>
          </w:p>
        </w:tc>
        <w:tc>
          <w:tcPr>
            <w:tcW w:w="1276" w:type="dxa"/>
            <w:tcBorders>
              <w:left w:val="single" w:sz="4" w:space="0" w:color="000000"/>
              <w:bottom w:val="single" w:sz="4" w:space="0" w:color="000000"/>
            </w:tcBorders>
            <w:shd w:val="clear" w:color="auto" w:fill="FFFFFF"/>
            <w:vAlign w:val="bottom"/>
          </w:tcPr>
          <w:p w14:paraId="5366B14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1 584,00</w:t>
            </w:r>
          </w:p>
        </w:tc>
        <w:tc>
          <w:tcPr>
            <w:tcW w:w="1276" w:type="dxa"/>
            <w:tcBorders>
              <w:left w:val="single" w:sz="4" w:space="0" w:color="000000"/>
              <w:bottom w:val="single" w:sz="4" w:space="0" w:color="000000"/>
            </w:tcBorders>
            <w:shd w:val="clear" w:color="auto" w:fill="FFFFFF"/>
            <w:vAlign w:val="bottom"/>
          </w:tcPr>
          <w:p w14:paraId="25AC6F2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1 452,00</w:t>
            </w:r>
          </w:p>
        </w:tc>
        <w:tc>
          <w:tcPr>
            <w:tcW w:w="1139" w:type="dxa"/>
            <w:tcBorders>
              <w:left w:val="single" w:sz="4" w:space="0" w:color="000000"/>
              <w:bottom w:val="single" w:sz="4" w:space="0" w:color="000000"/>
            </w:tcBorders>
            <w:shd w:val="clear" w:color="auto" w:fill="FFFFFF"/>
            <w:vAlign w:val="bottom"/>
          </w:tcPr>
          <w:p w14:paraId="6331DE8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1 496,00</w:t>
            </w:r>
          </w:p>
        </w:tc>
        <w:tc>
          <w:tcPr>
            <w:tcW w:w="3117" w:type="dxa"/>
            <w:tcBorders>
              <w:left w:val="single" w:sz="4" w:space="0" w:color="000000"/>
              <w:bottom w:val="single" w:sz="4" w:space="0" w:color="000000"/>
              <w:right w:val="single" w:sz="4" w:space="0" w:color="000000"/>
            </w:tcBorders>
            <w:shd w:val="clear" w:color="auto" w:fill="FFFFFF"/>
            <w:vAlign w:val="bottom"/>
          </w:tcPr>
          <w:p w14:paraId="0B3297F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1 496,00</w:t>
            </w:r>
          </w:p>
        </w:tc>
      </w:tr>
      <w:tr w:rsidR="00D52AA2" w:rsidRPr="00D52AA2" w14:paraId="16186010" w14:textId="77777777" w:rsidTr="0058087C">
        <w:tc>
          <w:tcPr>
            <w:tcW w:w="512" w:type="dxa"/>
            <w:tcBorders>
              <w:left w:val="single" w:sz="4" w:space="0" w:color="000000"/>
              <w:bottom w:val="single" w:sz="4" w:space="0" w:color="000000"/>
            </w:tcBorders>
            <w:shd w:val="clear" w:color="auto" w:fill="FFFFFF"/>
          </w:tcPr>
          <w:p w14:paraId="31136145"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275</w:t>
            </w:r>
          </w:p>
        </w:tc>
        <w:tc>
          <w:tcPr>
            <w:tcW w:w="6151" w:type="dxa"/>
            <w:tcBorders>
              <w:left w:val="single" w:sz="4" w:space="0" w:color="000000"/>
              <w:bottom w:val="single" w:sz="4" w:space="0" w:color="000000"/>
            </w:tcBorders>
            <w:shd w:val="clear" w:color="auto" w:fill="FFFFFF"/>
          </w:tcPr>
          <w:p w14:paraId="4F877386"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Колодка переднего тормоза 3160 (к-т) </w:t>
            </w:r>
          </w:p>
        </w:tc>
        <w:tc>
          <w:tcPr>
            <w:tcW w:w="708" w:type="dxa"/>
            <w:tcBorders>
              <w:left w:val="single" w:sz="4" w:space="0" w:color="000000"/>
              <w:bottom w:val="single" w:sz="4" w:space="0" w:color="000000"/>
            </w:tcBorders>
            <w:shd w:val="clear" w:color="auto" w:fill="FFFFFF"/>
          </w:tcPr>
          <w:p w14:paraId="1A67C54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к-т</w:t>
            </w:r>
          </w:p>
        </w:tc>
        <w:tc>
          <w:tcPr>
            <w:tcW w:w="549" w:type="dxa"/>
            <w:tcBorders>
              <w:left w:val="single" w:sz="4" w:space="0" w:color="000000"/>
              <w:bottom w:val="single" w:sz="4" w:space="0" w:color="000000"/>
            </w:tcBorders>
            <w:shd w:val="clear" w:color="auto" w:fill="FFFFFF"/>
          </w:tcPr>
          <w:p w14:paraId="1A0725D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F43205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1 650,00</w:t>
            </w:r>
          </w:p>
        </w:tc>
        <w:tc>
          <w:tcPr>
            <w:tcW w:w="1276" w:type="dxa"/>
            <w:tcBorders>
              <w:left w:val="single" w:sz="4" w:space="0" w:color="000000"/>
              <w:bottom w:val="single" w:sz="4" w:space="0" w:color="000000"/>
            </w:tcBorders>
            <w:shd w:val="clear" w:color="auto" w:fill="FFFFFF"/>
            <w:vAlign w:val="bottom"/>
          </w:tcPr>
          <w:p w14:paraId="6D3C79C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1 800,00</w:t>
            </w:r>
          </w:p>
        </w:tc>
        <w:tc>
          <w:tcPr>
            <w:tcW w:w="1276" w:type="dxa"/>
            <w:tcBorders>
              <w:left w:val="single" w:sz="4" w:space="0" w:color="000000"/>
              <w:bottom w:val="single" w:sz="4" w:space="0" w:color="000000"/>
            </w:tcBorders>
            <w:shd w:val="clear" w:color="auto" w:fill="FFFFFF"/>
            <w:vAlign w:val="bottom"/>
          </w:tcPr>
          <w:p w14:paraId="4418AEC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1 650,00</w:t>
            </w:r>
          </w:p>
        </w:tc>
        <w:tc>
          <w:tcPr>
            <w:tcW w:w="1139" w:type="dxa"/>
            <w:tcBorders>
              <w:left w:val="single" w:sz="4" w:space="0" w:color="000000"/>
              <w:bottom w:val="single" w:sz="4" w:space="0" w:color="000000"/>
            </w:tcBorders>
            <w:shd w:val="clear" w:color="auto" w:fill="FFFFFF"/>
            <w:vAlign w:val="bottom"/>
          </w:tcPr>
          <w:p w14:paraId="01F58F9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1 700,00</w:t>
            </w:r>
          </w:p>
        </w:tc>
        <w:tc>
          <w:tcPr>
            <w:tcW w:w="3117" w:type="dxa"/>
            <w:tcBorders>
              <w:left w:val="single" w:sz="4" w:space="0" w:color="000000"/>
              <w:bottom w:val="single" w:sz="4" w:space="0" w:color="000000"/>
              <w:right w:val="single" w:sz="4" w:space="0" w:color="000000"/>
            </w:tcBorders>
            <w:shd w:val="clear" w:color="auto" w:fill="FFFFFF"/>
            <w:vAlign w:val="bottom"/>
          </w:tcPr>
          <w:p w14:paraId="4491528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1 700,00</w:t>
            </w:r>
          </w:p>
        </w:tc>
      </w:tr>
      <w:tr w:rsidR="00D52AA2" w:rsidRPr="00D52AA2" w14:paraId="778FD811" w14:textId="77777777" w:rsidTr="0058087C">
        <w:tc>
          <w:tcPr>
            <w:tcW w:w="512" w:type="dxa"/>
            <w:tcBorders>
              <w:left w:val="single" w:sz="4" w:space="0" w:color="000000"/>
              <w:bottom w:val="single" w:sz="4" w:space="0" w:color="000000"/>
            </w:tcBorders>
            <w:shd w:val="clear" w:color="auto" w:fill="FFFFFF"/>
          </w:tcPr>
          <w:p w14:paraId="402A0DD2"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276</w:t>
            </w:r>
          </w:p>
        </w:tc>
        <w:tc>
          <w:tcPr>
            <w:tcW w:w="6151" w:type="dxa"/>
            <w:tcBorders>
              <w:left w:val="single" w:sz="4" w:space="0" w:color="000000"/>
              <w:bottom w:val="single" w:sz="4" w:space="0" w:color="000000"/>
            </w:tcBorders>
            <w:shd w:val="clear" w:color="auto" w:fill="FFFFFF"/>
          </w:tcPr>
          <w:p w14:paraId="2860FA1F"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Колодка переднего тормоза 3160 (к-т) с механическим датчиком износа</w:t>
            </w:r>
          </w:p>
        </w:tc>
        <w:tc>
          <w:tcPr>
            <w:tcW w:w="708" w:type="dxa"/>
            <w:tcBorders>
              <w:left w:val="single" w:sz="4" w:space="0" w:color="000000"/>
              <w:bottom w:val="single" w:sz="4" w:space="0" w:color="000000"/>
            </w:tcBorders>
            <w:shd w:val="clear" w:color="auto" w:fill="FFFFFF"/>
          </w:tcPr>
          <w:p w14:paraId="2B68400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к-т</w:t>
            </w:r>
          </w:p>
        </w:tc>
        <w:tc>
          <w:tcPr>
            <w:tcW w:w="549" w:type="dxa"/>
            <w:tcBorders>
              <w:left w:val="single" w:sz="4" w:space="0" w:color="000000"/>
              <w:bottom w:val="single" w:sz="4" w:space="0" w:color="000000"/>
            </w:tcBorders>
            <w:shd w:val="clear" w:color="auto" w:fill="FFFFFF"/>
          </w:tcPr>
          <w:p w14:paraId="596CC19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C4C1D3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2 090,00</w:t>
            </w:r>
          </w:p>
        </w:tc>
        <w:tc>
          <w:tcPr>
            <w:tcW w:w="1276" w:type="dxa"/>
            <w:tcBorders>
              <w:left w:val="single" w:sz="4" w:space="0" w:color="000000"/>
              <w:bottom w:val="single" w:sz="4" w:space="0" w:color="000000"/>
            </w:tcBorders>
            <w:shd w:val="clear" w:color="auto" w:fill="FFFFFF"/>
            <w:vAlign w:val="bottom"/>
          </w:tcPr>
          <w:p w14:paraId="4F09B2E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2 280,00</w:t>
            </w:r>
          </w:p>
        </w:tc>
        <w:tc>
          <w:tcPr>
            <w:tcW w:w="1276" w:type="dxa"/>
            <w:tcBorders>
              <w:left w:val="single" w:sz="4" w:space="0" w:color="000000"/>
              <w:bottom w:val="single" w:sz="4" w:space="0" w:color="000000"/>
            </w:tcBorders>
            <w:shd w:val="clear" w:color="auto" w:fill="FFFFFF"/>
            <w:vAlign w:val="bottom"/>
          </w:tcPr>
          <w:p w14:paraId="42202AC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2 090,00</w:t>
            </w:r>
          </w:p>
        </w:tc>
        <w:tc>
          <w:tcPr>
            <w:tcW w:w="1139" w:type="dxa"/>
            <w:tcBorders>
              <w:left w:val="single" w:sz="4" w:space="0" w:color="000000"/>
              <w:bottom w:val="single" w:sz="4" w:space="0" w:color="000000"/>
            </w:tcBorders>
            <w:shd w:val="clear" w:color="auto" w:fill="FFFFFF"/>
            <w:vAlign w:val="bottom"/>
          </w:tcPr>
          <w:p w14:paraId="67168B6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2 153,33</w:t>
            </w:r>
          </w:p>
        </w:tc>
        <w:tc>
          <w:tcPr>
            <w:tcW w:w="3117" w:type="dxa"/>
            <w:tcBorders>
              <w:left w:val="single" w:sz="4" w:space="0" w:color="000000"/>
              <w:bottom w:val="single" w:sz="4" w:space="0" w:color="000000"/>
              <w:right w:val="single" w:sz="4" w:space="0" w:color="000000"/>
            </w:tcBorders>
            <w:shd w:val="clear" w:color="auto" w:fill="FFFFFF"/>
            <w:vAlign w:val="bottom"/>
          </w:tcPr>
          <w:p w14:paraId="66EEF09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2 153,33</w:t>
            </w:r>
          </w:p>
        </w:tc>
      </w:tr>
      <w:tr w:rsidR="00D52AA2" w:rsidRPr="00D52AA2" w14:paraId="67E77356" w14:textId="77777777" w:rsidTr="0058087C">
        <w:tc>
          <w:tcPr>
            <w:tcW w:w="512" w:type="dxa"/>
            <w:tcBorders>
              <w:left w:val="single" w:sz="4" w:space="0" w:color="000000"/>
              <w:bottom w:val="single" w:sz="4" w:space="0" w:color="000000"/>
            </w:tcBorders>
            <w:shd w:val="clear" w:color="auto" w:fill="FFFFFF"/>
          </w:tcPr>
          <w:p w14:paraId="64610BDE"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277</w:t>
            </w:r>
          </w:p>
        </w:tc>
        <w:tc>
          <w:tcPr>
            <w:tcW w:w="6151" w:type="dxa"/>
            <w:tcBorders>
              <w:left w:val="single" w:sz="4" w:space="0" w:color="000000"/>
              <w:bottom w:val="single" w:sz="4" w:space="0" w:color="000000"/>
            </w:tcBorders>
            <w:shd w:val="clear" w:color="auto" w:fill="FFFFFF"/>
          </w:tcPr>
          <w:p w14:paraId="7A11420D"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Колодка переднего тормоза 3160 (к-т) </w:t>
            </w:r>
          </w:p>
        </w:tc>
        <w:tc>
          <w:tcPr>
            <w:tcW w:w="708" w:type="dxa"/>
            <w:tcBorders>
              <w:left w:val="single" w:sz="4" w:space="0" w:color="000000"/>
              <w:bottom w:val="single" w:sz="4" w:space="0" w:color="000000"/>
            </w:tcBorders>
            <w:shd w:val="clear" w:color="auto" w:fill="FFFFFF"/>
          </w:tcPr>
          <w:p w14:paraId="031FD6F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786D7C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B1219B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1 760,00</w:t>
            </w:r>
          </w:p>
        </w:tc>
        <w:tc>
          <w:tcPr>
            <w:tcW w:w="1276" w:type="dxa"/>
            <w:tcBorders>
              <w:left w:val="single" w:sz="4" w:space="0" w:color="000000"/>
              <w:bottom w:val="single" w:sz="4" w:space="0" w:color="000000"/>
            </w:tcBorders>
            <w:shd w:val="clear" w:color="auto" w:fill="FFFFFF"/>
            <w:vAlign w:val="bottom"/>
          </w:tcPr>
          <w:p w14:paraId="507223A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1 920,00</w:t>
            </w:r>
          </w:p>
        </w:tc>
        <w:tc>
          <w:tcPr>
            <w:tcW w:w="1276" w:type="dxa"/>
            <w:tcBorders>
              <w:left w:val="single" w:sz="4" w:space="0" w:color="000000"/>
              <w:bottom w:val="single" w:sz="4" w:space="0" w:color="000000"/>
            </w:tcBorders>
            <w:shd w:val="clear" w:color="auto" w:fill="FFFFFF"/>
            <w:vAlign w:val="bottom"/>
          </w:tcPr>
          <w:p w14:paraId="45CF90A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1 800,00</w:t>
            </w:r>
          </w:p>
        </w:tc>
        <w:tc>
          <w:tcPr>
            <w:tcW w:w="1139" w:type="dxa"/>
            <w:tcBorders>
              <w:left w:val="single" w:sz="4" w:space="0" w:color="000000"/>
              <w:bottom w:val="single" w:sz="4" w:space="0" w:color="000000"/>
            </w:tcBorders>
            <w:shd w:val="clear" w:color="auto" w:fill="FFFFFF"/>
            <w:vAlign w:val="bottom"/>
          </w:tcPr>
          <w:p w14:paraId="46ECD9E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1 826,67</w:t>
            </w:r>
          </w:p>
        </w:tc>
        <w:tc>
          <w:tcPr>
            <w:tcW w:w="3117" w:type="dxa"/>
            <w:tcBorders>
              <w:left w:val="single" w:sz="4" w:space="0" w:color="000000"/>
              <w:bottom w:val="single" w:sz="4" w:space="0" w:color="000000"/>
              <w:right w:val="single" w:sz="4" w:space="0" w:color="000000"/>
            </w:tcBorders>
            <w:shd w:val="clear" w:color="auto" w:fill="FFFFFF"/>
            <w:vAlign w:val="bottom"/>
          </w:tcPr>
          <w:p w14:paraId="076FD26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1 826,67</w:t>
            </w:r>
          </w:p>
        </w:tc>
      </w:tr>
      <w:tr w:rsidR="00D52AA2" w:rsidRPr="00D52AA2" w14:paraId="30708A7F" w14:textId="77777777" w:rsidTr="0058087C">
        <w:tc>
          <w:tcPr>
            <w:tcW w:w="512" w:type="dxa"/>
            <w:tcBorders>
              <w:left w:val="single" w:sz="4" w:space="0" w:color="000000"/>
              <w:bottom w:val="single" w:sz="4" w:space="0" w:color="000000"/>
            </w:tcBorders>
            <w:shd w:val="clear" w:color="auto" w:fill="FFFFFF"/>
          </w:tcPr>
          <w:p w14:paraId="354093BE"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278</w:t>
            </w:r>
          </w:p>
        </w:tc>
        <w:tc>
          <w:tcPr>
            <w:tcW w:w="6151" w:type="dxa"/>
            <w:tcBorders>
              <w:left w:val="single" w:sz="4" w:space="0" w:color="000000"/>
              <w:bottom w:val="single" w:sz="4" w:space="0" w:color="000000"/>
            </w:tcBorders>
            <w:shd w:val="clear" w:color="auto" w:fill="FFFFFF"/>
          </w:tcPr>
          <w:p w14:paraId="0970B046"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Колодка переднего тормоза 3160 (к-т)</w:t>
            </w:r>
          </w:p>
        </w:tc>
        <w:tc>
          <w:tcPr>
            <w:tcW w:w="708" w:type="dxa"/>
            <w:tcBorders>
              <w:left w:val="single" w:sz="4" w:space="0" w:color="000000"/>
              <w:bottom w:val="single" w:sz="4" w:space="0" w:color="000000"/>
            </w:tcBorders>
            <w:shd w:val="clear" w:color="auto" w:fill="FFFFFF"/>
          </w:tcPr>
          <w:p w14:paraId="4327358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23CB26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D946AF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924,00</w:t>
            </w:r>
          </w:p>
        </w:tc>
        <w:tc>
          <w:tcPr>
            <w:tcW w:w="1276" w:type="dxa"/>
            <w:tcBorders>
              <w:left w:val="single" w:sz="4" w:space="0" w:color="000000"/>
              <w:bottom w:val="single" w:sz="4" w:space="0" w:color="000000"/>
            </w:tcBorders>
            <w:shd w:val="clear" w:color="auto" w:fill="FFFFFF"/>
            <w:vAlign w:val="bottom"/>
          </w:tcPr>
          <w:p w14:paraId="41D847E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1 008,00</w:t>
            </w:r>
          </w:p>
        </w:tc>
        <w:tc>
          <w:tcPr>
            <w:tcW w:w="1276" w:type="dxa"/>
            <w:tcBorders>
              <w:left w:val="single" w:sz="4" w:space="0" w:color="000000"/>
              <w:bottom w:val="single" w:sz="4" w:space="0" w:color="000000"/>
            </w:tcBorders>
            <w:shd w:val="clear" w:color="auto" w:fill="FFFFFF"/>
            <w:vAlign w:val="bottom"/>
          </w:tcPr>
          <w:p w14:paraId="214ADEA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924,00</w:t>
            </w:r>
          </w:p>
        </w:tc>
        <w:tc>
          <w:tcPr>
            <w:tcW w:w="1139" w:type="dxa"/>
            <w:tcBorders>
              <w:left w:val="single" w:sz="4" w:space="0" w:color="000000"/>
              <w:bottom w:val="single" w:sz="4" w:space="0" w:color="000000"/>
            </w:tcBorders>
            <w:shd w:val="clear" w:color="auto" w:fill="FFFFFF"/>
            <w:vAlign w:val="bottom"/>
          </w:tcPr>
          <w:p w14:paraId="504C8AE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952,00</w:t>
            </w:r>
          </w:p>
        </w:tc>
        <w:tc>
          <w:tcPr>
            <w:tcW w:w="3117" w:type="dxa"/>
            <w:tcBorders>
              <w:left w:val="single" w:sz="4" w:space="0" w:color="000000"/>
              <w:bottom w:val="single" w:sz="4" w:space="0" w:color="000000"/>
              <w:right w:val="single" w:sz="4" w:space="0" w:color="000000"/>
            </w:tcBorders>
            <w:shd w:val="clear" w:color="auto" w:fill="FFFFFF"/>
            <w:vAlign w:val="bottom"/>
          </w:tcPr>
          <w:p w14:paraId="237A934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952,00</w:t>
            </w:r>
          </w:p>
        </w:tc>
      </w:tr>
      <w:tr w:rsidR="00D52AA2" w:rsidRPr="00D52AA2" w14:paraId="4274354D" w14:textId="77777777" w:rsidTr="0058087C">
        <w:tc>
          <w:tcPr>
            <w:tcW w:w="512" w:type="dxa"/>
            <w:tcBorders>
              <w:left w:val="single" w:sz="4" w:space="0" w:color="000000"/>
              <w:bottom w:val="single" w:sz="4" w:space="0" w:color="000000"/>
            </w:tcBorders>
            <w:shd w:val="clear" w:color="auto" w:fill="FFFFFF"/>
          </w:tcPr>
          <w:p w14:paraId="687DE81A"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279</w:t>
            </w:r>
          </w:p>
        </w:tc>
        <w:tc>
          <w:tcPr>
            <w:tcW w:w="6151" w:type="dxa"/>
            <w:tcBorders>
              <w:left w:val="single" w:sz="4" w:space="0" w:color="000000"/>
              <w:bottom w:val="single" w:sz="4" w:space="0" w:color="000000"/>
            </w:tcBorders>
            <w:shd w:val="clear" w:color="auto" w:fill="FFFFFF"/>
          </w:tcPr>
          <w:p w14:paraId="413E0F9A"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Колодка ручного тормоза УАЗ сб.</w:t>
            </w:r>
          </w:p>
        </w:tc>
        <w:tc>
          <w:tcPr>
            <w:tcW w:w="708" w:type="dxa"/>
            <w:tcBorders>
              <w:left w:val="single" w:sz="4" w:space="0" w:color="000000"/>
              <w:bottom w:val="single" w:sz="4" w:space="0" w:color="000000"/>
            </w:tcBorders>
            <w:shd w:val="clear" w:color="auto" w:fill="FFFFFF"/>
          </w:tcPr>
          <w:p w14:paraId="04E95ED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7E8140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D562E8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330,00</w:t>
            </w:r>
          </w:p>
        </w:tc>
        <w:tc>
          <w:tcPr>
            <w:tcW w:w="1276" w:type="dxa"/>
            <w:tcBorders>
              <w:left w:val="single" w:sz="4" w:space="0" w:color="000000"/>
              <w:bottom w:val="single" w:sz="4" w:space="0" w:color="000000"/>
            </w:tcBorders>
            <w:shd w:val="clear" w:color="auto" w:fill="FFFFFF"/>
            <w:vAlign w:val="bottom"/>
          </w:tcPr>
          <w:p w14:paraId="1E44024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360,00</w:t>
            </w:r>
          </w:p>
        </w:tc>
        <w:tc>
          <w:tcPr>
            <w:tcW w:w="1276" w:type="dxa"/>
            <w:tcBorders>
              <w:left w:val="single" w:sz="4" w:space="0" w:color="000000"/>
              <w:bottom w:val="single" w:sz="4" w:space="0" w:color="000000"/>
            </w:tcBorders>
            <w:shd w:val="clear" w:color="auto" w:fill="FFFFFF"/>
            <w:vAlign w:val="bottom"/>
          </w:tcPr>
          <w:p w14:paraId="3217525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330,00</w:t>
            </w:r>
          </w:p>
        </w:tc>
        <w:tc>
          <w:tcPr>
            <w:tcW w:w="1139" w:type="dxa"/>
            <w:tcBorders>
              <w:left w:val="single" w:sz="4" w:space="0" w:color="000000"/>
              <w:bottom w:val="single" w:sz="4" w:space="0" w:color="000000"/>
            </w:tcBorders>
            <w:shd w:val="clear" w:color="auto" w:fill="FFFFFF"/>
            <w:vAlign w:val="bottom"/>
          </w:tcPr>
          <w:p w14:paraId="43BF1F4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340,00</w:t>
            </w:r>
          </w:p>
        </w:tc>
        <w:tc>
          <w:tcPr>
            <w:tcW w:w="3117" w:type="dxa"/>
            <w:tcBorders>
              <w:left w:val="single" w:sz="4" w:space="0" w:color="000000"/>
              <w:bottom w:val="single" w:sz="4" w:space="0" w:color="000000"/>
              <w:right w:val="single" w:sz="4" w:space="0" w:color="000000"/>
            </w:tcBorders>
            <w:shd w:val="clear" w:color="auto" w:fill="FFFFFF"/>
            <w:vAlign w:val="bottom"/>
          </w:tcPr>
          <w:p w14:paraId="161F1BA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340,00</w:t>
            </w:r>
          </w:p>
        </w:tc>
      </w:tr>
      <w:tr w:rsidR="00D52AA2" w:rsidRPr="00D52AA2" w14:paraId="64301D8E" w14:textId="77777777" w:rsidTr="0058087C">
        <w:tc>
          <w:tcPr>
            <w:tcW w:w="512" w:type="dxa"/>
            <w:tcBorders>
              <w:left w:val="single" w:sz="4" w:space="0" w:color="000000"/>
              <w:bottom w:val="single" w:sz="4" w:space="0" w:color="000000"/>
            </w:tcBorders>
            <w:shd w:val="clear" w:color="auto" w:fill="FFFFFF"/>
          </w:tcPr>
          <w:p w14:paraId="7F2D92D3"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280</w:t>
            </w:r>
          </w:p>
        </w:tc>
        <w:tc>
          <w:tcPr>
            <w:tcW w:w="6151" w:type="dxa"/>
            <w:tcBorders>
              <w:left w:val="single" w:sz="4" w:space="0" w:color="000000"/>
              <w:bottom w:val="single" w:sz="4" w:space="0" w:color="000000"/>
            </w:tcBorders>
            <w:shd w:val="clear" w:color="auto" w:fill="FFFFFF"/>
          </w:tcPr>
          <w:p w14:paraId="1266B047"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Колодка тормозная УАЗ сб  АДС шт.</w:t>
            </w:r>
          </w:p>
        </w:tc>
        <w:tc>
          <w:tcPr>
            <w:tcW w:w="708" w:type="dxa"/>
            <w:tcBorders>
              <w:left w:val="single" w:sz="4" w:space="0" w:color="000000"/>
              <w:bottom w:val="single" w:sz="4" w:space="0" w:color="000000"/>
            </w:tcBorders>
            <w:shd w:val="clear" w:color="auto" w:fill="FFFFFF"/>
          </w:tcPr>
          <w:p w14:paraId="08853E9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ABE82B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9AA77B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594,00</w:t>
            </w:r>
          </w:p>
        </w:tc>
        <w:tc>
          <w:tcPr>
            <w:tcW w:w="1276" w:type="dxa"/>
            <w:tcBorders>
              <w:left w:val="single" w:sz="4" w:space="0" w:color="000000"/>
              <w:bottom w:val="single" w:sz="4" w:space="0" w:color="000000"/>
            </w:tcBorders>
            <w:shd w:val="clear" w:color="auto" w:fill="FFFFFF"/>
            <w:vAlign w:val="bottom"/>
          </w:tcPr>
          <w:p w14:paraId="1BC0308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648,00</w:t>
            </w:r>
          </w:p>
        </w:tc>
        <w:tc>
          <w:tcPr>
            <w:tcW w:w="1276" w:type="dxa"/>
            <w:tcBorders>
              <w:left w:val="single" w:sz="4" w:space="0" w:color="000000"/>
              <w:bottom w:val="single" w:sz="4" w:space="0" w:color="000000"/>
            </w:tcBorders>
            <w:shd w:val="clear" w:color="auto" w:fill="FFFFFF"/>
            <w:vAlign w:val="bottom"/>
          </w:tcPr>
          <w:p w14:paraId="37118A2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594,00</w:t>
            </w:r>
          </w:p>
        </w:tc>
        <w:tc>
          <w:tcPr>
            <w:tcW w:w="1139" w:type="dxa"/>
            <w:tcBorders>
              <w:left w:val="single" w:sz="4" w:space="0" w:color="000000"/>
              <w:bottom w:val="single" w:sz="4" w:space="0" w:color="000000"/>
            </w:tcBorders>
            <w:shd w:val="clear" w:color="auto" w:fill="FFFFFF"/>
            <w:vAlign w:val="bottom"/>
          </w:tcPr>
          <w:p w14:paraId="36EE948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612,00</w:t>
            </w:r>
          </w:p>
        </w:tc>
        <w:tc>
          <w:tcPr>
            <w:tcW w:w="3117" w:type="dxa"/>
            <w:tcBorders>
              <w:left w:val="single" w:sz="4" w:space="0" w:color="000000"/>
              <w:bottom w:val="single" w:sz="4" w:space="0" w:color="000000"/>
              <w:right w:val="single" w:sz="4" w:space="0" w:color="000000"/>
            </w:tcBorders>
            <w:shd w:val="clear" w:color="auto" w:fill="FFFFFF"/>
            <w:vAlign w:val="bottom"/>
          </w:tcPr>
          <w:p w14:paraId="79C3B62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612,00</w:t>
            </w:r>
          </w:p>
        </w:tc>
      </w:tr>
      <w:tr w:rsidR="00D52AA2" w:rsidRPr="00D52AA2" w14:paraId="0A31F40B" w14:textId="77777777" w:rsidTr="0058087C">
        <w:tc>
          <w:tcPr>
            <w:tcW w:w="512" w:type="dxa"/>
            <w:tcBorders>
              <w:left w:val="single" w:sz="4" w:space="0" w:color="000000"/>
              <w:bottom w:val="single" w:sz="4" w:space="0" w:color="000000"/>
            </w:tcBorders>
            <w:shd w:val="clear" w:color="auto" w:fill="FFFFFF"/>
          </w:tcPr>
          <w:p w14:paraId="24EAC8B3"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281</w:t>
            </w:r>
          </w:p>
        </w:tc>
        <w:tc>
          <w:tcPr>
            <w:tcW w:w="6151" w:type="dxa"/>
            <w:tcBorders>
              <w:left w:val="single" w:sz="4" w:space="0" w:color="000000"/>
              <w:bottom w:val="single" w:sz="4" w:space="0" w:color="000000"/>
            </w:tcBorders>
            <w:shd w:val="clear" w:color="auto" w:fill="FFFFFF"/>
          </w:tcPr>
          <w:p w14:paraId="5E223505"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Колодка тормозная УАЗ сб (длин. накладка) шт.</w:t>
            </w:r>
          </w:p>
        </w:tc>
        <w:tc>
          <w:tcPr>
            <w:tcW w:w="708" w:type="dxa"/>
            <w:tcBorders>
              <w:left w:val="single" w:sz="4" w:space="0" w:color="000000"/>
              <w:bottom w:val="single" w:sz="4" w:space="0" w:color="000000"/>
            </w:tcBorders>
            <w:shd w:val="clear" w:color="auto" w:fill="FFFFFF"/>
          </w:tcPr>
          <w:p w14:paraId="6158F14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C2D49A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06F2DC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440,00</w:t>
            </w:r>
          </w:p>
        </w:tc>
        <w:tc>
          <w:tcPr>
            <w:tcW w:w="1276" w:type="dxa"/>
            <w:tcBorders>
              <w:left w:val="single" w:sz="4" w:space="0" w:color="000000"/>
              <w:bottom w:val="single" w:sz="4" w:space="0" w:color="000000"/>
            </w:tcBorders>
            <w:shd w:val="clear" w:color="auto" w:fill="FFFFFF"/>
            <w:vAlign w:val="bottom"/>
          </w:tcPr>
          <w:p w14:paraId="243B5E1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480,00</w:t>
            </w:r>
          </w:p>
        </w:tc>
        <w:tc>
          <w:tcPr>
            <w:tcW w:w="1276" w:type="dxa"/>
            <w:tcBorders>
              <w:left w:val="single" w:sz="4" w:space="0" w:color="000000"/>
              <w:bottom w:val="single" w:sz="4" w:space="0" w:color="000000"/>
            </w:tcBorders>
            <w:shd w:val="clear" w:color="auto" w:fill="FFFFFF"/>
            <w:vAlign w:val="bottom"/>
          </w:tcPr>
          <w:p w14:paraId="14967B4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440,00</w:t>
            </w:r>
          </w:p>
        </w:tc>
        <w:tc>
          <w:tcPr>
            <w:tcW w:w="1139" w:type="dxa"/>
            <w:tcBorders>
              <w:left w:val="single" w:sz="4" w:space="0" w:color="000000"/>
              <w:bottom w:val="single" w:sz="4" w:space="0" w:color="000000"/>
            </w:tcBorders>
            <w:shd w:val="clear" w:color="auto" w:fill="FFFFFF"/>
            <w:vAlign w:val="bottom"/>
          </w:tcPr>
          <w:p w14:paraId="6C04B04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453,33</w:t>
            </w:r>
          </w:p>
        </w:tc>
        <w:tc>
          <w:tcPr>
            <w:tcW w:w="3117" w:type="dxa"/>
            <w:tcBorders>
              <w:left w:val="single" w:sz="4" w:space="0" w:color="000000"/>
              <w:bottom w:val="single" w:sz="4" w:space="0" w:color="000000"/>
              <w:right w:val="single" w:sz="4" w:space="0" w:color="000000"/>
            </w:tcBorders>
            <w:shd w:val="clear" w:color="auto" w:fill="FFFFFF"/>
            <w:vAlign w:val="bottom"/>
          </w:tcPr>
          <w:p w14:paraId="0AEB914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453,33</w:t>
            </w:r>
          </w:p>
        </w:tc>
      </w:tr>
      <w:tr w:rsidR="00D52AA2" w:rsidRPr="00D52AA2" w14:paraId="6F9C1DCA" w14:textId="77777777" w:rsidTr="0058087C">
        <w:tc>
          <w:tcPr>
            <w:tcW w:w="512" w:type="dxa"/>
            <w:tcBorders>
              <w:left w:val="single" w:sz="4" w:space="0" w:color="000000"/>
              <w:bottom w:val="single" w:sz="4" w:space="0" w:color="000000"/>
            </w:tcBorders>
            <w:shd w:val="clear" w:color="auto" w:fill="FFFFFF"/>
          </w:tcPr>
          <w:p w14:paraId="396BFEE5"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282</w:t>
            </w:r>
          </w:p>
        </w:tc>
        <w:tc>
          <w:tcPr>
            <w:tcW w:w="6151" w:type="dxa"/>
            <w:tcBorders>
              <w:left w:val="single" w:sz="4" w:space="0" w:color="000000"/>
              <w:bottom w:val="single" w:sz="4" w:space="0" w:color="000000"/>
            </w:tcBorders>
            <w:shd w:val="clear" w:color="auto" w:fill="FFFFFF"/>
          </w:tcPr>
          <w:p w14:paraId="7F1E7A2B"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Колодка тормозная УАЗ-Патриот,Пикап с РК (к-т 4шт)</w:t>
            </w:r>
          </w:p>
        </w:tc>
        <w:tc>
          <w:tcPr>
            <w:tcW w:w="708" w:type="dxa"/>
            <w:tcBorders>
              <w:left w:val="single" w:sz="4" w:space="0" w:color="000000"/>
              <w:bottom w:val="single" w:sz="4" w:space="0" w:color="000000"/>
            </w:tcBorders>
            <w:shd w:val="clear" w:color="auto" w:fill="FFFFFF"/>
          </w:tcPr>
          <w:p w14:paraId="4F41C1C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к-т</w:t>
            </w:r>
          </w:p>
        </w:tc>
        <w:tc>
          <w:tcPr>
            <w:tcW w:w="549" w:type="dxa"/>
            <w:tcBorders>
              <w:left w:val="single" w:sz="4" w:space="0" w:color="000000"/>
              <w:bottom w:val="single" w:sz="4" w:space="0" w:color="000000"/>
            </w:tcBorders>
            <w:shd w:val="clear" w:color="auto" w:fill="FFFFFF"/>
          </w:tcPr>
          <w:p w14:paraId="28B4AAD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609E97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3 630,00</w:t>
            </w:r>
          </w:p>
        </w:tc>
        <w:tc>
          <w:tcPr>
            <w:tcW w:w="1276" w:type="dxa"/>
            <w:tcBorders>
              <w:left w:val="single" w:sz="4" w:space="0" w:color="000000"/>
              <w:bottom w:val="single" w:sz="4" w:space="0" w:color="000000"/>
            </w:tcBorders>
            <w:shd w:val="clear" w:color="auto" w:fill="FFFFFF"/>
            <w:vAlign w:val="bottom"/>
          </w:tcPr>
          <w:p w14:paraId="354F713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3 960,00</w:t>
            </w:r>
          </w:p>
        </w:tc>
        <w:tc>
          <w:tcPr>
            <w:tcW w:w="1276" w:type="dxa"/>
            <w:tcBorders>
              <w:left w:val="single" w:sz="4" w:space="0" w:color="000000"/>
              <w:bottom w:val="single" w:sz="4" w:space="0" w:color="000000"/>
            </w:tcBorders>
            <w:shd w:val="clear" w:color="auto" w:fill="FFFFFF"/>
            <w:vAlign w:val="bottom"/>
          </w:tcPr>
          <w:p w14:paraId="43B85BF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3 700,00</w:t>
            </w:r>
          </w:p>
        </w:tc>
        <w:tc>
          <w:tcPr>
            <w:tcW w:w="1139" w:type="dxa"/>
            <w:tcBorders>
              <w:left w:val="single" w:sz="4" w:space="0" w:color="000000"/>
              <w:bottom w:val="single" w:sz="4" w:space="0" w:color="000000"/>
            </w:tcBorders>
            <w:shd w:val="clear" w:color="auto" w:fill="FFFFFF"/>
            <w:vAlign w:val="bottom"/>
          </w:tcPr>
          <w:p w14:paraId="12AE24E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3 763,33</w:t>
            </w:r>
          </w:p>
        </w:tc>
        <w:tc>
          <w:tcPr>
            <w:tcW w:w="3117" w:type="dxa"/>
            <w:tcBorders>
              <w:left w:val="single" w:sz="4" w:space="0" w:color="000000"/>
              <w:bottom w:val="single" w:sz="4" w:space="0" w:color="000000"/>
              <w:right w:val="single" w:sz="4" w:space="0" w:color="000000"/>
            </w:tcBorders>
            <w:shd w:val="clear" w:color="auto" w:fill="FFFFFF"/>
            <w:vAlign w:val="bottom"/>
          </w:tcPr>
          <w:p w14:paraId="3DC953A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3 763,33</w:t>
            </w:r>
          </w:p>
        </w:tc>
      </w:tr>
      <w:tr w:rsidR="00D52AA2" w:rsidRPr="00D52AA2" w14:paraId="04B4FC20" w14:textId="77777777" w:rsidTr="0058087C">
        <w:tc>
          <w:tcPr>
            <w:tcW w:w="512" w:type="dxa"/>
            <w:tcBorders>
              <w:left w:val="single" w:sz="4" w:space="0" w:color="000000"/>
              <w:bottom w:val="single" w:sz="4" w:space="0" w:color="000000"/>
            </w:tcBorders>
            <w:shd w:val="clear" w:color="auto" w:fill="FFFFFF"/>
          </w:tcPr>
          <w:p w14:paraId="532FB795"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283</w:t>
            </w:r>
          </w:p>
        </w:tc>
        <w:tc>
          <w:tcPr>
            <w:tcW w:w="6151" w:type="dxa"/>
            <w:tcBorders>
              <w:left w:val="single" w:sz="4" w:space="0" w:color="000000"/>
              <w:bottom w:val="single" w:sz="4" w:space="0" w:color="000000"/>
            </w:tcBorders>
            <w:shd w:val="clear" w:color="auto" w:fill="FFFFFF"/>
          </w:tcPr>
          <w:p w14:paraId="68A2A9DD"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Комплект сцепления УАЗ  (90л/с)(без п/ш)</w:t>
            </w:r>
          </w:p>
        </w:tc>
        <w:tc>
          <w:tcPr>
            <w:tcW w:w="708" w:type="dxa"/>
            <w:tcBorders>
              <w:left w:val="single" w:sz="4" w:space="0" w:color="000000"/>
              <w:bottom w:val="single" w:sz="4" w:space="0" w:color="000000"/>
            </w:tcBorders>
            <w:shd w:val="clear" w:color="auto" w:fill="FFFFFF"/>
          </w:tcPr>
          <w:p w14:paraId="435B823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к-т</w:t>
            </w:r>
          </w:p>
        </w:tc>
        <w:tc>
          <w:tcPr>
            <w:tcW w:w="549" w:type="dxa"/>
            <w:tcBorders>
              <w:left w:val="single" w:sz="4" w:space="0" w:color="000000"/>
              <w:bottom w:val="single" w:sz="4" w:space="0" w:color="000000"/>
            </w:tcBorders>
            <w:shd w:val="clear" w:color="auto" w:fill="FFFFFF"/>
          </w:tcPr>
          <w:p w14:paraId="289F464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1580AE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9 130,00</w:t>
            </w:r>
          </w:p>
        </w:tc>
        <w:tc>
          <w:tcPr>
            <w:tcW w:w="1276" w:type="dxa"/>
            <w:tcBorders>
              <w:left w:val="single" w:sz="4" w:space="0" w:color="000000"/>
              <w:bottom w:val="single" w:sz="4" w:space="0" w:color="000000"/>
            </w:tcBorders>
            <w:shd w:val="clear" w:color="auto" w:fill="FFFFFF"/>
            <w:vAlign w:val="bottom"/>
          </w:tcPr>
          <w:p w14:paraId="29A6219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9 960,00</w:t>
            </w:r>
          </w:p>
        </w:tc>
        <w:tc>
          <w:tcPr>
            <w:tcW w:w="1276" w:type="dxa"/>
            <w:tcBorders>
              <w:left w:val="single" w:sz="4" w:space="0" w:color="000000"/>
              <w:bottom w:val="single" w:sz="4" w:space="0" w:color="000000"/>
            </w:tcBorders>
            <w:shd w:val="clear" w:color="auto" w:fill="FFFFFF"/>
            <w:vAlign w:val="bottom"/>
          </w:tcPr>
          <w:p w14:paraId="6563A57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9 130,00</w:t>
            </w:r>
          </w:p>
        </w:tc>
        <w:tc>
          <w:tcPr>
            <w:tcW w:w="1139" w:type="dxa"/>
            <w:tcBorders>
              <w:left w:val="single" w:sz="4" w:space="0" w:color="000000"/>
              <w:bottom w:val="single" w:sz="4" w:space="0" w:color="000000"/>
            </w:tcBorders>
            <w:shd w:val="clear" w:color="auto" w:fill="FFFFFF"/>
            <w:vAlign w:val="bottom"/>
          </w:tcPr>
          <w:p w14:paraId="3AD015D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9 406,67</w:t>
            </w:r>
          </w:p>
        </w:tc>
        <w:tc>
          <w:tcPr>
            <w:tcW w:w="3117" w:type="dxa"/>
            <w:tcBorders>
              <w:left w:val="single" w:sz="4" w:space="0" w:color="000000"/>
              <w:bottom w:val="single" w:sz="4" w:space="0" w:color="000000"/>
              <w:right w:val="single" w:sz="4" w:space="0" w:color="000000"/>
            </w:tcBorders>
            <w:shd w:val="clear" w:color="auto" w:fill="FFFFFF"/>
            <w:vAlign w:val="bottom"/>
          </w:tcPr>
          <w:p w14:paraId="5BE1E90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9 406,67</w:t>
            </w:r>
          </w:p>
        </w:tc>
      </w:tr>
      <w:tr w:rsidR="00D52AA2" w:rsidRPr="00D52AA2" w14:paraId="2A630891" w14:textId="77777777" w:rsidTr="0058087C">
        <w:tc>
          <w:tcPr>
            <w:tcW w:w="512" w:type="dxa"/>
            <w:tcBorders>
              <w:left w:val="single" w:sz="4" w:space="0" w:color="000000"/>
              <w:bottom w:val="single" w:sz="4" w:space="0" w:color="000000"/>
            </w:tcBorders>
            <w:shd w:val="clear" w:color="auto" w:fill="FFFFFF"/>
          </w:tcPr>
          <w:p w14:paraId="2E38F78C"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284</w:t>
            </w:r>
          </w:p>
        </w:tc>
        <w:tc>
          <w:tcPr>
            <w:tcW w:w="6151" w:type="dxa"/>
            <w:tcBorders>
              <w:left w:val="single" w:sz="4" w:space="0" w:color="000000"/>
              <w:bottom w:val="single" w:sz="4" w:space="0" w:color="000000"/>
            </w:tcBorders>
            <w:shd w:val="clear" w:color="auto" w:fill="FFFFFF"/>
          </w:tcPr>
          <w:p w14:paraId="5A7D77DF"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Крестовина вала карданного УАЗ  </w:t>
            </w:r>
          </w:p>
        </w:tc>
        <w:tc>
          <w:tcPr>
            <w:tcW w:w="708" w:type="dxa"/>
            <w:tcBorders>
              <w:left w:val="single" w:sz="4" w:space="0" w:color="000000"/>
              <w:bottom w:val="single" w:sz="4" w:space="0" w:color="000000"/>
            </w:tcBorders>
            <w:shd w:val="clear" w:color="auto" w:fill="FFFFFF"/>
          </w:tcPr>
          <w:p w14:paraId="1A6C80D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F96FE2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EA2419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1 556,50</w:t>
            </w:r>
          </w:p>
        </w:tc>
        <w:tc>
          <w:tcPr>
            <w:tcW w:w="1276" w:type="dxa"/>
            <w:tcBorders>
              <w:left w:val="single" w:sz="4" w:space="0" w:color="000000"/>
              <w:bottom w:val="single" w:sz="4" w:space="0" w:color="000000"/>
            </w:tcBorders>
            <w:shd w:val="clear" w:color="auto" w:fill="FFFFFF"/>
            <w:vAlign w:val="bottom"/>
          </w:tcPr>
          <w:p w14:paraId="61BC1D7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1 698,00</w:t>
            </w:r>
          </w:p>
        </w:tc>
        <w:tc>
          <w:tcPr>
            <w:tcW w:w="1276" w:type="dxa"/>
            <w:tcBorders>
              <w:left w:val="single" w:sz="4" w:space="0" w:color="000000"/>
              <w:bottom w:val="single" w:sz="4" w:space="0" w:color="000000"/>
            </w:tcBorders>
            <w:shd w:val="clear" w:color="auto" w:fill="FFFFFF"/>
            <w:vAlign w:val="bottom"/>
          </w:tcPr>
          <w:p w14:paraId="08C4558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1 556,50</w:t>
            </w:r>
          </w:p>
        </w:tc>
        <w:tc>
          <w:tcPr>
            <w:tcW w:w="1139" w:type="dxa"/>
            <w:tcBorders>
              <w:left w:val="single" w:sz="4" w:space="0" w:color="000000"/>
              <w:bottom w:val="single" w:sz="4" w:space="0" w:color="000000"/>
            </w:tcBorders>
            <w:shd w:val="clear" w:color="auto" w:fill="FFFFFF"/>
            <w:vAlign w:val="bottom"/>
          </w:tcPr>
          <w:p w14:paraId="6F12AF7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1 603,67</w:t>
            </w:r>
          </w:p>
        </w:tc>
        <w:tc>
          <w:tcPr>
            <w:tcW w:w="3117" w:type="dxa"/>
            <w:tcBorders>
              <w:left w:val="single" w:sz="4" w:space="0" w:color="000000"/>
              <w:bottom w:val="single" w:sz="4" w:space="0" w:color="000000"/>
              <w:right w:val="single" w:sz="4" w:space="0" w:color="000000"/>
            </w:tcBorders>
            <w:shd w:val="clear" w:color="auto" w:fill="FFFFFF"/>
            <w:vAlign w:val="bottom"/>
          </w:tcPr>
          <w:p w14:paraId="3AE2D06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1 603,67</w:t>
            </w:r>
          </w:p>
        </w:tc>
      </w:tr>
      <w:tr w:rsidR="00D52AA2" w:rsidRPr="00D52AA2" w14:paraId="5FCB2290" w14:textId="77777777" w:rsidTr="0058087C">
        <w:tc>
          <w:tcPr>
            <w:tcW w:w="512" w:type="dxa"/>
            <w:tcBorders>
              <w:left w:val="single" w:sz="4" w:space="0" w:color="000000"/>
              <w:bottom w:val="single" w:sz="4" w:space="0" w:color="000000"/>
            </w:tcBorders>
            <w:shd w:val="clear" w:color="auto" w:fill="FFFFFF"/>
          </w:tcPr>
          <w:p w14:paraId="344C7F23"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285</w:t>
            </w:r>
          </w:p>
        </w:tc>
        <w:tc>
          <w:tcPr>
            <w:tcW w:w="6151" w:type="dxa"/>
            <w:tcBorders>
              <w:left w:val="single" w:sz="4" w:space="0" w:color="000000"/>
              <w:bottom w:val="single" w:sz="4" w:space="0" w:color="000000"/>
            </w:tcBorders>
            <w:shd w:val="clear" w:color="auto" w:fill="FFFFFF"/>
          </w:tcPr>
          <w:p w14:paraId="75B64118"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Крестовина вала карданного УАЗ н/о (d-28) </w:t>
            </w:r>
          </w:p>
        </w:tc>
        <w:tc>
          <w:tcPr>
            <w:tcW w:w="708" w:type="dxa"/>
            <w:tcBorders>
              <w:left w:val="single" w:sz="4" w:space="0" w:color="000000"/>
              <w:bottom w:val="single" w:sz="4" w:space="0" w:color="000000"/>
            </w:tcBorders>
            <w:shd w:val="clear" w:color="auto" w:fill="FFFFFF"/>
          </w:tcPr>
          <w:p w14:paraId="6BEC3EA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12DC14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35C847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1 540,00</w:t>
            </w:r>
          </w:p>
        </w:tc>
        <w:tc>
          <w:tcPr>
            <w:tcW w:w="1276" w:type="dxa"/>
            <w:tcBorders>
              <w:left w:val="single" w:sz="4" w:space="0" w:color="000000"/>
              <w:bottom w:val="single" w:sz="4" w:space="0" w:color="000000"/>
            </w:tcBorders>
            <w:shd w:val="clear" w:color="auto" w:fill="FFFFFF"/>
            <w:vAlign w:val="bottom"/>
          </w:tcPr>
          <w:p w14:paraId="7F5230C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1 680,00</w:t>
            </w:r>
          </w:p>
        </w:tc>
        <w:tc>
          <w:tcPr>
            <w:tcW w:w="1276" w:type="dxa"/>
            <w:tcBorders>
              <w:left w:val="single" w:sz="4" w:space="0" w:color="000000"/>
              <w:bottom w:val="single" w:sz="4" w:space="0" w:color="000000"/>
            </w:tcBorders>
            <w:shd w:val="clear" w:color="auto" w:fill="FFFFFF"/>
            <w:vAlign w:val="bottom"/>
          </w:tcPr>
          <w:p w14:paraId="0F27207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1 540,00</w:t>
            </w:r>
          </w:p>
        </w:tc>
        <w:tc>
          <w:tcPr>
            <w:tcW w:w="1139" w:type="dxa"/>
            <w:tcBorders>
              <w:left w:val="single" w:sz="4" w:space="0" w:color="000000"/>
              <w:bottom w:val="single" w:sz="4" w:space="0" w:color="000000"/>
            </w:tcBorders>
            <w:shd w:val="clear" w:color="auto" w:fill="FFFFFF"/>
            <w:vAlign w:val="bottom"/>
          </w:tcPr>
          <w:p w14:paraId="6B1414D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1 586,67</w:t>
            </w:r>
          </w:p>
        </w:tc>
        <w:tc>
          <w:tcPr>
            <w:tcW w:w="3117" w:type="dxa"/>
            <w:tcBorders>
              <w:left w:val="single" w:sz="4" w:space="0" w:color="000000"/>
              <w:bottom w:val="single" w:sz="4" w:space="0" w:color="000000"/>
              <w:right w:val="single" w:sz="4" w:space="0" w:color="000000"/>
            </w:tcBorders>
            <w:shd w:val="clear" w:color="auto" w:fill="FFFFFF"/>
            <w:vAlign w:val="bottom"/>
          </w:tcPr>
          <w:p w14:paraId="7C6F959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1 586,67</w:t>
            </w:r>
          </w:p>
        </w:tc>
      </w:tr>
      <w:tr w:rsidR="00D52AA2" w:rsidRPr="00D52AA2" w14:paraId="7709E3F2" w14:textId="77777777" w:rsidTr="0058087C">
        <w:tc>
          <w:tcPr>
            <w:tcW w:w="512" w:type="dxa"/>
            <w:tcBorders>
              <w:left w:val="single" w:sz="4" w:space="0" w:color="000000"/>
              <w:bottom w:val="single" w:sz="4" w:space="0" w:color="000000"/>
            </w:tcBorders>
            <w:shd w:val="clear" w:color="auto" w:fill="FFFFFF"/>
          </w:tcPr>
          <w:p w14:paraId="0EF9E4A1"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286</w:t>
            </w:r>
          </w:p>
        </w:tc>
        <w:tc>
          <w:tcPr>
            <w:tcW w:w="6151" w:type="dxa"/>
            <w:tcBorders>
              <w:left w:val="single" w:sz="4" w:space="0" w:color="000000"/>
              <w:bottom w:val="single" w:sz="4" w:space="0" w:color="000000"/>
            </w:tcBorders>
            <w:shd w:val="clear" w:color="auto" w:fill="FFFFFF"/>
          </w:tcPr>
          <w:p w14:paraId="23C4A0B3"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Крестовина вала карданного УАЗ н/о (d-29) </w:t>
            </w:r>
          </w:p>
        </w:tc>
        <w:tc>
          <w:tcPr>
            <w:tcW w:w="708" w:type="dxa"/>
            <w:tcBorders>
              <w:left w:val="single" w:sz="4" w:space="0" w:color="000000"/>
              <w:bottom w:val="single" w:sz="4" w:space="0" w:color="000000"/>
            </w:tcBorders>
            <w:shd w:val="clear" w:color="auto" w:fill="FFFFFF"/>
          </w:tcPr>
          <w:p w14:paraId="4955ACF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6D8A96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0E817C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1 485,00</w:t>
            </w:r>
          </w:p>
        </w:tc>
        <w:tc>
          <w:tcPr>
            <w:tcW w:w="1276" w:type="dxa"/>
            <w:tcBorders>
              <w:left w:val="single" w:sz="4" w:space="0" w:color="000000"/>
              <w:bottom w:val="single" w:sz="4" w:space="0" w:color="000000"/>
            </w:tcBorders>
            <w:shd w:val="clear" w:color="auto" w:fill="FFFFFF"/>
            <w:vAlign w:val="bottom"/>
          </w:tcPr>
          <w:p w14:paraId="12E435A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1 620,00</w:t>
            </w:r>
          </w:p>
        </w:tc>
        <w:tc>
          <w:tcPr>
            <w:tcW w:w="1276" w:type="dxa"/>
            <w:tcBorders>
              <w:left w:val="single" w:sz="4" w:space="0" w:color="000000"/>
              <w:bottom w:val="single" w:sz="4" w:space="0" w:color="000000"/>
            </w:tcBorders>
            <w:shd w:val="clear" w:color="auto" w:fill="FFFFFF"/>
            <w:vAlign w:val="bottom"/>
          </w:tcPr>
          <w:p w14:paraId="57EA5EB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1 485,00</w:t>
            </w:r>
          </w:p>
        </w:tc>
        <w:tc>
          <w:tcPr>
            <w:tcW w:w="1139" w:type="dxa"/>
            <w:tcBorders>
              <w:left w:val="single" w:sz="4" w:space="0" w:color="000000"/>
              <w:bottom w:val="single" w:sz="4" w:space="0" w:color="000000"/>
            </w:tcBorders>
            <w:shd w:val="clear" w:color="auto" w:fill="FFFFFF"/>
            <w:vAlign w:val="bottom"/>
          </w:tcPr>
          <w:p w14:paraId="553F9A2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1 530,00</w:t>
            </w:r>
          </w:p>
        </w:tc>
        <w:tc>
          <w:tcPr>
            <w:tcW w:w="3117" w:type="dxa"/>
            <w:tcBorders>
              <w:left w:val="single" w:sz="4" w:space="0" w:color="000000"/>
              <w:bottom w:val="single" w:sz="4" w:space="0" w:color="000000"/>
              <w:right w:val="single" w:sz="4" w:space="0" w:color="000000"/>
            </w:tcBorders>
            <w:shd w:val="clear" w:color="auto" w:fill="FFFFFF"/>
            <w:vAlign w:val="bottom"/>
          </w:tcPr>
          <w:p w14:paraId="0409623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1 530,00</w:t>
            </w:r>
          </w:p>
        </w:tc>
      </w:tr>
      <w:tr w:rsidR="00D52AA2" w:rsidRPr="00D52AA2" w14:paraId="1FA40EE1" w14:textId="77777777" w:rsidTr="0058087C">
        <w:tc>
          <w:tcPr>
            <w:tcW w:w="512" w:type="dxa"/>
            <w:tcBorders>
              <w:left w:val="single" w:sz="4" w:space="0" w:color="000000"/>
              <w:bottom w:val="single" w:sz="4" w:space="0" w:color="000000"/>
            </w:tcBorders>
            <w:shd w:val="clear" w:color="auto" w:fill="FFFFFF"/>
          </w:tcPr>
          <w:p w14:paraId="517AA071"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287</w:t>
            </w:r>
          </w:p>
        </w:tc>
        <w:tc>
          <w:tcPr>
            <w:tcW w:w="6151" w:type="dxa"/>
            <w:tcBorders>
              <w:left w:val="single" w:sz="4" w:space="0" w:color="000000"/>
              <w:bottom w:val="single" w:sz="4" w:space="0" w:color="000000"/>
            </w:tcBorders>
            <w:shd w:val="clear" w:color="auto" w:fill="FFFFFF"/>
          </w:tcPr>
          <w:p w14:paraId="6869EDAF"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Кулак шруса наружный УАЗ</w:t>
            </w:r>
          </w:p>
        </w:tc>
        <w:tc>
          <w:tcPr>
            <w:tcW w:w="708" w:type="dxa"/>
            <w:tcBorders>
              <w:left w:val="single" w:sz="4" w:space="0" w:color="000000"/>
              <w:bottom w:val="single" w:sz="4" w:space="0" w:color="000000"/>
            </w:tcBorders>
            <w:shd w:val="clear" w:color="auto" w:fill="FFFFFF"/>
          </w:tcPr>
          <w:p w14:paraId="42D03C3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9A334E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530F50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2 244,00</w:t>
            </w:r>
          </w:p>
        </w:tc>
        <w:tc>
          <w:tcPr>
            <w:tcW w:w="1276" w:type="dxa"/>
            <w:tcBorders>
              <w:left w:val="single" w:sz="4" w:space="0" w:color="000000"/>
              <w:bottom w:val="single" w:sz="4" w:space="0" w:color="000000"/>
            </w:tcBorders>
            <w:shd w:val="clear" w:color="auto" w:fill="FFFFFF"/>
            <w:vAlign w:val="bottom"/>
          </w:tcPr>
          <w:p w14:paraId="1235047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2 448,00</w:t>
            </w:r>
          </w:p>
        </w:tc>
        <w:tc>
          <w:tcPr>
            <w:tcW w:w="1276" w:type="dxa"/>
            <w:tcBorders>
              <w:left w:val="single" w:sz="4" w:space="0" w:color="000000"/>
              <w:bottom w:val="single" w:sz="4" w:space="0" w:color="000000"/>
            </w:tcBorders>
            <w:shd w:val="clear" w:color="auto" w:fill="FFFFFF"/>
            <w:vAlign w:val="bottom"/>
          </w:tcPr>
          <w:p w14:paraId="16F8BA1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2 244,00</w:t>
            </w:r>
          </w:p>
        </w:tc>
        <w:tc>
          <w:tcPr>
            <w:tcW w:w="1139" w:type="dxa"/>
            <w:tcBorders>
              <w:left w:val="single" w:sz="4" w:space="0" w:color="000000"/>
              <w:bottom w:val="single" w:sz="4" w:space="0" w:color="000000"/>
            </w:tcBorders>
            <w:shd w:val="clear" w:color="auto" w:fill="FFFFFF"/>
            <w:vAlign w:val="bottom"/>
          </w:tcPr>
          <w:p w14:paraId="5F08106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2 312,00</w:t>
            </w:r>
          </w:p>
        </w:tc>
        <w:tc>
          <w:tcPr>
            <w:tcW w:w="3117" w:type="dxa"/>
            <w:tcBorders>
              <w:left w:val="single" w:sz="4" w:space="0" w:color="000000"/>
              <w:bottom w:val="single" w:sz="4" w:space="0" w:color="000000"/>
              <w:right w:val="single" w:sz="4" w:space="0" w:color="000000"/>
            </w:tcBorders>
            <w:shd w:val="clear" w:color="auto" w:fill="FFFFFF"/>
            <w:vAlign w:val="bottom"/>
          </w:tcPr>
          <w:p w14:paraId="5369DF3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2 312,00</w:t>
            </w:r>
          </w:p>
        </w:tc>
      </w:tr>
      <w:tr w:rsidR="00D52AA2" w:rsidRPr="00D52AA2" w14:paraId="504CFFEE" w14:textId="77777777" w:rsidTr="0058087C">
        <w:tc>
          <w:tcPr>
            <w:tcW w:w="512" w:type="dxa"/>
            <w:tcBorders>
              <w:left w:val="single" w:sz="4" w:space="0" w:color="000000"/>
              <w:bottom w:val="single" w:sz="4" w:space="0" w:color="000000"/>
            </w:tcBorders>
            <w:shd w:val="clear" w:color="auto" w:fill="FFFFFF"/>
          </w:tcPr>
          <w:p w14:paraId="73DB8A6D"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288</w:t>
            </w:r>
          </w:p>
        </w:tc>
        <w:tc>
          <w:tcPr>
            <w:tcW w:w="6151" w:type="dxa"/>
            <w:tcBorders>
              <w:left w:val="single" w:sz="4" w:space="0" w:color="000000"/>
              <w:bottom w:val="single" w:sz="4" w:space="0" w:color="000000"/>
            </w:tcBorders>
            <w:shd w:val="clear" w:color="auto" w:fill="FFFFFF"/>
          </w:tcPr>
          <w:p w14:paraId="485A7CBF"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Кулиса 452 сб. </w:t>
            </w:r>
          </w:p>
        </w:tc>
        <w:tc>
          <w:tcPr>
            <w:tcW w:w="708" w:type="dxa"/>
            <w:tcBorders>
              <w:left w:val="single" w:sz="4" w:space="0" w:color="000000"/>
              <w:bottom w:val="single" w:sz="4" w:space="0" w:color="000000"/>
            </w:tcBorders>
            <w:shd w:val="clear" w:color="auto" w:fill="FFFFFF"/>
          </w:tcPr>
          <w:p w14:paraId="52707CA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06C227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F73D1E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3 267,00</w:t>
            </w:r>
          </w:p>
        </w:tc>
        <w:tc>
          <w:tcPr>
            <w:tcW w:w="1276" w:type="dxa"/>
            <w:tcBorders>
              <w:left w:val="single" w:sz="4" w:space="0" w:color="000000"/>
              <w:bottom w:val="single" w:sz="4" w:space="0" w:color="000000"/>
            </w:tcBorders>
            <w:shd w:val="clear" w:color="auto" w:fill="FFFFFF"/>
            <w:vAlign w:val="bottom"/>
          </w:tcPr>
          <w:p w14:paraId="69476E9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3 564,00</w:t>
            </w:r>
          </w:p>
        </w:tc>
        <w:tc>
          <w:tcPr>
            <w:tcW w:w="1276" w:type="dxa"/>
            <w:tcBorders>
              <w:left w:val="single" w:sz="4" w:space="0" w:color="000000"/>
              <w:bottom w:val="single" w:sz="4" w:space="0" w:color="000000"/>
            </w:tcBorders>
            <w:shd w:val="clear" w:color="auto" w:fill="FFFFFF"/>
            <w:vAlign w:val="bottom"/>
          </w:tcPr>
          <w:p w14:paraId="746B80F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3 267,00</w:t>
            </w:r>
          </w:p>
        </w:tc>
        <w:tc>
          <w:tcPr>
            <w:tcW w:w="1139" w:type="dxa"/>
            <w:tcBorders>
              <w:left w:val="single" w:sz="4" w:space="0" w:color="000000"/>
              <w:bottom w:val="single" w:sz="4" w:space="0" w:color="000000"/>
            </w:tcBorders>
            <w:shd w:val="clear" w:color="auto" w:fill="FFFFFF"/>
            <w:vAlign w:val="bottom"/>
          </w:tcPr>
          <w:p w14:paraId="5B40185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3 366,00</w:t>
            </w:r>
          </w:p>
        </w:tc>
        <w:tc>
          <w:tcPr>
            <w:tcW w:w="3117" w:type="dxa"/>
            <w:tcBorders>
              <w:left w:val="single" w:sz="4" w:space="0" w:color="000000"/>
              <w:bottom w:val="single" w:sz="4" w:space="0" w:color="000000"/>
              <w:right w:val="single" w:sz="4" w:space="0" w:color="000000"/>
            </w:tcBorders>
            <w:shd w:val="clear" w:color="auto" w:fill="FFFFFF"/>
            <w:vAlign w:val="bottom"/>
          </w:tcPr>
          <w:p w14:paraId="44F3994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3 366,00</w:t>
            </w:r>
          </w:p>
        </w:tc>
      </w:tr>
      <w:tr w:rsidR="00D52AA2" w:rsidRPr="00D52AA2" w14:paraId="53F0CFBB" w14:textId="77777777" w:rsidTr="0058087C">
        <w:tc>
          <w:tcPr>
            <w:tcW w:w="512" w:type="dxa"/>
            <w:tcBorders>
              <w:left w:val="single" w:sz="4" w:space="0" w:color="000000"/>
              <w:bottom w:val="single" w:sz="4" w:space="0" w:color="000000"/>
            </w:tcBorders>
            <w:shd w:val="clear" w:color="auto" w:fill="FFFFFF"/>
          </w:tcPr>
          <w:p w14:paraId="350328F3"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289</w:t>
            </w:r>
          </w:p>
        </w:tc>
        <w:tc>
          <w:tcPr>
            <w:tcW w:w="6151" w:type="dxa"/>
            <w:tcBorders>
              <w:left w:val="single" w:sz="4" w:space="0" w:color="000000"/>
              <w:bottom w:val="single" w:sz="4" w:space="0" w:color="000000"/>
            </w:tcBorders>
            <w:shd w:val="clear" w:color="auto" w:fill="FFFFFF"/>
          </w:tcPr>
          <w:p w14:paraId="5546C3CC"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Лист №1 рессоры 452</w:t>
            </w:r>
          </w:p>
        </w:tc>
        <w:tc>
          <w:tcPr>
            <w:tcW w:w="708" w:type="dxa"/>
            <w:tcBorders>
              <w:left w:val="single" w:sz="4" w:space="0" w:color="000000"/>
              <w:bottom w:val="single" w:sz="4" w:space="0" w:color="000000"/>
            </w:tcBorders>
            <w:shd w:val="clear" w:color="auto" w:fill="FFFFFF"/>
          </w:tcPr>
          <w:p w14:paraId="16D25AE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EF70C9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6A9E1A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2 915,00</w:t>
            </w:r>
          </w:p>
        </w:tc>
        <w:tc>
          <w:tcPr>
            <w:tcW w:w="1276" w:type="dxa"/>
            <w:tcBorders>
              <w:left w:val="single" w:sz="4" w:space="0" w:color="000000"/>
              <w:bottom w:val="single" w:sz="4" w:space="0" w:color="000000"/>
            </w:tcBorders>
            <w:shd w:val="clear" w:color="auto" w:fill="FFFFFF"/>
            <w:vAlign w:val="bottom"/>
          </w:tcPr>
          <w:p w14:paraId="3E43A33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3 180,00</w:t>
            </w:r>
          </w:p>
        </w:tc>
        <w:tc>
          <w:tcPr>
            <w:tcW w:w="1276" w:type="dxa"/>
            <w:tcBorders>
              <w:left w:val="single" w:sz="4" w:space="0" w:color="000000"/>
              <w:bottom w:val="single" w:sz="4" w:space="0" w:color="000000"/>
            </w:tcBorders>
            <w:shd w:val="clear" w:color="auto" w:fill="FFFFFF"/>
            <w:vAlign w:val="bottom"/>
          </w:tcPr>
          <w:p w14:paraId="43D9F22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2 915,00</w:t>
            </w:r>
          </w:p>
        </w:tc>
        <w:tc>
          <w:tcPr>
            <w:tcW w:w="1139" w:type="dxa"/>
            <w:tcBorders>
              <w:left w:val="single" w:sz="4" w:space="0" w:color="000000"/>
              <w:bottom w:val="single" w:sz="4" w:space="0" w:color="000000"/>
            </w:tcBorders>
            <w:shd w:val="clear" w:color="auto" w:fill="FFFFFF"/>
            <w:vAlign w:val="bottom"/>
          </w:tcPr>
          <w:p w14:paraId="1B2C060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3 003,33</w:t>
            </w:r>
          </w:p>
        </w:tc>
        <w:tc>
          <w:tcPr>
            <w:tcW w:w="3117" w:type="dxa"/>
            <w:tcBorders>
              <w:left w:val="single" w:sz="4" w:space="0" w:color="000000"/>
              <w:bottom w:val="single" w:sz="4" w:space="0" w:color="000000"/>
              <w:right w:val="single" w:sz="4" w:space="0" w:color="000000"/>
            </w:tcBorders>
            <w:shd w:val="clear" w:color="auto" w:fill="FFFFFF"/>
            <w:vAlign w:val="bottom"/>
          </w:tcPr>
          <w:p w14:paraId="02F0336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3 003,33</w:t>
            </w:r>
          </w:p>
        </w:tc>
      </w:tr>
      <w:tr w:rsidR="00D52AA2" w:rsidRPr="00D52AA2" w14:paraId="67892F88" w14:textId="77777777" w:rsidTr="0058087C">
        <w:tc>
          <w:tcPr>
            <w:tcW w:w="512" w:type="dxa"/>
            <w:tcBorders>
              <w:left w:val="single" w:sz="4" w:space="0" w:color="000000"/>
              <w:bottom w:val="single" w:sz="4" w:space="0" w:color="000000"/>
            </w:tcBorders>
            <w:shd w:val="clear" w:color="auto" w:fill="FFFFFF"/>
          </w:tcPr>
          <w:p w14:paraId="585E268E"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290</w:t>
            </w:r>
          </w:p>
        </w:tc>
        <w:tc>
          <w:tcPr>
            <w:tcW w:w="6151" w:type="dxa"/>
            <w:tcBorders>
              <w:left w:val="single" w:sz="4" w:space="0" w:color="000000"/>
              <w:bottom w:val="single" w:sz="4" w:space="0" w:color="000000"/>
            </w:tcBorders>
            <w:shd w:val="clear" w:color="auto" w:fill="FFFFFF"/>
          </w:tcPr>
          <w:p w14:paraId="2EF9FC77"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Лист №1 рессоры задней 3-х листовой 31512 </w:t>
            </w:r>
          </w:p>
        </w:tc>
        <w:tc>
          <w:tcPr>
            <w:tcW w:w="708" w:type="dxa"/>
            <w:tcBorders>
              <w:left w:val="single" w:sz="4" w:space="0" w:color="000000"/>
              <w:bottom w:val="single" w:sz="4" w:space="0" w:color="000000"/>
            </w:tcBorders>
            <w:shd w:val="clear" w:color="auto" w:fill="FFFFFF"/>
          </w:tcPr>
          <w:p w14:paraId="475723C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503FB6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4D1940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5 500,00</w:t>
            </w:r>
          </w:p>
        </w:tc>
        <w:tc>
          <w:tcPr>
            <w:tcW w:w="1276" w:type="dxa"/>
            <w:tcBorders>
              <w:left w:val="single" w:sz="4" w:space="0" w:color="000000"/>
              <w:bottom w:val="single" w:sz="4" w:space="0" w:color="000000"/>
            </w:tcBorders>
            <w:shd w:val="clear" w:color="auto" w:fill="FFFFFF"/>
            <w:vAlign w:val="bottom"/>
          </w:tcPr>
          <w:p w14:paraId="6728040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6 000,00</w:t>
            </w:r>
          </w:p>
        </w:tc>
        <w:tc>
          <w:tcPr>
            <w:tcW w:w="1276" w:type="dxa"/>
            <w:tcBorders>
              <w:left w:val="single" w:sz="4" w:space="0" w:color="000000"/>
              <w:bottom w:val="single" w:sz="4" w:space="0" w:color="000000"/>
            </w:tcBorders>
            <w:shd w:val="clear" w:color="auto" w:fill="FFFFFF"/>
            <w:vAlign w:val="bottom"/>
          </w:tcPr>
          <w:p w14:paraId="052FE26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5 500,00</w:t>
            </w:r>
          </w:p>
        </w:tc>
        <w:tc>
          <w:tcPr>
            <w:tcW w:w="1139" w:type="dxa"/>
            <w:tcBorders>
              <w:left w:val="single" w:sz="4" w:space="0" w:color="000000"/>
              <w:bottom w:val="single" w:sz="4" w:space="0" w:color="000000"/>
            </w:tcBorders>
            <w:shd w:val="clear" w:color="auto" w:fill="FFFFFF"/>
            <w:vAlign w:val="bottom"/>
          </w:tcPr>
          <w:p w14:paraId="190C688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5 666,67</w:t>
            </w:r>
          </w:p>
        </w:tc>
        <w:tc>
          <w:tcPr>
            <w:tcW w:w="3117" w:type="dxa"/>
            <w:tcBorders>
              <w:left w:val="single" w:sz="4" w:space="0" w:color="000000"/>
              <w:bottom w:val="single" w:sz="4" w:space="0" w:color="000000"/>
              <w:right w:val="single" w:sz="4" w:space="0" w:color="000000"/>
            </w:tcBorders>
            <w:shd w:val="clear" w:color="auto" w:fill="FFFFFF"/>
            <w:vAlign w:val="bottom"/>
          </w:tcPr>
          <w:p w14:paraId="0C139D6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5 666,67</w:t>
            </w:r>
          </w:p>
        </w:tc>
      </w:tr>
      <w:tr w:rsidR="00D52AA2" w:rsidRPr="00D52AA2" w14:paraId="10A85CD2" w14:textId="77777777" w:rsidTr="0058087C">
        <w:tc>
          <w:tcPr>
            <w:tcW w:w="512" w:type="dxa"/>
            <w:tcBorders>
              <w:left w:val="single" w:sz="4" w:space="0" w:color="000000"/>
              <w:bottom w:val="single" w:sz="4" w:space="0" w:color="000000"/>
            </w:tcBorders>
            <w:shd w:val="clear" w:color="auto" w:fill="FFFFFF"/>
          </w:tcPr>
          <w:p w14:paraId="14F17570"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lastRenderedPageBreak/>
              <w:t>291</w:t>
            </w:r>
          </w:p>
        </w:tc>
        <w:tc>
          <w:tcPr>
            <w:tcW w:w="6151" w:type="dxa"/>
            <w:tcBorders>
              <w:left w:val="single" w:sz="4" w:space="0" w:color="000000"/>
              <w:bottom w:val="single" w:sz="4" w:space="0" w:color="000000"/>
            </w:tcBorders>
            <w:shd w:val="clear" w:color="auto" w:fill="FFFFFF"/>
          </w:tcPr>
          <w:p w14:paraId="0E32F4ED"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Лист №1 рессоры задней 3163</w:t>
            </w:r>
          </w:p>
        </w:tc>
        <w:tc>
          <w:tcPr>
            <w:tcW w:w="708" w:type="dxa"/>
            <w:tcBorders>
              <w:left w:val="single" w:sz="4" w:space="0" w:color="000000"/>
              <w:bottom w:val="single" w:sz="4" w:space="0" w:color="000000"/>
            </w:tcBorders>
            <w:shd w:val="clear" w:color="auto" w:fill="FFFFFF"/>
          </w:tcPr>
          <w:p w14:paraId="53EAD42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2D9D4E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9C8871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6 820,00</w:t>
            </w:r>
          </w:p>
        </w:tc>
        <w:tc>
          <w:tcPr>
            <w:tcW w:w="1276" w:type="dxa"/>
            <w:tcBorders>
              <w:left w:val="single" w:sz="4" w:space="0" w:color="000000"/>
              <w:bottom w:val="single" w:sz="4" w:space="0" w:color="000000"/>
            </w:tcBorders>
            <w:shd w:val="clear" w:color="auto" w:fill="FFFFFF"/>
            <w:vAlign w:val="bottom"/>
          </w:tcPr>
          <w:p w14:paraId="0CF4598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7 440,00</w:t>
            </w:r>
          </w:p>
        </w:tc>
        <w:tc>
          <w:tcPr>
            <w:tcW w:w="1276" w:type="dxa"/>
            <w:tcBorders>
              <w:left w:val="single" w:sz="4" w:space="0" w:color="000000"/>
              <w:bottom w:val="single" w:sz="4" w:space="0" w:color="000000"/>
            </w:tcBorders>
            <w:shd w:val="clear" w:color="auto" w:fill="FFFFFF"/>
            <w:vAlign w:val="bottom"/>
          </w:tcPr>
          <w:p w14:paraId="151C2CE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6 820,00</w:t>
            </w:r>
          </w:p>
        </w:tc>
        <w:tc>
          <w:tcPr>
            <w:tcW w:w="1139" w:type="dxa"/>
            <w:tcBorders>
              <w:left w:val="single" w:sz="4" w:space="0" w:color="000000"/>
              <w:bottom w:val="single" w:sz="4" w:space="0" w:color="000000"/>
            </w:tcBorders>
            <w:shd w:val="clear" w:color="auto" w:fill="FFFFFF"/>
            <w:vAlign w:val="bottom"/>
          </w:tcPr>
          <w:p w14:paraId="74F4242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7 026,67</w:t>
            </w:r>
          </w:p>
        </w:tc>
        <w:tc>
          <w:tcPr>
            <w:tcW w:w="3117" w:type="dxa"/>
            <w:tcBorders>
              <w:left w:val="single" w:sz="4" w:space="0" w:color="000000"/>
              <w:bottom w:val="single" w:sz="4" w:space="0" w:color="000000"/>
              <w:right w:val="single" w:sz="4" w:space="0" w:color="000000"/>
            </w:tcBorders>
            <w:shd w:val="clear" w:color="auto" w:fill="FFFFFF"/>
            <w:vAlign w:val="bottom"/>
          </w:tcPr>
          <w:p w14:paraId="551B3AB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7 026,67</w:t>
            </w:r>
          </w:p>
        </w:tc>
      </w:tr>
      <w:tr w:rsidR="00D52AA2" w:rsidRPr="00D52AA2" w14:paraId="3C3E36D7" w14:textId="77777777" w:rsidTr="0058087C">
        <w:tc>
          <w:tcPr>
            <w:tcW w:w="512" w:type="dxa"/>
            <w:tcBorders>
              <w:left w:val="single" w:sz="4" w:space="0" w:color="000000"/>
              <w:bottom w:val="single" w:sz="4" w:space="0" w:color="000000"/>
            </w:tcBorders>
            <w:shd w:val="clear" w:color="auto" w:fill="FFFFFF"/>
          </w:tcPr>
          <w:p w14:paraId="25FD8BB4"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292</w:t>
            </w:r>
          </w:p>
        </w:tc>
        <w:tc>
          <w:tcPr>
            <w:tcW w:w="6151" w:type="dxa"/>
            <w:tcBorders>
              <w:left w:val="single" w:sz="4" w:space="0" w:color="000000"/>
              <w:bottom w:val="single" w:sz="4" w:space="0" w:color="000000"/>
            </w:tcBorders>
            <w:shd w:val="clear" w:color="auto" w:fill="FFFFFF"/>
          </w:tcPr>
          <w:p w14:paraId="0AE540B3"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Лист №1 рессоры задней 3962 (452 н/о 3х лист.рессора)</w:t>
            </w:r>
          </w:p>
        </w:tc>
        <w:tc>
          <w:tcPr>
            <w:tcW w:w="708" w:type="dxa"/>
            <w:tcBorders>
              <w:left w:val="single" w:sz="4" w:space="0" w:color="000000"/>
              <w:bottom w:val="single" w:sz="4" w:space="0" w:color="000000"/>
            </w:tcBorders>
            <w:shd w:val="clear" w:color="auto" w:fill="FFFFFF"/>
          </w:tcPr>
          <w:p w14:paraId="17EFD15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63FE1C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BC59F4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6 655,00</w:t>
            </w:r>
          </w:p>
        </w:tc>
        <w:tc>
          <w:tcPr>
            <w:tcW w:w="1276" w:type="dxa"/>
            <w:tcBorders>
              <w:left w:val="single" w:sz="4" w:space="0" w:color="000000"/>
              <w:bottom w:val="single" w:sz="4" w:space="0" w:color="000000"/>
            </w:tcBorders>
            <w:shd w:val="clear" w:color="auto" w:fill="FFFFFF"/>
            <w:vAlign w:val="bottom"/>
          </w:tcPr>
          <w:p w14:paraId="277D518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7 260,00</w:t>
            </w:r>
          </w:p>
        </w:tc>
        <w:tc>
          <w:tcPr>
            <w:tcW w:w="1276" w:type="dxa"/>
            <w:tcBorders>
              <w:left w:val="single" w:sz="4" w:space="0" w:color="000000"/>
              <w:bottom w:val="single" w:sz="4" w:space="0" w:color="000000"/>
            </w:tcBorders>
            <w:shd w:val="clear" w:color="auto" w:fill="FFFFFF"/>
            <w:vAlign w:val="bottom"/>
          </w:tcPr>
          <w:p w14:paraId="0DAD418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6 655,00</w:t>
            </w:r>
          </w:p>
        </w:tc>
        <w:tc>
          <w:tcPr>
            <w:tcW w:w="1139" w:type="dxa"/>
            <w:tcBorders>
              <w:left w:val="single" w:sz="4" w:space="0" w:color="000000"/>
              <w:bottom w:val="single" w:sz="4" w:space="0" w:color="000000"/>
            </w:tcBorders>
            <w:shd w:val="clear" w:color="auto" w:fill="FFFFFF"/>
            <w:vAlign w:val="bottom"/>
          </w:tcPr>
          <w:p w14:paraId="4AB75BD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6 856,67</w:t>
            </w:r>
          </w:p>
        </w:tc>
        <w:tc>
          <w:tcPr>
            <w:tcW w:w="3117" w:type="dxa"/>
            <w:tcBorders>
              <w:left w:val="single" w:sz="4" w:space="0" w:color="000000"/>
              <w:bottom w:val="single" w:sz="4" w:space="0" w:color="000000"/>
              <w:right w:val="single" w:sz="4" w:space="0" w:color="000000"/>
            </w:tcBorders>
            <w:shd w:val="clear" w:color="auto" w:fill="FFFFFF"/>
            <w:vAlign w:val="bottom"/>
          </w:tcPr>
          <w:p w14:paraId="774C113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6 856,67</w:t>
            </w:r>
          </w:p>
        </w:tc>
      </w:tr>
      <w:tr w:rsidR="00D52AA2" w:rsidRPr="00D52AA2" w14:paraId="034D2F19" w14:textId="77777777" w:rsidTr="0058087C">
        <w:tc>
          <w:tcPr>
            <w:tcW w:w="512" w:type="dxa"/>
            <w:tcBorders>
              <w:left w:val="single" w:sz="4" w:space="0" w:color="000000"/>
              <w:bottom w:val="single" w:sz="4" w:space="0" w:color="000000"/>
            </w:tcBorders>
            <w:shd w:val="clear" w:color="auto" w:fill="FFFFFF"/>
          </w:tcPr>
          <w:p w14:paraId="39CA9C50"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293</w:t>
            </w:r>
          </w:p>
        </w:tc>
        <w:tc>
          <w:tcPr>
            <w:tcW w:w="6151" w:type="dxa"/>
            <w:tcBorders>
              <w:left w:val="single" w:sz="4" w:space="0" w:color="000000"/>
              <w:bottom w:val="single" w:sz="4" w:space="0" w:color="000000"/>
            </w:tcBorders>
            <w:shd w:val="clear" w:color="auto" w:fill="FFFFFF"/>
          </w:tcPr>
          <w:p w14:paraId="2CDB8A79"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Лист №1 рессоры передней 3962 (452 н/о)</w:t>
            </w:r>
          </w:p>
        </w:tc>
        <w:tc>
          <w:tcPr>
            <w:tcW w:w="708" w:type="dxa"/>
            <w:tcBorders>
              <w:left w:val="single" w:sz="4" w:space="0" w:color="000000"/>
              <w:bottom w:val="single" w:sz="4" w:space="0" w:color="000000"/>
            </w:tcBorders>
            <w:shd w:val="clear" w:color="auto" w:fill="FFFFFF"/>
          </w:tcPr>
          <w:p w14:paraId="7D5BFC8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CF3A63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A3BE6B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6 413,00</w:t>
            </w:r>
          </w:p>
        </w:tc>
        <w:tc>
          <w:tcPr>
            <w:tcW w:w="1276" w:type="dxa"/>
            <w:tcBorders>
              <w:left w:val="single" w:sz="4" w:space="0" w:color="000000"/>
              <w:bottom w:val="single" w:sz="4" w:space="0" w:color="000000"/>
            </w:tcBorders>
            <w:shd w:val="clear" w:color="auto" w:fill="FFFFFF"/>
            <w:vAlign w:val="bottom"/>
          </w:tcPr>
          <w:p w14:paraId="270FD64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6 996,00</w:t>
            </w:r>
          </w:p>
        </w:tc>
        <w:tc>
          <w:tcPr>
            <w:tcW w:w="1276" w:type="dxa"/>
            <w:tcBorders>
              <w:left w:val="single" w:sz="4" w:space="0" w:color="000000"/>
              <w:bottom w:val="single" w:sz="4" w:space="0" w:color="000000"/>
            </w:tcBorders>
            <w:shd w:val="clear" w:color="auto" w:fill="FFFFFF"/>
            <w:vAlign w:val="bottom"/>
          </w:tcPr>
          <w:p w14:paraId="259D023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6 413,00</w:t>
            </w:r>
          </w:p>
        </w:tc>
        <w:tc>
          <w:tcPr>
            <w:tcW w:w="1139" w:type="dxa"/>
            <w:tcBorders>
              <w:left w:val="single" w:sz="4" w:space="0" w:color="000000"/>
              <w:bottom w:val="single" w:sz="4" w:space="0" w:color="000000"/>
            </w:tcBorders>
            <w:shd w:val="clear" w:color="auto" w:fill="FFFFFF"/>
            <w:vAlign w:val="bottom"/>
          </w:tcPr>
          <w:p w14:paraId="1369F0D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6 607,33</w:t>
            </w:r>
          </w:p>
        </w:tc>
        <w:tc>
          <w:tcPr>
            <w:tcW w:w="3117" w:type="dxa"/>
            <w:tcBorders>
              <w:left w:val="single" w:sz="4" w:space="0" w:color="000000"/>
              <w:bottom w:val="single" w:sz="4" w:space="0" w:color="000000"/>
              <w:right w:val="single" w:sz="4" w:space="0" w:color="000000"/>
            </w:tcBorders>
            <w:shd w:val="clear" w:color="auto" w:fill="FFFFFF"/>
            <w:vAlign w:val="bottom"/>
          </w:tcPr>
          <w:p w14:paraId="62481B5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6 607,33</w:t>
            </w:r>
          </w:p>
        </w:tc>
      </w:tr>
      <w:tr w:rsidR="00D52AA2" w:rsidRPr="00D52AA2" w14:paraId="4DCD8F5E" w14:textId="77777777" w:rsidTr="0058087C">
        <w:tc>
          <w:tcPr>
            <w:tcW w:w="512" w:type="dxa"/>
            <w:tcBorders>
              <w:left w:val="single" w:sz="4" w:space="0" w:color="000000"/>
              <w:bottom w:val="single" w:sz="4" w:space="0" w:color="000000"/>
            </w:tcBorders>
            <w:shd w:val="clear" w:color="auto" w:fill="FFFFFF"/>
          </w:tcPr>
          <w:p w14:paraId="431493CB"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294</w:t>
            </w:r>
          </w:p>
        </w:tc>
        <w:tc>
          <w:tcPr>
            <w:tcW w:w="6151" w:type="dxa"/>
            <w:tcBorders>
              <w:left w:val="single" w:sz="4" w:space="0" w:color="000000"/>
              <w:bottom w:val="single" w:sz="4" w:space="0" w:color="000000"/>
            </w:tcBorders>
            <w:shd w:val="clear" w:color="auto" w:fill="FFFFFF"/>
          </w:tcPr>
          <w:p w14:paraId="0776B80E"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Лист №2 рессоры 452</w:t>
            </w:r>
          </w:p>
        </w:tc>
        <w:tc>
          <w:tcPr>
            <w:tcW w:w="708" w:type="dxa"/>
            <w:tcBorders>
              <w:left w:val="single" w:sz="4" w:space="0" w:color="000000"/>
              <w:bottom w:val="single" w:sz="4" w:space="0" w:color="000000"/>
            </w:tcBorders>
            <w:shd w:val="clear" w:color="auto" w:fill="FFFFFF"/>
          </w:tcPr>
          <w:p w14:paraId="707FAB6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CDE8E3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102B61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2 915,00</w:t>
            </w:r>
          </w:p>
        </w:tc>
        <w:tc>
          <w:tcPr>
            <w:tcW w:w="1276" w:type="dxa"/>
            <w:tcBorders>
              <w:left w:val="single" w:sz="4" w:space="0" w:color="000000"/>
              <w:bottom w:val="single" w:sz="4" w:space="0" w:color="000000"/>
            </w:tcBorders>
            <w:shd w:val="clear" w:color="auto" w:fill="FFFFFF"/>
            <w:vAlign w:val="bottom"/>
          </w:tcPr>
          <w:p w14:paraId="500F54C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3 180,00</w:t>
            </w:r>
          </w:p>
        </w:tc>
        <w:tc>
          <w:tcPr>
            <w:tcW w:w="1276" w:type="dxa"/>
            <w:tcBorders>
              <w:left w:val="single" w:sz="4" w:space="0" w:color="000000"/>
              <w:bottom w:val="single" w:sz="4" w:space="0" w:color="000000"/>
            </w:tcBorders>
            <w:shd w:val="clear" w:color="auto" w:fill="FFFFFF"/>
            <w:vAlign w:val="bottom"/>
          </w:tcPr>
          <w:p w14:paraId="7735709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2 915,00</w:t>
            </w:r>
          </w:p>
        </w:tc>
        <w:tc>
          <w:tcPr>
            <w:tcW w:w="1139" w:type="dxa"/>
            <w:tcBorders>
              <w:left w:val="single" w:sz="4" w:space="0" w:color="000000"/>
              <w:bottom w:val="single" w:sz="4" w:space="0" w:color="000000"/>
            </w:tcBorders>
            <w:shd w:val="clear" w:color="auto" w:fill="FFFFFF"/>
            <w:vAlign w:val="bottom"/>
          </w:tcPr>
          <w:p w14:paraId="582D90E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3 003,33</w:t>
            </w:r>
          </w:p>
        </w:tc>
        <w:tc>
          <w:tcPr>
            <w:tcW w:w="3117" w:type="dxa"/>
            <w:tcBorders>
              <w:left w:val="single" w:sz="4" w:space="0" w:color="000000"/>
              <w:bottom w:val="single" w:sz="4" w:space="0" w:color="000000"/>
              <w:right w:val="single" w:sz="4" w:space="0" w:color="000000"/>
            </w:tcBorders>
            <w:shd w:val="clear" w:color="auto" w:fill="FFFFFF"/>
            <w:vAlign w:val="bottom"/>
          </w:tcPr>
          <w:p w14:paraId="671C900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3 003,33</w:t>
            </w:r>
          </w:p>
        </w:tc>
      </w:tr>
      <w:tr w:rsidR="00D52AA2" w:rsidRPr="00D52AA2" w14:paraId="05056480" w14:textId="77777777" w:rsidTr="0058087C">
        <w:tc>
          <w:tcPr>
            <w:tcW w:w="512" w:type="dxa"/>
            <w:tcBorders>
              <w:left w:val="single" w:sz="4" w:space="0" w:color="000000"/>
              <w:bottom w:val="single" w:sz="4" w:space="0" w:color="000000"/>
            </w:tcBorders>
            <w:shd w:val="clear" w:color="auto" w:fill="FFFFFF"/>
          </w:tcPr>
          <w:p w14:paraId="6201DF8A"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295</w:t>
            </w:r>
          </w:p>
        </w:tc>
        <w:tc>
          <w:tcPr>
            <w:tcW w:w="6151" w:type="dxa"/>
            <w:tcBorders>
              <w:left w:val="single" w:sz="4" w:space="0" w:color="000000"/>
              <w:bottom w:val="single" w:sz="4" w:space="0" w:color="000000"/>
            </w:tcBorders>
            <w:shd w:val="clear" w:color="auto" w:fill="FFFFFF"/>
          </w:tcPr>
          <w:p w14:paraId="7CE99B87"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Лист №2 рессоры задней 3-х листовой 31512, 3163</w:t>
            </w:r>
          </w:p>
        </w:tc>
        <w:tc>
          <w:tcPr>
            <w:tcW w:w="708" w:type="dxa"/>
            <w:tcBorders>
              <w:left w:val="single" w:sz="4" w:space="0" w:color="000000"/>
              <w:bottom w:val="single" w:sz="4" w:space="0" w:color="000000"/>
            </w:tcBorders>
            <w:shd w:val="clear" w:color="auto" w:fill="FFFFFF"/>
          </w:tcPr>
          <w:p w14:paraId="2900878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45CE94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B6E972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5 665,00</w:t>
            </w:r>
          </w:p>
        </w:tc>
        <w:tc>
          <w:tcPr>
            <w:tcW w:w="1276" w:type="dxa"/>
            <w:tcBorders>
              <w:left w:val="single" w:sz="4" w:space="0" w:color="000000"/>
              <w:bottom w:val="single" w:sz="4" w:space="0" w:color="000000"/>
            </w:tcBorders>
            <w:shd w:val="clear" w:color="auto" w:fill="FFFFFF"/>
            <w:vAlign w:val="bottom"/>
          </w:tcPr>
          <w:p w14:paraId="6CA9496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6 180,00</w:t>
            </w:r>
          </w:p>
        </w:tc>
        <w:tc>
          <w:tcPr>
            <w:tcW w:w="1276" w:type="dxa"/>
            <w:tcBorders>
              <w:left w:val="single" w:sz="4" w:space="0" w:color="000000"/>
              <w:bottom w:val="single" w:sz="4" w:space="0" w:color="000000"/>
            </w:tcBorders>
            <w:shd w:val="clear" w:color="auto" w:fill="FFFFFF"/>
            <w:vAlign w:val="bottom"/>
          </w:tcPr>
          <w:p w14:paraId="35728C0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5 665,00</w:t>
            </w:r>
          </w:p>
        </w:tc>
        <w:tc>
          <w:tcPr>
            <w:tcW w:w="1139" w:type="dxa"/>
            <w:tcBorders>
              <w:left w:val="single" w:sz="4" w:space="0" w:color="000000"/>
              <w:bottom w:val="single" w:sz="4" w:space="0" w:color="000000"/>
            </w:tcBorders>
            <w:shd w:val="clear" w:color="auto" w:fill="FFFFFF"/>
            <w:vAlign w:val="bottom"/>
          </w:tcPr>
          <w:p w14:paraId="0673A41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5 836,67</w:t>
            </w:r>
          </w:p>
        </w:tc>
        <w:tc>
          <w:tcPr>
            <w:tcW w:w="3117" w:type="dxa"/>
            <w:tcBorders>
              <w:left w:val="single" w:sz="4" w:space="0" w:color="000000"/>
              <w:bottom w:val="single" w:sz="4" w:space="0" w:color="000000"/>
              <w:right w:val="single" w:sz="4" w:space="0" w:color="000000"/>
            </w:tcBorders>
            <w:shd w:val="clear" w:color="auto" w:fill="FFFFFF"/>
            <w:vAlign w:val="bottom"/>
          </w:tcPr>
          <w:p w14:paraId="1D69F5B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5 836,67</w:t>
            </w:r>
          </w:p>
        </w:tc>
      </w:tr>
      <w:tr w:rsidR="00D52AA2" w:rsidRPr="00D52AA2" w14:paraId="0792E9C1" w14:textId="77777777" w:rsidTr="0058087C">
        <w:tc>
          <w:tcPr>
            <w:tcW w:w="512" w:type="dxa"/>
            <w:tcBorders>
              <w:left w:val="single" w:sz="4" w:space="0" w:color="000000"/>
              <w:bottom w:val="single" w:sz="4" w:space="0" w:color="000000"/>
            </w:tcBorders>
            <w:shd w:val="clear" w:color="auto" w:fill="FFFFFF"/>
          </w:tcPr>
          <w:p w14:paraId="3AED3A3F"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296</w:t>
            </w:r>
          </w:p>
        </w:tc>
        <w:tc>
          <w:tcPr>
            <w:tcW w:w="6151" w:type="dxa"/>
            <w:tcBorders>
              <w:left w:val="single" w:sz="4" w:space="0" w:color="000000"/>
              <w:bottom w:val="single" w:sz="4" w:space="0" w:color="000000"/>
            </w:tcBorders>
            <w:shd w:val="clear" w:color="auto" w:fill="FFFFFF"/>
          </w:tcPr>
          <w:p w14:paraId="39E0621F"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Лист №2 рессоры задней 3962 (452 н/о 3х лист.рессора)</w:t>
            </w:r>
          </w:p>
        </w:tc>
        <w:tc>
          <w:tcPr>
            <w:tcW w:w="708" w:type="dxa"/>
            <w:tcBorders>
              <w:left w:val="single" w:sz="4" w:space="0" w:color="000000"/>
              <w:bottom w:val="single" w:sz="4" w:space="0" w:color="000000"/>
            </w:tcBorders>
            <w:shd w:val="clear" w:color="auto" w:fill="FFFFFF"/>
          </w:tcPr>
          <w:p w14:paraId="702113E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006750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2C4E9E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6 270,00</w:t>
            </w:r>
          </w:p>
        </w:tc>
        <w:tc>
          <w:tcPr>
            <w:tcW w:w="1276" w:type="dxa"/>
            <w:tcBorders>
              <w:left w:val="single" w:sz="4" w:space="0" w:color="000000"/>
              <w:bottom w:val="single" w:sz="4" w:space="0" w:color="000000"/>
            </w:tcBorders>
            <w:shd w:val="clear" w:color="auto" w:fill="FFFFFF"/>
            <w:vAlign w:val="bottom"/>
          </w:tcPr>
          <w:p w14:paraId="674E4AF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6 840,00</w:t>
            </w:r>
          </w:p>
        </w:tc>
        <w:tc>
          <w:tcPr>
            <w:tcW w:w="1276" w:type="dxa"/>
            <w:tcBorders>
              <w:left w:val="single" w:sz="4" w:space="0" w:color="000000"/>
              <w:bottom w:val="single" w:sz="4" w:space="0" w:color="000000"/>
            </w:tcBorders>
            <w:shd w:val="clear" w:color="auto" w:fill="FFFFFF"/>
            <w:vAlign w:val="bottom"/>
          </w:tcPr>
          <w:p w14:paraId="419FA05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6 270,00</w:t>
            </w:r>
          </w:p>
        </w:tc>
        <w:tc>
          <w:tcPr>
            <w:tcW w:w="1139" w:type="dxa"/>
            <w:tcBorders>
              <w:left w:val="single" w:sz="4" w:space="0" w:color="000000"/>
              <w:bottom w:val="single" w:sz="4" w:space="0" w:color="000000"/>
            </w:tcBorders>
            <w:shd w:val="clear" w:color="auto" w:fill="FFFFFF"/>
            <w:vAlign w:val="bottom"/>
          </w:tcPr>
          <w:p w14:paraId="23D791B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6 460,00</w:t>
            </w:r>
          </w:p>
        </w:tc>
        <w:tc>
          <w:tcPr>
            <w:tcW w:w="3117" w:type="dxa"/>
            <w:tcBorders>
              <w:left w:val="single" w:sz="4" w:space="0" w:color="000000"/>
              <w:bottom w:val="single" w:sz="4" w:space="0" w:color="000000"/>
              <w:right w:val="single" w:sz="4" w:space="0" w:color="000000"/>
            </w:tcBorders>
            <w:shd w:val="clear" w:color="auto" w:fill="FFFFFF"/>
            <w:vAlign w:val="bottom"/>
          </w:tcPr>
          <w:p w14:paraId="1FFEA88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6 460,00</w:t>
            </w:r>
          </w:p>
        </w:tc>
      </w:tr>
      <w:tr w:rsidR="00D52AA2" w:rsidRPr="00D52AA2" w14:paraId="1F71E595" w14:textId="77777777" w:rsidTr="0058087C">
        <w:tc>
          <w:tcPr>
            <w:tcW w:w="512" w:type="dxa"/>
            <w:tcBorders>
              <w:left w:val="single" w:sz="4" w:space="0" w:color="000000"/>
              <w:bottom w:val="single" w:sz="4" w:space="0" w:color="000000"/>
            </w:tcBorders>
            <w:shd w:val="clear" w:color="auto" w:fill="FFFFFF"/>
          </w:tcPr>
          <w:p w14:paraId="2A1E4DE2"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297</w:t>
            </w:r>
          </w:p>
        </w:tc>
        <w:tc>
          <w:tcPr>
            <w:tcW w:w="6151" w:type="dxa"/>
            <w:tcBorders>
              <w:left w:val="single" w:sz="4" w:space="0" w:color="000000"/>
              <w:bottom w:val="single" w:sz="4" w:space="0" w:color="000000"/>
            </w:tcBorders>
            <w:shd w:val="clear" w:color="auto" w:fill="FFFFFF"/>
          </w:tcPr>
          <w:p w14:paraId="679E967D"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Лист №2 рессоры передней 3962 (452 н.о 3лист.)</w:t>
            </w:r>
          </w:p>
        </w:tc>
        <w:tc>
          <w:tcPr>
            <w:tcW w:w="708" w:type="dxa"/>
            <w:tcBorders>
              <w:left w:val="single" w:sz="4" w:space="0" w:color="000000"/>
              <w:bottom w:val="single" w:sz="4" w:space="0" w:color="000000"/>
            </w:tcBorders>
            <w:shd w:val="clear" w:color="auto" w:fill="FFFFFF"/>
          </w:tcPr>
          <w:p w14:paraId="4A002CE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3C663B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CEB60B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5 280,00</w:t>
            </w:r>
          </w:p>
        </w:tc>
        <w:tc>
          <w:tcPr>
            <w:tcW w:w="1276" w:type="dxa"/>
            <w:tcBorders>
              <w:left w:val="single" w:sz="4" w:space="0" w:color="000000"/>
              <w:bottom w:val="single" w:sz="4" w:space="0" w:color="000000"/>
            </w:tcBorders>
            <w:shd w:val="clear" w:color="auto" w:fill="FFFFFF"/>
            <w:vAlign w:val="bottom"/>
          </w:tcPr>
          <w:p w14:paraId="1CEAC13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5 760,00</w:t>
            </w:r>
          </w:p>
        </w:tc>
        <w:tc>
          <w:tcPr>
            <w:tcW w:w="1276" w:type="dxa"/>
            <w:tcBorders>
              <w:left w:val="single" w:sz="4" w:space="0" w:color="000000"/>
              <w:bottom w:val="single" w:sz="4" w:space="0" w:color="000000"/>
            </w:tcBorders>
            <w:shd w:val="clear" w:color="auto" w:fill="FFFFFF"/>
            <w:vAlign w:val="bottom"/>
          </w:tcPr>
          <w:p w14:paraId="75027E4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5 280,00</w:t>
            </w:r>
          </w:p>
        </w:tc>
        <w:tc>
          <w:tcPr>
            <w:tcW w:w="1139" w:type="dxa"/>
            <w:tcBorders>
              <w:left w:val="single" w:sz="4" w:space="0" w:color="000000"/>
              <w:bottom w:val="single" w:sz="4" w:space="0" w:color="000000"/>
            </w:tcBorders>
            <w:shd w:val="clear" w:color="auto" w:fill="FFFFFF"/>
            <w:vAlign w:val="bottom"/>
          </w:tcPr>
          <w:p w14:paraId="7BB3E8F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5 440,00</w:t>
            </w:r>
          </w:p>
        </w:tc>
        <w:tc>
          <w:tcPr>
            <w:tcW w:w="3117" w:type="dxa"/>
            <w:tcBorders>
              <w:left w:val="single" w:sz="4" w:space="0" w:color="000000"/>
              <w:bottom w:val="single" w:sz="4" w:space="0" w:color="000000"/>
              <w:right w:val="single" w:sz="4" w:space="0" w:color="000000"/>
            </w:tcBorders>
            <w:shd w:val="clear" w:color="auto" w:fill="FFFFFF"/>
            <w:vAlign w:val="bottom"/>
          </w:tcPr>
          <w:p w14:paraId="3FFE724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5 440,00</w:t>
            </w:r>
          </w:p>
        </w:tc>
      </w:tr>
      <w:tr w:rsidR="00D52AA2" w:rsidRPr="00D52AA2" w14:paraId="1719560E" w14:textId="77777777" w:rsidTr="0058087C">
        <w:tc>
          <w:tcPr>
            <w:tcW w:w="512" w:type="dxa"/>
            <w:tcBorders>
              <w:left w:val="single" w:sz="4" w:space="0" w:color="000000"/>
              <w:bottom w:val="single" w:sz="4" w:space="0" w:color="000000"/>
            </w:tcBorders>
            <w:shd w:val="clear" w:color="auto" w:fill="FFFFFF"/>
          </w:tcPr>
          <w:p w14:paraId="6F8140EB"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298</w:t>
            </w:r>
          </w:p>
        </w:tc>
        <w:tc>
          <w:tcPr>
            <w:tcW w:w="6151" w:type="dxa"/>
            <w:tcBorders>
              <w:left w:val="single" w:sz="4" w:space="0" w:color="000000"/>
              <w:bottom w:val="single" w:sz="4" w:space="0" w:color="000000"/>
            </w:tcBorders>
            <w:shd w:val="clear" w:color="auto" w:fill="FFFFFF"/>
          </w:tcPr>
          <w:p w14:paraId="4CA475A0"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Лист №3 рессоры 452</w:t>
            </w:r>
          </w:p>
        </w:tc>
        <w:tc>
          <w:tcPr>
            <w:tcW w:w="708" w:type="dxa"/>
            <w:tcBorders>
              <w:left w:val="single" w:sz="4" w:space="0" w:color="000000"/>
              <w:bottom w:val="single" w:sz="4" w:space="0" w:color="000000"/>
            </w:tcBorders>
            <w:shd w:val="clear" w:color="auto" w:fill="FFFFFF"/>
          </w:tcPr>
          <w:p w14:paraId="5C41578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1C7150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D7DAE1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1 595,00</w:t>
            </w:r>
          </w:p>
        </w:tc>
        <w:tc>
          <w:tcPr>
            <w:tcW w:w="1276" w:type="dxa"/>
            <w:tcBorders>
              <w:left w:val="single" w:sz="4" w:space="0" w:color="000000"/>
              <w:bottom w:val="single" w:sz="4" w:space="0" w:color="000000"/>
            </w:tcBorders>
            <w:shd w:val="clear" w:color="auto" w:fill="FFFFFF"/>
            <w:vAlign w:val="bottom"/>
          </w:tcPr>
          <w:p w14:paraId="398C835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1 740,00</w:t>
            </w:r>
          </w:p>
        </w:tc>
        <w:tc>
          <w:tcPr>
            <w:tcW w:w="1276" w:type="dxa"/>
            <w:tcBorders>
              <w:left w:val="single" w:sz="4" w:space="0" w:color="000000"/>
              <w:bottom w:val="single" w:sz="4" w:space="0" w:color="000000"/>
            </w:tcBorders>
            <w:shd w:val="clear" w:color="auto" w:fill="FFFFFF"/>
            <w:vAlign w:val="bottom"/>
          </w:tcPr>
          <w:p w14:paraId="5E96A7E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1 595,00</w:t>
            </w:r>
          </w:p>
        </w:tc>
        <w:tc>
          <w:tcPr>
            <w:tcW w:w="1139" w:type="dxa"/>
            <w:tcBorders>
              <w:left w:val="single" w:sz="4" w:space="0" w:color="000000"/>
              <w:bottom w:val="single" w:sz="4" w:space="0" w:color="000000"/>
            </w:tcBorders>
            <w:shd w:val="clear" w:color="auto" w:fill="FFFFFF"/>
            <w:vAlign w:val="bottom"/>
          </w:tcPr>
          <w:p w14:paraId="54B3E47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1 643,33</w:t>
            </w:r>
          </w:p>
        </w:tc>
        <w:tc>
          <w:tcPr>
            <w:tcW w:w="3117" w:type="dxa"/>
            <w:tcBorders>
              <w:left w:val="single" w:sz="4" w:space="0" w:color="000000"/>
              <w:bottom w:val="single" w:sz="4" w:space="0" w:color="000000"/>
              <w:right w:val="single" w:sz="4" w:space="0" w:color="000000"/>
            </w:tcBorders>
            <w:shd w:val="clear" w:color="auto" w:fill="FFFFFF"/>
            <w:vAlign w:val="bottom"/>
          </w:tcPr>
          <w:p w14:paraId="1451899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1 643,33</w:t>
            </w:r>
          </w:p>
        </w:tc>
      </w:tr>
      <w:tr w:rsidR="00D52AA2" w:rsidRPr="00D52AA2" w14:paraId="5F4D5FD7" w14:textId="77777777" w:rsidTr="0058087C">
        <w:tc>
          <w:tcPr>
            <w:tcW w:w="512" w:type="dxa"/>
            <w:tcBorders>
              <w:left w:val="single" w:sz="4" w:space="0" w:color="000000"/>
              <w:bottom w:val="single" w:sz="4" w:space="0" w:color="000000"/>
            </w:tcBorders>
            <w:shd w:val="clear" w:color="auto" w:fill="FFFFFF"/>
          </w:tcPr>
          <w:p w14:paraId="420720E4"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299</w:t>
            </w:r>
          </w:p>
        </w:tc>
        <w:tc>
          <w:tcPr>
            <w:tcW w:w="6151" w:type="dxa"/>
            <w:tcBorders>
              <w:left w:val="single" w:sz="4" w:space="0" w:color="000000"/>
              <w:bottom w:val="single" w:sz="4" w:space="0" w:color="000000"/>
            </w:tcBorders>
            <w:shd w:val="clear" w:color="auto" w:fill="FFFFFF"/>
          </w:tcPr>
          <w:p w14:paraId="2685A172"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Лист №3 рессоры задней 3-х листовой 31512</w:t>
            </w:r>
          </w:p>
        </w:tc>
        <w:tc>
          <w:tcPr>
            <w:tcW w:w="708" w:type="dxa"/>
            <w:tcBorders>
              <w:left w:val="single" w:sz="4" w:space="0" w:color="000000"/>
              <w:bottom w:val="single" w:sz="4" w:space="0" w:color="000000"/>
            </w:tcBorders>
            <w:shd w:val="clear" w:color="auto" w:fill="FFFFFF"/>
          </w:tcPr>
          <w:p w14:paraId="6F8F6B5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C164CD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E8E925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4 235,00</w:t>
            </w:r>
          </w:p>
        </w:tc>
        <w:tc>
          <w:tcPr>
            <w:tcW w:w="1276" w:type="dxa"/>
            <w:tcBorders>
              <w:left w:val="single" w:sz="4" w:space="0" w:color="000000"/>
              <w:bottom w:val="single" w:sz="4" w:space="0" w:color="000000"/>
            </w:tcBorders>
            <w:shd w:val="clear" w:color="auto" w:fill="FFFFFF"/>
            <w:vAlign w:val="bottom"/>
          </w:tcPr>
          <w:p w14:paraId="2E921E4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4 620,00</w:t>
            </w:r>
          </w:p>
        </w:tc>
        <w:tc>
          <w:tcPr>
            <w:tcW w:w="1276" w:type="dxa"/>
            <w:tcBorders>
              <w:left w:val="single" w:sz="4" w:space="0" w:color="000000"/>
              <w:bottom w:val="single" w:sz="4" w:space="0" w:color="000000"/>
            </w:tcBorders>
            <w:shd w:val="clear" w:color="auto" w:fill="FFFFFF"/>
            <w:vAlign w:val="bottom"/>
          </w:tcPr>
          <w:p w14:paraId="369F71F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4 235,00</w:t>
            </w:r>
          </w:p>
        </w:tc>
        <w:tc>
          <w:tcPr>
            <w:tcW w:w="1139" w:type="dxa"/>
            <w:tcBorders>
              <w:left w:val="single" w:sz="4" w:space="0" w:color="000000"/>
              <w:bottom w:val="single" w:sz="4" w:space="0" w:color="000000"/>
            </w:tcBorders>
            <w:shd w:val="clear" w:color="auto" w:fill="FFFFFF"/>
            <w:vAlign w:val="bottom"/>
          </w:tcPr>
          <w:p w14:paraId="1DE4D09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4 363,33</w:t>
            </w:r>
          </w:p>
        </w:tc>
        <w:tc>
          <w:tcPr>
            <w:tcW w:w="3117" w:type="dxa"/>
            <w:tcBorders>
              <w:left w:val="single" w:sz="4" w:space="0" w:color="000000"/>
              <w:bottom w:val="single" w:sz="4" w:space="0" w:color="000000"/>
              <w:right w:val="single" w:sz="4" w:space="0" w:color="000000"/>
            </w:tcBorders>
            <w:shd w:val="clear" w:color="auto" w:fill="FFFFFF"/>
            <w:vAlign w:val="bottom"/>
          </w:tcPr>
          <w:p w14:paraId="6E2367A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4 363,33</w:t>
            </w:r>
          </w:p>
        </w:tc>
      </w:tr>
      <w:tr w:rsidR="00D52AA2" w:rsidRPr="00D52AA2" w14:paraId="53378010" w14:textId="77777777" w:rsidTr="0058087C">
        <w:tc>
          <w:tcPr>
            <w:tcW w:w="512" w:type="dxa"/>
            <w:tcBorders>
              <w:left w:val="single" w:sz="4" w:space="0" w:color="000000"/>
              <w:bottom w:val="single" w:sz="4" w:space="0" w:color="000000"/>
            </w:tcBorders>
            <w:shd w:val="clear" w:color="auto" w:fill="FFFFFF"/>
          </w:tcPr>
          <w:p w14:paraId="3662AF05"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300</w:t>
            </w:r>
          </w:p>
        </w:tc>
        <w:tc>
          <w:tcPr>
            <w:tcW w:w="6151" w:type="dxa"/>
            <w:tcBorders>
              <w:left w:val="single" w:sz="4" w:space="0" w:color="000000"/>
              <w:bottom w:val="single" w:sz="4" w:space="0" w:color="000000"/>
            </w:tcBorders>
            <w:shd w:val="clear" w:color="auto" w:fill="FFFFFF"/>
          </w:tcPr>
          <w:p w14:paraId="02E12C96"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Лист №3 рессоры задней 3163</w:t>
            </w:r>
          </w:p>
        </w:tc>
        <w:tc>
          <w:tcPr>
            <w:tcW w:w="708" w:type="dxa"/>
            <w:tcBorders>
              <w:left w:val="single" w:sz="4" w:space="0" w:color="000000"/>
              <w:bottom w:val="single" w:sz="4" w:space="0" w:color="000000"/>
            </w:tcBorders>
            <w:shd w:val="clear" w:color="auto" w:fill="FFFFFF"/>
          </w:tcPr>
          <w:p w14:paraId="13781AD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1AA3AE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AA221A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3 740,00</w:t>
            </w:r>
          </w:p>
        </w:tc>
        <w:tc>
          <w:tcPr>
            <w:tcW w:w="1276" w:type="dxa"/>
            <w:tcBorders>
              <w:left w:val="single" w:sz="4" w:space="0" w:color="000000"/>
              <w:bottom w:val="single" w:sz="4" w:space="0" w:color="000000"/>
            </w:tcBorders>
            <w:shd w:val="clear" w:color="auto" w:fill="FFFFFF"/>
            <w:vAlign w:val="bottom"/>
          </w:tcPr>
          <w:p w14:paraId="38F2FCC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4 080,00</w:t>
            </w:r>
          </w:p>
        </w:tc>
        <w:tc>
          <w:tcPr>
            <w:tcW w:w="1276" w:type="dxa"/>
            <w:tcBorders>
              <w:left w:val="single" w:sz="4" w:space="0" w:color="000000"/>
              <w:bottom w:val="single" w:sz="4" w:space="0" w:color="000000"/>
            </w:tcBorders>
            <w:shd w:val="clear" w:color="auto" w:fill="FFFFFF"/>
            <w:vAlign w:val="bottom"/>
          </w:tcPr>
          <w:p w14:paraId="5CD871A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3 740,00</w:t>
            </w:r>
          </w:p>
        </w:tc>
        <w:tc>
          <w:tcPr>
            <w:tcW w:w="1139" w:type="dxa"/>
            <w:tcBorders>
              <w:left w:val="single" w:sz="4" w:space="0" w:color="000000"/>
              <w:bottom w:val="single" w:sz="4" w:space="0" w:color="000000"/>
            </w:tcBorders>
            <w:shd w:val="clear" w:color="auto" w:fill="FFFFFF"/>
            <w:vAlign w:val="bottom"/>
          </w:tcPr>
          <w:p w14:paraId="768DDEB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3 853,33</w:t>
            </w:r>
          </w:p>
        </w:tc>
        <w:tc>
          <w:tcPr>
            <w:tcW w:w="3117" w:type="dxa"/>
            <w:tcBorders>
              <w:left w:val="single" w:sz="4" w:space="0" w:color="000000"/>
              <w:bottom w:val="single" w:sz="4" w:space="0" w:color="000000"/>
              <w:right w:val="single" w:sz="4" w:space="0" w:color="000000"/>
            </w:tcBorders>
            <w:shd w:val="clear" w:color="auto" w:fill="FFFFFF"/>
            <w:vAlign w:val="bottom"/>
          </w:tcPr>
          <w:p w14:paraId="3BA5659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3 853,33</w:t>
            </w:r>
          </w:p>
        </w:tc>
      </w:tr>
      <w:tr w:rsidR="00D52AA2" w:rsidRPr="00D52AA2" w14:paraId="40ADECAB" w14:textId="77777777" w:rsidTr="0058087C">
        <w:tc>
          <w:tcPr>
            <w:tcW w:w="512" w:type="dxa"/>
            <w:tcBorders>
              <w:left w:val="single" w:sz="4" w:space="0" w:color="000000"/>
              <w:bottom w:val="single" w:sz="4" w:space="0" w:color="000000"/>
            </w:tcBorders>
            <w:shd w:val="clear" w:color="auto" w:fill="FFFFFF"/>
          </w:tcPr>
          <w:p w14:paraId="1338CBB8"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301</w:t>
            </w:r>
          </w:p>
        </w:tc>
        <w:tc>
          <w:tcPr>
            <w:tcW w:w="6151" w:type="dxa"/>
            <w:tcBorders>
              <w:left w:val="single" w:sz="4" w:space="0" w:color="000000"/>
              <w:bottom w:val="single" w:sz="4" w:space="0" w:color="000000"/>
            </w:tcBorders>
            <w:shd w:val="clear" w:color="auto" w:fill="FFFFFF"/>
          </w:tcPr>
          <w:p w14:paraId="04EC0686"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Лист №3 рессоры передней 3962 (452 н/о)</w:t>
            </w:r>
          </w:p>
        </w:tc>
        <w:tc>
          <w:tcPr>
            <w:tcW w:w="708" w:type="dxa"/>
            <w:tcBorders>
              <w:left w:val="single" w:sz="4" w:space="0" w:color="000000"/>
              <w:bottom w:val="single" w:sz="4" w:space="0" w:color="000000"/>
            </w:tcBorders>
            <w:shd w:val="clear" w:color="auto" w:fill="FFFFFF"/>
          </w:tcPr>
          <w:p w14:paraId="6DC2EA6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9A6E28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24C698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4 785,00</w:t>
            </w:r>
          </w:p>
        </w:tc>
        <w:tc>
          <w:tcPr>
            <w:tcW w:w="1276" w:type="dxa"/>
            <w:tcBorders>
              <w:left w:val="single" w:sz="4" w:space="0" w:color="000000"/>
              <w:bottom w:val="single" w:sz="4" w:space="0" w:color="000000"/>
            </w:tcBorders>
            <w:shd w:val="clear" w:color="auto" w:fill="FFFFFF"/>
            <w:vAlign w:val="bottom"/>
          </w:tcPr>
          <w:p w14:paraId="0878FA6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5 220,00</w:t>
            </w:r>
          </w:p>
        </w:tc>
        <w:tc>
          <w:tcPr>
            <w:tcW w:w="1276" w:type="dxa"/>
            <w:tcBorders>
              <w:left w:val="single" w:sz="4" w:space="0" w:color="000000"/>
              <w:bottom w:val="single" w:sz="4" w:space="0" w:color="000000"/>
            </w:tcBorders>
            <w:shd w:val="clear" w:color="auto" w:fill="FFFFFF"/>
            <w:vAlign w:val="bottom"/>
          </w:tcPr>
          <w:p w14:paraId="242BB25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4 785,00</w:t>
            </w:r>
          </w:p>
        </w:tc>
        <w:tc>
          <w:tcPr>
            <w:tcW w:w="1139" w:type="dxa"/>
            <w:tcBorders>
              <w:left w:val="single" w:sz="4" w:space="0" w:color="000000"/>
              <w:bottom w:val="single" w:sz="4" w:space="0" w:color="000000"/>
            </w:tcBorders>
            <w:shd w:val="clear" w:color="auto" w:fill="FFFFFF"/>
            <w:vAlign w:val="bottom"/>
          </w:tcPr>
          <w:p w14:paraId="3B647FE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4 930,00</w:t>
            </w:r>
          </w:p>
        </w:tc>
        <w:tc>
          <w:tcPr>
            <w:tcW w:w="3117" w:type="dxa"/>
            <w:tcBorders>
              <w:left w:val="single" w:sz="4" w:space="0" w:color="000000"/>
              <w:bottom w:val="single" w:sz="4" w:space="0" w:color="000000"/>
              <w:right w:val="single" w:sz="4" w:space="0" w:color="000000"/>
            </w:tcBorders>
            <w:shd w:val="clear" w:color="auto" w:fill="FFFFFF"/>
            <w:vAlign w:val="bottom"/>
          </w:tcPr>
          <w:p w14:paraId="198C914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4 930,00</w:t>
            </w:r>
          </w:p>
        </w:tc>
      </w:tr>
      <w:tr w:rsidR="00D52AA2" w:rsidRPr="00D52AA2" w14:paraId="504FCDF1" w14:textId="77777777" w:rsidTr="0058087C">
        <w:tc>
          <w:tcPr>
            <w:tcW w:w="512" w:type="dxa"/>
            <w:tcBorders>
              <w:left w:val="single" w:sz="4" w:space="0" w:color="000000"/>
              <w:bottom w:val="single" w:sz="4" w:space="0" w:color="000000"/>
            </w:tcBorders>
            <w:shd w:val="clear" w:color="auto" w:fill="FFFFFF"/>
          </w:tcPr>
          <w:p w14:paraId="6B5D2579"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302</w:t>
            </w:r>
          </w:p>
        </w:tc>
        <w:tc>
          <w:tcPr>
            <w:tcW w:w="6151" w:type="dxa"/>
            <w:tcBorders>
              <w:left w:val="single" w:sz="4" w:space="0" w:color="000000"/>
              <w:bottom w:val="single" w:sz="4" w:space="0" w:color="000000"/>
            </w:tcBorders>
            <w:shd w:val="clear" w:color="auto" w:fill="FFFFFF"/>
          </w:tcPr>
          <w:p w14:paraId="6F738C7D"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Муфта вкл. перед. моста УАЗ к-т 2шт усил.</w:t>
            </w:r>
          </w:p>
        </w:tc>
        <w:tc>
          <w:tcPr>
            <w:tcW w:w="708" w:type="dxa"/>
            <w:tcBorders>
              <w:left w:val="single" w:sz="4" w:space="0" w:color="000000"/>
              <w:bottom w:val="single" w:sz="4" w:space="0" w:color="000000"/>
            </w:tcBorders>
            <w:shd w:val="clear" w:color="auto" w:fill="FFFFFF"/>
          </w:tcPr>
          <w:p w14:paraId="3EE1893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к-т</w:t>
            </w:r>
          </w:p>
        </w:tc>
        <w:tc>
          <w:tcPr>
            <w:tcW w:w="549" w:type="dxa"/>
            <w:tcBorders>
              <w:left w:val="single" w:sz="4" w:space="0" w:color="000000"/>
              <w:bottom w:val="single" w:sz="4" w:space="0" w:color="000000"/>
            </w:tcBorders>
            <w:shd w:val="clear" w:color="auto" w:fill="FFFFFF"/>
          </w:tcPr>
          <w:p w14:paraId="6D5A4C9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C39F50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4 092,00</w:t>
            </w:r>
          </w:p>
        </w:tc>
        <w:tc>
          <w:tcPr>
            <w:tcW w:w="1276" w:type="dxa"/>
            <w:tcBorders>
              <w:left w:val="single" w:sz="4" w:space="0" w:color="000000"/>
              <w:bottom w:val="single" w:sz="4" w:space="0" w:color="000000"/>
            </w:tcBorders>
            <w:shd w:val="clear" w:color="auto" w:fill="FFFFFF"/>
            <w:vAlign w:val="bottom"/>
          </w:tcPr>
          <w:p w14:paraId="16791CC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4 464,00</w:t>
            </w:r>
          </w:p>
        </w:tc>
        <w:tc>
          <w:tcPr>
            <w:tcW w:w="1276" w:type="dxa"/>
            <w:tcBorders>
              <w:left w:val="single" w:sz="4" w:space="0" w:color="000000"/>
              <w:bottom w:val="single" w:sz="4" w:space="0" w:color="000000"/>
            </w:tcBorders>
            <w:shd w:val="clear" w:color="auto" w:fill="FFFFFF"/>
            <w:vAlign w:val="bottom"/>
          </w:tcPr>
          <w:p w14:paraId="3F51C9F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4 092,00</w:t>
            </w:r>
          </w:p>
        </w:tc>
        <w:tc>
          <w:tcPr>
            <w:tcW w:w="1139" w:type="dxa"/>
            <w:tcBorders>
              <w:left w:val="single" w:sz="4" w:space="0" w:color="000000"/>
              <w:bottom w:val="single" w:sz="4" w:space="0" w:color="000000"/>
            </w:tcBorders>
            <w:shd w:val="clear" w:color="auto" w:fill="FFFFFF"/>
            <w:vAlign w:val="bottom"/>
          </w:tcPr>
          <w:p w14:paraId="3FBE1A7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4 216,00</w:t>
            </w:r>
          </w:p>
        </w:tc>
        <w:tc>
          <w:tcPr>
            <w:tcW w:w="3117" w:type="dxa"/>
            <w:tcBorders>
              <w:left w:val="single" w:sz="4" w:space="0" w:color="000000"/>
              <w:bottom w:val="single" w:sz="4" w:space="0" w:color="000000"/>
              <w:right w:val="single" w:sz="4" w:space="0" w:color="000000"/>
            </w:tcBorders>
            <w:shd w:val="clear" w:color="auto" w:fill="FFFFFF"/>
            <w:vAlign w:val="bottom"/>
          </w:tcPr>
          <w:p w14:paraId="7B0A2C3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4 216,00</w:t>
            </w:r>
          </w:p>
        </w:tc>
      </w:tr>
      <w:tr w:rsidR="00D52AA2" w:rsidRPr="00D52AA2" w14:paraId="2FF09B98" w14:textId="77777777" w:rsidTr="0058087C">
        <w:tc>
          <w:tcPr>
            <w:tcW w:w="512" w:type="dxa"/>
            <w:tcBorders>
              <w:left w:val="single" w:sz="4" w:space="0" w:color="000000"/>
              <w:bottom w:val="single" w:sz="4" w:space="0" w:color="000000"/>
            </w:tcBorders>
            <w:shd w:val="clear" w:color="auto" w:fill="FFFFFF"/>
          </w:tcPr>
          <w:p w14:paraId="209C6FCB"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303</w:t>
            </w:r>
          </w:p>
        </w:tc>
        <w:tc>
          <w:tcPr>
            <w:tcW w:w="6151" w:type="dxa"/>
            <w:tcBorders>
              <w:left w:val="single" w:sz="4" w:space="0" w:color="000000"/>
              <w:bottom w:val="single" w:sz="4" w:space="0" w:color="000000"/>
            </w:tcBorders>
            <w:shd w:val="clear" w:color="auto" w:fill="FFFFFF"/>
          </w:tcPr>
          <w:p w14:paraId="2C797F09"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Муфта РК откл. перед. моста УАЗ (косозуб.) </w:t>
            </w:r>
          </w:p>
        </w:tc>
        <w:tc>
          <w:tcPr>
            <w:tcW w:w="708" w:type="dxa"/>
            <w:tcBorders>
              <w:left w:val="single" w:sz="4" w:space="0" w:color="000000"/>
              <w:bottom w:val="single" w:sz="4" w:space="0" w:color="000000"/>
            </w:tcBorders>
            <w:shd w:val="clear" w:color="auto" w:fill="FFFFFF"/>
          </w:tcPr>
          <w:p w14:paraId="4C0B504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9130BE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ABD916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3 905,00</w:t>
            </w:r>
          </w:p>
        </w:tc>
        <w:tc>
          <w:tcPr>
            <w:tcW w:w="1276" w:type="dxa"/>
            <w:tcBorders>
              <w:left w:val="single" w:sz="4" w:space="0" w:color="000000"/>
              <w:bottom w:val="single" w:sz="4" w:space="0" w:color="000000"/>
            </w:tcBorders>
            <w:shd w:val="clear" w:color="auto" w:fill="FFFFFF"/>
            <w:vAlign w:val="bottom"/>
          </w:tcPr>
          <w:p w14:paraId="757F5A5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4 260,00</w:t>
            </w:r>
          </w:p>
        </w:tc>
        <w:tc>
          <w:tcPr>
            <w:tcW w:w="1276" w:type="dxa"/>
            <w:tcBorders>
              <w:left w:val="single" w:sz="4" w:space="0" w:color="000000"/>
              <w:bottom w:val="single" w:sz="4" w:space="0" w:color="000000"/>
            </w:tcBorders>
            <w:shd w:val="clear" w:color="auto" w:fill="FFFFFF"/>
            <w:vAlign w:val="bottom"/>
          </w:tcPr>
          <w:p w14:paraId="31B940C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3 905,00</w:t>
            </w:r>
          </w:p>
        </w:tc>
        <w:tc>
          <w:tcPr>
            <w:tcW w:w="1139" w:type="dxa"/>
            <w:tcBorders>
              <w:left w:val="single" w:sz="4" w:space="0" w:color="000000"/>
              <w:bottom w:val="single" w:sz="4" w:space="0" w:color="000000"/>
            </w:tcBorders>
            <w:shd w:val="clear" w:color="auto" w:fill="FFFFFF"/>
            <w:vAlign w:val="bottom"/>
          </w:tcPr>
          <w:p w14:paraId="2AF6DA4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4 023,33</w:t>
            </w:r>
          </w:p>
        </w:tc>
        <w:tc>
          <w:tcPr>
            <w:tcW w:w="3117" w:type="dxa"/>
            <w:tcBorders>
              <w:left w:val="single" w:sz="4" w:space="0" w:color="000000"/>
              <w:bottom w:val="single" w:sz="4" w:space="0" w:color="000000"/>
              <w:right w:val="single" w:sz="4" w:space="0" w:color="000000"/>
            </w:tcBorders>
            <w:shd w:val="clear" w:color="auto" w:fill="FFFFFF"/>
            <w:vAlign w:val="bottom"/>
          </w:tcPr>
          <w:p w14:paraId="5B2184C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4 023,33</w:t>
            </w:r>
          </w:p>
        </w:tc>
      </w:tr>
      <w:tr w:rsidR="00D52AA2" w:rsidRPr="00D52AA2" w14:paraId="423F0F8B" w14:textId="77777777" w:rsidTr="0058087C">
        <w:tc>
          <w:tcPr>
            <w:tcW w:w="512" w:type="dxa"/>
            <w:tcBorders>
              <w:left w:val="single" w:sz="4" w:space="0" w:color="000000"/>
              <w:bottom w:val="single" w:sz="4" w:space="0" w:color="000000"/>
            </w:tcBorders>
            <w:shd w:val="clear" w:color="auto" w:fill="FFFFFF"/>
          </w:tcPr>
          <w:p w14:paraId="3C8DD802"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304</w:t>
            </w:r>
          </w:p>
        </w:tc>
        <w:tc>
          <w:tcPr>
            <w:tcW w:w="6151" w:type="dxa"/>
            <w:tcBorders>
              <w:left w:val="single" w:sz="4" w:space="0" w:color="000000"/>
              <w:bottom w:val="single" w:sz="4" w:space="0" w:color="000000"/>
            </w:tcBorders>
            <w:shd w:val="clear" w:color="auto" w:fill="FFFFFF"/>
          </w:tcPr>
          <w:p w14:paraId="28A48AA3"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Наконечник рулевой УАЗ лев в сб необслуживаемый </w:t>
            </w:r>
          </w:p>
        </w:tc>
        <w:tc>
          <w:tcPr>
            <w:tcW w:w="708" w:type="dxa"/>
            <w:tcBorders>
              <w:left w:val="single" w:sz="4" w:space="0" w:color="000000"/>
              <w:bottom w:val="single" w:sz="4" w:space="0" w:color="000000"/>
            </w:tcBorders>
            <w:shd w:val="clear" w:color="auto" w:fill="FFFFFF"/>
          </w:tcPr>
          <w:p w14:paraId="4B6754B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62B12C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D7D467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687,50</w:t>
            </w:r>
          </w:p>
        </w:tc>
        <w:tc>
          <w:tcPr>
            <w:tcW w:w="1276" w:type="dxa"/>
            <w:tcBorders>
              <w:left w:val="single" w:sz="4" w:space="0" w:color="000000"/>
              <w:bottom w:val="single" w:sz="4" w:space="0" w:color="000000"/>
            </w:tcBorders>
            <w:shd w:val="clear" w:color="auto" w:fill="FFFFFF"/>
            <w:vAlign w:val="bottom"/>
          </w:tcPr>
          <w:p w14:paraId="5A0651E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750,00</w:t>
            </w:r>
          </w:p>
        </w:tc>
        <w:tc>
          <w:tcPr>
            <w:tcW w:w="1276" w:type="dxa"/>
            <w:tcBorders>
              <w:left w:val="single" w:sz="4" w:space="0" w:color="000000"/>
              <w:bottom w:val="single" w:sz="4" w:space="0" w:color="000000"/>
            </w:tcBorders>
            <w:shd w:val="clear" w:color="auto" w:fill="FFFFFF"/>
            <w:vAlign w:val="bottom"/>
          </w:tcPr>
          <w:p w14:paraId="3F81B82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687,50</w:t>
            </w:r>
          </w:p>
        </w:tc>
        <w:tc>
          <w:tcPr>
            <w:tcW w:w="1139" w:type="dxa"/>
            <w:tcBorders>
              <w:left w:val="single" w:sz="4" w:space="0" w:color="000000"/>
              <w:bottom w:val="single" w:sz="4" w:space="0" w:color="000000"/>
            </w:tcBorders>
            <w:shd w:val="clear" w:color="auto" w:fill="FFFFFF"/>
            <w:vAlign w:val="bottom"/>
          </w:tcPr>
          <w:p w14:paraId="6E81AB5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708,33</w:t>
            </w:r>
          </w:p>
        </w:tc>
        <w:tc>
          <w:tcPr>
            <w:tcW w:w="3117" w:type="dxa"/>
            <w:tcBorders>
              <w:left w:val="single" w:sz="4" w:space="0" w:color="000000"/>
              <w:bottom w:val="single" w:sz="4" w:space="0" w:color="000000"/>
              <w:right w:val="single" w:sz="4" w:space="0" w:color="000000"/>
            </w:tcBorders>
            <w:shd w:val="clear" w:color="auto" w:fill="FFFFFF"/>
            <w:vAlign w:val="bottom"/>
          </w:tcPr>
          <w:p w14:paraId="7F9640C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708,33</w:t>
            </w:r>
          </w:p>
        </w:tc>
      </w:tr>
      <w:tr w:rsidR="00D52AA2" w:rsidRPr="00D52AA2" w14:paraId="142C7C8C" w14:textId="77777777" w:rsidTr="0058087C">
        <w:tc>
          <w:tcPr>
            <w:tcW w:w="512" w:type="dxa"/>
            <w:tcBorders>
              <w:left w:val="single" w:sz="4" w:space="0" w:color="000000"/>
              <w:bottom w:val="single" w:sz="4" w:space="0" w:color="000000"/>
            </w:tcBorders>
            <w:shd w:val="clear" w:color="auto" w:fill="FFFFFF"/>
          </w:tcPr>
          <w:p w14:paraId="084422D6"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305</w:t>
            </w:r>
          </w:p>
        </w:tc>
        <w:tc>
          <w:tcPr>
            <w:tcW w:w="6151" w:type="dxa"/>
            <w:tcBorders>
              <w:left w:val="single" w:sz="4" w:space="0" w:color="000000"/>
              <w:bottom w:val="single" w:sz="4" w:space="0" w:color="000000"/>
            </w:tcBorders>
            <w:shd w:val="clear" w:color="auto" w:fill="FFFFFF"/>
          </w:tcPr>
          <w:p w14:paraId="38F92F54"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Наконечник рулевой УАЗ левый</w:t>
            </w:r>
          </w:p>
        </w:tc>
        <w:tc>
          <w:tcPr>
            <w:tcW w:w="708" w:type="dxa"/>
            <w:tcBorders>
              <w:left w:val="single" w:sz="4" w:space="0" w:color="000000"/>
              <w:bottom w:val="single" w:sz="4" w:space="0" w:color="000000"/>
            </w:tcBorders>
            <w:shd w:val="clear" w:color="auto" w:fill="FFFFFF"/>
          </w:tcPr>
          <w:p w14:paraId="4A997D3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D65565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3ADF34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792,00</w:t>
            </w:r>
          </w:p>
        </w:tc>
        <w:tc>
          <w:tcPr>
            <w:tcW w:w="1276" w:type="dxa"/>
            <w:tcBorders>
              <w:left w:val="single" w:sz="4" w:space="0" w:color="000000"/>
              <w:bottom w:val="single" w:sz="4" w:space="0" w:color="000000"/>
            </w:tcBorders>
            <w:shd w:val="clear" w:color="auto" w:fill="FFFFFF"/>
            <w:vAlign w:val="bottom"/>
          </w:tcPr>
          <w:p w14:paraId="335B33D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864,00</w:t>
            </w:r>
          </w:p>
        </w:tc>
        <w:tc>
          <w:tcPr>
            <w:tcW w:w="1276" w:type="dxa"/>
            <w:tcBorders>
              <w:left w:val="single" w:sz="4" w:space="0" w:color="000000"/>
              <w:bottom w:val="single" w:sz="4" w:space="0" w:color="000000"/>
            </w:tcBorders>
            <w:shd w:val="clear" w:color="auto" w:fill="FFFFFF"/>
            <w:vAlign w:val="bottom"/>
          </w:tcPr>
          <w:p w14:paraId="4CE00C9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792,00</w:t>
            </w:r>
          </w:p>
        </w:tc>
        <w:tc>
          <w:tcPr>
            <w:tcW w:w="1139" w:type="dxa"/>
            <w:tcBorders>
              <w:left w:val="single" w:sz="4" w:space="0" w:color="000000"/>
              <w:bottom w:val="single" w:sz="4" w:space="0" w:color="000000"/>
            </w:tcBorders>
            <w:shd w:val="clear" w:color="auto" w:fill="FFFFFF"/>
            <w:vAlign w:val="bottom"/>
          </w:tcPr>
          <w:p w14:paraId="4A505FD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816,00</w:t>
            </w:r>
          </w:p>
        </w:tc>
        <w:tc>
          <w:tcPr>
            <w:tcW w:w="3117" w:type="dxa"/>
            <w:tcBorders>
              <w:left w:val="single" w:sz="4" w:space="0" w:color="000000"/>
              <w:bottom w:val="single" w:sz="4" w:space="0" w:color="000000"/>
              <w:right w:val="single" w:sz="4" w:space="0" w:color="000000"/>
            </w:tcBorders>
            <w:shd w:val="clear" w:color="auto" w:fill="FFFFFF"/>
            <w:vAlign w:val="bottom"/>
          </w:tcPr>
          <w:p w14:paraId="08788FA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816,00</w:t>
            </w:r>
          </w:p>
        </w:tc>
      </w:tr>
      <w:tr w:rsidR="00D52AA2" w:rsidRPr="00D52AA2" w14:paraId="3AE9255B" w14:textId="77777777" w:rsidTr="0058087C">
        <w:tc>
          <w:tcPr>
            <w:tcW w:w="512" w:type="dxa"/>
            <w:tcBorders>
              <w:left w:val="single" w:sz="4" w:space="0" w:color="000000"/>
              <w:bottom w:val="single" w:sz="4" w:space="0" w:color="000000"/>
            </w:tcBorders>
            <w:shd w:val="clear" w:color="auto" w:fill="FFFFFF"/>
          </w:tcPr>
          <w:p w14:paraId="09B2D025"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306</w:t>
            </w:r>
          </w:p>
        </w:tc>
        <w:tc>
          <w:tcPr>
            <w:tcW w:w="6151" w:type="dxa"/>
            <w:tcBorders>
              <w:left w:val="single" w:sz="4" w:space="0" w:color="000000"/>
              <w:bottom w:val="single" w:sz="4" w:space="0" w:color="000000"/>
            </w:tcBorders>
            <w:shd w:val="clear" w:color="auto" w:fill="FFFFFF"/>
          </w:tcPr>
          <w:p w14:paraId="2BE7C148"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Наконечник рулевой УАЗ правый </w:t>
            </w:r>
          </w:p>
        </w:tc>
        <w:tc>
          <w:tcPr>
            <w:tcW w:w="708" w:type="dxa"/>
            <w:tcBorders>
              <w:left w:val="single" w:sz="4" w:space="0" w:color="000000"/>
              <w:bottom w:val="single" w:sz="4" w:space="0" w:color="000000"/>
            </w:tcBorders>
            <w:shd w:val="clear" w:color="auto" w:fill="FFFFFF"/>
          </w:tcPr>
          <w:p w14:paraId="74EEB69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4DF3A4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2CBD95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858,00</w:t>
            </w:r>
          </w:p>
        </w:tc>
        <w:tc>
          <w:tcPr>
            <w:tcW w:w="1276" w:type="dxa"/>
            <w:tcBorders>
              <w:left w:val="single" w:sz="4" w:space="0" w:color="000000"/>
              <w:bottom w:val="single" w:sz="4" w:space="0" w:color="000000"/>
            </w:tcBorders>
            <w:shd w:val="clear" w:color="auto" w:fill="FFFFFF"/>
            <w:vAlign w:val="bottom"/>
          </w:tcPr>
          <w:p w14:paraId="615E8C4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936,00</w:t>
            </w:r>
          </w:p>
        </w:tc>
        <w:tc>
          <w:tcPr>
            <w:tcW w:w="1276" w:type="dxa"/>
            <w:tcBorders>
              <w:left w:val="single" w:sz="4" w:space="0" w:color="000000"/>
              <w:bottom w:val="single" w:sz="4" w:space="0" w:color="000000"/>
            </w:tcBorders>
            <w:shd w:val="clear" w:color="auto" w:fill="FFFFFF"/>
            <w:vAlign w:val="bottom"/>
          </w:tcPr>
          <w:p w14:paraId="0337F17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858,00</w:t>
            </w:r>
          </w:p>
        </w:tc>
        <w:tc>
          <w:tcPr>
            <w:tcW w:w="1139" w:type="dxa"/>
            <w:tcBorders>
              <w:left w:val="single" w:sz="4" w:space="0" w:color="000000"/>
              <w:bottom w:val="single" w:sz="4" w:space="0" w:color="000000"/>
            </w:tcBorders>
            <w:shd w:val="clear" w:color="auto" w:fill="FFFFFF"/>
            <w:vAlign w:val="bottom"/>
          </w:tcPr>
          <w:p w14:paraId="1437F84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884,00</w:t>
            </w:r>
          </w:p>
        </w:tc>
        <w:tc>
          <w:tcPr>
            <w:tcW w:w="3117" w:type="dxa"/>
            <w:tcBorders>
              <w:left w:val="single" w:sz="4" w:space="0" w:color="000000"/>
              <w:bottom w:val="single" w:sz="4" w:space="0" w:color="000000"/>
              <w:right w:val="single" w:sz="4" w:space="0" w:color="000000"/>
            </w:tcBorders>
            <w:shd w:val="clear" w:color="auto" w:fill="FFFFFF"/>
            <w:vAlign w:val="bottom"/>
          </w:tcPr>
          <w:p w14:paraId="423D0B5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884,00</w:t>
            </w:r>
          </w:p>
        </w:tc>
      </w:tr>
      <w:tr w:rsidR="00D52AA2" w:rsidRPr="00D52AA2" w14:paraId="332E45F8" w14:textId="77777777" w:rsidTr="0058087C">
        <w:tc>
          <w:tcPr>
            <w:tcW w:w="512" w:type="dxa"/>
            <w:tcBorders>
              <w:left w:val="single" w:sz="4" w:space="0" w:color="000000"/>
              <w:bottom w:val="single" w:sz="4" w:space="0" w:color="000000"/>
            </w:tcBorders>
            <w:shd w:val="clear" w:color="auto" w:fill="FFFFFF"/>
          </w:tcPr>
          <w:p w14:paraId="1D4AED9A"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307</w:t>
            </w:r>
          </w:p>
        </w:tc>
        <w:tc>
          <w:tcPr>
            <w:tcW w:w="6151" w:type="dxa"/>
            <w:tcBorders>
              <w:left w:val="single" w:sz="4" w:space="0" w:color="000000"/>
              <w:bottom w:val="single" w:sz="4" w:space="0" w:color="000000"/>
            </w:tcBorders>
            <w:shd w:val="clear" w:color="auto" w:fill="FFFFFF"/>
          </w:tcPr>
          <w:p w14:paraId="5E89E2BE"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Наконечник рулевой УАЗ правый необслуживаемый </w:t>
            </w:r>
          </w:p>
        </w:tc>
        <w:tc>
          <w:tcPr>
            <w:tcW w:w="708" w:type="dxa"/>
            <w:tcBorders>
              <w:left w:val="single" w:sz="4" w:space="0" w:color="000000"/>
              <w:bottom w:val="single" w:sz="4" w:space="0" w:color="000000"/>
            </w:tcBorders>
            <w:shd w:val="clear" w:color="auto" w:fill="FFFFFF"/>
          </w:tcPr>
          <w:p w14:paraId="6ACC7CE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1E0504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574B3F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935,00</w:t>
            </w:r>
          </w:p>
        </w:tc>
        <w:tc>
          <w:tcPr>
            <w:tcW w:w="1276" w:type="dxa"/>
            <w:tcBorders>
              <w:left w:val="single" w:sz="4" w:space="0" w:color="000000"/>
              <w:bottom w:val="single" w:sz="4" w:space="0" w:color="000000"/>
            </w:tcBorders>
            <w:shd w:val="clear" w:color="auto" w:fill="FFFFFF"/>
            <w:vAlign w:val="bottom"/>
          </w:tcPr>
          <w:p w14:paraId="792A0F4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1 020,00</w:t>
            </w:r>
          </w:p>
        </w:tc>
        <w:tc>
          <w:tcPr>
            <w:tcW w:w="1276" w:type="dxa"/>
            <w:tcBorders>
              <w:left w:val="single" w:sz="4" w:space="0" w:color="000000"/>
              <w:bottom w:val="single" w:sz="4" w:space="0" w:color="000000"/>
            </w:tcBorders>
            <w:shd w:val="clear" w:color="auto" w:fill="FFFFFF"/>
            <w:vAlign w:val="bottom"/>
          </w:tcPr>
          <w:p w14:paraId="5D9A231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935,00</w:t>
            </w:r>
          </w:p>
        </w:tc>
        <w:tc>
          <w:tcPr>
            <w:tcW w:w="1139" w:type="dxa"/>
            <w:tcBorders>
              <w:left w:val="single" w:sz="4" w:space="0" w:color="000000"/>
              <w:bottom w:val="single" w:sz="4" w:space="0" w:color="000000"/>
            </w:tcBorders>
            <w:shd w:val="clear" w:color="auto" w:fill="FFFFFF"/>
            <w:vAlign w:val="bottom"/>
          </w:tcPr>
          <w:p w14:paraId="7D40F7A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963,33</w:t>
            </w:r>
          </w:p>
        </w:tc>
        <w:tc>
          <w:tcPr>
            <w:tcW w:w="3117" w:type="dxa"/>
            <w:tcBorders>
              <w:left w:val="single" w:sz="4" w:space="0" w:color="000000"/>
              <w:bottom w:val="single" w:sz="4" w:space="0" w:color="000000"/>
              <w:right w:val="single" w:sz="4" w:space="0" w:color="000000"/>
            </w:tcBorders>
            <w:shd w:val="clear" w:color="auto" w:fill="FFFFFF"/>
            <w:vAlign w:val="bottom"/>
          </w:tcPr>
          <w:p w14:paraId="4069BAC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963,33</w:t>
            </w:r>
          </w:p>
        </w:tc>
      </w:tr>
      <w:tr w:rsidR="00D52AA2" w:rsidRPr="00D52AA2" w14:paraId="3CDE8871" w14:textId="77777777" w:rsidTr="0058087C">
        <w:tc>
          <w:tcPr>
            <w:tcW w:w="512" w:type="dxa"/>
            <w:tcBorders>
              <w:left w:val="single" w:sz="4" w:space="0" w:color="000000"/>
              <w:bottom w:val="single" w:sz="4" w:space="0" w:color="000000"/>
            </w:tcBorders>
            <w:shd w:val="clear" w:color="auto" w:fill="FFFFFF"/>
          </w:tcPr>
          <w:p w14:paraId="113F1C5B"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308</w:t>
            </w:r>
          </w:p>
        </w:tc>
        <w:tc>
          <w:tcPr>
            <w:tcW w:w="6151" w:type="dxa"/>
            <w:tcBorders>
              <w:left w:val="single" w:sz="4" w:space="0" w:color="000000"/>
              <w:bottom w:val="single" w:sz="4" w:space="0" w:color="000000"/>
            </w:tcBorders>
            <w:shd w:val="clear" w:color="auto" w:fill="FFFFFF"/>
          </w:tcPr>
          <w:p w14:paraId="3D2F79B1"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Насос водяной УАЗ дв.4219, 4213, 4216 УМЗ</w:t>
            </w:r>
          </w:p>
        </w:tc>
        <w:tc>
          <w:tcPr>
            <w:tcW w:w="708" w:type="dxa"/>
            <w:tcBorders>
              <w:left w:val="single" w:sz="4" w:space="0" w:color="000000"/>
              <w:bottom w:val="single" w:sz="4" w:space="0" w:color="000000"/>
            </w:tcBorders>
            <w:shd w:val="clear" w:color="auto" w:fill="FFFFFF"/>
          </w:tcPr>
          <w:p w14:paraId="615C62B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043605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3D3D85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5 593,50</w:t>
            </w:r>
          </w:p>
        </w:tc>
        <w:tc>
          <w:tcPr>
            <w:tcW w:w="1276" w:type="dxa"/>
            <w:tcBorders>
              <w:left w:val="single" w:sz="4" w:space="0" w:color="000000"/>
              <w:bottom w:val="single" w:sz="4" w:space="0" w:color="000000"/>
            </w:tcBorders>
            <w:shd w:val="clear" w:color="auto" w:fill="FFFFFF"/>
            <w:vAlign w:val="bottom"/>
          </w:tcPr>
          <w:p w14:paraId="111FBA0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6 102,00</w:t>
            </w:r>
          </w:p>
        </w:tc>
        <w:tc>
          <w:tcPr>
            <w:tcW w:w="1276" w:type="dxa"/>
            <w:tcBorders>
              <w:left w:val="single" w:sz="4" w:space="0" w:color="000000"/>
              <w:bottom w:val="single" w:sz="4" w:space="0" w:color="000000"/>
            </w:tcBorders>
            <w:shd w:val="clear" w:color="auto" w:fill="FFFFFF"/>
            <w:vAlign w:val="bottom"/>
          </w:tcPr>
          <w:p w14:paraId="092F92E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5 593,50</w:t>
            </w:r>
          </w:p>
        </w:tc>
        <w:tc>
          <w:tcPr>
            <w:tcW w:w="1139" w:type="dxa"/>
            <w:tcBorders>
              <w:left w:val="single" w:sz="4" w:space="0" w:color="000000"/>
              <w:bottom w:val="single" w:sz="4" w:space="0" w:color="000000"/>
            </w:tcBorders>
            <w:shd w:val="clear" w:color="auto" w:fill="FFFFFF"/>
            <w:vAlign w:val="bottom"/>
          </w:tcPr>
          <w:p w14:paraId="0122856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5 763,00</w:t>
            </w:r>
          </w:p>
        </w:tc>
        <w:tc>
          <w:tcPr>
            <w:tcW w:w="3117" w:type="dxa"/>
            <w:tcBorders>
              <w:left w:val="single" w:sz="4" w:space="0" w:color="000000"/>
              <w:bottom w:val="single" w:sz="4" w:space="0" w:color="000000"/>
              <w:right w:val="single" w:sz="4" w:space="0" w:color="000000"/>
            </w:tcBorders>
            <w:shd w:val="clear" w:color="auto" w:fill="FFFFFF"/>
            <w:vAlign w:val="bottom"/>
          </w:tcPr>
          <w:p w14:paraId="246474B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5 763,00</w:t>
            </w:r>
          </w:p>
        </w:tc>
      </w:tr>
      <w:tr w:rsidR="00D52AA2" w:rsidRPr="00D52AA2" w14:paraId="6F4BE92B" w14:textId="77777777" w:rsidTr="0058087C">
        <w:tc>
          <w:tcPr>
            <w:tcW w:w="512" w:type="dxa"/>
            <w:tcBorders>
              <w:left w:val="single" w:sz="4" w:space="0" w:color="000000"/>
              <w:bottom w:val="single" w:sz="4" w:space="0" w:color="000000"/>
            </w:tcBorders>
            <w:shd w:val="clear" w:color="auto" w:fill="FFFFFF"/>
          </w:tcPr>
          <w:p w14:paraId="402534F9"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309</w:t>
            </w:r>
          </w:p>
        </w:tc>
        <w:tc>
          <w:tcPr>
            <w:tcW w:w="6151" w:type="dxa"/>
            <w:tcBorders>
              <w:left w:val="single" w:sz="4" w:space="0" w:color="000000"/>
              <w:bottom w:val="single" w:sz="4" w:space="0" w:color="000000"/>
            </w:tcBorders>
            <w:shd w:val="clear" w:color="auto" w:fill="FFFFFF"/>
          </w:tcPr>
          <w:p w14:paraId="6E6E1569"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Насос ГУР УАЗ Патриот с 2014г. дв.409 </w:t>
            </w:r>
          </w:p>
        </w:tc>
        <w:tc>
          <w:tcPr>
            <w:tcW w:w="708" w:type="dxa"/>
            <w:tcBorders>
              <w:left w:val="single" w:sz="4" w:space="0" w:color="000000"/>
              <w:bottom w:val="single" w:sz="4" w:space="0" w:color="000000"/>
            </w:tcBorders>
            <w:shd w:val="clear" w:color="auto" w:fill="FFFFFF"/>
          </w:tcPr>
          <w:p w14:paraId="10385F0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DA12E3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B77863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11 770,00</w:t>
            </w:r>
          </w:p>
        </w:tc>
        <w:tc>
          <w:tcPr>
            <w:tcW w:w="1276" w:type="dxa"/>
            <w:tcBorders>
              <w:left w:val="single" w:sz="4" w:space="0" w:color="000000"/>
              <w:bottom w:val="single" w:sz="4" w:space="0" w:color="000000"/>
            </w:tcBorders>
            <w:shd w:val="clear" w:color="auto" w:fill="FFFFFF"/>
            <w:vAlign w:val="bottom"/>
          </w:tcPr>
          <w:p w14:paraId="0364E4B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12 840,00</w:t>
            </w:r>
          </w:p>
        </w:tc>
        <w:tc>
          <w:tcPr>
            <w:tcW w:w="1276" w:type="dxa"/>
            <w:tcBorders>
              <w:left w:val="single" w:sz="4" w:space="0" w:color="000000"/>
              <w:bottom w:val="single" w:sz="4" w:space="0" w:color="000000"/>
            </w:tcBorders>
            <w:shd w:val="clear" w:color="auto" w:fill="FFFFFF"/>
            <w:vAlign w:val="bottom"/>
          </w:tcPr>
          <w:p w14:paraId="50A625A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11 800,00</w:t>
            </w:r>
          </w:p>
        </w:tc>
        <w:tc>
          <w:tcPr>
            <w:tcW w:w="1139" w:type="dxa"/>
            <w:tcBorders>
              <w:left w:val="single" w:sz="4" w:space="0" w:color="000000"/>
              <w:bottom w:val="single" w:sz="4" w:space="0" w:color="000000"/>
            </w:tcBorders>
            <w:shd w:val="clear" w:color="auto" w:fill="FFFFFF"/>
            <w:vAlign w:val="bottom"/>
          </w:tcPr>
          <w:p w14:paraId="110053B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12 136,67</w:t>
            </w:r>
          </w:p>
        </w:tc>
        <w:tc>
          <w:tcPr>
            <w:tcW w:w="3117" w:type="dxa"/>
            <w:tcBorders>
              <w:left w:val="single" w:sz="4" w:space="0" w:color="000000"/>
              <w:bottom w:val="single" w:sz="4" w:space="0" w:color="000000"/>
              <w:right w:val="single" w:sz="4" w:space="0" w:color="000000"/>
            </w:tcBorders>
            <w:shd w:val="clear" w:color="auto" w:fill="FFFFFF"/>
            <w:vAlign w:val="bottom"/>
          </w:tcPr>
          <w:p w14:paraId="54983C3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12 136,67</w:t>
            </w:r>
          </w:p>
        </w:tc>
      </w:tr>
      <w:tr w:rsidR="00D52AA2" w:rsidRPr="00D52AA2" w14:paraId="47A192FD" w14:textId="77777777" w:rsidTr="0058087C">
        <w:tc>
          <w:tcPr>
            <w:tcW w:w="512" w:type="dxa"/>
            <w:tcBorders>
              <w:left w:val="single" w:sz="4" w:space="0" w:color="000000"/>
              <w:bottom w:val="single" w:sz="4" w:space="0" w:color="000000"/>
            </w:tcBorders>
            <w:shd w:val="clear" w:color="auto" w:fill="FFFFFF"/>
          </w:tcPr>
          <w:p w14:paraId="4E3CFDDF"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310</w:t>
            </w:r>
          </w:p>
        </w:tc>
        <w:tc>
          <w:tcPr>
            <w:tcW w:w="6151" w:type="dxa"/>
            <w:tcBorders>
              <w:left w:val="single" w:sz="4" w:space="0" w:color="000000"/>
              <w:bottom w:val="single" w:sz="4" w:space="0" w:color="000000"/>
            </w:tcBorders>
            <w:shd w:val="clear" w:color="auto" w:fill="FFFFFF"/>
          </w:tcPr>
          <w:p w14:paraId="14E4398B"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Насос ГУРа 452 н/о</w:t>
            </w:r>
          </w:p>
        </w:tc>
        <w:tc>
          <w:tcPr>
            <w:tcW w:w="708" w:type="dxa"/>
            <w:tcBorders>
              <w:left w:val="single" w:sz="4" w:space="0" w:color="000000"/>
              <w:bottom w:val="single" w:sz="4" w:space="0" w:color="000000"/>
            </w:tcBorders>
            <w:shd w:val="clear" w:color="auto" w:fill="FFFFFF"/>
          </w:tcPr>
          <w:p w14:paraId="128041B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D6505F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7A3507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15 400,00</w:t>
            </w:r>
          </w:p>
        </w:tc>
        <w:tc>
          <w:tcPr>
            <w:tcW w:w="1276" w:type="dxa"/>
            <w:tcBorders>
              <w:left w:val="single" w:sz="4" w:space="0" w:color="000000"/>
              <w:bottom w:val="single" w:sz="4" w:space="0" w:color="000000"/>
            </w:tcBorders>
            <w:shd w:val="clear" w:color="auto" w:fill="FFFFFF"/>
            <w:vAlign w:val="bottom"/>
          </w:tcPr>
          <w:p w14:paraId="1F53B13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16 800,00</w:t>
            </w:r>
          </w:p>
        </w:tc>
        <w:tc>
          <w:tcPr>
            <w:tcW w:w="1276" w:type="dxa"/>
            <w:tcBorders>
              <w:left w:val="single" w:sz="4" w:space="0" w:color="000000"/>
              <w:bottom w:val="single" w:sz="4" w:space="0" w:color="000000"/>
            </w:tcBorders>
            <w:shd w:val="clear" w:color="auto" w:fill="FFFFFF"/>
            <w:vAlign w:val="bottom"/>
          </w:tcPr>
          <w:p w14:paraId="68C3453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15 400,00</w:t>
            </w:r>
          </w:p>
        </w:tc>
        <w:tc>
          <w:tcPr>
            <w:tcW w:w="1139" w:type="dxa"/>
            <w:tcBorders>
              <w:left w:val="single" w:sz="4" w:space="0" w:color="000000"/>
              <w:bottom w:val="single" w:sz="4" w:space="0" w:color="000000"/>
            </w:tcBorders>
            <w:shd w:val="clear" w:color="auto" w:fill="FFFFFF"/>
            <w:vAlign w:val="bottom"/>
          </w:tcPr>
          <w:p w14:paraId="2643BAA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15 866,67</w:t>
            </w:r>
          </w:p>
        </w:tc>
        <w:tc>
          <w:tcPr>
            <w:tcW w:w="3117" w:type="dxa"/>
            <w:tcBorders>
              <w:left w:val="single" w:sz="4" w:space="0" w:color="000000"/>
              <w:bottom w:val="single" w:sz="4" w:space="0" w:color="000000"/>
              <w:right w:val="single" w:sz="4" w:space="0" w:color="000000"/>
            </w:tcBorders>
            <w:shd w:val="clear" w:color="auto" w:fill="FFFFFF"/>
            <w:vAlign w:val="bottom"/>
          </w:tcPr>
          <w:p w14:paraId="0F5B964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15 866,67</w:t>
            </w:r>
          </w:p>
        </w:tc>
      </w:tr>
      <w:tr w:rsidR="00D52AA2" w:rsidRPr="00D52AA2" w14:paraId="13E27690" w14:textId="77777777" w:rsidTr="0058087C">
        <w:tc>
          <w:tcPr>
            <w:tcW w:w="512" w:type="dxa"/>
            <w:tcBorders>
              <w:left w:val="single" w:sz="4" w:space="0" w:color="000000"/>
              <w:bottom w:val="single" w:sz="4" w:space="0" w:color="000000"/>
            </w:tcBorders>
            <w:shd w:val="clear" w:color="auto" w:fill="FFFFFF"/>
          </w:tcPr>
          <w:p w14:paraId="1C90C24A"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311</w:t>
            </w:r>
          </w:p>
        </w:tc>
        <w:tc>
          <w:tcPr>
            <w:tcW w:w="6151" w:type="dxa"/>
            <w:tcBorders>
              <w:left w:val="single" w:sz="4" w:space="0" w:color="000000"/>
              <w:bottom w:val="single" w:sz="4" w:space="0" w:color="000000"/>
            </w:tcBorders>
            <w:shd w:val="clear" w:color="auto" w:fill="FFFFFF"/>
          </w:tcPr>
          <w:p w14:paraId="787A4435"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Насос топливный УАЗ</w:t>
            </w:r>
          </w:p>
        </w:tc>
        <w:tc>
          <w:tcPr>
            <w:tcW w:w="708" w:type="dxa"/>
            <w:tcBorders>
              <w:left w:val="single" w:sz="4" w:space="0" w:color="000000"/>
              <w:bottom w:val="single" w:sz="4" w:space="0" w:color="000000"/>
            </w:tcBorders>
            <w:shd w:val="clear" w:color="auto" w:fill="FFFFFF"/>
          </w:tcPr>
          <w:p w14:paraId="05978F5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263515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733D0F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3 025,00</w:t>
            </w:r>
          </w:p>
        </w:tc>
        <w:tc>
          <w:tcPr>
            <w:tcW w:w="1276" w:type="dxa"/>
            <w:tcBorders>
              <w:left w:val="single" w:sz="4" w:space="0" w:color="000000"/>
              <w:bottom w:val="single" w:sz="4" w:space="0" w:color="000000"/>
            </w:tcBorders>
            <w:shd w:val="clear" w:color="auto" w:fill="FFFFFF"/>
            <w:vAlign w:val="bottom"/>
          </w:tcPr>
          <w:p w14:paraId="79E5731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3 300,00</w:t>
            </w:r>
          </w:p>
        </w:tc>
        <w:tc>
          <w:tcPr>
            <w:tcW w:w="1276" w:type="dxa"/>
            <w:tcBorders>
              <w:left w:val="single" w:sz="4" w:space="0" w:color="000000"/>
              <w:bottom w:val="single" w:sz="4" w:space="0" w:color="000000"/>
            </w:tcBorders>
            <w:shd w:val="clear" w:color="auto" w:fill="FFFFFF"/>
            <w:vAlign w:val="bottom"/>
          </w:tcPr>
          <w:p w14:paraId="727C485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3 025,00</w:t>
            </w:r>
          </w:p>
        </w:tc>
        <w:tc>
          <w:tcPr>
            <w:tcW w:w="1139" w:type="dxa"/>
            <w:tcBorders>
              <w:left w:val="single" w:sz="4" w:space="0" w:color="000000"/>
              <w:bottom w:val="single" w:sz="4" w:space="0" w:color="000000"/>
            </w:tcBorders>
            <w:shd w:val="clear" w:color="auto" w:fill="FFFFFF"/>
            <w:vAlign w:val="bottom"/>
          </w:tcPr>
          <w:p w14:paraId="24F0F4E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3 116,67</w:t>
            </w:r>
          </w:p>
        </w:tc>
        <w:tc>
          <w:tcPr>
            <w:tcW w:w="3117" w:type="dxa"/>
            <w:tcBorders>
              <w:left w:val="single" w:sz="4" w:space="0" w:color="000000"/>
              <w:bottom w:val="single" w:sz="4" w:space="0" w:color="000000"/>
              <w:right w:val="single" w:sz="4" w:space="0" w:color="000000"/>
            </w:tcBorders>
            <w:shd w:val="clear" w:color="auto" w:fill="FFFFFF"/>
            <w:vAlign w:val="bottom"/>
          </w:tcPr>
          <w:p w14:paraId="4AF0D32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3 116,67</w:t>
            </w:r>
          </w:p>
        </w:tc>
      </w:tr>
      <w:tr w:rsidR="00D52AA2" w:rsidRPr="00D52AA2" w14:paraId="4423B523" w14:textId="77777777" w:rsidTr="0058087C">
        <w:tc>
          <w:tcPr>
            <w:tcW w:w="512" w:type="dxa"/>
            <w:tcBorders>
              <w:left w:val="single" w:sz="4" w:space="0" w:color="000000"/>
              <w:bottom w:val="single" w:sz="4" w:space="0" w:color="000000"/>
            </w:tcBorders>
            <w:shd w:val="clear" w:color="auto" w:fill="FFFFFF"/>
          </w:tcPr>
          <w:p w14:paraId="71EB2689"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312</w:t>
            </w:r>
          </w:p>
        </w:tc>
        <w:tc>
          <w:tcPr>
            <w:tcW w:w="6151" w:type="dxa"/>
            <w:tcBorders>
              <w:left w:val="single" w:sz="4" w:space="0" w:color="000000"/>
              <w:bottom w:val="single" w:sz="4" w:space="0" w:color="000000"/>
            </w:tcBorders>
            <w:shd w:val="clear" w:color="auto" w:fill="FFFFFF"/>
          </w:tcPr>
          <w:p w14:paraId="653246C2"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Насос масляный УАЗ, ГАЗ с дв.УМЗ</w:t>
            </w:r>
          </w:p>
        </w:tc>
        <w:tc>
          <w:tcPr>
            <w:tcW w:w="708" w:type="dxa"/>
            <w:tcBorders>
              <w:left w:val="single" w:sz="4" w:space="0" w:color="000000"/>
              <w:bottom w:val="single" w:sz="4" w:space="0" w:color="000000"/>
            </w:tcBorders>
            <w:shd w:val="clear" w:color="auto" w:fill="FFFFFF"/>
          </w:tcPr>
          <w:p w14:paraId="54D17D6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3C3EA9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E0AD84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4 114,00</w:t>
            </w:r>
          </w:p>
        </w:tc>
        <w:tc>
          <w:tcPr>
            <w:tcW w:w="1276" w:type="dxa"/>
            <w:tcBorders>
              <w:left w:val="single" w:sz="4" w:space="0" w:color="000000"/>
              <w:bottom w:val="single" w:sz="4" w:space="0" w:color="000000"/>
            </w:tcBorders>
            <w:shd w:val="clear" w:color="auto" w:fill="FFFFFF"/>
            <w:vAlign w:val="bottom"/>
          </w:tcPr>
          <w:p w14:paraId="5118E61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4 488,00</w:t>
            </w:r>
          </w:p>
        </w:tc>
        <w:tc>
          <w:tcPr>
            <w:tcW w:w="1276" w:type="dxa"/>
            <w:tcBorders>
              <w:left w:val="single" w:sz="4" w:space="0" w:color="000000"/>
              <w:bottom w:val="single" w:sz="4" w:space="0" w:color="000000"/>
            </w:tcBorders>
            <w:shd w:val="clear" w:color="auto" w:fill="FFFFFF"/>
            <w:vAlign w:val="bottom"/>
          </w:tcPr>
          <w:p w14:paraId="433F5A8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4 114,00</w:t>
            </w:r>
          </w:p>
        </w:tc>
        <w:tc>
          <w:tcPr>
            <w:tcW w:w="1139" w:type="dxa"/>
            <w:tcBorders>
              <w:left w:val="single" w:sz="4" w:space="0" w:color="000000"/>
              <w:bottom w:val="single" w:sz="4" w:space="0" w:color="000000"/>
            </w:tcBorders>
            <w:shd w:val="clear" w:color="auto" w:fill="FFFFFF"/>
            <w:vAlign w:val="bottom"/>
          </w:tcPr>
          <w:p w14:paraId="70805E3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4 238,67</w:t>
            </w:r>
          </w:p>
        </w:tc>
        <w:tc>
          <w:tcPr>
            <w:tcW w:w="3117" w:type="dxa"/>
            <w:tcBorders>
              <w:left w:val="single" w:sz="4" w:space="0" w:color="000000"/>
              <w:bottom w:val="single" w:sz="4" w:space="0" w:color="000000"/>
              <w:right w:val="single" w:sz="4" w:space="0" w:color="000000"/>
            </w:tcBorders>
            <w:shd w:val="clear" w:color="auto" w:fill="FFFFFF"/>
            <w:vAlign w:val="bottom"/>
          </w:tcPr>
          <w:p w14:paraId="07AAF27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4 238,67</w:t>
            </w:r>
          </w:p>
        </w:tc>
      </w:tr>
      <w:tr w:rsidR="00D52AA2" w:rsidRPr="00D52AA2" w14:paraId="7D7A8488" w14:textId="77777777" w:rsidTr="0058087C">
        <w:tc>
          <w:tcPr>
            <w:tcW w:w="512" w:type="dxa"/>
            <w:tcBorders>
              <w:left w:val="single" w:sz="4" w:space="0" w:color="000000"/>
              <w:bottom w:val="single" w:sz="4" w:space="0" w:color="000000"/>
            </w:tcBorders>
            <w:shd w:val="clear" w:color="auto" w:fill="FFFFFF"/>
          </w:tcPr>
          <w:p w14:paraId="28E8E29F"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313</w:t>
            </w:r>
          </w:p>
        </w:tc>
        <w:tc>
          <w:tcPr>
            <w:tcW w:w="6151" w:type="dxa"/>
            <w:tcBorders>
              <w:left w:val="single" w:sz="4" w:space="0" w:color="000000"/>
              <w:bottom w:val="single" w:sz="4" w:space="0" w:color="000000"/>
            </w:tcBorders>
            <w:shd w:val="clear" w:color="auto" w:fill="FFFFFF"/>
          </w:tcPr>
          <w:p w14:paraId="094ABE9D"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Пара главная УАЗ 37/8 зуб</w:t>
            </w:r>
          </w:p>
        </w:tc>
        <w:tc>
          <w:tcPr>
            <w:tcW w:w="708" w:type="dxa"/>
            <w:tcBorders>
              <w:left w:val="single" w:sz="4" w:space="0" w:color="000000"/>
              <w:bottom w:val="single" w:sz="4" w:space="0" w:color="000000"/>
            </w:tcBorders>
            <w:shd w:val="clear" w:color="auto" w:fill="FFFFFF"/>
          </w:tcPr>
          <w:p w14:paraId="137F402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3CC53E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0BBD94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10 615,00</w:t>
            </w:r>
          </w:p>
        </w:tc>
        <w:tc>
          <w:tcPr>
            <w:tcW w:w="1276" w:type="dxa"/>
            <w:tcBorders>
              <w:left w:val="single" w:sz="4" w:space="0" w:color="000000"/>
              <w:bottom w:val="single" w:sz="4" w:space="0" w:color="000000"/>
            </w:tcBorders>
            <w:shd w:val="clear" w:color="auto" w:fill="FFFFFF"/>
            <w:vAlign w:val="bottom"/>
          </w:tcPr>
          <w:p w14:paraId="618B452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11 580,00</w:t>
            </w:r>
          </w:p>
        </w:tc>
        <w:tc>
          <w:tcPr>
            <w:tcW w:w="1276" w:type="dxa"/>
            <w:tcBorders>
              <w:left w:val="single" w:sz="4" w:space="0" w:color="000000"/>
              <w:bottom w:val="single" w:sz="4" w:space="0" w:color="000000"/>
            </w:tcBorders>
            <w:shd w:val="clear" w:color="auto" w:fill="FFFFFF"/>
            <w:vAlign w:val="bottom"/>
          </w:tcPr>
          <w:p w14:paraId="36E879C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10 615,00</w:t>
            </w:r>
          </w:p>
        </w:tc>
        <w:tc>
          <w:tcPr>
            <w:tcW w:w="1139" w:type="dxa"/>
            <w:tcBorders>
              <w:left w:val="single" w:sz="4" w:space="0" w:color="000000"/>
              <w:bottom w:val="single" w:sz="4" w:space="0" w:color="000000"/>
            </w:tcBorders>
            <w:shd w:val="clear" w:color="auto" w:fill="FFFFFF"/>
            <w:vAlign w:val="bottom"/>
          </w:tcPr>
          <w:p w14:paraId="0F9593C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10 936,67</w:t>
            </w:r>
          </w:p>
        </w:tc>
        <w:tc>
          <w:tcPr>
            <w:tcW w:w="3117" w:type="dxa"/>
            <w:tcBorders>
              <w:left w:val="single" w:sz="4" w:space="0" w:color="000000"/>
              <w:bottom w:val="single" w:sz="4" w:space="0" w:color="000000"/>
              <w:right w:val="single" w:sz="4" w:space="0" w:color="000000"/>
            </w:tcBorders>
            <w:shd w:val="clear" w:color="auto" w:fill="FFFFFF"/>
            <w:vAlign w:val="bottom"/>
          </w:tcPr>
          <w:p w14:paraId="7852044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10 936,67</w:t>
            </w:r>
          </w:p>
        </w:tc>
      </w:tr>
      <w:tr w:rsidR="00D52AA2" w:rsidRPr="00D52AA2" w14:paraId="1917F5D1" w14:textId="77777777" w:rsidTr="0058087C">
        <w:tc>
          <w:tcPr>
            <w:tcW w:w="512" w:type="dxa"/>
            <w:tcBorders>
              <w:left w:val="single" w:sz="4" w:space="0" w:color="000000"/>
              <w:bottom w:val="single" w:sz="4" w:space="0" w:color="000000"/>
            </w:tcBorders>
            <w:shd w:val="clear" w:color="auto" w:fill="FFFFFF"/>
          </w:tcPr>
          <w:p w14:paraId="603B61E5"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314</w:t>
            </w:r>
          </w:p>
        </w:tc>
        <w:tc>
          <w:tcPr>
            <w:tcW w:w="6151" w:type="dxa"/>
            <w:tcBorders>
              <w:left w:val="single" w:sz="4" w:space="0" w:color="000000"/>
              <w:bottom w:val="single" w:sz="4" w:space="0" w:color="000000"/>
            </w:tcBorders>
            <w:shd w:val="clear" w:color="auto" w:fill="FFFFFF"/>
          </w:tcPr>
          <w:p w14:paraId="61277E35"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Патрубки радиатора УАЗ 100л.с. (5 шт) </w:t>
            </w:r>
          </w:p>
        </w:tc>
        <w:tc>
          <w:tcPr>
            <w:tcW w:w="708" w:type="dxa"/>
            <w:tcBorders>
              <w:left w:val="single" w:sz="4" w:space="0" w:color="000000"/>
              <w:bottom w:val="single" w:sz="4" w:space="0" w:color="000000"/>
            </w:tcBorders>
            <w:shd w:val="clear" w:color="auto" w:fill="FFFFFF"/>
          </w:tcPr>
          <w:p w14:paraId="4321A64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CF592C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40D3FC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649,00</w:t>
            </w:r>
          </w:p>
        </w:tc>
        <w:tc>
          <w:tcPr>
            <w:tcW w:w="1276" w:type="dxa"/>
            <w:tcBorders>
              <w:left w:val="single" w:sz="4" w:space="0" w:color="000000"/>
              <w:bottom w:val="single" w:sz="4" w:space="0" w:color="000000"/>
            </w:tcBorders>
            <w:shd w:val="clear" w:color="auto" w:fill="FFFFFF"/>
            <w:vAlign w:val="bottom"/>
          </w:tcPr>
          <w:p w14:paraId="3B547A7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708,00</w:t>
            </w:r>
          </w:p>
        </w:tc>
        <w:tc>
          <w:tcPr>
            <w:tcW w:w="1276" w:type="dxa"/>
            <w:tcBorders>
              <w:left w:val="single" w:sz="4" w:space="0" w:color="000000"/>
              <w:bottom w:val="single" w:sz="4" w:space="0" w:color="000000"/>
            </w:tcBorders>
            <w:shd w:val="clear" w:color="auto" w:fill="FFFFFF"/>
            <w:vAlign w:val="bottom"/>
          </w:tcPr>
          <w:p w14:paraId="32EA80C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650,00</w:t>
            </w:r>
          </w:p>
        </w:tc>
        <w:tc>
          <w:tcPr>
            <w:tcW w:w="1139" w:type="dxa"/>
            <w:tcBorders>
              <w:left w:val="single" w:sz="4" w:space="0" w:color="000000"/>
              <w:bottom w:val="single" w:sz="4" w:space="0" w:color="000000"/>
            </w:tcBorders>
            <w:shd w:val="clear" w:color="auto" w:fill="FFFFFF"/>
            <w:vAlign w:val="bottom"/>
          </w:tcPr>
          <w:p w14:paraId="695BBE9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669,00</w:t>
            </w:r>
          </w:p>
        </w:tc>
        <w:tc>
          <w:tcPr>
            <w:tcW w:w="3117" w:type="dxa"/>
            <w:tcBorders>
              <w:left w:val="single" w:sz="4" w:space="0" w:color="000000"/>
              <w:bottom w:val="single" w:sz="4" w:space="0" w:color="000000"/>
              <w:right w:val="single" w:sz="4" w:space="0" w:color="000000"/>
            </w:tcBorders>
            <w:shd w:val="clear" w:color="auto" w:fill="FFFFFF"/>
            <w:vAlign w:val="bottom"/>
          </w:tcPr>
          <w:p w14:paraId="7FAC893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669,00</w:t>
            </w:r>
          </w:p>
        </w:tc>
      </w:tr>
      <w:tr w:rsidR="00D52AA2" w:rsidRPr="00D52AA2" w14:paraId="6B612467" w14:textId="77777777" w:rsidTr="0058087C">
        <w:tc>
          <w:tcPr>
            <w:tcW w:w="512" w:type="dxa"/>
            <w:tcBorders>
              <w:left w:val="single" w:sz="4" w:space="0" w:color="000000"/>
              <w:bottom w:val="single" w:sz="4" w:space="0" w:color="000000"/>
            </w:tcBorders>
            <w:shd w:val="clear" w:color="auto" w:fill="FFFFFF"/>
          </w:tcPr>
          <w:p w14:paraId="473E24AC"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315</w:t>
            </w:r>
          </w:p>
        </w:tc>
        <w:tc>
          <w:tcPr>
            <w:tcW w:w="6151" w:type="dxa"/>
            <w:tcBorders>
              <w:left w:val="single" w:sz="4" w:space="0" w:color="000000"/>
              <w:bottom w:val="single" w:sz="4" w:space="0" w:color="000000"/>
            </w:tcBorders>
            <w:shd w:val="clear" w:color="auto" w:fill="FFFFFF"/>
          </w:tcPr>
          <w:p w14:paraId="3611BAD8"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Патрубок возд. фильтра 3160</w:t>
            </w:r>
          </w:p>
        </w:tc>
        <w:tc>
          <w:tcPr>
            <w:tcW w:w="708" w:type="dxa"/>
            <w:tcBorders>
              <w:left w:val="single" w:sz="4" w:space="0" w:color="000000"/>
              <w:bottom w:val="single" w:sz="4" w:space="0" w:color="000000"/>
            </w:tcBorders>
            <w:shd w:val="clear" w:color="auto" w:fill="FFFFFF"/>
          </w:tcPr>
          <w:p w14:paraId="6139BA9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EB7658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CBEDAD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566,50</w:t>
            </w:r>
          </w:p>
        </w:tc>
        <w:tc>
          <w:tcPr>
            <w:tcW w:w="1276" w:type="dxa"/>
            <w:tcBorders>
              <w:left w:val="single" w:sz="4" w:space="0" w:color="000000"/>
              <w:bottom w:val="single" w:sz="4" w:space="0" w:color="000000"/>
            </w:tcBorders>
            <w:shd w:val="clear" w:color="auto" w:fill="FFFFFF"/>
            <w:vAlign w:val="bottom"/>
          </w:tcPr>
          <w:p w14:paraId="20DF1CA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618,00</w:t>
            </w:r>
          </w:p>
        </w:tc>
        <w:tc>
          <w:tcPr>
            <w:tcW w:w="1276" w:type="dxa"/>
            <w:tcBorders>
              <w:left w:val="single" w:sz="4" w:space="0" w:color="000000"/>
              <w:bottom w:val="single" w:sz="4" w:space="0" w:color="000000"/>
            </w:tcBorders>
            <w:shd w:val="clear" w:color="auto" w:fill="FFFFFF"/>
            <w:vAlign w:val="bottom"/>
          </w:tcPr>
          <w:p w14:paraId="2A5A769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566,50</w:t>
            </w:r>
          </w:p>
        </w:tc>
        <w:tc>
          <w:tcPr>
            <w:tcW w:w="1139" w:type="dxa"/>
            <w:tcBorders>
              <w:left w:val="single" w:sz="4" w:space="0" w:color="000000"/>
              <w:bottom w:val="single" w:sz="4" w:space="0" w:color="000000"/>
            </w:tcBorders>
            <w:shd w:val="clear" w:color="auto" w:fill="FFFFFF"/>
            <w:vAlign w:val="bottom"/>
          </w:tcPr>
          <w:p w14:paraId="6B83CBA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583,67</w:t>
            </w:r>
          </w:p>
        </w:tc>
        <w:tc>
          <w:tcPr>
            <w:tcW w:w="3117" w:type="dxa"/>
            <w:tcBorders>
              <w:left w:val="single" w:sz="4" w:space="0" w:color="000000"/>
              <w:bottom w:val="single" w:sz="4" w:space="0" w:color="000000"/>
              <w:right w:val="single" w:sz="4" w:space="0" w:color="000000"/>
            </w:tcBorders>
            <w:shd w:val="clear" w:color="auto" w:fill="FFFFFF"/>
            <w:vAlign w:val="bottom"/>
          </w:tcPr>
          <w:p w14:paraId="3A29A9B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583,67</w:t>
            </w:r>
          </w:p>
        </w:tc>
      </w:tr>
      <w:tr w:rsidR="00D52AA2" w:rsidRPr="00D52AA2" w14:paraId="25740AFE" w14:textId="77777777" w:rsidTr="0058087C">
        <w:tc>
          <w:tcPr>
            <w:tcW w:w="512" w:type="dxa"/>
            <w:tcBorders>
              <w:left w:val="single" w:sz="4" w:space="0" w:color="000000"/>
              <w:bottom w:val="single" w:sz="4" w:space="0" w:color="000000"/>
            </w:tcBorders>
            <w:shd w:val="clear" w:color="auto" w:fill="FFFFFF"/>
          </w:tcPr>
          <w:p w14:paraId="08BE6979"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316</w:t>
            </w:r>
          </w:p>
        </w:tc>
        <w:tc>
          <w:tcPr>
            <w:tcW w:w="6151" w:type="dxa"/>
            <w:tcBorders>
              <w:left w:val="single" w:sz="4" w:space="0" w:color="000000"/>
              <w:bottom w:val="single" w:sz="4" w:space="0" w:color="000000"/>
            </w:tcBorders>
            <w:shd w:val="clear" w:color="auto" w:fill="FFFFFF"/>
          </w:tcPr>
          <w:p w14:paraId="0BE109B9"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Патрубок компенс. возд.фильтра УАЗ Патриот </w:t>
            </w:r>
          </w:p>
        </w:tc>
        <w:tc>
          <w:tcPr>
            <w:tcW w:w="708" w:type="dxa"/>
            <w:tcBorders>
              <w:left w:val="single" w:sz="4" w:space="0" w:color="000000"/>
              <w:bottom w:val="single" w:sz="4" w:space="0" w:color="000000"/>
            </w:tcBorders>
            <w:shd w:val="clear" w:color="auto" w:fill="FFFFFF"/>
          </w:tcPr>
          <w:p w14:paraId="533EAB9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64A82B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385C12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1 485,00</w:t>
            </w:r>
          </w:p>
        </w:tc>
        <w:tc>
          <w:tcPr>
            <w:tcW w:w="1276" w:type="dxa"/>
            <w:tcBorders>
              <w:left w:val="single" w:sz="4" w:space="0" w:color="000000"/>
              <w:bottom w:val="single" w:sz="4" w:space="0" w:color="000000"/>
            </w:tcBorders>
            <w:shd w:val="clear" w:color="auto" w:fill="FFFFFF"/>
            <w:vAlign w:val="bottom"/>
          </w:tcPr>
          <w:p w14:paraId="0D4F0B9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1 620,00</w:t>
            </w:r>
          </w:p>
        </w:tc>
        <w:tc>
          <w:tcPr>
            <w:tcW w:w="1276" w:type="dxa"/>
            <w:tcBorders>
              <w:left w:val="single" w:sz="4" w:space="0" w:color="000000"/>
              <w:bottom w:val="single" w:sz="4" w:space="0" w:color="000000"/>
            </w:tcBorders>
            <w:shd w:val="clear" w:color="auto" w:fill="FFFFFF"/>
            <w:vAlign w:val="bottom"/>
          </w:tcPr>
          <w:p w14:paraId="2C7CA2A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1 485,00</w:t>
            </w:r>
          </w:p>
        </w:tc>
        <w:tc>
          <w:tcPr>
            <w:tcW w:w="1139" w:type="dxa"/>
            <w:tcBorders>
              <w:left w:val="single" w:sz="4" w:space="0" w:color="000000"/>
              <w:bottom w:val="single" w:sz="4" w:space="0" w:color="000000"/>
            </w:tcBorders>
            <w:shd w:val="clear" w:color="auto" w:fill="FFFFFF"/>
            <w:vAlign w:val="bottom"/>
          </w:tcPr>
          <w:p w14:paraId="4479CC9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1 530,00</w:t>
            </w:r>
          </w:p>
        </w:tc>
        <w:tc>
          <w:tcPr>
            <w:tcW w:w="3117" w:type="dxa"/>
            <w:tcBorders>
              <w:left w:val="single" w:sz="4" w:space="0" w:color="000000"/>
              <w:bottom w:val="single" w:sz="4" w:space="0" w:color="000000"/>
              <w:right w:val="single" w:sz="4" w:space="0" w:color="000000"/>
            </w:tcBorders>
            <w:shd w:val="clear" w:color="auto" w:fill="FFFFFF"/>
            <w:vAlign w:val="bottom"/>
          </w:tcPr>
          <w:p w14:paraId="0FAAC5D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1 530,00</w:t>
            </w:r>
          </w:p>
        </w:tc>
      </w:tr>
      <w:tr w:rsidR="00D52AA2" w:rsidRPr="00D52AA2" w14:paraId="6E206A8F" w14:textId="77777777" w:rsidTr="0058087C">
        <w:tc>
          <w:tcPr>
            <w:tcW w:w="512" w:type="dxa"/>
            <w:tcBorders>
              <w:left w:val="single" w:sz="4" w:space="0" w:color="000000"/>
              <w:bottom w:val="single" w:sz="4" w:space="0" w:color="000000"/>
            </w:tcBorders>
            <w:shd w:val="clear" w:color="auto" w:fill="FFFFFF"/>
          </w:tcPr>
          <w:p w14:paraId="6FD675DB"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317</w:t>
            </w:r>
          </w:p>
        </w:tc>
        <w:tc>
          <w:tcPr>
            <w:tcW w:w="6151" w:type="dxa"/>
            <w:tcBorders>
              <w:left w:val="single" w:sz="4" w:space="0" w:color="000000"/>
              <w:bottom w:val="single" w:sz="4" w:space="0" w:color="000000"/>
            </w:tcBorders>
            <w:shd w:val="clear" w:color="auto" w:fill="FFFFFF"/>
          </w:tcPr>
          <w:p w14:paraId="11744C9F"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Подшипник выжим. УАЗ сб </w:t>
            </w:r>
          </w:p>
        </w:tc>
        <w:tc>
          <w:tcPr>
            <w:tcW w:w="708" w:type="dxa"/>
            <w:tcBorders>
              <w:left w:val="single" w:sz="4" w:space="0" w:color="000000"/>
              <w:bottom w:val="single" w:sz="4" w:space="0" w:color="000000"/>
            </w:tcBorders>
            <w:shd w:val="clear" w:color="auto" w:fill="FFFFFF"/>
          </w:tcPr>
          <w:p w14:paraId="35AC1F3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73573D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8A8EAA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2 365,00</w:t>
            </w:r>
          </w:p>
        </w:tc>
        <w:tc>
          <w:tcPr>
            <w:tcW w:w="1276" w:type="dxa"/>
            <w:tcBorders>
              <w:left w:val="single" w:sz="4" w:space="0" w:color="000000"/>
              <w:bottom w:val="single" w:sz="4" w:space="0" w:color="000000"/>
            </w:tcBorders>
            <w:shd w:val="clear" w:color="auto" w:fill="FFFFFF"/>
            <w:vAlign w:val="bottom"/>
          </w:tcPr>
          <w:p w14:paraId="133FA8D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2 580,00</w:t>
            </w:r>
          </w:p>
        </w:tc>
        <w:tc>
          <w:tcPr>
            <w:tcW w:w="1276" w:type="dxa"/>
            <w:tcBorders>
              <w:left w:val="single" w:sz="4" w:space="0" w:color="000000"/>
              <w:bottom w:val="single" w:sz="4" w:space="0" w:color="000000"/>
            </w:tcBorders>
            <w:shd w:val="clear" w:color="auto" w:fill="FFFFFF"/>
            <w:vAlign w:val="bottom"/>
          </w:tcPr>
          <w:p w14:paraId="0C3D309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2 365,00</w:t>
            </w:r>
          </w:p>
        </w:tc>
        <w:tc>
          <w:tcPr>
            <w:tcW w:w="1139" w:type="dxa"/>
            <w:tcBorders>
              <w:left w:val="single" w:sz="4" w:space="0" w:color="000000"/>
              <w:bottom w:val="single" w:sz="4" w:space="0" w:color="000000"/>
            </w:tcBorders>
            <w:shd w:val="clear" w:color="auto" w:fill="FFFFFF"/>
            <w:vAlign w:val="bottom"/>
          </w:tcPr>
          <w:p w14:paraId="227D438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2 436,67</w:t>
            </w:r>
          </w:p>
        </w:tc>
        <w:tc>
          <w:tcPr>
            <w:tcW w:w="3117" w:type="dxa"/>
            <w:tcBorders>
              <w:left w:val="single" w:sz="4" w:space="0" w:color="000000"/>
              <w:bottom w:val="single" w:sz="4" w:space="0" w:color="000000"/>
              <w:right w:val="single" w:sz="4" w:space="0" w:color="000000"/>
            </w:tcBorders>
            <w:shd w:val="clear" w:color="auto" w:fill="FFFFFF"/>
            <w:vAlign w:val="bottom"/>
          </w:tcPr>
          <w:p w14:paraId="3A9480D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2 436,67</w:t>
            </w:r>
          </w:p>
        </w:tc>
      </w:tr>
      <w:tr w:rsidR="00D52AA2" w:rsidRPr="00D52AA2" w14:paraId="3FBA6BF1" w14:textId="77777777" w:rsidTr="0058087C">
        <w:tc>
          <w:tcPr>
            <w:tcW w:w="512" w:type="dxa"/>
            <w:tcBorders>
              <w:left w:val="single" w:sz="4" w:space="0" w:color="000000"/>
              <w:bottom w:val="single" w:sz="4" w:space="0" w:color="000000"/>
            </w:tcBorders>
            <w:shd w:val="clear" w:color="auto" w:fill="FFFFFF"/>
          </w:tcPr>
          <w:p w14:paraId="6CA4ECB4"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318</w:t>
            </w:r>
          </w:p>
        </w:tc>
        <w:tc>
          <w:tcPr>
            <w:tcW w:w="6151" w:type="dxa"/>
            <w:tcBorders>
              <w:left w:val="single" w:sz="4" w:space="0" w:color="000000"/>
              <w:bottom w:val="single" w:sz="4" w:space="0" w:color="000000"/>
            </w:tcBorders>
            <w:shd w:val="clear" w:color="auto" w:fill="FFFFFF"/>
          </w:tcPr>
          <w:p w14:paraId="0E199FDE"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Полуось з/м УАЗ -3162 </w:t>
            </w:r>
          </w:p>
        </w:tc>
        <w:tc>
          <w:tcPr>
            <w:tcW w:w="708" w:type="dxa"/>
            <w:tcBorders>
              <w:left w:val="single" w:sz="4" w:space="0" w:color="000000"/>
              <w:bottom w:val="single" w:sz="4" w:space="0" w:color="000000"/>
            </w:tcBorders>
            <w:shd w:val="clear" w:color="auto" w:fill="FFFFFF"/>
          </w:tcPr>
          <w:p w14:paraId="0816BF7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BBC44C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0A816A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9 460,00</w:t>
            </w:r>
          </w:p>
        </w:tc>
        <w:tc>
          <w:tcPr>
            <w:tcW w:w="1276" w:type="dxa"/>
            <w:tcBorders>
              <w:left w:val="single" w:sz="4" w:space="0" w:color="000000"/>
              <w:bottom w:val="single" w:sz="4" w:space="0" w:color="000000"/>
            </w:tcBorders>
            <w:shd w:val="clear" w:color="auto" w:fill="FFFFFF"/>
            <w:vAlign w:val="bottom"/>
          </w:tcPr>
          <w:p w14:paraId="3B7A0F1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10 320,00</w:t>
            </w:r>
          </w:p>
        </w:tc>
        <w:tc>
          <w:tcPr>
            <w:tcW w:w="1276" w:type="dxa"/>
            <w:tcBorders>
              <w:left w:val="single" w:sz="4" w:space="0" w:color="000000"/>
              <w:bottom w:val="single" w:sz="4" w:space="0" w:color="000000"/>
            </w:tcBorders>
            <w:shd w:val="clear" w:color="auto" w:fill="FFFFFF"/>
            <w:vAlign w:val="bottom"/>
          </w:tcPr>
          <w:p w14:paraId="54A09F1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9 460,00</w:t>
            </w:r>
          </w:p>
        </w:tc>
        <w:tc>
          <w:tcPr>
            <w:tcW w:w="1139" w:type="dxa"/>
            <w:tcBorders>
              <w:left w:val="single" w:sz="4" w:space="0" w:color="000000"/>
              <w:bottom w:val="single" w:sz="4" w:space="0" w:color="000000"/>
            </w:tcBorders>
            <w:shd w:val="clear" w:color="auto" w:fill="FFFFFF"/>
            <w:vAlign w:val="bottom"/>
          </w:tcPr>
          <w:p w14:paraId="3104441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9 746,67</w:t>
            </w:r>
          </w:p>
        </w:tc>
        <w:tc>
          <w:tcPr>
            <w:tcW w:w="3117" w:type="dxa"/>
            <w:tcBorders>
              <w:left w:val="single" w:sz="4" w:space="0" w:color="000000"/>
              <w:bottom w:val="single" w:sz="4" w:space="0" w:color="000000"/>
              <w:right w:val="single" w:sz="4" w:space="0" w:color="000000"/>
            </w:tcBorders>
            <w:shd w:val="clear" w:color="auto" w:fill="FFFFFF"/>
            <w:vAlign w:val="bottom"/>
          </w:tcPr>
          <w:p w14:paraId="0BB5278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9 746,67</w:t>
            </w:r>
          </w:p>
        </w:tc>
      </w:tr>
      <w:tr w:rsidR="00D52AA2" w:rsidRPr="00D52AA2" w14:paraId="227BF870" w14:textId="77777777" w:rsidTr="0058087C">
        <w:tc>
          <w:tcPr>
            <w:tcW w:w="512" w:type="dxa"/>
            <w:tcBorders>
              <w:left w:val="single" w:sz="4" w:space="0" w:color="000000"/>
              <w:bottom w:val="single" w:sz="4" w:space="0" w:color="000000"/>
            </w:tcBorders>
            <w:shd w:val="clear" w:color="auto" w:fill="FFFFFF"/>
          </w:tcPr>
          <w:p w14:paraId="6DCBC6BA"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319</w:t>
            </w:r>
          </w:p>
        </w:tc>
        <w:tc>
          <w:tcPr>
            <w:tcW w:w="6151" w:type="dxa"/>
            <w:tcBorders>
              <w:left w:val="single" w:sz="4" w:space="0" w:color="000000"/>
              <w:bottom w:val="single" w:sz="4" w:space="0" w:color="000000"/>
            </w:tcBorders>
            <w:shd w:val="clear" w:color="auto" w:fill="FFFFFF"/>
          </w:tcPr>
          <w:p w14:paraId="3D93C708"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Полуось УАЗ длинная</w:t>
            </w:r>
          </w:p>
        </w:tc>
        <w:tc>
          <w:tcPr>
            <w:tcW w:w="708" w:type="dxa"/>
            <w:tcBorders>
              <w:left w:val="single" w:sz="4" w:space="0" w:color="000000"/>
              <w:bottom w:val="single" w:sz="4" w:space="0" w:color="000000"/>
            </w:tcBorders>
            <w:shd w:val="clear" w:color="auto" w:fill="FFFFFF"/>
          </w:tcPr>
          <w:p w14:paraId="6947425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DC7F10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A77281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5 500,00</w:t>
            </w:r>
          </w:p>
        </w:tc>
        <w:tc>
          <w:tcPr>
            <w:tcW w:w="1276" w:type="dxa"/>
            <w:tcBorders>
              <w:left w:val="single" w:sz="4" w:space="0" w:color="000000"/>
              <w:bottom w:val="single" w:sz="4" w:space="0" w:color="000000"/>
            </w:tcBorders>
            <w:shd w:val="clear" w:color="auto" w:fill="FFFFFF"/>
            <w:vAlign w:val="bottom"/>
          </w:tcPr>
          <w:p w14:paraId="384A906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6 000,00</w:t>
            </w:r>
          </w:p>
        </w:tc>
        <w:tc>
          <w:tcPr>
            <w:tcW w:w="1276" w:type="dxa"/>
            <w:tcBorders>
              <w:left w:val="single" w:sz="4" w:space="0" w:color="000000"/>
              <w:bottom w:val="single" w:sz="4" w:space="0" w:color="000000"/>
            </w:tcBorders>
            <w:shd w:val="clear" w:color="auto" w:fill="FFFFFF"/>
            <w:vAlign w:val="bottom"/>
          </w:tcPr>
          <w:p w14:paraId="1F930EF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5 500,00</w:t>
            </w:r>
          </w:p>
        </w:tc>
        <w:tc>
          <w:tcPr>
            <w:tcW w:w="1139" w:type="dxa"/>
            <w:tcBorders>
              <w:left w:val="single" w:sz="4" w:space="0" w:color="000000"/>
              <w:bottom w:val="single" w:sz="4" w:space="0" w:color="000000"/>
            </w:tcBorders>
            <w:shd w:val="clear" w:color="auto" w:fill="FFFFFF"/>
            <w:vAlign w:val="bottom"/>
          </w:tcPr>
          <w:p w14:paraId="67B21F7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5 666,67</w:t>
            </w:r>
          </w:p>
        </w:tc>
        <w:tc>
          <w:tcPr>
            <w:tcW w:w="3117" w:type="dxa"/>
            <w:tcBorders>
              <w:left w:val="single" w:sz="4" w:space="0" w:color="000000"/>
              <w:bottom w:val="single" w:sz="4" w:space="0" w:color="000000"/>
              <w:right w:val="single" w:sz="4" w:space="0" w:color="000000"/>
            </w:tcBorders>
            <w:shd w:val="clear" w:color="auto" w:fill="FFFFFF"/>
            <w:vAlign w:val="bottom"/>
          </w:tcPr>
          <w:p w14:paraId="376E6DE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5 666,67</w:t>
            </w:r>
          </w:p>
        </w:tc>
      </w:tr>
      <w:tr w:rsidR="00D52AA2" w:rsidRPr="00D52AA2" w14:paraId="4E2EEF89" w14:textId="77777777" w:rsidTr="0058087C">
        <w:tc>
          <w:tcPr>
            <w:tcW w:w="512" w:type="dxa"/>
            <w:tcBorders>
              <w:left w:val="single" w:sz="4" w:space="0" w:color="000000"/>
              <w:bottom w:val="single" w:sz="4" w:space="0" w:color="000000"/>
            </w:tcBorders>
            <w:shd w:val="clear" w:color="auto" w:fill="FFFFFF"/>
          </w:tcPr>
          <w:p w14:paraId="08F6A447"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320</w:t>
            </w:r>
          </w:p>
        </w:tc>
        <w:tc>
          <w:tcPr>
            <w:tcW w:w="6151" w:type="dxa"/>
            <w:tcBorders>
              <w:left w:val="single" w:sz="4" w:space="0" w:color="000000"/>
              <w:bottom w:val="single" w:sz="4" w:space="0" w:color="000000"/>
            </w:tcBorders>
            <w:shd w:val="clear" w:color="auto" w:fill="FFFFFF"/>
          </w:tcPr>
          <w:p w14:paraId="7908E51F"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Полуось УАЗ короткая</w:t>
            </w:r>
          </w:p>
        </w:tc>
        <w:tc>
          <w:tcPr>
            <w:tcW w:w="708" w:type="dxa"/>
            <w:tcBorders>
              <w:left w:val="single" w:sz="4" w:space="0" w:color="000000"/>
              <w:bottom w:val="single" w:sz="4" w:space="0" w:color="000000"/>
            </w:tcBorders>
            <w:shd w:val="clear" w:color="auto" w:fill="FFFFFF"/>
          </w:tcPr>
          <w:p w14:paraId="654AD25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2744C0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2950B5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6 006,00</w:t>
            </w:r>
          </w:p>
        </w:tc>
        <w:tc>
          <w:tcPr>
            <w:tcW w:w="1276" w:type="dxa"/>
            <w:tcBorders>
              <w:left w:val="single" w:sz="4" w:space="0" w:color="000000"/>
              <w:bottom w:val="single" w:sz="4" w:space="0" w:color="000000"/>
            </w:tcBorders>
            <w:shd w:val="clear" w:color="auto" w:fill="FFFFFF"/>
            <w:vAlign w:val="bottom"/>
          </w:tcPr>
          <w:p w14:paraId="6AE028C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6 552,00</w:t>
            </w:r>
          </w:p>
        </w:tc>
        <w:tc>
          <w:tcPr>
            <w:tcW w:w="1276" w:type="dxa"/>
            <w:tcBorders>
              <w:left w:val="single" w:sz="4" w:space="0" w:color="000000"/>
              <w:bottom w:val="single" w:sz="4" w:space="0" w:color="000000"/>
            </w:tcBorders>
            <w:shd w:val="clear" w:color="auto" w:fill="FFFFFF"/>
            <w:vAlign w:val="bottom"/>
          </w:tcPr>
          <w:p w14:paraId="3489188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6 006,00</w:t>
            </w:r>
          </w:p>
        </w:tc>
        <w:tc>
          <w:tcPr>
            <w:tcW w:w="1139" w:type="dxa"/>
            <w:tcBorders>
              <w:left w:val="single" w:sz="4" w:space="0" w:color="000000"/>
              <w:bottom w:val="single" w:sz="4" w:space="0" w:color="000000"/>
            </w:tcBorders>
            <w:shd w:val="clear" w:color="auto" w:fill="FFFFFF"/>
            <w:vAlign w:val="bottom"/>
          </w:tcPr>
          <w:p w14:paraId="0A7FFDB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6 188,00</w:t>
            </w:r>
          </w:p>
        </w:tc>
        <w:tc>
          <w:tcPr>
            <w:tcW w:w="3117" w:type="dxa"/>
            <w:tcBorders>
              <w:left w:val="single" w:sz="4" w:space="0" w:color="000000"/>
              <w:bottom w:val="single" w:sz="4" w:space="0" w:color="000000"/>
              <w:right w:val="single" w:sz="4" w:space="0" w:color="000000"/>
            </w:tcBorders>
            <w:shd w:val="clear" w:color="auto" w:fill="FFFFFF"/>
            <w:vAlign w:val="bottom"/>
          </w:tcPr>
          <w:p w14:paraId="6B343DA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6 188,00</w:t>
            </w:r>
          </w:p>
        </w:tc>
      </w:tr>
      <w:tr w:rsidR="00D52AA2" w:rsidRPr="00D52AA2" w14:paraId="715CC48F" w14:textId="77777777" w:rsidTr="0058087C">
        <w:tc>
          <w:tcPr>
            <w:tcW w:w="512" w:type="dxa"/>
            <w:tcBorders>
              <w:left w:val="single" w:sz="4" w:space="0" w:color="000000"/>
              <w:bottom w:val="single" w:sz="4" w:space="0" w:color="000000"/>
            </w:tcBorders>
            <w:shd w:val="clear" w:color="auto" w:fill="FFFFFF"/>
          </w:tcPr>
          <w:p w14:paraId="79A844F1"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321</w:t>
            </w:r>
          </w:p>
        </w:tc>
        <w:tc>
          <w:tcPr>
            <w:tcW w:w="6151" w:type="dxa"/>
            <w:tcBorders>
              <w:left w:val="single" w:sz="4" w:space="0" w:color="000000"/>
              <w:bottom w:val="single" w:sz="4" w:space="0" w:color="000000"/>
            </w:tcBorders>
            <w:shd w:val="clear" w:color="auto" w:fill="FFFFFF"/>
          </w:tcPr>
          <w:p w14:paraId="4769BA27"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Полуось УАЗ Хантер, 452 мост спайсер/гибрид прав</w:t>
            </w:r>
          </w:p>
        </w:tc>
        <w:tc>
          <w:tcPr>
            <w:tcW w:w="708" w:type="dxa"/>
            <w:tcBorders>
              <w:left w:val="single" w:sz="4" w:space="0" w:color="000000"/>
              <w:bottom w:val="single" w:sz="4" w:space="0" w:color="000000"/>
            </w:tcBorders>
            <w:shd w:val="clear" w:color="auto" w:fill="FFFFFF"/>
          </w:tcPr>
          <w:p w14:paraId="3E17338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B206ED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6496C8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5 500,00</w:t>
            </w:r>
          </w:p>
        </w:tc>
        <w:tc>
          <w:tcPr>
            <w:tcW w:w="1276" w:type="dxa"/>
            <w:tcBorders>
              <w:left w:val="single" w:sz="4" w:space="0" w:color="000000"/>
              <w:bottom w:val="single" w:sz="4" w:space="0" w:color="000000"/>
            </w:tcBorders>
            <w:shd w:val="clear" w:color="auto" w:fill="FFFFFF"/>
            <w:vAlign w:val="bottom"/>
          </w:tcPr>
          <w:p w14:paraId="09D4330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6 000,00</w:t>
            </w:r>
          </w:p>
        </w:tc>
        <w:tc>
          <w:tcPr>
            <w:tcW w:w="1276" w:type="dxa"/>
            <w:tcBorders>
              <w:left w:val="single" w:sz="4" w:space="0" w:color="000000"/>
              <w:bottom w:val="single" w:sz="4" w:space="0" w:color="000000"/>
            </w:tcBorders>
            <w:shd w:val="clear" w:color="auto" w:fill="FFFFFF"/>
            <w:vAlign w:val="bottom"/>
          </w:tcPr>
          <w:p w14:paraId="2CB68D2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5 550,00</w:t>
            </w:r>
          </w:p>
        </w:tc>
        <w:tc>
          <w:tcPr>
            <w:tcW w:w="1139" w:type="dxa"/>
            <w:tcBorders>
              <w:left w:val="single" w:sz="4" w:space="0" w:color="000000"/>
              <w:bottom w:val="single" w:sz="4" w:space="0" w:color="000000"/>
            </w:tcBorders>
            <w:shd w:val="clear" w:color="auto" w:fill="FFFFFF"/>
            <w:vAlign w:val="bottom"/>
          </w:tcPr>
          <w:p w14:paraId="7251E37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5 683,33</w:t>
            </w:r>
          </w:p>
        </w:tc>
        <w:tc>
          <w:tcPr>
            <w:tcW w:w="3117" w:type="dxa"/>
            <w:tcBorders>
              <w:left w:val="single" w:sz="4" w:space="0" w:color="000000"/>
              <w:bottom w:val="single" w:sz="4" w:space="0" w:color="000000"/>
              <w:right w:val="single" w:sz="4" w:space="0" w:color="000000"/>
            </w:tcBorders>
            <w:shd w:val="clear" w:color="auto" w:fill="FFFFFF"/>
            <w:vAlign w:val="bottom"/>
          </w:tcPr>
          <w:p w14:paraId="4A8F2A7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5 683,33</w:t>
            </w:r>
          </w:p>
        </w:tc>
      </w:tr>
      <w:tr w:rsidR="00D52AA2" w:rsidRPr="00D52AA2" w14:paraId="54F12694" w14:textId="77777777" w:rsidTr="0058087C">
        <w:tc>
          <w:tcPr>
            <w:tcW w:w="512" w:type="dxa"/>
            <w:tcBorders>
              <w:left w:val="single" w:sz="4" w:space="0" w:color="000000"/>
              <w:bottom w:val="single" w:sz="4" w:space="0" w:color="000000"/>
            </w:tcBorders>
            <w:shd w:val="clear" w:color="auto" w:fill="FFFFFF"/>
          </w:tcPr>
          <w:p w14:paraId="0EED9E09"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322</w:t>
            </w:r>
          </w:p>
        </w:tc>
        <w:tc>
          <w:tcPr>
            <w:tcW w:w="6151" w:type="dxa"/>
            <w:tcBorders>
              <w:left w:val="single" w:sz="4" w:space="0" w:color="000000"/>
              <w:bottom w:val="single" w:sz="4" w:space="0" w:color="000000"/>
            </w:tcBorders>
            <w:shd w:val="clear" w:color="auto" w:fill="FFFFFF"/>
          </w:tcPr>
          <w:p w14:paraId="4CD46AF4"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Пружина передней подвески 3160</w:t>
            </w:r>
          </w:p>
        </w:tc>
        <w:tc>
          <w:tcPr>
            <w:tcW w:w="708" w:type="dxa"/>
            <w:tcBorders>
              <w:left w:val="single" w:sz="4" w:space="0" w:color="000000"/>
              <w:bottom w:val="single" w:sz="4" w:space="0" w:color="000000"/>
            </w:tcBorders>
            <w:shd w:val="clear" w:color="auto" w:fill="FFFFFF"/>
          </w:tcPr>
          <w:p w14:paraId="0C17E88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C3FA33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0651C3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1 683,00</w:t>
            </w:r>
          </w:p>
        </w:tc>
        <w:tc>
          <w:tcPr>
            <w:tcW w:w="1276" w:type="dxa"/>
            <w:tcBorders>
              <w:left w:val="single" w:sz="4" w:space="0" w:color="000000"/>
              <w:bottom w:val="single" w:sz="4" w:space="0" w:color="000000"/>
            </w:tcBorders>
            <w:shd w:val="clear" w:color="auto" w:fill="FFFFFF"/>
            <w:vAlign w:val="bottom"/>
          </w:tcPr>
          <w:p w14:paraId="41F9574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1 836,00</w:t>
            </w:r>
          </w:p>
        </w:tc>
        <w:tc>
          <w:tcPr>
            <w:tcW w:w="1276" w:type="dxa"/>
            <w:tcBorders>
              <w:left w:val="single" w:sz="4" w:space="0" w:color="000000"/>
              <w:bottom w:val="single" w:sz="4" w:space="0" w:color="000000"/>
            </w:tcBorders>
            <w:shd w:val="clear" w:color="auto" w:fill="FFFFFF"/>
            <w:vAlign w:val="bottom"/>
          </w:tcPr>
          <w:p w14:paraId="1595459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1 683,00</w:t>
            </w:r>
          </w:p>
        </w:tc>
        <w:tc>
          <w:tcPr>
            <w:tcW w:w="1139" w:type="dxa"/>
            <w:tcBorders>
              <w:left w:val="single" w:sz="4" w:space="0" w:color="000000"/>
              <w:bottom w:val="single" w:sz="4" w:space="0" w:color="000000"/>
            </w:tcBorders>
            <w:shd w:val="clear" w:color="auto" w:fill="FFFFFF"/>
            <w:vAlign w:val="bottom"/>
          </w:tcPr>
          <w:p w14:paraId="1A9A6B3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1 734,00</w:t>
            </w:r>
          </w:p>
        </w:tc>
        <w:tc>
          <w:tcPr>
            <w:tcW w:w="3117" w:type="dxa"/>
            <w:tcBorders>
              <w:left w:val="single" w:sz="4" w:space="0" w:color="000000"/>
              <w:bottom w:val="single" w:sz="4" w:space="0" w:color="000000"/>
              <w:right w:val="single" w:sz="4" w:space="0" w:color="000000"/>
            </w:tcBorders>
            <w:shd w:val="clear" w:color="auto" w:fill="FFFFFF"/>
            <w:vAlign w:val="bottom"/>
          </w:tcPr>
          <w:p w14:paraId="31102F3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1 734,00</w:t>
            </w:r>
          </w:p>
        </w:tc>
      </w:tr>
      <w:tr w:rsidR="00D52AA2" w:rsidRPr="00D52AA2" w14:paraId="386A659B" w14:textId="77777777" w:rsidTr="0058087C">
        <w:tc>
          <w:tcPr>
            <w:tcW w:w="512" w:type="dxa"/>
            <w:tcBorders>
              <w:left w:val="single" w:sz="4" w:space="0" w:color="000000"/>
              <w:bottom w:val="single" w:sz="4" w:space="0" w:color="000000"/>
            </w:tcBorders>
            <w:shd w:val="clear" w:color="auto" w:fill="FFFFFF"/>
          </w:tcPr>
          <w:p w14:paraId="4261D96D"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323</w:t>
            </w:r>
          </w:p>
        </w:tc>
        <w:tc>
          <w:tcPr>
            <w:tcW w:w="6151" w:type="dxa"/>
            <w:tcBorders>
              <w:left w:val="single" w:sz="4" w:space="0" w:color="000000"/>
              <w:bottom w:val="single" w:sz="4" w:space="0" w:color="000000"/>
            </w:tcBorders>
            <w:shd w:val="clear" w:color="auto" w:fill="FFFFFF"/>
          </w:tcPr>
          <w:p w14:paraId="3EDF0663"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Радиатор отопителя 3162, 3163 алюм. </w:t>
            </w:r>
          </w:p>
        </w:tc>
        <w:tc>
          <w:tcPr>
            <w:tcW w:w="708" w:type="dxa"/>
            <w:tcBorders>
              <w:left w:val="single" w:sz="4" w:space="0" w:color="000000"/>
              <w:bottom w:val="single" w:sz="4" w:space="0" w:color="000000"/>
            </w:tcBorders>
            <w:shd w:val="clear" w:color="auto" w:fill="FFFFFF"/>
          </w:tcPr>
          <w:p w14:paraId="0D04CB0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BEC79F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A0FF71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4 829,00</w:t>
            </w:r>
          </w:p>
        </w:tc>
        <w:tc>
          <w:tcPr>
            <w:tcW w:w="1276" w:type="dxa"/>
            <w:tcBorders>
              <w:left w:val="single" w:sz="4" w:space="0" w:color="000000"/>
              <w:bottom w:val="single" w:sz="4" w:space="0" w:color="000000"/>
            </w:tcBorders>
            <w:shd w:val="clear" w:color="auto" w:fill="FFFFFF"/>
            <w:vAlign w:val="bottom"/>
          </w:tcPr>
          <w:p w14:paraId="2185DDB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5 268,00</w:t>
            </w:r>
          </w:p>
        </w:tc>
        <w:tc>
          <w:tcPr>
            <w:tcW w:w="1276" w:type="dxa"/>
            <w:tcBorders>
              <w:left w:val="single" w:sz="4" w:space="0" w:color="000000"/>
              <w:bottom w:val="single" w:sz="4" w:space="0" w:color="000000"/>
            </w:tcBorders>
            <w:shd w:val="clear" w:color="auto" w:fill="FFFFFF"/>
            <w:vAlign w:val="bottom"/>
          </w:tcPr>
          <w:p w14:paraId="27981C4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4 829,00</w:t>
            </w:r>
          </w:p>
        </w:tc>
        <w:tc>
          <w:tcPr>
            <w:tcW w:w="1139" w:type="dxa"/>
            <w:tcBorders>
              <w:left w:val="single" w:sz="4" w:space="0" w:color="000000"/>
              <w:bottom w:val="single" w:sz="4" w:space="0" w:color="000000"/>
            </w:tcBorders>
            <w:shd w:val="clear" w:color="auto" w:fill="FFFFFF"/>
            <w:vAlign w:val="bottom"/>
          </w:tcPr>
          <w:p w14:paraId="1180FB3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4 975,33</w:t>
            </w:r>
          </w:p>
        </w:tc>
        <w:tc>
          <w:tcPr>
            <w:tcW w:w="3117" w:type="dxa"/>
            <w:tcBorders>
              <w:left w:val="single" w:sz="4" w:space="0" w:color="000000"/>
              <w:bottom w:val="single" w:sz="4" w:space="0" w:color="000000"/>
              <w:right w:val="single" w:sz="4" w:space="0" w:color="000000"/>
            </w:tcBorders>
            <w:shd w:val="clear" w:color="auto" w:fill="FFFFFF"/>
            <w:vAlign w:val="bottom"/>
          </w:tcPr>
          <w:p w14:paraId="1C31AA9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4 975,33</w:t>
            </w:r>
          </w:p>
        </w:tc>
      </w:tr>
      <w:tr w:rsidR="00D52AA2" w:rsidRPr="00D52AA2" w14:paraId="3E534B67" w14:textId="77777777" w:rsidTr="0058087C">
        <w:tc>
          <w:tcPr>
            <w:tcW w:w="512" w:type="dxa"/>
            <w:tcBorders>
              <w:left w:val="single" w:sz="4" w:space="0" w:color="000000"/>
              <w:bottom w:val="single" w:sz="4" w:space="0" w:color="000000"/>
            </w:tcBorders>
            <w:shd w:val="clear" w:color="auto" w:fill="FFFFFF"/>
          </w:tcPr>
          <w:p w14:paraId="64C8C3B9"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324</w:t>
            </w:r>
          </w:p>
        </w:tc>
        <w:tc>
          <w:tcPr>
            <w:tcW w:w="6151" w:type="dxa"/>
            <w:tcBorders>
              <w:left w:val="single" w:sz="4" w:space="0" w:color="000000"/>
              <w:bottom w:val="single" w:sz="4" w:space="0" w:color="000000"/>
            </w:tcBorders>
            <w:shd w:val="clear" w:color="auto" w:fill="FFFFFF"/>
          </w:tcPr>
          <w:p w14:paraId="050976F0"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Радиатор отопителя 452</w:t>
            </w:r>
          </w:p>
        </w:tc>
        <w:tc>
          <w:tcPr>
            <w:tcW w:w="708" w:type="dxa"/>
            <w:tcBorders>
              <w:left w:val="single" w:sz="4" w:space="0" w:color="000000"/>
              <w:bottom w:val="single" w:sz="4" w:space="0" w:color="000000"/>
            </w:tcBorders>
            <w:shd w:val="clear" w:color="auto" w:fill="FFFFFF"/>
          </w:tcPr>
          <w:p w14:paraId="572489C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FC6D17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95F90B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9 955,00</w:t>
            </w:r>
          </w:p>
        </w:tc>
        <w:tc>
          <w:tcPr>
            <w:tcW w:w="1276" w:type="dxa"/>
            <w:tcBorders>
              <w:left w:val="single" w:sz="4" w:space="0" w:color="000000"/>
              <w:bottom w:val="single" w:sz="4" w:space="0" w:color="000000"/>
            </w:tcBorders>
            <w:shd w:val="clear" w:color="auto" w:fill="FFFFFF"/>
            <w:vAlign w:val="bottom"/>
          </w:tcPr>
          <w:p w14:paraId="623F69F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10 860,00</w:t>
            </w:r>
          </w:p>
        </w:tc>
        <w:tc>
          <w:tcPr>
            <w:tcW w:w="1276" w:type="dxa"/>
            <w:tcBorders>
              <w:left w:val="single" w:sz="4" w:space="0" w:color="000000"/>
              <w:bottom w:val="single" w:sz="4" w:space="0" w:color="000000"/>
            </w:tcBorders>
            <w:shd w:val="clear" w:color="auto" w:fill="FFFFFF"/>
            <w:vAlign w:val="bottom"/>
          </w:tcPr>
          <w:p w14:paraId="35D0E61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9 955,00</w:t>
            </w:r>
          </w:p>
        </w:tc>
        <w:tc>
          <w:tcPr>
            <w:tcW w:w="1139" w:type="dxa"/>
            <w:tcBorders>
              <w:left w:val="single" w:sz="4" w:space="0" w:color="000000"/>
              <w:bottom w:val="single" w:sz="4" w:space="0" w:color="000000"/>
            </w:tcBorders>
            <w:shd w:val="clear" w:color="auto" w:fill="FFFFFF"/>
            <w:vAlign w:val="bottom"/>
          </w:tcPr>
          <w:p w14:paraId="2A181DD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10 256,67</w:t>
            </w:r>
          </w:p>
        </w:tc>
        <w:tc>
          <w:tcPr>
            <w:tcW w:w="3117" w:type="dxa"/>
            <w:tcBorders>
              <w:left w:val="single" w:sz="4" w:space="0" w:color="000000"/>
              <w:bottom w:val="single" w:sz="4" w:space="0" w:color="000000"/>
              <w:right w:val="single" w:sz="4" w:space="0" w:color="000000"/>
            </w:tcBorders>
            <w:shd w:val="clear" w:color="auto" w:fill="FFFFFF"/>
            <w:vAlign w:val="bottom"/>
          </w:tcPr>
          <w:p w14:paraId="7A3E2D0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10 256,67</w:t>
            </w:r>
          </w:p>
        </w:tc>
      </w:tr>
      <w:tr w:rsidR="00D52AA2" w:rsidRPr="00D52AA2" w14:paraId="6B2FF700" w14:textId="77777777" w:rsidTr="0058087C">
        <w:tc>
          <w:tcPr>
            <w:tcW w:w="512" w:type="dxa"/>
            <w:tcBorders>
              <w:left w:val="single" w:sz="4" w:space="0" w:color="000000"/>
              <w:bottom w:val="single" w:sz="4" w:space="0" w:color="000000"/>
            </w:tcBorders>
            <w:shd w:val="clear" w:color="auto" w:fill="FFFFFF"/>
          </w:tcPr>
          <w:p w14:paraId="1C8075AD"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325</w:t>
            </w:r>
          </w:p>
        </w:tc>
        <w:tc>
          <w:tcPr>
            <w:tcW w:w="6151" w:type="dxa"/>
            <w:tcBorders>
              <w:left w:val="single" w:sz="4" w:space="0" w:color="000000"/>
              <w:bottom w:val="single" w:sz="4" w:space="0" w:color="000000"/>
            </w:tcBorders>
            <w:shd w:val="clear" w:color="auto" w:fill="FFFFFF"/>
          </w:tcPr>
          <w:p w14:paraId="072F3DBA"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Радиатор охлаждения 3163 ,452 дв.4213 i </w:t>
            </w:r>
          </w:p>
        </w:tc>
        <w:tc>
          <w:tcPr>
            <w:tcW w:w="708" w:type="dxa"/>
            <w:tcBorders>
              <w:left w:val="single" w:sz="4" w:space="0" w:color="000000"/>
              <w:bottom w:val="single" w:sz="4" w:space="0" w:color="000000"/>
            </w:tcBorders>
            <w:shd w:val="clear" w:color="auto" w:fill="FFFFFF"/>
          </w:tcPr>
          <w:p w14:paraId="3A5FADC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39BC29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985771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41 690,00</w:t>
            </w:r>
          </w:p>
        </w:tc>
        <w:tc>
          <w:tcPr>
            <w:tcW w:w="1276" w:type="dxa"/>
            <w:tcBorders>
              <w:left w:val="single" w:sz="4" w:space="0" w:color="000000"/>
              <w:bottom w:val="single" w:sz="4" w:space="0" w:color="000000"/>
            </w:tcBorders>
            <w:shd w:val="clear" w:color="auto" w:fill="FFFFFF"/>
            <w:vAlign w:val="bottom"/>
          </w:tcPr>
          <w:p w14:paraId="6035C14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45 480,00</w:t>
            </w:r>
          </w:p>
        </w:tc>
        <w:tc>
          <w:tcPr>
            <w:tcW w:w="1276" w:type="dxa"/>
            <w:tcBorders>
              <w:left w:val="single" w:sz="4" w:space="0" w:color="000000"/>
              <w:bottom w:val="single" w:sz="4" w:space="0" w:color="000000"/>
            </w:tcBorders>
            <w:shd w:val="clear" w:color="auto" w:fill="FFFFFF"/>
            <w:vAlign w:val="bottom"/>
          </w:tcPr>
          <w:p w14:paraId="0945D06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41 690,00</w:t>
            </w:r>
          </w:p>
        </w:tc>
        <w:tc>
          <w:tcPr>
            <w:tcW w:w="1139" w:type="dxa"/>
            <w:tcBorders>
              <w:left w:val="single" w:sz="4" w:space="0" w:color="000000"/>
              <w:bottom w:val="single" w:sz="4" w:space="0" w:color="000000"/>
            </w:tcBorders>
            <w:shd w:val="clear" w:color="auto" w:fill="FFFFFF"/>
            <w:vAlign w:val="bottom"/>
          </w:tcPr>
          <w:p w14:paraId="565833E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42 953,33</w:t>
            </w:r>
          </w:p>
        </w:tc>
        <w:tc>
          <w:tcPr>
            <w:tcW w:w="3117" w:type="dxa"/>
            <w:tcBorders>
              <w:left w:val="single" w:sz="4" w:space="0" w:color="000000"/>
              <w:bottom w:val="single" w:sz="4" w:space="0" w:color="000000"/>
              <w:right w:val="single" w:sz="4" w:space="0" w:color="000000"/>
            </w:tcBorders>
            <w:shd w:val="clear" w:color="auto" w:fill="FFFFFF"/>
            <w:vAlign w:val="bottom"/>
          </w:tcPr>
          <w:p w14:paraId="10CB881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42 953,33</w:t>
            </w:r>
          </w:p>
        </w:tc>
      </w:tr>
      <w:tr w:rsidR="00D52AA2" w:rsidRPr="00D52AA2" w14:paraId="408CFAD6" w14:textId="77777777" w:rsidTr="0058087C">
        <w:tc>
          <w:tcPr>
            <w:tcW w:w="512" w:type="dxa"/>
            <w:tcBorders>
              <w:left w:val="single" w:sz="4" w:space="0" w:color="000000"/>
              <w:bottom w:val="single" w:sz="4" w:space="0" w:color="000000"/>
            </w:tcBorders>
            <w:shd w:val="clear" w:color="auto" w:fill="FFFFFF"/>
          </w:tcPr>
          <w:p w14:paraId="2A239A63"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326</w:t>
            </w:r>
          </w:p>
        </w:tc>
        <w:tc>
          <w:tcPr>
            <w:tcW w:w="6151" w:type="dxa"/>
            <w:tcBorders>
              <w:left w:val="single" w:sz="4" w:space="0" w:color="000000"/>
              <w:bottom w:val="single" w:sz="4" w:space="0" w:color="000000"/>
            </w:tcBorders>
            <w:shd w:val="clear" w:color="auto" w:fill="FFFFFF"/>
          </w:tcPr>
          <w:p w14:paraId="32E68449"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Зеркало 452 н/о левое</w:t>
            </w:r>
          </w:p>
        </w:tc>
        <w:tc>
          <w:tcPr>
            <w:tcW w:w="708" w:type="dxa"/>
            <w:tcBorders>
              <w:left w:val="single" w:sz="4" w:space="0" w:color="000000"/>
              <w:bottom w:val="single" w:sz="4" w:space="0" w:color="000000"/>
            </w:tcBorders>
            <w:shd w:val="clear" w:color="auto" w:fill="FFFFFF"/>
          </w:tcPr>
          <w:p w14:paraId="506DA07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8B1B4B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46DE4B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1 562,00</w:t>
            </w:r>
          </w:p>
        </w:tc>
        <w:tc>
          <w:tcPr>
            <w:tcW w:w="1276" w:type="dxa"/>
            <w:tcBorders>
              <w:left w:val="single" w:sz="4" w:space="0" w:color="000000"/>
              <w:bottom w:val="single" w:sz="4" w:space="0" w:color="000000"/>
            </w:tcBorders>
            <w:shd w:val="clear" w:color="auto" w:fill="FFFFFF"/>
            <w:vAlign w:val="bottom"/>
          </w:tcPr>
          <w:p w14:paraId="36ECD27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1 704,00</w:t>
            </w:r>
          </w:p>
        </w:tc>
        <w:tc>
          <w:tcPr>
            <w:tcW w:w="1276" w:type="dxa"/>
            <w:tcBorders>
              <w:left w:val="single" w:sz="4" w:space="0" w:color="000000"/>
              <w:bottom w:val="single" w:sz="4" w:space="0" w:color="000000"/>
            </w:tcBorders>
            <w:shd w:val="clear" w:color="auto" w:fill="FFFFFF"/>
            <w:vAlign w:val="bottom"/>
          </w:tcPr>
          <w:p w14:paraId="36540FA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1 562,00</w:t>
            </w:r>
          </w:p>
        </w:tc>
        <w:tc>
          <w:tcPr>
            <w:tcW w:w="1139" w:type="dxa"/>
            <w:tcBorders>
              <w:left w:val="single" w:sz="4" w:space="0" w:color="000000"/>
              <w:bottom w:val="single" w:sz="4" w:space="0" w:color="000000"/>
            </w:tcBorders>
            <w:shd w:val="clear" w:color="auto" w:fill="FFFFFF"/>
            <w:vAlign w:val="bottom"/>
          </w:tcPr>
          <w:p w14:paraId="51E9586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1 609,33</w:t>
            </w:r>
          </w:p>
        </w:tc>
        <w:tc>
          <w:tcPr>
            <w:tcW w:w="3117" w:type="dxa"/>
            <w:tcBorders>
              <w:left w:val="single" w:sz="4" w:space="0" w:color="000000"/>
              <w:bottom w:val="single" w:sz="4" w:space="0" w:color="000000"/>
              <w:right w:val="single" w:sz="4" w:space="0" w:color="000000"/>
            </w:tcBorders>
            <w:shd w:val="clear" w:color="auto" w:fill="FFFFFF"/>
            <w:vAlign w:val="bottom"/>
          </w:tcPr>
          <w:p w14:paraId="7FF04B7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1 609,33</w:t>
            </w:r>
          </w:p>
        </w:tc>
      </w:tr>
      <w:tr w:rsidR="00D52AA2" w:rsidRPr="00D52AA2" w14:paraId="0235D363" w14:textId="77777777" w:rsidTr="0058087C">
        <w:tc>
          <w:tcPr>
            <w:tcW w:w="512" w:type="dxa"/>
            <w:tcBorders>
              <w:left w:val="single" w:sz="4" w:space="0" w:color="000000"/>
              <w:bottom w:val="single" w:sz="4" w:space="0" w:color="000000"/>
            </w:tcBorders>
            <w:shd w:val="clear" w:color="auto" w:fill="FFFFFF"/>
          </w:tcPr>
          <w:p w14:paraId="7B7FCA77"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327</w:t>
            </w:r>
          </w:p>
        </w:tc>
        <w:tc>
          <w:tcPr>
            <w:tcW w:w="6151" w:type="dxa"/>
            <w:tcBorders>
              <w:left w:val="single" w:sz="4" w:space="0" w:color="000000"/>
              <w:bottom w:val="single" w:sz="4" w:space="0" w:color="000000"/>
            </w:tcBorders>
            <w:shd w:val="clear" w:color="auto" w:fill="FFFFFF"/>
          </w:tcPr>
          <w:p w14:paraId="7087388E"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Зеркало 452 н/о правое</w:t>
            </w:r>
          </w:p>
        </w:tc>
        <w:tc>
          <w:tcPr>
            <w:tcW w:w="708" w:type="dxa"/>
            <w:tcBorders>
              <w:left w:val="single" w:sz="4" w:space="0" w:color="000000"/>
              <w:bottom w:val="single" w:sz="4" w:space="0" w:color="000000"/>
            </w:tcBorders>
            <w:shd w:val="clear" w:color="auto" w:fill="FFFFFF"/>
          </w:tcPr>
          <w:p w14:paraId="0E918D3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0E2FA3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EA56F7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1 562,00</w:t>
            </w:r>
          </w:p>
        </w:tc>
        <w:tc>
          <w:tcPr>
            <w:tcW w:w="1276" w:type="dxa"/>
            <w:tcBorders>
              <w:left w:val="single" w:sz="4" w:space="0" w:color="000000"/>
              <w:bottom w:val="single" w:sz="4" w:space="0" w:color="000000"/>
            </w:tcBorders>
            <w:shd w:val="clear" w:color="auto" w:fill="FFFFFF"/>
            <w:vAlign w:val="bottom"/>
          </w:tcPr>
          <w:p w14:paraId="4BB1E22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1 704,00</w:t>
            </w:r>
          </w:p>
        </w:tc>
        <w:tc>
          <w:tcPr>
            <w:tcW w:w="1276" w:type="dxa"/>
            <w:tcBorders>
              <w:left w:val="single" w:sz="4" w:space="0" w:color="000000"/>
              <w:bottom w:val="single" w:sz="4" w:space="0" w:color="000000"/>
            </w:tcBorders>
            <w:shd w:val="clear" w:color="auto" w:fill="FFFFFF"/>
            <w:vAlign w:val="bottom"/>
          </w:tcPr>
          <w:p w14:paraId="023DC0C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1 562,00</w:t>
            </w:r>
          </w:p>
        </w:tc>
        <w:tc>
          <w:tcPr>
            <w:tcW w:w="1139" w:type="dxa"/>
            <w:tcBorders>
              <w:left w:val="single" w:sz="4" w:space="0" w:color="000000"/>
              <w:bottom w:val="single" w:sz="4" w:space="0" w:color="000000"/>
            </w:tcBorders>
            <w:shd w:val="clear" w:color="auto" w:fill="FFFFFF"/>
            <w:vAlign w:val="bottom"/>
          </w:tcPr>
          <w:p w14:paraId="161A7DB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1 609,33</w:t>
            </w:r>
          </w:p>
        </w:tc>
        <w:tc>
          <w:tcPr>
            <w:tcW w:w="3117" w:type="dxa"/>
            <w:tcBorders>
              <w:left w:val="single" w:sz="4" w:space="0" w:color="000000"/>
              <w:bottom w:val="single" w:sz="4" w:space="0" w:color="000000"/>
              <w:right w:val="single" w:sz="4" w:space="0" w:color="000000"/>
            </w:tcBorders>
            <w:shd w:val="clear" w:color="auto" w:fill="FFFFFF"/>
            <w:vAlign w:val="bottom"/>
          </w:tcPr>
          <w:p w14:paraId="1154EDD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1 609,33</w:t>
            </w:r>
          </w:p>
        </w:tc>
      </w:tr>
      <w:tr w:rsidR="00D52AA2" w:rsidRPr="00D52AA2" w14:paraId="73AC5372" w14:textId="77777777" w:rsidTr="0058087C">
        <w:tc>
          <w:tcPr>
            <w:tcW w:w="512" w:type="dxa"/>
            <w:tcBorders>
              <w:left w:val="single" w:sz="4" w:space="0" w:color="000000"/>
              <w:bottom w:val="single" w:sz="4" w:space="0" w:color="000000"/>
            </w:tcBorders>
            <w:shd w:val="clear" w:color="auto" w:fill="FFFFFF"/>
          </w:tcPr>
          <w:p w14:paraId="65FB34DC"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328</w:t>
            </w:r>
          </w:p>
        </w:tc>
        <w:tc>
          <w:tcPr>
            <w:tcW w:w="6151" w:type="dxa"/>
            <w:tcBorders>
              <w:left w:val="single" w:sz="4" w:space="0" w:color="000000"/>
              <w:bottom w:val="single" w:sz="4" w:space="0" w:color="000000"/>
            </w:tcBorders>
            <w:shd w:val="clear" w:color="auto" w:fill="FFFFFF"/>
          </w:tcPr>
          <w:p w14:paraId="7127C918"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Зеркало УАЗ-ПАТРИОТ с 2015 г.в</w:t>
            </w:r>
          </w:p>
        </w:tc>
        <w:tc>
          <w:tcPr>
            <w:tcW w:w="708" w:type="dxa"/>
            <w:tcBorders>
              <w:left w:val="single" w:sz="4" w:space="0" w:color="000000"/>
              <w:bottom w:val="single" w:sz="4" w:space="0" w:color="000000"/>
            </w:tcBorders>
            <w:shd w:val="clear" w:color="auto" w:fill="FFFFFF"/>
          </w:tcPr>
          <w:p w14:paraId="1E5A812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1196A2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709D10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4 119,50</w:t>
            </w:r>
          </w:p>
        </w:tc>
        <w:tc>
          <w:tcPr>
            <w:tcW w:w="1276" w:type="dxa"/>
            <w:tcBorders>
              <w:left w:val="single" w:sz="4" w:space="0" w:color="000000"/>
              <w:bottom w:val="single" w:sz="4" w:space="0" w:color="000000"/>
            </w:tcBorders>
            <w:shd w:val="clear" w:color="auto" w:fill="FFFFFF"/>
            <w:vAlign w:val="bottom"/>
          </w:tcPr>
          <w:p w14:paraId="6EA4CD3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4 494,00</w:t>
            </w:r>
          </w:p>
        </w:tc>
        <w:tc>
          <w:tcPr>
            <w:tcW w:w="1276" w:type="dxa"/>
            <w:tcBorders>
              <w:left w:val="single" w:sz="4" w:space="0" w:color="000000"/>
              <w:bottom w:val="single" w:sz="4" w:space="0" w:color="000000"/>
            </w:tcBorders>
            <w:shd w:val="clear" w:color="auto" w:fill="FFFFFF"/>
            <w:vAlign w:val="bottom"/>
          </w:tcPr>
          <w:p w14:paraId="436272E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4 119,50</w:t>
            </w:r>
          </w:p>
        </w:tc>
        <w:tc>
          <w:tcPr>
            <w:tcW w:w="1139" w:type="dxa"/>
            <w:tcBorders>
              <w:left w:val="single" w:sz="4" w:space="0" w:color="000000"/>
              <w:bottom w:val="single" w:sz="4" w:space="0" w:color="000000"/>
            </w:tcBorders>
            <w:shd w:val="clear" w:color="auto" w:fill="FFFFFF"/>
            <w:vAlign w:val="bottom"/>
          </w:tcPr>
          <w:p w14:paraId="32DDF3C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4 244,33</w:t>
            </w:r>
          </w:p>
        </w:tc>
        <w:tc>
          <w:tcPr>
            <w:tcW w:w="3117" w:type="dxa"/>
            <w:tcBorders>
              <w:left w:val="single" w:sz="4" w:space="0" w:color="000000"/>
              <w:bottom w:val="single" w:sz="4" w:space="0" w:color="000000"/>
              <w:right w:val="single" w:sz="4" w:space="0" w:color="000000"/>
            </w:tcBorders>
            <w:shd w:val="clear" w:color="auto" w:fill="FFFFFF"/>
            <w:vAlign w:val="bottom"/>
          </w:tcPr>
          <w:p w14:paraId="07DE3BE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4 244,33</w:t>
            </w:r>
          </w:p>
        </w:tc>
      </w:tr>
      <w:tr w:rsidR="00D52AA2" w:rsidRPr="00D52AA2" w14:paraId="12728C56" w14:textId="77777777" w:rsidTr="0058087C">
        <w:tc>
          <w:tcPr>
            <w:tcW w:w="512" w:type="dxa"/>
            <w:tcBorders>
              <w:left w:val="single" w:sz="4" w:space="0" w:color="000000"/>
              <w:bottom w:val="single" w:sz="4" w:space="0" w:color="000000"/>
            </w:tcBorders>
            <w:shd w:val="clear" w:color="auto" w:fill="FFFFFF"/>
          </w:tcPr>
          <w:p w14:paraId="350A3067"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329</w:t>
            </w:r>
          </w:p>
        </w:tc>
        <w:tc>
          <w:tcPr>
            <w:tcW w:w="6151" w:type="dxa"/>
            <w:tcBorders>
              <w:left w:val="single" w:sz="4" w:space="0" w:color="000000"/>
              <w:bottom w:val="single" w:sz="4" w:space="0" w:color="000000"/>
            </w:tcBorders>
            <w:shd w:val="clear" w:color="auto" w:fill="FFFFFF"/>
          </w:tcPr>
          <w:p w14:paraId="62EFC026"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Блок управления МИКАС 10.3 УАЗ-390994, дв.4213 Евро-3</w:t>
            </w:r>
          </w:p>
        </w:tc>
        <w:tc>
          <w:tcPr>
            <w:tcW w:w="708" w:type="dxa"/>
            <w:tcBorders>
              <w:left w:val="single" w:sz="4" w:space="0" w:color="000000"/>
              <w:bottom w:val="single" w:sz="4" w:space="0" w:color="000000"/>
            </w:tcBorders>
            <w:shd w:val="clear" w:color="auto" w:fill="FFFFFF"/>
          </w:tcPr>
          <w:p w14:paraId="22AB5EC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35EC9A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66A3C8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15 510,00</w:t>
            </w:r>
          </w:p>
        </w:tc>
        <w:tc>
          <w:tcPr>
            <w:tcW w:w="1276" w:type="dxa"/>
            <w:tcBorders>
              <w:left w:val="single" w:sz="4" w:space="0" w:color="000000"/>
              <w:bottom w:val="single" w:sz="4" w:space="0" w:color="000000"/>
            </w:tcBorders>
            <w:shd w:val="clear" w:color="auto" w:fill="FFFFFF"/>
            <w:vAlign w:val="bottom"/>
          </w:tcPr>
          <w:p w14:paraId="34A1818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16 920,00</w:t>
            </w:r>
          </w:p>
        </w:tc>
        <w:tc>
          <w:tcPr>
            <w:tcW w:w="1276" w:type="dxa"/>
            <w:tcBorders>
              <w:left w:val="single" w:sz="4" w:space="0" w:color="000000"/>
              <w:bottom w:val="single" w:sz="4" w:space="0" w:color="000000"/>
            </w:tcBorders>
            <w:shd w:val="clear" w:color="auto" w:fill="FFFFFF"/>
            <w:vAlign w:val="bottom"/>
          </w:tcPr>
          <w:p w14:paraId="32F2FA8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15 510,00</w:t>
            </w:r>
          </w:p>
        </w:tc>
        <w:tc>
          <w:tcPr>
            <w:tcW w:w="1139" w:type="dxa"/>
            <w:tcBorders>
              <w:left w:val="single" w:sz="4" w:space="0" w:color="000000"/>
              <w:bottom w:val="single" w:sz="4" w:space="0" w:color="000000"/>
            </w:tcBorders>
            <w:shd w:val="clear" w:color="auto" w:fill="FFFFFF"/>
            <w:vAlign w:val="bottom"/>
          </w:tcPr>
          <w:p w14:paraId="2E80CDE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15 980,00</w:t>
            </w:r>
          </w:p>
        </w:tc>
        <w:tc>
          <w:tcPr>
            <w:tcW w:w="3117" w:type="dxa"/>
            <w:tcBorders>
              <w:left w:val="single" w:sz="4" w:space="0" w:color="000000"/>
              <w:bottom w:val="single" w:sz="4" w:space="0" w:color="000000"/>
              <w:right w:val="single" w:sz="4" w:space="0" w:color="000000"/>
            </w:tcBorders>
            <w:shd w:val="clear" w:color="auto" w:fill="FFFFFF"/>
            <w:vAlign w:val="bottom"/>
          </w:tcPr>
          <w:p w14:paraId="1E67E2B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15 980,00</w:t>
            </w:r>
          </w:p>
        </w:tc>
      </w:tr>
      <w:tr w:rsidR="00D52AA2" w:rsidRPr="00D52AA2" w14:paraId="795DBF0F" w14:textId="77777777" w:rsidTr="0058087C">
        <w:tc>
          <w:tcPr>
            <w:tcW w:w="512" w:type="dxa"/>
            <w:tcBorders>
              <w:left w:val="single" w:sz="4" w:space="0" w:color="000000"/>
              <w:bottom w:val="single" w:sz="4" w:space="0" w:color="000000"/>
            </w:tcBorders>
            <w:shd w:val="clear" w:color="auto" w:fill="FFFFFF"/>
          </w:tcPr>
          <w:p w14:paraId="4F7E75A4"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330</w:t>
            </w:r>
          </w:p>
        </w:tc>
        <w:tc>
          <w:tcPr>
            <w:tcW w:w="6151" w:type="dxa"/>
            <w:tcBorders>
              <w:left w:val="single" w:sz="4" w:space="0" w:color="000000"/>
              <w:bottom w:val="single" w:sz="4" w:space="0" w:color="000000"/>
            </w:tcBorders>
            <w:shd w:val="clear" w:color="auto" w:fill="FFFFFF"/>
          </w:tcPr>
          <w:p w14:paraId="4173E979"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Блок управления РК  УАЗ-Патриот </w:t>
            </w:r>
          </w:p>
        </w:tc>
        <w:tc>
          <w:tcPr>
            <w:tcW w:w="708" w:type="dxa"/>
            <w:tcBorders>
              <w:left w:val="single" w:sz="4" w:space="0" w:color="000000"/>
              <w:bottom w:val="single" w:sz="4" w:space="0" w:color="000000"/>
            </w:tcBorders>
            <w:shd w:val="clear" w:color="auto" w:fill="FFFFFF"/>
          </w:tcPr>
          <w:p w14:paraId="16D0991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B8D711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C38CE4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2 629,00</w:t>
            </w:r>
          </w:p>
        </w:tc>
        <w:tc>
          <w:tcPr>
            <w:tcW w:w="1276" w:type="dxa"/>
            <w:tcBorders>
              <w:left w:val="single" w:sz="4" w:space="0" w:color="000000"/>
              <w:bottom w:val="single" w:sz="4" w:space="0" w:color="000000"/>
            </w:tcBorders>
            <w:shd w:val="clear" w:color="auto" w:fill="FFFFFF"/>
            <w:vAlign w:val="bottom"/>
          </w:tcPr>
          <w:p w14:paraId="0A4F7AB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2 868,00</w:t>
            </w:r>
          </w:p>
        </w:tc>
        <w:tc>
          <w:tcPr>
            <w:tcW w:w="1276" w:type="dxa"/>
            <w:tcBorders>
              <w:left w:val="single" w:sz="4" w:space="0" w:color="000000"/>
              <w:bottom w:val="single" w:sz="4" w:space="0" w:color="000000"/>
            </w:tcBorders>
            <w:shd w:val="clear" w:color="auto" w:fill="FFFFFF"/>
            <w:vAlign w:val="bottom"/>
          </w:tcPr>
          <w:p w14:paraId="2623023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2 629,00</w:t>
            </w:r>
          </w:p>
        </w:tc>
        <w:tc>
          <w:tcPr>
            <w:tcW w:w="1139" w:type="dxa"/>
            <w:tcBorders>
              <w:left w:val="single" w:sz="4" w:space="0" w:color="000000"/>
              <w:bottom w:val="single" w:sz="4" w:space="0" w:color="000000"/>
            </w:tcBorders>
            <w:shd w:val="clear" w:color="auto" w:fill="FFFFFF"/>
            <w:vAlign w:val="bottom"/>
          </w:tcPr>
          <w:p w14:paraId="2819B68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2 708,67</w:t>
            </w:r>
          </w:p>
        </w:tc>
        <w:tc>
          <w:tcPr>
            <w:tcW w:w="3117" w:type="dxa"/>
            <w:tcBorders>
              <w:left w:val="single" w:sz="4" w:space="0" w:color="000000"/>
              <w:bottom w:val="single" w:sz="4" w:space="0" w:color="000000"/>
              <w:right w:val="single" w:sz="4" w:space="0" w:color="000000"/>
            </w:tcBorders>
            <w:shd w:val="clear" w:color="auto" w:fill="FFFFFF"/>
            <w:vAlign w:val="bottom"/>
          </w:tcPr>
          <w:p w14:paraId="7D7B2C4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2 708,67</w:t>
            </w:r>
          </w:p>
        </w:tc>
      </w:tr>
      <w:tr w:rsidR="00D52AA2" w:rsidRPr="00D52AA2" w14:paraId="4AD0ED43" w14:textId="77777777" w:rsidTr="0058087C">
        <w:tc>
          <w:tcPr>
            <w:tcW w:w="512" w:type="dxa"/>
            <w:tcBorders>
              <w:left w:val="single" w:sz="4" w:space="0" w:color="000000"/>
              <w:bottom w:val="single" w:sz="4" w:space="0" w:color="000000"/>
            </w:tcBorders>
            <w:shd w:val="clear" w:color="auto" w:fill="FFFFFF"/>
          </w:tcPr>
          <w:p w14:paraId="1C778F9F"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331</w:t>
            </w:r>
          </w:p>
        </w:tc>
        <w:tc>
          <w:tcPr>
            <w:tcW w:w="6151" w:type="dxa"/>
            <w:tcBorders>
              <w:left w:val="single" w:sz="4" w:space="0" w:color="000000"/>
              <w:bottom w:val="single" w:sz="4" w:space="0" w:color="000000"/>
            </w:tcBorders>
            <w:shd w:val="clear" w:color="auto" w:fill="FFFFFF"/>
          </w:tcPr>
          <w:p w14:paraId="31CD9344"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Блок управления УАЗ 452 дв.4091 Е-4 </w:t>
            </w:r>
          </w:p>
        </w:tc>
        <w:tc>
          <w:tcPr>
            <w:tcW w:w="708" w:type="dxa"/>
            <w:tcBorders>
              <w:left w:val="single" w:sz="4" w:space="0" w:color="000000"/>
              <w:bottom w:val="single" w:sz="4" w:space="0" w:color="000000"/>
            </w:tcBorders>
            <w:shd w:val="clear" w:color="auto" w:fill="FFFFFF"/>
          </w:tcPr>
          <w:p w14:paraId="36975CA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7C9B73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087EA8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49 500,00</w:t>
            </w:r>
          </w:p>
        </w:tc>
        <w:tc>
          <w:tcPr>
            <w:tcW w:w="1276" w:type="dxa"/>
            <w:tcBorders>
              <w:left w:val="single" w:sz="4" w:space="0" w:color="000000"/>
              <w:bottom w:val="single" w:sz="4" w:space="0" w:color="000000"/>
            </w:tcBorders>
            <w:shd w:val="clear" w:color="auto" w:fill="FFFFFF"/>
            <w:vAlign w:val="bottom"/>
          </w:tcPr>
          <w:p w14:paraId="393CA2B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54 000,00</w:t>
            </w:r>
          </w:p>
        </w:tc>
        <w:tc>
          <w:tcPr>
            <w:tcW w:w="1276" w:type="dxa"/>
            <w:tcBorders>
              <w:left w:val="single" w:sz="4" w:space="0" w:color="000000"/>
              <w:bottom w:val="single" w:sz="4" w:space="0" w:color="000000"/>
            </w:tcBorders>
            <w:shd w:val="clear" w:color="auto" w:fill="FFFFFF"/>
            <w:vAlign w:val="bottom"/>
          </w:tcPr>
          <w:p w14:paraId="663C363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49 500,00</w:t>
            </w:r>
          </w:p>
        </w:tc>
        <w:tc>
          <w:tcPr>
            <w:tcW w:w="1139" w:type="dxa"/>
            <w:tcBorders>
              <w:left w:val="single" w:sz="4" w:space="0" w:color="000000"/>
              <w:bottom w:val="single" w:sz="4" w:space="0" w:color="000000"/>
            </w:tcBorders>
            <w:shd w:val="clear" w:color="auto" w:fill="FFFFFF"/>
            <w:vAlign w:val="bottom"/>
          </w:tcPr>
          <w:p w14:paraId="2EF93BC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51 000,00</w:t>
            </w:r>
          </w:p>
        </w:tc>
        <w:tc>
          <w:tcPr>
            <w:tcW w:w="3117" w:type="dxa"/>
            <w:tcBorders>
              <w:left w:val="single" w:sz="4" w:space="0" w:color="000000"/>
              <w:bottom w:val="single" w:sz="4" w:space="0" w:color="000000"/>
              <w:right w:val="single" w:sz="4" w:space="0" w:color="000000"/>
            </w:tcBorders>
            <w:shd w:val="clear" w:color="auto" w:fill="FFFFFF"/>
            <w:vAlign w:val="bottom"/>
          </w:tcPr>
          <w:p w14:paraId="2A77A3B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51 000,00</w:t>
            </w:r>
          </w:p>
        </w:tc>
      </w:tr>
      <w:tr w:rsidR="00D52AA2" w:rsidRPr="00D52AA2" w14:paraId="3F74F6A5" w14:textId="77777777" w:rsidTr="0058087C">
        <w:tc>
          <w:tcPr>
            <w:tcW w:w="512" w:type="dxa"/>
            <w:tcBorders>
              <w:left w:val="single" w:sz="4" w:space="0" w:color="000000"/>
              <w:bottom w:val="single" w:sz="4" w:space="0" w:color="000000"/>
            </w:tcBorders>
            <w:shd w:val="clear" w:color="auto" w:fill="FFFFFF"/>
          </w:tcPr>
          <w:p w14:paraId="4C2B033F"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332</w:t>
            </w:r>
          </w:p>
        </w:tc>
        <w:tc>
          <w:tcPr>
            <w:tcW w:w="6151" w:type="dxa"/>
            <w:tcBorders>
              <w:left w:val="single" w:sz="4" w:space="0" w:color="000000"/>
              <w:bottom w:val="single" w:sz="4" w:space="0" w:color="000000"/>
            </w:tcBorders>
            <w:shd w:val="clear" w:color="auto" w:fill="FFFFFF"/>
          </w:tcPr>
          <w:p w14:paraId="292874E9"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Генератор УАЗ 120А 3163, ГАЗ 3302 дв. 405,406,409</w:t>
            </w:r>
          </w:p>
        </w:tc>
        <w:tc>
          <w:tcPr>
            <w:tcW w:w="708" w:type="dxa"/>
            <w:tcBorders>
              <w:left w:val="single" w:sz="4" w:space="0" w:color="000000"/>
              <w:bottom w:val="single" w:sz="4" w:space="0" w:color="000000"/>
            </w:tcBorders>
            <w:shd w:val="clear" w:color="auto" w:fill="FFFFFF"/>
          </w:tcPr>
          <w:p w14:paraId="1019CD2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8DF7DE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0EEA82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11 319,00</w:t>
            </w:r>
          </w:p>
        </w:tc>
        <w:tc>
          <w:tcPr>
            <w:tcW w:w="1276" w:type="dxa"/>
            <w:tcBorders>
              <w:left w:val="single" w:sz="4" w:space="0" w:color="000000"/>
              <w:bottom w:val="single" w:sz="4" w:space="0" w:color="000000"/>
            </w:tcBorders>
            <w:shd w:val="clear" w:color="auto" w:fill="FFFFFF"/>
            <w:vAlign w:val="bottom"/>
          </w:tcPr>
          <w:p w14:paraId="1EB54C0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12 348,00</w:t>
            </w:r>
          </w:p>
        </w:tc>
        <w:tc>
          <w:tcPr>
            <w:tcW w:w="1276" w:type="dxa"/>
            <w:tcBorders>
              <w:left w:val="single" w:sz="4" w:space="0" w:color="000000"/>
              <w:bottom w:val="single" w:sz="4" w:space="0" w:color="000000"/>
            </w:tcBorders>
            <w:shd w:val="clear" w:color="auto" w:fill="FFFFFF"/>
            <w:vAlign w:val="bottom"/>
          </w:tcPr>
          <w:p w14:paraId="2C31EE4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11 319,00</w:t>
            </w:r>
          </w:p>
        </w:tc>
        <w:tc>
          <w:tcPr>
            <w:tcW w:w="1139" w:type="dxa"/>
            <w:tcBorders>
              <w:left w:val="single" w:sz="4" w:space="0" w:color="000000"/>
              <w:bottom w:val="single" w:sz="4" w:space="0" w:color="000000"/>
            </w:tcBorders>
            <w:shd w:val="clear" w:color="auto" w:fill="FFFFFF"/>
            <w:vAlign w:val="bottom"/>
          </w:tcPr>
          <w:p w14:paraId="128DDAF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11 662,00</w:t>
            </w:r>
          </w:p>
        </w:tc>
        <w:tc>
          <w:tcPr>
            <w:tcW w:w="3117" w:type="dxa"/>
            <w:tcBorders>
              <w:left w:val="single" w:sz="4" w:space="0" w:color="000000"/>
              <w:bottom w:val="single" w:sz="4" w:space="0" w:color="000000"/>
              <w:right w:val="single" w:sz="4" w:space="0" w:color="000000"/>
            </w:tcBorders>
            <w:shd w:val="clear" w:color="auto" w:fill="FFFFFF"/>
            <w:vAlign w:val="bottom"/>
          </w:tcPr>
          <w:p w14:paraId="671583F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11 662,00</w:t>
            </w:r>
          </w:p>
        </w:tc>
      </w:tr>
      <w:tr w:rsidR="00D52AA2" w:rsidRPr="00D52AA2" w14:paraId="56F14361" w14:textId="77777777" w:rsidTr="0058087C">
        <w:tc>
          <w:tcPr>
            <w:tcW w:w="512" w:type="dxa"/>
            <w:tcBorders>
              <w:left w:val="single" w:sz="4" w:space="0" w:color="000000"/>
              <w:bottom w:val="single" w:sz="4" w:space="0" w:color="000000"/>
            </w:tcBorders>
            <w:shd w:val="clear" w:color="auto" w:fill="FFFFFF"/>
          </w:tcPr>
          <w:p w14:paraId="0526F635"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333</w:t>
            </w:r>
          </w:p>
        </w:tc>
        <w:tc>
          <w:tcPr>
            <w:tcW w:w="6151" w:type="dxa"/>
            <w:tcBorders>
              <w:left w:val="single" w:sz="4" w:space="0" w:color="000000"/>
              <w:bottom w:val="single" w:sz="4" w:space="0" w:color="000000"/>
            </w:tcBorders>
            <w:shd w:val="clear" w:color="auto" w:fill="FFFFFF"/>
          </w:tcPr>
          <w:p w14:paraId="42BFEFB3"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Генератор УАЗ 90А (дв 4213,4216,4219) рем.11</w:t>
            </w:r>
          </w:p>
        </w:tc>
        <w:tc>
          <w:tcPr>
            <w:tcW w:w="708" w:type="dxa"/>
            <w:tcBorders>
              <w:left w:val="single" w:sz="4" w:space="0" w:color="000000"/>
              <w:bottom w:val="single" w:sz="4" w:space="0" w:color="000000"/>
            </w:tcBorders>
            <w:shd w:val="clear" w:color="auto" w:fill="FFFFFF"/>
          </w:tcPr>
          <w:p w14:paraId="585B727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742B07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478CDB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11 660,00</w:t>
            </w:r>
          </w:p>
        </w:tc>
        <w:tc>
          <w:tcPr>
            <w:tcW w:w="1276" w:type="dxa"/>
            <w:tcBorders>
              <w:left w:val="single" w:sz="4" w:space="0" w:color="000000"/>
              <w:bottom w:val="single" w:sz="4" w:space="0" w:color="000000"/>
            </w:tcBorders>
            <w:shd w:val="clear" w:color="auto" w:fill="FFFFFF"/>
            <w:vAlign w:val="bottom"/>
          </w:tcPr>
          <w:p w14:paraId="097A16A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12 720,00</w:t>
            </w:r>
          </w:p>
        </w:tc>
        <w:tc>
          <w:tcPr>
            <w:tcW w:w="1276" w:type="dxa"/>
            <w:tcBorders>
              <w:left w:val="single" w:sz="4" w:space="0" w:color="000000"/>
              <w:bottom w:val="single" w:sz="4" w:space="0" w:color="000000"/>
            </w:tcBorders>
            <w:shd w:val="clear" w:color="auto" w:fill="FFFFFF"/>
            <w:vAlign w:val="bottom"/>
          </w:tcPr>
          <w:p w14:paraId="2BC36DE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11 660,00</w:t>
            </w:r>
          </w:p>
        </w:tc>
        <w:tc>
          <w:tcPr>
            <w:tcW w:w="1139" w:type="dxa"/>
            <w:tcBorders>
              <w:left w:val="single" w:sz="4" w:space="0" w:color="000000"/>
              <w:bottom w:val="single" w:sz="4" w:space="0" w:color="000000"/>
            </w:tcBorders>
            <w:shd w:val="clear" w:color="auto" w:fill="FFFFFF"/>
            <w:vAlign w:val="bottom"/>
          </w:tcPr>
          <w:p w14:paraId="035B954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12 013,33</w:t>
            </w:r>
          </w:p>
        </w:tc>
        <w:tc>
          <w:tcPr>
            <w:tcW w:w="3117" w:type="dxa"/>
            <w:tcBorders>
              <w:left w:val="single" w:sz="4" w:space="0" w:color="000000"/>
              <w:bottom w:val="single" w:sz="4" w:space="0" w:color="000000"/>
              <w:right w:val="single" w:sz="4" w:space="0" w:color="000000"/>
            </w:tcBorders>
            <w:shd w:val="clear" w:color="auto" w:fill="FFFFFF"/>
            <w:vAlign w:val="bottom"/>
          </w:tcPr>
          <w:p w14:paraId="6B7A894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12 013,33</w:t>
            </w:r>
          </w:p>
        </w:tc>
      </w:tr>
      <w:tr w:rsidR="00D52AA2" w:rsidRPr="00D52AA2" w14:paraId="214B8374" w14:textId="77777777" w:rsidTr="0058087C">
        <w:tc>
          <w:tcPr>
            <w:tcW w:w="512" w:type="dxa"/>
            <w:tcBorders>
              <w:left w:val="single" w:sz="4" w:space="0" w:color="000000"/>
              <w:bottom w:val="single" w:sz="4" w:space="0" w:color="000000"/>
            </w:tcBorders>
            <w:shd w:val="clear" w:color="auto" w:fill="FFFFFF"/>
          </w:tcPr>
          <w:p w14:paraId="00B2D14F"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334</w:t>
            </w:r>
          </w:p>
        </w:tc>
        <w:tc>
          <w:tcPr>
            <w:tcW w:w="6151" w:type="dxa"/>
            <w:tcBorders>
              <w:left w:val="single" w:sz="4" w:space="0" w:color="000000"/>
              <w:bottom w:val="single" w:sz="4" w:space="0" w:color="000000"/>
            </w:tcBorders>
            <w:shd w:val="clear" w:color="auto" w:fill="FFFFFF"/>
          </w:tcPr>
          <w:p w14:paraId="67147AD8"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Датчик АБС задний УАЗ-3962 </w:t>
            </w:r>
          </w:p>
        </w:tc>
        <w:tc>
          <w:tcPr>
            <w:tcW w:w="708" w:type="dxa"/>
            <w:tcBorders>
              <w:left w:val="single" w:sz="4" w:space="0" w:color="000000"/>
              <w:bottom w:val="single" w:sz="4" w:space="0" w:color="000000"/>
            </w:tcBorders>
            <w:shd w:val="clear" w:color="auto" w:fill="FFFFFF"/>
          </w:tcPr>
          <w:p w14:paraId="17B9A4B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7EFA85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018DDA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2 651,00</w:t>
            </w:r>
          </w:p>
        </w:tc>
        <w:tc>
          <w:tcPr>
            <w:tcW w:w="1276" w:type="dxa"/>
            <w:tcBorders>
              <w:left w:val="single" w:sz="4" w:space="0" w:color="000000"/>
              <w:bottom w:val="single" w:sz="4" w:space="0" w:color="000000"/>
            </w:tcBorders>
            <w:shd w:val="clear" w:color="auto" w:fill="FFFFFF"/>
            <w:vAlign w:val="bottom"/>
          </w:tcPr>
          <w:p w14:paraId="64FB37C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2 892,00</w:t>
            </w:r>
          </w:p>
        </w:tc>
        <w:tc>
          <w:tcPr>
            <w:tcW w:w="1276" w:type="dxa"/>
            <w:tcBorders>
              <w:left w:val="single" w:sz="4" w:space="0" w:color="000000"/>
              <w:bottom w:val="single" w:sz="4" w:space="0" w:color="000000"/>
            </w:tcBorders>
            <w:shd w:val="clear" w:color="auto" w:fill="FFFFFF"/>
            <w:vAlign w:val="bottom"/>
          </w:tcPr>
          <w:p w14:paraId="1498131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2 651,00</w:t>
            </w:r>
          </w:p>
        </w:tc>
        <w:tc>
          <w:tcPr>
            <w:tcW w:w="1139" w:type="dxa"/>
            <w:tcBorders>
              <w:left w:val="single" w:sz="4" w:space="0" w:color="000000"/>
              <w:bottom w:val="single" w:sz="4" w:space="0" w:color="000000"/>
            </w:tcBorders>
            <w:shd w:val="clear" w:color="auto" w:fill="FFFFFF"/>
            <w:vAlign w:val="bottom"/>
          </w:tcPr>
          <w:p w14:paraId="2921BAA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2 731,33</w:t>
            </w:r>
          </w:p>
        </w:tc>
        <w:tc>
          <w:tcPr>
            <w:tcW w:w="3117" w:type="dxa"/>
            <w:tcBorders>
              <w:left w:val="single" w:sz="4" w:space="0" w:color="000000"/>
              <w:bottom w:val="single" w:sz="4" w:space="0" w:color="000000"/>
              <w:right w:val="single" w:sz="4" w:space="0" w:color="000000"/>
            </w:tcBorders>
            <w:shd w:val="clear" w:color="auto" w:fill="FFFFFF"/>
            <w:vAlign w:val="bottom"/>
          </w:tcPr>
          <w:p w14:paraId="0E02ED0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2 731,33</w:t>
            </w:r>
          </w:p>
        </w:tc>
      </w:tr>
      <w:tr w:rsidR="00D52AA2" w:rsidRPr="00D52AA2" w14:paraId="12AADFBF" w14:textId="77777777" w:rsidTr="0058087C">
        <w:tc>
          <w:tcPr>
            <w:tcW w:w="512" w:type="dxa"/>
            <w:tcBorders>
              <w:left w:val="single" w:sz="4" w:space="0" w:color="000000"/>
              <w:bottom w:val="single" w:sz="4" w:space="0" w:color="000000"/>
            </w:tcBorders>
            <w:shd w:val="clear" w:color="auto" w:fill="FFFFFF"/>
          </w:tcPr>
          <w:p w14:paraId="68FEBA2D"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335</w:t>
            </w:r>
          </w:p>
        </w:tc>
        <w:tc>
          <w:tcPr>
            <w:tcW w:w="6151" w:type="dxa"/>
            <w:tcBorders>
              <w:left w:val="single" w:sz="4" w:space="0" w:color="000000"/>
              <w:bottom w:val="single" w:sz="4" w:space="0" w:color="000000"/>
            </w:tcBorders>
            <w:shd w:val="clear" w:color="auto" w:fill="FFFFFF"/>
          </w:tcPr>
          <w:p w14:paraId="0F3943AA"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Датчик АБС задний УАЗ-Патриот</w:t>
            </w:r>
          </w:p>
        </w:tc>
        <w:tc>
          <w:tcPr>
            <w:tcW w:w="708" w:type="dxa"/>
            <w:tcBorders>
              <w:left w:val="single" w:sz="4" w:space="0" w:color="000000"/>
              <w:bottom w:val="single" w:sz="4" w:space="0" w:color="000000"/>
            </w:tcBorders>
            <w:shd w:val="clear" w:color="auto" w:fill="FFFFFF"/>
          </w:tcPr>
          <w:p w14:paraId="22E5992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D30BF6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22B137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4 092,00</w:t>
            </w:r>
          </w:p>
        </w:tc>
        <w:tc>
          <w:tcPr>
            <w:tcW w:w="1276" w:type="dxa"/>
            <w:tcBorders>
              <w:left w:val="single" w:sz="4" w:space="0" w:color="000000"/>
              <w:bottom w:val="single" w:sz="4" w:space="0" w:color="000000"/>
            </w:tcBorders>
            <w:shd w:val="clear" w:color="auto" w:fill="FFFFFF"/>
            <w:vAlign w:val="bottom"/>
          </w:tcPr>
          <w:p w14:paraId="3997195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4 464,00</w:t>
            </w:r>
          </w:p>
        </w:tc>
        <w:tc>
          <w:tcPr>
            <w:tcW w:w="1276" w:type="dxa"/>
            <w:tcBorders>
              <w:left w:val="single" w:sz="4" w:space="0" w:color="000000"/>
              <w:bottom w:val="single" w:sz="4" w:space="0" w:color="000000"/>
            </w:tcBorders>
            <w:shd w:val="clear" w:color="auto" w:fill="FFFFFF"/>
            <w:vAlign w:val="bottom"/>
          </w:tcPr>
          <w:p w14:paraId="74B41FA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4 092,00</w:t>
            </w:r>
          </w:p>
        </w:tc>
        <w:tc>
          <w:tcPr>
            <w:tcW w:w="1139" w:type="dxa"/>
            <w:tcBorders>
              <w:left w:val="single" w:sz="4" w:space="0" w:color="000000"/>
              <w:bottom w:val="single" w:sz="4" w:space="0" w:color="000000"/>
            </w:tcBorders>
            <w:shd w:val="clear" w:color="auto" w:fill="FFFFFF"/>
            <w:vAlign w:val="bottom"/>
          </w:tcPr>
          <w:p w14:paraId="3D2E5B7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4 216,00</w:t>
            </w:r>
          </w:p>
        </w:tc>
        <w:tc>
          <w:tcPr>
            <w:tcW w:w="3117" w:type="dxa"/>
            <w:tcBorders>
              <w:left w:val="single" w:sz="4" w:space="0" w:color="000000"/>
              <w:bottom w:val="single" w:sz="4" w:space="0" w:color="000000"/>
              <w:right w:val="single" w:sz="4" w:space="0" w:color="000000"/>
            </w:tcBorders>
            <w:shd w:val="clear" w:color="auto" w:fill="FFFFFF"/>
            <w:vAlign w:val="bottom"/>
          </w:tcPr>
          <w:p w14:paraId="36771D4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4 216,00</w:t>
            </w:r>
          </w:p>
        </w:tc>
      </w:tr>
      <w:tr w:rsidR="00D52AA2" w:rsidRPr="00D52AA2" w14:paraId="0F71C0FD" w14:textId="77777777" w:rsidTr="0058087C">
        <w:tc>
          <w:tcPr>
            <w:tcW w:w="512" w:type="dxa"/>
            <w:tcBorders>
              <w:left w:val="single" w:sz="4" w:space="0" w:color="000000"/>
              <w:bottom w:val="single" w:sz="4" w:space="0" w:color="000000"/>
            </w:tcBorders>
            <w:shd w:val="clear" w:color="auto" w:fill="FFFFFF"/>
          </w:tcPr>
          <w:p w14:paraId="405669A5"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336</w:t>
            </w:r>
          </w:p>
        </w:tc>
        <w:tc>
          <w:tcPr>
            <w:tcW w:w="6151" w:type="dxa"/>
            <w:tcBorders>
              <w:left w:val="single" w:sz="4" w:space="0" w:color="000000"/>
              <w:bottom w:val="single" w:sz="4" w:space="0" w:color="000000"/>
            </w:tcBorders>
            <w:shd w:val="clear" w:color="auto" w:fill="FFFFFF"/>
          </w:tcPr>
          <w:p w14:paraId="4E1FAED0"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Датчик АБС передний УАЗ-3962</w:t>
            </w:r>
          </w:p>
        </w:tc>
        <w:tc>
          <w:tcPr>
            <w:tcW w:w="708" w:type="dxa"/>
            <w:tcBorders>
              <w:left w:val="single" w:sz="4" w:space="0" w:color="000000"/>
              <w:bottom w:val="single" w:sz="4" w:space="0" w:color="000000"/>
            </w:tcBorders>
            <w:shd w:val="clear" w:color="auto" w:fill="FFFFFF"/>
          </w:tcPr>
          <w:p w14:paraId="3082538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2CB467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B5A6C8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3 300,00</w:t>
            </w:r>
          </w:p>
        </w:tc>
        <w:tc>
          <w:tcPr>
            <w:tcW w:w="1276" w:type="dxa"/>
            <w:tcBorders>
              <w:left w:val="single" w:sz="4" w:space="0" w:color="000000"/>
              <w:bottom w:val="single" w:sz="4" w:space="0" w:color="000000"/>
            </w:tcBorders>
            <w:shd w:val="clear" w:color="auto" w:fill="FFFFFF"/>
            <w:vAlign w:val="bottom"/>
          </w:tcPr>
          <w:p w14:paraId="7702BDE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3 600,00</w:t>
            </w:r>
          </w:p>
        </w:tc>
        <w:tc>
          <w:tcPr>
            <w:tcW w:w="1276" w:type="dxa"/>
            <w:tcBorders>
              <w:left w:val="single" w:sz="4" w:space="0" w:color="000000"/>
              <w:bottom w:val="single" w:sz="4" w:space="0" w:color="000000"/>
            </w:tcBorders>
            <w:shd w:val="clear" w:color="auto" w:fill="FFFFFF"/>
            <w:vAlign w:val="bottom"/>
          </w:tcPr>
          <w:p w14:paraId="3F3C239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3 300,00</w:t>
            </w:r>
          </w:p>
        </w:tc>
        <w:tc>
          <w:tcPr>
            <w:tcW w:w="1139" w:type="dxa"/>
            <w:tcBorders>
              <w:left w:val="single" w:sz="4" w:space="0" w:color="000000"/>
              <w:bottom w:val="single" w:sz="4" w:space="0" w:color="000000"/>
            </w:tcBorders>
            <w:shd w:val="clear" w:color="auto" w:fill="FFFFFF"/>
            <w:vAlign w:val="bottom"/>
          </w:tcPr>
          <w:p w14:paraId="012EBF5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3 400,00</w:t>
            </w:r>
          </w:p>
        </w:tc>
        <w:tc>
          <w:tcPr>
            <w:tcW w:w="3117" w:type="dxa"/>
            <w:tcBorders>
              <w:left w:val="single" w:sz="4" w:space="0" w:color="000000"/>
              <w:bottom w:val="single" w:sz="4" w:space="0" w:color="000000"/>
              <w:right w:val="single" w:sz="4" w:space="0" w:color="000000"/>
            </w:tcBorders>
            <w:shd w:val="clear" w:color="auto" w:fill="FFFFFF"/>
            <w:vAlign w:val="bottom"/>
          </w:tcPr>
          <w:p w14:paraId="796E16E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3 400,00</w:t>
            </w:r>
          </w:p>
        </w:tc>
      </w:tr>
      <w:tr w:rsidR="00D52AA2" w:rsidRPr="00D52AA2" w14:paraId="719F5D00" w14:textId="77777777" w:rsidTr="0058087C">
        <w:tc>
          <w:tcPr>
            <w:tcW w:w="512" w:type="dxa"/>
            <w:tcBorders>
              <w:left w:val="single" w:sz="4" w:space="0" w:color="000000"/>
              <w:bottom w:val="single" w:sz="4" w:space="0" w:color="000000"/>
            </w:tcBorders>
            <w:shd w:val="clear" w:color="auto" w:fill="FFFFFF"/>
          </w:tcPr>
          <w:p w14:paraId="1A056EEC"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lastRenderedPageBreak/>
              <w:t>337</w:t>
            </w:r>
          </w:p>
        </w:tc>
        <w:tc>
          <w:tcPr>
            <w:tcW w:w="6151" w:type="dxa"/>
            <w:tcBorders>
              <w:left w:val="single" w:sz="4" w:space="0" w:color="000000"/>
              <w:bottom w:val="single" w:sz="4" w:space="0" w:color="000000"/>
            </w:tcBorders>
            <w:shd w:val="clear" w:color="auto" w:fill="FFFFFF"/>
          </w:tcPr>
          <w:p w14:paraId="5D7D125F"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Датчик АБС передний УАЗ-Патриот </w:t>
            </w:r>
          </w:p>
        </w:tc>
        <w:tc>
          <w:tcPr>
            <w:tcW w:w="708" w:type="dxa"/>
            <w:tcBorders>
              <w:left w:val="single" w:sz="4" w:space="0" w:color="000000"/>
              <w:bottom w:val="single" w:sz="4" w:space="0" w:color="000000"/>
            </w:tcBorders>
            <w:shd w:val="clear" w:color="auto" w:fill="FFFFFF"/>
          </w:tcPr>
          <w:p w14:paraId="2236C10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997B5F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C2D3DD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2 112,00</w:t>
            </w:r>
          </w:p>
        </w:tc>
        <w:tc>
          <w:tcPr>
            <w:tcW w:w="1276" w:type="dxa"/>
            <w:tcBorders>
              <w:left w:val="single" w:sz="4" w:space="0" w:color="000000"/>
              <w:bottom w:val="single" w:sz="4" w:space="0" w:color="000000"/>
            </w:tcBorders>
            <w:shd w:val="clear" w:color="auto" w:fill="FFFFFF"/>
            <w:vAlign w:val="bottom"/>
          </w:tcPr>
          <w:p w14:paraId="2EAB45C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2 304,00</w:t>
            </w:r>
          </w:p>
        </w:tc>
        <w:tc>
          <w:tcPr>
            <w:tcW w:w="1276" w:type="dxa"/>
            <w:tcBorders>
              <w:left w:val="single" w:sz="4" w:space="0" w:color="000000"/>
              <w:bottom w:val="single" w:sz="4" w:space="0" w:color="000000"/>
            </w:tcBorders>
            <w:shd w:val="clear" w:color="auto" w:fill="FFFFFF"/>
            <w:vAlign w:val="bottom"/>
          </w:tcPr>
          <w:p w14:paraId="7BA03B0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2 112,00</w:t>
            </w:r>
          </w:p>
        </w:tc>
        <w:tc>
          <w:tcPr>
            <w:tcW w:w="1139" w:type="dxa"/>
            <w:tcBorders>
              <w:left w:val="single" w:sz="4" w:space="0" w:color="000000"/>
              <w:bottom w:val="single" w:sz="4" w:space="0" w:color="000000"/>
            </w:tcBorders>
            <w:shd w:val="clear" w:color="auto" w:fill="FFFFFF"/>
            <w:vAlign w:val="bottom"/>
          </w:tcPr>
          <w:p w14:paraId="4D06738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2 176,00</w:t>
            </w:r>
          </w:p>
        </w:tc>
        <w:tc>
          <w:tcPr>
            <w:tcW w:w="3117" w:type="dxa"/>
            <w:tcBorders>
              <w:left w:val="single" w:sz="4" w:space="0" w:color="000000"/>
              <w:bottom w:val="single" w:sz="4" w:space="0" w:color="000000"/>
              <w:right w:val="single" w:sz="4" w:space="0" w:color="000000"/>
            </w:tcBorders>
            <w:shd w:val="clear" w:color="auto" w:fill="FFFFFF"/>
            <w:vAlign w:val="bottom"/>
          </w:tcPr>
          <w:p w14:paraId="0B8B148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2 176,00</w:t>
            </w:r>
          </w:p>
        </w:tc>
      </w:tr>
      <w:tr w:rsidR="00D52AA2" w:rsidRPr="00D52AA2" w14:paraId="028504C4" w14:textId="77777777" w:rsidTr="0058087C">
        <w:tc>
          <w:tcPr>
            <w:tcW w:w="512" w:type="dxa"/>
            <w:tcBorders>
              <w:left w:val="single" w:sz="4" w:space="0" w:color="000000"/>
              <w:bottom w:val="single" w:sz="4" w:space="0" w:color="000000"/>
            </w:tcBorders>
            <w:shd w:val="clear" w:color="auto" w:fill="FFFFFF"/>
          </w:tcPr>
          <w:p w14:paraId="09BFC0AA"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338</w:t>
            </w:r>
          </w:p>
        </w:tc>
        <w:tc>
          <w:tcPr>
            <w:tcW w:w="6151" w:type="dxa"/>
            <w:tcBorders>
              <w:left w:val="single" w:sz="4" w:space="0" w:color="000000"/>
              <w:bottom w:val="single" w:sz="4" w:space="0" w:color="000000"/>
            </w:tcBorders>
            <w:shd w:val="clear" w:color="auto" w:fill="FFFFFF"/>
          </w:tcPr>
          <w:p w14:paraId="1C4EF062"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Датчик абсолютн. давл. возд. и  темпер. (дв 40905, 4091) УАЗ ЕВРО4</w:t>
            </w:r>
          </w:p>
        </w:tc>
        <w:tc>
          <w:tcPr>
            <w:tcW w:w="708" w:type="dxa"/>
            <w:tcBorders>
              <w:left w:val="single" w:sz="4" w:space="0" w:color="000000"/>
              <w:bottom w:val="single" w:sz="4" w:space="0" w:color="000000"/>
            </w:tcBorders>
            <w:shd w:val="clear" w:color="auto" w:fill="FFFFFF"/>
          </w:tcPr>
          <w:p w14:paraId="1B68A30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8437C6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007E64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3 245,00</w:t>
            </w:r>
          </w:p>
        </w:tc>
        <w:tc>
          <w:tcPr>
            <w:tcW w:w="1276" w:type="dxa"/>
            <w:tcBorders>
              <w:left w:val="single" w:sz="4" w:space="0" w:color="000000"/>
              <w:bottom w:val="single" w:sz="4" w:space="0" w:color="000000"/>
            </w:tcBorders>
            <w:shd w:val="clear" w:color="auto" w:fill="FFFFFF"/>
            <w:vAlign w:val="bottom"/>
          </w:tcPr>
          <w:p w14:paraId="7A1A762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3 540,00</w:t>
            </w:r>
          </w:p>
        </w:tc>
        <w:tc>
          <w:tcPr>
            <w:tcW w:w="1276" w:type="dxa"/>
            <w:tcBorders>
              <w:left w:val="single" w:sz="4" w:space="0" w:color="000000"/>
              <w:bottom w:val="single" w:sz="4" w:space="0" w:color="000000"/>
            </w:tcBorders>
            <w:shd w:val="clear" w:color="auto" w:fill="FFFFFF"/>
            <w:vAlign w:val="bottom"/>
          </w:tcPr>
          <w:p w14:paraId="64349FB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3 245,00</w:t>
            </w:r>
          </w:p>
        </w:tc>
        <w:tc>
          <w:tcPr>
            <w:tcW w:w="1139" w:type="dxa"/>
            <w:tcBorders>
              <w:left w:val="single" w:sz="4" w:space="0" w:color="000000"/>
              <w:bottom w:val="single" w:sz="4" w:space="0" w:color="000000"/>
            </w:tcBorders>
            <w:shd w:val="clear" w:color="auto" w:fill="FFFFFF"/>
            <w:vAlign w:val="bottom"/>
          </w:tcPr>
          <w:p w14:paraId="51DF598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3 343,33</w:t>
            </w:r>
          </w:p>
        </w:tc>
        <w:tc>
          <w:tcPr>
            <w:tcW w:w="3117" w:type="dxa"/>
            <w:tcBorders>
              <w:left w:val="single" w:sz="4" w:space="0" w:color="000000"/>
              <w:bottom w:val="single" w:sz="4" w:space="0" w:color="000000"/>
              <w:right w:val="single" w:sz="4" w:space="0" w:color="000000"/>
            </w:tcBorders>
            <w:shd w:val="clear" w:color="auto" w:fill="FFFFFF"/>
            <w:vAlign w:val="bottom"/>
          </w:tcPr>
          <w:p w14:paraId="007ACFD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3 343,33</w:t>
            </w:r>
          </w:p>
        </w:tc>
      </w:tr>
      <w:tr w:rsidR="00D52AA2" w:rsidRPr="00D52AA2" w14:paraId="5EEE98DA" w14:textId="77777777" w:rsidTr="0058087C">
        <w:tc>
          <w:tcPr>
            <w:tcW w:w="512" w:type="dxa"/>
            <w:tcBorders>
              <w:left w:val="single" w:sz="4" w:space="0" w:color="000000"/>
              <w:bottom w:val="single" w:sz="4" w:space="0" w:color="000000"/>
            </w:tcBorders>
            <w:shd w:val="clear" w:color="auto" w:fill="FFFFFF"/>
          </w:tcPr>
          <w:p w14:paraId="44147E83"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339</w:t>
            </w:r>
          </w:p>
        </w:tc>
        <w:tc>
          <w:tcPr>
            <w:tcW w:w="6151" w:type="dxa"/>
            <w:tcBorders>
              <w:left w:val="single" w:sz="4" w:space="0" w:color="000000"/>
              <w:bottom w:val="single" w:sz="4" w:space="0" w:color="000000"/>
            </w:tcBorders>
            <w:shd w:val="clear" w:color="auto" w:fill="FFFFFF"/>
          </w:tcPr>
          <w:p w14:paraId="61464C7A"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Датчик расхода воздуха ДМРВ УАЗ </w:t>
            </w:r>
          </w:p>
        </w:tc>
        <w:tc>
          <w:tcPr>
            <w:tcW w:w="708" w:type="dxa"/>
            <w:tcBorders>
              <w:left w:val="single" w:sz="4" w:space="0" w:color="000000"/>
              <w:bottom w:val="single" w:sz="4" w:space="0" w:color="000000"/>
            </w:tcBorders>
            <w:shd w:val="clear" w:color="auto" w:fill="FFFFFF"/>
          </w:tcPr>
          <w:p w14:paraId="60F0D09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17F1CC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47EE12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12 353,00</w:t>
            </w:r>
          </w:p>
        </w:tc>
        <w:tc>
          <w:tcPr>
            <w:tcW w:w="1276" w:type="dxa"/>
            <w:tcBorders>
              <w:left w:val="single" w:sz="4" w:space="0" w:color="000000"/>
              <w:bottom w:val="single" w:sz="4" w:space="0" w:color="000000"/>
            </w:tcBorders>
            <w:shd w:val="clear" w:color="auto" w:fill="FFFFFF"/>
            <w:vAlign w:val="bottom"/>
          </w:tcPr>
          <w:p w14:paraId="22910C4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13 476,00</w:t>
            </w:r>
          </w:p>
        </w:tc>
        <w:tc>
          <w:tcPr>
            <w:tcW w:w="1276" w:type="dxa"/>
            <w:tcBorders>
              <w:left w:val="single" w:sz="4" w:space="0" w:color="000000"/>
              <w:bottom w:val="single" w:sz="4" w:space="0" w:color="000000"/>
            </w:tcBorders>
            <w:shd w:val="clear" w:color="auto" w:fill="FFFFFF"/>
            <w:vAlign w:val="bottom"/>
          </w:tcPr>
          <w:p w14:paraId="319101F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12 353,00</w:t>
            </w:r>
          </w:p>
        </w:tc>
        <w:tc>
          <w:tcPr>
            <w:tcW w:w="1139" w:type="dxa"/>
            <w:tcBorders>
              <w:left w:val="single" w:sz="4" w:space="0" w:color="000000"/>
              <w:bottom w:val="single" w:sz="4" w:space="0" w:color="000000"/>
            </w:tcBorders>
            <w:shd w:val="clear" w:color="auto" w:fill="FFFFFF"/>
            <w:vAlign w:val="bottom"/>
          </w:tcPr>
          <w:p w14:paraId="230467F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12 727,33</w:t>
            </w:r>
          </w:p>
        </w:tc>
        <w:tc>
          <w:tcPr>
            <w:tcW w:w="3117" w:type="dxa"/>
            <w:tcBorders>
              <w:left w:val="single" w:sz="4" w:space="0" w:color="000000"/>
              <w:bottom w:val="single" w:sz="4" w:space="0" w:color="000000"/>
              <w:right w:val="single" w:sz="4" w:space="0" w:color="000000"/>
            </w:tcBorders>
            <w:shd w:val="clear" w:color="auto" w:fill="FFFFFF"/>
            <w:vAlign w:val="bottom"/>
          </w:tcPr>
          <w:p w14:paraId="7B14903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12 727,33</w:t>
            </w:r>
          </w:p>
        </w:tc>
      </w:tr>
      <w:tr w:rsidR="00D52AA2" w:rsidRPr="00D52AA2" w14:paraId="2B65BD6C" w14:textId="77777777" w:rsidTr="0058087C">
        <w:tc>
          <w:tcPr>
            <w:tcW w:w="512" w:type="dxa"/>
            <w:tcBorders>
              <w:left w:val="single" w:sz="4" w:space="0" w:color="000000"/>
              <w:bottom w:val="single" w:sz="4" w:space="0" w:color="000000"/>
            </w:tcBorders>
            <w:shd w:val="clear" w:color="auto" w:fill="FFFFFF"/>
          </w:tcPr>
          <w:p w14:paraId="026AC6A1"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340</w:t>
            </w:r>
          </w:p>
        </w:tc>
        <w:tc>
          <w:tcPr>
            <w:tcW w:w="6151" w:type="dxa"/>
            <w:tcBorders>
              <w:left w:val="single" w:sz="4" w:space="0" w:color="000000"/>
              <w:bottom w:val="single" w:sz="4" w:space="0" w:color="000000"/>
            </w:tcBorders>
            <w:shd w:val="clear" w:color="auto" w:fill="FFFFFF"/>
          </w:tcPr>
          <w:p w14:paraId="5552C363"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Дроссельная заслонка УАЗ 409 дв. Евро-3 </w:t>
            </w:r>
          </w:p>
        </w:tc>
        <w:tc>
          <w:tcPr>
            <w:tcW w:w="708" w:type="dxa"/>
            <w:tcBorders>
              <w:left w:val="single" w:sz="4" w:space="0" w:color="000000"/>
              <w:bottom w:val="single" w:sz="4" w:space="0" w:color="000000"/>
            </w:tcBorders>
            <w:shd w:val="clear" w:color="auto" w:fill="FFFFFF"/>
          </w:tcPr>
          <w:p w14:paraId="631E8FF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68525B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D05699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14 267,00</w:t>
            </w:r>
          </w:p>
        </w:tc>
        <w:tc>
          <w:tcPr>
            <w:tcW w:w="1276" w:type="dxa"/>
            <w:tcBorders>
              <w:left w:val="single" w:sz="4" w:space="0" w:color="000000"/>
              <w:bottom w:val="single" w:sz="4" w:space="0" w:color="000000"/>
            </w:tcBorders>
            <w:shd w:val="clear" w:color="auto" w:fill="FFFFFF"/>
            <w:vAlign w:val="bottom"/>
          </w:tcPr>
          <w:p w14:paraId="33B002C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15 564,00</w:t>
            </w:r>
          </w:p>
        </w:tc>
        <w:tc>
          <w:tcPr>
            <w:tcW w:w="1276" w:type="dxa"/>
            <w:tcBorders>
              <w:left w:val="single" w:sz="4" w:space="0" w:color="000000"/>
              <w:bottom w:val="single" w:sz="4" w:space="0" w:color="000000"/>
            </w:tcBorders>
            <w:shd w:val="clear" w:color="auto" w:fill="FFFFFF"/>
            <w:vAlign w:val="bottom"/>
          </w:tcPr>
          <w:p w14:paraId="0268102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14 300,00</w:t>
            </w:r>
          </w:p>
        </w:tc>
        <w:tc>
          <w:tcPr>
            <w:tcW w:w="1139" w:type="dxa"/>
            <w:tcBorders>
              <w:left w:val="single" w:sz="4" w:space="0" w:color="000000"/>
              <w:bottom w:val="single" w:sz="4" w:space="0" w:color="000000"/>
            </w:tcBorders>
            <w:shd w:val="clear" w:color="auto" w:fill="FFFFFF"/>
            <w:vAlign w:val="bottom"/>
          </w:tcPr>
          <w:p w14:paraId="6D40329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14 710,33</w:t>
            </w:r>
          </w:p>
        </w:tc>
        <w:tc>
          <w:tcPr>
            <w:tcW w:w="3117" w:type="dxa"/>
            <w:tcBorders>
              <w:left w:val="single" w:sz="4" w:space="0" w:color="000000"/>
              <w:bottom w:val="single" w:sz="4" w:space="0" w:color="000000"/>
              <w:right w:val="single" w:sz="4" w:space="0" w:color="000000"/>
            </w:tcBorders>
            <w:shd w:val="clear" w:color="auto" w:fill="FFFFFF"/>
            <w:vAlign w:val="bottom"/>
          </w:tcPr>
          <w:p w14:paraId="52E1617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14 710,33</w:t>
            </w:r>
          </w:p>
        </w:tc>
      </w:tr>
      <w:tr w:rsidR="00D52AA2" w:rsidRPr="00D52AA2" w14:paraId="62C14F5D" w14:textId="77777777" w:rsidTr="0058087C">
        <w:tc>
          <w:tcPr>
            <w:tcW w:w="512" w:type="dxa"/>
            <w:tcBorders>
              <w:left w:val="single" w:sz="4" w:space="0" w:color="000000"/>
              <w:bottom w:val="single" w:sz="4" w:space="0" w:color="000000"/>
            </w:tcBorders>
            <w:shd w:val="clear" w:color="auto" w:fill="FFFFFF"/>
          </w:tcPr>
          <w:p w14:paraId="792096DF"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341</w:t>
            </w:r>
          </w:p>
        </w:tc>
        <w:tc>
          <w:tcPr>
            <w:tcW w:w="6151" w:type="dxa"/>
            <w:tcBorders>
              <w:left w:val="single" w:sz="4" w:space="0" w:color="000000"/>
              <w:bottom w:val="single" w:sz="4" w:space="0" w:color="000000"/>
            </w:tcBorders>
            <w:shd w:val="clear" w:color="auto" w:fill="FFFFFF"/>
          </w:tcPr>
          <w:p w14:paraId="7248E384"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Замок зажигания 3163 ЕВРО-3</w:t>
            </w:r>
          </w:p>
        </w:tc>
        <w:tc>
          <w:tcPr>
            <w:tcW w:w="708" w:type="dxa"/>
            <w:tcBorders>
              <w:left w:val="single" w:sz="4" w:space="0" w:color="000000"/>
              <w:bottom w:val="single" w:sz="4" w:space="0" w:color="000000"/>
            </w:tcBorders>
            <w:shd w:val="clear" w:color="auto" w:fill="FFFFFF"/>
          </w:tcPr>
          <w:p w14:paraId="714D3E8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B65B45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7C33C1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1 045,00</w:t>
            </w:r>
          </w:p>
        </w:tc>
        <w:tc>
          <w:tcPr>
            <w:tcW w:w="1276" w:type="dxa"/>
            <w:tcBorders>
              <w:left w:val="single" w:sz="4" w:space="0" w:color="000000"/>
              <w:bottom w:val="single" w:sz="4" w:space="0" w:color="000000"/>
            </w:tcBorders>
            <w:shd w:val="clear" w:color="auto" w:fill="FFFFFF"/>
            <w:vAlign w:val="bottom"/>
          </w:tcPr>
          <w:p w14:paraId="27E57F8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1 140,00</w:t>
            </w:r>
          </w:p>
        </w:tc>
        <w:tc>
          <w:tcPr>
            <w:tcW w:w="1276" w:type="dxa"/>
            <w:tcBorders>
              <w:left w:val="single" w:sz="4" w:space="0" w:color="000000"/>
              <w:bottom w:val="single" w:sz="4" w:space="0" w:color="000000"/>
            </w:tcBorders>
            <w:shd w:val="clear" w:color="auto" w:fill="FFFFFF"/>
            <w:vAlign w:val="bottom"/>
          </w:tcPr>
          <w:p w14:paraId="2A59F57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1 045,00</w:t>
            </w:r>
          </w:p>
        </w:tc>
        <w:tc>
          <w:tcPr>
            <w:tcW w:w="1139" w:type="dxa"/>
            <w:tcBorders>
              <w:left w:val="single" w:sz="4" w:space="0" w:color="000000"/>
              <w:bottom w:val="single" w:sz="4" w:space="0" w:color="000000"/>
            </w:tcBorders>
            <w:shd w:val="clear" w:color="auto" w:fill="FFFFFF"/>
            <w:vAlign w:val="bottom"/>
          </w:tcPr>
          <w:p w14:paraId="582BDD5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1 076,67</w:t>
            </w:r>
          </w:p>
        </w:tc>
        <w:tc>
          <w:tcPr>
            <w:tcW w:w="3117" w:type="dxa"/>
            <w:tcBorders>
              <w:left w:val="single" w:sz="4" w:space="0" w:color="000000"/>
              <w:bottom w:val="single" w:sz="4" w:space="0" w:color="000000"/>
              <w:right w:val="single" w:sz="4" w:space="0" w:color="000000"/>
            </w:tcBorders>
            <w:shd w:val="clear" w:color="auto" w:fill="FFFFFF"/>
            <w:vAlign w:val="bottom"/>
          </w:tcPr>
          <w:p w14:paraId="25D7CC3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1 076,67</w:t>
            </w:r>
          </w:p>
        </w:tc>
      </w:tr>
      <w:tr w:rsidR="00D52AA2" w:rsidRPr="00D52AA2" w14:paraId="23E51802" w14:textId="77777777" w:rsidTr="0058087C">
        <w:tc>
          <w:tcPr>
            <w:tcW w:w="512" w:type="dxa"/>
            <w:tcBorders>
              <w:left w:val="single" w:sz="4" w:space="0" w:color="000000"/>
              <w:bottom w:val="single" w:sz="4" w:space="0" w:color="000000"/>
            </w:tcBorders>
            <w:shd w:val="clear" w:color="auto" w:fill="FFFFFF"/>
          </w:tcPr>
          <w:p w14:paraId="2D0E7B47"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342</w:t>
            </w:r>
          </w:p>
        </w:tc>
        <w:tc>
          <w:tcPr>
            <w:tcW w:w="6151" w:type="dxa"/>
            <w:tcBorders>
              <w:left w:val="single" w:sz="4" w:space="0" w:color="000000"/>
              <w:bottom w:val="single" w:sz="4" w:space="0" w:color="000000"/>
            </w:tcBorders>
            <w:shd w:val="clear" w:color="auto" w:fill="FFFFFF"/>
          </w:tcPr>
          <w:p w14:paraId="1F9C1A21"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Замок зажигания+ замки дверей 3163 ЕВРО-3 </w:t>
            </w:r>
          </w:p>
        </w:tc>
        <w:tc>
          <w:tcPr>
            <w:tcW w:w="708" w:type="dxa"/>
            <w:tcBorders>
              <w:left w:val="single" w:sz="4" w:space="0" w:color="000000"/>
              <w:bottom w:val="single" w:sz="4" w:space="0" w:color="000000"/>
            </w:tcBorders>
            <w:shd w:val="clear" w:color="auto" w:fill="FFFFFF"/>
          </w:tcPr>
          <w:p w14:paraId="42A3147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555071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9FD48A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4 400,00</w:t>
            </w:r>
          </w:p>
        </w:tc>
        <w:tc>
          <w:tcPr>
            <w:tcW w:w="1276" w:type="dxa"/>
            <w:tcBorders>
              <w:left w:val="single" w:sz="4" w:space="0" w:color="000000"/>
              <w:bottom w:val="single" w:sz="4" w:space="0" w:color="000000"/>
            </w:tcBorders>
            <w:shd w:val="clear" w:color="auto" w:fill="FFFFFF"/>
            <w:vAlign w:val="bottom"/>
          </w:tcPr>
          <w:p w14:paraId="74DA20D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4 800,00</w:t>
            </w:r>
          </w:p>
        </w:tc>
        <w:tc>
          <w:tcPr>
            <w:tcW w:w="1276" w:type="dxa"/>
            <w:tcBorders>
              <w:left w:val="single" w:sz="4" w:space="0" w:color="000000"/>
              <w:bottom w:val="single" w:sz="4" w:space="0" w:color="000000"/>
            </w:tcBorders>
            <w:shd w:val="clear" w:color="auto" w:fill="FFFFFF"/>
            <w:vAlign w:val="bottom"/>
          </w:tcPr>
          <w:p w14:paraId="6F29B11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4 400,00</w:t>
            </w:r>
          </w:p>
        </w:tc>
        <w:tc>
          <w:tcPr>
            <w:tcW w:w="1139" w:type="dxa"/>
            <w:tcBorders>
              <w:left w:val="single" w:sz="4" w:space="0" w:color="000000"/>
              <w:bottom w:val="single" w:sz="4" w:space="0" w:color="000000"/>
            </w:tcBorders>
            <w:shd w:val="clear" w:color="auto" w:fill="FFFFFF"/>
            <w:vAlign w:val="bottom"/>
          </w:tcPr>
          <w:p w14:paraId="2D7B9DF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4 533,33</w:t>
            </w:r>
          </w:p>
        </w:tc>
        <w:tc>
          <w:tcPr>
            <w:tcW w:w="3117" w:type="dxa"/>
            <w:tcBorders>
              <w:left w:val="single" w:sz="4" w:space="0" w:color="000000"/>
              <w:bottom w:val="single" w:sz="4" w:space="0" w:color="000000"/>
              <w:right w:val="single" w:sz="4" w:space="0" w:color="000000"/>
            </w:tcBorders>
            <w:shd w:val="clear" w:color="auto" w:fill="FFFFFF"/>
            <w:vAlign w:val="bottom"/>
          </w:tcPr>
          <w:p w14:paraId="7A68DCA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4 533,33</w:t>
            </w:r>
          </w:p>
        </w:tc>
      </w:tr>
      <w:tr w:rsidR="00D52AA2" w:rsidRPr="00D52AA2" w14:paraId="77BA9B4F" w14:textId="77777777" w:rsidTr="0058087C">
        <w:tc>
          <w:tcPr>
            <w:tcW w:w="512" w:type="dxa"/>
            <w:tcBorders>
              <w:left w:val="single" w:sz="4" w:space="0" w:color="000000"/>
              <w:bottom w:val="single" w:sz="4" w:space="0" w:color="000000"/>
            </w:tcBorders>
            <w:shd w:val="clear" w:color="auto" w:fill="FFFFFF"/>
          </w:tcPr>
          <w:p w14:paraId="26D6C099"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343</w:t>
            </w:r>
          </w:p>
        </w:tc>
        <w:tc>
          <w:tcPr>
            <w:tcW w:w="6151" w:type="dxa"/>
            <w:tcBorders>
              <w:left w:val="single" w:sz="4" w:space="0" w:color="000000"/>
              <w:bottom w:val="single" w:sz="4" w:space="0" w:color="000000"/>
            </w:tcBorders>
            <w:shd w:val="clear" w:color="auto" w:fill="FFFFFF"/>
          </w:tcPr>
          <w:p w14:paraId="17A76615"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Щетка стеклоочистителя УАЗ 3163</w:t>
            </w:r>
          </w:p>
        </w:tc>
        <w:tc>
          <w:tcPr>
            <w:tcW w:w="708" w:type="dxa"/>
            <w:tcBorders>
              <w:left w:val="single" w:sz="4" w:space="0" w:color="000000"/>
              <w:bottom w:val="single" w:sz="4" w:space="0" w:color="000000"/>
            </w:tcBorders>
            <w:shd w:val="clear" w:color="auto" w:fill="FFFFFF"/>
          </w:tcPr>
          <w:p w14:paraId="0C03E57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C868B5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09BD67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572,00</w:t>
            </w:r>
          </w:p>
        </w:tc>
        <w:tc>
          <w:tcPr>
            <w:tcW w:w="1276" w:type="dxa"/>
            <w:tcBorders>
              <w:left w:val="single" w:sz="4" w:space="0" w:color="000000"/>
              <w:bottom w:val="single" w:sz="4" w:space="0" w:color="000000"/>
            </w:tcBorders>
            <w:shd w:val="clear" w:color="auto" w:fill="FFFFFF"/>
            <w:vAlign w:val="bottom"/>
          </w:tcPr>
          <w:p w14:paraId="157FF2A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624,00</w:t>
            </w:r>
          </w:p>
        </w:tc>
        <w:tc>
          <w:tcPr>
            <w:tcW w:w="1276" w:type="dxa"/>
            <w:tcBorders>
              <w:left w:val="single" w:sz="4" w:space="0" w:color="000000"/>
              <w:bottom w:val="single" w:sz="4" w:space="0" w:color="000000"/>
            </w:tcBorders>
            <w:shd w:val="clear" w:color="auto" w:fill="FFFFFF"/>
            <w:vAlign w:val="bottom"/>
          </w:tcPr>
          <w:p w14:paraId="688D569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572,00</w:t>
            </w:r>
          </w:p>
        </w:tc>
        <w:tc>
          <w:tcPr>
            <w:tcW w:w="1139" w:type="dxa"/>
            <w:tcBorders>
              <w:left w:val="single" w:sz="4" w:space="0" w:color="000000"/>
              <w:bottom w:val="single" w:sz="4" w:space="0" w:color="000000"/>
            </w:tcBorders>
            <w:shd w:val="clear" w:color="auto" w:fill="FFFFFF"/>
            <w:vAlign w:val="bottom"/>
          </w:tcPr>
          <w:p w14:paraId="1140FD1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589,33</w:t>
            </w:r>
          </w:p>
        </w:tc>
        <w:tc>
          <w:tcPr>
            <w:tcW w:w="3117" w:type="dxa"/>
            <w:tcBorders>
              <w:left w:val="single" w:sz="4" w:space="0" w:color="000000"/>
              <w:bottom w:val="single" w:sz="4" w:space="0" w:color="000000"/>
              <w:right w:val="single" w:sz="4" w:space="0" w:color="000000"/>
            </w:tcBorders>
            <w:shd w:val="clear" w:color="auto" w:fill="FFFFFF"/>
            <w:vAlign w:val="bottom"/>
          </w:tcPr>
          <w:p w14:paraId="0539067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589,33</w:t>
            </w:r>
          </w:p>
        </w:tc>
      </w:tr>
      <w:tr w:rsidR="00D52AA2" w:rsidRPr="00D52AA2" w14:paraId="6807B59C" w14:textId="77777777" w:rsidTr="0058087C">
        <w:tc>
          <w:tcPr>
            <w:tcW w:w="512" w:type="dxa"/>
            <w:tcBorders>
              <w:left w:val="single" w:sz="4" w:space="0" w:color="000000"/>
              <w:bottom w:val="single" w:sz="4" w:space="0" w:color="000000"/>
            </w:tcBorders>
            <w:shd w:val="clear" w:color="auto" w:fill="FFFFFF"/>
          </w:tcPr>
          <w:p w14:paraId="4CE524DA"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344</w:t>
            </w:r>
          </w:p>
        </w:tc>
        <w:tc>
          <w:tcPr>
            <w:tcW w:w="6151" w:type="dxa"/>
            <w:tcBorders>
              <w:left w:val="single" w:sz="4" w:space="0" w:color="000000"/>
              <w:bottom w:val="single" w:sz="4" w:space="0" w:color="000000"/>
            </w:tcBorders>
            <w:shd w:val="clear" w:color="auto" w:fill="FFFFFF"/>
          </w:tcPr>
          <w:p w14:paraId="0DC3A27B"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Щетка стеклоочистителя УАЗ 452,469 н/о</w:t>
            </w:r>
          </w:p>
        </w:tc>
        <w:tc>
          <w:tcPr>
            <w:tcW w:w="708" w:type="dxa"/>
            <w:tcBorders>
              <w:left w:val="single" w:sz="4" w:space="0" w:color="000000"/>
              <w:bottom w:val="single" w:sz="4" w:space="0" w:color="000000"/>
            </w:tcBorders>
            <w:shd w:val="clear" w:color="auto" w:fill="FFFFFF"/>
          </w:tcPr>
          <w:p w14:paraId="253CEFA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DC2782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888BA5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682,00</w:t>
            </w:r>
          </w:p>
        </w:tc>
        <w:tc>
          <w:tcPr>
            <w:tcW w:w="1276" w:type="dxa"/>
            <w:tcBorders>
              <w:left w:val="single" w:sz="4" w:space="0" w:color="000000"/>
              <w:bottom w:val="single" w:sz="4" w:space="0" w:color="000000"/>
            </w:tcBorders>
            <w:shd w:val="clear" w:color="auto" w:fill="FFFFFF"/>
            <w:vAlign w:val="bottom"/>
          </w:tcPr>
          <w:p w14:paraId="5060DE8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744,00</w:t>
            </w:r>
          </w:p>
        </w:tc>
        <w:tc>
          <w:tcPr>
            <w:tcW w:w="1276" w:type="dxa"/>
            <w:tcBorders>
              <w:left w:val="single" w:sz="4" w:space="0" w:color="000000"/>
              <w:bottom w:val="single" w:sz="4" w:space="0" w:color="000000"/>
            </w:tcBorders>
            <w:shd w:val="clear" w:color="auto" w:fill="FFFFFF"/>
            <w:vAlign w:val="bottom"/>
          </w:tcPr>
          <w:p w14:paraId="2F462C8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682,00</w:t>
            </w:r>
          </w:p>
        </w:tc>
        <w:tc>
          <w:tcPr>
            <w:tcW w:w="1139" w:type="dxa"/>
            <w:tcBorders>
              <w:left w:val="single" w:sz="4" w:space="0" w:color="000000"/>
              <w:bottom w:val="single" w:sz="4" w:space="0" w:color="000000"/>
            </w:tcBorders>
            <w:shd w:val="clear" w:color="auto" w:fill="FFFFFF"/>
            <w:vAlign w:val="bottom"/>
          </w:tcPr>
          <w:p w14:paraId="3227DD9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702,67</w:t>
            </w:r>
          </w:p>
        </w:tc>
        <w:tc>
          <w:tcPr>
            <w:tcW w:w="3117" w:type="dxa"/>
            <w:tcBorders>
              <w:left w:val="single" w:sz="4" w:space="0" w:color="000000"/>
              <w:bottom w:val="single" w:sz="4" w:space="0" w:color="000000"/>
              <w:right w:val="single" w:sz="4" w:space="0" w:color="000000"/>
            </w:tcBorders>
            <w:shd w:val="clear" w:color="auto" w:fill="FFFFFF"/>
            <w:vAlign w:val="bottom"/>
          </w:tcPr>
          <w:p w14:paraId="3E6C9E7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702,67</w:t>
            </w:r>
          </w:p>
        </w:tc>
      </w:tr>
      <w:tr w:rsidR="00D52AA2" w:rsidRPr="00D52AA2" w14:paraId="47815660" w14:textId="77777777" w:rsidTr="0058087C">
        <w:tc>
          <w:tcPr>
            <w:tcW w:w="512" w:type="dxa"/>
            <w:tcBorders>
              <w:left w:val="single" w:sz="4" w:space="0" w:color="000000"/>
              <w:bottom w:val="single" w:sz="4" w:space="0" w:color="000000"/>
            </w:tcBorders>
            <w:shd w:val="clear" w:color="auto" w:fill="FFFFFF"/>
          </w:tcPr>
          <w:p w14:paraId="0ACF09FA"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345</w:t>
            </w:r>
          </w:p>
        </w:tc>
        <w:tc>
          <w:tcPr>
            <w:tcW w:w="6151" w:type="dxa"/>
            <w:tcBorders>
              <w:left w:val="single" w:sz="4" w:space="0" w:color="000000"/>
              <w:bottom w:val="single" w:sz="4" w:space="0" w:color="000000"/>
            </w:tcBorders>
            <w:shd w:val="clear" w:color="auto" w:fill="FFFFFF"/>
          </w:tcPr>
          <w:p w14:paraId="43BE694D"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Щетка стеклоочистителя УАЗ 469</w:t>
            </w:r>
          </w:p>
        </w:tc>
        <w:tc>
          <w:tcPr>
            <w:tcW w:w="708" w:type="dxa"/>
            <w:tcBorders>
              <w:left w:val="single" w:sz="4" w:space="0" w:color="000000"/>
              <w:bottom w:val="single" w:sz="4" w:space="0" w:color="000000"/>
            </w:tcBorders>
            <w:shd w:val="clear" w:color="auto" w:fill="FFFFFF"/>
          </w:tcPr>
          <w:p w14:paraId="7ADA92A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E37F44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3A3B7F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187,00</w:t>
            </w:r>
          </w:p>
        </w:tc>
        <w:tc>
          <w:tcPr>
            <w:tcW w:w="1276" w:type="dxa"/>
            <w:tcBorders>
              <w:left w:val="single" w:sz="4" w:space="0" w:color="000000"/>
              <w:bottom w:val="single" w:sz="4" w:space="0" w:color="000000"/>
            </w:tcBorders>
            <w:shd w:val="clear" w:color="auto" w:fill="FFFFFF"/>
            <w:vAlign w:val="bottom"/>
          </w:tcPr>
          <w:p w14:paraId="2AD4521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204,00</w:t>
            </w:r>
          </w:p>
        </w:tc>
        <w:tc>
          <w:tcPr>
            <w:tcW w:w="1276" w:type="dxa"/>
            <w:tcBorders>
              <w:left w:val="single" w:sz="4" w:space="0" w:color="000000"/>
              <w:bottom w:val="single" w:sz="4" w:space="0" w:color="000000"/>
            </w:tcBorders>
            <w:shd w:val="clear" w:color="auto" w:fill="FFFFFF"/>
            <w:vAlign w:val="bottom"/>
          </w:tcPr>
          <w:p w14:paraId="2E5E4FB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207,00</w:t>
            </w:r>
          </w:p>
        </w:tc>
        <w:tc>
          <w:tcPr>
            <w:tcW w:w="1139" w:type="dxa"/>
            <w:tcBorders>
              <w:left w:val="single" w:sz="4" w:space="0" w:color="000000"/>
              <w:bottom w:val="single" w:sz="4" w:space="0" w:color="000000"/>
            </w:tcBorders>
            <w:shd w:val="clear" w:color="auto" w:fill="FFFFFF"/>
            <w:vAlign w:val="bottom"/>
          </w:tcPr>
          <w:p w14:paraId="7325EA8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199,33</w:t>
            </w:r>
          </w:p>
        </w:tc>
        <w:tc>
          <w:tcPr>
            <w:tcW w:w="3117" w:type="dxa"/>
            <w:tcBorders>
              <w:left w:val="single" w:sz="4" w:space="0" w:color="000000"/>
              <w:bottom w:val="single" w:sz="4" w:space="0" w:color="000000"/>
              <w:right w:val="single" w:sz="4" w:space="0" w:color="000000"/>
            </w:tcBorders>
            <w:shd w:val="clear" w:color="auto" w:fill="FFFFFF"/>
            <w:vAlign w:val="bottom"/>
          </w:tcPr>
          <w:p w14:paraId="10A2902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199,33</w:t>
            </w:r>
          </w:p>
        </w:tc>
      </w:tr>
      <w:tr w:rsidR="00D52AA2" w:rsidRPr="00D52AA2" w14:paraId="21E3D81C" w14:textId="77777777" w:rsidTr="0058087C">
        <w:tc>
          <w:tcPr>
            <w:tcW w:w="512" w:type="dxa"/>
            <w:tcBorders>
              <w:left w:val="single" w:sz="4" w:space="0" w:color="000000"/>
              <w:bottom w:val="single" w:sz="4" w:space="0" w:color="000000"/>
            </w:tcBorders>
            <w:shd w:val="clear" w:color="auto" w:fill="FFFFFF"/>
          </w:tcPr>
          <w:p w14:paraId="47DB86C7"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346</w:t>
            </w:r>
          </w:p>
        </w:tc>
        <w:tc>
          <w:tcPr>
            <w:tcW w:w="6151" w:type="dxa"/>
            <w:tcBorders>
              <w:left w:val="single" w:sz="4" w:space="0" w:color="000000"/>
              <w:bottom w:val="single" w:sz="4" w:space="0" w:color="000000"/>
            </w:tcBorders>
            <w:shd w:val="clear" w:color="auto" w:fill="FFFFFF"/>
          </w:tcPr>
          <w:p w14:paraId="4BCE5B55"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Щиток приборов замена 597.3801,596, 596-10, 597-10 </w:t>
            </w:r>
          </w:p>
        </w:tc>
        <w:tc>
          <w:tcPr>
            <w:tcW w:w="708" w:type="dxa"/>
            <w:tcBorders>
              <w:left w:val="single" w:sz="4" w:space="0" w:color="000000"/>
              <w:bottom w:val="single" w:sz="4" w:space="0" w:color="000000"/>
            </w:tcBorders>
            <w:shd w:val="clear" w:color="auto" w:fill="FFFFFF"/>
          </w:tcPr>
          <w:p w14:paraId="469299F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12909D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E6A918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11 319,00</w:t>
            </w:r>
          </w:p>
        </w:tc>
        <w:tc>
          <w:tcPr>
            <w:tcW w:w="1276" w:type="dxa"/>
            <w:tcBorders>
              <w:left w:val="single" w:sz="4" w:space="0" w:color="000000"/>
              <w:bottom w:val="single" w:sz="4" w:space="0" w:color="000000"/>
            </w:tcBorders>
            <w:shd w:val="clear" w:color="auto" w:fill="FFFFFF"/>
            <w:vAlign w:val="bottom"/>
          </w:tcPr>
          <w:p w14:paraId="795D085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12 348,00</w:t>
            </w:r>
          </w:p>
        </w:tc>
        <w:tc>
          <w:tcPr>
            <w:tcW w:w="1276" w:type="dxa"/>
            <w:tcBorders>
              <w:left w:val="single" w:sz="4" w:space="0" w:color="000000"/>
              <w:bottom w:val="single" w:sz="4" w:space="0" w:color="000000"/>
            </w:tcBorders>
            <w:shd w:val="clear" w:color="auto" w:fill="FFFFFF"/>
            <w:vAlign w:val="bottom"/>
          </w:tcPr>
          <w:p w14:paraId="0116987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11 319,00</w:t>
            </w:r>
          </w:p>
        </w:tc>
        <w:tc>
          <w:tcPr>
            <w:tcW w:w="1139" w:type="dxa"/>
            <w:tcBorders>
              <w:left w:val="single" w:sz="4" w:space="0" w:color="000000"/>
              <w:bottom w:val="single" w:sz="4" w:space="0" w:color="000000"/>
            </w:tcBorders>
            <w:shd w:val="clear" w:color="auto" w:fill="FFFFFF"/>
            <w:vAlign w:val="bottom"/>
          </w:tcPr>
          <w:p w14:paraId="5AE4B43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11 662,00</w:t>
            </w:r>
          </w:p>
        </w:tc>
        <w:tc>
          <w:tcPr>
            <w:tcW w:w="3117" w:type="dxa"/>
            <w:tcBorders>
              <w:left w:val="single" w:sz="4" w:space="0" w:color="000000"/>
              <w:bottom w:val="single" w:sz="4" w:space="0" w:color="000000"/>
              <w:right w:val="single" w:sz="4" w:space="0" w:color="000000"/>
            </w:tcBorders>
            <w:shd w:val="clear" w:color="auto" w:fill="FFFFFF"/>
            <w:vAlign w:val="bottom"/>
          </w:tcPr>
          <w:p w14:paraId="12E2CD1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11 662,00</w:t>
            </w:r>
          </w:p>
        </w:tc>
      </w:tr>
      <w:tr w:rsidR="00D52AA2" w:rsidRPr="00D52AA2" w14:paraId="0210F0D2" w14:textId="77777777" w:rsidTr="0058087C">
        <w:tc>
          <w:tcPr>
            <w:tcW w:w="512" w:type="dxa"/>
            <w:tcBorders>
              <w:left w:val="single" w:sz="4" w:space="0" w:color="000000"/>
              <w:bottom w:val="single" w:sz="4" w:space="0" w:color="000000"/>
            </w:tcBorders>
            <w:shd w:val="clear" w:color="auto" w:fill="FFFFFF"/>
          </w:tcPr>
          <w:p w14:paraId="3CE66657"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347</w:t>
            </w:r>
          </w:p>
        </w:tc>
        <w:tc>
          <w:tcPr>
            <w:tcW w:w="6151" w:type="dxa"/>
            <w:tcBorders>
              <w:left w:val="single" w:sz="4" w:space="0" w:color="000000"/>
              <w:bottom w:val="single" w:sz="4" w:space="0" w:color="000000"/>
            </w:tcBorders>
            <w:shd w:val="clear" w:color="auto" w:fill="FFFFFF"/>
          </w:tcPr>
          <w:p w14:paraId="6DF0EBF9"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Эл. двигатель доп. отопителя УАЗ Патриот</w:t>
            </w:r>
          </w:p>
        </w:tc>
        <w:tc>
          <w:tcPr>
            <w:tcW w:w="708" w:type="dxa"/>
            <w:tcBorders>
              <w:left w:val="single" w:sz="4" w:space="0" w:color="000000"/>
              <w:bottom w:val="single" w:sz="4" w:space="0" w:color="000000"/>
            </w:tcBorders>
            <w:shd w:val="clear" w:color="auto" w:fill="FFFFFF"/>
          </w:tcPr>
          <w:p w14:paraId="4E999D8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63D176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0B903E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2 420,00</w:t>
            </w:r>
          </w:p>
        </w:tc>
        <w:tc>
          <w:tcPr>
            <w:tcW w:w="1276" w:type="dxa"/>
            <w:tcBorders>
              <w:left w:val="single" w:sz="4" w:space="0" w:color="000000"/>
              <w:bottom w:val="single" w:sz="4" w:space="0" w:color="000000"/>
            </w:tcBorders>
            <w:shd w:val="clear" w:color="auto" w:fill="FFFFFF"/>
            <w:vAlign w:val="bottom"/>
          </w:tcPr>
          <w:p w14:paraId="74D74AB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2 640,00</w:t>
            </w:r>
          </w:p>
        </w:tc>
        <w:tc>
          <w:tcPr>
            <w:tcW w:w="1276" w:type="dxa"/>
            <w:tcBorders>
              <w:left w:val="single" w:sz="4" w:space="0" w:color="000000"/>
              <w:bottom w:val="single" w:sz="4" w:space="0" w:color="000000"/>
            </w:tcBorders>
            <w:shd w:val="clear" w:color="auto" w:fill="FFFFFF"/>
            <w:vAlign w:val="bottom"/>
          </w:tcPr>
          <w:p w14:paraId="025A6F9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2 420,00</w:t>
            </w:r>
          </w:p>
        </w:tc>
        <w:tc>
          <w:tcPr>
            <w:tcW w:w="1139" w:type="dxa"/>
            <w:tcBorders>
              <w:left w:val="single" w:sz="4" w:space="0" w:color="000000"/>
              <w:bottom w:val="single" w:sz="4" w:space="0" w:color="000000"/>
            </w:tcBorders>
            <w:shd w:val="clear" w:color="auto" w:fill="FFFFFF"/>
            <w:vAlign w:val="bottom"/>
          </w:tcPr>
          <w:p w14:paraId="6277489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2 493,33</w:t>
            </w:r>
          </w:p>
        </w:tc>
        <w:tc>
          <w:tcPr>
            <w:tcW w:w="3117" w:type="dxa"/>
            <w:tcBorders>
              <w:left w:val="single" w:sz="4" w:space="0" w:color="000000"/>
              <w:bottom w:val="single" w:sz="4" w:space="0" w:color="000000"/>
              <w:right w:val="single" w:sz="4" w:space="0" w:color="000000"/>
            </w:tcBorders>
            <w:shd w:val="clear" w:color="auto" w:fill="FFFFFF"/>
            <w:vAlign w:val="bottom"/>
          </w:tcPr>
          <w:p w14:paraId="1529DD0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2 493,33</w:t>
            </w:r>
          </w:p>
        </w:tc>
      </w:tr>
      <w:tr w:rsidR="00D52AA2" w:rsidRPr="00D52AA2" w14:paraId="6A6C7E08" w14:textId="77777777" w:rsidTr="0058087C">
        <w:tc>
          <w:tcPr>
            <w:tcW w:w="512" w:type="dxa"/>
            <w:tcBorders>
              <w:left w:val="single" w:sz="4" w:space="0" w:color="000000"/>
              <w:bottom w:val="single" w:sz="4" w:space="0" w:color="000000"/>
            </w:tcBorders>
            <w:shd w:val="clear" w:color="auto" w:fill="FFFFFF"/>
          </w:tcPr>
          <w:p w14:paraId="5EF36042"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348</w:t>
            </w:r>
          </w:p>
        </w:tc>
        <w:tc>
          <w:tcPr>
            <w:tcW w:w="6151" w:type="dxa"/>
            <w:tcBorders>
              <w:left w:val="single" w:sz="4" w:space="0" w:color="000000"/>
              <w:bottom w:val="single" w:sz="4" w:space="0" w:color="000000"/>
            </w:tcBorders>
            <w:shd w:val="clear" w:color="auto" w:fill="FFFFFF"/>
          </w:tcPr>
          <w:p w14:paraId="39C0B81E"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Эл.бензонасос УАЗ-3163 Патриот погружн Евро-3</w:t>
            </w:r>
          </w:p>
        </w:tc>
        <w:tc>
          <w:tcPr>
            <w:tcW w:w="708" w:type="dxa"/>
            <w:tcBorders>
              <w:left w:val="single" w:sz="4" w:space="0" w:color="000000"/>
              <w:bottom w:val="single" w:sz="4" w:space="0" w:color="000000"/>
            </w:tcBorders>
            <w:shd w:val="clear" w:color="auto" w:fill="FFFFFF"/>
          </w:tcPr>
          <w:p w14:paraId="3164363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C806AE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5918C4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4 840,00</w:t>
            </w:r>
          </w:p>
        </w:tc>
        <w:tc>
          <w:tcPr>
            <w:tcW w:w="1276" w:type="dxa"/>
            <w:tcBorders>
              <w:left w:val="single" w:sz="4" w:space="0" w:color="000000"/>
              <w:bottom w:val="single" w:sz="4" w:space="0" w:color="000000"/>
            </w:tcBorders>
            <w:shd w:val="clear" w:color="auto" w:fill="FFFFFF"/>
            <w:vAlign w:val="bottom"/>
          </w:tcPr>
          <w:p w14:paraId="0BBFB63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5 280,00</w:t>
            </w:r>
          </w:p>
        </w:tc>
        <w:tc>
          <w:tcPr>
            <w:tcW w:w="1276" w:type="dxa"/>
            <w:tcBorders>
              <w:left w:val="single" w:sz="4" w:space="0" w:color="000000"/>
              <w:bottom w:val="single" w:sz="4" w:space="0" w:color="000000"/>
            </w:tcBorders>
            <w:shd w:val="clear" w:color="auto" w:fill="FFFFFF"/>
            <w:vAlign w:val="bottom"/>
          </w:tcPr>
          <w:p w14:paraId="54BF4DA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4 840,00</w:t>
            </w:r>
          </w:p>
        </w:tc>
        <w:tc>
          <w:tcPr>
            <w:tcW w:w="1139" w:type="dxa"/>
            <w:tcBorders>
              <w:left w:val="single" w:sz="4" w:space="0" w:color="000000"/>
              <w:bottom w:val="single" w:sz="4" w:space="0" w:color="000000"/>
            </w:tcBorders>
            <w:shd w:val="clear" w:color="auto" w:fill="FFFFFF"/>
            <w:vAlign w:val="bottom"/>
          </w:tcPr>
          <w:p w14:paraId="4A13C7E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4 986,67</w:t>
            </w:r>
          </w:p>
        </w:tc>
        <w:tc>
          <w:tcPr>
            <w:tcW w:w="3117" w:type="dxa"/>
            <w:tcBorders>
              <w:left w:val="single" w:sz="4" w:space="0" w:color="000000"/>
              <w:bottom w:val="single" w:sz="4" w:space="0" w:color="000000"/>
              <w:right w:val="single" w:sz="4" w:space="0" w:color="000000"/>
            </w:tcBorders>
            <w:shd w:val="clear" w:color="auto" w:fill="FFFFFF"/>
            <w:vAlign w:val="bottom"/>
          </w:tcPr>
          <w:p w14:paraId="73E9C66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4 986,67</w:t>
            </w:r>
          </w:p>
        </w:tc>
      </w:tr>
      <w:tr w:rsidR="00D52AA2" w:rsidRPr="00D52AA2" w14:paraId="481AF033" w14:textId="77777777" w:rsidTr="0058087C">
        <w:tc>
          <w:tcPr>
            <w:tcW w:w="512" w:type="dxa"/>
            <w:tcBorders>
              <w:left w:val="single" w:sz="4" w:space="0" w:color="000000"/>
              <w:bottom w:val="single" w:sz="4" w:space="0" w:color="000000"/>
            </w:tcBorders>
            <w:shd w:val="clear" w:color="auto" w:fill="FFFFFF"/>
          </w:tcPr>
          <w:p w14:paraId="5F2BF06A"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349</w:t>
            </w:r>
          </w:p>
        </w:tc>
        <w:tc>
          <w:tcPr>
            <w:tcW w:w="6151" w:type="dxa"/>
            <w:tcBorders>
              <w:left w:val="single" w:sz="4" w:space="0" w:color="000000"/>
              <w:bottom w:val="single" w:sz="4" w:space="0" w:color="000000"/>
            </w:tcBorders>
            <w:shd w:val="clear" w:color="auto" w:fill="FFFFFF"/>
          </w:tcPr>
          <w:p w14:paraId="33B307D9"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Резонатор УАЗ-Патриот</w:t>
            </w:r>
          </w:p>
        </w:tc>
        <w:tc>
          <w:tcPr>
            <w:tcW w:w="708" w:type="dxa"/>
            <w:tcBorders>
              <w:left w:val="single" w:sz="4" w:space="0" w:color="000000"/>
              <w:bottom w:val="single" w:sz="4" w:space="0" w:color="000000"/>
            </w:tcBorders>
            <w:shd w:val="clear" w:color="auto" w:fill="FFFFFF"/>
          </w:tcPr>
          <w:p w14:paraId="7640D48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026A1A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5135BC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4 356,00</w:t>
            </w:r>
          </w:p>
        </w:tc>
        <w:tc>
          <w:tcPr>
            <w:tcW w:w="1276" w:type="dxa"/>
            <w:tcBorders>
              <w:left w:val="single" w:sz="4" w:space="0" w:color="000000"/>
              <w:bottom w:val="single" w:sz="4" w:space="0" w:color="000000"/>
            </w:tcBorders>
            <w:shd w:val="clear" w:color="auto" w:fill="FFFFFF"/>
            <w:vAlign w:val="bottom"/>
          </w:tcPr>
          <w:p w14:paraId="62B3D2C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4 752,00</w:t>
            </w:r>
          </w:p>
        </w:tc>
        <w:tc>
          <w:tcPr>
            <w:tcW w:w="1276" w:type="dxa"/>
            <w:tcBorders>
              <w:left w:val="single" w:sz="4" w:space="0" w:color="000000"/>
              <w:bottom w:val="single" w:sz="4" w:space="0" w:color="000000"/>
            </w:tcBorders>
            <w:shd w:val="clear" w:color="auto" w:fill="FFFFFF"/>
            <w:vAlign w:val="bottom"/>
          </w:tcPr>
          <w:p w14:paraId="27AA0A1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4 356,00</w:t>
            </w:r>
          </w:p>
        </w:tc>
        <w:tc>
          <w:tcPr>
            <w:tcW w:w="1139" w:type="dxa"/>
            <w:tcBorders>
              <w:left w:val="single" w:sz="4" w:space="0" w:color="000000"/>
              <w:bottom w:val="single" w:sz="4" w:space="0" w:color="000000"/>
            </w:tcBorders>
            <w:shd w:val="clear" w:color="auto" w:fill="FFFFFF"/>
            <w:vAlign w:val="bottom"/>
          </w:tcPr>
          <w:p w14:paraId="4150E59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4 488,00</w:t>
            </w:r>
          </w:p>
        </w:tc>
        <w:tc>
          <w:tcPr>
            <w:tcW w:w="3117" w:type="dxa"/>
            <w:tcBorders>
              <w:left w:val="single" w:sz="4" w:space="0" w:color="000000"/>
              <w:bottom w:val="single" w:sz="4" w:space="0" w:color="000000"/>
              <w:right w:val="single" w:sz="4" w:space="0" w:color="000000"/>
            </w:tcBorders>
            <w:shd w:val="clear" w:color="auto" w:fill="FFFFFF"/>
            <w:vAlign w:val="bottom"/>
          </w:tcPr>
          <w:p w14:paraId="5785EE7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4 488,00</w:t>
            </w:r>
          </w:p>
        </w:tc>
      </w:tr>
      <w:tr w:rsidR="00D52AA2" w:rsidRPr="00D52AA2" w14:paraId="4113225C" w14:textId="77777777" w:rsidTr="0058087C">
        <w:tc>
          <w:tcPr>
            <w:tcW w:w="512" w:type="dxa"/>
            <w:tcBorders>
              <w:left w:val="single" w:sz="4" w:space="0" w:color="000000"/>
              <w:bottom w:val="single" w:sz="4" w:space="0" w:color="000000"/>
            </w:tcBorders>
            <w:shd w:val="clear" w:color="auto" w:fill="FFFFFF"/>
          </w:tcPr>
          <w:p w14:paraId="4C7DB69C"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350</w:t>
            </w:r>
          </w:p>
        </w:tc>
        <w:tc>
          <w:tcPr>
            <w:tcW w:w="6151" w:type="dxa"/>
            <w:tcBorders>
              <w:left w:val="single" w:sz="4" w:space="0" w:color="000000"/>
              <w:bottom w:val="single" w:sz="4" w:space="0" w:color="000000"/>
            </w:tcBorders>
            <w:shd w:val="clear" w:color="auto" w:fill="FFFFFF"/>
          </w:tcPr>
          <w:p w14:paraId="0DD34F99"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Ремень 1054 вентилятора УАЗ (дв.4091) </w:t>
            </w:r>
          </w:p>
        </w:tc>
        <w:tc>
          <w:tcPr>
            <w:tcW w:w="708" w:type="dxa"/>
            <w:tcBorders>
              <w:left w:val="single" w:sz="4" w:space="0" w:color="000000"/>
              <w:bottom w:val="single" w:sz="4" w:space="0" w:color="000000"/>
            </w:tcBorders>
            <w:shd w:val="clear" w:color="auto" w:fill="FFFFFF"/>
          </w:tcPr>
          <w:p w14:paraId="7EA15AA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F1F89B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7F4062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1 023,00</w:t>
            </w:r>
          </w:p>
        </w:tc>
        <w:tc>
          <w:tcPr>
            <w:tcW w:w="1276" w:type="dxa"/>
            <w:tcBorders>
              <w:left w:val="single" w:sz="4" w:space="0" w:color="000000"/>
              <w:bottom w:val="single" w:sz="4" w:space="0" w:color="000000"/>
            </w:tcBorders>
            <w:shd w:val="clear" w:color="auto" w:fill="FFFFFF"/>
            <w:vAlign w:val="bottom"/>
          </w:tcPr>
          <w:p w14:paraId="779DE97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1 116,00</w:t>
            </w:r>
          </w:p>
        </w:tc>
        <w:tc>
          <w:tcPr>
            <w:tcW w:w="1276" w:type="dxa"/>
            <w:tcBorders>
              <w:left w:val="single" w:sz="4" w:space="0" w:color="000000"/>
              <w:bottom w:val="single" w:sz="4" w:space="0" w:color="000000"/>
            </w:tcBorders>
            <w:shd w:val="clear" w:color="auto" w:fill="FFFFFF"/>
            <w:vAlign w:val="bottom"/>
          </w:tcPr>
          <w:p w14:paraId="0012D43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1 023,00</w:t>
            </w:r>
          </w:p>
        </w:tc>
        <w:tc>
          <w:tcPr>
            <w:tcW w:w="1139" w:type="dxa"/>
            <w:tcBorders>
              <w:left w:val="single" w:sz="4" w:space="0" w:color="000000"/>
              <w:bottom w:val="single" w:sz="4" w:space="0" w:color="000000"/>
            </w:tcBorders>
            <w:shd w:val="clear" w:color="auto" w:fill="FFFFFF"/>
            <w:vAlign w:val="bottom"/>
          </w:tcPr>
          <w:p w14:paraId="6D636B2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1 054,00</w:t>
            </w:r>
          </w:p>
        </w:tc>
        <w:tc>
          <w:tcPr>
            <w:tcW w:w="3117" w:type="dxa"/>
            <w:tcBorders>
              <w:left w:val="single" w:sz="4" w:space="0" w:color="000000"/>
              <w:bottom w:val="single" w:sz="4" w:space="0" w:color="000000"/>
              <w:right w:val="single" w:sz="4" w:space="0" w:color="000000"/>
            </w:tcBorders>
            <w:shd w:val="clear" w:color="auto" w:fill="FFFFFF"/>
            <w:vAlign w:val="bottom"/>
          </w:tcPr>
          <w:p w14:paraId="1A1209E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1 054,00</w:t>
            </w:r>
          </w:p>
        </w:tc>
      </w:tr>
      <w:tr w:rsidR="00D52AA2" w:rsidRPr="00D52AA2" w14:paraId="3BAA67BD" w14:textId="77777777" w:rsidTr="0058087C">
        <w:tc>
          <w:tcPr>
            <w:tcW w:w="512" w:type="dxa"/>
            <w:tcBorders>
              <w:left w:val="single" w:sz="4" w:space="0" w:color="000000"/>
              <w:bottom w:val="single" w:sz="4" w:space="0" w:color="000000"/>
            </w:tcBorders>
            <w:shd w:val="clear" w:color="auto" w:fill="FFFFFF"/>
          </w:tcPr>
          <w:p w14:paraId="161A00C9"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351</w:t>
            </w:r>
          </w:p>
        </w:tc>
        <w:tc>
          <w:tcPr>
            <w:tcW w:w="6151" w:type="dxa"/>
            <w:tcBorders>
              <w:left w:val="single" w:sz="4" w:space="0" w:color="000000"/>
              <w:bottom w:val="single" w:sz="4" w:space="0" w:color="000000"/>
            </w:tcBorders>
            <w:shd w:val="clear" w:color="auto" w:fill="FFFFFF"/>
          </w:tcPr>
          <w:p w14:paraId="7E9CDEEE"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Ремень 1210 приводной 409 дв. </w:t>
            </w:r>
          </w:p>
        </w:tc>
        <w:tc>
          <w:tcPr>
            <w:tcW w:w="708" w:type="dxa"/>
            <w:tcBorders>
              <w:left w:val="single" w:sz="4" w:space="0" w:color="000000"/>
              <w:bottom w:val="single" w:sz="4" w:space="0" w:color="000000"/>
            </w:tcBorders>
            <w:shd w:val="clear" w:color="auto" w:fill="FFFFFF"/>
          </w:tcPr>
          <w:p w14:paraId="63214E5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FC73F7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9D991B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1 100,00</w:t>
            </w:r>
          </w:p>
        </w:tc>
        <w:tc>
          <w:tcPr>
            <w:tcW w:w="1276" w:type="dxa"/>
            <w:tcBorders>
              <w:left w:val="single" w:sz="4" w:space="0" w:color="000000"/>
              <w:bottom w:val="single" w:sz="4" w:space="0" w:color="000000"/>
            </w:tcBorders>
            <w:shd w:val="clear" w:color="auto" w:fill="FFFFFF"/>
            <w:vAlign w:val="bottom"/>
          </w:tcPr>
          <w:p w14:paraId="5AB8E8A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1 200,00</w:t>
            </w:r>
          </w:p>
        </w:tc>
        <w:tc>
          <w:tcPr>
            <w:tcW w:w="1276" w:type="dxa"/>
            <w:tcBorders>
              <w:left w:val="single" w:sz="4" w:space="0" w:color="000000"/>
              <w:bottom w:val="single" w:sz="4" w:space="0" w:color="000000"/>
            </w:tcBorders>
            <w:shd w:val="clear" w:color="auto" w:fill="FFFFFF"/>
            <w:vAlign w:val="bottom"/>
          </w:tcPr>
          <w:p w14:paraId="02C17B0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1 100,00</w:t>
            </w:r>
          </w:p>
        </w:tc>
        <w:tc>
          <w:tcPr>
            <w:tcW w:w="1139" w:type="dxa"/>
            <w:tcBorders>
              <w:left w:val="single" w:sz="4" w:space="0" w:color="000000"/>
              <w:bottom w:val="single" w:sz="4" w:space="0" w:color="000000"/>
            </w:tcBorders>
            <w:shd w:val="clear" w:color="auto" w:fill="FFFFFF"/>
            <w:vAlign w:val="bottom"/>
          </w:tcPr>
          <w:p w14:paraId="539A604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1 133,33</w:t>
            </w:r>
          </w:p>
        </w:tc>
        <w:tc>
          <w:tcPr>
            <w:tcW w:w="3117" w:type="dxa"/>
            <w:tcBorders>
              <w:left w:val="single" w:sz="4" w:space="0" w:color="000000"/>
              <w:bottom w:val="single" w:sz="4" w:space="0" w:color="000000"/>
              <w:right w:val="single" w:sz="4" w:space="0" w:color="000000"/>
            </w:tcBorders>
            <w:shd w:val="clear" w:color="auto" w:fill="FFFFFF"/>
            <w:vAlign w:val="bottom"/>
          </w:tcPr>
          <w:p w14:paraId="646CC40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1 133,33</w:t>
            </w:r>
          </w:p>
        </w:tc>
      </w:tr>
      <w:tr w:rsidR="00D52AA2" w:rsidRPr="00D52AA2" w14:paraId="5497F75B" w14:textId="77777777" w:rsidTr="0058087C">
        <w:tc>
          <w:tcPr>
            <w:tcW w:w="512" w:type="dxa"/>
            <w:tcBorders>
              <w:left w:val="single" w:sz="4" w:space="0" w:color="000000"/>
              <w:bottom w:val="single" w:sz="4" w:space="0" w:color="000000"/>
            </w:tcBorders>
            <w:shd w:val="clear" w:color="auto" w:fill="FFFFFF"/>
          </w:tcPr>
          <w:p w14:paraId="135A93E8"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352</w:t>
            </w:r>
          </w:p>
        </w:tc>
        <w:tc>
          <w:tcPr>
            <w:tcW w:w="6151" w:type="dxa"/>
            <w:tcBorders>
              <w:left w:val="single" w:sz="4" w:space="0" w:color="000000"/>
              <w:bottom w:val="single" w:sz="4" w:space="0" w:color="000000"/>
            </w:tcBorders>
            <w:shd w:val="clear" w:color="auto" w:fill="FFFFFF"/>
          </w:tcPr>
          <w:p w14:paraId="14E8E162"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Ремень 1235 (6PK) генератора УАЗ-3163</w:t>
            </w:r>
          </w:p>
        </w:tc>
        <w:tc>
          <w:tcPr>
            <w:tcW w:w="708" w:type="dxa"/>
            <w:tcBorders>
              <w:left w:val="single" w:sz="4" w:space="0" w:color="000000"/>
              <w:bottom w:val="single" w:sz="4" w:space="0" w:color="000000"/>
            </w:tcBorders>
            <w:shd w:val="clear" w:color="auto" w:fill="FFFFFF"/>
          </w:tcPr>
          <w:p w14:paraId="451B259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D7F275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2161C7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731,50</w:t>
            </w:r>
          </w:p>
        </w:tc>
        <w:tc>
          <w:tcPr>
            <w:tcW w:w="1276" w:type="dxa"/>
            <w:tcBorders>
              <w:left w:val="single" w:sz="4" w:space="0" w:color="000000"/>
              <w:bottom w:val="single" w:sz="4" w:space="0" w:color="000000"/>
            </w:tcBorders>
            <w:shd w:val="clear" w:color="auto" w:fill="FFFFFF"/>
            <w:vAlign w:val="bottom"/>
          </w:tcPr>
          <w:p w14:paraId="354FAAF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798,00</w:t>
            </w:r>
          </w:p>
        </w:tc>
        <w:tc>
          <w:tcPr>
            <w:tcW w:w="1276" w:type="dxa"/>
            <w:tcBorders>
              <w:left w:val="single" w:sz="4" w:space="0" w:color="000000"/>
              <w:bottom w:val="single" w:sz="4" w:space="0" w:color="000000"/>
            </w:tcBorders>
            <w:shd w:val="clear" w:color="auto" w:fill="FFFFFF"/>
            <w:vAlign w:val="bottom"/>
          </w:tcPr>
          <w:p w14:paraId="4C5FCC5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731,50</w:t>
            </w:r>
          </w:p>
        </w:tc>
        <w:tc>
          <w:tcPr>
            <w:tcW w:w="1139" w:type="dxa"/>
            <w:tcBorders>
              <w:left w:val="single" w:sz="4" w:space="0" w:color="000000"/>
              <w:bottom w:val="single" w:sz="4" w:space="0" w:color="000000"/>
            </w:tcBorders>
            <w:shd w:val="clear" w:color="auto" w:fill="FFFFFF"/>
            <w:vAlign w:val="bottom"/>
          </w:tcPr>
          <w:p w14:paraId="122EAE9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753,67</w:t>
            </w:r>
          </w:p>
        </w:tc>
        <w:tc>
          <w:tcPr>
            <w:tcW w:w="3117" w:type="dxa"/>
            <w:tcBorders>
              <w:left w:val="single" w:sz="4" w:space="0" w:color="000000"/>
              <w:bottom w:val="single" w:sz="4" w:space="0" w:color="000000"/>
              <w:right w:val="single" w:sz="4" w:space="0" w:color="000000"/>
            </w:tcBorders>
            <w:shd w:val="clear" w:color="auto" w:fill="FFFFFF"/>
            <w:vAlign w:val="bottom"/>
          </w:tcPr>
          <w:p w14:paraId="23ECF5A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753,67</w:t>
            </w:r>
          </w:p>
        </w:tc>
      </w:tr>
      <w:tr w:rsidR="00D52AA2" w:rsidRPr="00D52AA2" w14:paraId="72FC406C" w14:textId="77777777" w:rsidTr="0058087C">
        <w:tc>
          <w:tcPr>
            <w:tcW w:w="512" w:type="dxa"/>
            <w:tcBorders>
              <w:left w:val="single" w:sz="4" w:space="0" w:color="000000"/>
              <w:bottom w:val="single" w:sz="4" w:space="0" w:color="000000"/>
            </w:tcBorders>
            <w:shd w:val="clear" w:color="auto" w:fill="FFFFFF"/>
          </w:tcPr>
          <w:p w14:paraId="64F93E0A"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353</w:t>
            </w:r>
          </w:p>
        </w:tc>
        <w:tc>
          <w:tcPr>
            <w:tcW w:w="6151" w:type="dxa"/>
            <w:tcBorders>
              <w:left w:val="single" w:sz="4" w:space="0" w:color="000000"/>
              <w:bottom w:val="single" w:sz="4" w:space="0" w:color="000000"/>
            </w:tcBorders>
            <w:shd w:val="clear" w:color="auto" w:fill="FFFFFF"/>
          </w:tcPr>
          <w:p w14:paraId="48CDF99F"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Рессора 3163 задняя 3-листовая с шарниром </w:t>
            </w:r>
          </w:p>
        </w:tc>
        <w:tc>
          <w:tcPr>
            <w:tcW w:w="708" w:type="dxa"/>
            <w:tcBorders>
              <w:left w:val="single" w:sz="4" w:space="0" w:color="000000"/>
              <w:bottom w:val="single" w:sz="4" w:space="0" w:color="000000"/>
            </w:tcBorders>
            <w:shd w:val="clear" w:color="auto" w:fill="FFFFFF"/>
          </w:tcPr>
          <w:p w14:paraId="20EE297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BBAB3B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48D77B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18 150,00</w:t>
            </w:r>
          </w:p>
        </w:tc>
        <w:tc>
          <w:tcPr>
            <w:tcW w:w="1276" w:type="dxa"/>
            <w:tcBorders>
              <w:left w:val="single" w:sz="4" w:space="0" w:color="000000"/>
              <w:bottom w:val="single" w:sz="4" w:space="0" w:color="000000"/>
            </w:tcBorders>
            <w:shd w:val="clear" w:color="auto" w:fill="FFFFFF"/>
            <w:vAlign w:val="bottom"/>
          </w:tcPr>
          <w:p w14:paraId="72370B5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19 800,00</w:t>
            </w:r>
          </w:p>
        </w:tc>
        <w:tc>
          <w:tcPr>
            <w:tcW w:w="1276" w:type="dxa"/>
            <w:tcBorders>
              <w:left w:val="single" w:sz="4" w:space="0" w:color="000000"/>
              <w:bottom w:val="single" w:sz="4" w:space="0" w:color="000000"/>
            </w:tcBorders>
            <w:shd w:val="clear" w:color="auto" w:fill="FFFFFF"/>
            <w:vAlign w:val="bottom"/>
          </w:tcPr>
          <w:p w14:paraId="44BACA5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18 150,00</w:t>
            </w:r>
          </w:p>
        </w:tc>
        <w:tc>
          <w:tcPr>
            <w:tcW w:w="1139" w:type="dxa"/>
            <w:tcBorders>
              <w:left w:val="single" w:sz="4" w:space="0" w:color="000000"/>
              <w:bottom w:val="single" w:sz="4" w:space="0" w:color="000000"/>
            </w:tcBorders>
            <w:shd w:val="clear" w:color="auto" w:fill="FFFFFF"/>
            <w:vAlign w:val="bottom"/>
          </w:tcPr>
          <w:p w14:paraId="4CF06AC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18 700,00</w:t>
            </w:r>
          </w:p>
        </w:tc>
        <w:tc>
          <w:tcPr>
            <w:tcW w:w="3117" w:type="dxa"/>
            <w:tcBorders>
              <w:left w:val="single" w:sz="4" w:space="0" w:color="000000"/>
              <w:bottom w:val="single" w:sz="4" w:space="0" w:color="000000"/>
              <w:right w:val="single" w:sz="4" w:space="0" w:color="000000"/>
            </w:tcBorders>
            <w:shd w:val="clear" w:color="auto" w:fill="FFFFFF"/>
            <w:vAlign w:val="bottom"/>
          </w:tcPr>
          <w:p w14:paraId="3E3E317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18 700,00</w:t>
            </w:r>
          </w:p>
        </w:tc>
      </w:tr>
      <w:tr w:rsidR="00D52AA2" w:rsidRPr="00D52AA2" w14:paraId="05B84EEE" w14:textId="77777777" w:rsidTr="0058087C">
        <w:tc>
          <w:tcPr>
            <w:tcW w:w="512" w:type="dxa"/>
            <w:tcBorders>
              <w:left w:val="single" w:sz="4" w:space="0" w:color="000000"/>
              <w:bottom w:val="single" w:sz="4" w:space="0" w:color="000000"/>
            </w:tcBorders>
            <w:shd w:val="clear" w:color="auto" w:fill="FFFFFF"/>
          </w:tcPr>
          <w:p w14:paraId="52407727"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354</w:t>
            </w:r>
          </w:p>
        </w:tc>
        <w:tc>
          <w:tcPr>
            <w:tcW w:w="6151" w:type="dxa"/>
            <w:tcBorders>
              <w:left w:val="single" w:sz="4" w:space="0" w:color="000000"/>
              <w:bottom w:val="single" w:sz="4" w:space="0" w:color="000000"/>
            </w:tcBorders>
            <w:shd w:val="clear" w:color="auto" w:fill="FFFFFF"/>
          </w:tcPr>
          <w:p w14:paraId="0E280031"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Рессора 3962 (452 н/о) задняя сб. 3 листа</w:t>
            </w:r>
          </w:p>
        </w:tc>
        <w:tc>
          <w:tcPr>
            <w:tcW w:w="708" w:type="dxa"/>
            <w:tcBorders>
              <w:left w:val="single" w:sz="4" w:space="0" w:color="000000"/>
              <w:bottom w:val="single" w:sz="4" w:space="0" w:color="000000"/>
            </w:tcBorders>
            <w:shd w:val="clear" w:color="auto" w:fill="FFFFFF"/>
          </w:tcPr>
          <w:p w14:paraId="2F9C164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210017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B14A08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14 410,00</w:t>
            </w:r>
          </w:p>
        </w:tc>
        <w:tc>
          <w:tcPr>
            <w:tcW w:w="1276" w:type="dxa"/>
            <w:tcBorders>
              <w:left w:val="single" w:sz="4" w:space="0" w:color="000000"/>
              <w:bottom w:val="single" w:sz="4" w:space="0" w:color="000000"/>
            </w:tcBorders>
            <w:shd w:val="clear" w:color="auto" w:fill="FFFFFF"/>
            <w:vAlign w:val="bottom"/>
          </w:tcPr>
          <w:p w14:paraId="315FF9C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15 720,00</w:t>
            </w:r>
          </w:p>
        </w:tc>
        <w:tc>
          <w:tcPr>
            <w:tcW w:w="1276" w:type="dxa"/>
            <w:tcBorders>
              <w:left w:val="single" w:sz="4" w:space="0" w:color="000000"/>
              <w:bottom w:val="single" w:sz="4" w:space="0" w:color="000000"/>
            </w:tcBorders>
            <w:shd w:val="clear" w:color="auto" w:fill="FFFFFF"/>
            <w:vAlign w:val="bottom"/>
          </w:tcPr>
          <w:p w14:paraId="49FEBFE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14 420,00</w:t>
            </w:r>
          </w:p>
        </w:tc>
        <w:tc>
          <w:tcPr>
            <w:tcW w:w="1139" w:type="dxa"/>
            <w:tcBorders>
              <w:left w:val="single" w:sz="4" w:space="0" w:color="000000"/>
              <w:bottom w:val="single" w:sz="4" w:space="0" w:color="000000"/>
            </w:tcBorders>
            <w:shd w:val="clear" w:color="auto" w:fill="FFFFFF"/>
            <w:vAlign w:val="bottom"/>
          </w:tcPr>
          <w:p w14:paraId="4D14F4F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14 850,00</w:t>
            </w:r>
          </w:p>
        </w:tc>
        <w:tc>
          <w:tcPr>
            <w:tcW w:w="3117" w:type="dxa"/>
            <w:tcBorders>
              <w:left w:val="single" w:sz="4" w:space="0" w:color="000000"/>
              <w:bottom w:val="single" w:sz="4" w:space="0" w:color="000000"/>
              <w:right w:val="single" w:sz="4" w:space="0" w:color="000000"/>
            </w:tcBorders>
            <w:shd w:val="clear" w:color="auto" w:fill="FFFFFF"/>
            <w:vAlign w:val="bottom"/>
          </w:tcPr>
          <w:p w14:paraId="380728E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14 850,00</w:t>
            </w:r>
          </w:p>
        </w:tc>
      </w:tr>
      <w:tr w:rsidR="00D52AA2" w:rsidRPr="00D52AA2" w14:paraId="408313E5" w14:textId="77777777" w:rsidTr="0058087C">
        <w:tc>
          <w:tcPr>
            <w:tcW w:w="512" w:type="dxa"/>
            <w:tcBorders>
              <w:left w:val="single" w:sz="4" w:space="0" w:color="000000"/>
              <w:bottom w:val="single" w:sz="4" w:space="0" w:color="000000"/>
            </w:tcBorders>
            <w:shd w:val="clear" w:color="auto" w:fill="FFFFFF"/>
          </w:tcPr>
          <w:p w14:paraId="0AB8B85C"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355</w:t>
            </w:r>
          </w:p>
        </w:tc>
        <w:tc>
          <w:tcPr>
            <w:tcW w:w="6151" w:type="dxa"/>
            <w:tcBorders>
              <w:left w:val="single" w:sz="4" w:space="0" w:color="000000"/>
              <w:bottom w:val="single" w:sz="4" w:space="0" w:color="000000"/>
            </w:tcBorders>
            <w:shd w:val="clear" w:color="auto" w:fill="FFFFFF"/>
          </w:tcPr>
          <w:p w14:paraId="6B85683A"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Рессора 3962 (452 н/о) передняя сб. 3 листа</w:t>
            </w:r>
          </w:p>
        </w:tc>
        <w:tc>
          <w:tcPr>
            <w:tcW w:w="708" w:type="dxa"/>
            <w:tcBorders>
              <w:left w:val="single" w:sz="4" w:space="0" w:color="000000"/>
              <w:bottom w:val="single" w:sz="4" w:space="0" w:color="000000"/>
            </w:tcBorders>
            <w:shd w:val="clear" w:color="auto" w:fill="FFFFFF"/>
          </w:tcPr>
          <w:p w14:paraId="77FC6BD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9C2BB4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E96687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15 840,00</w:t>
            </w:r>
          </w:p>
        </w:tc>
        <w:tc>
          <w:tcPr>
            <w:tcW w:w="1276" w:type="dxa"/>
            <w:tcBorders>
              <w:left w:val="single" w:sz="4" w:space="0" w:color="000000"/>
              <w:bottom w:val="single" w:sz="4" w:space="0" w:color="000000"/>
            </w:tcBorders>
            <w:shd w:val="clear" w:color="auto" w:fill="FFFFFF"/>
            <w:vAlign w:val="bottom"/>
          </w:tcPr>
          <w:p w14:paraId="5B33158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17 280,00</w:t>
            </w:r>
          </w:p>
        </w:tc>
        <w:tc>
          <w:tcPr>
            <w:tcW w:w="1276" w:type="dxa"/>
            <w:tcBorders>
              <w:left w:val="single" w:sz="4" w:space="0" w:color="000000"/>
              <w:bottom w:val="single" w:sz="4" w:space="0" w:color="000000"/>
            </w:tcBorders>
            <w:shd w:val="clear" w:color="auto" w:fill="FFFFFF"/>
            <w:vAlign w:val="bottom"/>
          </w:tcPr>
          <w:p w14:paraId="51CE4DB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15 900,00</w:t>
            </w:r>
          </w:p>
        </w:tc>
        <w:tc>
          <w:tcPr>
            <w:tcW w:w="1139" w:type="dxa"/>
            <w:tcBorders>
              <w:left w:val="single" w:sz="4" w:space="0" w:color="000000"/>
              <w:bottom w:val="single" w:sz="4" w:space="0" w:color="000000"/>
            </w:tcBorders>
            <w:shd w:val="clear" w:color="auto" w:fill="FFFFFF"/>
            <w:vAlign w:val="bottom"/>
          </w:tcPr>
          <w:p w14:paraId="72872AC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16 340,00</w:t>
            </w:r>
          </w:p>
        </w:tc>
        <w:tc>
          <w:tcPr>
            <w:tcW w:w="3117" w:type="dxa"/>
            <w:tcBorders>
              <w:left w:val="single" w:sz="4" w:space="0" w:color="000000"/>
              <w:bottom w:val="single" w:sz="4" w:space="0" w:color="000000"/>
              <w:right w:val="single" w:sz="4" w:space="0" w:color="000000"/>
            </w:tcBorders>
            <w:shd w:val="clear" w:color="auto" w:fill="FFFFFF"/>
            <w:vAlign w:val="bottom"/>
          </w:tcPr>
          <w:p w14:paraId="46803BC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16 340,00</w:t>
            </w:r>
          </w:p>
        </w:tc>
      </w:tr>
      <w:tr w:rsidR="00D52AA2" w:rsidRPr="00D52AA2" w14:paraId="68EBAB18" w14:textId="77777777" w:rsidTr="0058087C">
        <w:tc>
          <w:tcPr>
            <w:tcW w:w="512" w:type="dxa"/>
            <w:tcBorders>
              <w:left w:val="single" w:sz="4" w:space="0" w:color="000000"/>
              <w:bottom w:val="single" w:sz="4" w:space="0" w:color="000000"/>
            </w:tcBorders>
            <w:shd w:val="clear" w:color="auto" w:fill="FFFFFF"/>
          </w:tcPr>
          <w:p w14:paraId="7F9F0BA8"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356</w:t>
            </w:r>
          </w:p>
        </w:tc>
        <w:tc>
          <w:tcPr>
            <w:tcW w:w="6151" w:type="dxa"/>
            <w:tcBorders>
              <w:left w:val="single" w:sz="4" w:space="0" w:color="000000"/>
              <w:bottom w:val="single" w:sz="4" w:space="0" w:color="000000"/>
            </w:tcBorders>
            <w:shd w:val="clear" w:color="auto" w:fill="FFFFFF"/>
          </w:tcPr>
          <w:p w14:paraId="138F3993"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Ролик натяжной 452 (дв.409)</w:t>
            </w:r>
          </w:p>
        </w:tc>
        <w:tc>
          <w:tcPr>
            <w:tcW w:w="708" w:type="dxa"/>
            <w:tcBorders>
              <w:left w:val="single" w:sz="4" w:space="0" w:color="000000"/>
              <w:bottom w:val="single" w:sz="4" w:space="0" w:color="000000"/>
            </w:tcBorders>
            <w:shd w:val="clear" w:color="auto" w:fill="FFFFFF"/>
          </w:tcPr>
          <w:p w14:paraId="78A0748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EA3146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15226C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1 540,00</w:t>
            </w:r>
          </w:p>
        </w:tc>
        <w:tc>
          <w:tcPr>
            <w:tcW w:w="1276" w:type="dxa"/>
            <w:tcBorders>
              <w:left w:val="single" w:sz="4" w:space="0" w:color="000000"/>
              <w:bottom w:val="single" w:sz="4" w:space="0" w:color="000000"/>
            </w:tcBorders>
            <w:shd w:val="clear" w:color="auto" w:fill="FFFFFF"/>
            <w:vAlign w:val="bottom"/>
          </w:tcPr>
          <w:p w14:paraId="17A59F9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1 680,00</w:t>
            </w:r>
          </w:p>
        </w:tc>
        <w:tc>
          <w:tcPr>
            <w:tcW w:w="1276" w:type="dxa"/>
            <w:tcBorders>
              <w:left w:val="single" w:sz="4" w:space="0" w:color="000000"/>
              <w:bottom w:val="single" w:sz="4" w:space="0" w:color="000000"/>
            </w:tcBorders>
            <w:shd w:val="clear" w:color="auto" w:fill="FFFFFF"/>
            <w:vAlign w:val="bottom"/>
          </w:tcPr>
          <w:p w14:paraId="47E7554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1 540,00</w:t>
            </w:r>
          </w:p>
        </w:tc>
        <w:tc>
          <w:tcPr>
            <w:tcW w:w="1139" w:type="dxa"/>
            <w:tcBorders>
              <w:left w:val="single" w:sz="4" w:space="0" w:color="000000"/>
              <w:bottom w:val="single" w:sz="4" w:space="0" w:color="000000"/>
            </w:tcBorders>
            <w:shd w:val="clear" w:color="auto" w:fill="FFFFFF"/>
            <w:vAlign w:val="bottom"/>
          </w:tcPr>
          <w:p w14:paraId="10BEF88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1 586,67</w:t>
            </w:r>
          </w:p>
        </w:tc>
        <w:tc>
          <w:tcPr>
            <w:tcW w:w="3117" w:type="dxa"/>
            <w:tcBorders>
              <w:left w:val="single" w:sz="4" w:space="0" w:color="000000"/>
              <w:bottom w:val="single" w:sz="4" w:space="0" w:color="000000"/>
              <w:right w:val="single" w:sz="4" w:space="0" w:color="000000"/>
            </w:tcBorders>
            <w:shd w:val="clear" w:color="auto" w:fill="FFFFFF"/>
            <w:vAlign w:val="bottom"/>
          </w:tcPr>
          <w:p w14:paraId="09504EC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1 586,67</w:t>
            </w:r>
          </w:p>
        </w:tc>
      </w:tr>
      <w:tr w:rsidR="00D52AA2" w:rsidRPr="00D52AA2" w14:paraId="578A75A1" w14:textId="77777777" w:rsidTr="0058087C">
        <w:tc>
          <w:tcPr>
            <w:tcW w:w="512" w:type="dxa"/>
            <w:tcBorders>
              <w:left w:val="single" w:sz="4" w:space="0" w:color="000000"/>
              <w:bottom w:val="single" w:sz="4" w:space="0" w:color="000000"/>
            </w:tcBorders>
            <w:shd w:val="clear" w:color="auto" w:fill="FFFFFF"/>
          </w:tcPr>
          <w:p w14:paraId="340FA065"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357</w:t>
            </w:r>
          </w:p>
        </w:tc>
        <w:tc>
          <w:tcPr>
            <w:tcW w:w="6151" w:type="dxa"/>
            <w:tcBorders>
              <w:left w:val="single" w:sz="4" w:space="0" w:color="000000"/>
              <w:bottom w:val="single" w:sz="4" w:space="0" w:color="000000"/>
            </w:tcBorders>
            <w:shd w:val="clear" w:color="auto" w:fill="FFFFFF"/>
          </w:tcPr>
          <w:p w14:paraId="56891303"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Ручка двери 3163 внутр. левая (хром)</w:t>
            </w:r>
          </w:p>
        </w:tc>
        <w:tc>
          <w:tcPr>
            <w:tcW w:w="708" w:type="dxa"/>
            <w:tcBorders>
              <w:left w:val="single" w:sz="4" w:space="0" w:color="000000"/>
              <w:bottom w:val="single" w:sz="4" w:space="0" w:color="000000"/>
            </w:tcBorders>
            <w:shd w:val="clear" w:color="auto" w:fill="FFFFFF"/>
          </w:tcPr>
          <w:p w14:paraId="63AB4F8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E15D38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661408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605,00</w:t>
            </w:r>
          </w:p>
        </w:tc>
        <w:tc>
          <w:tcPr>
            <w:tcW w:w="1276" w:type="dxa"/>
            <w:tcBorders>
              <w:left w:val="single" w:sz="4" w:space="0" w:color="000000"/>
              <w:bottom w:val="single" w:sz="4" w:space="0" w:color="000000"/>
            </w:tcBorders>
            <w:shd w:val="clear" w:color="auto" w:fill="FFFFFF"/>
            <w:vAlign w:val="bottom"/>
          </w:tcPr>
          <w:p w14:paraId="3BF479D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660,00</w:t>
            </w:r>
          </w:p>
        </w:tc>
        <w:tc>
          <w:tcPr>
            <w:tcW w:w="1276" w:type="dxa"/>
            <w:tcBorders>
              <w:left w:val="single" w:sz="4" w:space="0" w:color="000000"/>
              <w:bottom w:val="single" w:sz="4" w:space="0" w:color="000000"/>
            </w:tcBorders>
            <w:shd w:val="clear" w:color="auto" w:fill="FFFFFF"/>
            <w:vAlign w:val="bottom"/>
          </w:tcPr>
          <w:p w14:paraId="2CF40DC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605,00</w:t>
            </w:r>
          </w:p>
        </w:tc>
        <w:tc>
          <w:tcPr>
            <w:tcW w:w="1139" w:type="dxa"/>
            <w:tcBorders>
              <w:left w:val="single" w:sz="4" w:space="0" w:color="000000"/>
              <w:bottom w:val="single" w:sz="4" w:space="0" w:color="000000"/>
            </w:tcBorders>
            <w:shd w:val="clear" w:color="auto" w:fill="FFFFFF"/>
            <w:vAlign w:val="bottom"/>
          </w:tcPr>
          <w:p w14:paraId="29C1FDE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623,33</w:t>
            </w:r>
          </w:p>
        </w:tc>
        <w:tc>
          <w:tcPr>
            <w:tcW w:w="3117" w:type="dxa"/>
            <w:tcBorders>
              <w:left w:val="single" w:sz="4" w:space="0" w:color="000000"/>
              <w:bottom w:val="single" w:sz="4" w:space="0" w:color="000000"/>
              <w:right w:val="single" w:sz="4" w:space="0" w:color="000000"/>
            </w:tcBorders>
            <w:shd w:val="clear" w:color="auto" w:fill="FFFFFF"/>
            <w:vAlign w:val="bottom"/>
          </w:tcPr>
          <w:p w14:paraId="1236B35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623,33</w:t>
            </w:r>
          </w:p>
        </w:tc>
      </w:tr>
      <w:tr w:rsidR="00D52AA2" w:rsidRPr="00D52AA2" w14:paraId="2F43FADE" w14:textId="77777777" w:rsidTr="0058087C">
        <w:tc>
          <w:tcPr>
            <w:tcW w:w="512" w:type="dxa"/>
            <w:tcBorders>
              <w:left w:val="single" w:sz="4" w:space="0" w:color="000000"/>
              <w:bottom w:val="single" w:sz="4" w:space="0" w:color="000000"/>
            </w:tcBorders>
            <w:shd w:val="clear" w:color="auto" w:fill="FFFFFF"/>
          </w:tcPr>
          <w:p w14:paraId="75CF92B4"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358</w:t>
            </w:r>
          </w:p>
        </w:tc>
        <w:tc>
          <w:tcPr>
            <w:tcW w:w="6151" w:type="dxa"/>
            <w:tcBorders>
              <w:left w:val="single" w:sz="4" w:space="0" w:color="000000"/>
              <w:bottom w:val="single" w:sz="4" w:space="0" w:color="000000"/>
            </w:tcBorders>
            <w:shd w:val="clear" w:color="auto" w:fill="FFFFFF"/>
          </w:tcPr>
          <w:p w14:paraId="373BEED7"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Ручка двери 3163 внутр. правая (хром)</w:t>
            </w:r>
          </w:p>
        </w:tc>
        <w:tc>
          <w:tcPr>
            <w:tcW w:w="708" w:type="dxa"/>
            <w:tcBorders>
              <w:left w:val="single" w:sz="4" w:space="0" w:color="000000"/>
              <w:bottom w:val="single" w:sz="4" w:space="0" w:color="000000"/>
            </w:tcBorders>
            <w:shd w:val="clear" w:color="auto" w:fill="FFFFFF"/>
          </w:tcPr>
          <w:p w14:paraId="114673D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6D7C33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E6A192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704,00</w:t>
            </w:r>
          </w:p>
        </w:tc>
        <w:tc>
          <w:tcPr>
            <w:tcW w:w="1276" w:type="dxa"/>
            <w:tcBorders>
              <w:left w:val="single" w:sz="4" w:space="0" w:color="000000"/>
              <w:bottom w:val="single" w:sz="4" w:space="0" w:color="000000"/>
            </w:tcBorders>
            <w:shd w:val="clear" w:color="auto" w:fill="FFFFFF"/>
            <w:vAlign w:val="bottom"/>
          </w:tcPr>
          <w:p w14:paraId="3754FCF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768,00</w:t>
            </w:r>
          </w:p>
        </w:tc>
        <w:tc>
          <w:tcPr>
            <w:tcW w:w="1276" w:type="dxa"/>
            <w:tcBorders>
              <w:left w:val="single" w:sz="4" w:space="0" w:color="000000"/>
              <w:bottom w:val="single" w:sz="4" w:space="0" w:color="000000"/>
            </w:tcBorders>
            <w:shd w:val="clear" w:color="auto" w:fill="FFFFFF"/>
            <w:vAlign w:val="bottom"/>
          </w:tcPr>
          <w:p w14:paraId="527A326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704,00</w:t>
            </w:r>
          </w:p>
        </w:tc>
        <w:tc>
          <w:tcPr>
            <w:tcW w:w="1139" w:type="dxa"/>
            <w:tcBorders>
              <w:left w:val="single" w:sz="4" w:space="0" w:color="000000"/>
              <w:bottom w:val="single" w:sz="4" w:space="0" w:color="000000"/>
            </w:tcBorders>
            <w:shd w:val="clear" w:color="auto" w:fill="FFFFFF"/>
            <w:vAlign w:val="bottom"/>
          </w:tcPr>
          <w:p w14:paraId="34EB7D1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725,33</w:t>
            </w:r>
          </w:p>
        </w:tc>
        <w:tc>
          <w:tcPr>
            <w:tcW w:w="3117" w:type="dxa"/>
            <w:tcBorders>
              <w:left w:val="single" w:sz="4" w:space="0" w:color="000000"/>
              <w:bottom w:val="single" w:sz="4" w:space="0" w:color="000000"/>
              <w:right w:val="single" w:sz="4" w:space="0" w:color="000000"/>
            </w:tcBorders>
            <w:shd w:val="clear" w:color="auto" w:fill="FFFFFF"/>
            <w:vAlign w:val="bottom"/>
          </w:tcPr>
          <w:p w14:paraId="492BC57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725,33</w:t>
            </w:r>
          </w:p>
        </w:tc>
      </w:tr>
      <w:tr w:rsidR="00D52AA2" w:rsidRPr="00D52AA2" w14:paraId="3CC36C88" w14:textId="77777777" w:rsidTr="0058087C">
        <w:tc>
          <w:tcPr>
            <w:tcW w:w="512" w:type="dxa"/>
            <w:tcBorders>
              <w:left w:val="single" w:sz="4" w:space="0" w:color="000000"/>
              <w:bottom w:val="single" w:sz="4" w:space="0" w:color="000000"/>
            </w:tcBorders>
            <w:shd w:val="clear" w:color="auto" w:fill="FFFFFF"/>
          </w:tcPr>
          <w:p w14:paraId="5DFBE1CD"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359</w:t>
            </w:r>
          </w:p>
        </w:tc>
        <w:tc>
          <w:tcPr>
            <w:tcW w:w="6151" w:type="dxa"/>
            <w:tcBorders>
              <w:left w:val="single" w:sz="4" w:space="0" w:color="000000"/>
              <w:bottom w:val="single" w:sz="4" w:space="0" w:color="000000"/>
            </w:tcBorders>
            <w:shd w:val="clear" w:color="auto" w:fill="FFFFFF"/>
          </w:tcPr>
          <w:p w14:paraId="2312566F"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Ручка двери 3163 наружная левая (в цвет авто)</w:t>
            </w:r>
          </w:p>
        </w:tc>
        <w:tc>
          <w:tcPr>
            <w:tcW w:w="708" w:type="dxa"/>
            <w:tcBorders>
              <w:left w:val="single" w:sz="4" w:space="0" w:color="000000"/>
              <w:bottom w:val="single" w:sz="4" w:space="0" w:color="000000"/>
            </w:tcBorders>
            <w:shd w:val="clear" w:color="auto" w:fill="FFFFFF"/>
          </w:tcPr>
          <w:p w14:paraId="118A957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C942E4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BC10B6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1 798,50</w:t>
            </w:r>
          </w:p>
        </w:tc>
        <w:tc>
          <w:tcPr>
            <w:tcW w:w="1276" w:type="dxa"/>
            <w:tcBorders>
              <w:left w:val="single" w:sz="4" w:space="0" w:color="000000"/>
              <w:bottom w:val="single" w:sz="4" w:space="0" w:color="000000"/>
            </w:tcBorders>
            <w:shd w:val="clear" w:color="auto" w:fill="FFFFFF"/>
            <w:vAlign w:val="bottom"/>
          </w:tcPr>
          <w:p w14:paraId="27E02B1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1 962,00</w:t>
            </w:r>
          </w:p>
        </w:tc>
        <w:tc>
          <w:tcPr>
            <w:tcW w:w="1276" w:type="dxa"/>
            <w:tcBorders>
              <w:left w:val="single" w:sz="4" w:space="0" w:color="000000"/>
              <w:bottom w:val="single" w:sz="4" w:space="0" w:color="000000"/>
            </w:tcBorders>
            <w:shd w:val="clear" w:color="auto" w:fill="FFFFFF"/>
            <w:vAlign w:val="bottom"/>
          </w:tcPr>
          <w:p w14:paraId="5DE0F62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1 798,50</w:t>
            </w:r>
          </w:p>
        </w:tc>
        <w:tc>
          <w:tcPr>
            <w:tcW w:w="1139" w:type="dxa"/>
            <w:tcBorders>
              <w:left w:val="single" w:sz="4" w:space="0" w:color="000000"/>
              <w:bottom w:val="single" w:sz="4" w:space="0" w:color="000000"/>
            </w:tcBorders>
            <w:shd w:val="clear" w:color="auto" w:fill="FFFFFF"/>
            <w:vAlign w:val="bottom"/>
          </w:tcPr>
          <w:p w14:paraId="1A5115B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1 853,00</w:t>
            </w:r>
          </w:p>
        </w:tc>
        <w:tc>
          <w:tcPr>
            <w:tcW w:w="3117" w:type="dxa"/>
            <w:tcBorders>
              <w:left w:val="single" w:sz="4" w:space="0" w:color="000000"/>
              <w:bottom w:val="single" w:sz="4" w:space="0" w:color="000000"/>
              <w:right w:val="single" w:sz="4" w:space="0" w:color="000000"/>
            </w:tcBorders>
            <w:shd w:val="clear" w:color="auto" w:fill="FFFFFF"/>
            <w:vAlign w:val="bottom"/>
          </w:tcPr>
          <w:p w14:paraId="33BB8AA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1 853,00</w:t>
            </w:r>
          </w:p>
        </w:tc>
      </w:tr>
      <w:tr w:rsidR="00D52AA2" w:rsidRPr="00D52AA2" w14:paraId="77194FF2" w14:textId="77777777" w:rsidTr="0058087C">
        <w:tc>
          <w:tcPr>
            <w:tcW w:w="512" w:type="dxa"/>
            <w:tcBorders>
              <w:left w:val="single" w:sz="4" w:space="0" w:color="000000"/>
              <w:bottom w:val="single" w:sz="4" w:space="0" w:color="000000"/>
            </w:tcBorders>
            <w:shd w:val="clear" w:color="auto" w:fill="FFFFFF"/>
          </w:tcPr>
          <w:p w14:paraId="30276FE7"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360</w:t>
            </w:r>
          </w:p>
        </w:tc>
        <w:tc>
          <w:tcPr>
            <w:tcW w:w="6151" w:type="dxa"/>
            <w:tcBorders>
              <w:left w:val="single" w:sz="4" w:space="0" w:color="000000"/>
              <w:bottom w:val="single" w:sz="4" w:space="0" w:color="000000"/>
            </w:tcBorders>
            <w:shd w:val="clear" w:color="auto" w:fill="FFFFFF"/>
          </w:tcPr>
          <w:p w14:paraId="73FCCA3B"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Ручка двери 3163 наружная правая (в цвет авто)</w:t>
            </w:r>
          </w:p>
        </w:tc>
        <w:tc>
          <w:tcPr>
            <w:tcW w:w="708" w:type="dxa"/>
            <w:tcBorders>
              <w:left w:val="single" w:sz="4" w:space="0" w:color="000000"/>
              <w:bottom w:val="single" w:sz="4" w:space="0" w:color="000000"/>
            </w:tcBorders>
            <w:shd w:val="clear" w:color="auto" w:fill="FFFFFF"/>
          </w:tcPr>
          <w:p w14:paraId="43E7270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5D2140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7576FD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1 776,50</w:t>
            </w:r>
          </w:p>
        </w:tc>
        <w:tc>
          <w:tcPr>
            <w:tcW w:w="1276" w:type="dxa"/>
            <w:tcBorders>
              <w:left w:val="single" w:sz="4" w:space="0" w:color="000000"/>
              <w:bottom w:val="single" w:sz="4" w:space="0" w:color="000000"/>
            </w:tcBorders>
            <w:shd w:val="clear" w:color="auto" w:fill="FFFFFF"/>
            <w:vAlign w:val="bottom"/>
          </w:tcPr>
          <w:p w14:paraId="306A6B6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1 938,00</w:t>
            </w:r>
          </w:p>
        </w:tc>
        <w:tc>
          <w:tcPr>
            <w:tcW w:w="1276" w:type="dxa"/>
            <w:tcBorders>
              <w:left w:val="single" w:sz="4" w:space="0" w:color="000000"/>
              <w:bottom w:val="single" w:sz="4" w:space="0" w:color="000000"/>
            </w:tcBorders>
            <w:shd w:val="clear" w:color="auto" w:fill="FFFFFF"/>
            <w:vAlign w:val="bottom"/>
          </w:tcPr>
          <w:p w14:paraId="7DA69E7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1 776,50</w:t>
            </w:r>
          </w:p>
        </w:tc>
        <w:tc>
          <w:tcPr>
            <w:tcW w:w="1139" w:type="dxa"/>
            <w:tcBorders>
              <w:left w:val="single" w:sz="4" w:space="0" w:color="000000"/>
              <w:bottom w:val="single" w:sz="4" w:space="0" w:color="000000"/>
            </w:tcBorders>
            <w:shd w:val="clear" w:color="auto" w:fill="FFFFFF"/>
            <w:vAlign w:val="bottom"/>
          </w:tcPr>
          <w:p w14:paraId="7C1A0B7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1 830,33</w:t>
            </w:r>
          </w:p>
        </w:tc>
        <w:tc>
          <w:tcPr>
            <w:tcW w:w="3117" w:type="dxa"/>
            <w:tcBorders>
              <w:left w:val="single" w:sz="4" w:space="0" w:color="000000"/>
              <w:bottom w:val="single" w:sz="4" w:space="0" w:color="000000"/>
              <w:right w:val="single" w:sz="4" w:space="0" w:color="000000"/>
            </w:tcBorders>
            <w:shd w:val="clear" w:color="auto" w:fill="FFFFFF"/>
            <w:vAlign w:val="bottom"/>
          </w:tcPr>
          <w:p w14:paraId="0E3735D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1 830,33</w:t>
            </w:r>
          </w:p>
        </w:tc>
      </w:tr>
      <w:tr w:rsidR="00D52AA2" w:rsidRPr="00D52AA2" w14:paraId="044F69C2" w14:textId="77777777" w:rsidTr="0058087C">
        <w:tc>
          <w:tcPr>
            <w:tcW w:w="512" w:type="dxa"/>
            <w:tcBorders>
              <w:left w:val="single" w:sz="4" w:space="0" w:color="000000"/>
              <w:bottom w:val="single" w:sz="4" w:space="0" w:color="000000"/>
            </w:tcBorders>
            <w:shd w:val="clear" w:color="auto" w:fill="FFFFFF"/>
          </w:tcPr>
          <w:p w14:paraId="211CE4C3"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361</w:t>
            </w:r>
          </w:p>
        </w:tc>
        <w:tc>
          <w:tcPr>
            <w:tcW w:w="6151" w:type="dxa"/>
            <w:tcBorders>
              <w:left w:val="single" w:sz="4" w:space="0" w:color="000000"/>
              <w:bottom w:val="single" w:sz="4" w:space="0" w:color="000000"/>
            </w:tcBorders>
            <w:shd w:val="clear" w:color="auto" w:fill="FFFFFF"/>
          </w:tcPr>
          <w:p w14:paraId="6C80CB67"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Ручка двери 452 (к-т 4шт) </w:t>
            </w:r>
          </w:p>
        </w:tc>
        <w:tc>
          <w:tcPr>
            <w:tcW w:w="708" w:type="dxa"/>
            <w:tcBorders>
              <w:left w:val="single" w:sz="4" w:space="0" w:color="000000"/>
              <w:bottom w:val="single" w:sz="4" w:space="0" w:color="000000"/>
            </w:tcBorders>
            <w:shd w:val="clear" w:color="auto" w:fill="FFFFFF"/>
          </w:tcPr>
          <w:p w14:paraId="240821F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70B917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1D762E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3 080,00</w:t>
            </w:r>
          </w:p>
        </w:tc>
        <w:tc>
          <w:tcPr>
            <w:tcW w:w="1276" w:type="dxa"/>
            <w:tcBorders>
              <w:left w:val="single" w:sz="4" w:space="0" w:color="000000"/>
              <w:bottom w:val="single" w:sz="4" w:space="0" w:color="000000"/>
            </w:tcBorders>
            <w:shd w:val="clear" w:color="auto" w:fill="FFFFFF"/>
            <w:vAlign w:val="bottom"/>
          </w:tcPr>
          <w:p w14:paraId="7EFB3E3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3 360,00</w:t>
            </w:r>
          </w:p>
        </w:tc>
        <w:tc>
          <w:tcPr>
            <w:tcW w:w="1276" w:type="dxa"/>
            <w:tcBorders>
              <w:left w:val="single" w:sz="4" w:space="0" w:color="000000"/>
              <w:bottom w:val="single" w:sz="4" w:space="0" w:color="000000"/>
            </w:tcBorders>
            <w:shd w:val="clear" w:color="auto" w:fill="FFFFFF"/>
            <w:vAlign w:val="bottom"/>
          </w:tcPr>
          <w:p w14:paraId="078ECA8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3 080,00</w:t>
            </w:r>
          </w:p>
        </w:tc>
        <w:tc>
          <w:tcPr>
            <w:tcW w:w="1139" w:type="dxa"/>
            <w:tcBorders>
              <w:left w:val="single" w:sz="4" w:space="0" w:color="000000"/>
              <w:bottom w:val="single" w:sz="4" w:space="0" w:color="000000"/>
            </w:tcBorders>
            <w:shd w:val="clear" w:color="auto" w:fill="FFFFFF"/>
            <w:vAlign w:val="bottom"/>
          </w:tcPr>
          <w:p w14:paraId="0BFD65C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3 173,33</w:t>
            </w:r>
          </w:p>
        </w:tc>
        <w:tc>
          <w:tcPr>
            <w:tcW w:w="3117" w:type="dxa"/>
            <w:tcBorders>
              <w:left w:val="single" w:sz="4" w:space="0" w:color="000000"/>
              <w:bottom w:val="single" w:sz="4" w:space="0" w:color="000000"/>
              <w:right w:val="single" w:sz="4" w:space="0" w:color="000000"/>
            </w:tcBorders>
            <w:shd w:val="clear" w:color="auto" w:fill="FFFFFF"/>
            <w:vAlign w:val="bottom"/>
          </w:tcPr>
          <w:p w14:paraId="1335717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3 173,33</w:t>
            </w:r>
          </w:p>
        </w:tc>
      </w:tr>
      <w:tr w:rsidR="00D52AA2" w:rsidRPr="00D52AA2" w14:paraId="24231D61" w14:textId="77777777" w:rsidTr="0058087C">
        <w:tc>
          <w:tcPr>
            <w:tcW w:w="512" w:type="dxa"/>
            <w:tcBorders>
              <w:left w:val="single" w:sz="4" w:space="0" w:color="000000"/>
              <w:bottom w:val="single" w:sz="4" w:space="0" w:color="000000"/>
            </w:tcBorders>
            <w:shd w:val="clear" w:color="auto" w:fill="FFFFFF"/>
          </w:tcPr>
          <w:p w14:paraId="7598E46E"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362</w:t>
            </w:r>
          </w:p>
        </w:tc>
        <w:tc>
          <w:tcPr>
            <w:tcW w:w="6151" w:type="dxa"/>
            <w:tcBorders>
              <w:left w:val="single" w:sz="4" w:space="0" w:color="000000"/>
              <w:bottom w:val="single" w:sz="4" w:space="0" w:color="000000"/>
            </w:tcBorders>
            <w:shd w:val="clear" w:color="auto" w:fill="FFFFFF"/>
          </w:tcPr>
          <w:p w14:paraId="05804F91"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Сайлентблок продольной штанги большой УАЗ </w:t>
            </w:r>
          </w:p>
        </w:tc>
        <w:tc>
          <w:tcPr>
            <w:tcW w:w="708" w:type="dxa"/>
            <w:tcBorders>
              <w:left w:val="single" w:sz="4" w:space="0" w:color="000000"/>
              <w:bottom w:val="single" w:sz="4" w:space="0" w:color="000000"/>
            </w:tcBorders>
            <w:shd w:val="clear" w:color="auto" w:fill="FFFFFF"/>
          </w:tcPr>
          <w:p w14:paraId="26792E0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1E8109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ED184B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814,00</w:t>
            </w:r>
          </w:p>
        </w:tc>
        <w:tc>
          <w:tcPr>
            <w:tcW w:w="1276" w:type="dxa"/>
            <w:tcBorders>
              <w:left w:val="single" w:sz="4" w:space="0" w:color="000000"/>
              <w:bottom w:val="single" w:sz="4" w:space="0" w:color="000000"/>
            </w:tcBorders>
            <w:shd w:val="clear" w:color="auto" w:fill="FFFFFF"/>
            <w:vAlign w:val="bottom"/>
          </w:tcPr>
          <w:p w14:paraId="16DC3C3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888,00</w:t>
            </w:r>
          </w:p>
        </w:tc>
        <w:tc>
          <w:tcPr>
            <w:tcW w:w="1276" w:type="dxa"/>
            <w:tcBorders>
              <w:left w:val="single" w:sz="4" w:space="0" w:color="000000"/>
              <w:bottom w:val="single" w:sz="4" w:space="0" w:color="000000"/>
            </w:tcBorders>
            <w:shd w:val="clear" w:color="auto" w:fill="FFFFFF"/>
            <w:vAlign w:val="bottom"/>
          </w:tcPr>
          <w:p w14:paraId="19FFC40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814,00</w:t>
            </w:r>
          </w:p>
        </w:tc>
        <w:tc>
          <w:tcPr>
            <w:tcW w:w="1139" w:type="dxa"/>
            <w:tcBorders>
              <w:left w:val="single" w:sz="4" w:space="0" w:color="000000"/>
              <w:bottom w:val="single" w:sz="4" w:space="0" w:color="000000"/>
            </w:tcBorders>
            <w:shd w:val="clear" w:color="auto" w:fill="FFFFFF"/>
            <w:vAlign w:val="bottom"/>
          </w:tcPr>
          <w:p w14:paraId="040F3E0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838,67</w:t>
            </w:r>
          </w:p>
        </w:tc>
        <w:tc>
          <w:tcPr>
            <w:tcW w:w="3117" w:type="dxa"/>
            <w:tcBorders>
              <w:left w:val="single" w:sz="4" w:space="0" w:color="000000"/>
              <w:bottom w:val="single" w:sz="4" w:space="0" w:color="000000"/>
              <w:right w:val="single" w:sz="4" w:space="0" w:color="000000"/>
            </w:tcBorders>
            <w:shd w:val="clear" w:color="auto" w:fill="FFFFFF"/>
            <w:vAlign w:val="bottom"/>
          </w:tcPr>
          <w:p w14:paraId="57CB0F9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838,67</w:t>
            </w:r>
          </w:p>
        </w:tc>
      </w:tr>
      <w:tr w:rsidR="00D52AA2" w:rsidRPr="00D52AA2" w14:paraId="0143AD7B" w14:textId="77777777" w:rsidTr="0058087C">
        <w:tc>
          <w:tcPr>
            <w:tcW w:w="512" w:type="dxa"/>
            <w:tcBorders>
              <w:left w:val="single" w:sz="4" w:space="0" w:color="000000"/>
              <w:bottom w:val="single" w:sz="4" w:space="0" w:color="000000"/>
            </w:tcBorders>
            <w:shd w:val="clear" w:color="auto" w:fill="FFFFFF"/>
          </w:tcPr>
          <w:p w14:paraId="722AEB2D"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363</w:t>
            </w:r>
          </w:p>
        </w:tc>
        <w:tc>
          <w:tcPr>
            <w:tcW w:w="6151" w:type="dxa"/>
            <w:tcBorders>
              <w:left w:val="single" w:sz="4" w:space="0" w:color="000000"/>
              <w:bottom w:val="single" w:sz="4" w:space="0" w:color="000000"/>
            </w:tcBorders>
            <w:shd w:val="clear" w:color="auto" w:fill="FFFFFF"/>
          </w:tcPr>
          <w:p w14:paraId="738D0E7D"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Сайлентблок рессоры 3163 , 452 н/о полиуретан (к-т 2шт)</w:t>
            </w:r>
          </w:p>
        </w:tc>
        <w:tc>
          <w:tcPr>
            <w:tcW w:w="708" w:type="dxa"/>
            <w:tcBorders>
              <w:left w:val="single" w:sz="4" w:space="0" w:color="000000"/>
              <w:bottom w:val="single" w:sz="4" w:space="0" w:color="000000"/>
            </w:tcBorders>
            <w:shd w:val="clear" w:color="auto" w:fill="FFFFFF"/>
          </w:tcPr>
          <w:p w14:paraId="0571B60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661755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3E0B24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1 276,00</w:t>
            </w:r>
          </w:p>
        </w:tc>
        <w:tc>
          <w:tcPr>
            <w:tcW w:w="1276" w:type="dxa"/>
            <w:tcBorders>
              <w:left w:val="single" w:sz="4" w:space="0" w:color="000000"/>
              <w:bottom w:val="single" w:sz="4" w:space="0" w:color="000000"/>
            </w:tcBorders>
            <w:shd w:val="clear" w:color="auto" w:fill="FFFFFF"/>
            <w:vAlign w:val="bottom"/>
          </w:tcPr>
          <w:p w14:paraId="2E231B1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1 392,00</w:t>
            </w:r>
          </w:p>
        </w:tc>
        <w:tc>
          <w:tcPr>
            <w:tcW w:w="1276" w:type="dxa"/>
            <w:tcBorders>
              <w:left w:val="single" w:sz="4" w:space="0" w:color="000000"/>
              <w:bottom w:val="single" w:sz="4" w:space="0" w:color="000000"/>
            </w:tcBorders>
            <w:shd w:val="clear" w:color="auto" w:fill="FFFFFF"/>
            <w:vAlign w:val="bottom"/>
          </w:tcPr>
          <w:p w14:paraId="13D3130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1 276,00</w:t>
            </w:r>
          </w:p>
        </w:tc>
        <w:tc>
          <w:tcPr>
            <w:tcW w:w="1139" w:type="dxa"/>
            <w:tcBorders>
              <w:left w:val="single" w:sz="4" w:space="0" w:color="000000"/>
              <w:bottom w:val="single" w:sz="4" w:space="0" w:color="000000"/>
            </w:tcBorders>
            <w:shd w:val="clear" w:color="auto" w:fill="FFFFFF"/>
            <w:vAlign w:val="bottom"/>
          </w:tcPr>
          <w:p w14:paraId="238DCCE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1 314,67</w:t>
            </w:r>
          </w:p>
        </w:tc>
        <w:tc>
          <w:tcPr>
            <w:tcW w:w="3117" w:type="dxa"/>
            <w:tcBorders>
              <w:left w:val="single" w:sz="4" w:space="0" w:color="000000"/>
              <w:bottom w:val="single" w:sz="4" w:space="0" w:color="000000"/>
              <w:right w:val="single" w:sz="4" w:space="0" w:color="000000"/>
            </w:tcBorders>
            <w:shd w:val="clear" w:color="auto" w:fill="FFFFFF"/>
            <w:vAlign w:val="bottom"/>
          </w:tcPr>
          <w:p w14:paraId="11FBBB0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1 314,67</w:t>
            </w:r>
          </w:p>
        </w:tc>
      </w:tr>
      <w:tr w:rsidR="00D52AA2" w:rsidRPr="00D52AA2" w14:paraId="6ED54FC1" w14:textId="77777777" w:rsidTr="0058087C">
        <w:tc>
          <w:tcPr>
            <w:tcW w:w="512" w:type="dxa"/>
            <w:tcBorders>
              <w:left w:val="single" w:sz="4" w:space="0" w:color="000000"/>
              <w:bottom w:val="single" w:sz="4" w:space="0" w:color="000000"/>
            </w:tcBorders>
            <w:shd w:val="clear" w:color="auto" w:fill="FFFFFF"/>
          </w:tcPr>
          <w:p w14:paraId="1C62ED4D"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364</w:t>
            </w:r>
          </w:p>
        </w:tc>
        <w:tc>
          <w:tcPr>
            <w:tcW w:w="6151" w:type="dxa"/>
            <w:tcBorders>
              <w:left w:val="single" w:sz="4" w:space="0" w:color="000000"/>
              <w:bottom w:val="single" w:sz="4" w:space="0" w:color="000000"/>
            </w:tcBorders>
            <w:shd w:val="clear" w:color="auto" w:fill="FFFFFF"/>
          </w:tcPr>
          <w:p w14:paraId="1A365D7F"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Сайлентблок УАЗ верхний (пруж. подвеска) полиуретан</w:t>
            </w:r>
          </w:p>
        </w:tc>
        <w:tc>
          <w:tcPr>
            <w:tcW w:w="708" w:type="dxa"/>
            <w:tcBorders>
              <w:left w:val="single" w:sz="4" w:space="0" w:color="000000"/>
              <w:bottom w:val="single" w:sz="4" w:space="0" w:color="000000"/>
            </w:tcBorders>
            <w:shd w:val="clear" w:color="auto" w:fill="FFFFFF"/>
          </w:tcPr>
          <w:p w14:paraId="32AD8AC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6B2720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6CDB51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363,00</w:t>
            </w:r>
          </w:p>
        </w:tc>
        <w:tc>
          <w:tcPr>
            <w:tcW w:w="1276" w:type="dxa"/>
            <w:tcBorders>
              <w:left w:val="single" w:sz="4" w:space="0" w:color="000000"/>
              <w:bottom w:val="single" w:sz="4" w:space="0" w:color="000000"/>
            </w:tcBorders>
            <w:shd w:val="clear" w:color="auto" w:fill="FFFFFF"/>
            <w:vAlign w:val="bottom"/>
          </w:tcPr>
          <w:p w14:paraId="5CAA535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396,00</w:t>
            </w:r>
          </w:p>
        </w:tc>
        <w:tc>
          <w:tcPr>
            <w:tcW w:w="1276" w:type="dxa"/>
            <w:tcBorders>
              <w:left w:val="single" w:sz="4" w:space="0" w:color="000000"/>
              <w:bottom w:val="single" w:sz="4" w:space="0" w:color="000000"/>
            </w:tcBorders>
            <w:shd w:val="clear" w:color="auto" w:fill="FFFFFF"/>
            <w:vAlign w:val="bottom"/>
          </w:tcPr>
          <w:p w14:paraId="0D4CB5E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363,00</w:t>
            </w:r>
          </w:p>
        </w:tc>
        <w:tc>
          <w:tcPr>
            <w:tcW w:w="1139" w:type="dxa"/>
            <w:tcBorders>
              <w:left w:val="single" w:sz="4" w:space="0" w:color="000000"/>
              <w:bottom w:val="single" w:sz="4" w:space="0" w:color="000000"/>
            </w:tcBorders>
            <w:shd w:val="clear" w:color="auto" w:fill="FFFFFF"/>
            <w:vAlign w:val="bottom"/>
          </w:tcPr>
          <w:p w14:paraId="52EA613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374,00</w:t>
            </w:r>
          </w:p>
        </w:tc>
        <w:tc>
          <w:tcPr>
            <w:tcW w:w="3117" w:type="dxa"/>
            <w:tcBorders>
              <w:left w:val="single" w:sz="4" w:space="0" w:color="000000"/>
              <w:bottom w:val="single" w:sz="4" w:space="0" w:color="000000"/>
              <w:right w:val="single" w:sz="4" w:space="0" w:color="000000"/>
            </w:tcBorders>
            <w:shd w:val="clear" w:color="auto" w:fill="FFFFFF"/>
            <w:vAlign w:val="bottom"/>
          </w:tcPr>
          <w:p w14:paraId="049F503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374,00</w:t>
            </w:r>
          </w:p>
        </w:tc>
      </w:tr>
      <w:tr w:rsidR="00D52AA2" w:rsidRPr="00D52AA2" w14:paraId="7C5EFFF8" w14:textId="77777777" w:rsidTr="0058087C">
        <w:tc>
          <w:tcPr>
            <w:tcW w:w="512" w:type="dxa"/>
            <w:tcBorders>
              <w:left w:val="single" w:sz="4" w:space="0" w:color="000000"/>
              <w:bottom w:val="single" w:sz="4" w:space="0" w:color="000000"/>
            </w:tcBorders>
            <w:shd w:val="clear" w:color="auto" w:fill="FFFFFF"/>
          </w:tcPr>
          <w:p w14:paraId="08619009"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365</w:t>
            </w:r>
          </w:p>
        </w:tc>
        <w:tc>
          <w:tcPr>
            <w:tcW w:w="6151" w:type="dxa"/>
            <w:tcBorders>
              <w:left w:val="single" w:sz="4" w:space="0" w:color="000000"/>
              <w:bottom w:val="single" w:sz="4" w:space="0" w:color="000000"/>
            </w:tcBorders>
            <w:shd w:val="clear" w:color="auto" w:fill="FFFFFF"/>
          </w:tcPr>
          <w:p w14:paraId="21DF528F"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Сайлентблок УАЗ нижний (пруж. подвеска) полиуретан</w:t>
            </w:r>
          </w:p>
        </w:tc>
        <w:tc>
          <w:tcPr>
            <w:tcW w:w="708" w:type="dxa"/>
            <w:tcBorders>
              <w:left w:val="single" w:sz="4" w:space="0" w:color="000000"/>
              <w:bottom w:val="single" w:sz="4" w:space="0" w:color="000000"/>
            </w:tcBorders>
            <w:shd w:val="clear" w:color="auto" w:fill="FFFFFF"/>
          </w:tcPr>
          <w:p w14:paraId="0F6EEEA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DC620B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4E1A7C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517,00</w:t>
            </w:r>
          </w:p>
        </w:tc>
        <w:tc>
          <w:tcPr>
            <w:tcW w:w="1276" w:type="dxa"/>
            <w:tcBorders>
              <w:left w:val="single" w:sz="4" w:space="0" w:color="000000"/>
              <w:bottom w:val="single" w:sz="4" w:space="0" w:color="000000"/>
            </w:tcBorders>
            <w:shd w:val="clear" w:color="auto" w:fill="FFFFFF"/>
            <w:vAlign w:val="bottom"/>
          </w:tcPr>
          <w:p w14:paraId="7FED757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564,00</w:t>
            </w:r>
          </w:p>
        </w:tc>
        <w:tc>
          <w:tcPr>
            <w:tcW w:w="1276" w:type="dxa"/>
            <w:tcBorders>
              <w:left w:val="single" w:sz="4" w:space="0" w:color="000000"/>
              <w:bottom w:val="single" w:sz="4" w:space="0" w:color="000000"/>
            </w:tcBorders>
            <w:shd w:val="clear" w:color="auto" w:fill="FFFFFF"/>
            <w:vAlign w:val="bottom"/>
          </w:tcPr>
          <w:p w14:paraId="53BF8A8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517,00</w:t>
            </w:r>
          </w:p>
        </w:tc>
        <w:tc>
          <w:tcPr>
            <w:tcW w:w="1139" w:type="dxa"/>
            <w:tcBorders>
              <w:left w:val="single" w:sz="4" w:space="0" w:color="000000"/>
              <w:bottom w:val="single" w:sz="4" w:space="0" w:color="000000"/>
            </w:tcBorders>
            <w:shd w:val="clear" w:color="auto" w:fill="FFFFFF"/>
            <w:vAlign w:val="bottom"/>
          </w:tcPr>
          <w:p w14:paraId="7633320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532,67</w:t>
            </w:r>
          </w:p>
        </w:tc>
        <w:tc>
          <w:tcPr>
            <w:tcW w:w="3117" w:type="dxa"/>
            <w:tcBorders>
              <w:left w:val="single" w:sz="4" w:space="0" w:color="000000"/>
              <w:bottom w:val="single" w:sz="4" w:space="0" w:color="000000"/>
              <w:right w:val="single" w:sz="4" w:space="0" w:color="000000"/>
            </w:tcBorders>
            <w:shd w:val="clear" w:color="auto" w:fill="FFFFFF"/>
            <w:vAlign w:val="bottom"/>
          </w:tcPr>
          <w:p w14:paraId="25139C4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532,67</w:t>
            </w:r>
          </w:p>
        </w:tc>
      </w:tr>
      <w:tr w:rsidR="00D52AA2" w:rsidRPr="00D52AA2" w14:paraId="3DBE20C6" w14:textId="77777777" w:rsidTr="0058087C">
        <w:tc>
          <w:tcPr>
            <w:tcW w:w="512" w:type="dxa"/>
            <w:tcBorders>
              <w:left w:val="single" w:sz="4" w:space="0" w:color="000000"/>
              <w:bottom w:val="single" w:sz="4" w:space="0" w:color="000000"/>
            </w:tcBorders>
            <w:shd w:val="clear" w:color="auto" w:fill="FFFFFF"/>
          </w:tcPr>
          <w:p w14:paraId="638EC56D"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366</w:t>
            </w:r>
          </w:p>
        </w:tc>
        <w:tc>
          <w:tcPr>
            <w:tcW w:w="6151" w:type="dxa"/>
            <w:tcBorders>
              <w:left w:val="single" w:sz="4" w:space="0" w:color="000000"/>
              <w:bottom w:val="single" w:sz="4" w:space="0" w:color="000000"/>
            </w:tcBorders>
            <w:shd w:val="clear" w:color="auto" w:fill="FFFFFF"/>
          </w:tcPr>
          <w:p w14:paraId="7738DC02"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Сальник ступицы УАЗ 60х85х10 3741, 3162</w:t>
            </w:r>
          </w:p>
        </w:tc>
        <w:tc>
          <w:tcPr>
            <w:tcW w:w="708" w:type="dxa"/>
            <w:tcBorders>
              <w:left w:val="single" w:sz="4" w:space="0" w:color="000000"/>
              <w:bottom w:val="single" w:sz="4" w:space="0" w:color="000000"/>
            </w:tcBorders>
            <w:shd w:val="clear" w:color="auto" w:fill="FFFFFF"/>
          </w:tcPr>
          <w:p w14:paraId="5B5D2AC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03E8CB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AA9882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280,50</w:t>
            </w:r>
          </w:p>
        </w:tc>
        <w:tc>
          <w:tcPr>
            <w:tcW w:w="1276" w:type="dxa"/>
            <w:tcBorders>
              <w:left w:val="single" w:sz="4" w:space="0" w:color="000000"/>
              <w:bottom w:val="single" w:sz="4" w:space="0" w:color="000000"/>
            </w:tcBorders>
            <w:shd w:val="clear" w:color="auto" w:fill="FFFFFF"/>
            <w:vAlign w:val="bottom"/>
          </w:tcPr>
          <w:p w14:paraId="74D8E5B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306,00</w:t>
            </w:r>
          </w:p>
        </w:tc>
        <w:tc>
          <w:tcPr>
            <w:tcW w:w="1276" w:type="dxa"/>
            <w:tcBorders>
              <w:left w:val="single" w:sz="4" w:space="0" w:color="000000"/>
              <w:bottom w:val="single" w:sz="4" w:space="0" w:color="000000"/>
            </w:tcBorders>
            <w:shd w:val="clear" w:color="auto" w:fill="FFFFFF"/>
            <w:vAlign w:val="bottom"/>
          </w:tcPr>
          <w:p w14:paraId="3FF12AA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280,50</w:t>
            </w:r>
          </w:p>
        </w:tc>
        <w:tc>
          <w:tcPr>
            <w:tcW w:w="1139" w:type="dxa"/>
            <w:tcBorders>
              <w:left w:val="single" w:sz="4" w:space="0" w:color="000000"/>
              <w:bottom w:val="single" w:sz="4" w:space="0" w:color="000000"/>
            </w:tcBorders>
            <w:shd w:val="clear" w:color="auto" w:fill="FFFFFF"/>
            <w:vAlign w:val="bottom"/>
          </w:tcPr>
          <w:p w14:paraId="21FEBAC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289,00</w:t>
            </w:r>
          </w:p>
        </w:tc>
        <w:tc>
          <w:tcPr>
            <w:tcW w:w="3117" w:type="dxa"/>
            <w:tcBorders>
              <w:left w:val="single" w:sz="4" w:space="0" w:color="000000"/>
              <w:bottom w:val="single" w:sz="4" w:space="0" w:color="000000"/>
              <w:right w:val="single" w:sz="4" w:space="0" w:color="000000"/>
            </w:tcBorders>
            <w:shd w:val="clear" w:color="auto" w:fill="FFFFFF"/>
            <w:vAlign w:val="bottom"/>
          </w:tcPr>
          <w:p w14:paraId="444FA01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289,00</w:t>
            </w:r>
          </w:p>
        </w:tc>
      </w:tr>
      <w:tr w:rsidR="00D52AA2" w:rsidRPr="00D52AA2" w14:paraId="08D38966" w14:textId="77777777" w:rsidTr="0058087C">
        <w:tc>
          <w:tcPr>
            <w:tcW w:w="512" w:type="dxa"/>
            <w:tcBorders>
              <w:left w:val="single" w:sz="4" w:space="0" w:color="000000"/>
              <w:bottom w:val="single" w:sz="4" w:space="0" w:color="000000"/>
            </w:tcBorders>
            <w:shd w:val="clear" w:color="auto" w:fill="FFFFFF"/>
          </w:tcPr>
          <w:p w14:paraId="41FC1429"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367</w:t>
            </w:r>
          </w:p>
        </w:tc>
        <w:tc>
          <w:tcPr>
            <w:tcW w:w="6151" w:type="dxa"/>
            <w:tcBorders>
              <w:left w:val="single" w:sz="4" w:space="0" w:color="000000"/>
              <w:bottom w:val="single" w:sz="4" w:space="0" w:color="000000"/>
            </w:tcBorders>
            <w:shd w:val="clear" w:color="auto" w:fill="FFFFFF"/>
          </w:tcPr>
          <w:p w14:paraId="7E9E46A0"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Сальник хвостовика з/м 3160, УАЗ ред. 42х75</w:t>
            </w:r>
          </w:p>
        </w:tc>
        <w:tc>
          <w:tcPr>
            <w:tcW w:w="708" w:type="dxa"/>
            <w:tcBorders>
              <w:left w:val="single" w:sz="4" w:space="0" w:color="000000"/>
              <w:bottom w:val="single" w:sz="4" w:space="0" w:color="000000"/>
            </w:tcBorders>
            <w:shd w:val="clear" w:color="auto" w:fill="FFFFFF"/>
          </w:tcPr>
          <w:p w14:paraId="1908713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3ED40F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FE1738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88,00</w:t>
            </w:r>
          </w:p>
        </w:tc>
        <w:tc>
          <w:tcPr>
            <w:tcW w:w="1276" w:type="dxa"/>
            <w:tcBorders>
              <w:left w:val="single" w:sz="4" w:space="0" w:color="000000"/>
              <w:bottom w:val="single" w:sz="4" w:space="0" w:color="000000"/>
            </w:tcBorders>
            <w:shd w:val="clear" w:color="auto" w:fill="FFFFFF"/>
            <w:vAlign w:val="bottom"/>
          </w:tcPr>
          <w:p w14:paraId="371B014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96,00</w:t>
            </w:r>
          </w:p>
        </w:tc>
        <w:tc>
          <w:tcPr>
            <w:tcW w:w="1276" w:type="dxa"/>
            <w:tcBorders>
              <w:left w:val="single" w:sz="4" w:space="0" w:color="000000"/>
              <w:bottom w:val="single" w:sz="4" w:space="0" w:color="000000"/>
            </w:tcBorders>
            <w:shd w:val="clear" w:color="auto" w:fill="FFFFFF"/>
            <w:vAlign w:val="bottom"/>
          </w:tcPr>
          <w:p w14:paraId="220DC46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88,00</w:t>
            </w:r>
          </w:p>
        </w:tc>
        <w:tc>
          <w:tcPr>
            <w:tcW w:w="1139" w:type="dxa"/>
            <w:tcBorders>
              <w:left w:val="single" w:sz="4" w:space="0" w:color="000000"/>
              <w:bottom w:val="single" w:sz="4" w:space="0" w:color="000000"/>
            </w:tcBorders>
            <w:shd w:val="clear" w:color="auto" w:fill="FFFFFF"/>
            <w:vAlign w:val="bottom"/>
          </w:tcPr>
          <w:p w14:paraId="0534B70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90,67</w:t>
            </w:r>
          </w:p>
        </w:tc>
        <w:tc>
          <w:tcPr>
            <w:tcW w:w="3117" w:type="dxa"/>
            <w:tcBorders>
              <w:left w:val="single" w:sz="4" w:space="0" w:color="000000"/>
              <w:bottom w:val="single" w:sz="4" w:space="0" w:color="000000"/>
              <w:right w:val="single" w:sz="4" w:space="0" w:color="000000"/>
            </w:tcBorders>
            <w:shd w:val="clear" w:color="auto" w:fill="FFFFFF"/>
            <w:vAlign w:val="bottom"/>
          </w:tcPr>
          <w:p w14:paraId="525E5AF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90,67</w:t>
            </w:r>
          </w:p>
        </w:tc>
      </w:tr>
      <w:tr w:rsidR="00D52AA2" w:rsidRPr="00D52AA2" w14:paraId="0D0CFB63" w14:textId="77777777" w:rsidTr="0058087C">
        <w:tc>
          <w:tcPr>
            <w:tcW w:w="512" w:type="dxa"/>
            <w:tcBorders>
              <w:left w:val="single" w:sz="4" w:space="0" w:color="000000"/>
              <w:bottom w:val="single" w:sz="4" w:space="0" w:color="000000"/>
            </w:tcBorders>
            <w:shd w:val="clear" w:color="auto" w:fill="FFFFFF"/>
          </w:tcPr>
          <w:p w14:paraId="364ACA39"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368</w:t>
            </w:r>
          </w:p>
        </w:tc>
        <w:tc>
          <w:tcPr>
            <w:tcW w:w="6151" w:type="dxa"/>
            <w:tcBorders>
              <w:left w:val="single" w:sz="4" w:space="0" w:color="000000"/>
              <w:bottom w:val="single" w:sz="4" w:space="0" w:color="000000"/>
            </w:tcBorders>
            <w:shd w:val="clear" w:color="auto" w:fill="FFFFFF"/>
          </w:tcPr>
          <w:p w14:paraId="6E3CC113"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Стремянка 3162, 3163, Пикап, Карго (18 см) </w:t>
            </w:r>
          </w:p>
        </w:tc>
        <w:tc>
          <w:tcPr>
            <w:tcW w:w="708" w:type="dxa"/>
            <w:tcBorders>
              <w:left w:val="single" w:sz="4" w:space="0" w:color="000000"/>
              <w:bottom w:val="single" w:sz="4" w:space="0" w:color="000000"/>
            </w:tcBorders>
            <w:shd w:val="clear" w:color="auto" w:fill="FFFFFF"/>
          </w:tcPr>
          <w:p w14:paraId="2BC7E3F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E819AD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D1E7D6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379,50</w:t>
            </w:r>
          </w:p>
        </w:tc>
        <w:tc>
          <w:tcPr>
            <w:tcW w:w="1276" w:type="dxa"/>
            <w:tcBorders>
              <w:left w:val="single" w:sz="4" w:space="0" w:color="000000"/>
              <w:bottom w:val="single" w:sz="4" w:space="0" w:color="000000"/>
            </w:tcBorders>
            <w:shd w:val="clear" w:color="auto" w:fill="FFFFFF"/>
            <w:vAlign w:val="bottom"/>
          </w:tcPr>
          <w:p w14:paraId="55BDBAF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414,00</w:t>
            </w:r>
          </w:p>
        </w:tc>
        <w:tc>
          <w:tcPr>
            <w:tcW w:w="1276" w:type="dxa"/>
            <w:tcBorders>
              <w:left w:val="single" w:sz="4" w:space="0" w:color="000000"/>
              <w:bottom w:val="single" w:sz="4" w:space="0" w:color="000000"/>
            </w:tcBorders>
            <w:shd w:val="clear" w:color="auto" w:fill="FFFFFF"/>
            <w:vAlign w:val="bottom"/>
          </w:tcPr>
          <w:p w14:paraId="6AB9D0A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379,50</w:t>
            </w:r>
          </w:p>
        </w:tc>
        <w:tc>
          <w:tcPr>
            <w:tcW w:w="1139" w:type="dxa"/>
            <w:tcBorders>
              <w:left w:val="single" w:sz="4" w:space="0" w:color="000000"/>
              <w:bottom w:val="single" w:sz="4" w:space="0" w:color="000000"/>
            </w:tcBorders>
            <w:shd w:val="clear" w:color="auto" w:fill="FFFFFF"/>
            <w:vAlign w:val="bottom"/>
          </w:tcPr>
          <w:p w14:paraId="7586380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391,00</w:t>
            </w:r>
          </w:p>
        </w:tc>
        <w:tc>
          <w:tcPr>
            <w:tcW w:w="3117" w:type="dxa"/>
            <w:tcBorders>
              <w:left w:val="single" w:sz="4" w:space="0" w:color="000000"/>
              <w:bottom w:val="single" w:sz="4" w:space="0" w:color="000000"/>
              <w:right w:val="single" w:sz="4" w:space="0" w:color="000000"/>
            </w:tcBorders>
            <w:shd w:val="clear" w:color="auto" w:fill="FFFFFF"/>
            <w:vAlign w:val="bottom"/>
          </w:tcPr>
          <w:p w14:paraId="391F9E6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391,00</w:t>
            </w:r>
          </w:p>
        </w:tc>
      </w:tr>
      <w:tr w:rsidR="00D52AA2" w:rsidRPr="00D52AA2" w14:paraId="1578616D" w14:textId="77777777" w:rsidTr="0058087C">
        <w:tc>
          <w:tcPr>
            <w:tcW w:w="512" w:type="dxa"/>
            <w:tcBorders>
              <w:left w:val="single" w:sz="4" w:space="0" w:color="000000"/>
              <w:bottom w:val="single" w:sz="4" w:space="0" w:color="000000"/>
            </w:tcBorders>
            <w:shd w:val="clear" w:color="auto" w:fill="FFFFFF"/>
          </w:tcPr>
          <w:p w14:paraId="4614C541"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369</w:t>
            </w:r>
          </w:p>
        </w:tc>
        <w:tc>
          <w:tcPr>
            <w:tcW w:w="6151" w:type="dxa"/>
            <w:tcBorders>
              <w:left w:val="single" w:sz="4" w:space="0" w:color="000000"/>
              <w:bottom w:val="single" w:sz="4" w:space="0" w:color="000000"/>
            </w:tcBorders>
            <w:shd w:val="clear" w:color="auto" w:fill="FFFFFF"/>
          </w:tcPr>
          <w:p w14:paraId="25E0229C"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Стремянка 452 длинная сб с гайками 21см.</w:t>
            </w:r>
          </w:p>
        </w:tc>
        <w:tc>
          <w:tcPr>
            <w:tcW w:w="708" w:type="dxa"/>
            <w:tcBorders>
              <w:left w:val="single" w:sz="4" w:space="0" w:color="000000"/>
              <w:bottom w:val="single" w:sz="4" w:space="0" w:color="000000"/>
            </w:tcBorders>
            <w:shd w:val="clear" w:color="auto" w:fill="FFFFFF"/>
          </w:tcPr>
          <w:p w14:paraId="229C85E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9C9B07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984360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374,00</w:t>
            </w:r>
          </w:p>
        </w:tc>
        <w:tc>
          <w:tcPr>
            <w:tcW w:w="1276" w:type="dxa"/>
            <w:tcBorders>
              <w:left w:val="single" w:sz="4" w:space="0" w:color="000000"/>
              <w:bottom w:val="single" w:sz="4" w:space="0" w:color="000000"/>
            </w:tcBorders>
            <w:shd w:val="clear" w:color="auto" w:fill="FFFFFF"/>
            <w:vAlign w:val="bottom"/>
          </w:tcPr>
          <w:p w14:paraId="601A629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408,00</w:t>
            </w:r>
          </w:p>
        </w:tc>
        <w:tc>
          <w:tcPr>
            <w:tcW w:w="1276" w:type="dxa"/>
            <w:tcBorders>
              <w:left w:val="single" w:sz="4" w:space="0" w:color="000000"/>
              <w:bottom w:val="single" w:sz="4" w:space="0" w:color="000000"/>
            </w:tcBorders>
            <w:shd w:val="clear" w:color="auto" w:fill="FFFFFF"/>
            <w:vAlign w:val="bottom"/>
          </w:tcPr>
          <w:p w14:paraId="6F4635C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374,00</w:t>
            </w:r>
          </w:p>
        </w:tc>
        <w:tc>
          <w:tcPr>
            <w:tcW w:w="1139" w:type="dxa"/>
            <w:tcBorders>
              <w:left w:val="single" w:sz="4" w:space="0" w:color="000000"/>
              <w:bottom w:val="single" w:sz="4" w:space="0" w:color="000000"/>
            </w:tcBorders>
            <w:shd w:val="clear" w:color="auto" w:fill="FFFFFF"/>
            <w:vAlign w:val="bottom"/>
          </w:tcPr>
          <w:p w14:paraId="73898F6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385,33</w:t>
            </w:r>
          </w:p>
        </w:tc>
        <w:tc>
          <w:tcPr>
            <w:tcW w:w="3117" w:type="dxa"/>
            <w:tcBorders>
              <w:left w:val="single" w:sz="4" w:space="0" w:color="000000"/>
              <w:bottom w:val="single" w:sz="4" w:space="0" w:color="000000"/>
              <w:right w:val="single" w:sz="4" w:space="0" w:color="000000"/>
            </w:tcBorders>
            <w:shd w:val="clear" w:color="auto" w:fill="FFFFFF"/>
            <w:vAlign w:val="bottom"/>
          </w:tcPr>
          <w:p w14:paraId="7F4F04C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385,33</w:t>
            </w:r>
          </w:p>
        </w:tc>
      </w:tr>
      <w:tr w:rsidR="00D52AA2" w:rsidRPr="00D52AA2" w14:paraId="601E6597" w14:textId="77777777" w:rsidTr="0058087C">
        <w:tc>
          <w:tcPr>
            <w:tcW w:w="512" w:type="dxa"/>
            <w:tcBorders>
              <w:left w:val="single" w:sz="4" w:space="0" w:color="000000"/>
              <w:bottom w:val="single" w:sz="4" w:space="0" w:color="000000"/>
            </w:tcBorders>
            <w:shd w:val="clear" w:color="auto" w:fill="FFFFFF"/>
          </w:tcPr>
          <w:p w14:paraId="463E5F8D"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370</w:t>
            </w:r>
          </w:p>
        </w:tc>
        <w:tc>
          <w:tcPr>
            <w:tcW w:w="6151" w:type="dxa"/>
            <w:tcBorders>
              <w:left w:val="single" w:sz="4" w:space="0" w:color="000000"/>
              <w:bottom w:val="single" w:sz="4" w:space="0" w:color="000000"/>
            </w:tcBorders>
            <w:shd w:val="clear" w:color="auto" w:fill="FFFFFF"/>
          </w:tcPr>
          <w:p w14:paraId="61E46C9A"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Стремянка 452 длинная сб с нейлон. гайками 21см.(к-т 2шт)</w:t>
            </w:r>
          </w:p>
        </w:tc>
        <w:tc>
          <w:tcPr>
            <w:tcW w:w="708" w:type="dxa"/>
            <w:tcBorders>
              <w:left w:val="single" w:sz="4" w:space="0" w:color="000000"/>
              <w:bottom w:val="single" w:sz="4" w:space="0" w:color="000000"/>
            </w:tcBorders>
            <w:shd w:val="clear" w:color="auto" w:fill="FFFFFF"/>
          </w:tcPr>
          <w:p w14:paraId="13273B9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к-т</w:t>
            </w:r>
          </w:p>
        </w:tc>
        <w:tc>
          <w:tcPr>
            <w:tcW w:w="549" w:type="dxa"/>
            <w:tcBorders>
              <w:left w:val="single" w:sz="4" w:space="0" w:color="000000"/>
              <w:bottom w:val="single" w:sz="4" w:space="0" w:color="000000"/>
            </w:tcBorders>
            <w:shd w:val="clear" w:color="auto" w:fill="FFFFFF"/>
          </w:tcPr>
          <w:p w14:paraId="6326F6E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8DB32A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473,00</w:t>
            </w:r>
          </w:p>
        </w:tc>
        <w:tc>
          <w:tcPr>
            <w:tcW w:w="1276" w:type="dxa"/>
            <w:tcBorders>
              <w:left w:val="single" w:sz="4" w:space="0" w:color="000000"/>
              <w:bottom w:val="single" w:sz="4" w:space="0" w:color="000000"/>
            </w:tcBorders>
            <w:shd w:val="clear" w:color="auto" w:fill="FFFFFF"/>
            <w:vAlign w:val="bottom"/>
          </w:tcPr>
          <w:p w14:paraId="3C33A4C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516,00</w:t>
            </w:r>
          </w:p>
        </w:tc>
        <w:tc>
          <w:tcPr>
            <w:tcW w:w="1276" w:type="dxa"/>
            <w:tcBorders>
              <w:left w:val="single" w:sz="4" w:space="0" w:color="000000"/>
              <w:bottom w:val="single" w:sz="4" w:space="0" w:color="000000"/>
            </w:tcBorders>
            <w:shd w:val="clear" w:color="auto" w:fill="FFFFFF"/>
            <w:vAlign w:val="bottom"/>
          </w:tcPr>
          <w:p w14:paraId="2445849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473,00</w:t>
            </w:r>
          </w:p>
        </w:tc>
        <w:tc>
          <w:tcPr>
            <w:tcW w:w="1139" w:type="dxa"/>
            <w:tcBorders>
              <w:left w:val="single" w:sz="4" w:space="0" w:color="000000"/>
              <w:bottom w:val="single" w:sz="4" w:space="0" w:color="000000"/>
            </w:tcBorders>
            <w:shd w:val="clear" w:color="auto" w:fill="FFFFFF"/>
            <w:vAlign w:val="bottom"/>
          </w:tcPr>
          <w:p w14:paraId="19FD73D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487,33</w:t>
            </w:r>
          </w:p>
        </w:tc>
        <w:tc>
          <w:tcPr>
            <w:tcW w:w="3117" w:type="dxa"/>
            <w:tcBorders>
              <w:left w:val="single" w:sz="4" w:space="0" w:color="000000"/>
              <w:bottom w:val="single" w:sz="4" w:space="0" w:color="000000"/>
              <w:right w:val="single" w:sz="4" w:space="0" w:color="000000"/>
            </w:tcBorders>
            <w:shd w:val="clear" w:color="auto" w:fill="FFFFFF"/>
            <w:vAlign w:val="bottom"/>
          </w:tcPr>
          <w:p w14:paraId="2B5111A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487,33</w:t>
            </w:r>
          </w:p>
        </w:tc>
      </w:tr>
      <w:tr w:rsidR="00D52AA2" w:rsidRPr="00D52AA2" w14:paraId="3D132474" w14:textId="77777777" w:rsidTr="0058087C">
        <w:tc>
          <w:tcPr>
            <w:tcW w:w="512" w:type="dxa"/>
            <w:tcBorders>
              <w:left w:val="single" w:sz="4" w:space="0" w:color="000000"/>
              <w:bottom w:val="single" w:sz="4" w:space="0" w:color="000000"/>
            </w:tcBorders>
            <w:shd w:val="clear" w:color="auto" w:fill="FFFFFF"/>
          </w:tcPr>
          <w:p w14:paraId="092C47B9"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371</w:t>
            </w:r>
          </w:p>
        </w:tc>
        <w:tc>
          <w:tcPr>
            <w:tcW w:w="6151" w:type="dxa"/>
            <w:tcBorders>
              <w:left w:val="single" w:sz="4" w:space="0" w:color="000000"/>
              <w:bottom w:val="single" w:sz="4" w:space="0" w:color="000000"/>
            </w:tcBorders>
            <w:shd w:val="clear" w:color="auto" w:fill="FFFFFF"/>
          </w:tcPr>
          <w:p w14:paraId="02C82CF9"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Стремянка 452 длинная усил. сб с гайками 24см.</w:t>
            </w:r>
          </w:p>
        </w:tc>
        <w:tc>
          <w:tcPr>
            <w:tcW w:w="708" w:type="dxa"/>
            <w:tcBorders>
              <w:left w:val="single" w:sz="4" w:space="0" w:color="000000"/>
              <w:bottom w:val="single" w:sz="4" w:space="0" w:color="000000"/>
            </w:tcBorders>
            <w:shd w:val="clear" w:color="auto" w:fill="FFFFFF"/>
          </w:tcPr>
          <w:p w14:paraId="5471F8B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36051E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133540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407,00</w:t>
            </w:r>
          </w:p>
        </w:tc>
        <w:tc>
          <w:tcPr>
            <w:tcW w:w="1276" w:type="dxa"/>
            <w:tcBorders>
              <w:left w:val="single" w:sz="4" w:space="0" w:color="000000"/>
              <w:bottom w:val="single" w:sz="4" w:space="0" w:color="000000"/>
            </w:tcBorders>
            <w:shd w:val="clear" w:color="auto" w:fill="FFFFFF"/>
            <w:vAlign w:val="bottom"/>
          </w:tcPr>
          <w:p w14:paraId="792B581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444,00</w:t>
            </w:r>
          </w:p>
        </w:tc>
        <w:tc>
          <w:tcPr>
            <w:tcW w:w="1276" w:type="dxa"/>
            <w:tcBorders>
              <w:left w:val="single" w:sz="4" w:space="0" w:color="000000"/>
              <w:bottom w:val="single" w:sz="4" w:space="0" w:color="000000"/>
            </w:tcBorders>
            <w:shd w:val="clear" w:color="auto" w:fill="FFFFFF"/>
            <w:vAlign w:val="bottom"/>
          </w:tcPr>
          <w:p w14:paraId="0EDFA2D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407,00</w:t>
            </w:r>
          </w:p>
        </w:tc>
        <w:tc>
          <w:tcPr>
            <w:tcW w:w="1139" w:type="dxa"/>
            <w:tcBorders>
              <w:left w:val="single" w:sz="4" w:space="0" w:color="000000"/>
              <w:bottom w:val="single" w:sz="4" w:space="0" w:color="000000"/>
            </w:tcBorders>
            <w:shd w:val="clear" w:color="auto" w:fill="FFFFFF"/>
            <w:vAlign w:val="bottom"/>
          </w:tcPr>
          <w:p w14:paraId="347680A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419,33</w:t>
            </w:r>
          </w:p>
        </w:tc>
        <w:tc>
          <w:tcPr>
            <w:tcW w:w="3117" w:type="dxa"/>
            <w:tcBorders>
              <w:left w:val="single" w:sz="4" w:space="0" w:color="000000"/>
              <w:bottom w:val="single" w:sz="4" w:space="0" w:color="000000"/>
              <w:right w:val="single" w:sz="4" w:space="0" w:color="000000"/>
            </w:tcBorders>
            <w:shd w:val="clear" w:color="auto" w:fill="FFFFFF"/>
            <w:vAlign w:val="bottom"/>
          </w:tcPr>
          <w:p w14:paraId="41322DC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419,33</w:t>
            </w:r>
          </w:p>
        </w:tc>
      </w:tr>
      <w:tr w:rsidR="00D52AA2" w:rsidRPr="00D52AA2" w14:paraId="53570059" w14:textId="77777777" w:rsidTr="0058087C">
        <w:tc>
          <w:tcPr>
            <w:tcW w:w="512" w:type="dxa"/>
            <w:tcBorders>
              <w:left w:val="single" w:sz="4" w:space="0" w:color="000000"/>
              <w:bottom w:val="single" w:sz="4" w:space="0" w:color="000000"/>
            </w:tcBorders>
            <w:shd w:val="clear" w:color="auto" w:fill="FFFFFF"/>
          </w:tcPr>
          <w:p w14:paraId="226A44F8"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372</w:t>
            </w:r>
          </w:p>
        </w:tc>
        <w:tc>
          <w:tcPr>
            <w:tcW w:w="6151" w:type="dxa"/>
            <w:tcBorders>
              <w:left w:val="single" w:sz="4" w:space="0" w:color="000000"/>
              <w:bottom w:val="single" w:sz="4" w:space="0" w:color="000000"/>
            </w:tcBorders>
            <w:shd w:val="clear" w:color="auto" w:fill="FFFFFF"/>
          </w:tcPr>
          <w:p w14:paraId="61E494DD"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Ступица колеса УАЗ</w:t>
            </w:r>
          </w:p>
        </w:tc>
        <w:tc>
          <w:tcPr>
            <w:tcW w:w="708" w:type="dxa"/>
            <w:tcBorders>
              <w:left w:val="single" w:sz="4" w:space="0" w:color="000000"/>
              <w:bottom w:val="single" w:sz="4" w:space="0" w:color="000000"/>
            </w:tcBorders>
            <w:shd w:val="clear" w:color="auto" w:fill="FFFFFF"/>
          </w:tcPr>
          <w:p w14:paraId="192FDA0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BCBD5B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5D1EC6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3 283,50</w:t>
            </w:r>
          </w:p>
        </w:tc>
        <w:tc>
          <w:tcPr>
            <w:tcW w:w="1276" w:type="dxa"/>
            <w:tcBorders>
              <w:left w:val="single" w:sz="4" w:space="0" w:color="000000"/>
              <w:bottom w:val="single" w:sz="4" w:space="0" w:color="000000"/>
            </w:tcBorders>
            <w:shd w:val="clear" w:color="auto" w:fill="FFFFFF"/>
            <w:vAlign w:val="bottom"/>
          </w:tcPr>
          <w:p w14:paraId="5165E92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3 582,00</w:t>
            </w:r>
          </w:p>
        </w:tc>
        <w:tc>
          <w:tcPr>
            <w:tcW w:w="1276" w:type="dxa"/>
            <w:tcBorders>
              <w:left w:val="single" w:sz="4" w:space="0" w:color="000000"/>
              <w:bottom w:val="single" w:sz="4" w:space="0" w:color="000000"/>
            </w:tcBorders>
            <w:shd w:val="clear" w:color="auto" w:fill="FFFFFF"/>
            <w:vAlign w:val="bottom"/>
          </w:tcPr>
          <w:p w14:paraId="4DAD710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3 283,50</w:t>
            </w:r>
          </w:p>
        </w:tc>
        <w:tc>
          <w:tcPr>
            <w:tcW w:w="1139" w:type="dxa"/>
            <w:tcBorders>
              <w:left w:val="single" w:sz="4" w:space="0" w:color="000000"/>
              <w:bottom w:val="single" w:sz="4" w:space="0" w:color="000000"/>
            </w:tcBorders>
            <w:shd w:val="clear" w:color="auto" w:fill="FFFFFF"/>
            <w:vAlign w:val="bottom"/>
          </w:tcPr>
          <w:p w14:paraId="11D6E64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3 383,00</w:t>
            </w:r>
          </w:p>
        </w:tc>
        <w:tc>
          <w:tcPr>
            <w:tcW w:w="3117" w:type="dxa"/>
            <w:tcBorders>
              <w:left w:val="single" w:sz="4" w:space="0" w:color="000000"/>
              <w:bottom w:val="single" w:sz="4" w:space="0" w:color="000000"/>
              <w:right w:val="single" w:sz="4" w:space="0" w:color="000000"/>
            </w:tcBorders>
            <w:shd w:val="clear" w:color="auto" w:fill="FFFFFF"/>
            <w:vAlign w:val="bottom"/>
          </w:tcPr>
          <w:p w14:paraId="7C4DE4F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3 383,00</w:t>
            </w:r>
          </w:p>
        </w:tc>
      </w:tr>
      <w:tr w:rsidR="00D52AA2" w:rsidRPr="00D52AA2" w14:paraId="389486D4" w14:textId="77777777" w:rsidTr="0058087C">
        <w:tc>
          <w:tcPr>
            <w:tcW w:w="512" w:type="dxa"/>
            <w:tcBorders>
              <w:left w:val="single" w:sz="4" w:space="0" w:color="000000"/>
              <w:bottom w:val="single" w:sz="4" w:space="0" w:color="000000"/>
            </w:tcBorders>
            <w:shd w:val="clear" w:color="auto" w:fill="FFFFFF"/>
          </w:tcPr>
          <w:p w14:paraId="4BB53DF5"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373</w:t>
            </w:r>
          </w:p>
        </w:tc>
        <w:tc>
          <w:tcPr>
            <w:tcW w:w="6151" w:type="dxa"/>
            <w:tcBorders>
              <w:left w:val="single" w:sz="4" w:space="0" w:color="000000"/>
              <w:bottom w:val="single" w:sz="4" w:space="0" w:color="000000"/>
            </w:tcBorders>
            <w:shd w:val="clear" w:color="auto" w:fill="FFFFFF"/>
          </w:tcPr>
          <w:p w14:paraId="0316C1DD"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Суппорт 3163, 452, 3160 левый сб.</w:t>
            </w:r>
          </w:p>
        </w:tc>
        <w:tc>
          <w:tcPr>
            <w:tcW w:w="708" w:type="dxa"/>
            <w:tcBorders>
              <w:left w:val="single" w:sz="4" w:space="0" w:color="000000"/>
              <w:bottom w:val="single" w:sz="4" w:space="0" w:color="000000"/>
            </w:tcBorders>
            <w:shd w:val="clear" w:color="auto" w:fill="FFFFFF"/>
          </w:tcPr>
          <w:p w14:paraId="1B17F74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17731C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4BD398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8 195,00</w:t>
            </w:r>
          </w:p>
        </w:tc>
        <w:tc>
          <w:tcPr>
            <w:tcW w:w="1276" w:type="dxa"/>
            <w:tcBorders>
              <w:left w:val="single" w:sz="4" w:space="0" w:color="000000"/>
              <w:bottom w:val="single" w:sz="4" w:space="0" w:color="000000"/>
            </w:tcBorders>
            <w:shd w:val="clear" w:color="auto" w:fill="FFFFFF"/>
            <w:vAlign w:val="bottom"/>
          </w:tcPr>
          <w:p w14:paraId="7A546CD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8 940,00</w:t>
            </w:r>
          </w:p>
        </w:tc>
        <w:tc>
          <w:tcPr>
            <w:tcW w:w="1276" w:type="dxa"/>
            <w:tcBorders>
              <w:left w:val="single" w:sz="4" w:space="0" w:color="000000"/>
              <w:bottom w:val="single" w:sz="4" w:space="0" w:color="000000"/>
            </w:tcBorders>
            <w:shd w:val="clear" w:color="auto" w:fill="FFFFFF"/>
            <w:vAlign w:val="bottom"/>
          </w:tcPr>
          <w:p w14:paraId="13DFA0D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8 199,00</w:t>
            </w:r>
          </w:p>
        </w:tc>
        <w:tc>
          <w:tcPr>
            <w:tcW w:w="1139" w:type="dxa"/>
            <w:tcBorders>
              <w:left w:val="single" w:sz="4" w:space="0" w:color="000000"/>
              <w:bottom w:val="single" w:sz="4" w:space="0" w:color="000000"/>
            </w:tcBorders>
            <w:shd w:val="clear" w:color="auto" w:fill="FFFFFF"/>
            <w:vAlign w:val="bottom"/>
          </w:tcPr>
          <w:p w14:paraId="052AF96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8 444,67</w:t>
            </w:r>
          </w:p>
        </w:tc>
        <w:tc>
          <w:tcPr>
            <w:tcW w:w="3117" w:type="dxa"/>
            <w:tcBorders>
              <w:left w:val="single" w:sz="4" w:space="0" w:color="000000"/>
              <w:bottom w:val="single" w:sz="4" w:space="0" w:color="000000"/>
              <w:right w:val="single" w:sz="4" w:space="0" w:color="000000"/>
            </w:tcBorders>
            <w:shd w:val="clear" w:color="auto" w:fill="FFFFFF"/>
            <w:vAlign w:val="bottom"/>
          </w:tcPr>
          <w:p w14:paraId="5CAECA5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8 444,67</w:t>
            </w:r>
          </w:p>
        </w:tc>
      </w:tr>
      <w:tr w:rsidR="00D52AA2" w:rsidRPr="00D52AA2" w14:paraId="6E337CF8" w14:textId="77777777" w:rsidTr="0058087C">
        <w:tc>
          <w:tcPr>
            <w:tcW w:w="512" w:type="dxa"/>
            <w:tcBorders>
              <w:left w:val="single" w:sz="4" w:space="0" w:color="000000"/>
              <w:bottom w:val="single" w:sz="4" w:space="0" w:color="000000"/>
            </w:tcBorders>
            <w:shd w:val="clear" w:color="auto" w:fill="FFFFFF"/>
          </w:tcPr>
          <w:p w14:paraId="35054118"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374</w:t>
            </w:r>
          </w:p>
        </w:tc>
        <w:tc>
          <w:tcPr>
            <w:tcW w:w="6151" w:type="dxa"/>
            <w:tcBorders>
              <w:left w:val="single" w:sz="4" w:space="0" w:color="000000"/>
              <w:bottom w:val="single" w:sz="4" w:space="0" w:color="000000"/>
            </w:tcBorders>
            <w:shd w:val="clear" w:color="auto" w:fill="FFFFFF"/>
          </w:tcPr>
          <w:p w14:paraId="259EF389"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Суппорт 3163, 452, 3160 правый сб.</w:t>
            </w:r>
          </w:p>
        </w:tc>
        <w:tc>
          <w:tcPr>
            <w:tcW w:w="708" w:type="dxa"/>
            <w:tcBorders>
              <w:left w:val="single" w:sz="4" w:space="0" w:color="000000"/>
              <w:bottom w:val="single" w:sz="4" w:space="0" w:color="000000"/>
            </w:tcBorders>
            <w:shd w:val="clear" w:color="auto" w:fill="FFFFFF"/>
          </w:tcPr>
          <w:p w14:paraId="5DF1A2F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A06A40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BD0159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7 535,00</w:t>
            </w:r>
          </w:p>
        </w:tc>
        <w:tc>
          <w:tcPr>
            <w:tcW w:w="1276" w:type="dxa"/>
            <w:tcBorders>
              <w:left w:val="single" w:sz="4" w:space="0" w:color="000000"/>
              <w:bottom w:val="single" w:sz="4" w:space="0" w:color="000000"/>
            </w:tcBorders>
            <w:shd w:val="clear" w:color="auto" w:fill="FFFFFF"/>
            <w:vAlign w:val="bottom"/>
          </w:tcPr>
          <w:p w14:paraId="48D7E77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8 220,00</w:t>
            </w:r>
          </w:p>
        </w:tc>
        <w:tc>
          <w:tcPr>
            <w:tcW w:w="1276" w:type="dxa"/>
            <w:tcBorders>
              <w:left w:val="single" w:sz="4" w:space="0" w:color="000000"/>
              <w:bottom w:val="single" w:sz="4" w:space="0" w:color="000000"/>
            </w:tcBorders>
            <w:shd w:val="clear" w:color="auto" w:fill="FFFFFF"/>
            <w:vAlign w:val="bottom"/>
          </w:tcPr>
          <w:p w14:paraId="1DD6A16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7 535,00</w:t>
            </w:r>
          </w:p>
        </w:tc>
        <w:tc>
          <w:tcPr>
            <w:tcW w:w="1139" w:type="dxa"/>
            <w:tcBorders>
              <w:left w:val="single" w:sz="4" w:space="0" w:color="000000"/>
              <w:bottom w:val="single" w:sz="4" w:space="0" w:color="000000"/>
            </w:tcBorders>
            <w:shd w:val="clear" w:color="auto" w:fill="FFFFFF"/>
            <w:vAlign w:val="bottom"/>
          </w:tcPr>
          <w:p w14:paraId="4DFA037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7 763,33</w:t>
            </w:r>
          </w:p>
        </w:tc>
        <w:tc>
          <w:tcPr>
            <w:tcW w:w="3117" w:type="dxa"/>
            <w:tcBorders>
              <w:left w:val="single" w:sz="4" w:space="0" w:color="000000"/>
              <w:bottom w:val="single" w:sz="4" w:space="0" w:color="000000"/>
              <w:right w:val="single" w:sz="4" w:space="0" w:color="000000"/>
            </w:tcBorders>
            <w:shd w:val="clear" w:color="auto" w:fill="FFFFFF"/>
            <w:vAlign w:val="bottom"/>
          </w:tcPr>
          <w:p w14:paraId="0B62F3E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7 763,33</w:t>
            </w:r>
          </w:p>
        </w:tc>
      </w:tr>
      <w:tr w:rsidR="00D52AA2" w:rsidRPr="00D52AA2" w14:paraId="722BCEA2" w14:textId="77777777" w:rsidTr="0058087C">
        <w:tc>
          <w:tcPr>
            <w:tcW w:w="512" w:type="dxa"/>
            <w:tcBorders>
              <w:left w:val="single" w:sz="4" w:space="0" w:color="000000"/>
              <w:bottom w:val="single" w:sz="4" w:space="0" w:color="000000"/>
            </w:tcBorders>
            <w:shd w:val="clear" w:color="auto" w:fill="FFFFFF"/>
          </w:tcPr>
          <w:p w14:paraId="484E1BB2"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375</w:t>
            </w:r>
          </w:p>
        </w:tc>
        <w:tc>
          <w:tcPr>
            <w:tcW w:w="6151" w:type="dxa"/>
            <w:tcBorders>
              <w:left w:val="single" w:sz="4" w:space="0" w:color="000000"/>
              <w:bottom w:val="single" w:sz="4" w:space="0" w:color="000000"/>
            </w:tcBorders>
            <w:shd w:val="clear" w:color="auto" w:fill="FFFFFF"/>
          </w:tcPr>
          <w:p w14:paraId="77896130"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Фильтр воздушный 3160 сб.</w:t>
            </w:r>
          </w:p>
        </w:tc>
        <w:tc>
          <w:tcPr>
            <w:tcW w:w="708" w:type="dxa"/>
            <w:tcBorders>
              <w:left w:val="single" w:sz="4" w:space="0" w:color="000000"/>
              <w:bottom w:val="single" w:sz="4" w:space="0" w:color="000000"/>
            </w:tcBorders>
            <w:shd w:val="clear" w:color="auto" w:fill="FFFFFF"/>
          </w:tcPr>
          <w:p w14:paraId="6C62735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7F0734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E824E9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5 412,00</w:t>
            </w:r>
          </w:p>
        </w:tc>
        <w:tc>
          <w:tcPr>
            <w:tcW w:w="1276" w:type="dxa"/>
            <w:tcBorders>
              <w:left w:val="single" w:sz="4" w:space="0" w:color="000000"/>
              <w:bottom w:val="single" w:sz="4" w:space="0" w:color="000000"/>
            </w:tcBorders>
            <w:shd w:val="clear" w:color="auto" w:fill="FFFFFF"/>
            <w:vAlign w:val="bottom"/>
          </w:tcPr>
          <w:p w14:paraId="680CF53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5 904,00</w:t>
            </w:r>
          </w:p>
        </w:tc>
        <w:tc>
          <w:tcPr>
            <w:tcW w:w="1276" w:type="dxa"/>
            <w:tcBorders>
              <w:left w:val="single" w:sz="4" w:space="0" w:color="000000"/>
              <w:bottom w:val="single" w:sz="4" w:space="0" w:color="000000"/>
            </w:tcBorders>
            <w:shd w:val="clear" w:color="auto" w:fill="FFFFFF"/>
            <w:vAlign w:val="bottom"/>
          </w:tcPr>
          <w:p w14:paraId="5428A94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5 412,00</w:t>
            </w:r>
          </w:p>
        </w:tc>
        <w:tc>
          <w:tcPr>
            <w:tcW w:w="1139" w:type="dxa"/>
            <w:tcBorders>
              <w:left w:val="single" w:sz="4" w:space="0" w:color="000000"/>
              <w:bottom w:val="single" w:sz="4" w:space="0" w:color="000000"/>
            </w:tcBorders>
            <w:shd w:val="clear" w:color="auto" w:fill="FFFFFF"/>
            <w:vAlign w:val="bottom"/>
          </w:tcPr>
          <w:p w14:paraId="36F3089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5 576,00</w:t>
            </w:r>
          </w:p>
        </w:tc>
        <w:tc>
          <w:tcPr>
            <w:tcW w:w="3117" w:type="dxa"/>
            <w:tcBorders>
              <w:left w:val="single" w:sz="4" w:space="0" w:color="000000"/>
              <w:bottom w:val="single" w:sz="4" w:space="0" w:color="000000"/>
              <w:right w:val="single" w:sz="4" w:space="0" w:color="000000"/>
            </w:tcBorders>
            <w:shd w:val="clear" w:color="auto" w:fill="FFFFFF"/>
            <w:vAlign w:val="bottom"/>
          </w:tcPr>
          <w:p w14:paraId="249E90F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5 576,00</w:t>
            </w:r>
          </w:p>
        </w:tc>
      </w:tr>
      <w:tr w:rsidR="00D52AA2" w:rsidRPr="00D52AA2" w14:paraId="21EEF4BD" w14:textId="77777777" w:rsidTr="0058087C">
        <w:tc>
          <w:tcPr>
            <w:tcW w:w="512" w:type="dxa"/>
            <w:tcBorders>
              <w:left w:val="single" w:sz="4" w:space="0" w:color="000000"/>
              <w:bottom w:val="single" w:sz="4" w:space="0" w:color="000000"/>
            </w:tcBorders>
            <w:shd w:val="clear" w:color="auto" w:fill="FFFFFF"/>
          </w:tcPr>
          <w:p w14:paraId="15A30F92"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376</w:t>
            </w:r>
          </w:p>
        </w:tc>
        <w:tc>
          <w:tcPr>
            <w:tcW w:w="6151" w:type="dxa"/>
            <w:tcBorders>
              <w:left w:val="single" w:sz="4" w:space="0" w:color="000000"/>
              <w:bottom w:val="single" w:sz="4" w:space="0" w:color="000000"/>
            </w:tcBorders>
            <w:shd w:val="clear" w:color="auto" w:fill="FFFFFF"/>
          </w:tcPr>
          <w:p w14:paraId="2B990B1D"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Фильтр грубой очистки топлива УАЗ (без штуцеров)</w:t>
            </w:r>
          </w:p>
        </w:tc>
        <w:tc>
          <w:tcPr>
            <w:tcW w:w="708" w:type="dxa"/>
            <w:tcBorders>
              <w:left w:val="single" w:sz="4" w:space="0" w:color="000000"/>
              <w:bottom w:val="single" w:sz="4" w:space="0" w:color="000000"/>
            </w:tcBorders>
            <w:shd w:val="clear" w:color="auto" w:fill="FFFFFF"/>
          </w:tcPr>
          <w:p w14:paraId="294C1E6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837C24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E248AE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2 112,00</w:t>
            </w:r>
          </w:p>
        </w:tc>
        <w:tc>
          <w:tcPr>
            <w:tcW w:w="1276" w:type="dxa"/>
            <w:tcBorders>
              <w:left w:val="single" w:sz="4" w:space="0" w:color="000000"/>
              <w:bottom w:val="single" w:sz="4" w:space="0" w:color="000000"/>
            </w:tcBorders>
            <w:shd w:val="clear" w:color="auto" w:fill="FFFFFF"/>
            <w:vAlign w:val="bottom"/>
          </w:tcPr>
          <w:p w14:paraId="1AF1EF2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2 304,00</w:t>
            </w:r>
          </w:p>
        </w:tc>
        <w:tc>
          <w:tcPr>
            <w:tcW w:w="1276" w:type="dxa"/>
            <w:tcBorders>
              <w:left w:val="single" w:sz="4" w:space="0" w:color="000000"/>
              <w:bottom w:val="single" w:sz="4" w:space="0" w:color="000000"/>
            </w:tcBorders>
            <w:shd w:val="clear" w:color="auto" w:fill="FFFFFF"/>
            <w:vAlign w:val="bottom"/>
          </w:tcPr>
          <w:p w14:paraId="4E7165B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2 112,00</w:t>
            </w:r>
          </w:p>
        </w:tc>
        <w:tc>
          <w:tcPr>
            <w:tcW w:w="1139" w:type="dxa"/>
            <w:tcBorders>
              <w:left w:val="single" w:sz="4" w:space="0" w:color="000000"/>
              <w:bottom w:val="single" w:sz="4" w:space="0" w:color="000000"/>
            </w:tcBorders>
            <w:shd w:val="clear" w:color="auto" w:fill="FFFFFF"/>
            <w:vAlign w:val="bottom"/>
          </w:tcPr>
          <w:p w14:paraId="6F580B8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2 176,00</w:t>
            </w:r>
          </w:p>
        </w:tc>
        <w:tc>
          <w:tcPr>
            <w:tcW w:w="3117" w:type="dxa"/>
            <w:tcBorders>
              <w:left w:val="single" w:sz="4" w:space="0" w:color="000000"/>
              <w:bottom w:val="single" w:sz="4" w:space="0" w:color="000000"/>
              <w:right w:val="single" w:sz="4" w:space="0" w:color="000000"/>
            </w:tcBorders>
            <w:shd w:val="clear" w:color="auto" w:fill="FFFFFF"/>
            <w:vAlign w:val="bottom"/>
          </w:tcPr>
          <w:p w14:paraId="1FBFF38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2 176,00</w:t>
            </w:r>
          </w:p>
        </w:tc>
      </w:tr>
      <w:tr w:rsidR="00D52AA2" w:rsidRPr="00D52AA2" w14:paraId="05FEA4EF" w14:textId="77777777" w:rsidTr="0058087C">
        <w:tc>
          <w:tcPr>
            <w:tcW w:w="512" w:type="dxa"/>
            <w:tcBorders>
              <w:left w:val="single" w:sz="4" w:space="0" w:color="000000"/>
              <w:bottom w:val="single" w:sz="4" w:space="0" w:color="000000"/>
            </w:tcBorders>
            <w:shd w:val="clear" w:color="auto" w:fill="FFFFFF"/>
          </w:tcPr>
          <w:p w14:paraId="672FB6F2"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377</w:t>
            </w:r>
          </w:p>
        </w:tc>
        <w:tc>
          <w:tcPr>
            <w:tcW w:w="6151" w:type="dxa"/>
            <w:tcBorders>
              <w:left w:val="single" w:sz="4" w:space="0" w:color="000000"/>
              <w:bottom w:val="single" w:sz="4" w:space="0" w:color="000000"/>
            </w:tcBorders>
            <w:shd w:val="clear" w:color="auto" w:fill="FFFFFF"/>
          </w:tcPr>
          <w:p w14:paraId="2C8A5C46"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Фильтр грубой очистки топлива УАЗ-3962</w:t>
            </w:r>
          </w:p>
        </w:tc>
        <w:tc>
          <w:tcPr>
            <w:tcW w:w="708" w:type="dxa"/>
            <w:tcBorders>
              <w:left w:val="single" w:sz="4" w:space="0" w:color="000000"/>
              <w:bottom w:val="single" w:sz="4" w:space="0" w:color="000000"/>
            </w:tcBorders>
            <w:shd w:val="clear" w:color="auto" w:fill="FFFFFF"/>
          </w:tcPr>
          <w:p w14:paraId="5302B4A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9D978F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702266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2 046,00</w:t>
            </w:r>
          </w:p>
        </w:tc>
        <w:tc>
          <w:tcPr>
            <w:tcW w:w="1276" w:type="dxa"/>
            <w:tcBorders>
              <w:left w:val="single" w:sz="4" w:space="0" w:color="000000"/>
              <w:bottom w:val="single" w:sz="4" w:space="0" w:color="000000"/>
            </w:tcBorders>
            <w:shd w:val="clear" w:color="auto" w:fill="FFFFFF"/>
            <w:vAlign w:val="bottom"/>
          </w:tcPr>
          <w:p w14:paraId="4886DC6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2 232,00</w:t>
            </w:r>
          </w:p>
        </w:tc>
        <w:tc>
          <w:tcPr>
            <w:tcW w:w="1276" w:type="dxa"/>
            <w:tcBorders>
              <w:left w:val="single" w:sz="4" w:space="0" w:color="000000"/>
              <w:bottom w:val="single" w:sz="4" w:space="0" w:color="000000"/>
            </w:tcBorders>
            <w:shd w:val="clear" w:color="auto" w:fill="FFFFFF"/>
            <w:vAlign w:val="bottom"/>
          </w:tcPr>
          <w:p w14:paraId="78C2701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2 046,00</w:t>
            </w:r>
          </w:p>
        </w:tc>
        <w:tc>
          <w:tcPr>
            <w:tcW w:w="1139" w:type="dxa"/>
            <w:tcBorders>
              <w:left w:val="single" w:sz="4" w:space="0" w:color="000000"/>
              <w:bottom w:val="single" w:sz="4" w:space="0" w:color="000000"/>
            </w:tcBorders>
            <w:shd w:val="clear" w:color="auto" w:fill="FFFFFF"/>
            <w:vAlign w:val="bottom"/>
          </w:tcPr>
          <w:p w14:paraId="5652712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2 108,00</w:t>
            </w:r>
          </w:p>
        </w:tc>
        <w:tc>
          <w:tcPr>
            <w:tcW w:w="3117" w:type="dxa"/>
            <w:tcBorders>
              <w:left w:val="single" w:sz="4" w:space="0" w:color="000000"/>
              <w:bottom w:val="single" w:sz="4" w:space="0" w:color="000000"/>
              <w:right w:val="single" w:sz="4" w:space="0" w:color="000000"/>
            </w:tcBorders>
            <w:shd w:val="clear" w:color="auto" w:fill="FFFFFF"/>
            <w:vAlign w:val="bottom"/>
          </w:tcPr>
          <w:p w14:paraId="33CACBF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2 108,00</w:t>
            </w:r>
          </w:p>
        </w:tc>
      </w:tr>
      <w:tr w:rsidR="00D52AA2" w:rsidRPr="00D52AA2" w14:paraId="4A4629B7" w14:textId="77777777" w:rsidTr="0058087C">
        <w:tc>
          <w:tcPr>
            <w:tcW w:w="512" w:type="dxa"/>
            <w:tcBorders>
              <w:left w:val="single" w:sz="4" w:space="0" w:color="000000"/>
              <w:bottom w:val="single" w:sz="4" w:space="0" w:color="000000"/>
            </w:tcBorders>
            <w:shd w:val="clear" w:color="auto" w:fill="FFFFFF"/>
          </w:tcPr>
          <w:p w14:paraId="150A2A23"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378</w:t>
            </w:r>
          </w:p>
        </w:tc>
        <w:tc>
          <w:tcPr>
            <w:tcW w:w="6151" w:type="dxa"/>
            <w:tcBorders>
              <w:left w:val="single" w:sz="4" w:space="0" w:color="000000"/>
              <w:bottom w:val="single" w:sz="4" w:space="0" w:color="000000"/>
            </w:tcBorders>
            <w:shd w:val="clear" w:color="auto" w:fill="FFFFFF"/>
          </w:tcPr>
          <w:p w14:paraId="41FF34DD"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Венец маховика УАЗ  </w:t>
            </w:r>
          </w:p>
        </w:tc>
        <w:tc>
          <w:tcPr>
            <w:tcW w:w="708" w:type="dxa"/>
            <w:tcBorders>
              <w:left w:val="single" w:sz="4" w:space="0" w:color="000000"/>
              <w:bottom w:val="single" w:sz="4" w:space="0" w:color="000000"/>
            </w:tcBorders>
            <w:shd w:val="clear" w:color="auto" w:fill="FFFFFF"/>
          </w:tcPr>
          <w:p w14:paraId="769BEC4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6C56D5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F015A8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1 155,00</w:t>
            </w:r>
          </w:p>
        </w:tc>
        <w:tc>
          <w:tcPr>
            <w:tcW w:w="1276" w:type="dxa"/>
            <w:tcBorders>
              <w:left w:val="single" w:sz="4" w:space="0" w:color="000000"/>
              <w:bottom w:val="single" w:sz="4" w:space="0" w:color="000000"/>
            </w:tcBorders>
            <w:shd w:val="clear" w:color="auto" w:fill="FFFFFF"/>
            <w:vAlign w:val="bottom"/>
          </w:tcPr>
          <w:p w14:paraId="21FAF3C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1 260,00</w:t>
            </w:r>
          </w:p>
        </w:tc>
        <w:tc>
          <w:tcPr>
            <w:tcW w:w="1276" w:type="dxa"/>
            <w:tcBorders>
              <w:left w:val="single" w:sz="4" w:space="0" w:color="000000"/>
              <w:bottom w:val="single" w:sz="4" w:space="0" w:color="000000"/>
            </w:tcBorders>
            <w:shd w:val="clear" w:color="auto" w:fill="FFFFFF"/>
            <w:vAlign w:val="bottom"/>
          </w:tcPr>
          <w:p w14:paraId="3366707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1 155,00</w:t>
            </w:r>
          </w:p>
        </w:tc>
        <w:tc>
          <w:tcPr>
            <w:tcW w:w="1139" w:type="dxa"/>
            <w:tcBorders>
              <w:left w:val="single" w:sz="4" w:space="0" w:color="000000"/>
              <w:bottom w:val="single" w:sz="4" w:space="0" w:color="000000"/>
            </w:tcBorders>
            <w:shd w:val="clear" w:color="auto" w:fill="FFFFFF"/>
            <w:vAlign w:val="bottom"/>
          </w:tcPr>
          <w:p w14:paraId="7BF5129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1 190,00</w:t>
            </w:r>
          </w:p>
        </w:tc>
        <w:tc>
          <w:tcPr>
            <w:tcW w:w="3117" w:type="dxa"/>
            <w:tcBorders>
              <w:left w:val="single" w:sz="4" w:space="0" w:color="000000"/>
              <w:bottom w:val="single" w:sz="4" w:space="0" w:color="000000"/>
              <w:right w:val="single" w:sz="4" w:space="0" w:color="000000"/>
            </w:tcBorders>
            <w:shd w:val="clear" w:color="auto" w:fill="FFFFFF"/>
            <w:vAlign w:val="bottom"/>
          </w:tcPr>
          <w:p w14:paraId="03D62B4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1 190,00</w:t>
            </w:r>
          </w:p>
        </w:tc>
      </w:tr>
      <w:tr w:rsidR="00D52AA2" w:rsidRPr="00D52AA2" w14:paraId="230AFA89" w14:textId="77777777" w:rsidTr="0058087C">
        <w:tc>
          <w:tcPr>
            <w:tcW w:w="512" w:type="dxa"/>
            <w:tcBorders>
              <w:left w:val="single" w:sz="4" w:space="0" w:color="000000"/>
              <w:bottom w:val="single" w:sz="4" w:space="0" w:color="000000"/>
            </w:tcBorders>
            <w:shd w:val="clear" w:color="auto" w:fill="FFFFFF"/>
          </w:tcPr>
          <w:p w14:paraId="00BB27CD"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379</w:t>
            </w:r>
          </w:p>
        </w:tc>
        <w:tc>
          <w:tcPr>
            <w:tcW w:w="6151" w:type="dxa"/>
            <w:tcBorders>
              <w:left w:val="single" w:sz="4" w:space="0" w:color="000000"/>
              <w:bottom w:val="single" w:sz="4" w:space="0" w:color="000000"/>
            </w:tcBorders>
            <w:shd w:val="clear" w:color="auto" w:fill="FFFFFF"/>
          </w:tcPr>
          <w:p w14:paraId="26F2A08B"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Фильтр тонкой очистки топл. Хантер, Патриот </w:t>
            </w:r>
          </w:p>
        </w:tc>
        <w:tc>
          <w:tcPr>
            <w:tcW w:w="708" w:type="dxa"/>
            <w:tcBorders>
              <w:left w:val="single" w:sz="4" w:space="0" w:color="000000"/>
              <w:bottom w:val="single" w:sz="4" w:space="0" w:color="000000"/>
            </w:tcBorders>
            <w:shd w:val="clear" w:color="auto" w:fill="FFFFFF"/>
          </w:tcPr>
          <w:p w14:paraId="4505A96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540762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5025C7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748,00</w:t>
            </w:r>
          </w:p>
        </w:tc>
        <w:tc>
          <w:tcPr>
            <w:tcW w:w="1276" w:type="dxa"/>
            <w:tcBorders>
              <w:left w:val="single" w:sz="4" w:space="0" w:color="000000"/>
              <w:bottom w:val="single" w:sz="4" w:space="0" w:color="000000"/>
            </w:tcBorders>
            <w:shd w:val="clear" w:color="auto" w:fill="FFFFFF"/>
            <w:vAlign w:val="bottom"/>
          </w:tcPr>
          <w:p w14:paraId="16A2ED7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816,00</w:t>
            </w:r>
          </w:p>
        </w:tc>
        <w:tc>
          <w:tcPr>
            <w:tcW w:w="1276" w:type="dxa"/>
            <w:tcBorders>
              <w:left w:val="single" w:sz="4" w:space="0" w:color="000000"/>
              <w:bottom w:val="single" w:sz="4" w:space="0" w:color="000000"/>
            </w:tcBorders>
            <w:shd w:val="clear" w:color="auto" w:fill="FFFFFF"/>
            <w:vAlign w:val="bottom"/>
          </w:tcPr>
          <w:p w14:paraId="037CE81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748,00</w:t>
            </w:r>
          </w:p>
        </w:tc>
        <w:tc>
          <w:tcPr>
            <w:tcW w:w="1139" w:type="dxa"/>
            <w:tcBorders>
              <w:left w:val="single" w:sz="4" w:space="0" w:color="000000"/>
              <w:bottom w:val="single" w:sz="4" w:space="0" w:color="000000"/>
            </w:tcBorders>
            <w:shd w:val="clear" w:color="auto" w:fill="FFFFFF"/>
            <w:vAlign w:val="bottom"/>
          </w:tcPr>
          <w:p w14:paraId="69DF94F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770,67</w:t>
            </w:r>
          </w:p>
        </w:tc>
        <w:tc>
          <w:tcPr>
            <w:tcW w:w="3117" w:type="dxa"/>
            <w:tcBorders>
              <w:left w:val="single" w:sz="4" w:space="0" w:color="000000"/>
              <w:bottom w:val="single" w:sz="4" w:space="0" w:color="000000"/>
              <w:right w:val="single" w:sz="4" w:space="0" w:color="000000"/>
            </w:tcBorders>
            <w:shd w:val="clear" w:color="auto" w:fill="FFFFFF"/>
            <w:vAlign w:val="bottom"/>
          </w:tcPr>
          <w:p w14:paraId="41638C5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770,67</w:t>
            </w:r>
          </w:p>
        </w:tc>
      </w:tr>
      <w:tr w:rsidR="00D52AA2" w:rsidRPr="00D52AA2" w14:paraId="5B166944" w14:textId="77777777" w:rsidTr="0058087C">
        <w:tc>
          <w:tcPr>
            <w:tcW w:w="512" w:type="dxa"/>
            <w:tcBorders>
              <w:left w:val="single" w:sz="4" w:space="0" w:color="000000"/>
              <w:bottom w:val="single" w:sz="4" w:space="0" w:color="000000"/>
            </w:tcBorders>
            <w:shd w:val="clear" w:color="auto" w:fill="FFFFFF"/>
          </w:tcPr>
          <w:p w14:paraId="773A1DF4"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380</w:t>
            </w:r>
          </w:p>
        </w:tc>
        <w:tc>
          <w:tcPr>
            <w:tcW w:w="6151" w:type="dxa"/>
            <w:tcBorders>
              <w:left w:val="single" w:sz="4" w:space="0" w:color="000000"/>
              <w:bottom w:val="single" w:sz="4" w:space="0" w:color="000000"/>
            </w:tcBorders>
            <w:shd w:val="clear" w:color="auto" w:fill="FFFFFF"/>
          </w:tcPr>
          <w:p w14:paraId="0B9BFEB9"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ФТО УАЗ (дв.4213) под штуцер </w:t>
            </w:r>
          </w:p>
        </w:tc>
        <w:tc>
          <w:tcPr>
            <w:tcW w:w="708" w:type="dxa"/>
            <w:tcBorders>
              <w:left w:val="single" w:sz="4" w:space="0" w:color="000000"/>
              <w:bottom w:val="single" w:sz="4" w:space="0" w:color="000000"/>
            </w:tcBorders>
            <w:shd w:val="clear" w:color="auto" w:fill="FFFFFF"/>
          </w:tcPr>
          <w:p w14:paraId="7A87B40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31272E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5CF7D4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698,50</w:t>
            </w:r>
          </w:p>
        </w:tc>
        <w:tc>
          <w:tcPr>
            <w:tcW w:w="1276" w:type="dxa"/>
            <w:tcBorders>
              <w:left w:val="single" w:sz="4" w:space="0" w:color="000000"/>
              <w:bottom w:val="single" w:sz="4" w:space="0" w:color="000000"/>
            </w:tcBorders>
            <w:shd w:val="clear" w:color="auto" w:fill="FFFFFF"/>
            <w:vAlign w:val="bottom"/>
          </w:tcPr>
          <w:p w14:paraId="740714A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762,00</w:t>
            </w:r>
          </w:p>
        </w:tc>
        <w:tc>
          <w:tcPr>
            <w:tcW w:w="1276" w:type="dxa"/>
            <w:tcBorders>
              <w:left w:val="single" w:sz="4" w:space="0" w:color="000000"/>
              <w:bottom w:val="single" w:sz="4" w:space="0" w:color="000000"/>
            </w:tcBorders>
            <w:shd w:val="clear" w:color="auto" w:fill="FFFFFF"/>
            <w:vAlign w:val="bottom"/>
          </w:tcPr>
          <w:p w14:paraId="4EB0BD3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698,50</w:t>
            </w:r>
          </w:p>
        </w:tc>
        <w:tc>
          <w:tcPr>
            <w:tcW w:w="1139" w:type="dxa"/>
            <w:tcBorders>
              <w:left w:val="single" w:sz="4" w:space="0" w:color="000000"/>
              <w:bottom w:val="single" w:sz="4" w:space="0" w:color="000000"/>
            </w:tcBorders>
            <w:shd w:val="clear" w:color="auto" w:fill="FFFFFF"/>
            <w:vAlign w:val="bottom"/>
          </w:tcPr>
          <w:p w14:paraId="6D57996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719,67</w:t>
            </w:r>
          </w:p>
        </w:tc>
        <w:tc>
          <w:tcPr>
            <w:tcW w:w="3117" w:type="dxa"/>
            <w:tcBorders>
              <w:left w:val="single" w:sz="4" w:space="0" w:color="000000"/>
              <w:bottom w:val="single" w:sz="4" w:space="0" w:color="000000"/>
              <w:right w:val="single" w:sz="4" w:space="0" w:color="000000"/>
            </w:tcBorders>
            <w:shd w:val="clear" w:color="auto" w:fill="FFFFFF"/>
            <w:vAlign w:val="bottom"/>
          </w:tcPr>
          <w:p w14:paraId="54A50DF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719,67</w:t>
            </w:r>
          </w:p>
        </w:tc>
      </w:tr>
      <w:tr w:rsidR="00D52AA2" w:rsidRPr="00D52AA2" w14:paraId="13204FFE" w14:textId="77777777" w:rsidTr="0058087C">
        <w:tc>
          <w:tcPr>
            <w:tcW w:w="512" w:type="dxa"/>
            <w:tcBorders>
              <w:left w:val="single" w:sz="4" w:space="0" w:color="000000"/>
              <w:bottom w:val="single" w:sz="4" w:space="0" w:color="000000"/>
            </w:tcBorders>
            <w:shd w:val="clear" w:color="auto" w:fill="FFFFFF"/>
          </w:tcPr>
          <w:p w14:paraId="05D1450D"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381</w:t>
            </w:r>
          </w:p>
        </w:tc>
        <w:tc>
          <w:tcPr>
            <w:tcW w:w="6151" w:type="dxa"/>
            <w:tcBorders>
              <w:left w:val="single" w:sz="4" w:space="0" w:color="000000"/>
              <w:bottom w:val="single" w:sz="4" w:space="0" w:color="000000"/>
            </w:tcBorders>
            <w:shd w:val="clear" w:color="auto" w:fill="FFFFFF"/>
          </w:tcPr>
          <w:p w14:paraId="4852B40D"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ФТО УАЗ (дв.4213) под штуцер</w:t>
            </w:r>
          </w:p>
        </w:tc>
        <w:tc>
          <w:tcPr>
            <w:tcW w:w="708" w:type="dxa"/>
            <w:tcBorders>
              <w:left w:val="single" w:sz="4" w:space="0" w:color="000000"/>
              <w:bottom w:val="single" w:sz="4" w:space="0" w:color="000000"/>
            </w:tcBorders>
            <w:shd w:val="clear" w:color="auto" w:fill="FFFFFF"/>
          </w:tcPr>
          <w:p w14:paraId="27D236A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686AB8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76E7F1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649,00</w:t>
            </w:r>
          </w:p>
        </w:tc>
        <w:tc>
          <w:tcPr>
            <w:tcW w:w="1276" w:type="dxa"/>
            <w:tcBorders>
              <w:left w:val="single" w:sz="4" w:space="0" w:color="000000"/>
              <w:bottom w:val="single" w:sz="4" w:space="0" w:color="000000"/>
            </w:tcBorders>
            <w:shd w:val="clear" w:color="auto" w:fill="FFFFFF"/>
            <w:vAlign w:val="bottom"/>
          </w:tcPr>
          <w:p w14:paraId="250E0ED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708,00</w:t>
            </w:r>
          </w:p>
        </w:tc>
        <w:tc>
          <w:tcPr>
            <w:tcW w:w="1276" w:type="dxa"/>
            <w:tcBorders>
              <w:left w:val="single" w:sz="4" w:space="0" w:color="000000"/>
              <w:bottom w:val="single" w:sz="4" w:space="0" w:color="000000"/>
            </w:tcBorders>
            <w:shd w:val="clear" w:color="auto" w:fill="FFFFFF"/>
            <w:vAlign w:val="bottom"/>
          </w:tcPr>
          <w:p w14:paraId="275C092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650,00</w:t>
            </w:r>
          </w:p>
        </w:tc>
        <w:tc>
          <w:tcPr>
            <w:tcW w:w="1139" w:type="dxa"/>
            <w:tcBorders>
              <w:left w:val="single" w:sz="4" w:space="0" w:color="000000"/>
              <w:bottom w:val="single" w:sz="4" w:space="0" w:color="000000"/>
            </w:tcBorders>
            <w:shd w:val="clear" w:color="auto" w:fill="FFFFFF"/>
            <w:vAlign w:val="bottom"/>
          </w:tcPr>
          <w:p w14:paraId="10D7D5B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669,00</w:t>
            </w:r>
          </w:p>
        </w:tc>
        <w:tc>
          <w:tcPr>
            <w:tcW w:w="3117" w:type="dxa"/>
            <w:tcBorders>
              <w:left w:val="single" w:sz="4" w:space="0" w:color="000000"/>
              <w:bottom w:val="single" w:sz="4" w:space="0" w:color="000000"/>
              <w:right w:val="single" w:sz="4" w:space="0" w:color="000000"/>
            </w:tcBorders>
            <w:shd w:val="clear" w:color="auto" w:fill="FFFFFF"/>
            <w:vAlign w:val="bottom"/>
          </w:tcPr>
          <w:p w14:paraId="432F92D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669,00</w:t>
            </w:r>
          </w:p>
        </w:tc>
      </w:tr>
      <w:tr w:rsidR="00D52AA2" w:rsidRPr="00D52AA2" w14:paraId="68761460" w14:textId="77777777" w:rsidTr="0058087C">
        <w:tc>
          <w:tcPr>
            <w:tcW w:w="512" w:type="dxa"/>
            <w:tcBorders>
              <w:left w:val="single" w:sz="4" w:space="0" w:color="000000"/>
              <w:bottom w:val="single" w:sz="4" w:space="0" w:color="000000"/>
            </w:tcBorders>
            <w:shd w:val="clear" w:color="auto" w:fill="FFFFFF"/>
          </w:tcPr>
          <w:p w14:paraId="59A9849C"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382</w:t>
            </w:r>
          </w:p>
        </w:tc>
        <w:tc>
          <w:tcPr>
            <w:tcW w:w="6151" w:type="dxa"/>
            <w:tcBorders>
              <w:left w:val="single" w:sz="4" w:space="0" w:color="000000"/>
              <w:bottom w:val="single" w:sz="4" w:space="0" w:color="000000"/>
            </w:tcBorders>
            <w:shd w:val="clear" w:color="auto" w:fill="FFFFFF"/>
          </w:tcPr>
          <w:p w14:paraId="57513D7F"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ФТО УАЗ ЕВРО-3 под защелку  </w:t>
            </w:r>
          </w:p>
        </w:tc>
        <w:tc>
          <w:tcPr>
            <w:tcW w:w="708" w:type="dxa"/>
            <w:tcBorders>
              <w:left w:val="single" w:sz="4" w:space="0" w:color="000000"/>
              <w:bottom w:val="single" w:sz="4" w:space="0" w:color="000000"/>
            </w:tcBorders>
            <w:shd w:val="clear" w:color="auto" w:fill="FFFFFF"/>
          </w:tcPr>
          <w:p w14:paraId="62B10F6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DA882D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4B124B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522,50</w:t>
            </w:r>
          </w:p>
        </w:tc>
        <w:tc>
          <w:tcPr>
            <w:tcW w:w="1276" w:type="dxa"/>
            <w:tcBorders>
              <w:left w:val="single" w:sz="4" w:space="0" w:color="000000"/>
              <w:bottom w:val="single" w:sz="4" w:space="0" w:color="000000"/>
            </w:tcBorders>
            <w:shd w:val="clear" w:color="auto" w:fill="FFFFFF"/>
            <w:vAlign w:val="bottom"/>
          </w:tcPr>
          <w:p w14:paraId="1ADA3E7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570,00</w:t>
            </w:r>
          </w:p>
        </w:tc>
        <w:tc>
          <w:tcPr>
            <w:tcW w:w="1276" w:type="dxa"/>
            <w:tcBorders>
              <w:left w:val="single" w:sz="4" w:space="0" w:color="000000"/>
              <w:bottom w:val="single" w:sz="4" w:space="0" w:color="000000"/>
            </w:tcBorders>
            <w:shd w:val="clear" w:color="auto" w:fill="FFFFFF"/>
            <w:vAlign w:val="bottom"/>
          </w:tcPr>
          <w:p w14:paraId="419A7D9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522,50</w:t>
            </w:r>
          </w:p>
        </w:tc>
        <w:tc>
          <w:tcPr>
            <w:tcW w:w="1139" w:type="dxa"/>
            <w:tcBorders>
              <w:left w:val="single" w:sz="4" w:space="0" w:color="000000"/>
              <w:bottom w:val="single" w:sz="4" w:space="0" w:color="000000"/>
            </w:tcBorders>
            <w:shd w:val="clear" w:color="auto" w:fill="FFFFFF"/>
            <w:vAlign w:val="bottom"/>
          </w:tcPr>
          <w:p w14:paraId="5ED021E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538,33</w:t>
            </w:r>
          </w:p>
        </w:tc>
        <w:tc>
          <w:tcPr>
            <w:tcW w:w="3117" w:type="dxa"/>
            <w:tcBorders>
              <w:left w:val="single" w:sz="4" w:space="0" w:color="000000"/>
              <w:bottom w:val="single" w:sz="4" w:space="0" w:color="000000"/>
              <w:right w:val="single" w:sz="4" w:space="0" w:color="000000"/>
            </w:tcBorders>
            <w:shd w:val="clear" w:color="auto" w:fill="FFFFFF"/>
            <w:vAlign w:val="bottom"/>
          </w:tcPr>
          <w:p w14:paraId="71B283C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538,33</w:t>
            </w:r>
          </w:p>
        </w:tc>
      </w:tr>
      <w:tr w:rsidR="00D52AA2" w:rsidRPr="00D52AA2" w14:paraId="3E64A9AA" w14:textId="77777777" w:rsidTr="0058087C">
        <w:tc>
          <w:tcPr>
            <w:tcW w:w="512" w:type="dxa"/>
            <w:tcBorders>
              <w:left w:val="single" w:sz="4" w:space="0" w:color="000000"/>
              <w:bottom w:val="single" w:sz="4" w:space="0" w:color="000000"/>
            </w:tcBorders>
            <w:shd w:val="clear" w:color="auto" w:fill="FFFFFF"/>
          </w:tcPr>
          <w:p w14:paraId="14F891CD"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lastRenderedPageBreak/>
              <w:t>383</w:t>
            </w:r>
          </w:p>
        </w:tc>
        <w:tc>
          <w:tcPr>
            <w:tcW w:w="6151" w:type="dxa"/>
            <w:tcBorders>
              <w:left w:val="single" w:sz="4" w:space="0" w:color="000000"/>
              <w:bottom w:val="single" w:sz="4" w:space="0" w:color="000000"/>
            </w:tcBorders>
            <w:shd w:val="clear" w:color="auto" w:fill="FFFFFF"/>
          </w:tcPr>
          <w:p w14:paraId="1EFE20AB"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ФТО УАЗ-Патриот (дв.409) Е-2 под штуцер </w:t>
            </w:r>
          </w:p>
        </w:tc>
        <w:tc>
          <w:tcPr>
            <w:tcW w:w="708" w:type="dxa"/>
            <w:tcBorders>
              <w:left w:val="single" w:sz="4" w:space="0" w:color="000000"/>
              <w:bottom w:val="single" w:sz="4" w:space="0" w:color="000000"/>
            </w:tcBorders>
            <w:shd w:val="clear" w:color="auto" w:fill="FFFFFF"/>
          </w:tcPr>
          <w:p w14:paraId="163806A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E63256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C9ED53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929,50</w:t>
            </w:r>
          </w:p>
        </w:tc>
        <w:tc>
          <w:tcPr>
            <w:tcW w:w="1276" w:type="dxa"/>
            <w:tcBorders>
              <w:left w:val="single" w:sz="4" w:space="0" w:color="000000"/>
              <w:bottom w:val="single" w:sz="4" w:space="0" w:color="000000"/>
            </w:tcBorders>
            <w:shd w:val="clear" w:color="auto" w:fill="FFFFFF"/>
            <w:vAlign w:val="bottom"/>
          </w:tcPr>
          <w:p w14:paraId="3467192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1 014,00</w:t>
            </w:r>
          </w:p>
        </w:tc>
        <w:tc>
          <w:tcPr>
            <w:tcW w:w="1276" w:type="dxa"/>
            <w:tcBorders>
              <w:left w:val="single" w:sz="4" w:space="0" w:color="000000"/>
              <w:bottom w:val="single" w:sz="4" w:space="0" w:color="000000"/>
            </w:tcBorders>
            <w:shd w:val="clear" w:color="auto" w:fill="FFFFFF"/>
            <w:vAlign w:val="bottom"/>
          </w:tcPr>
          <w:p w14:paraId="723D4D3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929,50</w:t>
            </w:r>
          </w:p>
        </w:tc>
        <w:tc>
          <w:tcPr>
            <w:tcW w:w="1139" w:type="dxa"/>
            <w:tcBorders>
              <w:left w:val="single" w:sz="4" w:space="0" w:color="000000"/>
              <w:bottom w:val="single" w:sz="4" w:space="0" w:color="000000"/>
            </w:tcBorders>
            <w:shd w:val="clear" w:color="auto" w:fill="FFFFFF"/>
            <w:vAlign w:val="bottom"/>
          </w:tcPr>
          <w:p w14:paraId="34C7A1C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957,67</w:t>
            </w:r>
          </w:p>
        </w:tc>
        <w:tc>
          <w:tcPr>
            <w:tcW w:w="3117" w:type="dxa"/>
            <w:tcBorders>
              <w:left w:val="single" w:sz="4" w:space="0" w:color="000000"/>
              <w:bottom w:val="single" w:sz="4" w:space="0" w:color="000000"/>
              <w:right w:val="single" w:sz="4" w:space="0" w:color="000000"/>
            </w:tcBorders>
            <w:shd w:val="clear" w:color="auto" w:fill="FFFFFF"/>
            <w:vAlign w:val="bottom"/>
          </w:tcPr>
          <w:p w14:paraId="699619B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957,67</w:t>
            </w:r>
          </w:p>
        </w:tc>
      </w:tr>
      <w:tr w:rsidR="00D52AA2" w:rsidRPr="00D52AA2" w14:paraId="5E49A5CC" w14:textId="77777777" w:rsidTr="0058087C">
        <w:tc>
          <w:tcPr>
            <w:tcW w:w="512" w:type="dxa"/>
            <w:tcBorders>
              <w:left w:val="single" w:sz="4" w:space="0" w:color="000000"/>
              <w:bottom w:val="single" w:sz="4" w:space="0" w:color="000000"/>
            </w:tcBorders>
            <w:shd w:val="clear" w:color="auto" w:fill="FFFFFF"/>
          </w:tcPr>
          <w:p w14:paraId="36CDBD18"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384</w:t>
            </w:r>
          </w:p>
        </w:tc>
        <w:tc>
          <w:tcPr>
            <w:tcW w:w="6151" w:type="dxa"/>
            <w:tcBorders>
              <w:left w:val="single" w:sz="4" w:space="0" w:color="000000"/>
              <w:bottom w:val="single" w:sz="4" w:space="0" w:color="000000"/>
            </w:tcBorders>
            <w:shd w:val="clear" w:color="auto" w:fill="FFFFFF"/>
          </w:tcPr>
          <w:p w14:paraId="0DDC0F7F"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ФТО УАЗ-Патриот (дв.409) Е-3 под защелку </w:t>
            </w:r>
          </w:p>
        </w:tc>
        <w:tc>
          <w:tcPr>
            <w:tcW w:w="708" w:type="dxa"/>
            <w:tcBorders>
              <w:left w:val="single" w:sz="4" w:space="0" w:color="000000"/>
              <w:bottom w:val="single" w:sz="4" w:space="0" w:color="000000"/>
            </w:tcBorders>
            <w:shd w:val="clear" w:color="auto" w:fill="FFFFFF"/>
          </w:tcPr>
          <w:p w14:paraId="4E4B437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8672AC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8E00CB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891,00</w:t>
            </w:r>
          </w:p>
        </w:tc>
        <w:tc>
          <w:tcPr>
            <w:tcW w:w="1276" w:type="dxa"/>
            <w:tcBorders>
              <w:left w:val="single" w:sz="4" w:space="0" w:color="000000"/>
              <w:bottom w:val="single" w:sz="4" w:space="0" w:color="000000"/>
            </w:tcBorders>
            <w:shd w:val="clear" w:color="auto" w:fill="FFFFFF"/>
            <w:vAlign w:val="bottom"/>
          </w:tcPr>
          <w:p w14:paraId="7655E50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972,00</w:t>
            </w:r>
          </w:p>
        </w:tc>
        <w:tc>
          <w:tcPr>
            <w:tcW w:w="1276" w:type="dxa"/>
            <w:tcBorders>
              <w:left w:val="single" w:sz="4" w:space="0" w:color="000000"/>
              <w:bottom w:val="single" w:sz="4" w:space="0" w:color="000000"/>
            </w:tcBorders>
            <w:shd w:val="clear" w:color="auto" w:fill="FFFFFF"/>
            <w:vAlign w:val="bottom"/>
          </w:tcPr>
          <w:p w14:paraId="5840687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891,00</w:t>
            </w:r>
          </w:p>
        </w:tc>
        <w:tc>
          <w:tcPr>
            <w:tcW w:w="1139" w:type="dxa"/>
            <w:tcBorders>
              <w:left w:val="single" w:sz="4" w:space="0" w:color="000000"/>
              <w:bottom w:val="single" w:sz="4" w:space="0" w:color="000000"/>
            </w:tcBorders>
            <w:shd w:val="clear" w:color="auto" w:fill="FFFFFF"/>
            <w:vAlign w:val="bottom"/>
          </w:tcPr>
          <w:p w14:paraId="39F4106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918,00</w:t>
            </w:r>
          </w:p>
        </w:tc>
        <w:tc>
          <w:tcPr>
            <w:tcW w:w="3117" w:type="dxa"/>
            <w:tcBorders>
              <w:left w:val="single" w:sz="4" w:space="0" w:color="000000"/>
              <w:bottom w:val="single" w:sz="4" w:space="0" w:color="000000"/>
              <w:right w:val="single" w:sz="4" w:space="0" w:color="000000"/>
            </w:tcBorders>
            <w:shd w:val="clear" w:color="auto" w:fill="FFFFFF"/>
            <w:vAlign w:val="bottom"/>
          </w:tcPr>
          <w:p w14:paraId="6326B06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918,00</w:t>
            </w:r>
          </w:p>
        </w:tc>
      </w:tr>
      <w:tr w:rsidR="00D52AA2" w:rsidRPr="00D52AA2" w14:paraId="5D23DF8E" w14:textId="77777777" w:rsidTr="0058087C">
        <w:tc>
          <w:tcPr>
            <w:tcW w:w="512" w:type="dxa"/>
            <w:tcBorders>
              <w:left w:val="single" w:sz="4" w:space="0" w:color="000000"/>
              <w:bottom w:val="single" w:sz="4" w:space="0" w:color="000000"/>
            </w:tcBorders>
            <w:shd w:val="clear" w:color="auto" w:fill="FFFFFF"/>
          </w:tcPr>
          <w:p w14:paraId="4A6A6929"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385</w:t>
            </w:r>
          </w:p>
        </w:tc>
        <w:tc>
          <w:tcPr>
            <w:tcW w:w="6151" w:type="dxa"/>
            <w:tcBorders>
              <w:left w:val="single" w:sz="4" w:space="0" w:color="000000"/>
              <w:bottom w:val="single" w:sz="4" w:space="0" w:color="000000"/>
            </w:tcBorders>
            <w:shd w:val="clear" w:color="auto" w:fill="FFFFFF"/>
          </w:tcPr>
          <w:p w14:paraId="6F5132DE"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Хомут глушителя 3162,3163 (цельный)</w:t>
            </w:r>
          </w:p>
        </w:tc>
        <w:tc>
          <w:tcPr>
            <w:tcW w:w="708" w:type="dxa"/>
            <w:tcBorders>
              <w:left w:val="single" w:sz="4" w:space="0" w:color="000000"/>
              <w:bottom w:val="single" w:sz="4" w:space="0" w:color="000000"/>
            </w:tcBorders>
            <w:shd w:val="clear" w:color="auto" w:fill="FFFFFF"/>
          </w:tcPr>
          <w:p w14:paraId="19195AD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CBEF56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4D9173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495,00</w:t>
            </w:r>
          </w:p>
        </w:tc>
        <w:tc>
          <w:tcPr>
            <w:tcW w:w="1276" w:type="dxa"/>
            <w:tcBorders>
              <w:left w:val="single" w:sz="4" w:space="0" w:color="000000"/>
              <w:bottom w:val="single" w:sz="4" w:space="0" w:color="000000"/>
            </w:tcBorders>
            <w:shd w:val="clear" w:color="auto" w:fill="FFFFFF"/>
            <w:vAlign w:val="bottom"/>
          </w:tcPr>
          <w:p w14:paraId="575D0FD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540,00</w:t>
            </w:r>
          </w:p>
        </w:tc>
        <w:tc>
          <w:tcPr>
            <w:tcW w:w="1276" w:type="dxa"/>
            <w:tcBorders>
              <w:left w:val="single" w:sz="4" w:space="0" w:color="000000"/>
              <w:bottom w:val="single" w:sz="4" w:space="0" w:color="000000"/>
            </w:tcBorders>
            <w:shd w:val="clear" w:color="auto" w:fill="FFFFFF"/>
            <w:vAlign w:val="bottom"/>
          </w:tcPr>
          <w:p w14:paraId="2836A4E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495,00</w:t>
            </w:r>
          </w:p>
        </w:tc>
        <w:tc>
          <w:tcPr>
            <w:tcW w:w="1139" w:type="dxa"/>
            <w:tcBorders>
              <w:left w:val="single" w:sz="4" w:space="0" w:color="000000"/>
              <w:bottom w:val="single" w:sz="4" w:space="0" w:color="000000"/>
            </w:tcBorders>
            <w:shd w:val="clear" w:color="auto" w:fill="FFFFFF"/>
            <w:vAlign w:val="bottom"/>
          </w:tcPr>
          <w:p w14:paraId="5360B89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510,00</w:t>
            </w:r>
          </w:p>
        </w:tc>
        <w:tc>
          <w:tcPr>
            <w:tcW w:w="3117" w:type="dxa"/>
            <w:tcBorders>
              <w:left w:val="single" w:sz="4" w:space="0" w:color="000000"/>
              <w:bottom w:val="single" w:sz="4" w:space="0" w:color="000000"/>
              <w:right w:val="single" w:sz="4" w:space="0" w:color="000000"/>
            </w:tcBorders>
            <w:shd w:val="clear" w:color="auto" w:fill="FFFFFF"/>
            <w:vAlign w:val="bottom"/>
          </w:tcPr>
          <w:p w14:paraId="409632B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510,00</w:t>
            </w:r>
          </w:p>
        </w:tc>
      </w:tr>
      <w:tr w:rsidR="00D52AA2" w:rsidRPr="00D52AA2" w14:paraId="1E5F7A9B" w14:textId="77777777" w:rsidTr="0058087C">
        <w:tc>
          <w:tcPr>
            <w:tcW w:w="512" w:type="dxa"/>
            <w:tcBorders>
              <w:left w:val="single" w:sz="4" w:space="0" w:color="000000"/>
              <w:bottom w:val="single" w:sz="4" w:space="0" w:color="000000"/>
            </w:tcBorders>
            <w:shd w:val="clear" w:color="auto" w:fill="FFFFFF"/>
          </w:tcPr>
          <w:p w14:paraId="44444552"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386</w:t>
            </w:r>
          </w:p>
        </w:tc>
        <w:tc>
          <w:tcPr>
            <w:tcW w:w="6151" w:type="dxa"/>
            <w:tcBorders>
              <w:left w:val="single" w:sz="4" w:space="0" w:color="000000"/>
              <w:bottom w:val="single" w:sz="4" w:space="0" w:color="000000"/>
            </w:tcBorders>
            <w:shd w:val="clear" w:color="auto" w:fill="FFFFFF"/>
          </w:tcPr>
          <w:p w14:paraId="0A242280"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Хомут резонатора 3163</w:t>
            </w:r>
          </w:p>
        </w:tc>
        <w:tc>
          <w:tcPr>
            <w:tcW w:w="708" w:type="dxa"/>
            <w:tcBorders>
              <w:left w:val="single" w:sz="4" w:space="0" w:color="000000"/>
              <w:bottom w:val="single" w:sz="4" w:space="0" w:color="000000"/>
            </w:tcBorders>
            <w:shd w:val="clear" w:color="auto" w:fill="FFFFFF"/>
          </w:tcPr>
          <w:p w14:paraId="274C357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1ABA2B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08F39A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121,00</w:t>
            </w:r>
          </w:p>
        </w:tc>
        <w:tc>
          <w:tcPr>
            <w:tcW w:w="1276" w:type="dxa"/>
            <w:tcBorders>
              <w:left w:val="single" w:sz="4" w:space="0" w:color="000000"/>
              <w:bottom w:val="single" w:sz="4" w:space="0" w:color="000000"/>
            </w:tcBorders>
            <w:shd w:val="clear" w:color="auto" w:fill="FFFFFF"/>
            <w:vAlign w:val="bottom"/>
          </w:tcPr>
          <w:p w14:paraId="31A475D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132,00</w:t>
            </w:r>
          </w:p>
        </w:tc>
        <w:tc>
          <w:tcPr>
            <w:tcW w:w="1276" w:type="dxa"/>
            <w:tcBorders>
              <w:left w:val="single" w:sz="4" w:space="0" w:color="000000"/>
              <w:bottom w:val="single" w:sz="4" w:space="0" w:color="000000"/>
            </w:tcBorders>
            <w:shd w:val="clear" w:color="auto" w:fill="FFFFFF"/>
            <w:vAlign w:val="bottom"/>
          </w:tcPr>
          <w:p w14:paraId="0D49AAB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121,00</w:t>
            </w:r>
          </w:p>
        </w:tc>
        <w:tc>
          <w:tcPr>
            <w:tcW w:w="1139" w:type="dxa"/>
            <w:tcBorders>
              <w:left w:val="single" w:sz="4" w:space="0" w:color="000000"/>
              <w:bottom w:val="single" w:sz="4" w:space="0" w:color="000000"/>
            </w:tcBorders>
            <w:shd w:val="clear" w:color="auto" w:fill="FFFFFF"/>
            <w:vAlign w:val="bottom"/>
          </w:tcPr>
          <w:p w14:paraId="5E26569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124,67</w:t>
            </w:r>
          </w:p>
        </w:tc>
        <w:tc>
          <w:tcPr>
            <w:tcW w:w="3117" w:type="dxa"/>
            <w:tcBorders>
              <w:left w:val="single" w:sz="4" w:space="0" w:color="000000"/>
              <w:bottom w:val="single" w:sz="4" w:space="0" w:color="000000"/>
              <w:right w:val="single" w:sz="4" w:space="0" w:color="000000"/>
            </w:tcBorders>
            <w:shd w:val="clear" w:color="auto" w:fill="FFFFFF"/>
            <w:vAlign w:val="bottom"/>
          </w:tcPr>
          <w:p w14:paraId="7FD4B63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124,67</w:t>
            </w:r>
          </w:p>
        </w:tc>
      </w:tr>
      <w:tr w:rsidR="00D52AA2" w:rsidRPr="00D52AA2" w14:paraId="68BA15F9" w14:textId="77777777" w:rsidTr="0058087C">
        <w:tc>
          <w:tcPr>
            <w:tcW w:w="512" w:type="dxa"/>
            <w:tcBorders>
              <w:left w:val="single" w:sz="4" w:space="0" w:color="000000"/>
              <w:bottom w:val="single" w:sz="4" w:space="0" w:color="000000"/>
            </w:tcBorders>
            <w:shd w:val="clear" w:color="auto" w:fill="FFFFFF"/>
          </w:tcPr>
          <w:p w14:paraId="4FEF5450"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387</w:t>
            </w:r>
          </w:p>
        </w:tc>
        <w:tc>
          <w:tcPr>
            <w:tcW w:w="6151" w:type="dxa"/>
            <w:tcBorders>
              <w:left w:val="single" w:sz="4" w:space="0" w:color="000000"/>
              <w:bottom w:val="single" w:sz="4" w:space="0" w:color="000000"/>
            </w:tcBorders>
            <w:shd w:val="clear" w:color="auto" w:fill="FFFFFF"/>
          </w:tcPr>
          <w:p w14:paraId="2B827042"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Цилиндр сцепления главный 452</w:t>
            </w:r>
          </w:p>
        </w:tc>
        <w:tc>
          <w:tcPr>
            <w:tcW w:w="708" w:type="dxa"/>
            <w:tcBorders>
              <w:left w:val="single" w:sz="4" w:space="0" w:color="000000"/>
              <w:bottom w:val="single" w:sz="4" w:space="0" w:color="000000"/>
            </w:tcBorders>
            <w:shd w:val="clear" w:color="auto" w:fill="FFFFFF"/>
          </w:tcPr>
          <w:p w14:paraId="46195CB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6075A1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317C3E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1 496,00</w:t>
            </w:r>
          </w:p>
        </w:tc>
        <w:tc>
          <w:tcPr>
            <w:tcW w:w="1276" w:type="dxa"/>
            <w:tcBorders>
              <w:left w:val="single" w:sz="4" w:space="0" w:color="000000"/>
              <w:bottom w:val="single" w:sz="4" w:space="0" w:color="000000"/>
            </w:tcBorders>
            <w:shd w:val="clear" w:color="auto" w:fill="FFFFFF"/>
            <w:vAlign w:val="bottom"/>
          </w:tcPr>
          <w:p w14:paraId="71C33A7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1 632,00</w:t>
            </w:r>
          </w:p>
        </w:tc>
        <w:tc>
          <w:tcPr>
            <w:tcW w:w="1276" w:type="dxa"/>
            <w:tcBorders>
              <w:left w:val="single" w:sz="4" w:space="0" w:color="000000"/>
              <w:bottom w:val="single" w:sz="4" w:space="0" w:color="000000"/>
            </w:tcBorders>
            <w:shd w:val="clear" w:color="auto" w:fill="FFFFFF"/>
            <w:vAlign w:val="bottom"/>
          </w:tcPr>
          <w:p w14:paraId="69A63D3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1 496,00</w:t>
            </w:r>
          </w:p>
        </w:tc>
        <w:tc>
          <w:tcPr>
            <w:tcW w:w="1139" w:type="dxa"/>
            <w:tcBorders>
              <w:left w:val="single" w:sz="4" w:space="0" w:color="000000"/>
              <w:bottom w:val="single" w:sz="4" w:space="0" w:color="000000"/>
            </w:tcBorders>
            <w:shd w:val="clear" w:color="auto" w:fill="FFFFFF"/>
            <w:vAlign w:val="bottom"/>
          </w:tcPr>
          <w:p w14:paraId="298684E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1 541,33</w:t>
            </w:r>
          </w:p>
        </w:tc>
        <w:tc>
          <w:tcPr>
            <w:tcW w:w="3117" w:type="dxa"/>
            <w:tcBorders>
              <w:left w:val="single" w:sz="4" w:space="0" w:color="000000"/>
              <w:bottom w:val="single" w:sz="4" w:space="0" w:color="000000"/>
              <w:right w:val="single" w:sz="4" w:space="0" w:color="000000"/>
            </w:tcBorders>
            <w:shd w:val="clear" w:color="auto" w:fill="FFFFFF"/>
            <w:vAlign w:val="bottom"/>
          </w:tcPr>
          <w:p w14:paraId="28A54E5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1 541,33</w:t>
            </w:r>
          </w:p>
        </w:tc>
      </w:tr>
      <w:tr w:rsidR="00D52AA2" w:rsidRPr="00D52AA2" w14:paraId="54F36A7C" w14:textId="77777777" w:rsidTr="0058087C">
        <w:tc>
          <w:tcPr>
            <w:tcW w:w="512" w:type="dxa"/>
            <w:tcBorders>
              <w:left w:val="single" w:sz="4" w:space="0" w:color="000000"/>
              <w:bottom w:val="single" w:sz="4" w:space="0" w:color="000000"/>
            </w:tcBorders>
            <w:shd w:val="clear" w:color="auto" w:fill="FFFFFF"/>
          </w:tcPr>
          <w:p w14:paraId="45E9D32A"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388</w:t>
            </w:r>
          </w:p>
        </w:tc>
        <w:tc>
          <w:tcPr>
            <w:tcW w:w="6151" w:type="dxa"/>
            <w:tcBorders>
              <w:left w:val="single" w:sz="4" w:space="0" w:color="000000"/>
              <w:bottom w:val="single" w:sz="4" w:space="0" w:color="000000"/>
            </w:tcBorders>
            <w:shd w:val="clear" w:color="auto" w:fill="FFFFFF"/>
          </w:tcPr>
          <w:p w14:paraId="3656C6B4"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Цилиндр сцепления рабочий УАЗ</w:t>
            </w:r>
          </w:p>
        </w:tc>
        <w:tc>
          <w:tcPr>
            <w:tcW w:w="708" w:type="dxa"/>
            <w:tcBorders>
              <w:left w:val="single" w:sz="4" w:space="0" w:color="000000"/>
              <w:bottom w:val="single" w:sz="4" w:space="0" w:color="000000"/>
            </w:tcBorders>
            <w:shd w:val="clear" w:color="auto" w:fill="FFFFFF"/>
          </w:tcPr>
          <w:p w14:paraId="3A11B61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482796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C77317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1 485,00</w:t>
            </w:r>
          </w:p>
        </w:tc>
        <w:tc>
          <w:tcPr>
            <w:tcW w:w="1276" w:type="dxa"/>
            <w:tcBorders>
              <w:left w:val="single" w:sz="4" w:space="0" w:color="000000"/>
              <w:bottom w:val="single" w:sz="4" w:space="0" w:color="000000"/>
            </w:tcBorders>
            <w:shd w:val="clear" w:color="auto" w:fill="FFFFFF"/>
            <w:vAlign w:val="bottom"/>
          </w:tcPr>
          <w:p w14:paraId="73B26B8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1 620,00</w:t>
            </w:r>
          </w:p>
        </w:tc>
        <w:tc>
          <w:tcPr>
            <w:tcW w:w="1276" w:type="dxa"/>
            <w:tcBorders>
              <w:left w:val="single" w:sz="4" w:space="0" w:color="000000"/>
              <w:bottom w:val="single" w:sz="4" w:space="0" w:color="000000"/>
            </w:tcBorders>
            <w:shd w:val="clear" w:color="auto" w:fill="FFFFFF"/>
            <w:vAlign w:val="bottom"/>
          </w:tcPr>
          <w:p w14:paraId="1ED472E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1 485,00</w:t>
            </w:r>
          </w:p>
        </w:tc>
        <w:tc>
          <w:tcPr>
            <w:tcW w:w="1139" w:type="dxa"/>
            <w:tcBorders>
              <w:left w:val="single" w:sz="4" w:space="0" w:color="000000"/>
              <w:bottom w:val="single" w:sz="4" w:space="0" w:color="000000"/>
            </w:tcBorders>
            <w:shd w:val="clear" w:color="auto" w:fill="FFFFFF"/>
            <w:vAlign w:val="bottom"/>
          </w:tcPr>
          <w:p w14:paraId="57483BB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1 530,00</w:t>
            </w:r>
          </w:p>
        </w:tc>
        <w:tc>
          <w:tcPr>
            <w:tcW w:w="3117" w:type="dxa"/>
            <w:tcBorders>
              <w:left w:val="single" w:sz="4" w:space="0" w:color="000000"/>
              <w:bottom w:val="single" w:sz="4" w:space="0" w:color="000000"/>
              <w:right w:val="single" w:sz="4" w:space="0" w:color="000000"/>
            </w:tcBorders>
            <w:shd w:val="clear" w:color="auto" w:fill="FFFFFF"/>
            <w:vAlign w:val="bottom"/>
          </w:tcPr>
          <w:p w14:paraId="0927BFB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1 530,00</w:t>
            </w:r>
          </w:p>
        </w:tc>
      </w:tr>
      <w:tr w:rsidR="00D52AA2" w:rsidRPr="00D52AA2" w14:paraId="74A9E54D" w14:textId="77777777" w:rsidTr="0058087C">
        <w:tc>
          <w:tcPr>
            <w:tcW w:w="512" w:type="dxa"/>
            <w:tcBorders>
              <w:left w:val="single" w:sz="4" w:space="0" w:color="000000"/>
              <w:bottom w:val="single" w:sz="4" w:space="0" w:color="000000"/>
            </w:tcBorders>
            <w:shd w:val="clear" w:color="auto" w:fill="FFFFFF"/>
          </w:tcPr>
          <w:p w14:paraId="1948F310"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389</w:t>
            </w:r>
          </w:p>
        </w:tc>
        <w:tc>
          <w:tcPr>
            <w:tcW w:w="6151" w:type="dxa"/>
            <w:tcBorders>
              <w:left w:val="single" w:sz="4" w:space="0" w:color="000000"/>
              <w:bottom w:val="single" w:sz="4" w:space="0" w:color="000000"/>
            </w:tcBorders>
            <w:shd w:val="clear" w:color="auto" w:fill="FFFFFF"/>
          </w:tcPr>
          <w:p w14:paraId="1EA16263"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Цилиндр тормозной главный 3163</w:t>
            </w:r>
          </w:p>
        </w:tc>
        <w:tc>
          <w:tcPr>
            <w:tcW w:w="708" w:type="dxa"/>
            <w:tcBorders>
              <w:left w:val="single" w:sz="4" w:space="0" w:color="000000"/>
              <w:bottom w:val="single" w:sz="4" w:space="0" w:color="000000"/>
            </w:tcBorders>
            <w:shd w:val="clear" w:color="auto" w:fill="FFFFFF"/>
          </w:tcPr>
          <w:p w14:paraId="304844E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F895DE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3E4B2B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4 251,50</w:t>
            </w:r>
          </w:p>
        </w:tc>
        <w:tc>
          <w:tcPr>
            <w:tcW w:w="1276" w:type="dxa"/>
            <w:tcBorders>
              <w:left w:val="single" w:sz="4" w:space="0" w:color="000000"/>
              <w:bottom w:val="single" w:sz="4" w:space="0" w:color="000000"/>
            </w:tcBorders>
            <w:shd w:val="clear" w:color="auto" w:fill="FFFFFF"/>
            <w:vAlign w:val="bottom"/>
          </w:tcPr>
          <w:p w14:paraId="67A93F7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4 638,00</w:t>
            </w:r>
          </w:p>
        </w:tc>
        <w:tc>
          <w:tcPr>
            <w:tcW w:w="1276" w:type="dxa"/>
            <w:tcBorders>
              <w:left w:val="single" w:sz="4" w:space="0" w:color="000000"/>
              <w:bottom w:val="single" w:sz="4" w:space="0" w:color="000000"/>
            </w:tcBorders>
            <w:shd w:val="clear" w:color="auto" w:fill="FFFFFF"/>
            <w:vAlign w:val="bottom"/>
          </w:tcPr>
          <w:p w14:paraId="62F3C2E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4 251,50</w:t>
            </w:r>
          </w:p>
        </w:tc>
        <w:tc>
          <w:tcPr>
            <w:tcW w:w="1139" w:type="dxa"/>
            <w:tcBorders>
              <w:left w:val="single" w:sz="4" w:space="0" w:color="000000"/>
              <w:bottom w:val="single" w:sz="4" w:space="0" w:color="000000"/>
            </w:tcBorders>
            <w:shd w:val="clear" w:color="auto" w:fill="FFFFFF"/>
            <w:vAlign w:val="bottom"/>
          </w:tcPr>
          <w:p w14:paraId="3C8893C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4 380,33</w:t>
            </w:r>
          </w:p>
        </w:tc>
        <w:tc>
          <w:tcPr>
            <w:tcW w:w="3117" w:type="dxa"/>
            <w:tcBorders>
              <w:left w:val="single" w:sz="4" w:space="0" w:color="000000"/>
              <w:bottom w:val="single" w:sz="4" w:space="0" w:color="000000"/>
              <w:right w:val="single" w:sz="4" w:space="0" w:color="000000"/>
            </w:tcBorders>
            <w:shd w:val="clear" w:color="auto" w:fill="FFFFFF"/>
            <w:vAlign w:val="bottom"/>
          </w:tcPr>
          <w:p w14:paraId="5E9AD35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4 380,33</w:t>
            </w:r>
          </w:p>
        </w:tc>
      </w:tr>
      <w:tr w:rsidR="00D52AA2" w:rsidRPr="00D52AA2" w14:paraId="6BBD72E4" w14:textId="77777777" w:rsidTr="0058087C">
        <w:tc>
          <w:tcPr>
            <w:tcW w:w="512" w:type="dxa"/>
            <w:tcBorders>
              <w:left w:val="single" w:sz="4" w:space="0" w:color="000000"/>
              <w:bottom w:val="single" w:sz="4" w:space="0" w:color="000000"/>
            </w:tcBorders>
            <w:shd w:val="clear" w:color="auto" w:fill="FFFFFF"/>
          </w:tcPr>
          <w:p w14:paraId="34CEA61F"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390</w:t>
            </w:r>
          </w:p>
        </w:tc>
        <w:tc>
          <w:tcPr>
            <w:tcW w:w="6151" w:type="dxa"/>
            <w:tcBorders>
              <w:left w:val="single" w:sz="4" w:space="0" w:color="000000"/>
              <w:bottom w:val="single" w:sz="4" w:space="0" w:color="000000"/>
            </w:tcBorders>
            <w:shd w:val="clear" w:color="auto" w:fill="FFFFFF"/>
          </w:tcPr>
          <w:p w14:paraId="76C7C382"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Цилиндр тормозной задний 3160, Хантер (28мм) </w:t>
            </w:r>
          </w:p>
        </w:tc>
        <w:tc>
          <w:tcPr>
            <w:tcW w:w="708" w:type="dxa"/>
            <w:tcBorders>
              <w:left w:val="single" w:sz="4" w:space="0" w:color="000000"/>
              <w:bottom w:val="single" w:sz="4" w:space="0" w:color="000000"/>
            </w:tcBorders>
            <w:shd w:val="clear" w:color="auto" w:fill="FFFFFF"/>
          </w:tcPr>
          <w:p w14:paraId="68A440A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051D67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E9C32E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1 705,00</w:t>
            </w:r>
          </w:p>
        </w:tc>
        <w:tc>
          <w:tcPr>
            <w:tcW w:w="1276" w:type="dxa"/>
            <w:tcBorders>
              <w:left w:val="single" w:sz="4" w:space="0" w:color="000000"/>
              <w:bottom w:val="single" w:sz="4" w:space="0" w:color="000000"/>
            </w:tcBorders>
            <w:shd w:val="clear" w:color="auto" w:fill="FFFFFF"/>
            <w:vAlign w:val="bottom"/>
          </w:tcPr>
          <w:p w14:paraId="29595B7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1 860,00</w:t>
            </w:r>
          </w:p>
        </w:tc>
        <w:tc>
          <w:tcPr>
            <w:tcW w:w="1276" w:type="dxa"/>
            <w:tcBorders>
              <w:left w:val="single" w:sz="4" w:space="0" w:color="000000"/>
              <w:bottom w:val="single" w:sz="4" w:space="0" w:color="000000"/>
            </w:tcBorders>
            <w:shd w:val="clear" w:color="auto" w:fill="FFFFFF"/>
            <w:vAlign w:val="bottom"/>
          </w:tcPr>
          <w:p w14:paraId="641728D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1 705,00</w:t>
            </w:r>
          </w:p>
        </w:tc>
        <w:tc>
          <w:tcPr>
            <w:tcW w:w="1139" w:type="dxa"/>
            <w:tcBorders>
              <w:left w:val="single" w:sz="4" w:space="0" w:color="000000"/>
              <w:bottom w:val="single" w:sz="4" w:space="0" w:color="000000"/>
            </w:tcBorders>
            <w:shd w:val="clear" w:color="auto" w:fill="FFFFFF"/>
            <w:vAlign w:val="bottom"/>
          </w:tcPr>
          <w:p w14:paraId="6786B1E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1 756,67</w:t>
            </w:r>
          </w:p>
        </w:tc>
        <w:tc>
          <w:tcPr>
            <w:tcW w:w="3117" w:type="dxa"/>
            <w:tcBorders>
              <w:left w:val="single" w:sz="4" w:space="0" w:color="000000"/>
              <w:bottom w:val="single" w:sz="4" w:space="0" w:color="000000"/>
              <w:right w:val="single" w:sz="4" w:space="0" w:color="000000"/>
            </w:tcBorders>
            <w:shd w:val="clear" w:color="auto" w:fill="FFFFFF"/>
            <w:vAlign w:val="bottom"/>
          </w:tcPr>
          <w:p w14:paraId="3564813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1 756,67</w:t>
            </w:r>
          </w:p>
        </w:tc>
      </w:tr>
      <w:tr w:rsidR="00D52AA2" w:rsidRPr="00D52AA2" w14:paraId="4B48FAD5" w14:textId="77777777" w:rsidTr="0058087C">
        <w:tc>
          <w:tcPr>
            <w:tcW w:w="512" w:type="dxa"/>
            <w:tcBorders>
              <w:left w:val="single" w:sz="4" w:space="0" w:color="000000"/>
              <w:bottom w:val="single" w:sz="4" w:space="0" w:color="000000"/>
            </w:tcBorders>
            <w:shd w:val="clear" w:color="auto" w:fill="FFFFFF"/>
          </w:tcPr>
          <w:p w14:paraId="5DED8E36"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391</w:t>
            </w:r>
          </w:p>
        </w:tc>
        <w:tc>
          <w:tcPr>
            <w:tcW w:w="6151" w:type="dxa"/>
            <w:tcBorders>
              <w:left w:val="single" w:sz="4" w:space="0" w:color="000000"/>
              <w:bottom w:val="single" w:sz="4" w:space="0" w:color="000000"/>
            </w:tcBorders>
            <w:shd w:val="clear" w:color="auto" w:fill="FFFFFF"/>
          </w:tcPr>
          <w:p w14:paraId="7D759158"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Шкворня УАЗ н/о (к-т 4шт) подшипниковые</w:t>
            </w:r>
          </w:p>
        </w:tc>
        <w:tc>
          <w:tcPr>
            <w:tcW w:w="708" w:type="dxa"/>
            <w:tcBorders>
              <w:left w:val="single" w:sz="4" w:space="0" w:color="000000"/>
              <w:bottom w:val="single" w:sz="4" w:space="0" w:color="000000"/>
            </w:tcBorders>
            <w:shd w:val="clear" w:color="auto" w:fill="FFFFFF"/>
          </w:tcPr>
          <w:p w14:paraId="2255D41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к-т</w:t>
            </w:r>
          </w:p>
        </w:tc>
        <w:tc>
          <w:tcPr>
            <w:tcW w:w="549" w:type="dxa"/>
            <w:tcBorders>
              <w:left w:val="single" w:sz="4" w:space="0" w:color="000000"/>
              <w:bottom w:val="single" w:sz="4" w:space="0" w:color="000000"/>
            </w:tcBorders>
            <w:shd w:val="clear" w:color="auto" w:fill="FFFFFF"/>
          </w:tcPr>
          <w:p w14:paraId="51B6E27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01A636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2 420,00</w:t>
            </w:r>
          </w:p>
        </w:tc>
        <w:tc>
          <w:tcPr>
            <w:tcW w:w="1276" w:type="dxa"/>
            <w:tcBorders>
              <w:left w:val="single" w:sz="4" w:space="0" w:color="000000"/>
              <w:bottom w:val="single" w:sz="4" w:space="0" w:color="000000"/>
            </w:tcBorders>
            <w:shd w:val="clear" w:color="auto" w:fill="FFFFFF"/>
            <w:vAlign w:val="bottom"/>
          </w:tcPr>
          <w:p w14:paraId="3F63D8B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2 640,00</w:t>
            </w:r>
          </w:p>
        </w:tc>
        <w:tc>
          <w:tcPr>
            <w:tcW w:w="1276" w:type="dxa"/>
            <w:tcBorders>
              <w:left w:val="single" w:sz="4" w:space="0" w:color="000000"/>
              <w:bottom w:val="single" w:sz="4" w:space="0" w:color="000000"/>
            </w:tcBorders>
            <w:shd w:val="clear" w:color="auto" w:fill="FFFFFF"/>
            <w:vAlign w:val="bottom"/>
          </w:tcPr>
          <w:p w14:paraId="747D687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2 420,00</w:t>
            </w:r>
          </w:p>
        </w:tc>
        <w:tc>
          <w:tcPr>
            <w:tcW w:w="1139" w:type="dxa"/>
            <w:tcBorders>
              <w:left w:val="single" w:sz="4" w:space="0" w:color="000000"/>
              <w:bottom w:val="single" w:sz="4" w:space="0" w:color="000000"/>
            </w:tcBorders>
            <w:shd w:val="clear" w:color="auto" w:fill="FFFFFF"/>
            <w:vAlign w:val="bottom"/>
          </w:tcPr>
          <w:p w14:paraId="0A1CF5A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2 493,33</w:t>
            </w:r>
          </w:p>
        </w:tc>
        <w:tc>
          <w:tcPr>
            <w:tcW w:w="3117" w:type="dxa"/>
            <w:tcBorders>
              <w:left w:val="single" w:sz="4" w:space="0" w:color="000000"/>
              <w:bottom w:val="single" w:sz="4" w:space="0" w:color="000000"/>
              <w:right w:val="single" w:sz="4" w:space="0" w:color="000000"/>
            </w:tcBorders>
            <w:shd w:val="clear" w:color="auto" w:fill="FFFFFF"/>
            <w:vAlign w:val="bottom"/>
          </w:tcPr>
          <w:p w14:paraId="14097E8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2 493,33</w:t>
            </w:r>
          </w:p>
        </w:tc>
      </w:tr>
      <w:tr w:rsidR="00D52AA2" w:rsidRPr="00D52AA2" w14:paraId="0551F731" w14:textId="77777777" w:rsidTr="0058087C">
        <w:tc>
          <w:tcPr>
            <w:tcW w:w="512" w:type="dxa"/>
            <w:tcBorders>
              <w:left w:val="single" w:sz="4" w:space="0" w:color="000000"/>
              <w:bottom w:val="single" w:sz="4" w:space="0" w:color="000000"/>
            </w:tcBorders>
            <w:shd w:val="clear" w:color="auto" w:fill="FFFFFF"/>
          </w:tcPr>
          <w:p w14:paraId="49CB90C6"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392</w:t>
            </w:r>
          </w:p>
        </w:tc>
        <w:tc>
          <w:tcPr>
            <w:tcW w:w="6151" w:type="dxa"/>
            <w:tcBorders>
              <w:left w:val="single" w:sz="4" w:space="0" w:color="000000"/>
              <w:bottom w:val="single" w:sz="4" w:space="0" w:color="000000"/>
            </w:tcBorders>
            <w:shd w:val="clear" w:color="auto" w:fill="FFFFFF"/>
          </w:tcPr>
          <w:p w14:paraId="217DDC24"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Шкив вентилятора УАЗ-Патриот, Хантер (д.120мм)</w:t>
            </w:r>
          </w:p>
        </w:tc>
        <w:tc>
          <w:tcPr>
            <w:tcW w:w="708" w:type="dxa"/>
            <w:tcBorders>
              <w:left w:val="single" w:sz="4" w:space="0" w:color="000000"/>
              <w:bottom w:val="single" w:sz="4" w:space="0" w:color="000000"/>
            </w:tcBorders>
            <w:shd w:val="clear" w:color="auto" w:fill="FFFFFF"/>
          </w:tcPr>
          <w:p w14:paraId="74730D3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CCFFE4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259F1D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4 213,00</w:t>
            </w:r>
          </w:p>
        </w:tc>
        <w:tc>
          <w:tcPr>
            <w:tcW w:w="1276" w:type="dxa"/>
            <w:tcBorders>
              <w:left w:val="single" w:sz="4" w:space="0" w:color="000000"/>
              <w:bottom w:val="single" w:sz="4" w:space="0" w:color="000000"/>
            </w:tcBorders>
            <w:shd w:val="clear" w:color="auto" w:fill="FFFFFF"/>
            <w:vAlign w:val="bottom"/>
          </w:tcPr>
          <w:p w14:paraId="5F9F59B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4 596,00</w:t>
            </w:r>
          </w:p>
        </w:tc>
        <w:tc>
          <w:tcPr>
            <w:tcW w:w="1276" w:type="dxa"/>
            <w:tcBorders>
              <w:left w:val="single" w:sz="4" w:space="0" w:color="000000"/>
              <w:bottom w:val="single" w:sz="4" w:space="0" w:color="000000"/>
            </w:tcBorders>
            <w:shd w:val="clear" w:color="auto" w:fill="FFFFFF"/>
            <w:vAlign w:val="bottom"/>
          </w:tcPr>
          <w:p w14:paraId="7F41731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4 213,00</w:t>
            </w:r>
          </w:p>
        </w:tc>
        <w:tc>
          <w:tcPr>
            <w:tcW w:w="1139" w:type="dxa"/>
            <w:tcBorders>
              <w:left w:val="single" w:sz="4" w:space="0" w:color="000000"/>
              <w:bottom w:val="single" w:sz="4" w:space="0" w:color="000000"/>
            </w:tcBorders>
            <w:shd w:val="clear" w:color="auto" w:fill="FFFFFF"/>
            <w:vAlign w:val="bottom"/>
          </w:tcPr>
          <w:p w14:paraId="0CE8CFE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4 340,67</w:t>
            </w:r>
          </w:p>
        </w:tc>
        <w:tc>
          <w:tcPr>
            <w:tcW w:w="3117" w:type="dxa"/>
            <w:tcBorders>
              <w:left w:val="single" w:sz="4" w:space="0" w:color="000000"/>
              <w:bottom w:val="single" w:sz="4" w:space="0" w:color="000000"/>
              <w:right w:val="single" w:sz="4" w:space="0" w:color="000000"/>
            </w:tcBorders>
            <w:shd w:val="clear" w:color="auto" w:fill="FFFFFF"/>
            <w:vAlign w:val="bottom"/>
          </w:tcPr>
          <w:p w14:paraId="5A7CEB0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4 340,67</w:t>
            </w:r>
          </w:p>
        </w:tc>
      </w:tr>
      <w:tr w:rsidR="00D52AA2" w:rsidRPr="00D52AA2" w14:paraId="4EFCD19B" w14:textId="77777777" w:rsidTr="0058087C">
        <w:tc>
          <w:tcPr>
            <w:tcW w:w="512" w:type="dxa"/>
            <w:tcBorders>
              <w:left w:val="single" w:sz="4" w:space="0" w:color="000000"/>
              <w:bottom w:val="single" w:sz="4" w:space="0" w:color="000000"/>
            </w:tcBorders>
            <w:shd w:val="clear" w:color="auto" w:fill="FFFFFF"/>
          </w:tcPr>
          <w:p w14:paraId="3484BF62"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393</w:t>
            </w:r>
          </w:p>
        </w:tc>
        <w:tc>
          <w:tcPr>
            <w:tcW w:w="6151" w:type="dxa"/>
            <w:tcBorders>
              <w:left w:val="single" w:sz="4" w:space="0" w:color="000000"/>
              <w:bottom w:val="single" w:sz="4" w:space="0" w:color="000000"/>
            </w:tcBorders>
            <w:shd w:val="clear" w:color="auto" w:fill="FFFFFF"/>
          </w:tcPr>
          <w:p w14:paraId="63AEEF5C"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Шланг гидроусилителя УАЗ-452 </w:t>
            </w:r>
          </w:p>
        </w:tc>
        <w:tc>
          <w:tcPr>
            <w:tcW w:w="708" w:type="dxa"/>
            <w:tcBorders>
              <w:left w:val="single" w:sz="4" w:space="0" w:color="000000"/>
              <w:bottom w:val="single" w:sz="4" w:space="0" w:color="000000"/>
            </w:tcBorders>
            <w:shd w:val="clear" w:color="auto" w:fill="FFFFFF"/>
          </w:tcPr>
          <w:p w14:paraId="492197A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8C4C05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F1359B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2 750,00</w:t>
            </w:r>
          </w:p>
        </w:tc>
        <w:tc>
          <w:tcPr>
            <w:tcW w:w="1276" w:type="dxa"/>
            <w:tcBorders>
              <w:left w:val="single" w:sz="4" w:space="0" w:color="000000"/>
              <w:bottom w:val="single" w:sz="4" w:space="0" w:color="000000"/>
            </w:tcBorders>
            <w:shd w:val="clear" w:color="auto" w:fill="FFFFFF"/>
            <w:vAlign w:val="bottom"/>
          </w:tcPr>
          <w:p w14:paraId="44659D5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3 000,00</w:t>
            </w:r>
          </w:p>
        </w:tc>
        <w:tc>
          <w:tcPr>
            <w:tcW w:w="1276" w:type="dxa"/>
            <w:tcBorders>
              <w:left w:val="single" w:sz="4" w:space="0" w:color="000000"/>
              <w:bottom w:val="single" w:sz="4" w:space="0" w:color="000000"/>
            </w:tcBorders>
            <w:shd w:val="clear" w:color="auto" w:fill="FFFFFF"/>
            <w:vAlign w:val="bottom"/>
          </w:tcPr>
          <w:p w14:paraId="095206F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2 750,00</w:t>
            </w:r>
          </w:p>
        </w:tc>
        <w:tc>
          <w:tcPr>
            <w:tcW w:w="1139" w:type="dxa"/>
            <w:tcBorders>
              <w:left w:val="single" w:sz="4" w:space="0" w:color="000000"/>
              <w:bottom w:val="single" w:sz="4" w:space="0" w:color="000000"/>
            </w:tcBorders>
            <w:shd w:val="clear" w:color="auto" w:fill="FFFFFF"/>
            <w:vAlign w:val="bottom"/>
          </w:tcPr>
          <w:p w14:paraId="2AE2354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2 833,33</w:t>
            </w:r>
          </w:p>
        </w:tc>
        <w:tc>
          <w:tcPr>
            <w:tcW w:w="3117" w:type="dxa"/>
            <w:tcBorders>
              <w:left w:val="single" w:sz="4" w:space="0" w:color="000000"/>
              <w:bottom w:val="single" w:sz="4" w:space="0" w:color="000000"/>
              <w:right w:val="single" w:sz="4" w:space="0" w:color="000000"/>
            </w:tcBorders>
            <w:shd w:val="clear" w:color="auto" w:fill="FFFFFF"/>
            <w:vAlign w:val="bottom"/>
          </w:tcPr>
          <w:p w14:paraId="4323C9A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2 833,33</w:t>
            </w:r>
          </w:p>
        </w:tc>
      </w:tr>
      <w:tr w:rsidR="00D52AA2" w:rsidRPr="00D52AA2" w14:paraId="0C181DAB" w14:textId="77777777" w:rsidTr="0058087C">
        <w:tc>
          <w:tcPr>
            <w:tcW w:w="512" w:type="dxa"/>
            <w:tcBorders>
              <w:left w:val="single" w:sz="4" w:space="0" w:color="000000"/>
              <w:bottom w:val="single" w:sz="4" w:space="0" w:color="000000"/>
            </w:tcBorders>
            <w:shd w:val="clear" w:color="auto" w:fill="FFFFFF"/>
          </w:tcPr>
          <w:p w14:paraId="54020664"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394</w:t>
            </w:r>
          </w:p>
        </w:tc>
        <w:tc>
          <w:tcPr>
            <w:tcW w:w="6151" w:type="dxa"/>
            <w:tcBorders>
              <w:left w:val="single" w:sz="4" w:space="0" w:color="000000"/>
              <w:bottom w:val="single" w:sz="4" w:space="0" w:color="000000"/>
            </w:tcBorders>
            <w:shd w:val="clear" w:color="auto" w:fill="FFFFFF"/>
          </w:tcPr>
          <w:p w14:paraId="6CBC176C"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Шланг ГУРа (31602-3408150) 409 дв </w:t>
            </w:r>
          </w:p>
        </w:tc>
        <w:tc>
          <w:tcPr>
            <w:tcW w:w="708" w:type="dxa"/>
            <w:tcBorders>
              <w:left w:val="single" w:sz="4" w:space="0" w:color="000000"/>
              <w:bottom w:val="single" w:sz="4" w:space="0" w:color="000000"/>
            </w:tcBorders>
            <w:shd w:val="clear" w:color="auto" w:fill="FFFFFF"/>
          </w:tcPr>
          <w:p w14:paraId="06DB760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C4CDF9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C2B4C6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1 023,00</w:t>
            </w:r>
          </w:p>
        </w:tc>
        <w:tc>
          <w:tcPr>
            <w:tcW w:w="1276" w:type="dxa"/>
            <w:tcBorders>
              <w:left w:val="single" w:sz="4" w:space="0" w:color="000000"/>
              <w:bottom w:val="single" w:sz="4" w:space="0" w:color="000000"/>
            </w:tcBorders>
            <w:shd w:val="clear" w:color="auto" w:fill="FFFFFF"/>
            <w:vAlign w:val="bottom"/>
          </w:tcPr>
          <w:p w14:paraId="441FA28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1 116,00</w:t>
            </w:r>
          </w:p>
        </w:tc>
        <w:tc>
          <w:tcPr>
            <w:tcW w:w="1276" w:type="dxa"/>
            <w:tcBorders>
              <w:left w:val="single" w:sz="4" w:space="0" w:color="000000"/>
              <w:bottom w:val="single" w:sz="4" w:space="0" w:color="000000"/>
            </w:tcBorders>
            <w:shd w:val="clear" w:color="auto" w:fill="FFFFFF"/>
            <w:vAlign w:val="bottom"/>
          </w:tcPr>
          <w:p w14:paraId="0CAADFF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1 023,00</w:t>
            </w:r>
          </w:p>
        </w:tc>
        <w:tc>
          <w:tcPr>
            <w:tcW w:w="1139" w:type="dxa"/>
            <w:tcBorders>
              <w:left w:val="single" w:sz="4" w:space="0" w:color="000000"/>
              <w:bottom w:val="single" w:sz="4" w:space="0" w:color="000000"/>
            </w:tcBorders>
            <w:shd w:val="clear" w:color="auto" w:fill="FFFFFF"/>
            <w:vAlign w:val="bottom"/>
          </w:tcPr>
          <w:p w14:paraId="125F1F8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1 054,00</w:t>
            </w:r>
          </w:p>
        </w:tc>
        <w:tc>
          <w:tcPr>
            <w:tcW w:w="3117" w:type="dxa"/>
            <w:tcBorders>
              <w:left w:val="single" w:sz="4" w:space="0" w:color="000000"/>
              <w:bottom w:val="single" w:sz="4" w:space="0" w:color="000000"/>
              <w:right w:val="single" w:sz="4" w:space="0" w:color="000000"/>
            </w:tcBorders>
            <w:shd w:val="clear" w:color="auto" w:fill="FFFFFF"/>
            <w:vAlign w:val="bottom"/>
          </w:tcPr>
          <w:p w14:paraId="6648A61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1 054,00</w:t>
            </w:r>
          </w:p>
        </w:tc>
      </w:tr>
      <w:tr w:rsidR="00D52AA2" w:rsidRPr="00D52AA2" w14:paraId="796C2722" w14:textId="77777777" w:rsidTr="0058087C">
        <w:tc>
          <w:tcPr>
            <w:tcW w:w="512" w:type="dxa"/>
            <w:tcBorders>
              <w:left w:val="single" w:sz="4" w:space="0" w:color="000000"/>
              <w:bottom w:val="single" w:sz="4" w:space="0" w:color="000000"/>
            </w:tcBorders>
            <w:shd w:val="clear" w:color="auto" w:fill="FFFFFF"/>
          </w:tcPr>
          <w:p w14:paraId="1436D8C7"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395</w:t>
            </w:r>
          </w:p>
        </w:tc>
        <w:tc>
          <w:tcPr>
            <w:tcW w:w="6151" w:type="dxa"/>
            <w:tcBorders>
              <w:left w:val="single" w:sz="4" w:space="0" w:color="000000"/>
              <w:bottom w:val="single" w:sz="4" w:space="0" w:color="000000"/>
            </w:tcBorders>
            <w:shd w:val="clear" w:color="auto" w:fill="FFFFFF"/>
          </w:tcPr>
          <w:p w14:paraId="172711DA"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Шланг ГУРа 3163 (2014 г.в.) </w:t>
            </w:r>
          </w:p>
        </w:tc>
        <w:tc>
          <w:tcPr>
            <w:tcW w:w="708" w:type="dxa"/>
            <w:tcBorders>
              <w:left w:val="single" w:sz="4" w:space="0" w:color="000000"/>
              <w:bottom w:val="single" w:sz="4" w:space="0" w:color="000000"/>
            </w:tcBorders>
            <w:shd w:val="clear" w:color="auto" w:fill="FFFFFF"/>
          </w:tcPr>
          <w:p w14:paraId="50E49D9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D7E183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9750EC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3 828,00</w:t>
            </w:r>
          </w:p>
        </w:tc>
        <w:tc>
          <w:tcPr>
            <w:tcW w:w="1276" w:type="dxa"/>
            <w:tcBorders>
              <w:left w:val="single" w:sz="4" w:space="0" w:color="000000"/>
              <w:bottom w:val="single" w:sz="4" w:space="0" w:color="000000"/>
            </w:tcBorders>
            <w:shd w:val="clear" w:color="auto" w:fill="FFFFFF"/>
            <w:vAlign w:val="bottom"/>
          </w:tcPr>
          <w:p w14:paraId="3AC5366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4 176,00</w:t>
            </w:r>
          </w:p>
        </w:tc>
        <w:tc>
          <w:tcPr>
            <w:tcW w:w="1276" w:type="dxa"/>
            <w:tcBorders>
              <w:left w:val="single" w:sz="4" w:space="0" w:color="000000"/>
              <w:bottom w:val="single" w:sz="4" w:space="0" w:color="000000"/>
            </w:tcBorders>
            <w:shd w:val="clear" w:color="auto" w:fill="FFFFFF"/>
            <w:vAlign w:val="bottom"/>
          </w:tcPr>
          <w:p w14:paraId="3AC59B4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3 828,00</w:t>
            </w:r>
          </w:p>
        </w:tc>
        <w:tc>
          <w:tcPr>
            <w:tcW w:w="1139" w:type="dxa"/>
            <w:tcBorders>
              <w:left w:val="single" w:sz="4" w:space="0" w:color="000000"/>
              <w:bottom w:val="single" w:sz="4" w:space="0" w:color="000000"/>
            </w:tcBorders>
            <w:shd w:val="clear" w:color="auto" w:fill="FFFFFF"/>
            <w:vAlign w:val="bottom"/>
          </w:tcPr>
          <w:p w14:paraId="49E409E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3 944,00</w:t>
            </w:r>
          </w:p>
        </w:tc>
        <w:tc>
          <w:tcPr>
            <w:tcW w:w="3117" w:type="dxa"/>
            <w:tcBorders>
              <w:left w:val="single" w:sz="4" w:space="0" w:color="000000"/>
              <w:bottom w:val="single" w:sz="4" w:space="0" w:color="000000"/>
              <w:right w:val="single" w:sz="4" w:space="0" w:color="000000"/>
            </w:tcBorders>
            <w:shd w:val="clear" w:color="auto" w:fill="FFFFFF"/>
            <w:vAlign w:val="bottom"/>
          </w:tcPr>
          <w:p w14:paraId="4C5BD0F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3 944,00</w:t>
            </w:r>
          </w:p>
        </w:tc>
      </w:tr>
      <w:tr w:rsidR="00D52AA2" w:rsidRPr="00D52AA2" w14:paraId="0ED586C0" w14:textId="77777777" w:rsidTr="0058087C">
        <w:tc>
          <w:tcPr>
            <w:tcW w:w="512" w:type="dxa"/>
            <w:tcBorders>
              <w:left w:val="single" w:sz="4" w:space="0" w:color="000000"/>
              <w:bottom w:val="single" w:sz="4" w:space="0" w:color="000000"/>
            </w:tcBorders>
            <w:shd w:val="clear" w:color="auto" w:fill="FFFFFF"/>
          </w:tcPr>
          <w:p w14:paraId="45264547"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396</w:t>
            </w:r>
          </w:p>
        </w:tc>
        <w:tc>
          <w:tcPr>
            <w:tcW w:w="6151" w:type="dxa"/>
            <w:tcBorders>
              <w:left w:val="single" w:sz="4" w:space="0" w:color="000000"/>
              <w:bottom w:val="single" w:sz="4" w:space="0" w:color="000000"/>
            </w:tcBorders>
            <w:shd w:val="clear" w:color="auto" w:fill="FFFFFF"/>
          </w:tcPr>
          <w:p w14:paraId="683C8D6E"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Шланг ГУРа 3163 </w:t>
            </w:r>
          </w:p>
        </w:tc>
        <w:tc>
          <w:tcPr>
            <w:tcW w:w="708" w:type="dxa"/>
            <w:tcBorders>
              <w:left w:val="single" w:sz="4" w:space="0" w:color="000000"/>
              <w:bottom w:val="single" w:sz="4" w:space="0" w:color="000000"/>
            </w:tcBorders>
            <w:shd w:val="clear" w:color="auto" w:fill="FFFFFF"/>
          </w:tcPr>
          <w:p w14:paraId="760AB09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32585D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18B919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1 232,00</w:t>
            </w:r>
          </w:p>
        </w:tc>
        <w:tc>
          <w:tcPr>
            <w:tcW w:w="1276" w:type="dxa"/>
            <w:tcBorders>
              <w:left w:val="single" w:sz="4" w:space="0" w:color="000000"/>
              <w:bottom w:val="single" w:sz="4" w:space="0" w:color="000000"/>
            </w:tcBorders>
            <w:shd w:val="clear" w:color="auto" w:fill="FFFFFF"/>
            <w:vAlign w:val="bottom"/>
          </w:tcPr>
          <w:p w14:paraId="025D58E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1 344,00</w:t>
            </w:r>
          </w:p>
        </w:tc>
        <w:tc>
          <w:tcPr>
            <w:tcW w:w="1276" w:type="dxa"/>
            <w:tcBorders>
              <w:left w:val="single" w:sz="4" w:space="0" w:color="000000"/>
              <w:bottom w:val="single" w:sz="4" w:space="0" w:color="000000"/>
            </w:tcBorders>
            <w:shd w:val="clear" w:color="auto" w:fill="FFFFFF"/>
            <w:vAlign w:val="bottom"/>
          </w:tcPr>
          <w:p w14:paraId="5229345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1 232,00</w:t>
            </w:r>
          </w:p>
        </w:tc>
        <w:tc>
          <w:tcPr>
            <w:tcW w:w="1139" w:type="dxa"/>
            <w:tcBorders>
              <w:left w:val="single" w:sz="4" w:space="0" w:color="000000"/>
              <w:bottom w:val="single" w:sz="4" w:space="0" w:color="000000"/>
            </w:tcBorders>
            <w:shd w:val="clear" w:color="auto" w:fill="FFFFFF"/>
            <w:vAlign w:val="bottom"/>
          </w:tcPr>
          <w:p w14:paraId="11CAE3C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1 269,33</w:t>
            </w:r>
          </w:p>
        </w:tc>
        <w:tc>
          <w:tcPr>
            <w:tcW w:w="3117" w:type="dxa"/>
            <w:tcBorders>
              <w:left w:val="single" w:sz="4" w:space="0" w:color="000000"/>
              <w:bottom w:val="single" w:sz="4" w:space="0" w:color="000000"/>
              <w:right w:val="single" w:sz="4" w:space="0" w:color="000000"/>
            </w:tcBorders>
            <w:shd w:val="clear" w:color="auto" w:fill="FFFFFF"/>
            <w:vAlign w:val="bottom"/>
          </w:tcPr>
          <w:p w14:paraId="2F91FE4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1 269,33</w:t>
            </w:r>
          </w:p>
        </w:tc>
      </w:tr>
      <w:tr w:rsidR="00D52AA2" w:rsidRPr="00D52AA2" w14:paraId="1C17B8AA" w14:textId="77777777" w:rsidTr="0058087C">
        <w:tc>
          <w:tcPr>
            <w:tcW w:w="512" w:type="dxa"/>
            <w:tcBorders>
              <w:left w:val="single" w:sz="4" w:space="0" w:color="000000"/>
              <w:bottom w:val="single" w:sz="4" w:space="0" w:color="000000"/>
            </w:tcBorders>
            <w:shd w:val="clear" w:color="auto" w:fill="FFFFFF"/>
          </w:tcPr>
          <w:p w14:paraId="309F1EC3"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397</w:t>
            </w:r>
          </w:p>
        </w:tc>
        <w:tc>
          <w:tcPr>
            <w:tcW w:w="6151" w:type="dxa"/>
            <w:tcBorders>
              <w:left w:val="single" w:sz="4" w:space="0" w:color="000000"/>
              <w:bottom w:val="single" w:sz="4" w:space="0" w:color="000000"/>
            </w:tcBorders>
            <w:shd w:val="clear" w:color="auto" w:fill="FFFFFF"/>
          </w:tcPr>
          <w:p w14:paraId="636BDC5B"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Шланг ГУРа 3163 нагнетательный</w:t>
            </w:r>
          </w:p>
        </w:tc>
        <w:tc>
          <w:tcPr>
            <w:tcW w:w="708" w:type="dxa"/>
            <w:tcBorders>
              <w:left w:val="single" w:sz="4" w:space="0" w:color="000000"/>
              <w:bottom w:val="single" w:sz="4" w:space="0" w:color="000000"/>
            </w:tcBorders>
            <w:shd w:val="clear" w:color="auto" w:fill="FFFFFF"/>
          </w:tcPr>
          <w:p w14:paraId="3BF16DC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80CE8D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24C9A5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1 133,00</w:t>
            </w:r>
          </w:p>
        </w:tc>
        <w:tc>
          <w:tcPr>
            <w:tcW w:w="1276" w:type="dxa"/>
            <w:tcBorders>
              <w:left w:val="single" w:sz="4" w:space="0" w:color="000000"/>
              <w:bottom w:val="single" w:sz="4" w:space="0" w:color="000000"/>
            </w:tcBorders>
            <w:shd w:val="clear" w:color="auto" w:fill="FFFFFF"/>
            <w:vAlign w:val="bottom"/>
          </w:tcPr>
          <w:p w14:paraId="2FCA554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1 236,00</w:t>
            </w:r>
          </w:p>
        </w:tc>
        <w:tc>
          <w:tcPr>
            <w:tcW w:w="1276" w:type="dxa"/>
            <w:tcBorders>
              <w:left w:val="single" w:sz="4" w:space="0" w:color="000000"/>
              <w:bottom w:val="single" w:sz="4" w:space="0" w:color="000000"/>
            </w:tcBorders>
            <w:shd w:val="clear" w:color="auto" w:fill="FFFFFF"/>
            <w:vAlign w:val="bottom"/>
          </w:tcPr>
          <w:p w14:paraId="00362B7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1 133,00</w:t>
            </w:r>
          </w:p>
        </w:tc>
        <w:tc>
          <w:tcPr>
            <w:tcW w:w="1139" w:type="dxa"/>
            <w:tcBorders>
              <w:left w:val="single" w:sz="4" w:space="0" w:color="000000"/>
              <w:bottom w:val="single" w:sz="4" w:space="0" w:color="000000"/>
            </w:tcBorders>
            <w:shd w:val="clear" w:color="auto" w:fill="FFFFFF"/>
            <w:vAlign w:val="bottom"/>
          </w:tcPr>
          <w:p w14:paraId="392DF6D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1 167,33</w:t>
            </w:r>
          </w:p>
        </w:tc>
        <w:tc>
          <w:tcPr>
            <w:tcW w:w="3117" w:type="dxa"/>
            <w:tcBorders>
              <w:left w:val="single" w:sz="4" w:space="0" w:color="000000"/>
              <w:bottom w:val="single" w:sz="4" w:space="0" w:color="000000"/>
              <w:right w:val="single" w:sz="4" w:space="0" w:color="000000"/>
            </w:tcBorders>
            <w:shd w:val="clear" w:color="auto" w:fill="FFFFFF"/>
            <w:vAlign w:val="bottom"/>
          </w:tcPr>
          <w:p w14:paraId="3363F0C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1 167,33</w:t>
            </w:r>
          </w:p>
        </w:tc>
      </w:tr>
      <w:tr w:rsidR="00D52AA2" w:rsidRPr="00D52AA2" w14:paraId="49E4E133" w14:textId="77777777" w:rsidTr="0058087C">
        <w:tc>
          <w:tcPr>
            <w:tcW w:w="512" w:type="dxa"/>
            <w:tcBorders>
              <w:left w:val="single" w:sz="4" w:space="0" w:color="000000"/>
              <w:bottom w:val="single" w:sz="4" w:space="0" w:color="000000"/>
            </w:tcBorders>
            <w:shd w:val="clear" w:color="auto" w:fill="FFFFFF"/>
          </w:tcPr>
          <w:p w14:paraId="55140D1A"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398</w:t>
            </w:r>
          </w:p>
        </w:tc>
        <w:tc>
          <w:tcPr>
            <w:tcW w:w="6151" w:type="dxa"/>
            <w:tcBorders>
              <w:left w:val="single" w:sz="4" w:space="0" w:color="000000"/>
              <w:bottom w:val="single" w:sz="4" w:space="0" w:color="000000"/>
            </w:tcBorders>
            <w:shd w:val="clear" w:color="auto" w:fill="FFFFFF"/>
          </w:tcPr>
          <w:p w14:paraId="7D4772E3"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Шланг ГУРа 3163 нагнетательный (под ГУР)</w:t>
            </w:r>
          </w:p>
        </w:tc>
        <w:tc>
          <w:tcPr>
            <w:tcW w:w="708" w:type="dxa"/>
            <w:tcBorders>
              <w:left w:val="single" w:sz="4" w:space="0" w:color="000000"/>
              <w:bottom w:val="single" w:sz="4" w:space="0" w:color="000000"/>
            </w:tcBorders>
            <w:shd w:val="clear" w:color="auto" w:fill="FFFFFF"/>
          </w:tcPr>
          <w:p w14:paraId="390F638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E691B3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145CE2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1 980,00</w:t>
            </w:r>
          </w:p>
        </w:tc>
        <w:tc>
          <w:tcPr>
            <w:tcW w:w="1276" w:type="dxa"/>
            <w:tcBorders>
              <w:left w:val="single" w:sz="4" w:space="0" w:color="000000"/>
              <w:bottom w:val="single" w:sz="4" w:space="0" w:color="000000"/>
            </w:tcBorders>
            <w:shd w:val="clear" w:color="auto" w:fill="FFFFFF"/>
            <w:vAlign w:val="bottom"/>
          </w:tcPr>
          <w:p w14:paraId="2E03228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2 160,00</w:t>
            </w:r>
          </w:p>
        </w:tc>
        <w:tc>
          <w:tcPr>
            <w:tcW w:w="1276" w:type="dxa"/>
            <w:tcBorders>
              <w:left w:val="single" w:sz="4" w:space="0" w:color="000000"/>
              <w:bottom w:val="single" w:sz="4" w:space="0" w:color="000000"/>
            </w:tcBorders>
            <w:shd w:val="clear" w:color="auto" w:fill="FFFFFF"/>
            <w:vAlign w:val="bottom"/>
          </w:tcPr>
          <w:p w14:paraId="494FBBB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2 000,00</w:t>
            </w:r>
          </w:p>
        </w:tc>
        <w:tc>
          <w:tcPr>
            <w:tcW w:w="1139" w:type="dxa"/>
            <w:tcBorders>
              <w:left w:val="single" w:sz="4" w:space="0" w:color="000000"/>
              <w:bottom w:val="single" w:sz="4" w:space="0" w:color="000000"/>
            </w:tcBorders>
            <w:shd w:val="clear" w:color="auto" w:fill="FFFFFF"/>
            <w:vAlign w:val="bottom"/>
          </w:tcPr>
          <w:p w14:paraId="12E1BAF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2 046,67</w:t>
            </w:r>
          </w:p>
        </w:tc>
        <w:tc>
          <w:tcPr>
            <w:tcW w:w="3117" w:type="dxa"/>
            <w:tcBorders>
              <w:left w:val="single" w:sz="4" w:space="0" w:color="000000"/>
              <w:bottom w:val="single" w:sz="4" w:space="0" w:color="000000"/>
              <w:right w:val="single" w:sz="4" w:space="0" w:color="000000"/>
            </w:tcBorders>
            <w:shd w:val="clear" w:color="auto" w:fill="FFFFFF"/>
            <w:vAlign w:val="bottom"/>
          </w:tcPr>
          <w:p w14:paraId="78CF75B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2 046,67</w:t>
            </w:r>
          </w:p>
        </w:tc>
      </w:tr>
      <w:tr w:rsidR="00D52AA2" w:rsidRPr="00D52AA2" w14:paraId="0C60A70E" w14:textId="77777777" w:rsidTr="0058087C">
        <w:tc>
          <w:tcPr>
            <w:tcW w:w="512" w:type="dxa"/>
            <w:tcBorders>
              <w:left w:val="single" w:sz="4" w:space="0" w:color="000000"/>
              <w:bottom w:val="single" w:sz="4" w:space="0" w:color="000000"/>
            </w:tcBorders>
            <w:shd w:val="clear" w:color="auto" w:fill="FFFFFF"/>
          </w:tcPr>
          <w:p w14:paraId="6CA04002"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399</w:t>
            </w:r>
          </w:p>
        </w:tc>
        <w:tc>
          <w:tcPr>
            <w:tcW w:w="6151" w:type="dxa"/>
            <w:tcBorders>
              <w:left w:val="single" w:sz="4" w:space="0" w:color="000000"/>
              <w:bottom w:val="single" w:sz="4" w:space="0" w:color="000000"/>
            </w:tcBorders>
            <w:shd w:val="clear" w:color="auto" w:fill="FFFFFF"/>
          </w:tcPr>
          <w:p w14:paraId="5AC48ECD"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Шланг ГУРа 3962 нагнетательный</w:t>
            </w:r>
          </w:p>
        </w:tc>
        <w:tc>
          <w:tcPr>
            <w:tcW w:w="708" w:type="dxa"/>
            <w:tcBorders>
              <w:left w:val="single" w:sz="4" w:space="0" w:color="000000"/>
              <w:bottom w:val="single" w:sz="4" w:space="0" w:color="000000"/>
            </w:tcBorders>
            <w:shd w:val="clear" w:color="auto" w:fill="FFFFFF"/>
          </w:tcPr>
          <w:p w14:paraId="41A734E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6A5410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CBBC15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1 760,00</w:t>
            </w:r>
          </w:p>
        </w:tc>
        <w:tc>
          <w:tcPr>
            <w:tcW w:w="1276" w:type="dxa"/>
            <w:tcBorders>
              <w:left w:val="single" w:sz="4" w:space="0" w:color="000000"/>
              <w:bottom w:val="single" w:sz="4" w:space="0" w:color="000000"/>
            </w:tcBorders>
            <w:shd w:val="clear" w:color="auto" w:fill="FFFFFF"/>
            <w:vAlign w:val="bottom"/>
          </w:tcPr>
          <w:p w14:paraId="59F4273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1 920,00</w:t>
            </w:r>
          </w:p>
        </w:tc>
        <w:tc>
          <w:tcPr>
            <w:tcW w:w="1276" w:type="dxa"/>
            <w:tcBorders>
              <w:left w:val="single" w:sz="4" w:space="0" w:color="000000"/>
              <w:bottom w:val="single" w:sz="4" w:space="0" w:color="000000"/>
            </w:tcBorders>
            <w:shd w:val="clear" w:color="auto" w:fill="FFFFFF"/>
            <w:vAlign w:val="bottom"/>
          </w:tcPr>
          <w:p w14:paraId="0691BE0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1 760,00</w:t>
            </w:r>
          </w:p>
        </w:tc>
        <w:tc>
          <w:tcPr>
            <w:tcW w:w="1139" w:type="dxa"/>
            <w:tcBorders>
              <w:left w:val="single" w:sz="4" w:space="0" w:color="000000"/>
              <w:bottom w:val="single" w:sz="4" w:space="0" w:color="000000"/>
            </w:tcBorders>
            <w:shd w:val="clear" w:color="auto" w:fill="FFFFFF"/>
            <w:vAlign w:val="bottom"/>
          </w:tcPr>
          <w:p w14:paraId="2032EF5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1 813,33</w:t>
            </w:r>
          </w:p>
        </w:tc>
        <w:tc>
          <w:tcPr>
            <w:tcW w:w="3117" w:type="dxa"/>
            <w:tcBorders>
              <w:left w:val="single" w:sz="4" w:space="0" w:color="000000"/>
              <w:bottom w:val="single" w:sz="4" w:space="0" w:color="000000"/>
              <w:right w:val="single" w:sz="4" w:space="0" w:color="000000"/>
            </w:tcBorders>
            <w:shd w:val="clear" w:color="auto" w:fill="FFFFFF"/>
            <w:vAlign w:val="bottom"/>
          </w:tcPr>
          <w:p w14:paraId="5D15120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1 813,33</w:t>
            </w:r>
          </w:p>
        </w:tc>
      </w:tr>
      <w:tr w:rsidR="00D52AA2" w:rsidRPr="00D52AA2" w14:paraId="58A38B60" w14:textId="77777777" w:rsidTr="0058087C">
        <w:tc>
          <w:tcPr>
            <w:tcW w:w="512" w:type="dxa"/>
            <w:tcBorders>
              <w:left w:val="single" w:sz="4" w:space="0" w:color="000000"/>
              <w:bottom w:val="single" w:sz="4" w:space="0" w:color="000000"/>
            </w:tcBorders>
            <w:shd w:val="clear" w:color="auto" w:fill="FFFFFF"/>
          </w:tcPr>
          <w:p w14:paraId="72F56CC5"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400</w:t>
            </w:r>
          </w:p>
        </w:tc>
        <w:tc>
          <w:tcPr>
            <w:tcW w:w="6151" w:type="dxa"/>
            <w:tcBorders>
              <w:left w:val="single" w:sz="4" w:space="0" w:color="000000"/>
              <w:bottom w:val="single" w:sz="4" w:space="0" w:color="000000"/>
            </w:tcBorders>
            <w:shd w:val="clear" w:color="auto" w:fill="FFFFFF"/>
          </w:tcPr>
          <w:p w14:paraId="4C5AB39B"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Шланг ГУРа нагнет. (штуцер+обойма) УАЗ </w:t>
            </w:r>
          </w:p>
        </w:tc>
        <w:tc>
          <w:tcPr>
            <w:tcW w:w="708" w:type="dxa"/>
            <w:tcBorders>
              <w:left w:val="single" w:sz="4" w:space="0" w:color="000000"/>
              <w:bottom w:val="single" w:sz="4" w:space="0" w:color="000000"/>
            </w:tcBorders>
            <w:shd w:val="clear" w:color="auto" w:fill="FFFFFF"/>
          </w:tcPr>
          <w:p w14:paraId="4EA92CD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B29B3F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9E989E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2 695,00</w:t>
            </w:r>
          </w:p>
        </w:tc>
        <w:tc>
          <w:tcPr>
            <w:tcW w:w="1276" w:type="dxa"/>
            <w:tcBorders>
              <w:left w:val="single" w:sz="4" w:space="0" w:color="000000"/>
              <w:bottom w:val="single" w:sz="4" w:space="0" w:color="000000"/>
            </w:tcBorders>
            <w:shd w:val="clear" w:color="auto" w:fill="FFFFFF"/>
            <w:vAlign w:val="bottom"/>
          </w:tcPr>
          <w:p w14:paraId="2F5C633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2 940,00</w:t>
            </w:r>
          </w:p>
        </w:tc>
        <w:tc>
          <w:tcPr>
            <w:tcW w:w="1276" w:type="dxa"/>
            <w:tcBorders>
              <w:left w:val="single" w:sz="4" w:space="0" w:color="000000"/>
              <w:bottom w:val="single" w:sz="4" w:space="0" w:color="000000"/>
            </w:tcBorders>
            <w:shd w:val="clear" w:color="auto" w:fill="FFFFFF"/>
            <w:vAlign w:val="bottom"/>
          </w:tcPr>
          <w:p w14:paraId="06564DC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2 695,00</w:t>
            </w:r>
          </w:p>
        </w:tc>
        <w:tc>
          <w:tcPr>
            <w:tcW w:w="1139" w:type="dxa"/>
            <w:tcBorders>
              <w:left w:val="single" w:sz="4" w:space="0" w:color="000000"/>
              <w:bottom w:val="single" w:sz="4" w:space="0" w:color="000000"/>
            </w:tcBorders>
            <w:shd w:val="clear" w:color="auto" w:fill="FFFFFF"/>
            <w:vAlign w:val="bottom"/>
          </w:tcPr>
          <w:p w14:paraId="37F3AD1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2 776,67</w:t>
            </w:r>
          </w:p>
        </w:tc>
        <w:tc>
          <w:tcPr>
            <w:tcW w:w="3117" w:type="dxa"/>
            <w:tcBorders>
              <w:left w:val="single" w:sz="4" w:space="0" w:color="000000"/>
              <w:bottom w:val="single" w:sz="4" w:space="0" w:color="000000"/>
              <w:right w:val="single" w:sz="4" w:space="0" w:color="000000"/>
            </w:tcBorders>
            <w:shd w:val="clear" w:color="auto" w:fill="FFFFFF"/>
            <w:vAlign w:val="bottom"/>
          </w:tcPr>
          <w:p w14:paraId="1A44B36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2 776,67</w:t>
            </w:r>
          </w:p>
        </w:tc>
      </w:tr>
      <w:tr w:rsidR="00D52AA2" w:rsidRPr="00D52AA2" w14:paraId="69E0051F" w14:textId="77777777" w:rsidTr="0058087C">
        <w:tc>
          <w:tcPr>
            <w:tcW w:w="512" w:type="dxa"/>
            <w:tcBorders>
              <w:left w:val="single" w:sz="4" w:space="0" w:color="000000"/>
              <w:bottom w:val="single" w:sz="4" w:space="0" w:color="000000"/>
            </w:tcBorders>
            <w:shd w:val="clear" w:color="auto" w:fill="FFFFFF"/>
          </w:tcPr>
          <w:p w14:paraId="1526BF9D"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401</w:t>
            </w:r>
          </w:p>
        </w:tc>
        <w:tc>
          <w:tcPr>
            <w:tcW w:w="6151" w:type="dxa"/>
            <w:tcBorders>
              <w:left w:val="single" w:sz="4" w:space="0" w:color="000000"/>
              <w:bottom w:val="single" w:sz="4" w:space="0" w:color="000000"/>
            </w:tcBorders>
            <w:shd w:val="clear" w:color="auto" w:fill="FFFFFF"/>
          </w:tcPr>
          <w:p w14:paraId="0A91A66E"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Шланг ГУРа УАЗ (дв 514, 409 с 2012 г.в. ЕВРО-4) </w:t>
            </w:r>
          </w:p>
        </w:tc>
        <w:tc>
          <w:tcPr>
            <w:tcW w:w="708" w:type="dxa"/>
            <w:tcBorders>
              <w:left w:val="single" w:sz="4" w:space="0" w:color="000000"/>
              <w:bottom w:val="single" w:sz="4" w:space="0" w:color="000000"/>
            </w:tcBorders>
            <w:shd w:val="clear" w:color="auto" w:fill="FFFFFF"/>
          </w:tcPr>
          <w:p w14:paraId="10AA8CE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9EB28B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D85EF4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2 750,00</w:t>
            </w:r>
          </w:p>
        </w:tc>
        <w:tc>
          <w:tcPr>
            <w:tcW w:w="1276" w:type="dxa"/>
            <w:tcBorders>
              <w:left w:val="single" w:sz="4" w:space="0" w:color="000000"/>
              <w:bottom w:val="single" w:sz="4" w:space="0" w:color="000000"/>
            </w:tcBorders>
            <w:shd w:val="clear" w:color="auto" w:fill="FFFFFF"/>
            <w:vAlign w:val="bottom"/>
          </w:tcPr>
          <w:p w14:paraId="2639B8A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3 000,00</w:t>
            </w:r>
          </w:p>
        </w:tc>
        <w:tc>
          <w:tcPr>
            <w:tcW w:w="1276" w:type="dxa"/>
            <w:tcBorders>
              <w:left w:val="single" w:sz="4" w:space="0" w:color="000000"/>
              <w:bottom w:val="single" w:sz="4" w:space="0" w:color="000000"/>
            </w:tcBorders>
            <w:shd w:val="clear" w:color="auto" w:fill="FFFFFF"/>
            <w:vAlign w:val="bottom"/>
          </w:tcPr>
          <w:p w14:paraId="0F6CF50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2 750,00</w:t>
            </w:r>
          </w:p>
        </w:tc>
        <w:tc>
          <w:tcPr>
            <w:tcW w:w="1139" w:type="dxa"/>
            <w:tcBorders>
              <w:left w:val="single" w:sz="4" w:space="0" w:color="000000"/>
              <w:bottom w:val="single" w:sz="4" w:space="0" w:color="000000"/>
            </w:tcBorders>
            <w:shd w:val="clear" w:color="auto" w:fill="FFFFFF"/>
            <w:vAlign w:val="bottom"/>
          </w:tcPr>
          <w:p w14:paraId="6200964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2 833,33</w:t>
            </w:r>
          </w:p>
        </w:tc>
        <w:tc>
          <w:tcPr>
            <w:tcW w:w="3117" w:type="dxa"/>
            <w:tcBorders>
              <w:left w:val="single" w:sz="4" w:space="0" w:color="000000"/>
              <w:bottom w:val="single" w:sz="4" w:space="0" w:color="000000"/>
              <w:right w:val="single" w:sz="4" w:space="0" w:color="000000"/>
            </w:tcBorders>
            <w:shd w:val="clear" w:color="auto" w:fill="FFFFFF"/>
            <w:vAlign w:val="bottom"/>
          </w:tcPr>
          <w:p w14:paraId="4B93383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2 833,33</w:t>
            </w:r>
          </w:p>
        </w:tc>
      </w:tr>
      <w:tr w:rsidR="00D52AA2" w:rsidRPr="00D52AA2" w14:paraId="48E66539" w14:textId="77777777" w:rsidTr="0058087C">
        <w:tc>
          <w:tcPr>
            <w:tcW w:w="512" w:type="dxa"/>
            <w:tcBorders>
              <w:left w:val="single" w:sz="4" w:space="0" w:color="000000"/>
              <w:bottom w:val="single" w:sz="4" w:space="0" w:color="000000"/>
            </w:tcBorders>
            <w:shd w:val="clear" w:color="auto" w:fill="FFFFFF"/>
          </w:tcPr>
          <w:p w14:paraId="5231551F"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402</w:t>
            </w:r>
          </w:p>
        </w:tc>
        <w:tc>
          <w:tcPr>
            <w:tcW w:w="6151" w:type="dxa"/>
            <w:tcBorders>
              <w:left w:val="single" w:sz="4" w:space="0" w:color="000000"/>
              <w:bottom w:val="single" w:sz="4" w:space="0" w:color="000000"/>
            </w:tcBorders>
            <w:shd w:val="clear" w:color="auto" w:fill="FFFFFF"/>
          </w:tcPr>
          <w:p w14:paraId="499B5E74"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Шланг ГУРа УАЗ 452 (409 дв) нагнетательный</w:t>
            </w:r>
          </w:p>
        </w:tc>
        <w:tc>
          <w:tcPr>
            <w:tcW w:w="708" w:type="dxa"/>
            <w:tcBorders>
              <w:left w:val="single" w:sz="4" w:space="0" w:color="000000"/>
              <w:bottom w:val="single" w:sz="4" w:space="0" w:color="000000"/>
            </w:tcBorders>
            <w:shd w:val="clear" w:color="auto" w:fill="FFFFFF"/>
          </w:tcPr>
          <w:p w14:paraId="688359F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21F19B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E2987A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1 232,00</w:t>
            </w:r>
          </w:p>
        </w:tc>
        <w:tc>
          <w:tcPr>
            <w:tcW w:w="1276" w:type="dxa"/>
            <w:tcBorders>
              <w:left w:val="single" w:sz="4" w:space="0" w:color="000000"/>
              <w:bottom w:val="single" w:sz="4" w:space="0" w:color="000000"/>
            </w:tcBorders>
            <w:shd w:val="clear" w:color="auto" w:fill="FFFFFF"/>
            <w:vAlign w:val="bottom"/>
          </w:tcPr>
          <w:p w14:paraId="2A45B7C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1 344,00</w:t>
            </w:r>
          </w:p>
        </w:tc>
        <w:tc>
          <w:tcPr>
            <w:tcW w:w="1276" w:type="dxa"/>
            <w:tcBorders>
              <w:left w:val="single" w:sz="4" w:space="0" w:color="000000"/>
              <w:bottom w:val="single" w:sz="4" w:space="0" w:color="000000"/>
            </w:tcBorders>
            <w:shd w:val="clear" w:color="auto" w:fill="FFFFFF"/>
            <w:vAlign w:val="bottom"/>
          </w:tcPr>
          <w:p w14:paraId="4FA9452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1 232,00</w:t>
            </w:r>
          </w:p>
        </w:tc>
        <w:tc>
          <w:tcPr>
            <w:tcW w:w="1139" w:type="dxa"/>
            <w:tcBorders>
              <w:left w:val="single" w:sz="4" w:space="0" w:color="000000"/>
              <w:bottom w:val="single" w:sz="4" w:space="0" w:color="000000"/>
            </w:tcBorders>
            <w:shd w:val="clear" w:color="auto" w:fill="FFFFFF"/>
            <w:vAlign w:val="bottom"/>
          </w:tcPr>
          <w:p w14:paraId="2BCE076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1 269,33</w:t>
            </w:r>
          </w:p>
        </w:tc>
        <w:tc>
          <w:tcPr>
            <w:tcW w:w="3117" w:type="dxa"/>
            <w:tcBorders>
              <w:left w:val="single" w:sz="4" w:space="0" w:color="000000"/>
              <w:bottom w:val="single" w:sz="4" w:space="0" w:color="000000"/>
              <w:right w:val="single" w:sz="4" w:space="0" w:color="000000"/>
            </w:tcBorders>
            <w:shd w:val="clear" w:color="auto" w:fill="FFFFFF"/>
            <w:vAlign w:val="bottom"/>
          </w:tcPr>
          <w:p w14:paraId="19FE393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1 269,33</w:t>
            </w:r>
          </w:p>
        </w:tc>
      </w:tr>
      <w:tr w:rsidR="00D52AA2" w:rsidRPr="00D52AA2" w14:paraId="14F8D177" w14:textId="77777777" w:rsidTr="0058087C">
        <w:tc>
          <w:tcPr>
            <w:tcW w:w="512" w:type="dxa"/>
            <w:tcBorders>
              <w:left w:val="single" w:sz="4" w:space="0" w:color="000000"/>
              <w:bottom w:val="single" w:sz="4" w:space="0" w:color="000000"/>
            </w:tcBorders>
            <w:shd w:val="clear" w:color="auto" w:fill="FFFFFF"/>
          </w:tcPr>
          <w:p w14:paraId="49C61EE9"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403</w:t>
            </w:r>
          </w:p>
        </w:tc>
        <w:tc>
          <w:tcPr>
            <w:tcW w:w="6151" w:type="dxa"/>
            <w:tcBorders>
              <w:left w:val="single" w:sz="4" w:space="0" w:color="000000"/>
              <w:bottom w:val="single" w:sz="4" w:space="0" w:color="000000"/>
            </w:tcBorders>
            <w:shd w:val="clear" w:color="auto" w:fill="FFFFFF"/>
          </w:tcPr>
          <w:p w14:paraId="509CBD5D"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Шланг ГУРа УАЗ 452 (421 дв) нагнетательный</w:t>
            </w:r>
          </w:p>
        </w:tc>
        <w:tc>
          <w:tcPr>
            <w:tcW w:w="708" w:type="dxa"/>
            <w:tcBorders>
              <w:left w:val="single" w:sz="4" w:space="0" w:color="000000"/>
              <w:bottom w:val="single" w:sz="4" w:space="0" w:color="000000"/>
            </w:tcBorders>
            <w:shd w:val="clear" w:color="auto" w:fill="FFFFFF"/>
          </w:tcPr>
          <w:p w14:paraId="2819882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68830A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1C0631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924,00</w:t>
            </w:r>
          </w:p>
        </w:tc>
        <w:tc>
          <w:tcPr>
            <w:tcW w:w="1276" w:type="dxa"/>
            <w:tcBorders>
              <w:left w:val="single" w:sz="4" w:space="0" w:color="000000"/>
              <w:bottom w:val="single" w:sz="4" w:space="0" w:color="000000"/>
            </w:tcBorders>
            <w:shd w:val="clear" w:color="auto" w:fill="FFFFFF"/>
            <w:vAlign w:val="bottom"/>
          </w:tcPr>
          <w:p w14:paraId="2CA762E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1 008,00</w:t>
            </w:r>
          </w:p>
        </w:tc>
        <w:tc>
          <w:tcPr>
            <w:tcW w:w="1276" w:type="dxa"/>
            <w:tcBorders>
              <w:left w:val="single" w:sz="4" w:space="0" w:color="000000"/>
              <w:bottom w:val="single" w:sz="4" w:space="0" w:color="000000"/>
            </w:tcBorders>
            <w:shd w:val="clear" w:color="auto" w:fill="FFFFFF"/>
            <w:vAlign w:val="bottom"/>
          </w:tcPr>
          <w:p w14:paraId="2C8AB63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924,00</w:t>
            </w:r>
          </w:p>
        </w:tc>
        <w:tc>
          <w:tcPr>
            <w:tcW w:w="1139" w:type="dxa"/>
            <w:tcBorders>
              <w:left w:val="single" w:sz="4" w:space="0" w:color="000000"/>
              <w:bottom w:val="single" w:sz="4" w:space="0" w:color="000000"/>
            </w:tcBorders>
            <w:shd w:val="clear" w:color="auto" w:fill="FFFFFF"/>
            <w:vAlign w:val="bottom"/>
          </w:tcPr>
          <w:p w14:paraId="607D954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952,00</w:t>
            </w:r>
          </w:p>
        </w:tc>
        <w:tc>
          <w:tcPr>
            <w:tcW w:w="3117" w:type="dxa"/>
            <w:tcBorders>
              <w:left w:val="single" w:sz="4" w:space="0" w:color="000000"/>
              <w:bottom w:val="single" w:sz="4" w:space="0" w:color="000000"/>
              <w:right w:val="single" w:sz="4" w:space="0" w:color="000000"/>
            </w:tcBorders>
            <w:shd w:val="clear" w:color="auto" w:fill="FFFFFF"/>
            <w:vAlign w:val="bottom"/>
          </w:tcPr>
          <w:p w14:paraId="4CD4A63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952,00</w:t>
            </w:r>
          </w:p>
        </w:tc>
      </w:tr>
      <w:tr w:rsidR="00D52AA2" w:rsidRPr="00D52AA2" w14:paraId="176C4C17" w14:textId="77777777" w:rsidTr="0058087C">
        <w:tc>
          <w:tcPr>
            <w:tcW w:w="512" w:type="dxa"/>
            <w:tcBorders>
              <w:left w:val="single" w:sz="4" w:space="0" w:color="000000"/>
              <w:bottom w:val="single" w:sz="4" w:space="0" w:color="000000"/>
            </w:tcBorders>
            <w:shd w:val="clear" w:color="auto" w:fill="FFFFFF"/>
          </w:tcPr>
          <w:p w14:paraId="28887B07"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404</w:t>
            </w:r>
          </w:p>
        </w:tc>
        <w:tc>
          <w:tcPr>
            <w:tcW w:w="6151" w:type="dxa"/>
            <w:tcBorders>
              <w:left w:val="single" w:sz="4" w:space="0" w:color="000000"/>
              <w:bottom w:val="single" w:sz="4" w:space="0" w:color="000000"/>
            </w:tcBorders>
            <w:shd w:val="clear" w:color="auto" w:fill="FFFFFF"/>
          </w:tcPr>
          <w:p w14:paraId="16E4893F"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Шланг ГУРа УАЗ-452 (дв 4091 с 2012 г.в. ЕВРО-4)</w:t>
            </w:r>
          </w:p>
        </w:tc>
        <w:tc>
          <w:tcPr>
            <w:tcW w:w="708" w:type="dxa"/>
            <w:tcBorders>
              <w:left w:val="single" w:sz="4" w:space="0" w:color="000000"/>
              <w:bottom w:val="single" w:sz="4" w:space="0" w:color="000000"/>
            </w:tcBorders>
            <w:shd w:val="clear" w:color="auto" w:fill="FFFFFF"/>
          </w:tcPr>
          <w:p w14:paraId="5871F73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7262E8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ED3F5A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962,50</w:t>
            </w:r>
          </w:p>
        </w:tc>
        <w:tc>
          <w:tcPr>
            <w:tcW w:w="1276" w:type="dxa"/>
            <w:tcBorders>
              <w:left w:val="single" w:sz="4" w:space="0" w:color="000000"/>
              <w:bottom w:val="single" w:sz="4" w:space="0" w:color="000000"/>
            </w:tcBorders>
            <w:shd w:val="clear" w:color="auto" w:fill="FFFFFF"/>
            <w:vAlign w:val="bottom"/>
          </w:tcPr>
          <w:p w14:paraId="248467E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1 050,00</w:t>
            </w:r>
          </w:p>
        </w:tc>
        <w:tc>
          <w:tcPr>
            <w:tcW w:w="1276" w:type="dxa"/>
            <w:tcBorders>
              <w:left w:val="single" w:sz="4" w:space="0" w:color="000000"/>
              <w:bottom w:val="single" w:sz="4" w:space="0" w:color="000000"/>
            </w:tcBorders>
            <w:shd w:val="clear" w:color="auto" w:fill="FFFFFF"/>
            <w:vAlign w:val="bottom"/>
          </w:tcPr>
          <w:p w14:paraId="0693E1F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962,50</w:t>
            </w:r>
          </w:p>
        </w:tc>
        <w:tc>
          <w:tcPr>
            <w:tcW w:w="1139" w:type="dxa"/>
            <w:tcBorders>
              <w:left w:val="single" w:sz="4" w:space="0" w:color="000000"/>
              <w:bottom w:val="single" w:sz="4" w:space="0" w:color="000000"/>
            </w:tcBorders>
            <w:shd w:val="clear" w:color="auto" w:fill="FFFFFF"/>
            <w:vAlign w:val="bottom"/>
          </w:tcPr>
          <w:p w14:paraId="725085A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991,67</w:t>
            </w:r>
          </w:p>
        </w:tc>
        <w:tc>
          <w:tcPr>
            <w:tcW w:w="3117" w:type="dxa"/>
            <w:tcBorders>
              <w:left w:val="single" w:sz="4" w:space="0" w:color="000000"/>
              <w:bottom w:val="single" w:sz="4" w:space="0" w:color="000000"/>
              <w:right w:val="single" w:sz="4" w:space="0" w:color="000000"/>
            </w:tcBorders>
            <w:shd w:val="clear" w:color="auto" w:fill="FFFFFF"/>
            <w:vAlign w:val="bottom"/>
          </w:tcPr>
          <w:p w14:paraId="1624A8C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991,67</w:t>
            </w:r>
          </w:p>
        </w:tc>
      </w:tr>
      <w:tr w:rsidR="00D52AA2" w:rsidRPr="00D52AA2" w14:paraId="00C18B3E" w14:textId="77777777" w:rsidTr="0058087C">
        <w:tc>
          <w:tcPr>
            <w:tcW w:w="512" w:type="dxa"/>
            <w:tcBorders>
              <w:left w:val="single" w:sz="4" w:space="0" w:color="000000"/>
              <w:bottom w:val="single" w:sz="4" w:space="0" w:color="000000"/>
            </w:tcBorders>
            <w:shd w:val="clear" w:color="auto" w:fill="FFFFFF"/>
          </w:tcPr>
          <w:p w14:paraId="30AFC7C0"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405</w:t>
            </w:r>
          </w:p>
        </w:tc>
        <w:tc>
          <w:tcPr>
            <w:tcW w:w="6151" w:type="dxa"/>
            <w:tcBorders>
              <w:left w:val="single" w:sz="4" w:space="0" w:color="000000"/>
              <w:bottom w:val="single" w:sz="4" w:space="0" w:color="000000"/>
            </w:tcBorders>
            <w:shd w:val="clear" w:color="auto" w:fill="FFFFFF"/>
          </w:tcPr>
          <w:p w14:paraId="628EEFD5"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Шланг тормозной 3160, 3163 верхний перед. торм. (длинн) 40см</w:t>
            </w:r>
          </w:p>
        </w:tc>
        <w:tc>
          <w:tcPr>
            <w:tcW w:w="708" w:type="dxa"/>
            <w:tcBorders>
              <w:left w:val="single" w:sz="4" w:space="0" w:color="000000"/>
              <w:bottom w:val="single" w:sz="4" w:space="0" w:color="000000"/>
            </w:tcBorders>
            <w:shd w:val="clear" w:color="auto" w:fill="FFFFFF"/>
          </w:tcPr>
          <w:p w14:paraId="2093AB7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C262CC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F90B6B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396,00</w:t>
            </w:r>
          </w:p>
        </w:tc>
        <w:tc>
          <w:tcPr>
            <w:tcW w:w="1276" w:type="dxa"/>
            <w:tcBorders>
              <w:left w:val="single" w:sz="4" w:space="0" w:color="000000"/>
              <w:bottom w:val="single" w:sz="4" w:space="0" w:color="000000"/>
            </w:tcBorders>
            <w:shd w:val="clear" w:color="auto" w:fill="FFFFFF"/>
            <w:vAlign w:val="bottom"/>
          </w:tcPr>
          <w:p w14:paraId="2DBF78C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432,00</w:t>
            </w:r>
          </w:p>
        </w:tc>
        <w:tc>
          <w:tcPr>
            <w:tcW w:w="1276" w:type="dxa"/>
            <w:tcBorders>
              <w:left w:val="single" w:sz="4" w:space="0" w:color="000000"/>
              <w:bottom w:val="single" w:sz="4" w:space="0" w:color="000000"/>
            </w:tcBorders>
            <w:shd w:val="clear" w:color="auto" w:fill="FFFFFF"/>
            <w:vAlign w:val="bottom"/>
          </w:tcPr>
          <w:p w14:paraId="258A524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396,00</w:t>
            </w:r>
          </w:p>
        </w:tc>
        <w:tc>
          <w:tcPr>
            <w:tcW w:w="1139" w:type="dxa"/>
            <w:tcBorders>
              <w:left w:val="single" w:sz="4" w:space="0" w:color="000000"/>
              <w:bottom w:val="single" w:sz="4" w:space="0" w:color="000000"/>
            </w:tcBorders>
            <w:shd w:val="clear" w:color="auto" w:fill="FFFFFF"/>
            <w:vAlign w:val="bottom"/>
          </w:tcPr>
          <w:p w14:paraId="46822BC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408,00</w:t>
            </w:r>
          </w:p>
        </w:tc>
        <w:tc>
          <w:tcPr>
            <w:tcW w:w="3117" w:type="dxa"/>
            <w:tcBorders>
              <w:left w:val="single" w:sz="4" w:space="0" w:color="000000"/>
              <w:bottom w:val="single" w:sz="4" w:space="0" w:color="000000"/>
              <w:right w:val="single" w:sz="4" w:space="0" w:color="000000"/>
            </w:tcBorders>
            <w:shd w:val="clear" w:color="auto" w:fill="FFFFFF"/>
            <w:vAlign w:val="bottom"/>
          </w:tcPr>
          <w:p w14:paraId="0AD74D6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408,00</w:t>
            </w:r>
          </w:p>
        </w:tc>
      </w:tr>
      <w:tr w:rsidR="00D52AA2" w:rsidRPr="00D52AA2" w14:paraId="4CB49182" w14:textId="77777777" w:rsidTr="0058087C">
        <w:tc>
          <w:tcPr>
            <w:tcW w:w="512" w:type="dxa"/>
            <w:tcBorders>
              <w:left w:val="single" w:sz="4" w:space="0" w:color="000000"/>
              <w:bottom w:val="single" w:sz="4" w:space="0" w:color="000000"/>
            </w:tcBorders>
            <w:shd w:val="clear" w:color="auto" w:fill="FFFFFF"/>
          </w:tcPr>
          <w:p w14:paraId="1C0771B0"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406</w:t>
            </w:r>
          </w:p>
        </w:tc>
        <w:tc>
          <w:tcPr>
            <w:tcW w:w="6151" w:type="dxa"/>
            <w:tcBorders>
              <w:left w:val="single" w:sz="4" w:space="0" w:color="000000"/>
              <w:bottom w:val="single" w:sz="4" w:space="0" w:color="000000"/>
            </w:tcBorders>
            <w:shd w:val="clear" w:color="auto" w:fill="FFFFFF"/>
          </w:tcPr>
          <w:p w14:paraId="64A12E33"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Шланг тормозной 3160, 3163 нижний перед. торм. (короткий) (28см)</w:t>
            </w:r>
          </w:p>
        </w:tc>
        <w:tc>
          <w:tcPr>
            <w:tcW w:w="708" w:type="dxa"/>
            <w:tcBorders>
              <w:left w:val="single" w:sz="4" w:space="0" w:color="000000"/>
              <w:bottom w:val="single" w:sz="4" w:space="0" w:color="000000"/>
            </w:tcBorders>
            <w:shd w:val="clear" w:color="auto" w:fill="FFFFFF"/>
          </w:tcPr>
          <w:p w14:paraId="167647E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2B09A1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C14614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374,00</w:t>
            </w:r>
          </w:p>
        </w:tc>
        <w:tc>
          <w:tcPr>
            <w:tcW w:w="1276" w:type="dxa"/>
            <w:tcBorders>
              <w:left w:val="single" w:sz="4" w:space="0" w:color="000000"/>
              <w:bottom w:val="single" w:sz="4" w:space="0" w:color="000000"/>
            </w:tcBorders>
            <w:shd w:val="clear" w:color="auto" w:fill="FFFFFF"/>
            <w:vAlign w:val="bottom"/>
          </w:tcPr>
          <w:p w14:paraId="14E4195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408,00</w:t>
            </w:r>
          </w:p>
        </w:tc>
        <w:tc>
          <w:tcPr>
            <w:tcW w:w="1276" w:type="dxa"/>
            <w:tcBorders>
              <w:left w:val="single" w:sz="4" w:space="0" w:color="000000"/>
              <w:bottom w:val="single" w:sz="4" w:space="0" w:color="000000"/>
            </w:tcBorders>
            <w:shd w:val="clear" w:color="auto" w:fill="FFFFFF"/>
            <w:vAlign w:val="bottom"/>
          </w:tcPr>
          <w:p w14:paraId="0DABE0F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374,00</w:t>
            </w:r>
          </w:p>
        </w:tc>
        <w:tc>
          <w:tcPr>
            <w:tcW w:w="1139" w:type="dxa"/>
            <w:tcBorders>
              <w:left w:val="single" w:sz="4" w:space="0" w:color="000000"/>
              <w:bottom w:val="single" w:sz="4" w:space="0" w:color="000000"/>
            </w:tcBorders>
            <w:shd w:val="clear" w:color="auto" w:fill="FFFFFF"/>
            <w:vAlign w:val="bottom"/>
          </w:tcPr>
          <w:p w14:paraId="15E2217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385,33</w:t>
            </w:r>
          </w:p>
        </w:tc>
        <w:tc>
          <w:tcPr>
            <w:tcW w:w="3117" w:type="dxa"/>
            <w:tcBorders>
              <w:left w:val="single" w:sz="4" w:space="0" w:color="000000"/>
              <w:bottom w:val="single" w:sz="4" w:space="0" w:color="000000"/>
              <w:right w:val="single" w:sz="4" w:space="0" w:color="000000"/>
            </w:tcBorders>
            <w:shd w:val="clear" w:color="auto" w:fill="FFFFFF"/>
            <w:vAlign w:val="bottom"/>
          </w:tcPr>
          <w:p w14:paraId="1F2AEC3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385,33</w:t>
            </w:r>
          </w:p>
        </w:tc>
      </w:tr>
      <w:tr w:rsidR="00D52AA2" w:rsidRPr="00D52AA2" w14:paraId="5120A6B1" w14:textId="77777777" w:rsidTr="0058087C">
        <w:tc>
          <w:tcPr>
            <w:tcW w:w="512" w:type="dxa"/>
            <w:tcBorders>
              <w:left w:val="single" w:sz="4" w:space="0" w:color="000000"/>
              <w:bottom w:val="single" w:sz="4" w:space="0" w:color="000000"/>
            </w:tcBorders>
            <w:shd w:val="clear" w:color="auto" w:fill="FFFFFF"/>
          </w:tcPr>
          <w:p w14:paraId="463F036A"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407</w:t>
            </w:r>
          </w:p>
        </w:tc>
        <w:tc>
          <w:tcPr>
            <w:tcW w:w="6151" w:type="dxa"/>
            <w:tcBorders>
              <w:left w:val="single" w:sz="4" w:space="0" w:color="000000"/>
              <w:bottom w:val="single" w:sz="4" w:space="0" w:color="000000"/>
            </w:tcBorders>
            <w:shd w:val="clear" w:color="auto" w:fill="FFFFFF"/>
          </w:tcPr>
          <w:p w14:paraId="7A72D584"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Шланг тормозной 3163 передний (24,5см)</w:t>
            </w:r>
          </w:p>
        </w:tc>
        <w:tc>
          <w:tcPr>
            <w:tcW w:w="708" w:type="dxa"/>
            <w:tcBorders>
              <w:left w:val="single" w:sz="4" w:space="0" w:color="000000"/>
              <w:bottom w:val="single" w:sz="4" w:space="0" w:color="000000"/>
            </w:tcBorders>
            <w:shd w:val="clear" w:color="auto" w:fill="FFFFFF"/>
          </w:tcPr>
          <w:p w14:paraId="22762B4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A6631A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D8BDA1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346,50</w:t>
            </w:r>
          </w:p>
        </w:tc>
        <w:tc>
          <w:tcPr>
            <w:tcW w:w="1276" w:type="dxa"/>
            <w:tcBorders>
              <w:left w:val="single" w:sz="4" w:space="0" w:color="000000"/>
              <w:bottom w:val="single" w:sz="4" w:space="0" w:color="000000"/>
            </w:tcBorders>
            <w:shd w:val="clear" w:color="auto" w:fill="FFFFFF"/>
            <w:vAlign w:val="bottom"/>
          </w:tcPr>
          <w:p w14:paraId="693A78F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378,00</w:t>
            </w:r>
          </w:p>
        </w:tc>
        <w:tc>
          <w:tcPr>
            <w:tcW w:w="1276" w:type="dxa"/>
            <w:tcBorders>
              <w:left w:val="single" w:sz="4" w:space="0" w:color="000000"/>
              <w:bottom w:val="single" w:sz="4" w:space="0" w:color="000000"/>
            </w:tcBorders>
            <w:shd w:val="clear" w:color="auto" w:fill="FFFFFF"/>
            <w:vAlign w:val="bottom"/>
          </w:tcPr>
          <w:p w14:paraId="033EDEE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346,50</w:t>
            </w:r>
          </w:p>
        </w:tc>
        <w:tc>
          <w:tcPr>
            <w:tcW w:w="1139" w:type="dxa"/>
            <w:tcBorders>
              <w:left w:val="single" w:sz="4" w:space="0" w:color="000000"/>
              <w:bottom w:val="single" w:sz="4" w:space="0" w:color="000000"/>
            </w:tcBorders>
            <w:shd w:val="clear" w:color="auto" w:fill="FFFFFF"/>
            <w:vAlign w:val="bottom"/>
          </w:tcPr>
          <w:p w14:paraId="1DF997C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357,00</w:t>
            </w:r>
          </w:p>
        </w:tc>
        <w:tc>
          <w:tcPr>
            <w:tcW w:w="3117" w:type="dxa"/>
            <w:tcBorders>
              <w:left w:val="single" w:sz="4" w:space="0" w:color="000000"/>
              <w:bottom w:val="single" w:sz="4" w:space="0" w:color="000000"/>
              <w:right w:val="single" w:sz="4" w:space="0" w:color="000000"/>
            </w:tcBorders>
            <w:shd w:val="clear" w:color="auto" w:fill="FFFFFF"/>
            <w:vAlign w:val="bottom"/>
          </w:tcPr>
          <w:p w14:paraId="0B40D46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357,00</w:t>
            </w:r>
          </w:p>
        </w:tc>
      </w:tr>
      <w:tr w:rsidR="00D52AA2" w:rsidRPr="00D52AA2" w14:paraId="7723D667" w14:textId="77777777" w:rsidTr="0058087C">
        <w:tc>
          <w:tcPr>
            <w:tcW w:w="512" w:type="dxa"/>
            <w:tcBorders>
              <w:left w:val="single" w:sz="4" w:space="0" w:color="000000"/>
              <w:bottom w:val="single" w:sz="4" w:space="0" w:color="000000"/>
            </w:tcBorders>
            <w:shd w:val="clear" w:color="auto" w:fill="FFFFFF"/>
          </w:tcPr>
          <w:p w14:paraId="6CA7AE23"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408</w:t>
            </w:r>
          </w:p>
        </w:tc>
        <w:tc>
          <w:tcPr>
            <w:tcW w:w="6151" w:type="dxa"/>
            <w:tcBorders>
              <w:left w:val="single" w:sz="4" w:space="0" w:color="000000"/>
              <w:bottom w:val="single" w:sz="4" w:space="0" w:color="000000"/>
            </w:tcBorders>
            <w:shd w:val="clear" w:color="auto" w:fill="FFFFFF"/>
          </w:tcPr>
          <w:p w14:paraId="77D06CBF"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Шланг тормозной 3163 передний под АБС (23,5см)</w:t>
            </w:r>
          </w:p>
        </w:tc>
        <w:tc>
          <w:tcPr>
            <w:tcW w:w="708" w:type="dxa"/>
            <w:tcBorders>
              <w:left w:val="single" w:sz="4" w:space="0" w:color="000000"/>
              <w:bottom w:val="single" w:sz="4" w:space="0" w:color="000000"/>
            </w:tcBorders>
            <w:shd w:val="clear" w:color="auto" w:fill="FFFFFF"/>
          </w:tcPr>
          <w:p w14:paraId="11E8DB4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D31821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F59A9B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313,50</w:t>
            </w:r>
          </w:p>
        </w:tc>
        <w:tc>
          <w:tcPr>
            <w:tcW w:w="1276" w:type="dxa"/>
            <w:tcBorders>
              <w:left w:val="single" w:sz="4" w:space="0" w:color="000000"/>
              <w:bottom w:val="single" w:sz="4" w:space="0" w:color="000000"/>
            </w:tcBorders>
            <w:shd w:val="clear" w:color="auto" w:fill="FFFFFF"/>
            <w:vAlign w:val="bottom"/>
          </w:tcPr>
          <w:p w14:paraId="0DD1A6A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342,00</w:t>
            </w:r>
          </w:p>
        </w:tc>
        <w:tc>
          <w:tcPr>
            <w:tcW w:w="1276" w:type="dxa"/>
            <w:tcBorders>
              <w:left w:val="single" w:sz="4" w:space="0" w:color="000000"/>
              <w:bottom w:val="single" w:sz="4" w:space="0" w:color="000000"/>
            </w:tcBorders>
            <w:shd w:val="clear" w:color="auto" w:fill="FFFFFF"/>
            <w:vAlign w:val="bottom"/>
          </w:tcPr>
          <w:p w14:paraId="3EF248B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313,50</w:t>
            </w:r>
          </w:p>
        </w:tc>
        <w:tc>
          <w:tcPr>
            <w:tcW w:w="1139" w:type="dxa"/>
            <w:tcBorders>
              <w:left w:val="single" w:sz="4" w:space="0" w:color="000000"/>
              <w:bottom w:val="single" w:sz="4" w:space="0" w:color="000000"/>
            </w:tcBorders>
            <w:shd w:val="clear" w:color="auto" w:fill="FFFFFF"/>
            <w:vAlign w:val="bottom"/>
          </w:tcPr>
          <w:p w14:paraId="6FDBEF8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323,00</w:t>
            </w:r>
          </w:p>
        </w:tc>
        <w:tc>
          <w:tcPr>
            <w:tcW w:w="3117" w:type="dxa"/>
            <w:tcBorders>
              <w:left w:val="single" w:sz="4" w:space="0" w:color="000000"/>
              <w:bottom w:val="single" w:sz="4" w:space="0" w:color="000000"/>
              <w:right w:val="single" w:sz="4" w:space="0" w:color="000000"/>
            </w:tcBorders>
            <w:shd w:val="clear" w:color="auto" w:fill="FFFFFF"/>
            <w:vAlign w:val="bottom"/>
          </w:tcPr>
          <w:p w14:paraId="63816C4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323,00</w:t>
            </w:r>
          </w:p>
        </w:tc>
      </w:tr>
      <w:tr w:rsidR="00D52AA2" w:rsidRPr="00D52AA2" w14:paraId="276E823D" w14:textId="77777777" w:rsidTr="0058087C">
        <w:tc>
          <w:tcPr>
            <w:tcW w:w="512" w:type="dxa"/>
            <w:tcBorders>
              <w:left w:val="single" w:sz="4" w:space="0" w:color="000000"/>
              <w:bottom w:val="single" w:sz="4" w:space="0" w:color="000000"/>
            </w:tcBorders>
            <w:shd w:val="clear" w:color="auto" w:fill="FFFFFF"/>
          </w:tcPr>
          <w:p w14:paraId="34E51BDD"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409</w:t>
            </w:r>
          </w:p>
        </w:tc>
        <w:tc>
          <w:tcPr>
            <w:tcW w:w="6151" w:type="dxa"/>
            <w:tcBorders>
              <w:left w:val="single" w:sz="4" w:space="0" w:color="000000"/>
              <w:bottom w:val="single" w:sz="4" w:space="0" w:color="000000"/>
            </w:tcBorders>
            <w:shd w:val="clear" w:color="auto" w:fill="FFFFFF"/>
          </w:tcPr>
          <w:p w14:paraId="546ABD3C"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Шланг тормозной 3163 промежуточный (40см)</w:t>
            </w:r>
          </w:p>
        </w:tc>
        <w:tc>
          <w:tcPr>
            <w:tcW w:w="708" w:type="dxa"/>
            <w:tcBorders>
              <w:left w:val="single" w:sz="4" w:space="0" w:color="000000"/>
              <w:bottom w:val="single" w:sz="4" w:space="0" w:color="000000"/>
            </w:tcBorders>
            <w:shd w:val="clear" w:color="auto" w:fill="FFFFFF"/>
          </w:tcPr>
          <w:p w14:paraId="1DEA795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73EEB6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3DAC47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390,50</w:t>
            </w:r>
          </w:p>
        </w:tc>
        <w:tc>
          <w:tcPr>
            <w:tcW w:w="1276" w:type="dxa"/>
            <w:tcBorders>
              <w:left w:val="single" w:sz="4" w:space="0" w:color="000000"/>
              <w:bottom w:val="single" w:sz="4" w:space="0" w:color="000000"/>
            </w:tcBorders>
            <w:shd w:val="clear" w:color="auto" w:fill="FFFFFF"/>
            <w:vAlign w:val="bottom"/>
          </w:tcPr>
          <w:p w14:paraId="0AAFB31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426,00</w:t>
            </w:r>
          </w:p>
        </w:tc>
        <w:tc>
          <w:tcPr>
            <w:tcW w:w="1276" w:type="dxa"/>
            <w:tcBorders>
              <w:left w:val="single" w:sz="4" w:space="0" w:color="000000"/>
              <w:bottom w:val="single" w:sz="4" w:space="0" w:color="000000"/>
            </w:tcBorders>
            <w:shd w:val="clear" w:color="auto" w:fill="FFFFFF"/>
            <w:vAlign w:val="bottom"/>
          </w:tcPr>
          <w:p w14:paraId="11774DF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390,50</w:t>
            </w:r>
          </w:p>
        </w:tc>
        <w:tc>
          <w:tcPr>
            <w:tcW w:w="1139" w:type="dxa"/>
            <w:tcBorders>
              <w:left w:val="single" w:sz="4" w:space="0" w:color="000000"/>
              <w:bottom w:val="single" w:sz="4" w:space="0" w:color="000000"/>
            </w:tcBorders>
            <w:shd w:val="clear" w:color="auto" w:fill="FFFFFF"/>
            <w:vAlign w:val="bottom"/>
          </w:tcPr>
          <w:p w14:paraId="28F765F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402,33</w:t>
            </w:r>
          </w:p>
        </w:tc>
        <w:tc>
          <w:tcPr>
            <w:tcW w:w="3117" w:type="dxa"/>
            <w:tcBorders>
              <w:left w:val="single" w:sz="4" w:space="0" w:color="000000"/>
              <w:bottom w:val="single" w:sz="4" w:space="0" w:color="000000"/>
              <w:right w:val="single" w:sz="4" w:space="0" w:color="000000"/>
            </w:tcBorders>
            <w:shd w:val="clear" w:color="auto" w:fill="FFFFFF"/>
            <w:vAlign w:val="bottom"/>
          </w:tcPr>
          <w:p w14:paraId="3610392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402,33</w:t>
            </w:r>
          </w:p>
        </w:tc>
      </w:tr>
      <w:tr w:rsidR="00D52AA2" w:rsidRPr="00D52AA2" w14:paraId="4AAA8BBE" w14:textId="77777777" w:rsidTr="0058087C">
        <w:tc>
          <w:tcPr>
            <w:tcW w:w="512" w:type="dxa"/>
            <w:tcBorders>
              <w:left w:val="single" w:sz="4" w:space="0" w:color="000000"/>
              <w:bottom w:val="single" w:sz="4" w:space="0" w:color="000000"/>
            </w:tcBorders>
            <w:shd w:val="clear" w:color="auto" w:fill="FFFFFF"/>
          </w:tcPr>
          <w:p w14:paraId="5587208C"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410</w:t>
            </w:r>
          </w:p>
        </w:tc>
        <w:tc>
          <w:tcPr>
            <w:tcW w:w="6151" w:type="dxa"/>
            <w:tcBorders>
              <w:left w:val="single" w:sz="4" w:space="0" w:color="000000"/>
              <w:bottom w:val="single" w:sz="4" w:space="0" w:color="000000"/>
            </w:tcBorders>
            <w:shd w:val="clear" w:color="auto" w:fill="FFFFFF"/>
          </w:tcPr>
          <w:p w14:paraId="3BF87227"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Шланг тормозной задний лев  УАЗ 3163 (рестайлинг 2017г.) 41 см</w:t>
            </w:r>
          </w:p>
        </w:tc>
        <w:tc>
          <w:tcPr>
            <w:tcW w:w="708" w:type="dxa"/>
            <w:tcBorders>
              <w:left w:val="single" w:sz="4" w:space="0" w:color="000000"/>
              <w:bottom w:val="single" w:sz="4" w:space="0" w:color="000000"/>
            </w:tcBorders>
            <w:shd w:val="clear" w:color="auto" w:fill="FFFFFF"/>
          </w:tcPr>
          <w:p w14:paraId="45400D1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543442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099B43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605,00</w:t>
            </w:r>
          </w:p>
        </w:tc>
        <w:tc>
          <w:tcPr>
            <w:tcW w:w="1276" w:type="dxa"/>
            <w:tcBorders>
              <w:left w:val="single" w:sz="4" w:space="0" w:color="000000"/>
              <w:bottom w:val="single" w:sz="4" w:space="0" w:color="000000"/>
            </w:tcBorders>
            <w:shd w:val="clear" w:color="auto" w:fill="FFFFFF"/>
            <w:vAlign w:val="bottom"/>
          </w:tcPr>
          <w:p w14:paraId="63A2FF4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660,00</w:t>
            </w:r>
          </w:p>
        </w:tc>
        <w:tc>
          <w:tcPr>
            <w:tcW w:w="1276" w:type="dxa"/>
            <w:tcBorders>
              <w:left w:val="single" w:sz="4" w:space="0" w:color="000000"/>
              <w:bottom w:val="single" w:sz="4" w:space="0" w:color="000000"/>
            </w:tcBorders>
            <w:shd w:val="clear" w:color="auto" w:fill="FFFFFF"/>
            <w:vAlign w:val="bottom"/>
          </w:tcPr>
          <w:p w14:paraId="7F288FE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605,00</w:t>
            </w:r>
          </w:p>
        </w:tc>
        <w:tc>
          <w:tcPr>
            <w:tcW w:w="1139" w:type="dxa"/>
            <w:tcBorders>
              <w:left w:val="single" w:sz="4" w:space="0" w:color="000000"/>
              <w:bottom w:val="single" w:sz="4" w:space="0" w:color="000000"/>
            </w:tcBorders>
            <w:shd w:val="clear" w:color="auto" w:fill="FFFFFF"/>
            <w:vAlign w:val="bottom"/>
          </w:tcPr>
          <w:p w14:paraId="5225587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623,33</w:t>
            </w:r>
          </w:p>
        </w:tc>
        <w:tc>
          <w:tcPr>
            <w:tcW w:w="3117" w:type="dxa"/>
            <w:tcBorders>
              <w:left w:val="single" w:sz="4" w:space="0" w:color="000000"/>
              <w:bottom w:val="single" w:sz="4" w:space="0" w:color="000000"/>
              <w:right w:val="single" w:sz="4" w:space="0" w:color="000000"/>
            </w:tcBorders>
            <w:shd w:val="clear" w:color="auto" w:fill="FFFFFF"/>
            <w:vAlign w:val="bottom"/>
          </w:tcPr>
          <w:p w14:paraId="7DC005C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623,33</w:t>
            </w:r>
          </w:p>
        </w:tc>
      </w:tr>
      <w:tr w:rsidR="00D52AA2" w:rsidRPr="00D52AA2" w14:paraId="0F5C48EF" w14:textId="77777777" w:rsidTr="0058087C">
        <w:tc>
          <w:tcPr>
            <w:tcW w:w="512" w:type="dxa"/>
            <w:tcBorders>
              <w:left w:val="single" w:sz="4" w:space="0" w:color="000000"/>
              <w:bottom w:val="single" w:sz="4" w:space="0" w:color="000000"/>
            </w:tcBorders>
            <w:shd w:val="clear" w:color="auto" w:fill="FFFFFF"/>
          </w:tcPr>
          <w:p w14:paraId="0BBFD9F5"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411</w:t>
            </w:r>
          </w:p>
        </w:tc>
        <w:tc>
          <w:tcPr>
            <w:tcW w:w="6151" w:type="dxa"/>
            <w:tcBorders>
              <w:left w:val="single" w:sz="4" w:space="0" w:color="000000"/>
              <w:bottom w:val="single" w:sz="4" w:space="0" w:color="000000"/>
            </w:tcBorders>
            <w:shd w:val="clear" w:color="auto" w:fill="FFFFFF"/>
          </w:tcPr>
          <w:p w14:paraId="5A194EFD"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Шланг тормозной задний прав. УАЗ 3163 (рестайлинг 2016г.) 32 см</w:t>
            </w:r>
          </w:p>
        </w:tc>
        <w:tc>
          <w:tcPr>
            <w:tcW w:w="708" w:type="dxa"/>
            <w:tcBorders>
              <w:left w:val="single" w:sz="4" w:space="0" w:color="000000"/>
              <w:bottom w:val="single" w:sz="4" w:space="0" w:color="000000"/>
            </w:tcBorders>
            <w:shd w:val="clear" w:color="auto" w:fill="FFFFFF"/>
          </w:tcPr>
          <w:p w14:paraId="17F8289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639D2D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3596AF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330,00</w:t>
            </w:r>
          </w:p>
        </w:tc>
        <w:tc>
          <w:tcPr>
            <w:tcW w:w="1276" w:type="dxa"/>
            <w:tcBorders>
              <w:left w:val="single" w:sz="4" w:space="0" w:color="000000"/>
              <w:bottom w:val="single" w:sz="4" w:space="0" w:color="000000"/>
            </w:tcBorders>
            <w:shd w:val="clear" w:color="auto" w:fill="FFFFFF"/>
            <w:vAlign w:val="bottom"/>
          </w:tcPr>
          <w:p w14:paraId="6869C47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360,00</w:t>
            </w:r>
          </w:p>
        </w:tc>
        <w:tc>
          <w:tcPr>
            <w:tcW w:w="1276" w:type="dxa"/>
            <w:tcBorders>
              <w:left w:val="single" w:sz="4" w:space="0" w:color="000000"/>
              <w:bottom w:val="single" w:sz="4" w:space="0" w:color="000000"/>
            </w:tcBorders>
            <w:shd w:val="clear" w:color="auto" w:fill="FFFFFF"/>
            <w:vAlign w:val="bottom"/>
          </w:tcPr>
          <w:p w14:paraId="3CA4278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330,00</w:t>
            </w:r>
          </w:p>
        </w:tc>
        <w:tc>
          <w:tcPr>
            <w:tcW w:w="1139" w:type="dxa"/>
            <w:tcBorders>
              <w:left w:val="single" w:sz="4" w:space="0" w:color="000000"/>
              <w:bottom w:val="single" w:sz="4" w:space="0" w:color="000000"/>
            </w:tcBorders>
            <w:shd w:val="clear" w:color="auto" w:fill="FFFFFF"/>
            <w:vAlign w:val="bottom"/>
          </w:tcPr>
          <w:p w14:paraId="008C8B3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340,00</w:t>
            </w:r>
          </w:p>
        </w:tc>
        <w:tc>
          <w:tcPr>
            <w:tcW w:w="3117" w:type="dxa"/>
            <w:tcBorders>
              <w:left w:val="single" w:sz="4" w:space="0" w:color="000000"/>
              <w:bottom w:val="single" w:sz="4" w:space="0" w:color="000000"/>
              <w:right w:val="single" w:sz="4" w:space="0" w:color="000000"/>
            </w:tcBorders>
            <w:shd w:val="clear" w:color="auto" w:fill="FFFFFF"/>
            <w:vAlign w:val="bottom"/>
          </w:tcPr>
          <w:p w14:paraId="2AC62A9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340,00</w:t>
            </w:r>
          </w:p>
        </w:tc>
      </w:tr>
      <w:tr w:rsidR="00D52AA2" w:rsidRPr="00D52AA2" w14:paraId="41A51013" w14:textId="77777777" w:rsidTr="0058087C">
        <w:tc>
          <w:tcPr>
            <w:tcW w:w="512" w:type="dxa"/>
            <w:tcBorders>
              <w:left w:val="single" w:sz="4" w:space="0" w:color="000000"/>
              <w:bottom w:val="single" w:sz="4" w:space="0" w:color="000000"/>
            </w:tcBorders>
            <w:shd w:val="clear" w:color="auto" w:fill="FFFFFF"/>
          </w:tcPr>
          <w:p w14:paraId="6266BDA5"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412</w:t>
            </w:r>
          </w:p>
        </w:tc>
        <w:tc>
          <w:tcPr>
            <w:tcW w:w="6151" w:type="dxa"/>
            <w:tcBorders>
              <w:left w:val="single" w:sz="4" w:space="0" w:color="000000"/>
              <w:bottom w:val="single" w:sz="4" w:space="0" w:color="000000"/>
            </w:tcBorders>
            <w:shd w:val="clear" w:color="auto" w:fill="FFFFFF"/>
          </w:tcPr>
          <w:p w14:paraId="1A8649B5"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Шланг тормозной УАЗ Патриот пер лев (L=650мм) (рест 2014г.)</w:t>
            </w:r>
          </w:p>
        </w:tc>
        <w:tc>
          <w:tcPr>
            <w:tcW w:w="708" w:type="dxa"/>
            <w:tcBorders>
              <w:left w:val="single" w:sz="4" w:space="0" w:color="000000"/>
              <w:bottom w:val="single" w:sz="4" w:space="0" w:color="000000"/>
            </w:tcBorders>
            <w:shd w:val="clear" w:color="auto" w:fill="FFFFFF"/>
          </w:tcPr>
          <w:p w14:paraId="2CC66FF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3C2D81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4E9818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1 485,00</w:t>
            </w:r>
          </w:p>
        </w:tc>
        <w:tc>
          <w:tcPr>
            <w:tcW w:w="1276" w:type="dxa"/>
            <w:tcBorders>
              <w:left w:val="single" w:sz="4" w:space="0" w:color="000000"/>
              <w:bottom w:val="single" w:sz="4" w:space="0" w:color="000000"/>
            </w:tcBorders>
            <w:shd w:val="clear" w:color="auto" w:fill="FFFFFF"/>
            <w:vAlign w:val="bottom"/>
          </w:tcPr>
          <w:p w14:paraId="3D1B5D0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1 620,00</w:t>
            </w:r>
          </w:p>
        </w:tc>
        <w:tc>
          <w:tcPr>
            <w:tcW w:w="1276" w:type="dxa"/>
            <w:tcBorders>
              <w:left w:val="single" w:sz="4" w:space="0" w:color="000000"/>
              <w:bottom w:val="single" w:sz="4" w:space="0" w:color="000000"/>
            </w:tcBorders>
            <w:shd w:val="clear" w:color="auto" w:fill="FFFFFF"/>
            <w:vAlign w:val="bottom"/>
          </w:tcPr>
          <w:p w14:paraId="5DCCC3E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1 485,00</w:t>
            </w:r>
          </w:p>
        </w:tc>
        <w:tc>
          <w:tcPr>
            <w:tcW w:w="1139" w:type="dxa"/>
            <w:tcBorders>
              <w:left w:val="single" w:sz="4" w:space="0" w:color="000000"/>
              <w:bottom w:val="single" w:sz="4" w:space="0" w:color="000000"/>
            </w:tcBorders>
            <w:shd w:val="clear" w:color="auto" w:fill="FFFFFF"/>
            <w:vAlign w:val="bottom"/>
          </w:tcPr>
          <w:p w14:paraId="1384B0D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1 530,00</w:t>
            </w:r>
          </w:p>
        </w:tc>
        <w:tc>
          <w:tcPr>
            <w:tcW w:w="3117" w:type="dxa"/>
            <w:tcBorders>
              <w:left w:val="single" w:sz="4" w:space="0" w:color="000000"/>
              <w:bottom w:val="single" w:sz="4" w:space="0" w:color="000000"/>
              <w:right w:val="single" w:sz="4" w:space="0" w:color="000000"/>
            </w:tcBorders>
            <w:shd w:val="clear" w:color="auto" w:fill="FFFFFF"/>
            <w:vAlign w:val="bottom"/>
          </w:tcPr>
          <w:p w14:paraId="6480F0D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1 530,00</w:t>
            </w:r>
          </w:p>
        </w:tc>
      </w:tr>
      <w:tr w:rsidR="00D52AA2" w:rsidRPr="00D52AA2" w14:paraId="20B55C5C" w14:textId="77777777" w:rsidTr="0058087C">
        <w:tc>
          <w:tcPr>
            <w:tcW w:w="512" w:type="dxa"/>
            <w:tcBorders>
              <w:left w:val="single" w:sz="4" w:space="0" w:color="000000"/>
              <w:bottom w:val="single" w:sz="4" w:space="0" w:color="000000"/>
            </w:tcBorders>
            <w:shd w:val="clear" w:color="auto" w:fill="FFFFFF"/>
          </w:tcPr>
          <w:p w14:paraId="74666ECF"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413</w:t>
            </w:r>
          </w:p>
        </w:tc>
        <w:tc>
          <w:tcPr>
            <w:tcW w:w="6151" w:type="dxa"/>
            <w:tcBorders>
              <w:left w:val="single" w:sz="4" w:space="0" w:color="000000"/>
              <w:bottom w:val="single" w:sz="4" w:space="0" w:color="000000"/>
            </w:tcBorders>
            <w:shd w:val="clear" w:color="auto" w:fill="FFFFFF"/>
          </w:tcPr>
          <w:p w14:paraId="18B5E719"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Шланг тормозной УАЗ-469 пер (длинный) </w:t>
            </w:r>
          </w:p>
        </w:tc>
        <w:tc>
          <w:tcPr>
            <w:tcW w:w="708" w:type="dxa"/>
            <w:tcBorders>
              <w:left w:val="single" w:sz="4" w:space="0" w:color="000000"/>
              <w:bottom w:val="single" w:sz="4" w:space="0" w:color="000000"/>
            </w:tcBorders>
            <w:shd w:val="clear" w:color="auto" w:fill="FFFFFF"/>
          </w:tcPr>
          <w:p w14:paraId="156F732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FA0E35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A3FB5A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385,00</w:t>
            </w:r>
          </w:p>
        </w:tc>
        <w:tc>
          <w:tcPr>
            <w:tcW w:w="1276" w:type="dxa"/>
            <w:tcBorders>
              <w:left w:val="single" w:sz="4" w:space="0" w:color="000000"/>
              <w:bottom w:val="single" w:sz="4" w:space="0" w:color="000000"/>
            </w:tcBorders>
            <w:shd w:val="clear" w:color="auto" w:fill="FFFFFF"/>
            <w:vAlign w:val="bottom"/>
          </w:tcPr>
          <w:p w14:paraId="492901D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420,00</w:t>
            </w:r>
          </w:p>
        </w:tc>
        <w:tc>
          <w:tcPr>
            <w:tcW w:w="1276" w:type="dxa"/>
            <w:tcBorders>
              <w:left w:val="single" w:sz="4" w:space="0" w:color="000000"/>
              <w:bottom w:val="single" w:sz="4" w:space="0" w:color="000000"/>
            </w:tcBorders>
            <w:shd w:val="clear" w:color="auto" w:fill="FFFFFF"/>
            <w:vAlign w:val="bottom"/>
          </w:tcPr>
          <w:p w14:paraId="4539639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385,00</w:t>
            </w:r>
          </w:p>
        </w:tc>
        <w:tc>
          <w:tcPr>
            <w:tcW w:w="1139" w:type="dxa"/>
            <w:tcBorders>
              <w:left w:val="single" w:sz="4" w:space="0" w:color="000000"/>
              <w:bottom w:val="single" w:sz="4" w:space="0" w:color="000000"/>
            </w:tcBorders>
            <w:shd w:val="clear" w:color="auto" w:fill="FFFFFF"/>
            <w:vAlign w:val="bottom"/>
          </w:tcPr>
          <w:p w14:paraId="45AE455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396,67</w:t>
            </w:r>
          </w:p>
        </w:tc>
        <w:tc>
          <w:tcPr>
            <w:tcW w:w="3117" w:type="dxa"/>
            <w:tcBorders>
              <w:left w:val="single" w:sz="4" w:space="0" w:color="000000"/>
              <w:bottom w:val="single" w:sz="4" w:space="0" w:color="000000"/>
              <w:right w:val="single" w:sz="4" w:space="0" w:color="000000"/>
            </w:tcBorders>
            <w:shd w:val="clear" w:color="auto" w:fill="FFFFFF"/>
            <w:vAlign w:val="bottom"/>
          </w:tcPr>
          <w:p w14:paraId="49A6D7E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396,67</w:t>
            </w:r>
          </w:p>
        </w:tc>
      </w:tr>
      <w:tr w:rsidR="00D52AA2" w:rsidRPr="00D52AA2" w14:paraId="46FC37F3" w14:textId="77777777" w:rsidTr="0058087C">
        <w:tc>
          <w:tcPr>
            <w:tcW w:w="512" w:type="dxa"/>
            <w:tcBorders>
              <w:left w:val="single" w:sz="4" w:space="0" w:color="000000"/>
              <w:bottom w:val="single" w:sz="4" w:space="0" w:color="000000"/>
            </w:tcBorders>
            <w:shd w:val="clear" w:color="auto" w:fill="FFFFFF"/>
          </w:tcPr>
          <w:p w14:paraId="68A50C09"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414</w:t>
            </w:r>
          </w:p>
        </w:tc>
        <w:tc>
          <w:tcPr>
            <w:tcW w:w="6151" w:type="dxa"/>
            <w:tcBorders>
              <w:left w:val="single" w:sz="4" w:space="0" w:color="000000"/>
              <w:bottom w:val="single" w:sz="4" w:space="0" w:color="000000"/>
            </w:tcBorders>
            <w:shd w:val="clear" w:color="auto" w:fill="FFFFFF"/>
          </w:tcPr>
          <w:p w14:paraId="1ECBB493"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Шланг угловой воздуховода 3163</w:t>
            </w:r>
          </w:p>
        </w:tc>
        <w:tc>
          <w:tcPr>
            <w:tcW w:w="708" w:type="dxa"/>
            <w:tcBorders>
              <w:left w:val="single" w:sz="4" w:space="0" w:color="000000"/>
              <w:bottom w:val="single" w:sz="4" w:space="0" w:color="000000"/>
            </w:tcBorders>
            <w:shd w:val="clear" w:color="auto" w:fill="FFFFFF"/>
          </w:tcPr>
          <w:p w14:paraId="07DB362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FBA673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D158C8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924,00</w:t>
            </w:r>
          </w:p>
        </w:tc>
        <w:tc>
          <w:tcPr>
            <w:tcW w:w="1276" w:type="dxa"/>
            <w:tcBorders>
              <w:left w:val="single" w:sz="4" w:space="0" w:color="000000"/>
              <w:bottom w:val="single" w:sz="4" w:space="0" w:color="000000"/>
            </w:tcBorders>
            <w:shd w:val="clear" w:color="auto" w:fill="FFFFFF"/>
            <w:vAlign w:val="bottom"/>
          </w:tcPr>
          <w:p w14:paraId="2EBD0D0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1 008,00</w:t>
            </w:r>
          </w:p>
        </w:tc>
        <w:tc>
          <w:tcPr>
            <w:tcW w:w="1276" w:type="dxa"/>
            <w:tcBorders>
              <w:left w:val="single" w:sz="4" w:space="0" w:color="000000"/>
              <w:bottom w:val="single" w:sz="4" w:space="0" w:color="000000"/>
            </w:tcBorders>
            <w:shd w:val="clear" w:color="auto" w:fill="FFFFFF"/>
            <w:vAlign w:val="bottom"/>
          </w:tcPr>
          <w:p w14:paraId="25AAAF2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924,00</w:t>
            </w:r>
          </w:p>
        </w:tc>
        <w:tc>
          <w:tcPr>
            <w:tcW w:w="1139" w:type="dxa"/>
            <w:tcBorders>
              <w:left w:val="single" w:sz="4" w:space="0" w:color="000000"/>
              <w:bottom w:val="single" w:sz="4" w:space="0" w:color="000000"/>
            </w:tcBorders>
            <w:shd w:val="clear" w:color="auto" w:fill="FFFFFF"/>
            <w:vAlign w:val="bottom"/>
          </w:tcPr>
          <w:p w14:paraId="200E0F3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952,00</w:t>
            </w:r>
          </w:p>
        </w:tc>
        <w:tc>
          <w:tcPr>
            <w:tcW w:w="3117" w:type="dxa"/>
            <w:tcBorders>
              <w:left w:val="single" w:sz="4" w:space="0" w:color="000000"/>
              <w:bottom w:val="single" w:sz="4" w:space="0" w:color="000000"/>
              <w:right w:val="single" w:sz="4" w:space="0" w:color="000000"/>
            </w:tcBorders>
            <w:shd w:val="clear" w:color="auto" w:fill="FFFFFF"/>
            <w:vAlign w:val="bottom"/>
          </w:tcPr>
          <w:p w14:paraId="566A4C4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952,00</w:t>
            </w:r>
          </w:p>
        </w:tc>
      </w:tr>
      <w:tr w:rsidR="00D52AA2" w:rsidRPr="00D52AA2" w14:paraId="07D45DCA" w14:textId="77777777" w:rsidTr="0058087C">
        <w:tc>
          <w:tcPr>
            <w:tcW w:w="512" w:type="dxa"/>
            <w:tcBorders>
              <w:left w:val="single" w:sz="4" w:space="0" w:color="000000"/>
              <w:bottom w:val="single" w:sz="4" w:space="0" w:color="000000"/>
            </w:tcBorders>
            <w:shd w:val="clear" w:color="auto" w:fill="FFFFFF"/>
          </w:tcPr>
          <w:p w14:paraId="54FB330D"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415</w:t>
            </w:r>
          </w:p>
        </w:tc>
        <w:tc>
          <w:tcPr>
            <w:tcW w:w="6151" w:type="dxa"/>
            <w:tcBorders>
              <w:left w:val="single" w:sz="4" w:space="0" w:color="000000"/>
              <w:bottom w:val="single" w:sz="4" w:space="0" w:color="000000"/>
            </w:tcBorders>
            <w:shd w:val="clear" w:color="auto" w:fill="FFFFFF"/>
          </w:tcPr>
          <w:p w14:paraId="43E26864"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Шрус длинный 3162, 3163 лев.(1600)</w:t>
            </w:r>
          </w:p>
        </w:tc>
        <w:tc>
          <w:tcPr>
            <w:tcW w:w="708" w:type="dxa"/>
            <w:tcBorders>
              <w:left w:val="single" w:sz="4" w:space="0" w:color="000000"/>
              <w:bottom w:val="single" w:sz="4" w:space="0" w:color="000000"/>
            </w:tcBorders>
            <w:shd w:val="clear" w:color="auto" w:fill="FFFFFF"/>
          </w:tcPr>
          <w:p w14:paraId="5FCBA90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320768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F7075C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11 000,00</w:t>
            </w:r>
          </w:p>
        </w:tc>
        <w:tc>
          <w:tcPr>
            <w:tcW w:w="1276" w:type="dxa"/>
            <w:tcBorders>
              <w:left w:val="single" w:sz="4" w:space="0" w:color="000000"/>
              <w:bottom w:val="single" w:sz="4" w:space="0" w:color="000000"/>
            </w:tcBorders>
            <w:shd w:val="clear" w:color="auto" w:fill="FFFFFF"/>
            <w:vAlign w:val="bottom"/>
          </w:tcPr>
          <w:p w14:paraId="086357D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12 000,00</w:t>
            </w:r>
          </w:p>
        </w:tc>
        <w:tc>
          <w:tcPr>
            <w:tcW w:w="1276" w:type="dxa"/>
            <w:tcBorders>
              <w:left w:val="single" w:sz="4" w:space="0" w:color="000000"/>
              <w:bottom w:val="single" w:sz="4" w:space="0" w:color="000000"/>
            </w:tcBorders>
            <w:shd w:val="clear" w:color="auto" w:fill="FFFFFF"/>
            <w:vAlign w:val="bottom"/>
          </w:tcPr>
          <w:p w14:paraId="662DB94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11 100,00</w:t>
            </w:r>
          </w:p>
        </w:tc>
        <w:tc>
          <w:tcPr>
            <w:tcW w:w="1139" w:type="dxa"/>
            <w:tcBorders>
              <w:left w:val="single" w:sz="4" w:space="0" w:color="000000"/>
              <w:bottom w:val="single" w:sz="4" w:space="0" w:color="000000"/>
            </w:tcBorders>
            <w:shd w:val="clear" w:color="auto" w:fill="FFFFFF"/>
            <w:vAlign w:val="bottom"/>
          </w:tcPr>
          <w:p w14:paraId="032ADC4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11 366,67</w:t>
            </w:r>
          </w:p>
        </w:tc>
        <w:tc>
          <w:tcPr>
            <w:tcW w:w="3117" w:type="dxa"/>
            <w:tcBorders>
              <w:left w:val="single" w:sz="4" w:space="0" w:color="000000"/>
              <w:bottom w:val="single" w:sz="4" w:space="0" w:color="000000"/>
              <w:right w:val="single" w:sz="4" w:space="0" w:color="000000"/>
            </w:tcBorders>
            <w:shd w:val="clear" w:color="auto" w:fill="FFFFFF"/>
            <w:vAlign w:val="bottom"/>
          </w:tcPr>
          <w:p w14:paraId="1E5040D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11 366,67</w:t>
            </w:r>
          </w:p>
        </w:tc>
      </w:tr>
      <w:tr w:rsidR="00D52AA2" w:rsidRPr="00D52AA2" w14:paraId="0A981BDE" w14:textId="77777777" w:rsidTr="0058087C">
        <w:tc>
          <w:tcPr>
            <w:tcW w:w="512" w:type="dxa"/>
            <w:tcBorders>
              <w:left w:val="single" w:sz="4" w:space="0" w:color="000000"/>
              <w:bottom w:val="single" w:sz="4" w:space="0" w:color="000000"/>
            </w:tcBorders>
            <w:shd w:val="clear" w:color="auto" w:fill="FFFFFF"/>
          </w:tcPr>
          <w:p w14:paraId="791EC527"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416</w:t>
            </w:r>
          </w:p>
        </w:tc>
        <w:tc>
          <w:tcPr>
            <w:tcW w:w="6151" w:type="dxa"/>
            <w:tcBorders>
              <w:left w:val="single" w:sz="4" w:space="0" w:color="000000"/>
              <w:bottom w:val="single" w:sz="4" w:space="0" w:color="000000"/>
            </w:tcBorders>
            <w:shd w:val="clear" w:color="auto" w:fill="FFFFFF"/>
          </w:tcPr>
          <w:p w14:paraId="2C7E60E8"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Шрус короткий 3160  (мост Спайсер 1445мм)</w:t>
            </w:r>
          </w:p>
        </w:tc>
        <w:tc>
          <w:tcPr>
            <w:tcW w:w="708" w:type="dxa"/>
            <w:tcBorders>
              <w:left w:val="single" w:sz="4" w:space="0" w:color="000000"/>
              <w:bottom w:val="single" w:sz="4" w:space="0" w:color="000000"/>
            </w:tcBorders>
            <w:shd w:val="clear" w:color="auto" w:fill="FFFFFF"/>
          </w:tcPr>
          <w:p w14:paraId="075861F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4B26D8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C21EF5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4 290,00</w:t>
            </w:r>
          </w:p>
        </w:tc>
        <w:tc>
          <w:tcPr>
            <w:tcW w:w="1276" w:type="dxa"/>
            <w:tcBorders>
              <w:left w:val="single" w:sz="4" w:space="0" w:color="000000"/>
              <w:bottom w:val="single" w:sz="4" w:space="0" w:color="000000"/>
            </w:tcBorders>
            <w:shd w:val="clear" w:color="auto" w:fill="FFFFFF"/>
            <w:vAlign w:val="bottom"/>
          </w:tcPr>
          <w:p w14:paraId="2CE71DF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4 680,00</w:t>
            </w:r>
          </w:p>
        </w:tc>
        <w:tc>
          <w:tcPr>
            <w:tcW w:w="1276" w:type="dxa"/>
            <w:tcBorders>
              <w:left w:val="single" w:sz="4" w:space="0" w:color="000000"/>
              <w:bottom w:val="single" w:sz="4" w:space="0" w:color="000000"/>
            </w:tcBorders>
            <w:shd w:val="clear" w:color="auto" w:fill="FFFFFF"/>
            <w:vAlign w:val="bottom"/>
          </w:tcPr>
          <w:p w14:paraId="39756C4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4 300,00</w:t>
            </w:r>
          </w:p>
        </w:tc>
        <w:tc>
          <w:tcPr>
            <w:tcW w:w="1139" w:type="dxa"/>
            <w:tcBorders>
              <w:left w:val="single" w:sz="4" w:space="0" w:color="000000"/>
              <w:bottom w:val="single" w:sz="4" w:space="0" w:color="000000"/>
            </w:tcBorders>
            <w:shd w:val="clear" w:color="auto" w:fill="FFFFFF"/>
            <w:vAlign w:val="bottom"/>
          </w:tcPr>
          <w:p w14:paraId="68C736E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4 423,33</w:t>
            </w:r>
          </w:p>
        </w:tc>
        <w:tc>
          <w:tcPr>
            <w:tcW w:w="3117" w:type="dxa"/>
            <w:tcBorders>
              <w:left w:val="single" w:sz="4" w:space="0" w:color="000000"/>
              <w:bottom w:val="single" w:sz="4" w:space="0" w:color="000000"/>
              <w:right w:val="single" w:sz="4" w:space="0" w:color="000000"/>
            </w:tcBorders>
            <w:shd w:val="clear" w:color="auto" w:fill="FFFFFF"/>
            <w:vAlign w:val="bottom"/>
          </w:tcPr>
          <w:p w14:paraId="3D914F3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4 423,33</w:t>
            </w:r>
          </w:p>
        </w:tc>
      </w:tr>
      <w:tr w:rsidR="00D52AA2" w:rsidRPr="00D52AA2" w14:paraId="29716585" w14:textId="77777777" w:rsidTr="0058087C">
        <w:tc>
          <w:tcPr>
            <w:tcW w:w="512" w:type="dxa"/>
            <w:tcBorders>
              <w:left w:val="single" w:sz="4" w:space="0" w:color="000000"/>
              <w:bottom w:val="single" w:sz="4" w:space="0" w:color="000000"/>
            </w:tcBorders>
            <w:shd w:val="clear" w:color="auto" w:fill="FFFFFF"/>
          </w:tcPr>
          <w:p w14:paraId="0871B9F1"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417</w:t>
            </w:r>
          </w:p>
        </w:tc>
        <w:tc>
          <w:tcPr>
            <w:tcW w:w="6151" w:type="dxa"/>
            <w:tcBorders>
              <w:left w:val="single" w:sz="4" w:space="0" w:color="000000"/>
              <w:bottom w:val="single" w:sz="4" w:space="0" w:color="000000"/>
            </w:tcBorders>
            <w:shd w:val="clear" w:color="auto" w:fill="FFFFFF"/>
          </w:tcPr>
          <w:p w14:paraId="0DF6FF10"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Шрус короткий 3162, 3163 прав.</w:t>
            </w:r>
          </w:p>
        </w:tc>
        <w:tc>
          <w:tcPr>
            <w:tcW w:w="708" w:type="dxa"/>
            <w:tcBorders>
              <w:left w:val="single" w:sz="4" w:space="0" w:color="000000"/>
              <w:bottom w:val="single" w:sz="4" w:space="0" w:color="000000"/>
            </w:tcBorders>
            <w:shd w:val="clear" w:color="auto" w:fill="FFFFFF"/>
          </w:tcPr>
          <w:p w14:paraId="57A3B83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EDFFB8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1C1AEE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10 175,00</w:t>
            </w:r>
          </w:p>
        </w:tc>
        <w:tc>
          <w:tcPr>
            <w:tcW w:w="1276" w:type="dxa"/>
            <w:tcBorders>
              <w:left w:val="single" w:sz="4" w:space="0" w:color="000000"/>
              <w:bottom w:val="single" w:sz="4" w:space="0" w:color="000000"/>
            </w:tcBorders>
            <w:shd w:val="clear" w:color="auto" w:fill="FFFFFF"/>
            <w:vAlign w:val="bottom"/>
          </w:tcPr>
          <w:p w14:paraId="6E5ECE1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11 100,00</w:t>
            </w:r>
          </w:p>
        </w:tc>
        <w:tc>
          <w:tcPr>
            <w:tcW w:w="1276" w:type="dxa"/>
            <w:tcBorders>
              <w:left w:val="single" w:sz="4" w:space="0" w:color="000000"/>
              <w:bottom w:val="single" w:sz="4" w:space="0" w:color="000000"/>
            </w:tcBorders>
            <w:shd w:val="clear" w:color="auto" w:fill="FFFFFF"/>
            <w:vAlign w:val="bottom"/>
          </w:tcPr>
          <w:p w14:paraId="46155F3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10 100,00</w:t>
            </w:r>
          </w:p>
        </w:tc>
        <w:tc>
          <w:tcPr>
            <w:tcW w:w="1139" w:type="dxa"/>
            <w:tcBorders>
              <w:left w:val="single" w:sz="4" w:space="0" w:color="000000"/>
              <w:bottom w:val="single" w:sz="4" w:space="0" w:color="000000"/>
            </w:tcBorders>
            <w:shd w:val="clear" w:color="auto" w:fill="FFFFFF"/>
            <w:vAlign w:val="bottom"/>
          </w:tcPr>
          <w:p w14:paraId="3CF180A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10 458,33</w:t>
            </w:r>
          </w:p>
        </w:tc>
        <w:tc>
          <w:tcPr>
            <w:tcW w:w="3117" w:type="dxa"/>
            <w:tcBorders>
              <w:left w:val="single" w:sz="4" w:space="0" w:color="000000"/>
              <w:bottom w:val="single" w:sz="4" w:space="0" w:color="000000"/>
              <w:right w:val="single" w:sz="4" w:space="0" w:color="000000"/>
            </w:tcBorders>
            <w:shd w:val="clear" w:color="auto" w:fill="FFFFFF"/>
            <w:vAlign w:val="bottom"/>
          </w:tcPr>
          <w:p w14:paraId="17E0E30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10 458,33</w:t>
            </w:r>
          </w:p>
        </w:tc>
      </w:tr>
      <w:tr w:rsidR="00D52AA2" w:rsidRPr="00D52AA2" w14:paraId="6E6DED70" w14:textId="77777777" w:rsidTr="0058087C">
        <w:tc>
          <w:tcPr>
            <w:tcW w:w="512" w:type="dxa"/>
            <w:tcBorders>
              <w:left w:val="single" w:sz="4" w:space="0" w:color="000000"/>
              <w:bottom w:val="single" w:sz="4" w:space="0" w:color="000000"/>
            </w:tcBorders>
            <w:shd w:val="clear" w:color="auto" w:fill="FFFFFF"/>
          </w:tcPr>
          <w:p w14:paraId="7E507614"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418</w:t>
            </w:r>
          </w:p>
        </w:tc>
        <w:tc>
          <w:tcPr>
            <w:tcW w:w="6151" w:type="dxa"/>
            <w:tcBorders>
              <w:left w:val="single" w:sz="4" w:space="0" w:color="000000"/>
              <w:bottom w:val="single" w:sz="4" w:space="0" w:color="000000"/>
            </w:tcBorders>
            <w:shd w:val="clear" w:color="auto" w:fill="FFFFFF"/>
          </w:tcPr>
          <w:p w14:paraId="6FCEEA81"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Элемент воздушного фильтра УАЗ (дв.4213, 409) </w:t>
            </w:r>
          </w:p>
        </w:tc>
        <w:tc>
          <w:tcPr>
            <w:tcW w:w="708" w:type="dxa"/>
            <w:tcBorders>
              <w:left w:val="single" w:sz="4" w:space="0" w:color="000000"/>
              <w:bottom w:val="single" w:sz="4" w:space="0" w:color="000000"/>
            </w:tcBorders>
            <w:shd w:val="clear" w:color="auto" w:fill="FFFFFF"/>
          </w:tcPr>
          <w:p w14:paraId="70073FD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128E10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84D1C0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550,00</w:t>
            </w:r>
          </w:p>
        </w:tc>
        <w:tc>
          <w:tcPr>
            <w:tcW w:w="1276" w:type="dxa"/>
            <w:tcBorders>
              <w:left w:val="single" w:sz="4" w:space="0" w:color="000000"/>
              <w:bottom w:val="single" w:sz="4" w:space="0" w:color="000000"/>
            </w:tcBorders>
            <w:shd w:val="clear" w:color="auto" w:fill="FFFFFF"/>
            <w:vAlign w:val="bottom"/>
          </w:tcPr>
          <w:p w14:paraId="413A61D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600,00</w:t>
            </w:r>
          </w:p>
        </w:tc>
        <w:tc>
          <w:tcPr>
            <w:tcW w:w="1276" w:type="dxa"/>
            <w:tcBorders>
              <w:left w:val="single" w:sz="4" w:space="0" w:color="000000"/>
              <w:bottom w:val="single" w:sz="4" w:space="0" w:color="000000"/>
            </w:tcBorders>
            <w:shd w:val="clear" w:color="auto" w:fill="FFFFFF"/>
            <w:vAlign w:val="bottom"/>
          </w:tcPr>
          <w:p w14:paraId="77C8284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550,00</w:t>
            </w:r>
          </w:p>
        </w:tc>
        <w:tc>
          <w:tcPr>
            <w:tcW w:w="1139" w:type="dxa"/>
            <w:tcBorders>
              <w:left w:val="single" w:sz="4" w:space="0" w:color="000000"/>
              <w:bottom w:val="single" w:sz="4" w:space="0" w:color="000000"/>
            </w:tcBorders>
            <w:shd w:val="clear" w:color="auto" w:fill="FFFFFF"/>
            <w:vAlign w:val="bottom"/>
          </w:tcPr>
          <w:p w14:paraId="54BE2E5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566,67</w:t>
            </w:r>
          </w:p>
        </w:tc>
        <w:tc>
          <w:tcPr>
            <w:tcW w:w="3117" w:type="dxa"/>
            <w:tcBorders>
              <w:left w:val="single" w:sz="4" w:space="0" w:color="000000"/>
              <w:bottom w:val="single" w:sz="4" w:space="0" w:color="000000"/>
              <w:right w:val="single" w:sz="4" w:space="0" w:color="000000"/>
            </w:tcBorders>
            <w:shd w:val="clear" w:color="auto" w:fill="FFFFFF"/>
            <w:vAlign w:val="bottom"/>
          </w:tcPr>
          <w:p w14:paraId="1F03C37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566,67</w:t>
            </w:r>
          </w:p>
        </w:tc>
      </w:tr>
      <w:tr w:rsidR="00D52AA2" w:rsidRPr="00D52AA2" w14:paraId="6248F8B6" w14:textId="77777777" w:rsidTr="0058087C">
        <w:tc>
          <w:tcPr>
            <w:tcW w:w="512" w:type="dxa"/>
            <w:tcBorders>
              <w:left w:val="single" w:sz="4" w:space="0" w:color="000000"/>
              <w:bottom w:val="single" w:sz="4" w:space="0" w:color="000000"/>
            </w:tcBorders>
            <w:shd w:val="clear" w:color="auto" w:fill="FFFFFF"/>
          </w:tcPr>
          <w:p w14:paraId="0A3AD9A7"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419</w:t>
            </w:r>
          </w:p>
        </w:tc>
        <w:tc>
          <w:tcPr>
            <w:tcW w:w="6151" w:type="dxa"/>
            <w:tcBorders>
              <w:left w:val="single" w:sz="4" w:space="0" w:color="000000"/>
              <w:bottom w:val="single" w:sz="4" w:space="0" w:color="000000"/>
            </w:tcBorders>
            <w:shd w:val="clear" w:color="auto" w:fill="FFFFFF"/>
          </w:tcPr>
          <w:p w14:paraId="0EBC87CE"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Амортизатор 53,3307 масл.</w:t>
            </w:r>
          </w:p>
        </w:tc>
        <w:tc>
          <w:tcPr>
            <w:tcW w:w="708" w:type="dxa"/>
            <w:tcBorders>
              <w:left w:val="single" w:sz="4" w:space="0" w:color="000000"/>
              <w:bottom w:val="single" w:sz="4" w:space="0" w:color="000000"/>
            </w:tcBorders>
            <w:shd w:val="clear" w:color="auto" w:fill="FFFFFF"/>
          </w:tcPr>
          <w:p w14:paraId="71B29CC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C35B8A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3F93B8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3 575,00</w:t>
            </w:r>
          </w:p>
        </w:tc>
        <w:tc>
          <w:tcPr>
            <w:tcW w:w="1276" w:type="dxa"/>
            <w:tcBorders>
              <w:left w:val="single" w:sz="4" w:space="0" w:color="000000"/>
              <w:bottom w:val="single" w:sz="4" w:space="0" w:color="000000"/>
            </w:tcBorders>
            <w:shd w:val="clear" w:color="auto" w:fill="FFFFFF"/>
            <w:vAlign w:val="bottom"/>
          </w:tcPr>
          <w:p w14:paraId="6B6D7CB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3 900,00</w:t>
            </w:r>
          </w:p>
        </w:tc>
        <w:tc>
          <w:tcPr>
            <w:tcW w:w="1276" w:type="dxa"/>
            <w:tcBorders>
              <w:left w:val="single" w:sz="4" w:space="0" w:color="000000"/>
              <w:bottom w:val="single" w:sz="4" w:space="0" w:color="000000"/>
            </w:tcBorders>
            <w:shd w:val="clear" w:color="auto" w:fill="FFFFFF"/>
            <w:vAlign w:val="bottom"/>
          </w:tcPr>
          <w:p w14:paraId="6255533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3 575,00</w:t>
            </w:r>
          </w:p>
        </w:tc>
        <w:tc>
          <w:tcPr>
            <w:tcW w:w="1139" w:type="dxa"/>
            <w:tcBorders>
              <w:left w:val="single" w:sz="4" w:space="0" w:color="000000"/>
              <w:bottom w:val="single" w:sz="4" w:space="0" w:color="000000"/>
            </w:tcBorders>
            <w:shd w:val="clear" w:color="auto" w:fill="FFFFFF"/>
            <w:vAlign w:val="bottom"/>
          </w:tcPr>
          <w:p w14:paraId="7E653DF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3 683,33</w:t>
            </w:r>
          </w:p>
        </w:tc>
        <w:tc>
          <w:tcPr>
            <w:tcW w:w="3117" w:type="dxa"/>
            <w:tcBorders>
              <w:left w:val="single" w:sz="4" w:space="0" w:color="000000"/>
              <w:bottom w:val="single" w:sz="4" w:space="0" w:color="000000"/>
              <w:right w:val="single" w:sz="4" w:space="0" w:color="000000"/>
            </w:tcBorders>
            <w:shd w:val="clear" w:color="auto" w:fill="FFFFFF"/>
            <w:vAlign w:val="bottom"/>
          </w:tcPr>
          <w:p w14:paraId="0D070B4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3 683,33</w:t>
            </w:r>
          </w:p>
        </w:tc>
      </w:tr>
      <w:tr w:rsidR="00D52AA2" w:rsidRPr="00D52AA2" w14:paraId="6ABDEBF8" w14:textId="77777777" w:rsidTr="0058087C">
        <w:tc>
          <w:tcPr>
            <w:tcW w:w="512" w:type="dxa"/>
            <w:tcBorders>
              <w:left w:val="single" w:sz="4" w:space="0" w:color="000000"/>
              <w:bottom w:val="single" w:sz="4" w:space="0" w:color="000000"/>
            </w:tcBorders>
            <w:shd w:val="clear" w:color="auto" w:fill="FFFFFF"/>
          </w:tcPr>
          <w:p w14:paraId="247A4E5D"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420</w:t>
            </w:r>
          </w:p>
        </w:tc>
        <w:tc>
          <w:tcPr>
            <w:tcW w:w="6151" w:type="dxa"/>
            <w:tcBorders>
              <w:left w:val="single" w:sz="4" w:space="0" w:color="000000"/>
              <w:bottom w:val="single" w:sz="4" w:space="0" w:color="000000"/>
            </w:tcBorders>
            <w:shd w:val="clear" w:color="auto" w:fill="FFFFFF"/>
          </w:tcPr>
          <w:p w14:paraId="031CFD03"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Бак топливный 3309 , Валдай (узкая горловина) </w:t>
            </w:r>
          </w:p>
        </w:tc>
        <w:tc>
          <w:tcPr>
            <w:tcW w:w="708" w:type="dxa"/>
            <w:tcBorders>
              <w:left w:val="single" w:sz="4" w:space="0" w:color="000000"/>
              <w:bottom w:val="single" w:sz="4" w:space="0" w:color="000000"/>
            </w:tcBorders>
            <w:shd w:val="clear" w:color="auto" w:fill="FFFFFF"/>
          </w:tcPr>
          <w:p w14:paraId="0A230A8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D58680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39B330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14 850,00</w:t>
            </w:r>
          </w:p>
        </w:tc>
        <w:tc>
          <w:tcPr>
            <w:tcW w:w="1276" w:type="dxa"/>
            <w:tcBorders>
              <w:left w:val="single" w:sz="4" w:space="0" w:color="000000"/>
              <w:bottom w:val="single" w:sz="4" w:space="0" w:color="000000"/>
            </w:tcBorders>
            <w:shd w:val="clear" w:color="auto" w:fill="FFFFFF"/>
            <w:vAlign w:val="bottom"/>
          </w:tcPr>
          <w:p w14:paraId="3401F03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16 200,00</w:t>
            </w:r>
          </w:p>
        </w:tc>
        <w:tc>
          <w:tcPr>
            <w:tcW w:w="1276" w:type="dxa"/>
            <w:tcBorders>
              <w:left w:val="single" w:sz="4" w:space="0" w:color="000000"/>
              <w:bottom w:val="single" w:sz="4" w:space="0" w:color="000000"/>
            </w:tcBorders>
            <w:shd w:val="clear" w:color="auto" w:fill="FFFFFF"/>
            <w:vAlign w:val="bottom"/>
          </w:tcPr>
          <w:p w14:paraId="4968F87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14 850,00</w:t>
            </w:r>
          </w:p>
        </w:tc>
        <w:tc>
          <w:tcPr>
            <w:tcW w:w="1139" w:type="dxa"/>
            <w:tcBorders>
              <w:left w:val="single" w:sz="4" w:space="0" w:color="000000"/>
              <w:bottom w:val="single" w:sz="4" w:space="0" w:color="000000"/>
            </w:tcBorders>
            <w:shd w:val="clear" w:color="auto" w:fill="FFFFFF"/>
            <w:vAlign w:val="bottom"/>
          </w:tcPr>
          <w:p w14:paraId="5B10FDE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15 300,00</w:t>
            </w:r>
          </w:p>
        </w:tc>
        <w:tc>
          <w:tcPr>
            <w:tcW w:w="3117" w:type="dxa"/>
            <w:tcBorders>
              <w:left w:val="single" w:sz="4" w:space="0" w:color="000000"/>
              <w:bottom w:val="single" w:sz="4" w:space="0" w:color="000000"/>
              <w:right w:val="single" w:sz="4" w:space="0" w:color="000000"/>
            </w:tcBorders>
            <w:shd w:val="clear" w:color="auto" w:fill="FFFFFF"/>
            <w:vAlign w:val="bottom"/>
          </w:tcPr>
          <w:p w14:paraId="35E9F08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15 300,00</w:t>
            </w:r>
          </w:p>
        </w:tc>
      </w:tr>
      <w:tr w:rsidR="00D52AA2" w:rsidRPr="00D52AA2" w14:paraId="3A2070B1" w14:textId="77777777" w:rsidTr="0058087C">
        <w:tc>
          <w:tcPr>
            <w:tcW w:w="512" w:type="dxa"/>
            <w:tcBorders>
              <w:left w:val="single" w:sz="4" w:space="0" w:color="000000"/>
              <w:bottom w:val="single" w:sz="4" w:space="0" w:color="000000"/>
            </w:tcBorders>
            <w:shd w:val="clear" w:color="auto" w:fill="FFFFFF"/>
          </w:tcPr>
          <w:p w14:paraId="13128361"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421</w:t>
            </w:r>
          </w:p>
        </w:tc>
        <w:tc>
          <w:tcPr>
            <w:tcW w:w="6151" w:type="dxa"/>
            <w:tcBorders>
              <w:left w:val="single" w:sz="4" w:space="0" w:color="000000"/>
              <w:bottom w:val="single" w:sz="4" w:space="0" w:color="000000"/>
            </w:tcBorders>
            <w:shd w:val="clear" w:color="auto" w:fill="FFFFFF"/>
          </w:tcPr>
          <w:p w14:paraId="4846E47F"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Барабан тормозной 3307 передний </w:t>
            </w:r>
          </w:p>
        </w:tc>
        <w:tc>
          <w:tcPr>
            <w:tcW w:w="708" w:type="dxa"/>
            <w:tcBorders>
              <w:left w:val="single" w:sz="4" w:space="0" w:color="000000"/>
              <w:bottom w:val="single" w:sz="4" w:space="0" w:color="000000"/>
            </w:tcBorders>
            <w:shd w:val="clear" w:color="auto" w:fill="FFFFFF"/>
          </w:tcPr>
          <w:p w14:paraId="62B8C82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5E48A1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B91839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11 220,00</w:t>
            </w:r>
          </w:p>
        </w:tc>
        <w:tc>
          <w:tcPr>
            <w:tcW w:w="1276" w:type="dxa"/>
            <w:tcBorders>
              <w:left w:val="single" w:sz="4" w:space="0" w:color="000000"/>
              <w:bottom w:val="single" w:sz="4" w:space="0" w:color="000000"/>
            </w:tcBorders>
            <w:shd w:val="clear" w:color="auto" w:fill="FFFFFF"/>
            <w:vAlign w:val="bottom"/>
          </w:tcPr>
          <w:p w14:paraId="68723AC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12 240,00</w:t>
            </w:r>
          </w:p>
        </w:tc>
        <w:tc>
          <w:tcPr>
            <w:tcW w:w="1276" w:type="dxa"/>
            <w:tcBorders>
              <w:left w:val="single" w:sz="4" w:space="0" w:color="000000"/>
              <w:bottom w:val="single" w:sz="4" w:space="0" w:color="000000"/>
            </w:tcBorders>
            <w:shd w:val="clear" w:color="auto" w:fill="FFFFFF"/>
            <w:vAlign w:val="bottom"/>
          </w:tcPr>
          <w:p w14:paraId="0144E47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11 220,00</w:t>
            </w:r>
          </w:p>
        </w:tc>
        <w:tc>
          <w:tcPr>
            <w:tcW w:w="1139" w:type="dxa"/>
            <w:tcBorders>
              <w:left w:val="single" w:sz="4" w:space="0" w:color="000000"/>
              <w:bottom w:val="single" w:sz="4" w:space="0" w:color="000000"/>
            </w:tcBorders>
            <w:shd w:val="clear" w:color="auto" w:fill="FFFFFF"/>
            <w:vAlign w:val="bottom"/>
          </w:tcPr>
          <w:p w14:paraId="4AFD87B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11 560,00</w:t>
            </w:r>
          </w:p>
        </w:tc>
        <w:tc>
          <w:tcPr>
            <w:tcW w:w="3117" w:type="dxa"/>
            <w:tcBorders>
              <w:left w:val="single" w:sz="4" w:space="0" w:color="000000"/>
              <w:bottom w:val="single" w:sz="4" w:space="0" w:color="000000"/>
              <w:right w:val="single" w:sz="4" w:space="0" w:color="000000"/>
            </w:tcBorders>
            <w:shd w:val="clear" w:color="auto" w:fill="FFFFFF"/>
            <w:vAlign w:val="bottom"/>
          </w:tcPr>
          <w:p w14:paraId="7B4C533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11 560,00</w:t>
            </w:r>
          </w:p>
        </w:tc>
      </w:tr>
      <w:tr w:rsidR="00D52AA2" w:rsidRPr="00D52AA2" w14:paraId="67E2AD3A" w14:textId="77777777" w:rsidTr="0058087C">
        <w:tc>
          <w:tcPr>
            <w:tcW w:w="512" w:type="dxa"/>
            <w:tcBorders>
              <w:left w:val="single" w:sz="4" w:space="0" w:color="000000"/>
              <w:bottom w:val="single" w:sz="4" w:space="0" w:color="000000"/>
            </w:tcBorders>
            <w:shd w:val="clear" w:color="auto" w:fill="FFFFFF"/>
          </w:tcPr>
          <w:p w14:paraId="099013BD"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422</w:t>
            </w:r>
          </w:p>
        </w:tc>
        <w:tc>
          <w:tcPr>
            <w:tcW w:w="6151" w:type="dxa"/>
            <w:tcBorders>
              <w:left w:val="single" w:sz="4" w:space="0" w:color="000000"/>
              <w:bottom w:val="single" w:sz="4" w:space="0" w:color="000000"/>
            </w:tcBorders>
            <w:shd w:val="clear" w:color="auto" w:fill="FFFFFF"/>
          </w:tcPr>
          <w:p w14:paraId="7752008A"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Барабан тормозной 53,3307 задний</w:t>
            </w:r>
          </w:p>
        </w:tc>
        <w:tc>
          <w:tcPr>
            <w:tcW w:w="708" w:type="dxa"/>
            <w:tcBorders>
              <w:left w:val="single" w:sz="4" w:space="0" w:color="000000"/>
              <w:bottom w:val="single" w:sz="4" w:space="0" w:color="000000"/>
            </w:tcBorders>
            <w:shd w:val="clear" w:color="auto" w:fill="FFFFFF"/>
          </w:tcPr>
          <w:p w14:paraId="1FEBA7E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E94B61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A1B39A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9 350,00</w:t>
            </w:r>
          </w:p>
        </w:tc>
        <w:tc>
          <w:tcPr>
            <w:tcW w:w="1276" w:type="dxa"/>
            <w:tcBorders>
              <w:left w:val="single" w:sz="4" w:space="0" w:color="000000"/>
              <w:bottom w:val="single" w:sz="4" w:space="0" w:color="000000"/>
            </w:tcBorders>
            <w:shd w:val="clear" w:color="auto" w:fill="FFFFFF"/>
            <w:vAlign w:val="bottom"/>
          </w:tcPr>
          <w:p w14:paraId="21804BB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10 200,00</w:t>
            </w:r>
          </w:p>
        </w:tc>
        <w:tc>
          <w:tcPr>
            <w:tcW w:w="1276" w:type="dxa"/>
            <w:tcBorders>
              <w:left w:val="single" w:sz="4" w:space="0" w:color="000000"/>
              <w:bottom w:val="single" w:sz="4" w:space="0" w:color="000000"/>
            </w:tcBorders>
            <w:shd w:val="clear" w:color="auto" w:fill="FFFFFF"/>
            <w:vAlign w:val="bottom"/>
          </w:tcPr>
          <w:p w14:paraId="51E6336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9 350,00</w:t>
            </w:r>
          </w:p>
        </w:tc>
        <w:tc>
          <w:tcPr>
            <w:tcW w:w="1139" w:type="dxa"/>
            <w:tcBorders>
              <w:left w:val="single" w:sz="4" w:space="0" w:color="000000"/>
              <w:bottom w:val="single" w:sz="4" w:space="0" w:color="000000"/>
            </w:tcBorders>
            <w:shd w:val="clear" w:color="auto" w:fill="FFFFFF"/>
            <w:vAlign w:val="bottom"/>
          </w:tcPr>
          <w:p w14:paraId="074DE00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9 633,33</w:t>
            </w:r>
          </w:p>
        </w:tc>
        <w:tc>
          <w:tcPr>
            <w:tcW w:w="3117" w:type="dxa"/>
            <w:tcBorders>
              <w:left w:val="single" w:sz="4" w:space="0" w:color="000000"/>
              <w:bottom w:val="single" w:sz="4" w:space="0" w:color="000000"/>
              <w:right w:val="single" w:sz="4" w:space="0" w:color="000000"/>
            </w:tcBorders>
            <w:shd w:val="clear" w:color="auto" w:fill="FFFFFF"/>
            <w:vAlign w:val="bottom"/>
          </w:tcPr>
          <w:p w14:paraId="5198A44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9 633,33</w:t>
            </w:r>
          </w:p>
        </w:tc>
      </w:tr>
      <w:tr w:rsidR="00D52AA2" w:rsidRPr="00D52AA2" w14:paraId="62FC14F9" w14:textId="77777777" w:rsidTr="0058087C">
        <w:tc>
          <w:tcPr>
            <w:tcW w:w="512" w:type="dxa"/>
            <w:tcBorders>
              <w:left w:val="single" w:sz="4" w:space="0" w:color="000000"/>
              <w:bottom w:val="single" w:sz="4" w:space="0" w:color="000000"/>
            </w:tcBorders>
            <w:shd w:val="clear" w:color="auto" w:fill="FFFFFF"/>
          </w:tcPr>
          <w:p w14:paraId="7E1C72D1"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423</w:t>
            </w:r>
          </w:p>
        </w:tc>
        <w:tc>
          <w:tcPr>
            <w:tcW w:w="6151" w:type="dxa"/>
            <w:tcBorders>
              <w:left w:val="single" w:sz="4" w:space="0" w:color="000000"/>
              <w:bottom w:val="single" w:sz="4" w:space="0" w:color="000000"/>
            </w:tcBorders>
            <w:shd w:val="clear" w:color="auto" w:fill="FFFFFF"/>
          </w:tcPr>
          <w:p w14:paraId="246DB995"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Бегунок 52</w:t>
            </w:r>
          </w:p>
        </w:tc>
        <w:tc>
          <w:tcPr>
            <w:tcW w:w="708" w:type="dxa"/>
            <w:tcBorders>
              <w:left w:val="single" w:sz="4" w:space="0" w:color="000000"/>
              <w:bottom w:val="single" w:sz="4" w:space="0" w:color="000000"/>
            </w:tcBorders>
            <w:shd w:val="clear" w:color="auto" w:fill="FFFFFF"/>
          </w:tcPr>
          <w:p w14:paraId="2075542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0296F5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0A2733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181,50</w:t>
            </w:r>
          </w:p>
        </w:tc>
        <w:tc>
          <w:tcPr>
            <w:tcW w:w="1276" w:type="dxa"/>
            <w:tcBorders>
              <w:left w:val="single" w:sz="4" w:space="0" w:color="000000"/>
              <w:bottom w:val="single" w:sz="4" w:space="0" w:color="000000"/>
            </w:tcBorders>
            <w:shd w:val="clear" w:color="auto" w:fill="FFFFFF"/>
            <w:vAlign w:val="bottom"/>
          </w:tcPr>
          <w:p w14:paraId="532BE24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198,00</w:t>
            </w:r>
          </w:p>
        </w:tc>
        <w:tc>
          <w:tcPr>
            <w:tcW w:w="1276" w:type="dxa"/>
            <w:tcBorders>
              <w:left w:val="single" w:sz="4" w:space="0" w:color="000000"/>
              <w:bottom w:val="single" w:sz="4" w:space="0" w:color="000000"/>
            </w:tcBorders>
            <w:shd w:val="clear" w:color="auto" w:fill="FFFFFF"/>
            <w:vAlign w:val="bottom"/>
          </w:tcPr>
          <w:p w14:paraId="5595501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181,50</w:t>
            </w:r>
          </w:p>
        </w:tc>
        <w:tc>
          <w:tcPr>
            <w:tcW w:w="1139" w:type="dxa"/>
            <w:tcBorders>
              <w:left w:val="single" w:sz="4" w:space="0" w:color="000000"/>
              <w:bottom w:val="single" w:sz="4" w:space="0" w:color="000000"/>
            </w:tcBorders>
            <w:shd w:val="clear" w:color="auto" w:fill="FFFFFF"/>
            <w:vAlign w:val="bottom"/>
          </w:tcPr>
          <w:p w14:paraId="5C2EF51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187,00</w:t>
            </w:r>
          </w:p>
        </w:tc>
        <w:tc>
          <w:tcPr>
            <w:tcW w:w="3117" w:type="dxa"/>
            <w:tcBorders>
              <w:left w:val="single" w:sz="4" w:space="0" w:color="000000"/>
              <w:bottom w:val="single" w:sz="4" w:space="0" w:color="000000"/>
              <w:right w:val="single" w:sz="4" w:space="0" w:color="000000"/>
            </w:tcBorders>
            <w:shd w:val="clear" w:color="auto" w:fill="FFFFFF"/>
            <w:vAlign w:val="bottom"/>
          </w:tcPr>
          <w:p w14:paraId="107E93E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187,00</w:t>
            </w:r>
          </w:p>
        </w:tc>
      </w:tr>
      <w:tr w:rsidR="00D52AA2" w:rsidRPr="00D52AA2" w14:paraId="0FD580DF" w14:textId="77777777" w:rsidTr="0058087C">
        <w:tc>
          <w:tcPr>
            <w:tcW w:w="512" w:type="dxa"/>
            <w:tcBorders>
              <w:left w:val="single" w:sz="4" w:space="0" w:color="000000"/>
              <w:bottom w:val="single" w:sz="4" w:space="0" w:color="000000"/>
            </w:tcBorders>
            <w:shd w:val="clear" w:color="auto" w:fill="FFFFFF"/>
          </w:tcPr>
          <w:p w14:paraId="7BBD866B"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424</w:t>
            </w:r>
          </w:p>
        </w:tc>
        <w:tc>
          <w:tcPr>
            <w:tcW w:w="6151" w:type="dxa"/>
            <w:tcBorders>
              <w:left w:val="single" w:sz="4" w:space="0" w:color="000000"/>
              <w:bottom w:val="single" w:sz="4" w:space="0" w:color="000000"/>
            </w:tcBorders>
            <w:shd w:val="clear" w:color="auto" w:fill="FFFFFF"/>
          </w:tcPr>
          <w:p w14:paraId="30DAC1A4"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Бендикс 3309 5404,7402 </w:t>
            </w:r>
          </w:p>
        </w:tc>
        <w:tc>
          <w:tcPr>
            <w:tcW w:w="708" w:type="dxa"/>
            <w:tcBorders>
              <w:left w:val="single" w:sz="4" w:space="0" w:color="000000"/>
              <w:bottom w:val="single" w:sz="4" w:space="0" w:color="000000"/>
            </w:tcBorders>
            <w:shd w:val="clear" w:color="auto" w:fill="FFFFFF"/>
          </w:tcPr>
          <w:p w14:paraId="5343735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DACA46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32AD39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2 035,00</w:t>
            </w:r>
          </w:p>
        </w:tc>
        <w:tc>
          <w:tcPr>
            <w:tcW w:w="1276" w:type="dxa"/>
            <w:tcBorders>
              <w:left w:val="single" w:sz="4" w:space="0" w:color="000000"/>
              <w:bottom w:val="single" w:sz="4" w:space="0" w:color="000000"/>
            </w:tcBorders>
            <w:shd w:val="clear" w:color="auto" w:fill="FFFFFF"/>
            <w:vAlign w:val="bottom"/>
          </w:tcPr>
          <w:p w14:paraId="5D03093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2 220,00</w:t>
            </w:r>
          </w:p>
        </w:tc>
        <w:tc>
          <w:tcPr>
            <w:tcW w:w="1276" w:type="dxa"/>
            <w:tcBorders>
              <w:left w:val="single" w:sz="4" w:space="0" w:color="000000"/>
              <w:bottom w:val="single" w:sz="4" w:space="0" w:color="000000"/>
            </w:tcBorders>
            <w:shd w:val="clear" w:color="auto" w:fill="FFFFFF"/>
            <w:vAlign w:val="bottom"/>
          </w:tcPr>
          <w:p w14:paraId="58863F6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2 035,00</w:t>
            </w:r>
          </w:p>
        </w:tc>
        <w:tc>
          <w:tcPr>
            <w:tcW w:w="1139" w:type="dxa"/>
            <w:tcBorders>
              <w:left w:val="single" w:sz="4" w:space="0" w:color="000000"/>
              <w:bottom w:val="single" w:sz="4" w:space="0" w:color="000000"/>
            </w:tcBorders>
            <w:shd w:val="clear" w:color="auto" w:fill="FFFFFF"/>
            <w:vAlign w:val="bottom"/>
          </w:tcPr>
          <w:p w14:paraId="313B2EE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2 096,67</w:t>
            </w:r>
          </w:p>
        </w:tc>
        <w:tc>
          <w:tcPr>
            <w:tcW w:w="3117" w:type="dxa"/>
            <w:tcBorders>
              <w:left w:val="single" w:sz="4" w:space="0" w:color="000000"/>
              <w:bottom w:val="single" w:sz="4" w:space="0" w:color="000000"/>
              <w:right w:val="single" w:sz="4" w:space="0" w:color="000000"/>
            </w:tcBorders>
            <w:shd w:val="clear" w:color="auto" w:fill="FFFFFF"/>
            <w:vAlign w:val="bottom"/>
          </w:tcPr>
          <w:p w14:paraId="46824D1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2 096,67</w:t>
            </w:r>
          </w:p>
        </w:tc>
      </w:tr>
      <w:tr w:rsidR="00D52AA2" w:rsidRPr="00D52AA2" w14:paraId="52BAC096" w14:textId="77777777" w:rsidTr="0058087C">
        <w:tc>
          <w:tcPr>
            <w:tcW w:w="512" w:type="dxa"/>
            <w:tcBorders>
              <w:left w:val="single" w:sz="4" w:space="0" w:color="000000"/>
              <w:bottom w:val="single" w:sz="4" w:space="0" w:color="000000"/>
            </w:tcBorders>
            <w:shd w:val="clear" w:color="auto" w:fill="FFFFFF"/>
          </w:tcPr>
          <w:p w14:paraId="0CBD9FFD"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425</w:t>
            </w:r>
          </w:p>
        </w:tc>
        <w:tc>
          <w:tcPr>
            <w:tcW w:w="6151" w:type="dxa"/>
            <w:tcBorders>
              <w:left w:val="single" w:sz="4" w:space="0" w:color="000000"/>
              <w:bottom w:val="single" w:sz="4" w:space="0" w:color="000000"/>
            </w:tcBorders>
            <w:shd w:val="clear" w:color="auto" w:fill="FFFFFF"/>
          </w:tcPr>
          <w:p w14:paraId="61AF707E"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Блок сальников пов.кулаков з/моста 3308</w:t>
            </w:r>
          </w:p>
        </w:tc>
        <w:tc>
          <w:tcPr>
            <w:tcW w:w="708" w:type="dxa"/>
            <w:tcBorders>
              <w:left w:val="single" w:sz="4" w:space="0" w:color="000000"/>
              <w:bottom w:val="single" w:sz="4" w:space="0" w:color="000000"/>
            </w:tcBorders>
            <w:shd w:val="clear" w:color="auto" w:fill="FFFFFF"/>
          </w:tcPr>
          <w:p w14:paraId="227B8BD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к-т</w:t>
            </w:r>
          </w:p>
        </w:tc>
        <w:tc>
          <w:tcPr>
            <w:tcW w:w="549" w:type="dxa"/>
            <w:tcBorders>
              <w:left w:val="single" w:sz="4" w:space="0" w:color="000000"/>
              <w:bottom w:val="single" w:sz="4" w:space="0" w:color="000000"/>
            </w:tcBorders>
            <w:shd w:val="clear" w:color="auto" w:fill="FFFFFF"/>
          </w:tcPr>
          <w:p w14:paraId="78B0401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C97D12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2 684,00</w:t>
            </w:r>
          </w:p>
        </w:tc>
        <w:tc>
          <w:tcPr>
            <w:tcW w:w="1276" w:type="dxa"/>
            <w:tcBorders>
              <w:left w:val="single" w:sz="4" w:space="0" w:color="000000"/>
              <w:bottom w:val="single" w:sz="4" w:space="0" w:color="000000"/>
            </w:tcBorders>
            <w:shd w:val="clear" w:color="auto" w:fill="FFFFFF"/>
            <w:vAlign w:val="bottom"/>
          </w:tcPr>
          <w:p w14:paraId="073EB4E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2 928,00</w:t>
            </w:r>
          </w:p>
        </w:tc>
        <w:tc>
          <w:tcPr>
            <w:tcW w:w="1276" w:type="dxa"/>
            <w:tcBorders>
              <w:left w:val="single" w:sz="4" w:space="0" w:color="000000"/>
              <w:bottom w:val="single" w:sz="4" w:space="0" w:color="000000"/>
            </w:tcBorders>
            <w:shd w:val="clear" w:color="auto" w:fill="FFFFFF"/>
            <w:vAlign w:val="bottom"/>
          </w:tcPr>
          <w:p w14:paraId="0BAFF56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2 684,00</w:t>
            </w:r>
          </w:p>
        </w:tc>
        <w:tc>
          <w:tcPr>
            <w:tcW w:w="1139" w:type="dxa"/>
            <w:tcBorders>
              <w:left w:val="single" w:sz="4" w:space="0" w:color="000000"/>
              <w:bottom w:val="single" w:sz="4" w:space="0" w:color="000000"/>
            </w:tcBorders>
            <w:shd w:val="clear" w:color="auto" w:fill="FFFFFF"/>
            <w:vAlign w:val="bottom"/>
          </w:tcPr>
          <w:p w14:paraId="7866AD0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2 765,33</w:t>
            </w:r>
          </w:p>
        </w:tc>
        <w:tc>
          <w:tcPr>
            <w:tcW w:w="3117" w:type="dxa"/>
            <w:tcBorders>
              <w:left w:val="single" w:sz="4" w:space="0" w:color="000000"/>
              <w:bottom w:val="single" w:sz="4" w:space="0" w:color="000000"/>
              <w:right w:val="single" w:sz="4" w:space="0" w:color="000000"/>
            </w:tcBorders>
            <w:shd w:val="clear" w:color="auto" w:fill="FFFFFF"/>
            <w:vAlign w:val="bottom"/>
          </w:tcPr>
          <w:p w14:paraId="16082D3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2 765,33</w:t>
            </w:r>
          </w:p>
        </w:tc>
      </w:tr>
      <w:tr w:rsidR="00D52AA2" w:rsidRPr="00D52AA2" w14:paraId="79890BE8" w14:textId="77777777" w:rsidTr="0058087C">
        <w:tc>
          <w:tcPr>
            <w:tcW w:w="512" w:type="dxa"/>
            <w:tcBorders>
              <w:left w:val="single" w:sz="4" w:space="0" w:color="000000"/>
              <w:bottom w:val="single" w:sz="4" w:space="0" w:color="000000"/>
            </w:tcBorders>
            <w:shd w:val="clear" w:color="auto" w:fill="FFFFFF"/>
          </w:tcPr>
          <w:p w14:paraId="617B2A22"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426</w:t>
            </w:r>
          </w:p>
        </w:tc>
        <w:tc>
          <w:tcPr>
            <w:tcW w:w="6151" w:type="dxa"/>
            <w:tcBorders>
              <w:left w:val="single" w:sz="4" w:space="0" w:color="000000"/>
              <w:bottom w:val="single" w:sz="4" w:space="0" w:color="000000"/>
            </w:tcBorders>
            <w:shd w:val="clear" w:color="auto" w:fill="FFFFFF"/>
          </w:tcPr>
          <w:p w14:paraId="4D0C4CEB"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Вал карданный 3307 КПП-4</w:t>
            </w:r>
          </w:p>
        </w:tc>
        <w:tc>
          <w:tcPr>
            <w:tcW w:w="708" w:type="dxa"/>
            <w:tcBorders>
              <w:left w:val="single" w:sz="4" w:space="0" w:color="000000"/>
              <w:bottom w:val="single" w:sz="4" w:space="0" w:color="000000"/>
            </w:tcBorders>
            <w:shd w:val="clear" w:color="auto" w:fill="FFFFFF"/>
          </w:tcPr>
          <w:p w14:paraId="6BEFA2C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345344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0F2EB8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15 400,00</w:t>
            </w:r>
          </w:p>
        </w:tc>
        <w:tc>
          <w:tcPr>
            <w:tcW w:w="1276" w:type="dxa"/>
            <w:tcBorders>
              <w:left w:val="single" w:sz="4" w:space="0" w:color="000000"/>
              <w:bottom w:val="single" w:sz="4" w:space="0" w:color="000000"/>
            </w:tcBorders>
            <w:shd w:val="clear" w:color="auto" w:fill="FFFFFF"/>
            <w:vAlign w:val="bottom"/>
          </w:tcPr>
          <w:p w14:paraId="3243215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16 800,00</w:t>
            </w:r>
          </w:p>
        </w:tc>
        <w:tc>
          <w:tcPr>
            <w:tcW w:w="1276" w:type="dxa"/>
            <w:tcBorders>
              <w:left w:val="single" w:sz="4" w:space="0" w:color="000000"/>
              <w:bottom w:val="single" w:sz="4" w:space="0" w:color="000000"/>
            </w:tcBorders>
            <w:shd w:val="clear" w:color="auto" w:fill="FFFFFF"/>
            <w:vAlign w:val="bottom"/>
          </w:tcPr>
          <w:p w14:paraId="5462EB8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15 400,00</w:t>
            </w:r>
          </w:p>
        </w:tc>
        <w:tc>
          <w:tcPr>
            <w:tcW w:w="1139" w:type="dxa"/>
            <w:tcBorders>
              <w:left w:val="single" w:sz="4" w:space="0" w:color="000000"/>
              <w:bottom w:val="single" w:sz="4" w:space="0" w:color="000000"/>
            </w:tcBorders>
            <w:shd w:val="clear" w:color="auto" w:fill="FFFFFF"/>
            <w:vAlign w:val="bottom"/>
          </w:tcPr>
          <w:p w14:paraId="71F2B3F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15 866,67</w:t>
            </w:r>
          </w:p>
        </w:tc>
        <w:tc>
          <w:tcPr>
            <w:tcW w:w="3117" w:type="dxa"/>
            <w:tcBorders>
              <w:left w:val="single" w:sz="4" w:space="0" w:color="000000"/>
              <w:bottom w:val="single" w:sz="4" w:space="0" w:color="000000"/>
              <w:right w:val="single" w:sz="4" w:space="0" w:color="000000"/>
            </w:tcBorders>
            <w:shd w:val="clear" w:color="auto" w:fill="FFFFFF"/>
            <w:vAlign w:val="bottom"/>
          </w:tcPr>
          <w:p w14:paraId="06EE283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15 866,67</w:t>
            </w:r>
          </w:p>
        </w:tc>
      </w:tr>
      <w:tr w:rsidR="00D52AA2" w:rsidRPr="00D52AA2" w14:paraId="1589DBD9" w14:textId="77777777" w:rsidTr="0058087C">
        <w:tc>
          <w:tcPr>
            <w:tcW w:w="512" w:type="dxa"/>
            <w:tcBorders>
              <w:left w:val="single" w:sz="4" w:space="0" w:color="000000"/>
              <w:bottom w:val="single" w:sz="4" w:space="0" w:color="000000"/>
            </w:tcBorders>
            <w:shd w:val="clear" w:color="auto" w:fill="FFFFFF"/>
          </w:tcPr>
          <w:p w14:paraId="199ACC41"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427</w:t>
            </w:r>
          </w:p>
        </w:tc>
        <w:tc>
          <w:tcPr>
            <w:tcW w:w="6151" w:type="dxa"/>
            <w:tcBorders>
              <w:left w:val="single" w:sz="4" w:space="0" w:color="000000"/>
              <w:bottom w:val="single" w:sz="4" w:space="0" w:color="000000"/>
            </w:tcBorders>
            <w:shd w:val="clear" w:color="auto" w:fill="FFFFFF"/>
          </w:tcPr>
          <w:p w14:paraId="629A8E96"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Вал карданный 3309 дв.245 (удлиненный)</w:t>
            </w:r>
          </w:p>
        </w:tc>
        <w:tc>
          <w:tcPr>
            <w:tcW w:w="708" w:type="dxa"/>
            <w:tcBorders>
              <w:left w:val="single" w:sz="4" w:space="0" w:color="000000"/>
              <w:bottom w:val="single" w:sz="4" w:space="0" w:color="000000"/>
            </w:tcBorders>
            <w:shd w:val="clear" w:color="auto" w:fill="FFFFFF"/>
          </w:tcPr>
          <w:p w14:paraId="5E5CFA7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00094B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157391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32 120,00</w:t>
            </w:r>
          </w:p>
        </w:tc>
        <w:tc>
          <w:tcPr>
            <w:tcW w:w="1276" w:type="dxa"/>
            <w:tcBorders>
              <w:left w:val="single" w:sz="4" w:space="0" w:color="000000"/>
              <w:bottom w:val="single" w:sz="4" w:space="0" w:color="000000"/>
            </w:tcBorders>
            <w:shd w:val="clear" w:color="auto" w:fill="FFFFFF"/>
            <w:vAlign w:val="bottom"/>
          </w:tcPr>
          <w:p w14:paraId="2A3692D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35 040,00</w:t>
            </w:r>
          </w:p>
        </w:tc>
        <w:tc>
          <w:tcPr>
            <w:tcW w:w="1276" w:type="dxa"/>
            <w:tcBorders>
              <w:left w:val="single" w:sz="4" w:space="0" w:color="000000"/>
              <w:bottom w:val="single" w:sz="4" w:space="0" w:color="000000"/>
            </w:tcBorders>
            <w:shd w:val="clear" w:color="auto" w:fill="FFFFFF"/>
            <w:vAlign w:val="bottom"/>
          </w:tcPr>
          <w:p w14:paraId="0AACB16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32 120,00</w:t>
            </w:r>
          </w:p>
        </w:tc>
        <w:tc>
          <w:tcPr>
            <w:tcW w:w="1139" w:type="dxa"/>
            <w:tcBorders>
              <w:left w:val="single" w:sz="4" w:space="0" w:color="000000"/>
              <w:bottom w:val="single" w:sz="4" w:space="0" w:color="000000"/>
            </w:tcBorders>
            <w:shd w:val="clear" w:color="auto" w:fill="FFFFFF"/>
            <w:vAlign w:val="bottom"/>
          </w:tcPr>
          <w:p w14:paraId="1E1F829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33 093,33</w:t>
            </w:r>
          </w:p>
        </w:tc>
        <w:tc>
          <w:tcPr>
            <w:tcW w:w="3117" w:type="dxa"/>
            <w:tcBorders>
              <w:left w:val="single" w:sz="4" w:space="0" w:color="000000"/>
              <w:bottom w:val="single" w:sz="4" w:space="0" w:color="000000"/>
              <w:right w:val="single" w:sz="4" w:space="0" w:color="000000"/>
            </w:tcBorders>
            <w:shd w:val="clear" w:color="auto" w:fill="FFFFFF"/>
            <w:vAlign w:val="bottom"/>
          </w:tcPr>
          <w:p w14:paraId="39E15BC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33 093,33</w:t>
            </w:r>
          </w:p>
        </w:tc>
      </w:tr>
      <w:tr w:rsidR="00D52AA2" w:rsidRPr="00D52AA2" w14:paraId="7AA33B7A" w14:textId="77777777" w:rsidTr="0058087C">
        <w:tc>
          <w:tcPr>
            <w:tcW w:w="512" w:type="dxa"/>
            <w:tcBorders>
              <w:left w:val="single" w:sz="4" w:space="0" w:color="000000"/>
              <w:bottom w:val="single" w:sz="4" w:space="0" w:color="000000"/>
            </w:tcBorders>
            <w:shd w:val="clear" w:color="auto" w:fill="FFFFFF"/>
          </w:tcPr>
          <w:p w14:paraId="64C3DA6A"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428</w:t>
            </w:r>
          </w:p>
        </w:tc>
        <w:tc>
          <w:tcPr>
            <w:tcW w:w="6151" w:type="dxa"/>
            <w:tcBorders>
              <w:left w:val="single" w:sz="4" w:space="0" w:color="000000"/>
              <w:bottom w:val="single" w:sz="4" w:space="0" w:color="000000"/>
            </w:tcBorders>
            <w:shd w:val="clear" w:color="auto" w:fill="FFFFFF"/>
          </w:tcPr>
          <w:p w14:paraId="489EF265"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Вал карданный рулевой 3307 средний</w:t>
            </w:r>
          </w:p>
        </w:tc>
        <w:tc>
          <w:tcPr>
            <w:tcW w:w="708" w:type="dxa"/>
            <w:tcBorders>
              <w:left w:val="single" w:sz="4" w:space="0" w:color="000000"/>
              <w:bottom w:val="single" w:sz="4" w:space="0" w:color="000000"/>
            </w:tcBorders>
            <w:shd w:val="clear" w:color="auto" w:fill="FFFFFF"/>
          </w:tcPr>
          <w:p w14:paraId="14C5D70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4D6BBD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CF1564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2 750,00</w:t>
            </w:r>
          </w:p>
        </w:tc>
        <w:tc>
          <w:tcPr>
            <w:tcW w:w="1276" w:type="dxa"/>
            <w:tcBorders>
              <w:left w:val="single" w:sz="4" w:space="0" w:color="000000"/>
              <w:bottom w:val="single" w:sz="4" w:space="0" w:color="000000"/>
            </w:tcBorders>
            <w:shd w:val="clear" w:color="auto" w:fill="FFFFFF"/>
            <w:vAlign w:val="bottom"/>
          </w:tcPr>
          <w:p w14:paraId="1188224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3 000,00</w:t>
            </w:r>
          </w:p>
        </w:tc>
        <w:tc>
          <w:tcPr>
            <w:tcW w:w="1276" w:type="dxa"/>
            <w:tcBorders>
              <w:left w:val="single" w:sz="4" w:space="0" w:color="000000"/>
              <w:bottom w:val="single" w:sz="4" w:space="0" w:color="000000"/>
            </w:tcBorders>
            <w:shd w:val="clear" w:color="auto" w:fill="FFFFFF"/>
            <w:vAlign w:val="bottom"/>
          </w:tcPr>
          <w:p w14:paraId="2E98165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2 750,00</w:t>
            </w:r>
          </w:p>
        </w:tc>
        <w:tc>
          <w:tcPr>
            <w:tcW w:w="1139" w:type="dxa"/>
            <w:tcBorders>
              <w:left w:val="single" w:sz="4" w:space="0" w:color="000000"/>
              <w:bottom w:val="single" w:sz="4" w:space="0" w:color="000000"/>
            </w:tcBorders>
            <w:shd w:val="clear" w:color="auto" w:fill="FFFFFF"/>
            <w:vAlign w:val="bottom"/>
          </w:tcPr>
          <w:p w14:paraId="1B9E274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2 833,33</w:t>
            </w:r>
          </w:p>
        </w:tc>
        <w:tc>
          <w:tcPr>
            <w:tcW w:w="3117" w:type="dxa"/>
            <w:tcBorders>
              <w:left w:val="single" w:sz="4" w:space="0" w:color="000000"/>
              <w:bottom w:val="single" w:sz="4" w:space="0" w:color="000000"/>
              <w:right w:val="single" w:sz="4" w:space="0" w:color="000000"/>
            </w:tcBorders>
            <w:shd w:val="clear" w:color="auto" w:fill="FFFFFF"/>
            <w:vAlign w:val="bottom"/>
          </w:tcPr>
          <w:p w14:paraId="1D55AB8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2 833,33</w:t>
            </w:r>
          </w:p>
        </w:tc>
      </w:tr>
      <w:tr w:rsidR="00D52AA2" w:rsidRPr="00D52AA2" w14:paraId="303B3C24" w14:textId="77777777" w:rsidTr="0058087C">
        <w:tc>
          <w:tcPr>
            <w:tcW w:w="512" w:type="dxa"/>
            <w:tcBorders>
              <w:left w:val="single" w:sz="4" w:space="0" w:color="000000"/>
              <w:bottom w:val="single" w:sz="4" w:space="0" w:color="000000"/>
            </w:tcBorders>
            <w:shd w:val="clear" w:color="auto" w:fill="FFFFFF"/>
          </w:tcPr>
          <w:p w14:paraId="632DAFCE"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lastRenderedPageBreak/>
              <w:t>429</w:t>
            </w:r>
          </w:p>
        </w:tc>
        <w:tc>
          <w:tcPr>
            <w:tcW w:w="6151" w:type="dxa"/>
            <w:tcBorders>
              <w:left w:val="single" w:sz="4" w:space="0" w:color="000000"/>
              <w:bottom w:val="single" w:sz="4" w:space="0" w:color="000000"/>
            </w:tcBorders>
            <w:shd w:val="clear" w:color="auto" w:fill="FFFFFF"/>
          </w:tcPr>
          <w:p w14:paraId="6ABE4EAB"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Вариатор (сопротивнение доб.)</w:t>
            </w:r>
          </w:p>
        </w:tc>
        <w:tc>
          <w:tcPr>
            <w:tcW w:w="708" w:type="dxa"/>
            <w:tcBorders>
              <w:left w:val="single" w:sz="4" w:space="0" w:color="000000"/>
              <w:bottom w:val="single" w:sz="4" w:space="0" w:color="000000"/>
            </w:tcBorders>
            <w:shd w:val="clear" w:color="auto" w:fill="FFFFFF"/>
          </w:tcPr>
          <w:p w14:paraId="21DCF85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5303C5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687661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528,00</w:t>
            </w:r>
          </w:p>
        </w:tc>
        <w:tc>
          <w:tcPr>
            <w:tcW w:w="1276" w:type="dxa"/>
            <w:tcBorders>
              <w:left w:val="single" w:sz="4" w:space="0" w:color="000000"/>
              <w:bottom w:val="single" w:sz="4" w:space="0" w:color="000000"/>
            </w:tcBorders>
            <w:shd w:val="clear" w:color="auto" w:fill="FFFFFF"/>
            <w:vAlign w:val="bottom"/>
          </w:tcPr>
          <w:p w14:paraId="636458B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576,00</w:t>
            </w:r>
          </w:p>
        </w:tc>
        <w:tc>
          <w:tcPr>
            <w:tcW w:w="1276" w:type="dxa"/>
            <w:tcBorders>
              <w:left w:val="single" w:sz="4" w:space="0" w:color="000000"/>
              <w:bottom w:val="single" w:sz="4" w:space="0" w:color="000000"/>
            </w:tcBorders>
            <w:shd w:val="clear" w:color="auto" w:fill="FFFFFF"/>
            <w:vAlign w:val="bottom"/>
          </w:tcPr>
          <w:p w14:paraId="1BAB846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528,00</w:t>
            </w:r>
          </w:p>
        </w:tc>
        <w:tc>
          <w:tcPr>
            <w:tcW w:w="1139" w:type="dxa"/>
            <w:tcBorders>
              <w:left w:val="single" w:sz="4" w:space="0" w:color="000000"/>
              <w:bottom w:val="single" w:sz="4" w:space="0" w:color="000000"/>
            </w:tcBorders>
            <w:shd w:val="clear" w:color="auto" w:fill="FFFFFF"/>
            <w:vAlign w:val="bottom"/>
          </w:tcPr>
          <w:p w14:paraId="1E04025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544,00</w:t>
            </w:r>
          </w:p>
        </w:tc>
        <w:tc>
          <w:tcPr>
            <w:tcW w:w="3117" w:type="dxa"/>
            <w:tcBorders>
              <w:left w:val="single" w:sz="4" w:space="0" w:color="000000"/>
              <w:bottom w:val="single" w:sz="4" w:space="0" w:color="000000"/>
              <w:right w:val="single" w:sz="4" w:space="0" w:color="000000"/>
            </w:tcBorders>
            <w:shd w:val="clear" w:color="auto" w:fill="FFFFFF"/>
            <w:vAlign w:val="bottom"/>
          </w:tcPr>
          <w:p w14:paraId="1AD9CA8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544,00</w:t>
            </w:r>
          </w:p>
        </w:tc>
      </w:tr>
      <w:tr w:rsidR="00D52AA2" w:rsidRPr="00D52AA2" w14:paraId="4590D9AD" w14:textId="77777777" w:rsidTr="0058087C">
        <w:tc>
          <w:tcPr>
            <w:tcW w:w="512" w:type="dxa"/>
            <w:tcBorders>
              <w:left w:val="single" w:sz="4" w:space="0" w:color="000000"/>
              <w:bottom w:val="single" w:sz="4" w:space="0" w:color="000000"/>
            </w:tcBorders>
            <w:shd w:val="clear" w:color="auto" w:fill="FFFFFF"/>
          </w:tcPr>
          <w:p w14:paraId="6B7EF32A"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430</w:t>
            </w:r>
          </w:p>
        </w:tc>
        <w:tc>
          <w:tcPr>
            <w:tcW w:w="6151" w:type="dxa"/>
            <w:tcBorders>
              <w:left w:val="single" w:sz="4" w:space="0" w:color="000000"/>
              <w:bottom w:val="single" w:sz="4" w:space="0" w:color="000000"/>
            </w:tcBorders>
            <w:shd w:val="clear" w:color="auto" w:fill="FFFFFF"/>
          </w:tcPr>
          <w:p w14:paraId="0043740B"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Воздухоосушитель (12V) 3307 ,ПАЗ</w:t>
            </w:r>
          </w:p>
        </w:tc>
        <w:tc>
          <w:tcPr>
            <w:tcW w:w="708" w:type="dxa"/>
            <w:tcBorders>
              <w:left w:val="single" w:sz="4" w:space="0" w:color="000000"/>
              <w:bottom w:val="single" w:sz="4" w:space="0" w:color="000000"/>
            </w:tcBorders>
            <w:shd w:val="clear" w:color="auto" w:fill="FFFFFF"/>
          </w:tcPr>
          <w:p w14:paraId="36C77F1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E6499C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46C8DD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3 696,00</w:t>
            </w:r>
          </w:p>
        </w:tc>
        <w:tc>
          <w:tcPr>
            <w:tcW w:w="1276" w:type="dxa"/>
            <w:tcBorders>
              <w:left w:val="single" w:sz="4" w:space="0" w:color="000000"/>
              <w:bottom w:val="single" w:sz="4" w:space="0" w:color="000000"/>
            </w:tcBorders>
            <w:shd w:val="clear" w:color="auto" w:fill="FFFFFF"/>
            <w:vAlign w:val="bottom"/>
          </w:tcPr>
          <w:p w14:paraId="238B029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4 032,00</w:t>
            </w:r>
          </w:p>
        </w:tc>
        <w:tc>
          <w:tcPr>
            <w:tcW w:w="1276" w:type="dxa"/>
            <w:tcBorders>
              <w:left w:val="single" w:sz="4" w:space="0" w:color="000000"/>
              <w:bottom w:val="single" w:sz="4" w:space="0" w:color="000000"/>
            </w:tcBorders>
            <w:shd w:val="clear" w:color="auto" w:fill="FFFFFF"/>
            <w:vAlign w:val="bottom"/>
          </w:tcPr>
          <w:p w14:paraId="26EF5A9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3 696,00</w:t>
            </w:r>
          </w:p>
        </w:tc>
        <w:tc>
          <w:tcPr>
            <w:tcW w:w="1139" w:type="dxa"/>
            <w:tcBorders>
              <w:left w:val="single" w:sz="4" w:space="0" w:color="000000"/>
              <w:bottom w:val="single" w:sz="4" w:space="0" w:color="000000"/>
            </w:tcBorders>
            <w:shd w:val="clear" w:color="auto" w:fill="FFFFFF"/>
            <w:vAlign w:val="bottom"/>
          </w:tcPr>
          <w:p w14:paraId="4773E0E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3 808,00</w:t>
            </w:r>
          </w:p>
        </w:tc>
        <w:tc>
          <w:tcPr>
            <w:tcW w:w="3117" w:type="dxa"/>
            <w:tcBorders>
              <w:left w:val="single" w:sz="4" w:space="0" w:color="000000"/>
              <w:bottom w:val="single" w:sz="4" w:space="0" w:color="000000"/>
              <w:right w:val="single" w:sz="4" w:space="0" w:color="000000"/>
            </w:tcBorders>
            <w:shd w:val="clear" w:color="auto" w:fill="FFFFFF"/>
            <w:vAlign w:val="bottom"/>
          </w:tcPr>
          <w:p w14:paraId="4387A34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3 808,00</w:t>
            </w:r>
          </w:p>
        </w:tc>
      </w:tr>
      <w:tr w:rsidR="00D52AA2" w:rsidRPr="00D52AA2" w14:paraId="3CAEEE4D" w14:textId="77777777" w:rsidTr="0058087C">
        <w:tc>
          <w:tcPr>
            <w:tcW w:w="512" w:type="dxa"/>
            <w:tcBorders>
              <w:left w:val="single" w:sz="4" w:space="0" w:color="000000"/>
              <w:bottom w:val="single" w:sz="4" w:space="0" w:color="000000"/>
            </w:tcBorders>
            <w:shd w:val="clear" w:color="auto" w:fill="FFFFFF"/>
          </w:tcPr>
          <w:p w14:paraId="60FBA2BA"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431</w:t>
            </w:r>
          </w:p>
        </w:tc>
        <w:tc>
          <w:tcPr>
            <w:tcW w:w="6151" w:type="dxa"/>
            <w:tcBorders>
              <w:left w:val="single" w:sz="4" w:space="0" w:color="000000"/>
              <w:bottom w:val="single" w:sz="4" w:space="0" w:color="000000"/>
            </w:tcBorders>
            <w:shd w:val="clear" w:color="auto" w:fill="FFFFFF"/>
          </w:tcPr>
          <w:p w14:paraId="309EB474"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Гайка футорки ГАЗ,ПАЗ,130</w:t>
            </w:r>
          </w:p>
        </w:tc>
        <w:tc>
          <w:tcPr>
            <w:tcW w:w="708" w:type="dxa"/>
            <w:tcBorders>
              <w:left w:val="single" w:sz="4" w:space="0" w:color="000000"/>
              <w:bottom w:val="single" w:sz="4" w:space="0" w:color="000000"/>
            </w:tcBorders>
            <w:shd w:val="clear" w:color="auto" w:fill="FFFFFF"/>
          </w:tcPr>
          <w:p w14:paraId="537D9BC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4CE391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6714E1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148,50</w:t>
            </w:r>
          </w:p>
        </w:tc>
        <w:tc>
          <w:tcPr>
            <w:tcW w:w="1276" w:type="dxa"/>
            <w:tcBorders>
              <w:left w:val="single" w:sz="4" w:space="0" w:color="000000"/>
              <w:bottom w:val="single" w:sz="4" w:space="0" w:color="000000"/>
            </w:tcBorders>
            <w:shd w:val="clear" w:color="auto" w:fill="FFFFFF"/>
            <w:vAlign w:val="bottom"/>
          </w:tcPr>
          <w:p w14:paraId="03CCE82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162,00</w:t>
            </w:r>
          </w:p>
        </w:tc>
        <w:tc>
          <w:tcPr>
            <w:tcW w:w="1276" w:type="dxa"/>
            <w:tcBorders>
              <w:left w:val="single" w:sz="4" w:space="0" w:color="000000"/>
              <w:bottom w:val="single" w:sz="4" w:space="0" w:color="000000"/>
            </w:tcBorders>
            <w:shd w:val="clear" w:color="auto" w:fill="FFFFFF"/>
            <w:vAlign w:val="bottom"/>
          </w:tcPr>
          <w:p w14:paraId="66F2CAF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148,50</w:t>
            </w:r>
          </w:p>
        </w:tc>
        <w:tc>
          <w:tcPr>
            <w:tcW w:w="1139" w:type="dxa"/>
            <w:tcBorders>
              <w:left w:val="single" w:sz="4" w:space="0" w:color="000000"/>
              <w:bottom w:val="single" w:sz="4" w:space="0" w:color="000000"/>
            </w:tcBorders>
            <w:shd w:val="clear" w:color="auto" w:fill="FFFFFF"/>
            <w:vAlign w:val="bottom"/>
          </w:tcPr>
          <w:p w14:paraId="0B60C19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153,00</w:t>
            </w:r>
          </w:p>
        </w:tc>
        <w:tc>
          <w:tcPr>
            <w:tcW w:w="3117" w:type="dxa"/>
            <w:tcBorders>
              <w:left w:val="single" w:sz="4" w:space="0" w:color="000000"/>
              <w:bottom w:val="single" w:sz="4" w:space="0" w:color="000000"/>
              <w:right w:val="single" w:sz="4" w:space="0" w:color="000000"/>
            </w:tcBorders>
            <w:shd w:val="clear" w:color="auto" w:fill="FFFFFF"/>
            <w:vAlign w:val="bottom"/>
          </w:tcPr>
          <w:p w14:paraId="19F08F1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153,00</w:t>
            </w:r>
          </w:p>
        </w:tc>
      </w:tr>
      <w:tr w:rsidR="00D52AA2" w:rsidRPr="00D52AA2" w14:paraId="409ED3B9" w14:textId="77777777" w:rsidTr="0058087C">
        <w:tc>
          <w:tcPr>
            <w:tcW w:w="512" w:type="dxa"/>
            <w:tcBorders>
              <w:left w:val="single" w:sz="4" w:space="0" w:color="000000"/>
              <w:bottom w:val="single" w:sz="4" w:space="0" w:color="000000"/>
            </w:tcBorders>
            <w:shd w:val="clear" w:color="auto" w:fill="FFFFFF"/>
          </w:tcPr>
          <w:p w14:paraId="1DF8E49B"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432</w:t>
            </w:r>
          </w:p>
        </w:tc>
        <w:tc>
          <w:tcPr>
            <w:tcW w:w="6151" w:type="dxa"/>
            <w:tcBorders>
              <w:left w:val="single" w:sz="4" w:space="0" w:color="000000"/>
              <w:bottom w:val="single" w:sz="4" w:space="0" w:color="000000"/>
            </w:tcBorders>
            <w:shd w:val="clear" w:color="auto" w:fill="FFFFFF"/>
          </w:tcPr>
          <w:p w14:paraId="7066BF9C"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Гайки задней ступицы ГАЗ 53 к-т</w:t>
            </w:r>
          </w:p>
        </w:tc>
        <w:tc>
          <w:tcPr>
            <w:tcW w:w="708" w:type="dxa"/>
            <w:tcBorders>
              <w:left w:val="single" w:sz="4" w:space="0" w:color="000000"/>
              <w:bottom w:val="single" w:sz="4" w:space="0" w:color="000000"/>
            </w:tcBorders>
            <w:shd w:val="clear" w:color="auto" w:fill="FFFFFF"/>
          </w:tcPr>
          <w:p w14:paraId="30D1B17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к-т</w:t>
            </w:r>
          </w:p>
        </w:tc>
        <w:tc>
          <w:tcPr>
            <w:tcW w:w="549" w:type="dxa"/>
            <w:tcBorders>
              <w:left w:val="single" w:sz="4" w:space="0" w:color="000000"/>
              <w:bottom w:val="single" w:sz="4" w:space="0" w:color="000000"/>
            </w:tcBorders>
            <w:shd w:val="clear" w:color="auto" w:fill="FFFFFF"/>
          </w:tcPr>
          <w:p w14:paraId="779119E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49CD68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770,00</w:t>
            </w:r>
          </w:p>
        </w:tc>
        <w:tc>
          <w:tcPr>
            <w:tcW w:w="1276" w:type="dxa"/>
            <w:tcBorders>
              <w:left w:val="single" w:sz="4" w:space="0" w:color="000000"/>
              <w:bottom w:val="single" w:sz="4" w:space="0" w:color="000000"/>
            </w:tcBorders>
            <w:shd w:val="clear" w:color="auto" w:fill="FFFFFF"/>
            <w:vAlign w:val="bottom"/>
          </w:tcPr>
          <w:p w14:paraId="5FDE66F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840,00</w:t>
            </w:r>
          </w:p>
        </w:tc>
        <w:tc>
          <w:tcPr>
            <w:tcW w:w="1276" w:type="dxa"/>
            <w:tcBorders>
              <w:left w:val="single" w:sz="4" w:space="0" w:color="000000"/>
              <w:bottom w:val="single" w:sz="4" w:space="0" w:color="000000"/>
            </w:tcBorders>
            <w:shd w:val="clear" w:color="auto" w:fill="FFFFFF"/>
            <w:vAlign w:val="bottom"/>
          </w:tcPr>
          <w:p w14:paraId="7221B40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770,00</w:t>
            </w:r>
          </w:p>
        </w:tc>
        <w:tc>
          <w:tcPr>
            <w:tcW w:w="1139" w:type="dxa"/>
            <w:tcBorders>
              <w:left w:val="single" w:sz="4" w:space="0" w:color="000000"/>
              <w:bottom w:val="single" w:sz="4" w:space="0" w:color="000000"/>
            </w:tcBorders>
            <w:shd w:val="clear" w:color="auto" w:fill="FFFFFF"/>
            <w:vAlign w:val="bottom"/>
          </w:tcPr>
          <w:p w14:paraId="120357C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793,33</w:t>
            </w:r>
          </w:p>
        </w:tc>
        <w:tc>
          <w:tcPr>
            <w:tcW w:w="3117" w:type="dxa"/>
            <w:tcBorders>
              <w:left w:val="single" w:sz="4" w:space="0" w:color="000000"/>
              <w:bottom w:val="single" w:sz="4" w:space="0" w:color="000000"/>
              <w:right w:val="single" w:sz="4" w:space="0" w:color="000000"/>
            </w:tcBorders>
            <w:shd w:val="clear" w:color="auto" w:fill="FFFFFF"/>
            <w:vAlign w:val="bottom"/>
          </w:tcPr>
          <w:p w14:paraId="254AC61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793,33</w:t>
            </w:r>
          </w:p>
        </w:tc>
      </w:tr>
      <w:tr w:rsidR="00D52AA2" w:rsidRPr="00D52AA2" w14:paraId="1C7204EE" w14:textId="77777777" w:rsidTr="0058087C">
        <w:tc>
          <w:tcPr>
            <w:tcW w:w="512" w:type="dxa"/>
            <w:tcBorders>
              <w:left w:val="single" w:sz="4" w:space="0" w:color="000000"/>
              <w:bottom w:val="single" w:sz="4" w:space="0" w:color="000000"/>
            </w:tcBorders>
            <w:shd w:val="clear" w:color="auto" w:fill="FFFFFF"/>
          </w:tcPr>
          <w:p w14:paraId="282D38D9"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433</w:t>
            </w:r>
          </w:p>
        </w:tc>
        <w:tc>
          <w:tcPr>
            <w:tcW w:w="6151" w:type="dxa"/>
            <w:tcBorders>
              <w:left w:val="single" w:sz="4" w:space="0" w:color="000000"/>
              <w:bottom w:val="single" w:sz="4" w:space="0" w:color="000000"/>
            </w:tcBorders>
            <w:shd w:val="clear" w:color="auto" w:fill="FFFFFF"/>
          </w:tcPr>
          <w:p w14:paraId="69EAB219"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Генератор 3309 (28v)</w:t>
            </w:r>
          </w:p>
        </w:tc>
        <w:tc>
          <w:tcPr>
            <w:tcW w:w="708" w:type="dxa"/>
            <w:tcBorders>
              <w:left w:val="single" w:sz="4" w:space="0" w:color="000000"/>
              <w:bottom w:val="single" w:sz="4" w:space="0" w:color="000000"/>
            </w:tcBorders>
            <w:shd w:val="clear" w:color="auto" w:fill="FFFFFF"/>
          </w:tcPr>
          <w:p w14:paraId="6BBF5E0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787BA9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D0E109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12 430,00</w:t>
            </w:r>
          </w:p>
        </w:tc>
        <w:tc>
          <w:tcPr>
            <w:tcW w:w="1276" w:type="dxa"/>
            <w:tcBorders>
              <w:left w:val="single" w:sz="4" w:space="0" w:color="000000"/>
              <w:bottom w:val="single" w:sz="4" w:space="0" w:color="000000"/>
            </w:tcBorders>
            <w:shd w:val="clear" w:color="auto" w:fill="FFFFFF"/>
            <w:vAlign w:val="bottom"/>
          </w:tcPr>
          <w:p w14:paraId="3F9F539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13 560,00</w:t>
            </w:r>
          </w:p>
        </w:tc>
        <w:tc>
          <w:tcPr>
            <w:tcW w:w="1276" w:type="dxa"/>
            <w:tcBorders>
              <w:left w:val="single" w:sz="4" w:space="0" w:color="000000"/>
              <w:bottom w:val="single" w:sz="4" w:space="0" w:color="000000"/>
            </w:tcBorders>
            <w:shd w:val="clear" w:color="auto" w:fill="FFFFFF"/>
            <w:vAlign w:val="bottom"/>
          </w:tcPr>
          <w:p w14:paraId="5E5770F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12 430,00</w:t>
            </w:r>
          </w:p>
        </w:tc>
        <w:tc>
          <w:tcPr>
            <w:tcW w:w="1139" w:type="dxa"/>
            <w:tcBorders>
              <w:left w:val="single" w:sz="4" w:space="0" w:color="000000"/>
              <w:bottom w:val="single" w:sz="4" w:space="0" w:color="000000"/>
            </w:tcBorders>
            <w:shd w:val="clear" w:color="auto" w:fill="FFFFFF"/>
            <w:vAlign w:val="bottom"/>
          </w:tcPr>
          <w:p w14:paraId="5B94D59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12 806,67</w:t>
            </w:r>
          </w:p>
        </w:tc>
        <w:tc>
          <w:tcPr>
            <w:tcW w:w="3117" w:type="dxa"/>
            <w:tcBorders>
              <w:left w:val="single" w:sz="4" w:space="0" w:color="000000"/>
              <w:bottom w:val="single" w:sz="4" w:space="0" w:color="000000"/>
              <w:right w:val="single" w:sz="4" w:space="0" w:color="000000"/>
            </w:tcBorders>
            <w:shd w:val="clear" w:color="auto" w:fill="FFFFFF"/>
            <w:vAlign w:val="bottom"/>
          </w:tcPr>
          <w:p w14:paraId="77D4093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12 806,67</w:t>
            </w:r>
          </w:p>
        </w:tc>
      </w:tr>
      <w:tr w:rsidR="00D52AA2" w:rsidRPr="00D52AA2" w14:paraId="79C777CA" w14:textId="77777777" w:rsidTr="0058087C">
        <w:tc>
          <w:tcPr>
            <w:tcW w:w="512" w:type="dxa"/>
            <w:tcBorders>
              <w:left w:val="single" w:sz="4" w:space="0" w:color="000000"/>
              <w:bottom w:val="single" w:sz="4" w:space="0" w:color="000000"/>
            </w:tcBorders>
            <w:shd w:val="clear" w:color="auto" w:fill="FFFFFF"/>
          </w:tcPr>
          <w:p w14:paraId="5D33EDCF"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434</w:t>
            </w:r>
          </w:p>
        </w:tc>
        <w:tc>
          <w:tcPr>
            <w:tcW w:w="6151" w:type="dxa"/>
            <w:tcBorders>
              <w:left w:val="single" w:sz="4" w:space="0" w:color="000000"/>
              <w:bottom w:val="single" w:sz="4" w:space="0" w:color="000000"/>
            </w:tcBorders>
            <w:shd w:val="clear" w:color="auto" w:fill="FFFFFF"/>
          </w:tcPr>
          <w:p w14:paraId="2C3705C0"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Генератор 66 (90А)  Р93</w:t>
            </w:r>
          </w:p>
        </w:tc>
        <w:tc>
          <w:tcPr>
            <w:tcW w:w="708" w:type="dxa"/>
            <w:tcBorders>
              <w:left w:val="single" w:sz="4" w:space="0" w:color="000000"/>
              <w:bottom w:val="single" w:sz="4" w:space="0" w:color="000000"/>
            </w:tcBorders>
            <w:shd w:val="clear" w:color="auto" w:fill="FFFFFF"/>
          </w:tcPr>
          <w:p w14:paraId="55E471A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7E860B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8D338E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10 230,00</w:t>
            </w:r>
          </w:p>
        </w:tc>
        <w:tc>
          <w:tcPr>
            <w:tcW w:w="1276" w:type="dxa"/>
            <w:tcBorders>
              <w:left w:val="single" w:sz="4" w:space="0" w:color="000000"/>
              <w:bottom w:val="single" w:sz="4" w:space="0" w:color="000000"/>
            </w:tcBorders>
            <w:shd w:val="clear" w:color="auto" w:fill="FFFFFF"/>
            <w:vAlign w:val="bottom"/>
          </w:tcPr>
          <w:p w14:paraId="0A3AC96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11 160,00</w:t>
            </w:r>
          </w:p>
        </w:tc>
        <w:tc>
          <w:tcPr>
            <w:tcW w:w="1276" w:type="dxa"/>
            <w:tcBorders>
              <w:left w:val="single" w:sz="4" w:space="0" w:color="000000"/>
              <w:bottom w:val="single" w:sz="4" w:space="0" w:color="000000"/>
            </w:tcBorders>
            <w:shd w:val="clear" w:color="auto" w:fill="FFFFFF"/>
            <w:vAlign w:val="bottom"/>
          </w:tcPr>
          <w:p w14:paraId="0C4CC22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10 230,00</w:t>
            </w:r>
          </w:p>
        </w:tc>
        <w:tc>
          <w:tcPr>
            <w:tcW w:w="1139" w:type="dxa"/>
            <w:tcBorders>
              <w:left w:val="single" w:sz="4" w:space="0" w:color="000000"/>
              <w:bottom w:val="single" w:sz="4" w:space="0" w:color="000000"/>
            </w:tcBorders>
            <w:shd w:val="clear" w:color="auto" w:fill="FFFFFF"/>
            <w:vAlign w:val="bottom"/>
          </w:tcPr>
          <w:p w14:paraId="77C0BD7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10 540,00</w:t>
            </w:r>
          </w:p>
        </w:tc>
        <w:tc>
          <w:tcPr>
            <w:tcW w:w="3117" w:type="dxa"/>
            <w:tcBorders>
              <w:left w:val="single" w:sz="4" w:space="0" w:color="000000"/>
              <w:bottom w:val="single" w:sz="4" w:space="0" w:color="000000"/>
              <w:right w:val="single" w:sz="4" w:space="0" w:color="000000"/>
            </w:tcBorders>
            <w:shd w:val="clear" w:color="auto" w:fill="FFFFFF"/>
            <w:vAlign w:val="bottom"/>
          </w:tcPr>
          <w:p w14:paraId="3832392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10 540,00</w:t>
            </w:r>
          </w:p>
        </w:tc>
      </w:tr>
      <w:tr w:rsidR="00D52AA2" w:rsidRPr="00D52AA2" w14:paraId="6EB99971" w14:textId="77777777" w:rsidTr="0058087C">
        <w:tc>
          <w:tcPr>
            <w:tcW w:w="512" w:type="dxa"/>
            <w:tcBorders>
              <w:left w:val="single" w:sz="4" w:space="0" w:color="000000"/>
              <w:bottom w:val="single" w:sz="4" w:space="0" w:color="000000"/>
            </w:tcBorders>
            <w:shd w:val="clear" w:color="auto" w:fill="FFFFFF"/>
          </w:tcPr>
          <w:p w14:paraId="744B6C6D"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435</w:t>
            </w:r>
          </w:p>
        </w:tc>
        <w:tc>
          <w:tcPr>
            <w:tcW w:w="6151" w:type="dxa"/>
            <w:tcBorders>
              <w:left w:val="single" w:sz="4" w:space="0" w:color="000000"/>
              <w:bottom w:val="single" w:sz="4" w:space="0" w:color="000000"/>
            </w:tcBorders>
            <w:shd w:val="clear" w:color="auto" w:fill="FFFFFF"/>
          </w:tcPr>
          <w:p w14:paraId="0C8B8F1B"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Генератор ГАЗ-53,3307 (70 А)</w:t>
            </w:r>
          </w:p>
        </w:tc>
        <w:tc>
          <w:tcPr>
            <w:tcW w:w="708" w:type="dxa"/>
            <w:tcBorders>
              <w:left w:val="single" w:sz="4" w:space="0" w:color="000000"/>
              <w:bottom w:val="single" w:sz="4" w:space="0" w:color="000000"/>
            </w:tcBorders>
            <w:shd w:val="clear" w:color="auto" w:fill="FFFFFF"/>
          </w:tcPr>
          <w:p w14:paraId="60FDBBE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11D5BA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E515F3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10 450,00</w:t>
            </w:r>
          </w:p>
        </w:tc>
        <w:tc>
          <w:tcPr>
            <w:tcW w:w="1276" w:type="dxa"/>
            <w:tcBorders>
              <w:left w:val="single" w:sz="4" w:space="0" w:color="000000"/>
              <w:bottom w:val="single" w:sz="4" w:space="0" w:color="000000"/>
            </w:tcBorders>
            <w:shd w:val="clear" w:color="auto" w:fill="FFFFFF"/>
            <w:vAlign w:val="bottom"/>
          </w:tcPr>
          <w:p w14:paraId="72BDD8F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11 400,00</w:t>
            </w:r>
          </w:p>
        </w:tc>
        <w:tc>
          <w:tcPr>
            <w:tcW w:w="1276" w:type="dxa"/>
            <w:tcBorders>
              <w:left w:val="single" w:sz="4" w:space="0" w:color="000000"/>
              <w:bottom w:val="single" w:sz="4" w:space="0" w:color="000000"/>
            </w:tcBorders>
            <w:shd w:val="clear" w:color="auto" w:fill="FFFFFF"/>
            <w:vAlign w:val="bottom"/>
          </w:tcPr>
          <w:p w14:paraId="7839F5F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10 450,00</w:t>
            </w:r>
          </w:p>
        </w:tc>
        <w:tc>
          <w:tcPr>
            <w:tcW w:w="1139" w:type="dxa"/>
            <w:tcBorders>
              <w:left w:val="single" w:sz="4" w:space="0" w:color="000000"/>
              <w:bottom w:val="single" w:sz="4" w:space="0" w:color="000000"/>
            </w:tcBorders>
            <w:shd w:val="clear" w:color="auto" w:fill="FFFFFF"/>
            <w:vAlign w:val="bottom"/>
          </w:tcPr>
          <w:p w14:paraId="629EDED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10 766,67</w:t>
            </w:r>
          </w:p>
        </w:tc>
        <w:tc>
          <w:tcPr>
            <w:tcW w:w="3117" w:type="dxa"/>
            <w:tcBorders>
              <w:left w:val="single" w:sz="4" w:space="0" w:color="000000"/>
              <w:bottom w:val="single" w:sz="4" w:space="0" w:color="000000"/>
              <w:right w:val="single" w:sz="4" w:space="0" w:color="000000"/>
            </w:tcBorders>
            <w:shd w:val="clear" w:color="auto" w:fill="FFFFFF"/>
            <w:vAlign w:val="bottom"/>
          </w:tcPr>
          <w:p w14:paraId="03D71E7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10 766,67</w:t>
            </w:r>
          </w:p>
        </w:tc>
      </w:tr>
      <w:tr w:rsidR="00D52AA2" w:rsidRPr="00D52AA2" w14:paraId="6588D7B6" w14:textId="77777777" w:rsidTr="0058087C">
        <w:tc>
          <w:tcPr>
            <w:tcW w:w="512" w:type="dxa"/>
            <w:tcBorders>
              <w:left w:val="single" w:sz="4" w:space="0" w:color="000000"/>
              <w:bottom w:val="single" w:sz="4" w:space="0" w:color="000000"/>
            </w:tcBorders>
            <w:shd w:val="clear" w:color="auto" w:fill="FFFFFF"/>
          </w:tcPr>
          <w:p w14:paraId="614083CD"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436</w:t>
            </w:r>
          </w:p>
        </w:tc>
        <w:tc>
          <w:tcPr>
            <w:tcW w:w="6151" w:type="dxa"/>
            <w:tcBorders>
              <w:left w:val="single" w:sz="4" w:space="0" w:color="000000"/>
              <w:bottom w:val="single" w:sz="4" w:space="0" w:color="000000"/>
            </w:tcBorders>
            <w:shd w:val="clear" w:color="auto" w:fill="FFFFFF"/>
          </w:tcPr>
          <w:p w14:paraId="030D4424"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Глушитель 3307 с переход.трубой</w:t>
            </w:r>
          </w:p>
        </w:tc>
        <w:tc>
          <w:tcPr>
            <w:tcW w:w="708" w:type="dxa"/>
            <w:tcBorders>
              <w:left w:val="single" w:sz="4" w:space="0" w:color="000000"/>
              <w:bottom w:val="single" w:sz="4" w:space="0" w:color="000000"/>
            </w:tcBorders>
            <w:shd w:val="clear" w:color="auto" w:fill="FFFFFF"/>
          </w:tcPr>
          <w:p w14:paraId="2EFBC57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BD2218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75DC9C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2 530,00</w:t>
            </w:r>
          </w:p>
        </w:tc>
        <w:tc>
          <w:tcPr>
            <w:tcW w:w="1276" w:type="dxa"/>
            <w:tcBorders>
              <w:left w:val="single" w:sz="4" w:space="0" w:color="000000"/>
              <w:bottom w:val="single" w:sz="4" w:space="0" w:color="000000"/>
            </w:tcBorders>
            <w:shd w:val="clear" w:color="auto" w:fill="FFFFFF"/>
            <w:vAlign w:val="bottom"/>
          </w:tcPr>
          <w:p w14:paraId="0411DF6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2 760,00</w:t>
            </w:r>
          </w:p>
        </w:tc>
        <w:tc>
          <w:tcPr>
            <w:tcW w:w="1276" w:type="dxa"/>
            <w:tcBorders>
              <w:left w:val="single" w:sz="4" w:space="0" w:color="000000"/>
              <w:bottom w:val="single" w:sz="4" w:space="0" w:color="000000"/>
            </w:tcBorders>
            <w:shd w:val="clear" w:color="auto" w:fill="FFFFFF"/>
            <w:vAlign w:val="bottom"/>
          </w:tcPr>
          <w:p w14:paraId="3CB4810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2 530,00</w:t>
            </w:r>
          </w:p>
        </w:tc>
        <w:tc>
          <w:tcPr>
            <w:tcW w:w="1139" w:type="dxa"/>
            <w:tcBorders>
              <w:left w:val="single" w:sz="4" w:space="0" w:color="000000"/>
              <w:bottom w:val="single" w:sz="4" w:space="0" w:color="000000"/>
            </w:tcBorders>
            <w:shd w:val="clear" w:color="auto" w:fill="FFFFFF"/>
            <w:vAlign w:val="bottom"/>
          </w:tcPr>
          <w:p w14:paraId="73C5F69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2 606,67</w:t>
            </w:r>
          </w:p>
        </w:tc>
        <w:tc>
          <w:tcPr>
            <w:tcW w:w="3117" w:type="dxa"/>
            <w:tcBorders>
              <w:left w:val="single" w:sz="4" w:space="0" w:color="000000"/>
              <w:bottom w:val="single" w:sz="4" w:space="0" w:color="000000"/>
              <w:right w:val="single" w:sz="4" w:space="0" w:color="000000"/>
            </w:tcBorders>
            <w:shd w:val="clear" w:color="auto" w:fill="FFFFFF"/>
            <w:vAlign w:val="bottom"/>
          </w:tcPr>
          <w:p w14:paraId="0C9259B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2 606,67</w:t>
            </w:r>
          </w:p>
        </w:tc>
      </w:tr>
      <w:tr w:rsidR="00D52AA2" w:rsidRPr="00D52AA2" w14:paraId="6F76F04A" w14:textId="77777777" w:rsidTr="0058087C">
        <w:tc>
          <w:tcPr>
            <w:tcW w:w="512" w:type="dxa"/>
            <w:tcBorders>
              <w:left w:val="single" w:sz="4" w:space="0" w:color="000000"/>
              <w:bottom w:val="single" w:sz="4" w:space="0" w:color="000000"/>
            </w:tcBorders>
            <w:shd w:val="clear" w:color="auto" w:fill="FFFFFF"/>
          </w:tcPr>
          <w:p w14:paraId="4DC84239"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437</w:t>
            </w:r>
          </w:p>
        </w:tc>
        <w:tc>
          <w:tcPr>
            <w:tcW w:w="6151" w:type="dxa"/>
            <w:tcBorders>
              <w:left w:val="single" w:sz="4" w:space="0" w:color="000000"/>
              <w:bottom w:val="single" w:sz="4" w:space="0" w:color="000000"/>
            </w:tcBorders>
            <w:shd w:val="clear" w:color="auto" w:fill="FFFFFF"/>
          </w:tcPr>
          <w:p w14:paraId="16A16E22"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Глушитель 3308 Д245</w:t>
            </w:r>
          </w:p>
        </w:tc>
        <w:tc>
          <w:tcPr>
            <w:tcW w:w="708" w:type="dxa"/>
            <w:tcBorders>
              <w:left w:val="single" w:sz="4" w:space="0" w:color="000000"/>
              <w:bottom w:val="single" w:sz="4" w:space="0" w:color="000000"/>
            </w:tcBorders>
            <w:shd w:val="clear" w:color="auto" w:fill="FFFFFF"/>
          </w:tcPr>
          <w:p w14:paraId="4A0AD7A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CFF2E0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4969E8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11 022,00</w:t>
            </w:r>
          </w:p>
        </w:tc>
        <w:tc>
          <w:tcPr>
            <w:tcW w:w="1276" w:type="dxa"/>
            <w:tcBorders>
              <w:left w:val="single" w:sz="4" w:space="0" w:color="000000"/>
              <w:bottom w:val="single" w:sz="4" w:space="0" w:color="000000"/>
            </w:tcBorders>
            <w:shd w:val="clear" w:color="auto" w:fill="FFFFFF"/>
            <w:vAlign w:val="bottom"/>
          </w:tcPr>
          <w:p w14:paraId="214BCFB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12 024,00</w:t>
            </w:r>
          </w:p>
        </w:tc>
        <w:tc>
          <w:tcPr>
            <w:tcW w:w="1276" w:type="dxa"/>
            <w:tcBorders>
              <w:left w:val="single" w:sz="4" w:space="0" w:color="000000"/>
              <w:bottom w:val="single" w:sz="4" w:space="0" w:color="000000"/>
            </w:tcBorders>
            <w:shd w:val="clear" w:color="auto" w:fill="FFFFFF"/>
            <w:vAlign w:val="bottom"/>
          </w:tcPr>
          <w:p w14:paraId="746DA92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11 022,00</w:t>
            </w:r>
          </w:p>
        </w:tc>
        <w:tc>
          <w:tcPr>
            <w:tcW w:w="1139" w:type="dxa"/>
            <w:tcBorders>
              <w:left w:val="single" w:sz="4" w:space="0" w:color="000000"/>
              <w:bottom w:val="single" w:sz="4" w:space="0" w:color="000000"/>
            </w:tcBorders>
            <w:shd w:val="clear" w:color="auto" w:fill="FFFFFF"/>
            <w:vAlign w:val="bottom"/>
          </w:tcPr>
          <w:p w14:paraId="2DFF240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11 356,00</w:t>
            </w:r>
          </w:p>
        </w:tc>
        <w:tc>
          <w:tcPr>
            <w:tcW w:w="3117" w:type="dxa"/>
            <w:tcBorders>
              <w:left w:val="single" w:sz="4" w:space="0" w:color="000000"/>
              <w:bottom w:val="single" w:sz="4" w:space="0" w:color="000000"/>
              <w:right w:val="single" w:sz="4" w:space="0" w:color="000000"/>
            </w:tcBorders>
            <w:shd w:val="clear" w:color="auto" w:fill="FFFFFF"/>
            <w:vAlign w:val="bottom"/>
          </w:tcPr>
          <w:p w14:paraId="3016A2F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11 356,00</w:t>
            </w:r>
          </w:p>
        </w:tc>
      </w:tr>
      <w:tr w:rsidR="00D52AA2" w:rsidRPr="00D52AA2" w14:paraId="2477432B" w14:textId="77777777" w:rsidTr="0058087C">
        <w:tc>
          <w:tcPr>
            <w:tcW w:w="512" w:type="dxa"/>
            <w:tcBorders>
              <w:left w:val="single" w:sz="4" w:space="0" w:color="000000"/>
              <w:bottom w:val="single" w:sz="4" w:space="0" w:color="000000"/>
            </w:tcBorders>
            <w:shd w:val="clear" w:color="auto" w:fill="FFFFFF"/>
          </w:tcPr>
          <w:p w14:paraId="40ED2BD0"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438</w:t>
            </w:r>
          </w:p>
        </w:tc>
        <w:tc>
          <w:tcPr>
            <w:tcW w:w="6151" w:type="dxa"/>
            <w:tcBorders>
              <w:left w:val="single" w:sz="4" w:space="0" w:color="000000"/>
              <w:bottom w:val="single" w:sz="4" w:space="0" w:color="000000"/>
            </w:tcBorders>
            <w:shd w:val="clear" w:color="auto" w:fill="FFFFFF"/>
          </w:tcPr>
          <w:p w14:paraId="65B697D0"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Глушитель 3308 Е-4</w:t>
            </w:r>
          </w:p>
        </w:tc>
        <w:tc>
          <w:tcPr>
            <w:tcW w:w="708" w:type="dxa"/>
            <w:tcBorders>
              <w:left w:val="single" w:sz="4" w:space="0" w:color="000000"/>
              <w:bottom w:val="single" w:sz="4" w:space="0" w:color="000000"/>
            </w:tcBorders>
            <w:shd w:val="clear" w:color="auto" w:fill="FFFFFF"/>
          </w:tcPr>
          <w:p w14:paraId="28EAEAD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73F2F1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DFF478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11 330,00</w:t>
            </w:r>
          </w:p>
        </w:tc>
        <w:tc>
          <w:tcPr>
            <w:tcW w:w="1276" w:type="dxa"/>
            <w:tcBorders>
              <w:left w:val="single" w:sz="4" w:space="0" w:color="000000"/>
              <w:bottom w:val="single" w:sz="4" w:space="0" w:color="000000"/>
            </w:tcBorders>
            <w:shd w:val="clear" w:color="auto" w:fill="FFFFFF"/>
            <w:vAlign w:val="bottom"/>
          </w:tcPr>
          <w:p w14:paraId="3568A1C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12 360,00</w:t>
            </w:r>
          </w:p>
        </w:tc>
        <w:tc>
          <w:tcPr>
            <w:tcW w:w="1276" w:type="dxa"/>
            <w:tcBorders>
              <w:left w:val="single" w:sz="4" w:space="0" w:color="000000"/>
              <w:bottom w:val="single" w:sz="4" w:space="0" w:color="000000"/>
            </w:tcBorders>
            <w:shd w:val="clear" w:color="auto" w:fill="FFFFFF"/>
            <w:vAlign w:val="bottom"/>
          </w:tcPr>
          <w:p w14:paraId="0A13E41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11 330,00</w:t>
            </w:r>
          </w:p>
        </w:tc>
        <w:tc>
          <w:tcPr>
            <w:tcW w:w="1139" w:type="dxa"/>
            <w:tcBorders>
              <w:left w:val="single" w:sz="4" w:space="0" w:color="000000"/>
              <w:bottom w:val="single" w:sz="4" w:space="0" w:color="000000"/>
            </w:tcBorders>
            <w:shd w:val="clear" w:color="auto" w:fill="FFFFFF"/>
            <w:vAlign w:val="bottom"/>
          </w:tcPr>
          <w:p w14:paraId="3821AC5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11 673,33</w:t>
            </w:r>
          </w:p>
        </w:tc>
        <w:tc>
          <w:tcPr>
            <w:tcW w:w="3117" w:type="dxa"/>
            <w:tcBorders>
              <w:left w:val="single" w:sz="4" w:space="0" w:color="000000"/>
              <w:bottom w:val="single" w:sz="4" w:space="0" w:color="000000"/>
              <w:right w:val="single" w:sz="4" w:space="0" w:color="000000"/>
            </w:tcBorders>
            <w:shd w:val="clear" w:color="auto" w:fill="FFFFFF"/>
            <w:vAlign w:val="bottom"/>
          </w:tcPr>
          <w:p w14:paraId="7EDDF7C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11 673,33</w:t>
            </w:r>
          </w:p>
        </w:tc>
      </w:tr>
      <w:tr w:rsidR="00D52AA2" w:rsidRPr="00D52AA2" w14:paraId="515E6755" w14:textId="77777777" w:rsidTr="0058087C">
        <w:tc>
          <w:tcPr>
            <w:tcW w:w="512" w:type="dxa"/>
            <w:tcBorders>
              <w:left w:val="single" w:sz="4" w:space="0" w:color="000000"/>
              <w:bottom w:val="single" w:sz="4" w:space="0" w:color="000000"/>
            </w:tcBorders>
            <w:shd w:val="clear" w:color="auto" w:fill="FFFFFF"/>
          </w:tcPr>
          <w:p w14:paraId="0E58932E"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439</w:t>
            </w:r>
          </w:p>
        </w:tc>
        <w:tc>
          <w:tcPr>
            <w:tcW w:w="6151" w:type="dxa"/>
            <w:tcBorders>
              <w:left w:val="single" w:sz="4" w:space="0" w:color="000000"/>
              <w:bottom w:val="single" w:sz="4" w:space="0" w:color="000000"/>
            </w:tcBorders>
            <w:shd w:val="clear" w:color="auto" w:fill="FFFFFF"/>
          </w:tcPr>
          <w:p w14:paraId="7712F4EB"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Глушитель 3309 Е-3</w:t>
            </w:r>
          </w:p>
        </w:tc>
        <w:tc>
          <w:tcPr>
            <w:tcW w:w="708" w:type="dxa"/>
            <w:tcBorders>
              <w:left w:val="single" w:sz="4" w:space="0" w:color="000000"/>
              <w:bottom w:val="single" w:sz="4" w:space="0" w:color="000000"/>
            </w:tcBorders>
            <w:shd w:val="clear" w:color="auto" w:fill="FFFFFF"/>
          </w:tcPr>
          <w:p w14:paraId="2D4AD7D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B46AE9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1A5ABA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5 885,00</w:t>
            </w:r>
          </w:p>
        </w:tc>
        <w:tc>
          <w:tcPr>
            <w:tcW w:w="1276" w:type="dxa"/>
            <w:tcBorders>
              <w:left w:val="single" w:sz="4" w:space="0" w:color="000000"/>
              <w:bottom w:val="single" w:sz="4" w:space="0" w:color="000000"/>
            </w:tcBorders>
            <w:shd w:val="clear" w:color="auto" w:fill="FFFFFF"/>
            <w:vAlign w:val="bottom"/>
          </w:tcPr>
          <w:p w14:paraId="5BB61D3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6 420,00</w:t>
            </w:r>
          </w:p>
        </w:tc>
        <w:tc>
          <w:tcPr>
            <w:tcW w:w="1276" w:type="dxa"/>
            <w:tcBorders>
              <w:left w:val="single" w:sz="4" w:space="0" w:color="000000"/>
              <w:bottom w:val="single" w:sz="4" w:space="0" w:color="000000"/>
            </w:tcBorders>
            <w:shd w:val="clear" w:color="auto" w:fill="FFFFFF"/>
            <w:vAlign w:val="bottom"/>
          </w:tcPr>
          <w:p w14:paraId="748BF67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5 885,00</w:t>
            </w:r>
          </w:p>
        </w:tc>
        <w:tc>
          <w:tcPr>
            <w:tcW w:w="1139" w:type="dxa"/>
            <w:tcBorders>
              <w:left w:val="single" w:sz="4" w:space="0" w:color="000000"/>
              <w:bottom w:val="single" w:sz="4" w:space="0" w:color="000000"/>
            </w:tcBorders>
            <w:shd w:val="clear" w:color="auto" w:fill="FFFFFF"/>
            <w:vAlign w:val="bottom"/>
          </w:tcPr>
          <w:p w14:paraId="387AF62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6 063,33</w:t>
            </w:r>
          </w:p>
        </w:tc>
        <w:tc>
          <w:tcPr>
            <w:tcW w:w="3117" w:type="dxa"/>
            <w:tcBorders>
              <w:left w:val="single" w:sz="4" w:space="0" w:color="000000"/>
              <w:bottom w:val="single" w:sz="4" w:space="0" w:color="000000"/>
              <w:right w:val="single" w:sz="4" w:space="0" w:color="000000"/>
            </w:tcBorders>
            <w:shd w:val="clear" w:color="auto" w:fill="FFFFFF"/>
            <w:vAlign w:val="bottom"/>
          </w:tcPr>
          <w:p w14:paraId="6041A4D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6 063,33</w:t>
            </w:r>
          </w:p>
        </w:tc>
      </w:tr>
      <w:tr w:rsidR="00D52AA2" w:rsidRPr="00D52AA2" w14:paraId="6595252F" w14:textId="77777777" w:rsidTr="0058087C">
        <w:tc>
          <w:tcPr>
            <w:tcW w:w="512" w:type="dxa"/>
            <w:tcBorders>
              <w:left w:val="single" w:sz="4" w:space="0" w:color="000000"/>
              <w:bottom w:val="single" w:sz="4" w:space="0" w:color="000000"/>
            </w:tcBorders>
            <w:shd w:val="clear" w:color="auto" w:fill="FFFFFF"/>
          </w:tcPr>
          <w:p w14:paraId="2DAF18CC"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440</w:t>
            </w:r>
          </w:p>
        </w:tc>
        <w:tc>
          <w:tcPr>
            <w:tcW w:w="6151" w:type="dxa"/>
            <w:tcBorders>
              <w:left w:val="single" w:sz="4" w:space="0" w:color="000000"/>
              <w:bottom w:val="single" w:sz="4" w:space="0" w:color="000000"/>
            </w:tcBorders>
            <w:shd w:val="clear" w:color="auto" w:fill="FFFFFF"/>
          </w:tcPr>
          <w:p w14:paraId="315719AF"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Диск сцепления нажимной (корзина) 53, 3307  ЗМЗ</w:t>
            </w:r>
          </w:p>
        </w:tc>
        <w:tc>
          <w:tcPr>
            <w:tcW w:w="708" w:type="dxa"/>
            <w:tcBorders>
              <w:left w:val="single" w:sz="4" w:space="0" w:color="000000"/>
              <w:bottom w:val="single" w:sz="4" w:space="0" w:color="000000"/>
            </w:tcBorders>
            <w:shd w:val="clear" w:color="auto" w:fill="FFFFFF"/>
          </w:tcPr>
          <w:p w14:paraId="758124A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66882A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268DB9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10 230,00</w:t>
            </w:r>
          </w:p>
        </w:tc>
        <w:tc>
          <w:tcPr>
            <w:tcW w:w="1276" w:type="dxa"/>
            <w:tcBorders>
              <w:left w:val="single" w:sz="4" w:space="0" w:color="000000"/>
              <w:bottom w:val="single" w:sz="4" w:space="0" w:color="000000"/>
            </w:tcBorders>
            <w:shd w:val="clear" w:color="auto" w:fill="FFFFFF"/>
            <w:vAlign w:val="bottom"/>
          </w:tcPr>
          <w:p w14:paraId="2BBC2B9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11 160,00</w:t>
            </w:r>
          </w:p>
        </w:tc>
        <w:tc>
          <w:tcPr>
            <w:tcW w:w="1276" w:type="dxa"/>
            <w:tcBorders>
              <w:left w:val="single" w:sz="4" w:space="0" w:color="000000"/>
              <w:bottom w:val="single" w:sz="4" w:space="0" w:color="000000"/>
            </w:tcBorders>
            <w:shd w:val="clear" w:color="auto" w:fill="FFFFFF"/>
            <w:vAlign w:val="bottom"/>
          </w:tcPr>
          <w:p w14:paraId="6CE1C2A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10 230,00</w:t>
            </w:r>
          </w:p>
        </w:tc>
        <w:tc>
          <w:tcPr>
            <w:tcW w:w="1139" w:type="dxa"/>
            <w:tcBorders>
              <w:left w:val="single" w:sz="4" w:space="0" w:color="000000"/>
              <w:bottom w:val="single" w:sz="4" w:space="0" w:color="000000"/>
            </w:tcBorders>
            <w:shd w:val="clear" w:color="auto" w:fill="FFFFFF"/>
            <w:vAlign w:val="bottom"/>
          </w:tcPr>
          <w:p w14:paraId="2BF58FB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10 540,00</w:t>
            </w:r>
          </w:p>
        </w:tc>
        <w:tc>
          <w:tcPr>
            <w:tcW w:w="3117" w:type="dxa"/>
            <w:tcBorders>
              <w:left w:val="single" w:sz="4" w:space="0" w:color="000000"/>
              <w:bottom w:val="single" w:sz="4" w:space="0" w:color="000000"/>
              <w:right w:val="single" w:sz="4" w:space="0" w:color="000000"/>
            </w:tcBorders>
            <w:shd w:val="clear" w:color="auto" w:fill="FFFFFF"/>
            <w:vAlign w:val="bottom"/>
          </w:tcPr>
          <w:p w14:paraId="0696E32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10 540,00</w:t>
            </w:r>
          </w:p>
        </w:tc>
      </w:tr>
      <w:tr w:rsidR="00D52AA2" w:rsidRPr="00D52AA2" w14:paraId="14B34759" w14:textId="77777777" w:rsidTr="0058087C">
        <w:tc>
          <w:tcPr>
            <w:tcW w:w="512" w:type="dxa"/>
            <w:tcBorders>
              <w:left w:val="single" w:sz="4" w:space="0" w:color="000000"/>
              <w:bottom w:val="single" w:sz="4" w:space="0" w:color="000000"/>
            </w:tcBorders>
            <w:shd w:val="clear" w:color="auto" w:fill="FFFFFF"/>
          </w:tcPr>
          <w:p w14:paraId="25C069FF"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441</w:t>
            </w:r>
          </w:p>
        </w:tc>
        <w:tc>
          <w:tcPr>
            <w:tcW w:w="6151" w:type="dxa"/>
            <w:tcBorders>
              <w:left w:val="single" w:sz="4" w:space="0" w:color="000000"/>
              <w:bottom w:val="single" w:sz="4" w:space="0" w:color="000000"/>
            </w:tcBorders>
            <w:shd w:val="clear" w:color="auto" w:fill="FFFFFF"/>
          </w:tcPr>
          <w:p w14:paraId="61AF2105"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Дифференциал 3309, ГАЗон NEXT</w:t>
            </w:r>
          </w:p>
        </w:tc>
        <w:tc>
          <w:tcPr>
            <w:tcW w:w="708" w:type="dxa"/>
            <w:tcBorders>
              <w:left w:val="single" w:sz="4" w:space="0" w:color="000000"/>
              <w:bottom w:val="single" w:sz="4" w:space="0" w:color="000000"/>
            </w:tcBorders>
            <w:shd w:val="clear" w:color="auto" w:fill="FFFFFF"/>
          </w:tcPr>
          <w:p w14:paraId="16929E4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1CFAF8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78D0FA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37 620,00</w:t>
            </w:r>
          </w:p>
        </w:tc>
        <w:tc>
          <w:tcPr>
            <w:tcW w:w="1276" w:type="dxa"/>
            <w:tcBorders>
              <w:left w:val="single" w:sz="4" w:space="0" w:color="000000"/>
              <w:bottom w:val="single" w:sz="4" w:space="0" w:color="000000"/>
            </w:tcBorders>
            <w:shd w:val="clear" w:color="auto" w:fill="FFFFFF"/>
            <w:vAlign w:val="bottom"/>
          </w:tcPr>
          <w:p w14:paraId="299D619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41 040,00</w:t>
            </w:r>
          </w:p>
        </w:tc>
        <w:tc>
          <w:tcPr>
            <w:tcW w:w="1276" w:type="dxa"/>
            <w:tcBorders>
              <w:left w:val="single" w:sz="4" w:space="0" w:color="000000"/>
              <w:bottom w:val="single" w:sz="4" w:space="0" w:color="000000"/>
            </w:tcBorders>
            <w:shd w:val="clear" w:color="auto" w:fill="FFFFFF"/>
            <w:vAlign w:val="bottom"/>
          </w:tcPr>
          <w:p w14:paraId="15B4B57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37 620,00</w:t>
            </w:r>
          </w:p>
        </w:tc>
        <w:tc>
          <w:tcPr>
            <w:tcW w:w="1139" w:type="dxa"/>
            <w:tcBorders>
              <w:left w:val="single" w:sz="4" w:space="0" w:color="000000"/>
              <w:bottom w:val="single" w:sz="4" w:space="0" w:color="000000"/>
            </w:tcBorders>
            <w:shd w:val="clear" w:color="auto" w:fill="FFFFFF"/>
            <w:vAlign w:val="bottom"/>
          </w:tcPr>
          <w:p w14:paraId="50A376F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38 760,00</w:t>
            </w:r>
          </w:p>
        </w:tc>
        <w:tc>
          <w:tcPr>
            <w:tcW w:w="3117" w:type="dxa"/>
            <w:tcBorders>
              <w:left w:val="single" w:sz="4" w:space="0" w:color="000000"/>
              <w:bottom w:val="single" w:sz="4" w:space="0" w:color="000000"/>
              <w:right w:val="single" w:sz="4" w:space="0" w:color="000000"/>
            </w:tcBorders>
            <w:shd w:val="clear" w:color="auto" w:fill="FFFFFF"/>
            <w:vAlign w:val="bottom"/>
          </w:tcPr>
          <w:p w14:paraId="2A18CE6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38 760,00</w:t>
            </w:r>
          </w:p>
        </w:tc>
      </w:tr>
      <w:tr w:rsidR="00D52AA2" w:rsidRPr="00D52AA2" w14:paraId="1B124B02" w14:textId="77777777" w:rsidTr="0058087C">
        <w:tc>
          <w:tcPr>
            <w:tcW w:w="512" w:type="dxa"/>
            <w:tcBorders>
              <w:left w:val="single" w:sz="4" w:space="0" w:color="000000"/>
              <w:bottom w:val="single" w:sz="4" w:space="0" w:color="000000"/>
            </w:tcBorders>
            <w:shd w:val="clear" w:color="auto" w:fill="FFFFFF"/>
          </w:tcPr>
          <w:p w14:paraId="3CC4D376"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442</w:t>
            </w:r>
          </w:p>
        </w:tc>
        <w:tc>
          <w:tcPr>
            <w:tcW w:w="6151" w:type="dxa"/>
            <w:tcBorders>
              <w:left w:val="single" w:sz="4" w:space="0" w:color="000000"/>
              <w:bottom w:val="single" w:sz="4" w:space="0" w:color="000000"/>
            </w:tcBorders>
            <w:shd w:val="clear" w:color="auto" w:fill="FFFFFF"/>
          </w:tcPr>
          <w:p w14:paraId="65F11D32"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Замок зажигания 53,3307 металл  </w:t>
            </w:r>
          </w:p>
        </w:tc>
        <w:tc>
          <w:tcPr>
            <w:tcW w:w="708" w:type="dxa"/>
            <w:tcBorders>
              <w:left w:val="single" w:sz="4" w:space="0" w:color="000000"/>
              <w:bottom w:val="single" w:sz="4" w:space="0" w:color="000000"/>
            </w:tcBorders>
            <w:shd w:val="clear" w:color="auto" w:fill="FFFFFF"/>
          </w:tcPr>
          <w:p w14:paraId="6DFA045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B8677F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0B6303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1 881,00</w:t>
            </w:r>
          </w:p>
        </w:tc>
        <w:tc>
          <w:tcPr>
            <w:tcW w:w="1276" w:type="dxa"/>
            <w:tcBorders>
              <w:left w:val="single" w:sz="4" w:space="0" w:color="000000"/>
              <w:bottom w:val="single" w:sz="4" w:space="0" w:color="000000"/>
            </w:tcBorders>
            <w:shd w:val="clear" w:color="auto" w:fill="FFFFFF"/>
            <w:vAlign w:val="bottom"/>
          </w:tcPr>
          <w:p w14:paraId="4864081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2 052,00</w:t>
            </w:r>
          </w:p>
        </w:tc>
        <w:tc>
          <w:tcPr>
            <w:tcW w:w="1276" w:type="dxa"/>
            <w:tcBorders>
              <w:left w:val="single" w:sz="4" w:space="0" w:color="000000"/>
              <w:bottom w:val="single" w:sz="4" w:space="0" w:color="000000"/>
            </w:tcBorders>
            <w:shd w:val="clear" w:color="auto" w:fill="FFFFFF"/>
            <w:vAlign w:val="bottom"/>
          </w:tcPr>
          <w:p w14:paraId="4096517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1 881,00</w:t>
            </w:r>
          </w:p>
        </w:tc>
        <w:tc>
          <w:tcPr>
            <w:tcW w:w="1139" w:type="dxa"/>
            <w:tcBorders>
              <w:left w:val="single" w:sz="4" w:space="0" w:color="000000"/>
              <w:bottom w:val="single" w:sz="4" w:space="0" w:color="000000"/>
            </w:tcBorders>
            <w:shd w:val="clear" w:color="auto" w:fill="FFFFFF"/>
            <w:vAlign w:val="bottom"/>
          </w:tcPr>
          <w:p w14:paraId="61BFFB2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1 938,00</w:t>
            </w:r>
          </w:p>
        </w:tc>
        <w:tc>
          <w:tcPr>
            <w:tcW w:w="3117" w:type="dxa"/>
            <w:tcBorders>
              <w:left w:val="single" w:sz="4" w:space="0" w:color="000000"/>
              <w:bottom w:val="single" w:sz="4" w:space="0" w:color="000000"/>
              <w:right w:val="single" w:sz="4" w:space="0" w:color="000000"/>
            </w:tcBorders>
            <w:shd w:val="clear" w:color="auto" w:fill="FFFFFF"/>
            <w:vAlign w:val="bottom"/>
          </w:tcPr>
          <w:p w14:paraId="1D13C8F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1 938,00</w:t>
            </w:r>
          </w:p>
        </w:tc>
      </w:tr>
      <w:tr w:rsidR="00D52AA2" w:rsidRPr="00D52AA2" w14:paraId="539E52B7" w14:textId="77777777" w:rsidTr="0058087C">
        <w:tc>
          <w:tcPr>
            <w:tcW w:w="512" w:type="dxa"/>
            <w:tcBorders>
              <w:left w:val="single" w:sz="4" w:space="0" w:color="000000"/>
              <w:bottom w:val="single" w:sz="4" w:space="0" w:color="000000"/>
            </w:tcBorders>
            <w:shd w:val="clear" w:color="auto" w:fill="FFFFFF"/>
          </w:tcPr>
          <w:p w14:paraId="27D44EF0"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443</w:t>
            </w:r>
          </w:p>
        </w:tc>
        <w:tc>
          <w:tcPr>
            <w:tcW w:w="6151" w:type="dxa"/>
            <w:tcBorders>
              <w:left w:val="single" w:sz="4" w:space="0" w:color="000000"/>
              <w:bottom w:val="single" w:sz="4" w:space="0" w:color="000000"/>
            </w:tcBorders>
            <w:shd w:val="clear" w:color="auto" w:fill="FFFFFF"/>
          </w:tcPr>
          <w:p w14:paraId="16E52468"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Золотник 3309</w:t>
            </w:r>
          </w:p>
        </w:tc>
        <w:tc>
          <w:tcPr>
            <w:tcW w:w="708" w:type="dxa"/>
            <w:tcBorders>
              <w:left w:val="single" w:sz="4" w:space="0" w:color="000000"/>
              <w:bottom w:val="single" w:sz="4" w:space="0" w:color="000000"/>
            </w:tcBorders>
            <w:shd w:val="clear" w:color="auto" w:fill="FFFFFF"/>
          </w:tcPr>
          <w:p w14:paraId="6FB26DB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B28E23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A7A7FC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10 395,00</w:t>
            </w:r>
          </w:p>
        </w:tc>
        <w:tc>
          <w:tcPr>
            <w:tcW w:w="1276" w:type="dxa"/>
            <w:tcBorders>
              <w:left w:val="single" w:sz="4" w:space="0" w:color="000000"/>
              <w:bottom w:val="single" w:sz="4" w:space="0" w:color="000000"/>
            </w:tcBorders>
            <w:shd w:val="clear" w:color="auto" w:fill="FFFFFF"/>
            <w:vAlign w:val="bottom"/>
          </w:tcPr>
          <w:p w14:paraId="28854A3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11 340,00</w:t>
            </w:r>
          </w:p>
        </w:tc>
        <w:tc>
          <w:tcPr>
            <w:tcW w:w="1276" w:type="dxa"/>
            <w:tcBorders>
              <w:left w:val="single" w:sz="4" w:space="0" w:color="000000"/>
              <w:bottom w:val="single" w:sz="4" w:space="0" w:color="000000"/>
            </w:tcBorders>
            <w:shd w:val="clear" w:color="auto" w:fill="FFFFFF"/>
            <w:vAlign w:val="bottom"/>
          </w:tcPr>
          <w:p w14:paraId="1C7DE88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10 395,00</w:t>
            </w:r>
          </w:p>
        </w:tc>
        <w:tc>
          <w:tcPr>
            <w:tcW w:w="1139" w:type="dxa"/>
            <w:tcBorders>
              <w:left w:val="single" w:sz="4" w:space="0" w:color="000000"/>
              <w:bottom w:val="single" w:sz="4" w:space="0" w:color="000000"/>
            </w:tcBorders>
            <w:shd w:val="clear" w:color="auto" w:fill="FFFFFF"/>
            <w:vAlign w:val="bottom"/>
          </w:tcPr>
          <w:p w14:paraId="254EE2E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10 710,00</w:t>
            </w:r>
          </w:p>
        </w:tc>
        <w:tc>
          <w:tcPr>
            <w:tcW w:w="3117" w:type="dxa"/>
            <w:tcBorders>
              <w:left w:val="single" w:sz="4" w:space="0" w:color="000000"/>
              <w:bottom w:val="single" w:sz="4" w:space="0" w:color="000000"/>
              <w:right w:val="single" w:sz="4" w:space="0" w:color="000000"/>
            </w:tcBorders>
            <w:shd w:val="clear" w:color="auto" w:fill="FFFFFF"/>
            <w:vAlign w:val="bottom"/>
          </w:tcPr>
          <w:p w14:paraId="5E64946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10 710,00</w:t>
            </w:r>
          </w:p>
        </w:tc>
      </w:tr>
      <w:tr w:rsidR="00D52AA2" w:rsidRPr="00D52AA2" w14:paraId="35CF64D7" w14:textId="77777777" w:rsidTr="0058087C">
        <w:tc>
          <w:tcPr>
            <w:tcW w:w="512" w:type="dxa"/>
            <w:tcBorders>
              <w:left w:val="single" w:sz="4" w:space="0" w:color="000000"/>
              <w:bottom w:val="single" w:sz="4" w:space="0" w:color="000000"/>
            </w:tcBorders>
            <w:shd w:val="clear" w:color="auto" w:fill="FFFFFF"/>
          </w:tcPr>
          <w:p w14:paraId="7BD816C3"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444</w:t>
            </w:r>
          </w:p>
        </w:tc>
        <w:tc>
          <w:tcPr>
            <w:tcW w:w="6151" w:type="dxa"/>
            <w:tcBorders>
              <w:left w:val="single" w:sz="4" w:space="0" w:color="000000"/>
              <w:bottom w:val="single" w:sz="4" w:space="0" w:color="000000"/>
            </w:tcBorders>
            <w:shd w:val="clear" w:color="auto" w:fill="FFFFFF"/>
          </w:tcPr>
          <w:p w14:paraId="2BEE2057"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Золотник 66</w:t>
            </w:r>
          </w:p>
        </w:tc>
        <w:tc>
          <w:tcPr>
            <w:tcW w:w="708" w:type="dxa"/>
            <w:tcBorders>
              <w:left w:val="single" w:sz="4" w:space="0" w:color="000000"/>
              <w:bottom w:val="single" w:sz="4" w:space="0" w:color="000000"/>
            </w:tcBorders>
            <w:shd w:val="clear" w:color="auto" w:fill="FFFFFF"/>
          </w:tcPr>
          <w:p w14:paraId="695B79D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55E8EA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792F96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4 950,00</w:t>
            </w:r>
          </w:p>
        </w:tc>
        <w:tc>
          <w:tcPr>
            <w:tcW w:w="1276" w:type="dxa"/>
            <w:tcBorders>
              <w:left w:val="single" w:sz="4" w:space="0" w:color="000000"/>
              <w:bottom w:val="single" w:sz="4" w:space="0" w:color="000000"/>
            </w:tcBorders>
            <w:shd w:val="clear" w:color="auto" w:fill="FFFFFF"/>
            <w:vAlign w:val="bottom"/>
          </w:tcPr>
          <w:p w14:paraId="6C75C2F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5 400,00</w:t>
            </w:r>
          </w:p>
        </w:tc>
        <w:tc>
          <w:tcPr>
            <w:tcW w:w="1276" w:type="dxa"/>
            <w:tcBorders>
              <w:left w:val="single" w:sz="4" w:space="0" w:color="000000"/>
              <w:bottom w:val="single" w:sz="4" w:space="0" w:color="000000"/>
            </w:tcBorders>
            <w:shd w:val="clear" w:color="auto" w:fill="FFFFFF"/>
            <w:vAlign w:val="bottom"/>
          </w:tcPr>
          <w:p w14:paraId="7CC4AD6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4 950,00</w:t>
            </w:r>
          </w:p>
        </w:tc>
        <w:tc>
          <w:tcPr>
            <w:tcW w:w="1139" w:type="dxa"/>
            <w:tcBorders>
              <w:left w:val="single" w:sz="4" w:space="0" w:color="000000"/>
              <w:bottom w:val="single" w:sz="4" w:space="0" w:color="000000"/>
            </w:tcBorders>
            <w:shd w:val="clear" w:color="auto" w:fill="FFFFFF"/>
            <w:vAlign w:val="bottom"/>
          </w:tcPr>
          <w:p w14:paraId="203D536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5 100,00</w:t>
            </w:r>
          </w:p>
        </w:tc>
        <w:tc>
          <w:tcPr>
            <w:tcW w:w="3117" w:type="dxa"/>
            <w:tcBorders>
              <w:left w:val="single" w:sz="4" w:space="0" w:color="000000"/>
              <w:bottom w:val="single" w:sz="4" w:space="0" w:color="000000"/>
              <w:right w:val="single" w:sz="4" w:space="0" w:color="000000"/>
            </w:tcBorders>
            <w:shd w:val="clear" w:color="auto" w:fill="FFFFFF"/>
            <w:vAlign w:val="bottom"/>
          </w:tcPr>
          <w:p w14:paraId="6BB5BAE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5 100,00</w:t>
            </w:r>
          </w:p>
        </w:tc>
      </w:tr>
      <w:tr w:rsidR="00D52AA2" w:rsidRPr="00D52AA2" w14:paraId="388261DF" w14:textId="77777777" w:rsidTr="0058087C">
        <w:tc>
          <w:tcPr>
            <w:tcW w:w="512" w:type="dxa"/>
            <w:tcBorders>
              <w:left w:val="single" w:sz="4" w:space="0" w:color="000000"/>
              <w:bottom w:val="single" w:sz="4" w:space="0" w:color="000000"/>
            </w:tcBorders>
            <w:shd w:val="clear" w:color="auto" w:fill="FFFFFF"/>
          </w:tcPr>
          <w:p w14:paraId="705C65F1"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445</w:t>
            </w:r>
          </w:p>
        </w:tc>
        <w:tc>
          <w:tcPr>
            <w:tcW w:w="6151" w:type="dxa"/>
            <w:tcBorders>
              <w:left w:val="single" w:sz="4" w:space="0" w:color="000000"/>
              <w:bottom w:val="single" w:sz="4" w:space="0" w:color="000000"/>
            </w:tcBorders>
            <w:shd w:val="clear" w:color="auto" w:fill="FFFFFF"/>
          </w:tcPr>
          <w:p w14:paraId="23BFC697"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Карбюратор  К135  53,3307</w:t>
            </w:r>
          </w:p>
        </w:tc>
        <w:tc>
          <w:tcPr>
            <w:tcW w:w="708" w:type="dxa"/>
            <w:tcBorders>
              <w:left w:val="single" w:sz="4" w:space="0" w:color="000000"/>
              <w:bottom w:val="single" w:sz="4" w:space="0" w:color="000000"/>
            </w:tcBorders>
            <w:shd w:val="clear" w:color="auto" w:fill="FFFFFF"/>
          </w:tcPr>
          <w:p w14:paraId="0F32420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61C091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C94BB0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8 800,00</w:t>
            </w:r>
          </w:p>
        </w:tc>
        <w:tc>
          <w:tcPr>
            <w:tcW w:w="1276" w:type="dxa"/>
            <w:tcBorders>
              <w:left w:val="single" w:sz="4" w:space="0" w:color="000000"/>
              <w:bottom w:val="single" w:sz="4" w:space="0" w:color="000000"/>
            </w:tcBorders>
            <w:shd w:val="clear" w:color="auto" w:fill="FFFFFF"/>
            <w:vAlign w:val="bottom"/>
          </w:tcPr>
          <w:p w14:paraId="00D8AE7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9 600,00</w:t>
            </w:r>
          </w:p>
        </w:tc>
        <w:tc>
          <w:tcPr>
            <w:tcW w:w="1276" w:type="dxa"/>
            <w:tcBorders>
              <w:left w:val="single" w:sz="4" w:space="0" w:color="000000"/>
              <w:bottom w:val="single" w:sz="4" w:space="0" w:color="000000"/>
            </w:tcBorders>
            <w:shd w:val="clear" w:color="auto" w:fill="FFFFFF"/>
            <w:vAlign w:val="bottom"/>
          </w:tcPr>
          <w:p w14:paraId="13A94B9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8 800,00</w:t>
            </w:r>
          </w:p>
        </w:tc>
        <w:tc>
          <w:tcPr>
            <w:tcW w:w="1139" w:type="dxa"/>
            <w:tcBorders>
              <w:left w:val="single" w:sz="4" w:space="0" w:color="000000"/>
              <w:bottom w:val="single" w:sz="4" w:space="0" w:color="000000"/>
            </w:tcBorders>
            <w:shd w:val="clear" w:color="auto" w:fill="FFFFFF"/>
            <w:vAlign w:val="bottom"/>
          </w:tcPr>
          <w:p w14:paraId="60C6BE1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9 066,67</w:t>
            </w:r>
          </w:p>
        </w:tc>
        <w:tc>
          <w:tcPr>
            <w:tcW w:w="3117" w:type="dxa"/>
            <w:tcBorders>
              <w:left w:val="single" w:sz="4" w:space="0" w:color="000000"/>
              <w:bottom w:val="single" w:sz="4" w:space="0" w:color="000000"/>
              <w:right w:val="single" w:sz="4" w:space="0" w:color="000000"/>
            </w:tcBorders>
            <w:shd w:val="clear" w:color="auto" w:fill="FFFFFF"/>
            <w:vAlign w:val="bottom"/>
          </w:tcPr>
          <w:p w14:paraId="43769D6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9 066,67</w:t>
            </w:r>
          </w:p>
        </w:tc>
      </w:tr>
      <w:tr w:rsidR="00D52AA2" w:rsidRPr="00D52AA2" w14:paraId="6A6FC8E8" w14:textId="77777777" w:rsidTr="0058087C">
        <w:tc>
          <w:tcPr>
            <w:tcW w:w="512" w:type="dxa"/>
            <w:tcBorders>
              <w:left w:val="single" w:sz="4" w:space="0" w:color="000000"/>
              <w:bottom w:val="single" w:sz="4" w:space="0" w:color="000000"/>
            </w:tcBorders>
            <w:shd w:val="clear" w:color="auto" w:fill="FFFFFF"/>
          </w:tcPr>
          <w:p w14:paraId="7CF18AD7"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446</w:t>
            </w:r>
          </w:p>
        </w:tc>
        <w:tc>
          <w:tcPr>
            <w:tcW w:w="6151" w:type="dxa"/>
            <w:tcBorders>
              <w:left w:val="single" w:sz="4" w:space="0" w:color="000000"/>
              <w:bottom w:val="single" w:sz="4" w:space="0" w:color="000000"/>
            </w:tcBorders>
            <w:shd w:val="clear" w:color="auto" w:fill="FFFFFF"/>
          </w:tcPr>
          <w:p w14:paraId="59684A59"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Катушка зажигания  Б-116-02</w:t>
            </w:r>
          </w:p>
        </w:tc>
        <w:tc>
          <w:tcPr>
            <w:tcW w:w="708" w:type="dxa"/>
            <w:tcBorders>
              <w:left w:val="single" w:sz="4" w:space="0" w:color="000000"/>
              <w:bottom w:val="single" w:sz="4" w:space="0" w:color="000000"/>
            </w:tcBorders>
            <w:shd w:val="clear" w:color="auto" w:fill="FFFFFF"/>
          </w:tcPr>
          <w:p w14:paraId="10F9161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ED06CE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CEFCFB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2 585,00</w:t>
            </w:r>
          </w:p>
        </w:tc>
        <w:tc>
          <w:tcPr>
            <w:tcW w:w="1276" w:type="dxa"/>
            <w:tcBorders>
              <w:left w:val="single" w:sz="4" w:space="0" w:color="000000"/>
              <w:bottom w:val="single" w:sz="4" w:space="0" w:color="000000"/>
            </w:tcBorders>
            <w:shd w:val="clear" w:color="auto" w:fill="FFFFFF"/>
            <w:vAlign w:val="bottom"/>
          </w:tcPr>
          <w:p w14:paraId="7701410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2 820,00</w:t>
            </w:r>
          </w:p>
        </w:tc>
        <w:tc>
          <w:tcPr>
            <w:tcW w:w="1276" w:type="dxa"/>
            <w:tcBorders>
              <w:left w:val="single" w:sz="4" w:space="0" w:color="000000"/>
              <w:bottom w:val="single" w:sz="4" w:space="0" w:color="000000"/>
            </w:tcBorders>
            <w:shd w:val="clear" w:color="auto" w:fill="FFFFFF"/>
            <w:vAlign w:val="bottom"/>
          </w:tcPr>
          <w:p w14:paraId="062797D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2 585,00</w:t>
            </w:r>
          </w:p>
        </w:tc>
        <w:tc>
          <w:tcPr>
            <w:tcW w:w="1139" w:type="dxa"/>
            <w:tcBorders>
              <w:left w:val="single" w:sz="4" w:space="0" w:color="000000"/>
              <w:bottom w:val="single" w:sz="4" w:space="0" w:color="000000"/>
            </w:tcBorders>
            <w:shd w:val="clear" w:color="auto" w:fill="FFFFFF"/>
            <w:vAlign w:val="bottom"/>
          </w:tcPr>
          <w:p w14:paraId="37F7AEF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2 663,33</w:t>
            </w:r>
          </w:p>
        </w:tc>
        <w:tc>
          <w:tcPr>
            <w:tcW w:w="3117" w:type="dxa"/>
            <w:tcBorders>
              <w:left w:val="single" w:sz="4" w:space="0" w:color="000000"/>
              <w:bottom w:val="single" w:sz="4" w:space="0" w:color="000000"/>
              <w:right w:val="single" w:sz="4" w:space="0" w:color="000000"/>
            </w:tcBorders>
            <w:shd w:val="clear" w:color="auto" w:fill="FFFFFF"/>
            <w:vAlign w:val="bottom"/>
          </w:tcPr>
          <w:p w14:paraId="33FF767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2 663,33</w:t>
            </w:r>
          </w:p>
        </w:tc>
      </w:tr>
      <w:tr w:rsidR="00D52AA2" w:rsidRPr="00D52AA2" w14:paraId="74D5D6EB" w14:textId="77777777" w:rsidTr="0058087C">
        <w:tc>
          <w:tcPr>
            <w:tcW w:w="512" w:type="dxa"/>
            <w:tcBorders>
              <w:left w:val="single" w:sz="4" w:space="0" w:color="000000"/>
              <w:bottom w:val="single" w:sz="4" w:space="0" w:color="000000"/>
            </w:tcBorders>
            <w:shd w:val="clear" w:color="auto" w:fill="FFFFFF"/>
          </w:tcPr>
          <w:p w14:paraId="5D7B4FC9"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447</w:t>
            </w:r>
          </w:p>
        </w:tc>
        <w:tc>
          <w:tcPr>
            <w:tcW w:w="6151" w:type="dxa"/>
            <w:tcBorders>
              <w:left w:val="single" w:sz="4" w:space="0" w:color="000000"/>
              <w:bottom w:val="single" w:sz="4" w:space="0" w:color="000000"/>
            </w:tcBorders>
            <w:shd w:val="clear" w:color="auto" w:fill="FFFFFF"/>
          </w:tcPr>
          <w:p w14:paraId="5EB0B440"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Клапан 3309 ГУРа</w:t>
            </w:r>
          </w:p>
        </w:tc>
        <w:tc>
          <w:tcPr>
            <w:tcW w:w="708" w:type="dxa"/>
            <w:tcBorders>
              <w:left w:val="single" w:sz="4" w:space="0" w:color="000000"/>
              <w:bottom w:val="single" w:sz="4" w:space="0" w:color="000000"/>
            </w:tcBorders>
            <w:shd w:val="clear" w:color="auto" w:fill="FFFFFF"/>
          </w:tcPr>
          <w:p w14:paraId="3BFFDA1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15F3C5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D9B8D9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16 005,00</w:t>
            </w:r>
          </w:p>
        </w:tc>
        <w:tc>
          <w:tcPr>
            <w:tcW w:w="1276" w:type="dxa"/>
            <w:tcBorders>
              <w:left w:val="single" w:sz="4" w:space="0" w:color="000000"/>
              <w:bottom w:val="single" w:sz="4" w:space="0" w:color="000000"/>
            </w:tcBorders>
            <w:shd w:val="clear" w:color="auto" w:fill="FFFFFF"/>
            <w:vAlign w:val="bottom"/>
          </w:tcPr>
          <w:p w14:paraId="73945AA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17 460,00</w:t>
            </w:r>
          </w:p>
        </w:tc>
        <w:tc>
          <w:tcPr>
            <w:tcW w:w="1276" w:type="dxa"/>
            <w:tcBorders>
              <w:left w:val="single" w:sz="4" w:space="0" w:color="000000"/>
              <w:bottom w:val="single" w:sz="4" w:space="0" w:color="000000"/>
            </w:tcBorders>
            <w:shd w:val="clear" w:color="auto" w:fill="FFFFFF"/>
            <w:vAlign w:val="bottom"/>
          </w:tcPr>
          <w:p w14:paraId="1D65E53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16 000,00</w:t>
            </w:r>
          </w:p>
        </w:tc>
        <w:tc>
          <w:tcPr>
            <w:tcW w:w="1139" w:type="dxa"/>
            <w:tcBorders>
              <w:left w:val="single" w:sz="4" w:space="0" w:color="000000"/>
              <w:bottom w:val="single" w:sz="4" w:space="0" w:color="000000"/>
            </w:tcBorders>
            <w:shd w:val="clear" w:color="auto" w:fill="FFFFFF"/>
            <w:vAlign w:val="bottom"/>
          </w:tcPr>
          <w:p w14:paraId="6916A22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16 488,33</w:t>
            </w:r>
          </w:p>
        </w:tc>
        <w:tc>
          <w:tcPr>
            <w:tcW w:w="3117" w:type="dxa"/>
            <w:tcBorders>
              <w:left w:val="single" w:sz="4" w:space="0" w:color="000000"/>
              <w:bottom w:val="single" w:sz="4" w:space="0" w:color="000000"/>
              <w:right w:val="single" w:sz="4" w:space="0" w:color="000000"/>
            </w:tcBorders>
            <w:shd w:val="clear" w:color="auto" w:fill="FFFFFF"/>
            <w:vAlign w:val="bottom"/>
          </w:tcPr>
          <w:p w14:paraId="2458919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16 488,33</w:t>
            </w:r>
          </w:p>
        </w:tc>
      </w:tr>
      <w:tr w:rsidR="00D52AA2" w:rsidRPr="00D52AA2" w14:paraId="4D9EBC39" w14:textId="77777777" w:rsidTr="0058087C">
        <w:tc>
          <w:tcPr>
            <w:tcW w:w="512" w:type="dxa"/>
            <w:tcBorders>
              <w:left w:val="single" w:sz="4" w:space="0" w:color="000000"/>
              <w:bottom w:val="single" w:sz="4" w:space="0" w:color="000000"/>
            </w:tcBorders>
            <w:shd w:val="clear" w:color="auto" w:fill="FFFFFF"/>
          </w:tcPr>
          <w:p w14:paraId="4AA2F4C0"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448</w:t>
            </w:r>
          </w:p>
        </w:tc>
        <w:tc>
          <w:tcPr>
            <w:tcW w:w="6151" w:type="dxa"/>
            <w:tcBorders>
              <w:left w:val="single" w:sz="4" w:space="0" w:color="000000"/>
              <w:bottom w:val="single" w:sz="4" w:space="0" w:color="000000"/>
            </w:tcBorders>
            <w:shd w:val="clear" w:color="auto" w:fill="FFFFFF"/>
          </w:tcPr>
          <w:p w14:paraId="68943B7F"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Колодка тормозн 3307 задняя</w:t>
            </w:r>
          </w:p>
        </w:tc>
        <w:tc>
          <w:tcPr>
            <w:tcW w:w="708" w:type="dxa"/>
            <w:tcBorders>
              <w:left w:val="single" w:sz="4" w:space="0" w:color="000000"/>
              <w:bottom w:val="single" w:sz="4" w:space="0" w:color="000000"/>
            </w:tcBorders>
            <w:shd w:val="clear" w:color="auto" w:fill="FFFFFF"/>
          </w:tcPr>
          <w:p w14:paraId="19BB577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3186D3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B23AFA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1 760,00</w:t>
            </w:r>
          </w:p>
        </w:tc>
        <w:tc>
          <w:tcPr>
            <w:tcW w:w="1276" w:type="dxa"/>
            <w:tcBorders>
              <w:left w:val="single" w:sz="4" w:space="0" w:color="000000"/>
              <w:bottom w:val="single" w:sz="4" w:space="0" w:color="000000"/>
            </w:tcBorders>
            <w:shd w:val="clear" w:color="auto" w:fill="FFFFFF"/>
            <w:vAlign w:val="bottom"/>
          </w:tcPr>
          <w:p w14:paraId="4316622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1 920,00</w:t>
            </w:r>
          </w:p>
        </w:tc>
        <w:tc>
          <w:tcPr>
            <w:tcW w:w="1276" w:type="dxa"/>
            <w:tcBorders>
              <w:left w:val="single" w:sz="4" w:space="0" w:color="000000"/>
              <w:bottom w:val="single" w:sz="4" w:space="0" w:color="000000"/>
            </w:tcBorders>
            <w:shd w:val="clear" w:color="auto" w:fill="FFFFFF"/>
            <w:vAlign w:val="bottom"/>
          </w:tcPr>
          <w:p w14:paraId="4CBF31E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1 760,00</w:t>
            </w:r>
          </w:p>
        </w:tc>
        <w:tc>
          <w:tcPr>
            <w:tcW w:w="1139" w:type="dxa"/>
            <w:tcBorders>
              <w:left w:val="single" w:sz="4" w:space="0" w:color="000000"/>
              <w:bottom w:val="single" w:sz="4" w:space="0" w:color="000000"/>
            </w:tcBorders>
            <w:shd w:val="clear" w:color="auto" w:fill="FFFFFF"/>
            <w:vAlign w:val="bottom"/>
          </w:tcPr>
          <w:p w14:paraId="5DEA414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1 813,33</w:t>
            </w:r>
          </w:p>
        </w:tc>
        <w:tc>
          <w:tcPr>
            <w:tcW w:w="3117" w:type="dxa"/>
            <w:tcBorders>
              <w:left w:val="single" w:sz="4" w:space="0" w:color="000000"/>
              <w:bottom w:val="single" w:sz="4" w:space="0" w:color="000000"/>
              <w:right w:val="single" w:sz="4" w:space="0" w:color="000000"/>
            </w:tcBorders>
            <w:shd w:val="clear" w:color="auto" w:fill="FFFFFF"/>
            <w:vAlign w:val="bottom"/>
          </w:tcPr>
          <w:p w14:paraId="7ED85E1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1 813,33</w:t>
            </w:r>
          </w:p>
        </w:tc>
      </w:tr>
      <w:tr w:rsidR="00D52AA2" w:rsidRPr="00D52AA2" w14:paraId="01034FC9" w14:textId="77777777" w:rsidTr="0058087C">
        <w:tc>
          <w:tcPr>
            <w:tcW w:w="512" w:type="dxa"/>
            <w:tcBorders>
              <w:left w:val="single" w:sz="4" w:space="0" w:color="000000"/>
              <w:bottom w:val="single" w:sz="4" w:space="0" w:color="000000"/>
            </w:tcBorders>
            <w:shd w:val="clear" w:color="auto" w:fill="FFFFFF"/>
          </w:tcPr>
          <w:p w14:paraId="5DA7BA23"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449</w:t>
            </w:r>
          </w:p>
        </w:tc>
        <w:tc>
          <w:tcPr>
            <w:tcW w:w="6151" w:type="dxa"/>
            <w:tcBorders>
              <w:left w:val="single" w:sz="4" w:space="0" w:color="000000"/>
              <w:bottom w:val="single" w:sz="4" w:space="0" w:color="000000"/>
            </w:tcBorders>
            <w:shd w:val="clear" w:color="auto" w:fill="FFFFFF"/>
          </w:tcPr>
          <w:p w14:paraId="069CABFB"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Колодка тормозн 3307 передн</w:t>
            </w:r>
          </w:p>
        </w:tc>
        <w:tc>
          <w:tcPr>
            <w:tcW w:w="708" w:type="dxa"/>
            <w:tcBorders>
              <w:left w:val="single" w:sz="4" w:space="0" w:color="000000"/>
              <w:bottom w:val="single" w:sz="4" w:space="0" w:color="000000"/>
            </w:tcBorders>
            <w:shd w:val="clear" w:color="auto" w:fill="FFFFFF"/>
          </w:tcPr>
          <w:p w14:paraId="437E78C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5ED284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62F743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1 628,00</w:t>
            </w:r>
          </w:p>
        </w:tc>
        <w:tc>
          <w:tcPr>
            <w:tcW w:w="1276" w:type="dxa"/>
            <w:tcBorders>
              <w:left w:val="single" w:sz="4" w:space="0" w:color="000000"/>
              <w:bottom w:val="single" w:sz="4" w:space="0" w:color="000000"/>
            </w:tcBorders>
            <w:shd w:val="clear" w:color="auto" w:fill="FFFFFF"/>
            <w:vAlign w:val="bottom"/>
          </w:tcPr>
          <w:p w14:paraId="758AAAA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1 776,00</w:t>
            </w:r>
          </w:p>
        </w:tc>
        <w:tc>
          <w:tcPr>
            <w:tcW w:w="1276" w:type="dxa"/>
            <w:tcBorders>
              <w:left w:val="single" w:sz="4" w:space="0" w:color="000000"/>
              <w:bottom w:val="single" w:sz="4" w:space="0" w:color="000000"/>
            </w:tcBorders>
            <w:shd w:val="clear" w:color="auto" w:fill="FFFFFF"/>
            <w:vAlign w:val="bottom"/>
          </w:tcPr>
          <w:p w14:paraId="63C119B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1 628,00</w:t>
            </w:r>
          </w:p>
        </w:tc>
        <w:tc>
          <w:tcPr>
            <w:tcW w:w="1139" w:type="dxa"/>
            <w:tcBorders>
              <w:left w:val="single" w:sz="4" w:space="0" w:color="000000"/>
              <w:bottom w:val="single" w:sz="4" w:space="0" w:color="000000"/>
            </w:tcBorders>
            <w:shd w:val="clear" w:color="auto" w:fill="FFFFFF"/>
            <w:vAlign w:val="bottom"/>
          </w:tcPr>
          <w:p w14:paraId="0203532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1 677,33</w:t>
            </w:r>
          </w:p>
        </w:tc>
        <w:tc>
          <w:tcPr>
            <w:tcW w:w="3117" w:type="dxa"/>
            <w:tcBorders>
              <w:left w:val="single" w:sz="4" w:space="0" w:color="000000"/>
              <w:bottom w:val="single" w:sz="4" w:space="0" w:color="000000"/>
              <w:right w:val="single" w:sz="4" w:space="0" w:color="000000"/>
            </w:tcBorders>
            <w:shd w:val="clear" w:color="auto" w:fill="FFFFFF"/>
            <w:vAlign w:val="bottom"/>
          </w:tcPr>
          <w:p w14:paraId="5498B27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1 677,33</w:t>
            </w:r>
          </w:p>
        </w:tc>
      </w:tr>
      <w:tr w:rsidR="00D52AA2" w:rsidRPr="00D52AA2" w14:paraId="330644D8" w14:textId="77777777" w:rsidTr="0058087C">
        <w:tc>
          <w:tcPr>
            <w:tcW w:w="512" w:type="dxa"/>
            <w:tcBorders>
              <w:left w:val="single" w:sz="4" w:space="0" w:color="000000"/>
              <w:bottom w:val="single" w:sz="4" w:space="0" w:color="000000"/>
            </w:tcBorders>
            <w:shd w:val="clear" w:color="auto" w:fill="FFFFFF"/>
          </w:tcPr>
          <w:p w14:paraId="7718803F"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450</w:t>
            </w:r>
          </w:p>
        </w:tc>
        <w:tc>
          <w:tcPr>
            <w:tcW w:w="6151" w:type="dxa"/>
            <w:tcBorders>
              <w:left w:val="single" w:sz="4" w:space="0" w:color="000000"/>
              <w:bottom w:val="single" w:sz="4" w:space="0" w:color="000000"/>
            </w:tcBorders>
            <w:shd w:val="clear" w:color="auto" w:fill="FFFFFF"/>
          </w:tcPr>
          <w:p w14:paraId="01FCF3DE"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Колодка тормозн 3309 задняя</w:t>
            </w:r>
          </w:p>
        </w:tc>
        <w:tc>
          <w:tcPr>
            <w:tcW w:w="708" w:type="dxa"/>
            <w:tcBorders>
              <w:left w:val="single" w:sz="4" w:space="0" w:color="000000"/>
              <w:bottom w:val="single" w:sz="4" w:space="0" w:color="000000"/>
            </w:tcBorders>
            <w:shd w:val="clear" w:color="auto" w:fill="FFFFFF"/>
          </w:tcPr>
          <w:p w14:paraId="602437C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87CCCF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6D04AB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1 705,00</w:t>
            </w:r>
          </w:p>
        </w:tc>
        <w:tc>
          <w:tcPr>
            <w:tcW w:w="1276" w:type="dxa"/>
            <w:tcBorders>
              <w:left w:val="single" w:sz="4" w:space="0" w:color="000000"/>
              <w:bottom w:val="single" w:sz="4" w:space="0" w:color="000000"/>
            </w:tcBorders>
            <w:shd w:val="clear" w:color="auto" w:fill="FFFFFF"/>
            <w:vAlign w:val="bottom"/>
          </w:tcPr>
          <w:p w14:paraId="4FCF3BA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1 860,00</w:t>
            </w:r>
          </w:p>
        </w:tc>
        <w:tc>
          <w:tcPr>
            <w:tcW w:w="1276" w:type="dxa"/>
            <w:tcBorders>
              <w:left w:val="single" w:sz="4" w:space="0" w:color="000000"/>
              <w:bottom w:val="single" w:sz="4" w:space="0" w:color="000000"/>
            </w:tcBorders>
            <w:shd w:val="clear" w:color="auto" w:fill="FFFFFF"/>
            <w:vAlign w:val="bottom"/>
          </w:tcPr>
          <w:p w14:paraId="5C30421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1 705,00</w:t>
            </w:r>
          </w:p>
        </w:tc>
        <w:tc>
          <w:tcPr>
            <w:tcW w:w="1139" w:type="dxa"/>
            <w:tcBorders>
              <w:left w:val="single" w:sz="4" w:space="0" w:color="000000"/>
              <w:bottom w:val="single" w:sz="4" w:space="0" w:color="000000"/>
            </w:tcBorders>
            <w:shd w:val="clear" w:color="auto" w:fill="FFFFFF"/>
            <w:vAlign w:val="bottom"/>
          </w:tcPr>
          <w:p w14:paraId="4264770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1 756,67</w:t>
            </w:r>
          </w:p>
        </w:tc>
        <w:tc>
          <w:tcPr>
            <w:tcW w:w="3117" w:type="dxa"/>
            <w:tcBorders>
              <w:left w:val="single" w:sz="4" w:space="0" w:color="000000"/>
              <w:bottom w:val="single" w:sz="4" w:space="0" w:color="000000"/>
              <w:right w:val="single" w:sz="4" w:space="0" w:color="000000"/>
            </w:tcBorders>
            <w:shd w:val="clear" w:color="auto" w:fill="FFFFFF"/>
            <w:vAlign w:val="bottom"/>
          </w:tcPr>
          <w:p w14:paraId="2337E98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1 756,67</w:t>
            </w:r>
          </w:p>
        </w:tc>
      </w:tr>
      <w:tr w:rsidR="00D52AA2" w:rsidRPr="00D52AA2" w14:paraId="69B9FAF0" w14:textId="77777777" w:rsidTr="0058087C">
        <w:tc>
          <w:tcPr>
            <w:tcW w:w="512" w:type="dxa"/>
            <w:tcBorders>
              <w:left w:val="single" w:sz="4" w:space="0" w:color="000000"/>
              <w:bottom w:val="single" w:sz="4" w:space="0" w:color="000000"/>
            </w:tcBorders>
            <w:shd w:val="clear" w:color="auto" w:fill="FFFFFF"/>
          </w:tcPr>
          <w:p w14:paraId="128BEEC9"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451</w:t>
            </w:r>
          </w:p>
        </w:tc>
        <w:tc>
          <w:tcPr>
            <w:tcW w:w="6151" w:type="dxa"/>
            <w:tcBorders>
              <w:left w:val="single" w:sz="4" w:space="0" w:color="000000"/>
              <w:bottom w:val="single" w:sz="4" w:space="0" w:color="000000"/>
            </w:tcBorders>
            <w:shd w:val="clear" w:color="auto" w:fill="FFFFFF"/>
          </w:tcPr>
          <w:p w14:paraId="1D54401B"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Колодка тормозн 3309 передн </w:t>
            </w:r>
          </w:p>
        </w:tc>
        <w:tc>
          <w:tcPr>
            <w:tcW w:w="708" w:type="dxa"/>
            <w:tcBorders>
              <w:left w:val="single" w:sz="4" w:space="0" w:color="000000"/>
              <w:bottom w:val="single" w:sz="4" w:space="0" w:color="000000"/>
            </w:tcBorders>
            <w:shd w:val="clear" w:color="auto" w:fill="FFFFFF"/>
          </w:tcPr>
          <w:p w14:paraId="442C104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979E7D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4BFC76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1 452,00</w:t>
            </w:r>
          </w:p>
        </w:tc>
        <w:tc>
          <w:tcPr>
            <w:tcW w:w="1276" w:type="dxa"/>
            <w:tcBorders>
              <w:left w:val="single" w:sz="4" w:space="0" w:color="000000"/>
              <w:bottom w:val="single" w:sz="4" w:space="0" w:color="000000"/>
            </w:tcBorders>
            <w:shd w:val="clear" w:color="auto" w:fill="FFFFFF"/>
            <w:vAlign w:val="bottom"/>
          </w:tcPr>
          <w:p w14:paraId="4C505E0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1 584,00</w:t>
            </w:r>
          </w:p>
        </w:tc>
        <w:tc>
          <w:tcPr>
            <w:tcW w:w="1276" w:type="dxa"/>
            <w:tcBorders>
              <w:left w:val="single" w:sz="4" w:space="0" w:color="000000"/>
              <w:bottom w:val="single" w:sz="4" w:space="0" w:color="000000"/>
            </w:tcBorders>
            <w:shd w:val="clear" w:color="auto" w:fill="FFFFFF"/>
            <w:vAlign w:val="bottom"/>
          </w:tcPr>
          <w:p w14:paraId="4235110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1 452,00</w:t>
            </w:r>
          </w:p>
        </w:tc>
        <w:tc>
          <w:tcPr>
            <w:tcW w:w="1139" w:type="dxa"/>
            <w:tcBorders>
              <w:left w:val="single" w:sz="4" w:space="0" w:color="000000"/>
              <w:bottom w:val="single" w:sz="4" w:space="0" w:color="000000"/>
            </w:tcBorders>
            <w:shd w:val="clear" w:color="auto" w:fill="FFFFFF"/>
            <w:vAlign w:val="bottom"/>
          </w:tcPr>
          <w:p w14:paraId="08DC3B5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1 496,00</w:t>
            </w:r>
          </w:p>
        </w:tc>
        <w:tc>
          <w:tcPr>
            <w:tcW w:w="3117" w:type="dxa"/>
            <w:tcBorders>
              <w:left w:val="single" w:sz="4" w:space="0" w:color="000000"/>
              <w:bottom w:val="single" w:sz="4" w:space="0" w:color="000000"/>
              <w:right w:val="single" w:sz="4" w:space="0" w:color="000000"/>
            </w:tcBorders>
            <w:shd w:val="clear" w:color="auto" w:fill="FFFFFF"/>
            <w:vAlign w:val="bottom"/>
          </w:tcPr>
          <w:p w14:paraId="03DDA97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1 496,00</w:t>
            </w:r>
          </w:p>
        </w:tc>
      </w:tr>
      <w:tr w:rsidR="00D52AA2" w:rsidRPr="00D52AA2" w14:paraId="0E8B1D2E" w14:textId="77777777" w:rsidTr="0058087C">
        <w:tc>
          <w:tcPr>
            <w:tcW w:w="512" w:type="dxa"/>
            <w:tcBorders>
              <w:left w:val="single" w:sz="4" w:space="0" w:color="000000"/>
              <w:bottom w:val="single" w:sz="4" w:space="0" w:color="000000"/>
            </w:tcBorders>
            <w:shd w:val="clear" w:color="auto" w:fill="FFFFFF"/>
          </w:tcPr>
          <w:p w14:paraId="1EDCAD72"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452</w:t>
            </w:r>
          </w:p>
        </w:tc>
        <w:tc>
          <w:tcPr>
            <w:tcW w:w="6151" w:type="dxa"/>
            <w:tcBorders>
              <w:left w:val="single" w:sz="4" w:space="0" w:color="000000"/>
              <w:bottom w:val="single" w:sz="4" w:space="0" w:color="000000"/>
            </w:tcBorders>
            <w:shd w:val="clear" w:color="auto" w:fill="FFFFFF"/>
          </w:tcPr>
          <w:p w14:paraId="12F6A33E"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КОМ КПП 5-ступ (фланец) кор.шток ассениз.НБ</w:t>
            </w:r>
          </w:p>
        </w:tc>
        <w:tc>
          <w:tcPr>
            <w:tcW w:w="708" w:type="dxa"/>
            <w:tcBorders>
              <w:left w:val="single" w:sz="4" w:space="0" w:color="000000"/>
              <w:bottom w:val="single" w:sz="4" w:space="0" w:color="000000"/>
            </w:tcBorders>
            <w:shd w:val="clear" w:color="auto" w:fill="FFFFFF"/>
          </w:tcPr>
          <w:p w14:paraId="1AE1372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D0E6EE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DC228B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20 350,00</w:t>
            </w:r>
          </w:p>
        </w:tc>
        <w:tc>
          <w:tcPr>
            <w:tcW w:w="1276" w:type="dxa"/>
            <w:tcBorders>
              <w:left w:val="single" w:sz="4" w:space="0" w:color="000000"/>
              <w:bottom w:val="single" w:sz="4" w:space="0" w:color="000000"/>
            </w:tcBorders>
            <w:shd w:val="clear" w:color="auto" w:fill="FFFFFF"/>
            <w:vAlign w:val="bottom"/>
          </w:tcPr>
          <w:p w14:paraId="5CA05A7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22 200,00</w:t>
            </w:r>
          </w:p>
        </w:tc>
        <w:tc>
          <w:tcPr>
            <w:tcW w:w="1276" w:type="dxa"/>
            <w:tcBorders>
              <w:left w:val="single" w:sz="4" w:space="0" w:color="000000"/>
              <w:bottom w:val="single" w:sz="4" w:space="0" w:color="000000"/>
            </w:tcBorders>
            <w:shd w:val="clear" w:color="auto" w:fill="FFFFFF"/>
            <w:vAlign w:val="bottom"/>
          </w:tcPr>
          <w:p w14:paraId="0EBBF96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20 350,00</w:t>
            </w:r>
          </w:p>
        </w:tc>
        <w:tc>
          <w:tcPr>
            <w:tcW w:w="1139" w:type="dxa"/>
            <w:tcBorders>
              <w:left w:val="single" w:sz="4" w:space="0" w:color="000000"/>
              <w:bottom w:val="single" w:sz="4" w:space="0" w:color="000000"/>
            </w:tcBorders>
            <w:shd w:val="clear" w:color="auto" w:fill="FFFFFF"/>
            <w:vAlign w:val="bottom"/>
          </w:tcPr>
          <w:p w14:paraId="5C5B9A4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20 966,67</w:t>
            </w:r>
          </w:p>
        </w:tc>
        <w:tc>
          <w:tcPr>
            <w:tcW w:w="3117" w:type="dxa"/>
            <w:tcBorders>
              <w:left w:val="single" w:sz="4" w:space="0" w:color="000000"/>
              <w:bottom w:val="single" w:sz="4" w:space="0" w:color="000000"/>
              <w:right w:val="single" w:sz="4" w:space="0" w:color="000000"/>
            </w:tcBorders>
            <w:shd w:val="clear" w:color="auto" w:fill="FFFFFF"/>
            <w:vAlign w:val="bottom"/>
          </w:tcPr>
          <w:p w14:paraId="413AF9B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20 966,67</w:t>
            </w:r>
          </w:p>
        </w:tc>
      </w:tr>
      <w:tr w:rsidR="00D52AA2" w:rsidRPr="00D52AA2" w14:paraId="55FD077D" w14:textId="77777777" w:rsidTr="0058087C">
        <w:tc>
          <w:tcPr>
            <w:tcW w:w="512" w:type="dxa"/>
            <w:tcBorders>
              <w:left w:val="single" w:sz="4" w:space="0" w:color="000000"/>
              <w:bottom w:val="single" w:sz="4" w:space="0" w:color="000000"/>
            </w:tcBorders>
            <w:shd w:val="clear" w:color="auto" w:fill="FFFFFF"/>
          </w:tcPr>
          <w:p w14:paraId="09EB2191"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453</w:t>
            </w:r>
          </w:p>
        </w:tc>
        <w:tc>
          <w:tcPr>
            <w:tcW w:w="6151" w:type="dxa"/>
            <w:tcBorders>
              <w:left w:val="single" w:sz="4" w:space="0" w:color="000000"/>
              <w:bottom w:val="single" w:sz="4" w:space="0" w:color="000000"/>
            </w:tcBorders>
            <w:shd w:val="clear" w:color="auto" w:fill="FFFFFF"/>
          </w:tcPr>
          <w:p w14:paraId="1C735F77"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Коммутатор ГАЗ, ЗИЛ, ПАЗ  13.3734-01 </w:t>
            </w:r>
          </w:p>
        </w:tc>
        <w:tc>
          <w:tcPr>
            <w:tcW w:w="708" w:type="dxa"/>
            <w:tcBorders>
              <w:left w:val="single" w:sz="4" w:space="0" w:color="000000"/>
              <w:bottom w:val="single" w:sz="4" w:space="0" w:color="000000"/>
            </w:tcBorders>
            <w:shd w:val="clear" w:color="auto" w:fill="FFFFFF"/>
          </w:tcPr>
          <w:p w14:paraId="11221D0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4BFF28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2C8EBB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1 672,00</w:t>
            </w:r>
          </w:p>
        </w:tc>
        <w:tc>
          <w:tcPr>
            <w:tcW w:w="1276" w:type="dxa"/>
            <w:tcBorders>
              <w:left w:val="single" w:sz="4" w:space="0" w:color="000000"/>
              <w:bottom w:val="single" w:sz="4" w:space="0" w:color="000000"/>
            </w:tcBorders>
            <w:shd w:val="clear" w:color="auto" w:fill="FFFFFF"/>
            <w:vAlign w:val="bottom"/>
          </w:tcPr>
          <w:p w14:paraId="61083CF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1 824,00</w:t>
            </w:r>
          </w:p>
        </w:tc>
        <w:tc>
          <w:tcPr>
            <w:tcW w:w="1276" w:type="dxa"/>
            <w:tcBorders>
              <w:left w:val="single" w:sz="4" w:space="0" w:color="000000"/>
              <w:bottom w:val="single" w:sz="4" w:space="0" w:color="000000"/>
            </w:tcBorders>
            <w:shd w:val="clear" w:color="auto" w:fill="FFFFFF"/>
            <w:vAlign w:val="bottom"/>
          </w:tcPr>
          <w:p w14:paraId="141806B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1 672,00</w:t>
            </w:r>
          </w:p>
        </w:tc>
        <w:tc>
          <w:tcPr>
            <w:tcW w:w="1139" w:type="dxa"/>
            <w:tcBorders>
              <w:left w:val="single" w:sz="4" w:space="0" w:color="000000"/>
              <w:bottom w:val="single" w:sz="4" w:space="0" w:color="000000"/>
            </w:tcBorders>
            <w:shd w:val="clear" w:color="auto" w:fill="FFFFFF"/>
            <w:vAlign w:val="bottom"/>
          </w:tcPr>
          <w:p w14:paraId="78C616F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1 722,67</w:t>
            </w:r>
          </w:p>
        </w:tc>
        <w:tc>
          <w:tcPr>
            <w:tcW w:w="3117" w:type="dxa"/>
            <w:tcBorders>
              <w:left w:val="single" w:sz="4" w:space="0" w:color="000000"/>
              <w:bottom w:val="single" w:sz="4" w:space="0" w:color="000000"/>
              <w:right w:val="single" w:sz="4" w:space="0" w:color="000000"/>
            </w:tcBorders>
            <w:shd w:val="clear" w:color="auto" w:fill="FFFFFF"/>
            <w:vAlign w:val="bottom"/>
          </w:tcPr>
          <w:p w14:paraId="626BA09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1 722,67</w:t>
            </w:r>
          </w:p>
        </w:tc>
      </w:tr>
      <w:tr w:rsidR="00D52AA2" w:rsidRPr="00D52AA2" w14:paraId="67964771" w14:textId="77777777" w:rsidTr="0058087C">
        <w:tc>
          <w:tcPr>
            <w:tcW w:w="512" w:type="dxa"/>
            <w:tcBorders>
              <w:left w:val="single" w:sz="4" w:space="0" w:color="000000"/>
              <w:bottom w:val="single" w:sz="4" w:space="0" w:color="000000"/>
            </w:tcBorders>
            <w:shd w:val="clear" w:color="auto" w:fill="FFFFFF"/>
          </w:tcPr>
          <w:p w14:paraId="6715348D"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454</w:t>
            </w:r>
          </w:p>
        </w:tc>
        <w:tc>
          <w:tcPr>
            <w:tcW w:w="6151" w:type="dxa"/>
            <w:tcBorders>
              <w:left w:val="single" w:sz="4" w:space="0" w:color="000000"/>
              <w:bottom w:val="single" w:sz="4" w:space="0" w:color="000000"/>
            </w:tcBorders>
            <w:shd w:val="clear" w:color="auto" w:fill="FFFFFF"/>
          </w:tcPr>
          <w:p w14:paraId="338E05E0"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Комплект сцепления ГАЗ-53, ПАЗ</w:t>
            </w:r>
          </w:p>
        </w:tc>
        <w:tc>
          <w:tcPr>
            <w:tcW w:w="708" w:type="dxa"/>
            <w:tcBorders>
              <w:left w:val="single" w:sz="4" w:space="0" w:color="000000"/>
              <w:bottom w:val="single" w:sz="4" w:space="0" w:color="000000"/>
            </w:tcBorders>
            <w:shd w:val="clear" w:color="auto" w:fill="FFFFFF"/>
          </w:tcPr>
          <w:p w14:paraId="6A84377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D51C3C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4D15FF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16 786,00</w:t>
            </w:r>
          </w:p>
        </w:tc>
        <w:tc>
          <w:tcPr>
            <w:tcW w:w="1276" w:type="dxa"/>
            <w:tcBorders>
              <w:left w:val="single" w:sz="4" w:space="0" w:color="000000"/>
              <w:bottom w:val="single" w:sz="4" w:space="0" w:color="000000"/>
            </w:tcBorders>
            <w:shd w:val="clear" w:color="auto" w:fill="FFFFFF"/>
            <w:vAlign w:val="bottom"/>
          </w:tcPr>
          <w:p w14:paraId="1F5AA40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18 312,00</w:t>
            </w:r>
          </w:p>
        </w:tc>
        <w:tc>
          <w:tcPr>
            <w:tcW w:w="1276" w:type="dxa"/>
            <w:tcBorders>
              <w:left w:val="single" w:sz="4" w:space="0" w:color="000000"/>
              <w:bottom w:val="single" w:sz="4" w:space="0" w:color="000000"/>
            </w:tcBorders>
            <w:shd w:val="clear" w:color="auto" w:fill="FFFFFF"/>
            <w:vAlign w:val="bottom"/>
          </w:tcPr>
          <w:p w14:paraId="7354582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16 786,00</w:t>
            </w:r>
          </w:p>
        </w:tc>
        <w:tc>
          <w:tcPr>
            <w:tcW w:w="1139" w:type="dxa"/>
            <w:tcBorders>
              <w:left w:val="single" w:sz="4" w:space="0" w:color="000000"/>
              <w:bottom w:val="single" w:sz="4" w:space="0" w:color="000000"/>
            </w:tcBorders>
            <w:shd w:val="clear" w:color="auto" w:fill="FFFFFF"/>
            <w:vAlign w:val="bottom"/>
          </w:tcPr>
          <w:p w14:paraId="05C7547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17 294,67</w:t>
            </w:r>
          </w:p>
        </w:tc>
        <w:tc>
          <w:tcPr>
            <w:tcW w:w="3117" w:type="dxa"/>
            <w:tcBorders>
              <w:left w:val="single" w:sz="4" w:space="0" w:color="000000"/>
              <w:bottom w:val="single" w:sz="4" w:space="0" w:color="000000"/>
              <w:right w:val="single" w:sz="4" w:space="0" w:color="000000"/>
            </w:tcBorders>
            <w:shd w:val="clear" w:color="auto" w:fill="FFFFFF"/>
            <w:vAlign w:val="bottom"/>
          </w:tcPr>
          <w:p w14:paraId="4B005A5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17 294,67</w:t>
            </w:r>
          </w:p>
        </w:tc>
      </w:tr>
      <w:tr w:rsidR="00D52AA2" w:rsidRPr="00D52AA2" w14:paraId="251204C6" w14:textId="77777777" w:rsidTr="0058087C">
        <w:tc>
          <w:tcPr>
            <w:tcW w:w="512" w:type="dxa"/>
            <w:tcBorders>
              <w:left w:val="single" w:sz="4" w:space="0" w:color="000000"/>
              <w:bottom w:val="single" w:sz="4" w:space="0" w:color="000000"/>
            </w:tcBorders>
            <w:shd w:val="clear" w:color="auto" w:fill="FFFFFF"/>
          </w:tcPr>
          <w:p w14:paraId="0B3FAEB8"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455</w:t>
            </w:r>
          </w:p>
        </w:tc>
        <w:tc>
          <w:tcPr>
            <w:tcW w:w="6151" w:type="dxa"/>
            <w:tcBorders>
              <w:left w:val="single" w:sz="4" w:space="0" w:color="000000"/>
              <w:bottom w:val="single" w:sz="4" w:space="0" w:color="000000"/>
            </w:tcBorders>
            <w:shd w:val="clear" w:color="auto" w:fill="FFFFFF"/>
          </w:tcPr>
          <w:p w14:paraId="251E7534"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Компрессор 66</w:t>
            </w:r>
          </w:p>
        </w:tc>
        <w:tc>
          <w:tcPr>
            <w:tcW w:w="708" w:type="dxa"/>
            <w:tcBorders>
              <w:left w:val="single" w:sz="4" w:space="0" w:color="000000"/>
              <w:bottom w:val="single" w:sz="4" w:space="0" w:color="000000"/>
            </w:tcBorders>
            <w:shd w:val="clear" w:color="auto" w:fill="FFFFFF"/>
          </w:tcPr>
          <w:p w14:paraId="1C8313C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B9967A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729F5F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19 250,00</w:t>
            </w:r>
          </w:p>
        </w:tc>
        <w:tc>
          <w:tcPr>
            <w:tcW w:w="1276" w:type="dxa"/>
            <w:tcBorders>
              <w:left w:val="single" w:sz="4" w:space="0" w:color="000000"/>
              <w:bottom w:val="single" w:sz="4" w:space="0" w:color="000000"/>
            </w:tcBorders>
            <w:shd w:val="clear" w:color="auto" w:fill="FFFFFF"/>
            <w:vAlign w:val="bottom"/>
          </w:tcPr>
          <w:p w14:paraId="1FCCDFA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21 000,00</w:t>
            </w:r>
          </w:p>
        </w:tc>
        <w:tc>
          <w:tcPr>
            <w:tcW w:w="1276" w:type="dxa"/>
            <w:tcBorders>
              <w:left w:val="single" w:sz="4" w:space="0" w:color="000000"/>
              <w:bottom w:val="single" w:sz="4" w:space="0" w:color="000000"/>
            </w:tcBorders>
            <w:shd w:val="clear" w:color="auto" w:fill="FFFFFF"/>
            <w:vAlign w:val="bottom"/>
          </w:tcPr>
          <w:p w14:paraId="11AD50C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19 250,00</w:t>
            </w:r>
          </w:p>
        </w:tc>
        <w:tc>
          <w:tcPr>
            <w:tcW w:w="1139" w:type="dxa"/>
            <w:tcBorders>
              <w:left w:val="single" w:sz="4" w:space="0" w:color="000000"/>
              <w:bottom w:val="single" w:sz="4" w:space="0" w:color="000000"/>
            </w:tcBorders>
            <w:shd w:val="clear" w:color="auto" w:fill="FFFFFF"/>
            <w:vAlign w:val="bottom"/>
          </w:tcPr>
          <w:p w14:paraId="40FFC75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19 833,33</w:t>
            </w:r>
          </w:p>
        </w:tc>
        <w:tc>
          <w:tcPr>
            <w:tcW w:w="3117" w:type="dxa"/>
            <w:tcBorders>
              <w:left w:val="single" w:sz="4" w:space="0" w:color="000000"/>
              <w:bottom w:val="single" w:sz="4" w:space="0" w:color="000000"/>
              <w:right w:val="single" w:sz="4" w:space="0" w:color="000000"/>
            </w:tcBorders>
            <w:shd w:val="clear" w:color="auto" w:fill="FFFFFF"/>
            <w:vAlign w:val="bottom"/>
          </w:tcPr>
          <w:p w14:paraId="2F8F3C8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19 833,33</w:t>
            </w:r>
          </w:p>
        </w:tc>
      </w:tr>
      <w:tr w:rsidR="00D52AA2" w:rsidRPr="00D52AA2" w14:paraId="275C92AB" w14:textId="77777777" w:rsidTr="0058087C">
        <w:tc>
          <w:tcPr>
            <w:tcW w:w="512" w:type="dxa"/>
            <w:tcBorders>
              <w:left w:val="single" w:sz="4" w:space="0" w:color="000000"/>
              <w:bottom w:val="single" w:sz="4" w:space="0" w:color="000000"/>
            </w:tcBorders>
            <w:shd w:val="clear" w:color="auto" w:fill="FFFFFF"/>
          </w:tcPr>
          <w:p w14:paraId="3F4DF1D4"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456</w:t>
            </w:r>
          </w:p>
        </w:tc>
        <w:tc>
          <w:tcPr>
            <w:tcW w:w="6151" w:type="dxa"/>
            <w:tcBorders>
              <w:left w:val="single" w:sz="4" w:space="0" w:color="000000"/>
              <w:bottom w:val="single" w:sz="4" w:space="0" w:color="000000"/>
            </w:tcBorders>
            <w:shd w:val="clear" w:color="auto" w:fill="FFFFFF"/>
          </w:tcPr>
          <w:p w14:paraId="2C4319F3"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Крестовина кард. вала 53,3307 </w:t>
            </w:r>
          </w:p>
        </w:tc>
        <w:tc>
          <w:tcPr>
            <w:tcW w:w="708" w:type="dxa"/>
            <w:tcBorders>
              <w:left w:val="single" w:sz="4" w:space="0" w:color="000000"/>
              <w:bottom w:val="single" w:sz="4" w:space="0" w:color="000000"/>
            </w:tcBorders>
            <w:shd w:val="clear" w:color="auto" w:fill="FFFFFF"/>
          </w:tcPr>
          <w:p w14:paraId="2547412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99ACEF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3024E6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715,00</w:t>
            </w:r>
          </w:p>
        </w:tc>
        <w:tc>
          <w:tcPr>
            <w:tcW w:w="1276" w:type="dxa"/>
            <w:tcBorders>
              <w:left w:val="single" w:sz="4" w:space="0" w:color="000000"/>
              <w:bottom w:val="single" w:sz="4" w:space="0" w:color="000000"/>
            </w:tcBorders>
            <w:shd w:val="clear" w:color="auto" w:fill="FFFFFF"/>
            <w:vAlign w:val="bottom"/>
          </w:tcPr>
          <w:p w14:paraId="0A87284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780,00</w:t>
            </w:r>
          </w:p>
        </w:tc>
        <w:tc>
          <w:tcPr>
            <w:tcW w:w="1276" w:type="dxa"/>
            <w:tcBorders>
              <w:left w:val="single" w:sz="4" w:space="0" w:color="000000"/>
              <w:bottom w:val="single" w:sz="4" w:space="0" w:color="000000"/>
            </w:tcBorders>
            <w:shd w:val="clear" w:color="auto" w:fill="FFFFFF"/>
            <w:vAlign w:val="bottom"/>
          </w:tcPr>
          <w:p w14:paraId="7E21EC1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715,00</w:t>
            </w:r>
          </w:p>
        </w:tc>
        <w:tc>
          <w:tcPr>
            <w:tcW w:w="1139" w:type="dxa"/>
            <w:tcBorders>
              <w:left w:val="single" w:sz="4" w:space="0" w:color="000000"/>
              <w:bottom w:val="single" w:sz="4" w:space="0" w:color="000000"/>
            </w:tcBorders>
            <w:shd w:val="clear" w:color="auto" w:fill="FFFFFF"/>
            <w:vAlign w:val="bottom"/>
          </w:tcPr>
          <w:p w14:paraId="766BF2B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736,67</w:t>
            </w:r>
          </w:p>
        </w:tc>
        <w:tc>
          <w:tcPr>
            <w:tcW w:w="3117" w:type="dxa"/>
            <w:tcBorders>
              <w:left w:val="single" w:sz="4" w:space="0" w:color="000000"/>
              <w:bottom w:val="single" w:sz="4" w:space="0" w:color="000000"/>
              <w:right w:val="single" w:sz="4" w:space="0" w:color="000000"/>
            </w:tcBorders>
            <w:shd w:val="clear" w:color="auto" w:fill="FFFFFF"/>
            <w:vAlign w:val="bottom"/>
          </w:tcPr>
          <w:p w14:paraId="264B071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736,67</w:t>
            </w:r>
          </w:p>
        </w:tc>
      </w:tr>
      <w:tr w:rsidR="00D52AA2" w:rsidRPr="00D52AA2" w14:paraId="521AE9B6" w14:textId="77777777" w:rsidTr="0058087C">
        <w:tc>
          <w:tcPr>
            <w:tcW w:w="512" w:type="dxa"/>
            <w:tcBorders>
              <w:left w:val="single" w:sz="4" w:space="0" w:color="000000"/>
              <w:bottom w:val="single" w:sz="4" w:space="0" w:color="000000"/>
            </w:tcBorders>
            <w:shd w:val="clear" w:color="auto" w:fill="FFFFFF"/>
          </w:tcPr>
          <w:p w14:paraId="25736744"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457</w:t>
            </w:r>
          </w:p>
        </w:tc>
        <w:tc>
          <w:tcPr>
            <w:tcW w:w="6151" w:type="dxa"/>
            <w:tcBorders>
              <w:left w:val="single" w:sz="4" w:space="0" w:color="000000"/>
              <w:bottom w:val="single" w:sz="4" w:space="0" w:color="000000"/>
            </w:tcBorders>
            <w:shd w:val="clear" w:color="auto" w:fill="FFFFFF"/>
          </w:tcPr>
          <w:p w14:paraId="574D5792"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Кулак поворотный 3309 левый с АБС</w:t>
            </w:r>
          </w:p>
        </w:tc>
        <w:tc>
          <w:tcPr>
            <w:tcW w:w="708" w:type="dxa"/>
            <w:tcBorders>
              <w:left w:val="single" w:sz="4" w:space="0" w:color="000000"/>
              <w:bottom w:val="single" w:sz="4" w:space="0" w:color="000000"/>
            </w:tcBorders>
            <w:shd w:val="clear" w:color="auto" w:fill="FFFFFF"/>
          </w:tcPr>
          <w:p w14:paraId="4D255AE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D1D01B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CD8CE3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13 640,00</w:t>
            </w:r>
          </w:p>
        </w:tc>
        <w:tc>
          <w:tcPr>
            <w:tcW w:w="1276" w:type="dxa"/>
            <w:tcBorders>
              <w:left w:val="single" w:sz="4" w:space="0" w:color="000000"/>
              <w:bottom w:val="single" w:sz="4" w:space="0" w:color="000000"/>
            </w:tcBorders>
            <w:shd w:val="clear" w:color="auto" w:fill="FFFFFF"/>
            <w:vAlign w:val="bottom"/>
          </w:tcPr>
          <w:p w14:paraId="346BAE9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14 880,00</w:t>
            </w:r>
          </w:p>
        </w:tc>
        <w:tc>
          <w:tcPr>
            <w:tcW w:w="1276" w:type="dxa"/>
            <w:tcBorders>
              <w:left w:val="single" w:sz="4" w:space="0" w:color="000000"/>
              <w:bottom w:val="single" w:sz="4" w:space="0" w:color="000000"/>
            </w:tcBorders>
            <w:shd w:val="clear" w:color="auto" w:fill="FFFFFF"/>
            <w:vAlign w:val="bottom"/>
          </w:tcPr>
          <w:p w14:paraId="2215501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13 640,00</w:t>
            </w:r>
          </w:p>
        </w:tc>
        <w:tc>
          <w:tcPr>
            <w:tcW w:w="1139" w:type="dxa"/>
            <w:tcBorders>
              <w:left w:val="single" w:sz="4" w:space="0" w:color="000000"/>
              <w:bottom w:val="single" w:sz="4" w:space="0" w:color="000000"/>
            </w:tcBorders>
            <w:shd w:val="clear" w:color="auto" w:fill="FFFFFF"/>
            <w:vAlign w:val="bottom"/>
          </w:tcPr>
          <w:p w14:paraId="26AF350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14 053,33</w:t>
            </w:r>
          </w:p>
        </w:tc>
        <w:tc>
          <w:tcPr>
            <w:tcW w:w="3117" w:type="dxa"/>
            <w:tcBorders>
              <w:left w:val="single" w:sz="4" w:space="0" w:color="000000"/>
              <w:bottom w:val="single" w:sz="4" w:space="0" w:color="000000"/>
              <w:right w:val="single" w:sz="4" w:space="0" w:color="000000"/>
            </w:tcBorders>
            <w:shd w:val="clear" w:color="auto" w:fill="FFFFFF"/>
            <w:vAlign w:val="bottom"/>
          </w:tcPr>
          <w:p w14:paraId="2A92859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14 053,33</w:t>
            </w:r>
          </w:p>
        </w:tc>
      </w:tr>
      <w:tr w:rsidR="00D52AA2" w:rsidRPr="00D52AA2" w14:paraId="1232DF3F" w14:textId="77777777" w:rsidTr="0058087C">
        <w:tc>
          <w:tcPr>
            <w:tcW w:w="512" w:type="dxa"/>
            <w:tcBorders>
              <w:left w:val="single" w:sz="4" w:space="0" w:color="000000"/>
              <w:bottom w:val="single" w:sz="4" w:space="0" w:color="000000"/>
            </w:tcBorders>
            <w:shd w:val="clear" w:color="auto" w:fill="FFFFFF"/>
          </w:tcPr>
          <w:p w14:paraId="6D84C361"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458</w:t>
            </w:r>
          </w:p>
        </w:tc>
        <w:tc>
          <w:tcPr>
            <w:tcW w:w="6151" w:type="dxa"/>
            <w:tcBorders>
              <w:left w:val="single" w:sz="4" w:space="0" w:color="000000"/>
              <w:bottom w:val="single" w:sz="4" w:space="0" w:color="000000"/>
            </w:tcBorders>
            <w:shd w:val="clear" w:color="auto" w:fill="FFFFFF"/>
          </w:tcPr>
          <w:p w14:paraId="19485F65"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Кулак поворотный 3309 правый с АБС</w:t>
            </w:r>
          </w:p>
        </w:tc>
        <w:tc>
          <w:tcPr>
            <w:tcW w:w="708" w:type="dxa"/>
            <w:tcBorders>
              <w:left w:val="single" w:sz="4" w:space="0" w:color="000000"/>
              <w:bottom w:val="single" w:sz="4" w:space="0" w:color="000000"/>
            </w:tcBorders>
            <w:shd w:val="clear" w:color="auto" w:fill="FFFFFF"/>
          </w:tcPr>
          <w:p w14:paraId="0880629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053C80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92C6CD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13 640,00</w:t>
            </w:r>
          </w:p>
        </w:tc>
        <w:tc>
          <w:tcPr>
            <w:tcW w:w="1276" w:type="dxa"/>
            <w:tcBorders>
              <w:left w:val="single" w:sz="4" w:space="0" w:color="000000"/>
              <w:bottom w:val="single" w:sz="4" w:space="0" w:color="000000"/>
            </w:tcBorders>
            <w:shd w:val="clear" w:color="auto" w:fill="FFFFFF"/>
            <w:vAlign w:val="bottom"/>
          </w:tcPr>
          <w:p w14:paraId="68590AF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14 880,00</w:t>
            </w:r>
          </w:p>
        </w:tc>
        <w:tc>
          <w:tcPr>
            <w:tcW w:w="1276" w:type="dxa"/>
            <w:tcBorders>
              <w:left w:val="single" w:sz="4" w:space="0" w:color="000000"/>
              <w:bottom w:val="single" w:sz="4" w:space="0" w:color="000000"/>
            </w:tcBorders>
            <w:shd w:val="clear" w:color="auto" w:fill="FFFFFF"/>
            <w:vAlign w:val="bottom"/>
          </w:tcPr>
          <w:p w14:paraId="3B07684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13 640,00</w:t>
            </w:r>
          </w:p>
        </w:tc>
        <w:tc>
          <w:tcPr>
            <w:tcW w:w="1139" w:type="dxa"/>
            <w:tcBorders>
              <w:left w:val="single" w:sz="4" w:space="0" w:color="000000"/>
              <w:bottom w:val="single" w:sz="4" w:space="0" w:color="000000"/>
            </w:tcBorders>
            <w:shd w:val="clear" w:color="auto" w:fill="FFFFFF"/>
            <w:vAlign w:val="bottom"/>
          </w:tcPr>
          <w:p w14:paraId="2639040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14 053,33</w:t>
            </w:r>
          </w:p>
        </w:tc>
        <w:tc>
          <w:tcPr>
            <w:tcW w:w="3117" w:type="dxa"/>
            <w:tcBorders>
              <w:left w:val="single" w:sz="4" w:space="0" w:color="000000"/>
              <w:bottom w:val="single" w:sz="4" w:space="0" w:color="000000"/>
              <w:right w:val="single" w:sz="4" w:space="0" w:color="000000"/>
            </w:tcBorders>
            <w:shd w:val="clear" w:color="auto" w:fill="FFFFFF"/>
            <w:vAlign w:val="bottom"/>
          </w:tcPr>
          <w:p w14:paraId="745C40E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14 053,33</w:t>
            </w:r>
          </w:p>
        </w:tc>
      </w:tr>
      <w:tr w:rsidR="00D52AA2" w:rsidRPr="00D52AA2" w14:paraId="3691429F" w14:textId="77777777" w:rsidTr="0058087C">
        <w:tc>
          <w:tcPr>
            <w:tcW w:w="512" w:type="dxa"/>
            <w:tcBorders>
              <w:left w:val="single" w:sz="4" w:space="0" w:color="000000"/>
              <w:bottom w:val="single" w:sz="4" w:space="0" w:color="000000"/>
            </w:tcBorders>
            <w:shd w:val="clear" w:color="auto" w:fill="FFFFFF"/>
          </w:tcPr>
          <w:p w14:paraId="44AB3B25"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459</w:t>
            </w:r>
          </w:p>
        </w:tc>
        <w:tc>
          <w:tcPr>
            <w:tcW w:w="6151" w:type="dxa"/>
            <w:tcBorders>
              <w:left w:val="single" w:sz="4" w:space="0" w:color="000000"/>
              <w:bottom w:val="single" w:sz="4" w:space="0" w:color="000000"/>
            </w:tcBorders>
            <w:shd w:val="clear" w:color="auto" w:fill="FFFFFF"/>
          </w:tcPr>
          <w:p w14:paraId="7808CA50"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Лампа гал. H 4 24 V- 75/70 W </w:t>
            </w:r>
          </w:p>
        </w:tc>
        <w:tc>
          <w:tcPr>
            <w:tcW w:w="708" w:type="dxa"/>
            <w:tcBorders>
              <w:left w:val="single" w:sz="4" w:space="0" w:color="000000"/>
              <w:bottom w:val="single" w:sz="4" w:space="0" w:color="000000"/>
            </w:tcBorders>
            <w:shd w:val="clear" w:color="auto" w:fill="FFFFFF"/>
          </w:tcPr>
          <w:p w14:paraId="0446510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89F5E0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4E6D5E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385,00</w:t>
            </w:r>
          </w:p>
        </w:tc>
        <w:tc>
          <w:tcPr>
            <w:tcW w:w="1276" w:type="dxa"/>
            <w:tcBorders>
              <w:left w:val="single" w:sz="4" w:space="0" w:color="000000"/>
              <w:bottom w:val="single" w:sz="4" w:space="0" w:color="000000"/>
            </w:tcBorders>
            <w:shd w:val="clear" w:color="auto" w:fill="FFFFFF"/>
            <w:vAlign w:val="bottom"/>
          </w:tcPr>
          <w:p w14:paraId="16A91B4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420,00</w:t>
            </w:r>
          </w:p>
        </w:tc>
        <w:tc>
          <w:tcPr>
            <w:tcW w:w="1276" w:type="dxa"/>
            <w:tcBorders>
              <w:left w:val="single" w:sz="4" w:space="0" w:color="000000"/>
              <w:bottom w:val="single" w:sz="4" w:space="0" w:color="000000"/>
            </w:tcBorders>
            <w:shd w:val="clear" w:color="auto" w:fill="FFFFFF"/>
            <w:vAlign w:val="bottom"/>
          </w:tcPr>
          <w:p w14:paraId="7088E94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385,00</w:t>
            </w:r>
          </w:p>
        </w:tc>
        <w:tc>
          <w:tcPr>
            <w:tcW w:w="1139" w:type="dxa"/>
            <w:tcBorders>
              <w:left w:val="single" w:sz="4" w:space="0" w:color="000000"/>
              <w:bottom w:val="single" w:sz="4" w:space="0" w:color="000000"/>
            </w:tcBorders>
            <w:shd w:val="clear" w:color="auto" w:fill="FFFFFF"/>
            <w:vAlign w:val="bottom"/>
          </w:tcPr>
          <w:p w14:paraId="4F6B461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396,67</w:t>
            </w:r>
          </w:p>
        </w:tc>
        <w:tc>
          <w:tcPr>
            <w:tcW w:w="3117" w:type="dxa"/>
            <w:tcBorders>
              <w:left w:val="single" w:sz="4" w:space="0" w:color="000000"/>
              <w:bottom w:val="single" w:sz="4" w:space="0" w:color="000000"/>
              <w:right w:val="single" w:sz="4" w:space="0" w:color="000000"/>
            </w:tcBorders>
            <w:shd w:val="clear" w:color="auto" w:fill="FFFFFF"/>
            <w:vAlign w:val="bottom"/>
          </w:tcPr>
          <w:p w14:paraId="616D3B8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396,67</w:t>
            </w:r>
          </w:p>
        </w:tc>
      </w:tr>
      <w:tr w:rsidR="00D52AA2" w:rsidRPr="00D52AA2" w14:paraId="711D6E1A" w14:textId="77777777" w:rsidTr="0058087C">
        <w:tc>
          <w:tcPr>
            <w:tcW w:w="512" w:type="dxa"/>
            <w:tcBorders>
              <w:left w:val="single" w:sz="4" w:space="0" w:color="000000"/>
              <w:bottom w:val="single" w:sz="4" w:space="0" w:color="000000"/>
            </w:tcBorders>
            <w:shd w:val="clear" w:color="auto" w:fill="FFFFFF"/>
          </w:tcPr>
          <w:p w14:paraId="7DB5976A"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460</w:t>
            </w:r>
          </w:p>
        </w:tc>
        <w:tc>
          <w:tcPr>
            <w:tcW w:w="6151" w:type="dxa"/>
            <w:tcBorders>
              <w:left w:val="single" w:sz="4" w:space="0" w:color="000000"/>
              <w:bottom w:val="single" w:sz="4" w:space="0" w:color="000000"/>
            </w:tcBorders>
            <w:shd w:val="clear" w:color="auto" w:fill="FFFFFF"/>
          </w:tcPr>
          <w:p w14:paraId="3A7EAC8D"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Лист 3308 рессоры передней №1,2</w:t>
            </w:r>
          </w:p>
        </w:tc>
        <w:tc>
          <w:tcPr>
            <w:tcW w:w="708" w:type="dxa"/>
            <w:tcBorders>
              <w:left w:val="single" w:sz="4" w:space="0" w:color="000000"/>
              <w:bottom w:val="single" w:sz="4" w:space="0" w:color="000000"/>
            </w:tcBorders>
            <w:shd w:val="clear" w:color="auto" w:fill="FFFFFF"/>
          </w:tcPr>
          <w:p w14:paraId="28AE7E8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к-т</w:t>
            </w:r>
          </w:p>
        </w:tc>
        <w:tc>
          <w:tcPr>
            <w:tcW w:w="549" w:type="dxa"/>
            <w:tcBorders>
              <w:left w:val="single" w:sz="4" w:space="0" w:color="000000"/>
              <w:bottom w:val="single" w:sz="4" w:space="0" w:color="000000"/>
            </w:tcBorders>
            <w:shd w:val="clear" w:color="auto" w:fill="FFFFFF"/>
          </w:tcPr>
          <w:p w14:paraId="4939E58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D28358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2 706,00</w:t>
            </w:r>
          </w:p>
        </w:tc>
        <w:tc>
          <w:tcPr>
            <w:tcW w:w="1276" w:type="dxa"/>
            <w:tcBorders>
              <w:left w:val="single" w:sz="4" w:space="0" w:color="000000"/>
              <w:bottom w:val="single" w:sz="4" w:space="0" w:color="000000"/>
            </w:tcBorders>
            <w:shd w:val="clear" w:color="auto" w:fill="FFFFFF"/>
            <w:vAlign w:val="bottom"/>
          </w:tcPr>
          <w:p w14:paraId="1A99633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2 952,00</w:t>
            </w:r>
          </w:p>
        </w:tc>
        <w:tc>
          <w:tcPr>
            <w:tcW w:w="1276" w:type="dxa"/>
            <w:tcBorders>
              <w:left w:val="single" w:sz="4" w:space="0" w:color="000000"/>
              <w:bottom w:val="single" w:sz="4" w:space="0" w:color="000000"/>
            </w:tcBorders>
            <w:shd w:val="clear" w:color="auto" w:fill="FFFFFF"/>
            <w:vAlign w:val="bottom"/>
          </w:tcPr>
          <w:p w14:paraId="097F13A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2 706,00</w:t>
            </w:r>
          </w:p>
        </w:tc>
        <w:tc>
          <w:tcPr>
            <w:tcW w:w="1139" w:type="dxa"/>
            <w:tcBorders>
              <w:left w:val="single" w:sz="4" w:space="0" w:color="000000"/>
              <w:bottom w:val="single" w:sz="4" w:space="0" w:color="000000"/>
            </w:tcBorders>
            <w:shd w:val="clear" w:color="auto" w:fill="FFFFFF"/>
            <w:vAlign w:val="bottom"/>
          </w:tcPr>
          <w:p w14:paraId="6B22117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2 788,00</w:t>
            </w:r>
          </w:p>
        </w:tc>
        <w:tc>
          <w:tcPr>
            <w:tcW w:w="3117" w:type="dxa"/>
            <w:tcBorders>
              <w:left w:val="single" w:sz="4" w:space="0" w:color="000000"/>
              <w:bottom w:val="single" w:sz="4" w:space="0" w:color="000000"/>
              <w:right w:val="single" w:sz="4" w:space="0" w:color="000000"/>
            </w:tcBorders>
            <w:shd w:val="clear" w:color="auto" w:fill="FFFFFF"/>
            <w:vAlign w:val="bottom"/>
          </w:tcPr>
          <w:p w14:paraId="1504B84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2 788,00</w:t>
            </w:r>
          </w:p>
        </w:tc>
      </w:tr>
      <w:tr w:rsidR="00D52AA2" w:rsidRPr="00D52AA2" w14:paraId="09C4DB4F" w14:textId="77777777" w:rsidTr="0058087C">
        <w:tc>
          <w:tcPr>
            <w:tcW w:w="512" w:type="dxa"/>
            <w:tcBorders>
              <w:left w:val="single" w:sz="4" w:space="0" w:color="000000"/>
              <w:bottom w:val="single" w:sz="4" w:space="0" w:color="000000"/>
            </w:tcBorders>
            <w:shd w:val="clear" w:color="auto" w:fill="FFFFFF"/>
          </w:tcPr>
          <w:p w14:paraId="1115C925"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461</w:t>
            </w:r>
          </w:p>
        </w:tc>
        <w:tc>
          <w:tcPr>
            <w:tcW w:w="6151" w:type="dxa"/>
            <w:tcBorders>
              <w:left w:val="single" w:sz="4" w:space="0" w:color="000000"/>
              <w:bottom w:val="single" w:sz="4" w:space="0" w:color="000000"/>
            </w:tcBorders>
            <w:shd w:val="clear" w:color="auto" w:fill="FFFFFF"/>
          </w:tcPr>
          <w:p w14:paraId="0BD240EC"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Лист 53,3307 рессоры передней №1</w:t>
            </w:r>
          </w:p>
        </w:tc>
        <w:tc>
          <w:tcPr>
            <w:tcW w:w="708" w:type="dxa"/>
            <w:tcBorders>
              <w:left w:val="single" w:sz="4" w:space="0" w:color="000000"/>
              <w:bottom w:val="single" w:sz="4" w:space="0" w:color="000000"/>
            </w:tcBorders>
            <w:shd w:val="clear" w:color="auto" w:fill="FFFFFF"/>
          </w:tcPr>
          <w:p w14:paraId="1C11653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264D3C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11C9F1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2 970,00</w:t>
            </w:r>
          </w:p>
        </w:tc>
        <w:tc>
          <w:tcPr>
            <w:tcW w:w="1276" w:type="dxa"/>
            <w:tcBorders>
              <w:left w:val="single" w:sz="4" w:space="0" w:color="000000"/>
              <w:bottom w:val="single" w:sz="4" w:space="0" w:color="000000"/>
            </w:tcBorders>
            <w:shd w:val="clear" w:color="auto" w:fill="FFFFFF"/>
            <w:vAlign w:val="bottom"/>
          </w:tcPr>
          <w:p w14:paraId="520FA7C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3 240,00</w:t>
            </w:r>
          </w:p>
        </w:tc>
        <w:tc>
          <w:tcPr>
            <w:tcW w:w="1276" w:type="dxa"/>
            <w:tcBorders>
              <w:left w:val="single" w:sz="4" w:space="0" w:color="000000"/>
              <w:bottom w:val="single" w:sz="4" w:space="0" w:color="000000"/>
            </w:tcBorders>
            <w:shd w:val="clear" w:color="auto" w:fill="FFFFFF"/>
            <w:vAlign w:val="bottom"/>
          </w:tcPr>
          <w:p w14:paraId="3DA4F54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2 970,00</w:t>
            </w:r>
          </w:p>
        </w:tc>
        <w:tc>
          <w:tcPr>
            <w:tcW w:w="1139" w:type="dxa"/>
            <w:tcBorders>
              <w:left w:val="single" w:sz="4" w:space="0" w:color="000000"/>
              <w:bottom w:val="single" w:sz="4" w:space="0" w:color="000000"/>
            </w:tcBorders>
            <w:shd w:val="clear" w:color="auto" w:fill="FFFFFF"/>
            <w:vAlign w:val="bottom"/>
          </w:tcPr>
          <w:p w14:paraId="7C63940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3 060,00</w:t>
            </w:r>
          </w:p>
        </w:tc>
        <w:tc>
          <w:tcPr>
            <w:tcW w:w="3117" w:type="dxa"/>
            <w:tcBorders>
              <w:left w:val="single" w:sz="4" w:space="0" w:color="000000"/>
              <w:bottom w:val="single" w:sz="4" w:space="0" w:color="000000"/>
              <w:right w:val="single" w:sz="4" w:space="0" w:color="000000"/>
            </w:tcBorders>
            <w:shd w:val="clear" w:color="auto" w:fill="FFFFFF"/>
            <w:vAlign w:val="bottom"/>
          </w:tcPr>
          <w:p w14:paraId="13323FC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3 060,00</w:t>
            </w:r>
          </w:p>
        </w:tc>
      </w:tr>
      <w:tr w:rsidR="00D52AA2" w:rsidRPr="00D52AA2" w14:paraId="2E58B6EA" w14:textId="77777777" w:rsidTr="0058087C">
        <w:tc>
          <w:tcPr>
            <w:tcW w:w="512" w:type="dxa"/>
            <w:tcBorders>
              <w:left w:val="single" w:sz="4" w:space="0" w:color="000000"/>
              <w:bottom w:val="single" w:sz="4" w:space="0" w:color="000000"/>
            </w:tcBorders>
            <w:shd w:val="clear" w:color="auto" w:fill="FFFFFF"/>
          </w:tcPr>
          <w:p w14:paraId="601E1367"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462</w:t>
            </w:r>
          </w:p>
        </w:tc>
        <w:tc>
          <w:tcPr>
            <w:tcW w:w="6151" w:type="dxa"/>
            <w:tcBorders>
              <w:left w:val="single" w:sz="4" w:space="0" w:color="000000"/>
              <w:bottom w:val="single" w:sz="4" w:space="0" w:color="000000"/>
            </w:tcBorders>
            <w:shd w:val="clear" w:color="auto" w:fill="FFFFFF"/>
          </w:tcPr>
          <w:p w14:paraId="7CDB4EF9"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Лист 53,3307 рессоры передней №2</w:t>
            </w:r>
          </w:p>
        </w:tc>
        <w:tc>
          <w:tcPr>
            <w:tcW w:w="708" w:type="dxa"/>
            <w:tcBorders>
              <w:left w:val="single" w:sz="4" w:space="0" w:color="000000"/>
              <w:bottom w:val="single" w:sz="4" w:space="0" w:color="000000"/>
            </w:tcBorders>
            <w:shd w:val="clear" w:color="auto" w:fill="FFFFFF"/>
          </w:tcPr>
          <w:p w14:paraId="0471B0A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891C1D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AC7300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3 245,00</w:t>
            </w:r>
          </w:p>
        </w:tc>
        <w:tc>
          <w:tcPr>
            <w:tcW w:w="1276" w:type="dxa"/>
            <w:tcBorders>
              <w:left w:val="single" w:sz="4" w:space="0" w:color="000000"/>
              <w:bottom w:val="single" w:sz="4" w:space="0" w:color="000000"/>
            </w:tcBorders>
            <w:shd w:val="clear" w:color="auto" w:fill="FFFFFF"/>
            <w:vAlign w:val="bottom"/>
          </w:tcPr>
          <w:p w14:paraId="368A2FD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3 540,00</w:t>
            </w:r>
          </w:p>
        </w:tc>
        <w:tc>
          <w:tcPr>
            <w:tcW w:w="1276" w:type="dxa"/>
            <w:tcBorders>
              <w:left w:val="single" w:sz="4" w:space="0" w:color="000000"/>
              <w:bottom w:val="single" w:sz="4" w:space="0" w:color="000000"/>
            </w:tcBorders>
            <w:shd w:val="clear" w:color="auto" w:fill="FFFFFF"/>
            <w:vAlign w:val="bottom"/>
          </w:tcPr>
          <w:p w14:paraId="6E5B41B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3 245,00</w:t>
            </w:r>
          </w:p>
        </w:tc>
        <w:tc>
          <w:tcPr>
            <w:tcW w:w="1139" w:type="dxa"/>
            <w:tcBorders>
              <w:left w:val="single" w:sz="4" w:space="0" w:color="000000"/>
              <w:bottom w:val="single" w:sz="4" w:space="0" w:color="000000"/>
            </w:tcBorders>
            <w:shd w:val="clear" w:color="auto" w:fill="FFFFFF"/>
            <w:vAlign w:val="bottom"/>
          </w:tcPr>
          <w:p w14:paraId="3DF61E0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3 343,33</w:t>
            </w:r>
          </w:p>
        </w:tc>
        <w:tc>
          <w:tcPr>
            <w:tcW w:w="3117" w:type="dxa"/>
            <w:tcBorders>
              <w:left w:val="single" w:sz="4" w:space="0" w:color="000000"/>
              <w:bottom w:val="single" w:sz="4" w:space="0" w:color="000000"/>
              <w:right w:val="single" w:sz="4" w:space="0" w:color="000000"/>
            </w:tcBorders>
            <w:shd w:val="clear" w:color="auto" w:fill="FFFFFF"/>
            <w:vAlign w:val="bottom"/>
          </w:tcPr>
          <w:p w14:paraId="25EA735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3 343,33</w:t>
            </w:r>
          </w:p>
        </w:tc>
      </w:tr>
      <w:tr w:rsidR="00D52AA2" w:rsidRPr="00D52AA2" w14:paraId="5D03907D" w14:textId="77777777" w:rsidTr="0058087C">
        <w:tc>
          <w:tcPr>
            <w:tcW w:w="512" w:type="dxa"/>
            <w:tcBorders>
              <w:left w:val="single" w:sz="4" w:space="0" w:color="000000"/>
              <w:bottom w:val="single" w:sz="4" w:space="0" w:color="000000"/>
            </w:tcBorders>
            <w:shd w:val="clear" w:color="auto" w:fill="FFFFFF"/>
          </w:tcPr>
          <w:p w14:paraId="1C6DF9B7"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463</w:t>
            </w:r>
          </w:p>
        </w:tc>
        <w:tc>
          <w:tcPr>
            <w:tcW w:w="6151" w:type="dxa"/>
            <w:tcBorders>
              <w:left w:val="single" w:sz="4" w:space="0" w:color="000000"/>
              <w:bottom w:val="single" w:sz="4" w:space="0" w:color="000000"/>
            </w:tcBorders>
            <w:shd w:val="clear" w:color="auto" w:fill="FFFFFF"/>
          </w:tcPr>
          <w:p w14:paraId="421198A1"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Лист 53,3307 рессоры передней №2</w:t>
            </w:r>
          </w:p>
        </w:tc>
        <w:tc>
          <w:tcPr>
            <w:tcW w:w="708" w:type="dxa"/>
            <w:tcBorders>
              <w:left w:val="single" w:sz="4" w:space="0" w:color="000000"/>
              <w:bottom w:val="single" w:sz="4" w:space="0" w:color="000000"/>
            </w:tcBorders>
            <w:shd w:val="clear" w:color="auto" w:fill="FFFFFF"/>
          </w:tcPr>
          <w:p w14:paraId="3819265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7E0A6E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06EE65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3 190,00</w:t>
            </w:r>
          </w:p>
        </w:tc>
        <w:tc>
          <w:tcPr>
            <w:tcW w:w="1276" w:type="dxa"/>
            <w:tcBorders>
              <w:left w:val="single" w:sz="4" w:space="0" w:color="000000"/>
              <w:bottom w:val="single" w:sz="4" w:space="0" w:color="000000"/>
            </w:tcBorders>
            <w:shd w:val="clear" w:color="auto" w:fill="FFFFFF"/>
            <w:vAlign w:val="bottom"/>
          </w:tcPr>
          <w:p w14:paraId="7986B6C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3 480,00</w:t>
            </w:r>
          </w:p>
        </w:tc>
        <w:tc>
          <w:tcPr>
            <w:tcW w:w="1276" w:type="dxa"/>
            <w:tcBorders>
              <w:left w:val="single" w:sz="4" w:space="0" w:color="000000"/>
              <w:bottom w:val="single" w:sz="4" w:space="0" w:color="000000"/>
            </w:tcBorders>
            <w:shd w:val="clear" w:color="auto" w:fill="FFFFFF"/>
            <w:vAlign w:val="bottom"/>
          </w:tcPr>
          <w:p w14:paraId="401F963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3 190,00</w:t>
            </w:r>
          </w:p>
        </w:tc>
        <w:tc>
          <w:tcPr>
            <w:tcW w:w="1139" w:type="dxa"/>
            <w:tcBorders>
              <w:left w:val="single" w:sz="4" w:space="0" w:color="000000"/>
              <w:bottom w:val="single" w:sz="4" w:space="0" w:color="000000"/>
            </w:tcBorders>
            <w:shd w:val="clear" w:color="auto" w:fill="FFFFFF"/>
            <w:vAlign w:val="bottom"/>
          </w:tcPr>
          <w:p w14:paraId="16D36BD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3 286,67</w:t>
            </w:r>
          </w:p>
        </w:tc>
        <w:tc>
          <w:tcPr>
            <w:tcW w:w="3117" w:type="dxa"/>
            <w:tcBorders>
              <w:left w:val="single" w:sz="4" w:space="0" w:color="000000"/>
              <w:bottom w:val="single" w:sz="4" w:space="0" w:color="000000"/>
              <w:right w:val="single" w:sz="4" w:space="0" w:color="000000"/>
            </w:tcBorders>
            <w:shd w:val="clear" w:color="auto" w:fill="FFFFFF"/>
            <w:vAlign w:val="bottom"/>
          </w:tcPr>
          <w:p w14:paraId="47DBF99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3 286,67</w:t>
            </w:r>
          </w:p>
        </w:tc>
      </w:tr>
      <w:tr w:rsidR="00D52AA2" w:rsidRPr="00D52AA2" w14:paraId="5459E2C2" w14:textId="77777777" w:rsidTr="0058087C">
        <w:tc>
          <w:tcPr>
            <w:tcW w:w="512" w:type="dxa"/>
            <w:tcBorders>
              <w:left w:val="single" w:sz="4" w:space="0" w:color="000000"/>
              <w:bottom w:val="single" w:sz="4" w:space="0" w:color="000000"/>
            </w:tcBorders>
            <w:shd w:val="clear" w:color="auto" w:fill="FFFFFF"/>
          </w:tcPr>
          <w:p w14:paraId="6CCAFBCD"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464</w:t>
            </w:r>
          </w:p>
        </w:tc>
        <w:tc>
          <w:tcPr>
            <w:tcW w:w="6151" w:type="dxa"/>
            <w:tcBorders>
              <w:left w:val="single" w:sz="4" w:space="0" w:color="000000"/>
              <w:bottom w:val="single" w:sz="4" w:space="0" w:color="000000"/>
            </w:tcBorders>
            <w:shd w:val="clear" w:color="auto" w:fill="FFFFFF"/>
          </w:tcPr>
          <w:p w14:paraId="422AD2FF"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Лист 53,3307,672 рессоры задней №1</w:t>
            </w:r>
          </w:p>
        </w:tc>
        <w:tc>
          <w:tcPr>
            <w:tcW w:w="708" w:type="dxa"/>
            <w:tcBorders>
              <w:left w:val="single" w:sz="4" w:space="0" w:color="000000"/>
              <w:bottom w:val="single" w:sz="4" w:space="0" w:color="000000"/>
            </w:tcBorders>
            <w:shd w:val="clear" w:color="auto" w:fill="FFFFFF"/>
          </w:tcPr>
          <w:p w14:paraId="7FED4D4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DBAE2C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599DC0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4 620,00</w:t>
            </w:r>
          </w:p>
        </w:tc>
        <w:tc>
          <w:tcPr>
            <w:tcW w:w="1276" w:type="dxa"/>
            <w:tcBorders>
              <w:left w:val="single" w:sz="4" w:space="0" w:color="000000"/>
              <w:bottom w:val="single" w:sz="4" w:space="0" w:color="000000"/>
            </w:tcBorders>
            <w:shd w:val="clear" w:color="auto" w:fill="FFFFFF"/>
            <w:vAlign w:val="bottom"/>
          </w:tcPr>
          <w:p w14:paraId="4A9BEC0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5 040,00</w:t>
            </w:r>
          </w:p>
        </w:tc>
        <w:tc>
          <w:tcPr>
            <w:tcW w:w="1276" w:type="dxa"/>
            <w:tcBorders>
              <w:left w:val="single" w:sz="4" w:space="0" w:color="000000"/>
              <w:bottom w:val="single" w:sz="4" w:space="0" w:color="000000"/>
            </w:tcBorders>
            <w:shd w:val="clear" w:color="auto" w:fill="FFFFFF"/>
            <w:vAlign w:val="bottom"/>
          </w:tcPr>
          <w:p w14:paraId="5ABB052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4 620,00</w:t>
            </w:r>
          </w:p>
        </w:tc>
        <w:tc>
          <w:tcPr>
            <w:tcW w:w="1139" w:type="dxa"/>
            <w:tcBorders>
              <w:left w:val="single" w:sz="4" w:space="0" w:color="000000"/>
              <w:bottom w:val="single" w:sz="4" w:space="0" w:color="000000"/>
            </w:tcBorders>
            <w:shd w:val="clear" w:color="auto" w:fill="FFFFFF"/>
            <w:vAlign w:val="bottom"/>
          </w:tcPr>
          <w:p w14:paraId="53C0F0D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4 760,00</w:t>
            </w:r>
          </w:p>
        </w:tc>
        <w:tc>
          <w:tcPr>
            <w:tcW w:w="3117" w:type="dxa"/>
            <w:tcBorders>
              <w:left w:val="single" w:sz="4" w:space="0" w:color="000000"/>
              <w:bottom w:val="single" w:sz="4" w:space="0" w:color="000000"/>
              <w:right w:val="single" w:sz="4" w:space="0" w:color="000000"/>
            </w:tcBorders>
            <w:shd w:val="clear" w:color="auto" w:fill="FFFFFF"/>
            <w:vAlign w:val="bottom"/>
          </w:tcPr>
          <w:p w14:paraId="2BE391B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4 760,00</w:t>
            </w:r>
          </w:p>
        </w:tc>
      </w:tr>
      <w:tr w:rsidR="00D52AA2" w:rsidRPr="00D52AA2" w14:paraId="05218102" w14:textId="77777777" w:rsidTr="0058087C">
        <w:tc>
          <w:tcPr>
            <w:tcW w:w="512" w:type="dxa"/>
            <w:tcBorders>
              <w:left w:val="single" w:sz="4" w:space="0" w:color="000000"/>
              <w:bottom w:val="single" w:sz="4" w:space="0" w:color="000000"/>
            </w:tcBorders>
            <w:shd w:val="clear" w:color="auto" w:fill="FFFFFF"/>
          </w:tcPr>
          <w:p w14:paraId="175D1F0B"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465</w:t>
            </w:r>
          </w:p>
        </w:tc>
        <w:tc>
          <w:tcPr>
            <w:tcW w:w="6151" w:type="dxa"/>
            <w:tcBorders>
              <w:left w:val="single" w:sz="4" w:space="0" w:color="000000"/>
              <w:bottom w:val="single" w:sz="4" w:space="0" w:color="000000"/>
            </w:tcBorders>
            <w:shd w:val="clear" w:color="auto" w:fill="FFFFFF"/>
          </w:tcPr>
          <w:p w14:paraId="6A7CB86B"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Лист 53,3307,672 рессоры задней №2</w:t>
            </w:r>
          </w:p>
        </w:tc>
        <w:tc>
          <w:tcPr>
            <w:tcW w:w="708" w:type="dxa"/>
            <w:tcBorders>
              <w:left w:val="single" w:sz="4" w:space="0" w:color="000000"/>
              <w:bottom w:val="single" w:sz="4" w:space="0" w:color="000000"/>
            </w:tcBorders>
            <w:shd w:val="clear" w:color="auto" w:fill="FFFFFF"/>
          </w:tcPr>
          <w:p w14:paraId="4DBBCF6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910061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6C6AD9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4 620,00</w:t>
            </w:r>
          </w:p>
        </w:tc>
        <w:tc>
          <w:tcPr>
            <w:tcW w:w="1276" w:type="dxa"/>
            <w:tcBorders>
              <w:left w:val="single" w:sz="4" w:space="0" w:color="000000"/>
              <w:bottom w:val="single" w:sz="4" w:space="0" w:color="000000"/>
            </w:tcBorders>
            <w:shd w:val="clear" w:color="auto" w:fill="FFFFFF"/>
            <w:vAlign w:val="bottom"/>
          </w:tcPr>
          <w:p w14:paraId="7EFE891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5 040,00</w:t>
            </w:r>
          </w:p>
        </w:tc>
        <w:tc>
          <w:tcPr>
            <w:tcW w:w="1276" w:type="dxa"/>
            <w:tcBorders>
              <w:left w:val="single" w:sz="4" w:space="0" w:color="000000"/>
              <w:bottom w:val="single" w:sz="4" w:space="0" w:color="000000"/>
            </w:tcBorders>
            <w:shd w:val="clear" w:color="auto" w:fill="FFFFFF"/>
            <w:vAlign w:val="bottom"/>
          </w:tcPr>
          <w:p w14:paraId="05DF292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4 700,00</w:t>
            </w:r>
          </w:p>
        </w:tc>
        <w:tc>
          <w:tcPr>
            <w:tcW w:w="1139" w:type="dxa"/>
            <w:tcBorders>
              <w:left w:val="single" w:sz="4" w:space="0" w:color="000000"/>
              <w:bottom w:val="single" w:sz="4" w:space="0" w:color="000000"/>
            </w:tcBorders>
            <w:shd w:val="clear" w:color="auto" w:fill="FFFFFF"/>
            <w:vAlign w:val="bottom"/>
          </w:tcPr>
          <w:p w14:paraId="5D3999B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4 786,67</w:t>
            </w:r>
          </w:p>
        </w:tc>
        <w:tc>
          <w:tcPr>
            <w:tcW w:w="3117" w:type="dxa"/>
            <w:tcBorders>
              <w:left w:val="single" w:sz="4" w:space="0" w:color="000000"/>
              <w:bottom w:val="single" w:sz="4" w:space="0" w:color="000000"/>
              <w:right w:val="single" w:sz="4" w:space="0" w:color="000000"/>
            </w:tcBorders>
            <w:shd w:val="clear" w:color="auto" w:fill="FFFFFF"/>
            <w:vAlign w:val="bottom"/>
          </w:tcPr>
          <w:p w14:paraId="05CC2E8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4 786,67</w:t>
            </w:r>
          </w:p>
        </w:tc>
      </w:tr>
      <w:tr w:rsidR="00D52AA2" w:rsidRPr="00D52AA2" w14:paraId="6F5B6A36" w14:textId="77777777" w:rsidTr="0058087C">
        <w:tc>
          <w:tcPr>
            <w:tcW w:w="512" w:type="dxa"/>
            <w:tcBorders>
              <w:left w:val="single" w:sz="4" w:space="0" w:color="000000"/>
              <w:bottom w:val="single" w:sz="4" w:space="0" w:color="000000"/>
            </w:tcBorders>
            <w:shd w:val="clear" w:color="auto" w:fill="FFFFFF"/>
          </w:tcPr>
          <w:p w14:paraId="715ED149"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466</w:t>
            </w:r>
          </w:p>
        </w:tc>
        <w:tc>
          <w:tcPr>
            <w:tcW w:w="6151" w:type="dxa"/>
            <w:tcBorders>
              <w:left w:val="single" w:sz="4" w:space="0" w:color="000000"/>
              <w:bottom w:val="single" w:sz="4" w:space="0" w:color="000000"/>
            </w:tcBorders>
            <w:shd w:val="clear" w:color="auto" w:fill="FFFFFF"/>
          </w:tcPr>
          <w:p w14:paraId="5D8FDA20"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Маяк проблесковый на магните импульс 24V</w:t>
            </w:r>
          </w:p>
        </w:tc>
        <w:tc>
          <w:tcPr>
            <w:tcW w:w="708" w:type="dxa"/>
            <w:tcBorders>
              <w:left w:val="single" w:sz="4" w:space="0" w:color="000000"/>
              <w:bottom w:val="single" w:sz="4" w:space="0" w:color="000000"/>
            </w:tcBorders>
            <w:shd w:val="clear" w:color="auto" w:fill="FFFFFF"/>
          </w:tcPr>
          <w:p w14:paraId="72AFDA2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F513D3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AA7788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2 123,00</w:t>
            </w:r>
          </w:p>
        </w:tc>
        <w:tc>
          <w:tcPr>
            <w:tcW w:w="1276" w:type="dxa"/>
            <w:tcBorders>
              <w:left w:val="single" w:sz="4" w:space="0" w:color="000000"/>
              <w:bottom w:val="single" w:sz="4" w:space="0" w:color="000000"/>
            </w:tcBorders>
            <w:shd w:val="clear" w:color="auto" w:fill="FFFFFF"/>
            <w:vAlign w:val="bottom"/>
          </w:tcPr>
          <w:p w14:paraId="15C76FF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2 316,00</w:t>
            </w:r>
          </w:p>
        </w:tc>
        <w:tc>
          <w:tcPr>
            <w:tcW w:w="1276" w:type="dxa"/>
            <w:tcBorders>
              <w:left w:val="single" w:sz="4" w:space="0" w:color="000000"/>
              <w:bottom w:val="single" w:sz="4" w:space="0" w:color="000000"/>
            </w:tcBorders>
            <w:shd w:val="clear" w:color="auto" w:fill="FFFFFF"/>
            <w:vAlign w:val="bottom"/>
          </w:tcPr>
          <w:p w14:paraId="1F1F34E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2 123,00</w:t>
            </w:r>
          </w:p>
        </w:tc>
        <w:tc>
          <w:tcPr>
            <w:tcW w:w="1139" w:type="dxa"/>
            <w:tcBorders>
              <w:left w:val="single" w:sz="4" w:space="0" w:color="000000"/>
              <w:bottom w:val="single" w:sz="4" w:space="0" w:color="000000"/>
            </w:tcBorders>
            <w:shd w:val="clear" w:color="auto" w:fill="FFFFFF"/>
            <w:vAlign w:val="bottom"/>
          </w:tcPr>
          <w:p w14:paraId="0B3DDB3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2 187,33</w:t>
            </w:r>
          </w:p>
        </w:tc>
        <w:tc>
          <w:tcPr>
            <w:tcW w:w="3117" w:type="dxa"/>
            <w:tcBorders>
              <w:left w:val="single" w:sz="4" w:space="0" w:color="000000"/>
              <w:bottom w:val="single" w:sz="4" w:space="0" w:color="000000"/>
              <w:right w:val="single" w:sz="4" w:space="0" w:color="000000"/>
            </w:tcBorders>
            <w:shd w:val="clear" w:color="auto" w:fill="FFFFFF"/>
            <w:vAlign w:val="bottom"/>
          </w:tcPr>
          <w:p w14:paraId="5F0F772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2 187,33</w:t>
            </w:r>
          </w:p>
        </w:tc>
      </w:tr>
      <w:tr w:rsidR="00D52AA2" w:rsidRPr="00D52AA2" w14:paraId="779E45B7" w14:textId="77777777" w:rsidTr="0058087C">
        <w:tc>
          <w:tcPr>
            <w:tcW w:w="512" w:type="dxa"/>
            <w:tcBorders>
              <w:left w:val="single" w:sz="4" w:space="0" w:color="000000"/>
              <w:bottom w:val="single" w:sz="4" w:space="0" w:color="000000"/>
            </w:tcBorders>
            <w:shd w:val="clear" w:color="auto" w:fill="FFFFFF"/>
          </w:tcPr>
          <w:p w14:paraId="21067F4C"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467</w:t>
            </w:r>
          </w:p>
        </w:tc>
        <w:tc>
          <w:tcPr>
            <w:tcW w:w="6151" w:type="dxa"/>
            <w:tcBorders>
              <w:left w:val="single" w:sz="4" w:space="0" w:color="000000"/>
              <w:bottom w:val="single" w:sz="4" w:space="0" w:color="000000"/>
            </w:tcBorders>
            <w:shd w:val="clear" w:color="auto" w:fill="FFFFFF"/>
          </w:tcPr>
          <w:p w14:paraId="114E4CD2"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Наконечник 3309 рул.прод.тяги лев. к золотнику</w:t>
            </w:r>
          </w:p>
        </w:tc>
        <w:tc>
          <w:tcPr>
            <w:tcW w:w="708" w:type="dxa"/>
            <w:tcBorders>
              <w:left w:val="single" w:sz="4" w:space="0" w:color="000000"/>
              <w:bottom w:val="single" w:sz="4" w:space="0" w:color="000000"/>
            </w:tcBorders>
            <w:shd w:val="clear" w:color="auto" w:fill="FFFFFF"/>
          </w:tcPr>
          <w:p w14:paraId="03E5CF5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24FCED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ABDE0B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1 815,00</w:t>
            </w:r>
          </w:p>
        </w:tc>
        <w:tc>
          <w:tcPr>
            <w:tcW w:w="1276" w:type="dxa"/>
            <w:tcBorders>
              <w:left w:val="single" w:sz="4" w:space="0" w:color="000000"/>
              <w:bottom w:val="single" w:sz="4" w:space="0" w:color="000000"/>
            </w:tcBorders>
            <w:shd w:val="clear" w:color="auto" w:fill="FFFFFF"/>
            <w:vAlign w:val="bottom"/>
          </w:tcPr>
          <w:p w14:paraId="1162E6E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1 980,00</w:t>
            </w:r>
          </w:p>
        </w:tc>
        <w:tc>
          <w:tcPr>
            <w:tcW w:w="1276" w:type="dxa"/>
            <w:tcBorders>
              <w:left w:val="single" w:sz="4" w:space="0" w:color="000000"/>
              <w:bottom w:val="single" w:sz="4" w:space="0" w:color="000000"/>
            </w:tcBorders>
            <w:shd w:val="clear" w:color="auto" w:fill="FFFFFF"/>
            <w:vAlign w:val="bottom"/>
          </w:tcPr>
          <w:p w14:paraId="1A4139F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1 915,00</w:t>
            </w:r>
          </w:p>
        </w:tc>
        <w:tc>
          <w:tcPr>
            <w:tcW w:w="1139" w:type="dxa"/>
            <w:tcBorders>
              <w:left w:val="single" w:sz="4" w:space="0" w:color="000000"/>
              <w:bottom w:val="single" w:sz="4" w:space="0" w:color="000000"/>
            </w:tcBorders>
            <w:shd w:val="clear" w:color="auto" w:fill="FFFFFF"/>
            <w:vAlign w:val="bottom"/>
          </w:tcPr>
          <w:p w14:paraId="535A3B0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1 903,33</w:t>
            </w:r>
          </w:p>
        </w:tc>
        <w:tc>
          <w:tcPr>
            <w:tcW w:w="3117" w:type="dxa"/>
            <w:tcBorders>
              <w:left w:val="single" w:sz="4" w:space="0" w:color="000000"/>
              <w:bottom w:val="single" w:sz="4" w:space="0" w:color="000000"/>
              <w:right w:val="single" w:sz="4" w:space="0" w:color="000000"/>
            </w:tcBorders>
            <w:shd w:val="clear" w:color="auto" w:fill="FFFFFF"/>
            <w:vAlign w:val="bottom"/>
          </w:tcPr>
          <w:p w14:paraId="479699F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1 903,33</w:t>
            </w:r>
          </w:p>
        </w:tc>
      </w:tr>
      <w:tr w:rsidR="00D52AA2" w:rsidRPr="00D52AA2" w14:paraId="246E75CF" w14:textId="77777777" w:rsidTr="0058087C">
        <w:tc>
          <w:tcPr>
            <w:tcW w:w="512" w:type="dxa"/>
            <w:tcBorders>
              <w:left w:val="single" w:sz="4" w:space="0" w:color="000000"/>
              <w:bottom w:val="single" w:sz="4" w:space="0" w:color="000000"/>
            </w:tcBorders>
            <w:shd w:val="clear" w:color="auto" w:fill="FFFFFF"/>
          </w:tcPr>
          <w:p w14:paraId="0DE57046"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468</w:t>
            </w:r>
          </w:p>
        </w:tc>
        <w:tc>
          <w:tcPr>
            <w:tcW w:w="6151" w:type="dxa"/>
            <w:tcBorders>
              <w:left w:val="single" w:sz="4" w:space="0" w:color="000000"/>
              <w:bottom w:val="single" w:sz="4" w:space="0" w:color="000000"/>
            </w:tcBorders>
            <w:shd w:val="clear" w:color="auto" w:fill="FFFFFF"/>
          </w:tcPr>
          <w:p w14:paraId="3610EB65"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Наконечник 3309 рулевой попер. тяги (прав)</w:t>
            </w:r>
          </w:p>
        </w:tc>
        <w:tc>
          <w:tcPr>
            <w:tcW w:w="708" w:type="dxa"/>
            <w:tcBorders>
              <w:left w:val="single" w:sz="4" w:space="0" w:color="000000"/>
              <w:bottom w:val="single" w:sz="4" w:space="0" w:color="000000"/>
            </w:tcBorders>
            <w:shd w:val="clear" w:color="auto" w:fill="FFFFFF"/>
          </w:tcPr>
          <w:p w14:paraId="422363D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2BA53B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12ABC8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2 420,00</w:t>
            </w:r>
          </w:p>
        </w:tc>
        <w:tc>
          <w:tcPr>
            <w:tcW w:w="1276" w:type="dxa"/>
            <w:tcBorders>
              <w:left w:val="single" w:sz="4" w:space="0" w:color="000000"/>
              <w:bottom w:val="single" w:sz="4" w:space="0" w:color="000000"/>
            </w:tcBorders>
            <w:shd w:val="clear" w:color="auto" w:fill="FFFFFF"/>
            <w:vAlign w:val="bottom"/>
          </w:tcPr>
          <w:p w14:paraId="7F8F0BC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2 640,00</w:t>
            </w:r>
          </w:p>
        </w:tc>
        <w:tc>
          <w:tcPr>
            <w:tcW w:w="1276" w:type="dxa"/>
            <w:tcBorders>
              <w:left w:val="single" w:sz="4" w:space="0" w:color="000000"/>
              <w:bottom w:val="single" w:sz="4" w:space="0" w:color="000000"/>
            </w:tcBorders>
            <w:shd w:val="clear" w:color="auto" w:fill="FFFFFF"/>
            <w:vAlign w:val="bottom"/>
          </w:tcPr>
          <w:p w14:paraId="2DC322B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2 420,00</w:t>
            </w:r>
          </w:p>
        </w:tc>
        <w:tc>
          <w:tcPr>
            <w:tcW w:w="1139" w:type="dxa"/>
            <w:tcBorders>
              <w:left w:val="single" w:sz="4" w:space="0" w:color="000000"/>
              <w:bottom w:val="single" w:sz="4" w:space="0" w:color="000000"/>
            </w:tcBorders>
            <w:shd w:val="clear" w:color="auto" w:fill="FFFFFF"/>
            <w:vAlign w:val="bottom"/>
          </w:tcPr>
          <w:p w14:paraId="321694A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2 493,33</w:t>
            </w:r>
          </w:p>
        </w:tc>
        <w:tc>
          <w:tcPr>
            <w:tcW w:w="3117" w:type="dxa"/>
            <w:tcBorders>
              <w:left w:val="single" w:sz="4" w:space="0" w:color="000000"/>
              <w:bottom w:val="single" w:sz="4" w:space="0" w:color="000000"/>
              <w:right w:val="single" w:sz="4" w:space="0" w:color="000000"/>
            </w:tcBorders>
            <w:shd w:val="clear" w:color="auto" w:fill="FFFFFF"/>
            <w:vAlign w:val="bottom"/>
          </w:tcPr>
          <w:p w14:paraId="2752896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2 493,33</w:t>
            </w:r>
          </w:p>
        </w:tc>
      </w:tr>
      <w:tr w:rsidR="00D52AA2" w:rsidRPr="00D52AA2" w14:paraId="7FDBC8B3" w14:textId="77777777" w:rsidTr="0058087C">
        <w:tc>
          <w:tcPr>
            <w:tcW w:w="512" w:type="dxa"/>
            <w:tcBorders>
              <w:left w:val="single" w:sz="4" w:space="0" w:color="000000"/>
              <w:bottom w:val="single" w:sz="4" w:space="0" w:color="000000"/>
            </w:tcBorders>
            <w:shd w:val="clear" w:color="auto" w:fill="FFFFFF"/>
          </w:tcPr>
          <w:p w14:paraId="3CAA58EC"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469</w:t>
            </w:r>
          </w:p>
        </w:tc>
        <w:tc>
          <w:tcPr>
            <w:tcW w:w="6151" w:type="dxa"/>
            <w:tcBorders>
              <w:left w:val="single" w:sz="4" w:space="0" w:color="000000"/>
              <w:bottom w:val="single" w:sz="4" w:space="0" w:color="000000"/>
            </w:tcBorders>
            <w:shd w:val="clear" w:color="auto" w:fill="FFFFFF"/>
          </w:tcPr>
          <w:p w14:paraId="6E221D97"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Наконечник рулевой 53,3307пр. или лев.</w:t>
            </w:r>
          </w:p>
        </w:tc>
        <w:tc>
          <w:tcPr>
            <w:tcW w:w="708" w:type="dxa"/>
            <w:tcBorders>
              <w:left w:val="single" w:sz="4" w:space="0" w:color="000000"/>
              <w:bottom w:val="single" w:sz="4" w:space="0" w:color="000000"/>
            </w:tcBorders>
            <w:shd w:val="clear" w:color="auto" w:fill="FFFFFF"/>
          </w:tcPr>
          <w:p w14:paraId="2DD60B1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77528B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4A6908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1 485,00</w:t>
            </w:r>
          </w:p>
        </w:tc>
        <w:tc>
          <w:tcPr>
            <w:tcW w:w="1276" w:type="dxa"/>
            <w:tcBorders>
              <w:left w:val="single" w:sz="4" w:space="0" w:color="000000"/>
              <w:bottom w:val="single" w:sz="4" w:space="0" w:color="000000"/>
            </w:tcBorders>
            <w:shd w:val="clear" w:color="auto" w:fill="FFFFFF"/>
            <w:vAlign w:val="bottom"/>
          </w:tcPr>
          <w:p w14:paraId="750435E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1 620,00</w:t>
            </w:r>
          </w:p>
        </w:tc>
        <w:tc>
          <w:tcPr>
            <w:tcW w:w="1276" w:type="dxa"/>
            <w:tcBorders>
              <w:left w:val="single" w:sz="4" w:space="0" w:color="000000"/>
              <w:bottom w:val="single" w:sz="4" w:space="0" w:color="000000"/>
            </w:tcBorders>
            <w:shd w:val="clear" w:color="auto" w:fill="FFFFFF"/>
            <w:vAlign w:val="bottom"/>
          </w:tcPr>
          <w:p w14:paraId="3D95DAF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1 485,00</w:t>
            </w:r>
          </w:p>
        </w:tc>
        <w:tc>
          <w:tcPr>
            <w:tcW w:w="1139" w:type="dxa"/>
            <w:tcBorders>
              <w:left w:val="single" w:sz="4" w:space="0" w:color="000000"/>
              <w:bottom w:val="single" w:sz="4" w:space="0" w:color="000000"/>
            </w:tcBorders>
            <w:shd w:val="clear" w:color="auto" w:fill="FFFFFF"/>
            <w:vAlign w:val="bottom"/>
          </w:tcPr>
          <w:p w14:paraId="38FDA74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1 530,00</w:t>
            </w:r>
          </w:p>
        </w:tc>
        <w:tc>
          <w:tcPr>
            <w:tcW w:w="3117" w:type="dxa"/>
            <w:tcBorders>
              <w:left w:val="single" w:sz="4" w:space="0" w:color="000000"/>
              <w:bottom w:val="single" w:sz="4" w:space="0" w:color="000000"/>
              <w:right w:val="single" w:sz="4" w:space="0" w:color="000000"/>
            </w:tcBorders>
            <w:shd w:val="clear" w:color="auto" w:fill="FFFFFF"/>
            <w:vAlign w:val="bottom"/>
          </w:tcPr>
          <w:p w14:paraId="7606D9B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1 530,00</w:t>
            </w:r>
          </w:p>
        </w:tc>
      </w:tr>
      <w:tr w:rsidR="00D52AA2" w:rsidRPr="00D52AA2" w14:paraId="34C7E028" w14:textId="77777777" w:rsidTr="0058087C">
        <w:tc>
          <w:tcPr>
            <w:tcW w:w="512" w:type="dxa"/>
            <w:tcBorders>
              <w:left w:val="single" w:sz="4" w:space="0" w:color="000000"/>
              <w:bottom w:val="single" w:sz="4" w:space="0" w:color="000000"/>
            </w:tcBorders>
            <w:shd w:val="clear" w:color="auto" w:fill="FFFFFF"/>
          </w:tcPr>
          <w:p w14:paraId="2DAF7F47"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470</w:t>
            </w:r>
          </w:p>
        </w:tc>
        <w:tc>
          <w:tcPr>
            <w:tcW w:w="6151" w:type="dxa"/>
            <w:tcBorders>
              <w:left w:val="single" w:sz="4" w:space="0" w:color="000000"/>
              <w:bottom w:val="single" w:sz="4" w:space="0" w:color="000000"/>
            </w:tcBorders>
            <w:shd w:val="clear" w:color="auto" w:fill="FFFFFF"/>
          </w:tcPr>
          <w:p w14:paraId="40B29132"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Насос водяной 3307 под вязкостную муфту ЕВРО-3</w:t>
            </w:r>
          </w:p>
        </w:tc>
        <w:tc>
          <w:tcPr>
            <w:tcW w:w="708" w:type="dxa"/>
            <w:tcBorders>
              <w:left w:val="single" w:sz="4" w:space="0" w:color="000000"/>
              <w:bottom w:val="single" w:sz="4" w:space="0" w:color="000000"/>
            </w:tcBorders>
            <w:shd w:val="clear" w:color="auto" w:fill="FFFFFF"/>
          </w:tcPr>
          <w:p w14:paraId="1D79132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8E1109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D4664F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3 575,00</w:t>
            </w:r>
          </w:p>
        </w:tc>
        <w:tc>
          <w:tcPr>
            <w:tcW w:w="1276" w:type="dxa"/>
            <w:tcBorders>
              <w:left w:val="single" w:sz="4" w:space="0" w:color="000000"/>
              <w:bottom w:val="single" w:sz="4" w:space="0" w:color="000000"/>
            </w:tcBorders>
            <w:shd w:val="clear" w:color="auto" w:fill="FFFFFF"/>
            <w:vAlign w:val="bottom"/>
          </w:tcPr>
          <w:p w14:paraId="109D52F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3 900,00</w:t>
            </w:r>
          </w:p>
        </w:tc>
        <w:tc>
          <w:tcPr>
            <w:tcW w:w="1276" w:type="dxa"/>
            <w:tcBorders>
              <w:left w:val="single" w:sz="4" w:space="0" w:color="000000"/>
              <w:bottom w:val="single" w:sz="4" w:space="0" w:color="000000"/>
            </w:tcBorders>
            <w:shd w:val="clear" w:color="auto" w:fill="FFFFFF"/>
            <w:vAlign w:val="bottom"/>
          </w:tcPr>
          <w:p w14:paraId="7E83CC5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3 575,00</w:t>
            </w:r>
          </w:p>
        </w:tc>
        <w:tc>
          <w:tcPr>
            <w:tcW w:w="1139" w:type="dxa"/>
            <w:tcBorders>
              <w:left w:val="single" w:sz="4" w:space="0" w:color="000000"/>
              <w:bottom w:val="single" w:sz="4" w:space="0" w:color="000000"/>
            </w:tcBorders>
            <w:shd w:val="clear" w:color="auto" w:fill="FFFFFF"/>
            <w:vAlign w:val="bottom"/>
          </w:tcPr>
          <w:p w14:paraId="2142981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3 683,33</w:t>
            </w:r>
          </w:p>
        </w:tc>
        <w:tc>
          <w:tcPr>
            <w:tcW w:w="3117" w:type="dxa"/>
            <w:tcBorders>
              <w:left w:val="single" w:sz="4" w:space="0" w:color="000000"/>
              <w:bottom w:val="single" w:sz="4" w:space="0" w:color="000000"/>
              <w:right w:val="single" w:sz="4" w:space="0" w:color="000000"/>
            </w:tcBorders>
            <w:shd w:val="clear" w:color="auto" w:fill="FFFFFF"/>
            <w:vAlign w:val="bottom"/>
          </w:tcPr>
          <w:p w14:paraId="12D29C6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3 683,33</w:t>
            </w:r>
          </w:p>
        </w:tc>
      </w:tr>
      <w:tr w:rsidR="00D52AA2" w:rsidRPr="00D52AA2" w14:paraId="48D708F9" w14:textId="77777777" w:rsidTr="0058087C">
        <w:tc>
          <w:tcPr>
            <w:tcW w:w="512" w:type="dxa"/>
            <w:tcBorders>
              <w:left w:val="single" w:sz="4" w:space="0" w:color="000000"/>
              <w:bottom w:val="single" w:sz="4" w:space="0" w:color="000000"/>
            </w:tcBorders>
            <w:shd w:val="clear" w:color="auto" w:fill="FFFFFF"/>
          </w:tcPr>
          <w:p w14:paraId="72EF4136"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471</w:t>
            </w:r>
          </w:p>
        </w:tc>
        <w:tc>
          <w:tcPr>
            <w:tcW w:w="6151" w:type="dxa"/>
            <w:tcBorders>
              <w:left w:val="single" w:sz="4" w:space="0" w:color="000000"/>
              <w:bottom w:val="single" w:sz="4" w:space="0" w:color="000000"/>
            </w:tcBorders>
            <w:shd w:val="clear" w:color="auto" w:fill="FFFFFF"/>
          </w:tcPr>
          <w:p w14:paraId="5FA596EC"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Насос водяной 3309 Е-3 с эл.муфтой 24В</w:t>
            </w:r>
          </w:p>
        </w:tc>
        <w:tc>
          <w:tcPr>
            <w:tcW w:w="708" w:type="dxa"/>
            <w:tcBorders>
              <w:left w:val="single" w:sz="4" w:space="0" w:color="000000"/>
              <w:bottom w:val="single" w:sz="4" w:space="0" w:color="000000"/>
            </w:tcBorders>
            <w:shd w:val="clear" w:color="auto" w:fill="FFFFFF"/>
          </w:tcPr>
          <w:p w14:paraId="6E9BC18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85D856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6D2D2F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9 570,00</w:t>
            </w:r>
          </w:p>
        </w:tc>
        <w:tc>
          <w:tcPr>
            <w:tcW w:w="1276" w:type="dxa"/>
            <w:tcBorders>
              <w:left w:val="single" w:sz="4" w:space="0" w:color="000000"/>
              <w:bottom w:val="single" w:sz="4" w:space="0" w:color="000000"/>
            </w:tcBorders>
            <w:shd w:val="clear" w:color="auto" w:fill="FFFFFF"/>
            <w:vAlign w:val="bottom"/>
          </w:tcPr>
          <w:p w14:paraId="40F37FA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10 440,00</w:t>
            </w:r>
          </w:p>
        </w:tc>
        <w:tc>
          <w:tcPr>
            <w:tcW w:w="1276" w:type="dxa"/>
            <w:tcBorders>
              <w:left w:val="single" w:sz="4" w:space="0" w:color="000000"/>
              <w:bottom w:val="single" w:sz="4" w:space="0" w:color="000000"/>
            </w:tcBorders>
            <w:shd w:val="clear" w:color="auto" w:fill="FFFFFF"/>
            <w:vAlign w:val="bottom"/>
          </w:tcPr>
          <w:p w14:paraId="58751F8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9 570,00</w:t>
            </w:r>
          </w:p>
        </w:tc>
        <w:tc>
          <w:tcPr>
            <w:tcW w:w="1139" w:type="dxa"/>
            <w:tcBorders>
              <w:left w:val="single" w:sz="4" w:space="0" w:color="000000"/>
              <w:bottom w:val="single" w:sz="4" w:space="0" w:color="000000"/>
            </w:tcBorders>
            <w:shd w:val="clear" w:color="auto" w:fill="FFFFFF"/>
            <w:vAlign w:val="bottom"/>
          </w:tcPr>
          <w:p w14:paraId="2047738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9 860,00</w:t>
            </w:r>
          </w:p>
        </w:tc>
        <w:tc>
          <w:tcPr>
            <w:tcW w:w="3117" w:type="dxa"/>
            <w:tcBorders>
              <w:left w:val="single" w:sz="4" w:space="0" w:color="000000"/>
              <w:bottom w:val="single" w:sz="4" w:space="0" w:color="000000"/>
              <w:right w:val="single" w:sz="4" w:space="0" w:color="000000"/>
            </w:tcBorders>
            <w:shd w:val="clear" w:color="auto" w:fill="FFFFFF"/>
            <w:vAlign w:val="bottom"/>
          </w:tcPr>
          <w:p w14:paraId="7027FB0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9 860,00</w:t>
            </w:r>
          </w:p>
        </w:tc>
      </w:tr>
      <w:tr w:rsidR="00D52AA2" w:rsidRPr="00D52AA2" w14:paraId="7945B4F9" w14:textId="77777777" w:rsidTr="0058087C">
        <w:tc>
          <w:tcPr>
            <w:tcW w:w="512" w:type="dxa"/>
            <w:tcBorders>
              <w:left w:val="single" w:sz="4" w:space="0" w:color="000000"/>
              <w:bottom w:val="single" w:sz="4" w:space="0" w:color="000000"/>
            </w:tcBorders>
            <w:shd w:val="clear" w:color="auto" w:fill="FFFFFF"/>
          </w:tcPr>
          <w:p w14:paraId="7C801DFB"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472</w:t>
            </w:r>
          </w:p>
        </w:tc>
        <w:tc>
          <w:tcPr>
            <w:tcW w:w="6151" w:type="dxa"/>
            <w:tcBorders>
              <w:left w:val="single" w:sz="4" w:space="0" w:color="000000"/>
              <w:bottom w:val="single" w:sz="4" w:space="0" w:color="000000"/>
            </w:tcBorders>
            <w:shd w:val="clear" w:color="auto" w:fill="FFFFFF"/>
          </w:tcPr>
          <w:p w14:paraId="5A0B2B1B"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Насос водяной 3309, ПАЗ  245 (загл.18) под теплообменник</w:t>
            </w:r>
          </w:p>
        </w:tc>
        <w:tc>
          <w:tcPr>
            <w:tcW w:w="708" w:type="dxa"/>
            <w:tcBorders>
              <w:left w:val="single" w:sz="4" w:space="0" w:color="000000"/>
              <w:bottom w:val="single" w:sz="4" w:space="0" w:color="000000"/>
            </w:tcBorders>
            <w:shd w:val="clear" w:color="auto" w:fill="FFFFFF"/>
          </w:tcPr>
          <w:p w14:paraId="79818DA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A23967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24FE43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9 680,00</w:t>
            </w:r>
          </w:p>
        </w:tc>
        <w:tc>
          <w:tcPr>
            <w:tcW w:w="1276" w:type="dxa"/>
            <w:tcBorders>
              <w:left w:val="single" w:sz="4" w:space="0" w:color="000000"/>
              <w:bottom w:val="single" w:sz="4" w:space="0" w:color="000000"/>
            </w:tcBorders>
            <w:shd w:val="clear" w:color="auto" w:fill="FFFFFF"/>
            <w:vAlign w:val="bottom"/>
          </w:tcPr>
          <w:p w14:paraId="0DF3DAF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10 560,00</w:t>
            </w:r>
          </w:p>
        </w:tc>
        <w:tc>
          <w:tcPr>
            <w:tcW w:w="1276" w:type="dxa"/>
            <w:tcBorders>
              <w:left w:val="single" w:sz="4" w:space="0" w:color="000000"/>
              <w:bottom w:val="single" w:sz="4" w:space="0" w:color="000000"/>
            </w:tcBorders>
            <w:shd w:val="clear" w:color="auto" w:fill="FFFFFF"/>
            <w:vAlign w:val="bottom"/>
          </w:tcPr>
          <w:p w14:paraId="5F250C2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9 680,00</w:t>
            </w:r>
          </w:p>
        </w:tc>
        <w:tc>
          <w:tcPr>
            <w:tcW w:w="1139" w:type="dxa"/>
            <w:tcBorders>
              <w:left w:val="single" w:sz="4" w:space="0" w:color="000000"/>
              <w:bottom w:val="single" w:sz="4" w:space="0" w:color="000000"/>
            </w:tcBorders>
            <w:shd w:val="clear" w:color="auto" w:fill="FFFFFF"/>
            <w:vAlign w:val="bottom"/>
          </w:tcPr>
          <w:p w14:paraId="2B5011C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9 973,33</w:t>
            </w:r>
          </w:p>
        </w:tc>
        <w:tc>
          <w:tcPr>
            <w:tcW w:w="3117" w:type="dxa"/>
            <w:tcBorders>
              <w:left w:val="single" w:sz="4" w:space="0" w:color="000000"/>
              <w:bottom w:val="single" w:sz="4" w:space="0" w:color="000000"/>
              <w:right w:val="single" w:sz="4" w:space="0" w:color="000000"/>
            </w:tcBorders>
            <w:shd w:val="clear" w:color="auto" w:fill="FFFFFF"/>
            <w:vAlign w:val="bottom"/>
          </w:tcPr>
          <w:p w14:paraId="39C5EDE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9 973,33</w:t>
            </w:r>
          </w:p>
        </w:tc>
      </w:tr>
      <w:tr w:rsidR="00D52AA2" w:rsidRPr="00D52AA2" w14:paraId="10B20283" w14:textId="77777777" w:rsidTr="0058087C">
        <w:tc>
          <w:tcPr>
            <w:tcW w:w="512" w:type="dxa"/>
            <w:tcBorders>
              <w:left w:val="single" w:sz="4" w:space="0" w:color="000000"/>
              <w:bottom w:val="single" w:sz="4" w:space="0" w:color="000000"/>
            </w:tcBorders>
            <w:shd w:val="clear" w:color="auto" w:fill="FFFFFF"/>
          </w:tcPr>
          <w:p w14:paraId="023CBBC8"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473</w:t>
            </w:r>
          </w:p>
        </w:tc>
        <w:tc>
          <w:tcPr>
            <w:tcW w:w="6151" w:type="dxa"/>
            <w:tcBorders>
              <w:left w:val="single" w:sz="4" w:space="0" w:color="000000"/>
              <w:bottom w:val="single" w:sz="4" w:space="0" w:color="000000"/>
            </w:tcBorders>
            <w:shd w:val="clear" w:color="auto" w:fill="FFFFFF"/>
          </w:tcPr>
          <w:p w14:paraId="6EFC9CED"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Насос водяной 53,3307</w:t>
            </w:r>
          </w:p>
        </w:tc>
        <w:tc>
          <w:tcPr>
            <w:tcW w:w="708" w:type="dxa"/>
            <w:tcBorders>
              <w:left w:val="single" w:sz="4" w:space="0" w:color="000000"/>
              <w:bottom w:val="single" w:sz="4" w:space="0" w:color="000000"/>
            </w:tcBorders>
            <w:shd w:val="clear" w:color="auto" w:fill="FFFFFF"/>
          </w:tcPr>
          <w:p w14:paraId="6C1D35E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7AA790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1F1B06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7 150,00</w:t>
            </w:r>
          </w:p>
        </w:tc>
        <w:tc>
          <w:tcPr>
            <w:tcW w:w="1276" w:type="dxa"/>
            <w:tcBorders>
              <w:left w:val="single" w:sz="4" w:space="0" w:color="000000"/>
              <w:bottom w:val="single" w:sz="4" w:space="0" w:color="000000"/>
            </w:tcBorders>
            <w:shd w:val="clear" w:color="auto" w:fill="FFFFFF"/>
            <w:vAlign w:val="bottom"/>
          </w:tcPr>
          <w:p w14:paraId="50081A8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7 800,00</w:t>
            </w:r>
          </w:p>
        </w:tc>
        <w:tc>
          <w:tcPr>
            <w:tcW w:w="1276" w:type="dxa"/>
            <w:tcBorders>
              <w:left w:val="single" w:sz="4" w:space="0" w:color="000000"/>
              <w:bottom w:val="single" w:sz="4" w:space="0" w:color="000000"/>
            </w:tcBorders>
            <w:shd w:val="clear" w:color="auto" w:fill="FFFFFF"/>
            <w:vAlign w:val="bottom"/>
          </w:tcPr>
          <w:p w14:paraId="61EDB99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7 150,00</w:t>
            </w:r>
          </w:p>
        </w:tc>
        <w:tc>
          <w:tcPr>
            <w:tcW w:w="1139" w:type="dxa"/>
            <w:tcBorders>
              <w:left w:val="single" w:sz="4" w:space="0" w:color="000000"/>
              <w:bottom w:val="single" w:sz="4" w:space="0" w:color="000000"/>
            </w:tcBorders>
            <w:shd w:val="clear" w:color="auto" w:fill="FFFFFF"/>
            <w:vAlign w:val="bottom"/>
          </w:tcPr>
          <w:p w14:paraId="77F5402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7 366,67</w:t>
            </w:r>
          </w:p>
        </w:tc>
        <w:tc>
          <w:tcPr>
            <w:tcW w:w="3117" w:type="dxa"/>
            <w:tcBorders>
              <w:left w:val="single" w:sz="4" w:space="0" w:color="000000"/>
              <w:bottom w:val="single" w:sz="4" w:space="0" w:color="000000"/>
              <w:right w:val="single" w:sz="4" w:space="0" w:color="000000"/>
            </w:tcBorders>
            <w:shd w:val="clear" w:color="auto" w:fill="FFFFFF"/>
            <w:vAlign w:val="bottom"/>
          </w:tcPr>
          <w:p w14:paraId="16A9F1E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7 366,67</w:t>
            </w:r>
          </w:p>
        </w:tc>
      </w:tr>
      <w:tr w:rsidR="00D52AA2" w:rsidRPr="00D52AA2" w14:paraId="1956F63A" w14:textId="77777777" w:rsidTr="0058087C">
        <w:tc>
          <w:tcPr>
            <w:tcW w:w="512" w:type="dxa"/>
            <w:tcBorders>
              <w:left w:val="single" w:sz="4" w:space="0" w:color="000000"/>
              <w:bottom w:val="single" w:sz="4" w:space="0" w:color="000000"/>
            </w:tcBorders>
            <w:shd w:val="clear" w:color="auto" w:fill="FFFFFF"/>
          </w:tcPr>
          <w:p w14:paraId="18171C08"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474</w:t>
            </w:r>
          </w:p>
        </w:tc>
        <w:tc>
          <w:tcPr>
            <w:tcW w:w="6151" w:type="dxa"/>
            <w:tcBorders>
              <w:left w:val="single" w:sz="4" w:space="0" w:color="000000"/>
              <w:bottom w:val="single" w:sz="4" w:space="0" w:color="000000"/>
            </w:tcBorders>
            <w:shd w:val="clear" w:color="auto" w:fill="FFFFFF"/>
          </w:tcPr>
          <w:p w14:paraId="499B1A79"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Насос ГУР 3309 Е-3 (8,5 МПа)</w:t>
            </w:r>
          </w:p>
        </w:tc>
        <w:tc>
          <w:tcPr>
            <w:tcW w:w="708" w:type="dxa"/>
            <w:tcBorders>
              <w:left w:val="single" w:sz="4" w:space="0" w:color="000000"/>
              <w:bottom w:val="single" w:sz="4" w:space="0" w:color="000000"/>
            </w:tcBorders>
            <w:shd w:val="clear" w:color="auto" w:fill="FFFFFF"/>
          </w:tcPr>
          <w:p w14:paraId="5E537D4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3FB020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F88FD6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30 250,00</w:t>
            </w:r>
          </w:p>
        </w:tc>
        <w:tc>
          <w:tcPr>
            <w:tcW w:w="1276" w:type="dxa"/>
            <w:tcBorders>
              <w:left w:val="single" w:sz="4" w:space="0" w:color="000000"/>
              <w:bottom w:val="single" w:sz="4" w:space="0" w:color="000000"/>
            </w:tcBorders>
            <w:shd w:val="clear" w:color="auto" w:fill="FFFFFF"/>
            <w:vAlign w:val="bottom"/>
          </w:tcPr>
          <w:p w14:paraId="156E9A8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33 000,00</w:t>
            </w:r>
          </w:p>
        </w:tc>
        <w:tc>
          <w:tcPr>
            <w:tcW w:w="1276" w:type="dxa"/>
            <w:tcBorders>
              <w:left w:val="single" w:sz="4" w:space="0" w:color="000000"/>
              <w:bottom w:val="single" w:sz="4" w:space="0" w:color="000000"/>
            </w:tcBorders>
            <w:shd w:val="clear" w:color="auto" w:fill="FFFFFF"/>
            <w:vAlign w:val="bottom"/>
          </w:tcPr>
          <w:p w14:paraId="4F2C2BA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30 250,00</w:t>
            </w:r>
          </w:p>
        </w:tc>
        <w:tc>
          <w:tcPr>
            <w:tcW w:w="1139" w:type="dxa"/>
            <w:tcBorders>
              <w:left w:val="single" w:sz="4" w:space="0" w:color="000000"/>
              <w:bottom w:val="single" w:sz="4" w:space="0" w:color="000000"/>
            </w:tcBorders>
            <w:shd w:val="clear" w:color="auto" w:fill="FFFFFF"/>
            <w:vAlign w:val="bottom"/>
          </w:tcPr>
          <w:p w14:paraId="6C92847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31 166,67</w:t>
            </w:r>
          </w:p>
        </w:tc>
        <w:tc>
          <w:tcPr>
            <w:tcW w:w="3117" w:type="dxa"/>
            <w:tcBorders>
              <w:left w:val="single" w:sz="4" w:space="0" w:color="000000"/>
              <w:bottom w:val="single" w:sz="4" w:space="0" w:color="000000"/>
              <w:right w:val="single" w:sz="4" w:space="0" w:color="000000"/>
            </w:tcBorders>
            <w:shd w:val="clear" w:color="auto" w:fill="FFFFFF"/>
            <w:vAlign w:val="bottom"/>
          </w:tcPr>
          <w:p w14:paraId="4BF1E12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31 166,67</w:t>
            </w:r>
          </w:p>
        </w:tc>
      </w:tr>
      <w:tr w:rsidR="00D52AA2" w:rsidRPr="00D52AA2" w14:paraId="7666EF8D" w14:textId="77777777" w:rsidTr="0058087C">
        <w:tc>
          <w:tcPr>
            <w:tcW w:w="512" w:type="dxa"/>
            <w:tcBorders>
              <w:left w:val="single" w:sz="4" w:space="0" w:color="000000"/>
              <w:bottom w:val="single" w:sz="4" w:space="0" w:color="000000"/>
            </w:tcBorders>
            <w:shd w:val="clear" w:color="auto" w:fill="FFFFFF"/>
          </w:tcPr>
          <w:p w14:paraId="3830C1DF"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lastRenderedPageBreak/>
              <w:t>475</w:t>
            </w:r>
          </w:p>
        </w:tc>
        <w:tc>
          <w:tcPr>
            <w:tcW w:w="6151" w:type="dxa"/>
            <w:tcBorders>
              <w:left w:val="single" w:sz="4" w:space="0" w:color="000000"/>
              <w:bottom w:val="single" w:sz="4" w:space="0" w:color="000000"/>
            </w:tcBorders>
            <w:shd w:val="clear" w:color="auto" w:fill="FFFFFF"/>
          </w:tcPr>
          <w:p w14:paraId="418A67B2"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Насос топливный 53, 3307</w:t>
            </w:r>
          </w:p>
        </w:tc>
        <w:tc>
          <w:tcPr>
            <w:tcW w:w="708" w:type="dxa"/>
            <w:tcBorders>
              <w:left w:val="single" w:sz="4" w:space="0" w:color="000000"/>
              <w:bottom w:val="single" w:sz="4" w:space="0" w:color="000000"/>
            </w:tcBorders>
            <w:shd w:val="clear" w:color="auto" w:fill="FFFFFF"/>
          </w:tcPr>
          <w:p w14:paraId="75B8EFC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2D3968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A41E4C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2 948,00</w:t>
            </w:r>
          </w:p>
        </w:tc>
        <w:tc>
          <w:tcPr>
            <w:tcW w:w="1276" w:type="dxa"/>
            <w:tcBorders>
              <w:left w:val="single" w:sz="4" w:space="0" w:color="000000"/>
              <w:bottom w:val="single" w:sz="4" w:space="0" w:color="000000"/>
            </w:tcBorders>
            <w:shd w:val="clear" w:color="auto" w:fill="FFFFFF"/>
            <w:vAlign w:val="bottom"/>
          </w:tcPr>
          <w:p w14:paraId="6CF1665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3 216,00</w:t>
            </w:r>
          </w:p>
        </w:tc>
        <w:tc>
          <w:tcPr>
            <w:tcW w:w="1276" w:type="dxa"/>
            <w:tcBorders>
              <w:left w:val="single" w:sz="4" w:space="0" w:color="000000"/>
              <w:bottom w:val="single" w:sz="4" w:space="0" w:color="000000"/>
            </w:tcBorders>
            <w:shd w:val="clear" w:color="auto" w:fill="FFFFFF"/>
            <w:vAlign w:val="bottom"/>
          </w:tcPr>
          <w:p w14:paraId="03EF706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2 948,00</w:t>
            </w:r>
          </w:p>
        </w:tc>
        <w:tc>
          <w:tcPr>
            <w:tcW w:w="1139" w:type="dxa"/>
            <w:tcBorders>
              <w:left w:val="single" w:sz="4" w:space="0" w:color="000000"/>
              <w:bottom w:val="single" w:sz="4" w:space="0" w:color="000000"/>
            </w:tcBorders>
            <w:shd w:val="clear" w:color="auto" w:fill="FFFFFF"/>
            <w:vAlign w:val="bottom"/>
          </w:tcPr>
          <w:p w14:paraId="13B892D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3 037,33</w:t>
            </w:r>
          </w:p>
        </w:tc>
        <w:tc>
          <w:tcPr>
            <w:tcW w:w="3117" w:type="dxa"/>
            <w:tcBorders>
              <w:left w:val="single" w:sz="4" w:space="0" w:color="000000"/>
              <w:bottom w:val="single" w:sz="4" w:space="0" w:color="000000"/>
              <w:right w:val="single" w:sz="4" w:space="0" w:color="000000"/>
            </w:tcBorders>
            <w:shd w:val="clear" w:color="auto" w:fill="FFFFFF"/>
            <w:vAlign w:val="bottom"/>
          </w:tcPr>
          <w:p w14:paraId="2AE6E18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3 037,33</w:t>
            </w:r>
          </w:p>
        </w:tc>
      </w:tr>
      <w:tr w:rsidR="00D52AA2" w:rsidRPr="00D52AA2" w14:paraId="06606090" w14:textId="77777777" w:rsidTr="0058087C">
        <w:tc>
          <w:tcPr>
            <w:tcW w:w="512" w:type="dxa"/>
            <w:tcBorders>
              <w:left w:val="single" w:sz="4" w:space="0" w:color="000000"/>
              <w:bottom w:val="single" w:sz="4" w:space="0" w:color="000000"/>
            </w:tcBorders>
            <w:shd w:val="clear" w:color="auto" w:fill="FFFFFF"/>
          </w:tcPr>
          <w:p w14:paraId="6600E98F"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476</w:t>
            </w:r>
          </w:p>
        </w:tc>
        <w:tc>
          <w:tcPr>
            <w:tcW w:w="6151" w:type="dxa"/>
            <w:tcBorders>
              <w:left w:val="single" w:sz="4" w:space="0" w:color="000000"/>
              <w:bottom w:val="single" w:sz="4" w:space="0" w:color="000000"/>
            </w:tcBorders>
            <w:shd w:val="clear" w:color="auto" w:fill="FFFFFF"/>
          </w:tcPr>
          <w:p w14:paraId="4C0CFE2C"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Опора подвесная 53,3307,3309,3310 </w:t>
            </w:r>
          </w:p>
        </w:tc>
        <w:tc>
          <w:tcPr>
            <w:tcW w:w="708" w:type="dxa"/>
            <w:tcBorders>
              <w:left w:val="single" w:sz="4" w:space="0" w:color="000000"/>
              <w:bottom w:val="single" w:sz="4" w:space="0" w:color="000000"/>
            </w:tcBorders>
            <w:shd w:val="clear" w:color="auto" w:fill="FFFFFF"/>
          </w:tcPr>
          <w:p w14:paraId="297FB50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351901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B125A9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2 827,00</w:t>
            </w:r>
          </w:p>
        </w:tc>
        <w:tc>
          <w:tcPr>
            <w:tcW w:w="1276" w:type="dxa"/>
            <w:tcBorders>
              <w:left w:val="single" w:sz="4" w:space="0" w:color="000000"/>
              <w:bottom w:val="single" w:sz="4" w:space="0" w:color="000000"/>
            </w:tcBorders>
            <w:shd w:val="clear" w:color="auto" w:fill="FFFFFF"/>
            <w:vAlign w:val="bottom"/>
          </w:tcPr>
          <w:p w14:paraId="5A2A133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3 084,00</w:t>
            </w:r>
          </w:p>
        </w:tc>
        <w:tc>
          <w:tcPr>
            <w:tcW w:w="1276" w:type="dxa"/>
            <w:tcBorders>
              <w:left w:val="single" w:sz="4" w:space="0" w:color="000000"/>
              <w:bottom w:val="single" w:sz="4" w:space="0" w:color="000000"/>
            </w:tcBorders>
            <w:shd w:val="clear" w:color="auto" w:fill="FFFFFF"/>
            <w:vAlign w:val="bottom"/>
          </w:tcPr>
          <w:p w14:paraId="1B30264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2 827,00</w:t>
            </w:r>
          </w:p>
        </w:tc>
        <w:tc>
          <w:tcPr>
            <w:tcW w:w="1139" w:type="dxa"/>
            <w:tcBorders>
              <w:left w:val="single" w:sz="4" w:space="0" w:color="000000"/>
              <w:bottom w:val="single" w:sz="4" w:space="0" w:color="000000"/>
            </w:tcBorders>
            <w:shd w:val="clear" w:color="auto" w:fill="FFFFFF"/>
            <w:vAlign w:val="bottom"/>
          </w:tcPr>
          <w:p w14:paraId="213A6BC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2 912,67</w:t>
            </w:r>
          </w:p>
        </w:tc>
        <w:tc>
          <w:tcPr>
            <w:tcW w:w="3117" w:type="dxa"/>
            <w:tcBorders>
              <w:left w:val="single" w:sz="4" w:space="0" w:color="000000"/>
              <w:bottom w:val="single" w:sz="4" w:space="0" w:color="000000"/>
              <w:right w:val="single" w:sz="4" w:space="0" w:color="000000"/>
            </w:tcBorders>
            <w:shd w:val="clear" w:color="auto" w:fill="FFFFFF"/>
            <w:vAlign w:val="bottom"/>
          </w:tcPr>
          <w:p w14:paraId="5946A62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2 912,67</w:t>
            </w:r>
          </w:p>
        </w:tc>
      </w:tr>
      <w:tr w:rsidR="00D52AA2" w:rsidRPr="00D52AA2" w14:paraId="70D16EDC" w14:textId="77777777" w:rsidTr="0058087C">
        <w:tc>
          <w:tcPr>
            <w:tcW w:w="512" w:type="dxa"/>
            <w:tcBorders>
              <w:left w:val="single" w:sz="4" w:space="0" w:color="000000"/>
              <w:bottom w:val="single" w:sz="4" w:space="0" w:color="000000"/>
            </w:tcBorders>
            <w:shd w:val="clear" w:color="auto" w:fill="FFFFFF"/>
          </w:tcPr>
          <w:p w14:paraId="3A65319B"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477</w:t>
            </w:r>
          </w:p>
        </w:tc>
        <w:tc>
          <w:tcPr>
            <w:tcW w:w="6151" w:type="dxa"/>
            <w:tcBorders>
              <w:left w:val="single" w:sz="4" w:space="0" w:color="000000"/>
              <w:bottom w:val="single" w:sz="4" w:space="0" w:color="000000"/>
            </w:tcBorders>
            <w:shd w:val="clear" w:color="auto" w:fill="FFFFFF"/>
          </w:tcPr>
          <w:p w14:paraId="572CD11D"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Оптика 53, 3307 фар.лампа (без подсв)</w:t>
            </w:r>
          </w:p>
        </w:tc>
        <w:tc>
          <w:tcPr>
            <w:tcW w:w="708" w:type="dxa"/>
            <w:tcBorders>
              <w:left w:val="single" w:sz="4" w:space="0" w:color="000000"/>
              <w:bottom w:val="single" w:sz="4" w:space="0" w:color="000000"/>
            </w:tcBorders>
            <w:shd w:val="clear" w:color="auto" w:fill="FFFFFF"/>
          </w:tcPr>
          <w:p w14:paraId="6D5F1C2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4C7DD1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27A460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407,00</w:t>
            </w:r>
          </w:p>
        </w:tc>
        <w:tc>
          <w:tcPr>
            <w:tcW w:w="1276" w:type="dxa"/>
            <w:tcBorders>
              <w:left w:val="single" w:sz="4" w:space="0" w:color="000000"/>
              <w:bottom w:val="single" w:sz="4" w:space="0" w:color="000000"/>
            </w:tcBorders>
            <w:shd w:val="clear" w:color="auto" w:fill="FFFFFF"/>
            <w:vAlign w:val="bottom"/>
          </w:tcPr>
          <w:p w14:paraId="17DD3FB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444,00</w:t>
            </w:r>
          </w:p>
        </w:tc>
        <w:tc>
          <w:tcPr>
            <w:tcW w:w="1276" w:type="dxa"/>
            <w:tcBorders>
              <w:left w:val="single" w:sz="4" w:space="0" w:color="000000"/>
              <w:bottom w:val="single" w:sz="4" w:space="0" w:color="000000"/>
            </w:tcBorders>
            <w:shd w:val="clear" w:color="auto" w:fill="FFFFFF"/>
            <w:vAlign w:val="bottom"/>
          </w:tcPr>
          <w:p w14:paraId="1DE1A8F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407,00</w:t>
            </w:r>
          </w:p>
        </w:tc>
        <w:tc>
          <w:tcPr>
            <w:tcW w:w="1139" w:type="dxa"/>
            <w:tcBorders>
              <w:left w:val="single" w:sz="4" w:space="0" w:color="000000"/>
              <w:bottom w:val="single" w:sz="4" w:space="0" w:color="000000"/>
            </w:tcBorders>
            <w:shd w:val="clear" w:color="auto" w:fill="FFFFFF"/>
            <w:vAlign w:val="bottom"/>
          </w:tcPr>
          <w:p w14:paraId="751BFDF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419,33</w:t>
            </w:r>
          </w:p>
        </w:tc>
        <w:tc>
          <w:tcPr>
            <w:tcW w:w="3117" w:type="dxa"/>
            <w:tcBorders>
              <w:left w:val="single" w:sz="4" w:space="0" w:color="000000"/>
              <w:bottom w:val="single" w:sz="4" w:space="0" w:color="000000"/>
              <w:right w:val="single" w:sz="4" w:space="0" w:color="000000"/>
            </w:tcBorders>
            <w:shd w:val="clear" w:color="auto" w:fill="FFFFFF"/>
            <w:vAlign w:val="bottom"/>
          </w:tcPr>
          <w:p w14:paraId="4DEBF98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419,33</w:t>
            </w:r>
          </w:p>
        </w:tc>
      </w:tr>
      <w:tr w:rsidR="00D52AA2" w:rsidRPr="00D52AA2" w14:paraId="26EDACE6" w14:textId="77777777" w:rsidTr="0058087C">
        <w:tc>
          <w:tcPr>
            <w:tcW w:w="512" w:type="dxa"/>
            <w:tcBorders>
              <w:left w:val="single" w:sz="4" w:space="0" w:color="000000"/>
              <w:bottom w:val="single" w:sz="4" w:space="0" w:color="000000"/>
            </w:tcBorders>
            <w:shd w:val="clear" w:color="auto" w:fill="FFFFFF"/>
          </w:tcPr>
          <w:p w14:paraId="2D96E98E"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478</w:t>
            </w:r>
          </w:p>
        </w:tc>
        <w:tc>
          <w:tcPr>
            <w:tcW w:w="6151" w:type="dxa"/>
            <w:tcBorders>
              <w:left w:val="single" w:sz="4" w:space="0" w:color="000000"/>
              <w:bottom w:val="single" w:sz="4" w:space="0" w:color="000000"/>
            </w:tcBorders>
            <w:shd w:val="clear" w:color="auto" w:fill="FFFFFF"/>
          </w:tcPr>
          <w:p w14:paraId="118ABB57"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Охладитель наддува воздуха 3309 </w:t>
            </w:r>
          </w:p>
        </w:tc>
        <w:tc>
          <w:tcPr>
            <w:tcW w:w="708" w:type="dxa"/>
            <w:tcBorders>
              <w:left w:val="single" w:sz="4" w:space="0" w:color="000000"/>
              <w:bottom w:val="single" w:sz="4" w:space="0" w:color="000000"/>
            </w:tcBorders>
            <w:shd w:val="clear" w:color="auto" w:fill="FFFFFF"/>
          </w:tcPr>
          <w:p w14:paraId="1241A86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BE699A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8A0E5B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21 230,00</w:t>
            </w:r>
          </w:p>
        </w:tc>
        <w:tc>
          <w:tcPr>
            <w:tcW w:w="1276" w:type="dxa"/>
            <w:tcBorders>
              <w:left w:val="single" w:sz="4" w:space="0" w:color="000000"/>
              <w:bottom w:val="single" w:sz="4" w:space="0" w:color="000000"/>
            </w:tcBorders>
            <w:shd w:val="clear" w:color="auto" w:fill="FFFFFF"/>
            <w:vAlign w:val="bottom"/>
          </w:tcPr>
          <w:p w14:paraId="2F99A61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23 160,00</w:t>
            </w:r>
          </w:p>
        </w:tc>
        <w:tc>
          <w:tcPr>
            <w:tcW w:w="1276" w:type="dxa"/>
            <w:tcBorders>
              <w:left w:val="single" w:sz="4" w:space="0" w:color="000000"/>
              <w:bottom w:val="single" w:sz="4" w:space="0" w:color="000000"/>
            </w:tcBorders>
            <w:shd w:val="clear" w:color="auto" w:fill="FFFFFF"/>
            <w:vAlign w:val="bottom"/>
          </w:tcPr>
          <w:p w14:paraId="348505C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21 280,00</w:t>
            </w:r>
          </w:p>
        </w:tc>
        <w:tc>
          <w:tcPr>
            <w:tcW w:w="1139" w:type="dxa"/>
            <w:tcBorders>
              <w:left w:val="single" w:sz="4" w:space="0" w:color="000000"/>
              <w:bottom w:val="single" w:sz="4" w:space="0" w:color="000000"/>
            </w:tcBorders>
            <w:shd w:val="clear" w:color="auto" w:fill="FFFFFF"/>
            <w:vAlign w:val="bottom"/>
          </w:tcPr>
          <w:p w14:paraId="6E3AE20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21 890,00</w:t>
            </w:r>
          </w:p>
        </w:tc>
        <w:tc>
          <w:tcPr>
            <w:tcW w:w="3117" w:type="dxa"/>
            <w:tcBorders>
              <w:left w:val="single" w:sz="4" w:space="0" w:color="000000"/>
              <w:bottom w:val="single" w:sz="4" w:space="0" w:color="000000"/>
              <w:right w:val="single" w:sz="4" w:space="0" w:color="000000"/>
            </w:tcBorders>
            <w:shd w:val="clear" w:color="auto" w:fill="FFFFFF"/>
            <w:vAlign w:val="bottom"/>
          </w:tcPr>
          <w:p w14:paraId="63FE1EB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21 890,00</w:t>
            </w:r>
          </w:p>
        </w:tc>
      </w:tr>
      <w:tr w:rsidR="00D52AA2" w:rsidRPr="00D52AA2" w14:paraId="27DCED03" w14:textId="77777777" w:rsidTr="0058087C">
        <w:tc>
          <w:tcPr>
            <w:tcW w:w="512" w:type="dxa"/>
            <w:tcBorders>
              <w:left w:val="single" w:sz="4" w:space="0" w:color="000000"/>
              <w:bottom w:val="single" w:sz="4" w:space="0" w:color="000000"/>
            </w:tcBorders>
            <w:shd w:val="clear" w:color="auto" w:fill="FFFFFF"/>
          </w:tcPr>
          <w:p w14:paraId="070EB98B"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479</w:t>
            </w:r>
          </w:p>
        </w:tc>
        <w:tc>
          <w:tcPr>
            <w:tcW w:w="6151" w:type="dxa"/>
            <w:tcBorders>
              <w:left w:val="single" w:sz="4" w:space="0" w:color="000000"/>
              <w:bottom w:val="single" w:sz="4" w:space="0" w:color="000000"/>
            </w:tcBorders>
            <w:shd w:val="clear" w:color="auto" w:fill="FFFFFF"/>
          </w:tcPr>
          <w:p w14:paraId="5AF0AFA2"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Палец рулевой 53,3307 сб.(1 шт)</w:t>
            </w:r>
          </w:p>
        </w:tc>
        <w:tc>
          <w:tcPr>
            <w:tcW w:w="708" w:type="dxa"/>
            <w:tcBorders>
              <w:left w:val="single" w:sz="4" w:space="0" w:color="000000"/>
              <w:bottom w:val="single" w:sz="4" w:space="0" w:color="000000"/>
            </w:tcBorders>
            <w:shd w:val="clear" w:color="auto" w:fill="FFFFFF"/>
          </w:tcPr>
          <w:p w14:paraId="5E8EC52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62E20D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2AEB05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676,50</w:t>
            </w:r>
          </w:p>
        </w:tc>
        <w:tc>
          <w:tcPr>
            <w:tcW w:w="1276" w:type="dxa"/>
            <w:tcBorders>
              <w:left w:val="single" w:sz="4" w:space="0" w:color="000000"/>
              <w:bottom w:val="single" w:sz="4" w:space="0" w:color="000000"/>
            </w:tcBorders>
            <w:shd w:val="clear" w:color="auto" w:fill="FFFFFF"/>
            <w:vAlign w:val="bottom"/>
          </w:tcPr>
          <w:p w14:paraId="12B1054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738,00</w:t>
            </w:r>
          </w:p>
        </w:tc>
        <w:tc>
          <w:tcPr>
            <w:tcW w:w="1276" w:type="dxa"/>
            <w:tcBorders>
              <w:left w:val="single" w:sz="4" w:space="0" w:color="000000"/>
              <w:bottom w:val="single" w:sz="4" w:space="0" w:color="000000"/>
            </w:tcBorders>
            <w:shd w:val="clear" w:color="auto" w:fill="FFFFFF"/>
            <w:vAlign w:val="bottom"/>
          </w:tcPr>
          <w:p w14:paraId="2C253E2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676,50</w:t>
            </w:r>
          </w:p>
        </w:tc>
        <w:tc>
          <w:tcPr>
            <w:tcW w:w="1139" w:type="dxa"/>
            <w:tcBorders>
              <w:left w:val="single" w:sz="4" w:space="0" w:color="000000"/>
              <w:bottom w:val="single" w:sz="4" w:space="0" w:color="000000"/>
            </w:tcBorders>
            <w:shd w:val="clear" w:color="auto" w:fill="FFFFFF"/>
            <w:vAlign w:val="bottom"/>
          </w:tcPr>
          <w:p w14:paraId="2BCF311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697,00</w:t>
            </w:r>
          </w:p>
        </w:tc>
        <w:tc>
          <w:tcPr>
            <w:tcW w:w="3117" w:type="dxa"/>
            <w:tcBorders>
              <w:left w:val="single" w:sz="4" w:space="0" w:color="000000"/>
              <w:bottom w:val="single" w:sz="4" w:space="0" w:color="000000"/>
              <w:right w:val="single" w:sz="4" w:space="0" w:color="000000"/>
            </w:tcBorders>
            <w:shd w:val="clear" w:color="auto" w:fill="FFFFFF"/>
            <w:vAlign w:val="bottom"/>
          </w:tcPr>
          <w:p w14:paraId="469A488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697,00</w:t>
            </w:r>
          </w:p>
        </w:tc>
      </w:tr>
      <w:tr w:rsidR="00D52AA2" w:rsidRPr="00D52AA2" w14:paraId="77F16BE3" w14:textId="77777777" w:rsidTr="0058087C">
        <w:tc>
          <w:tcPr>
            <w:tcW w:w="512" w:type="dxa"/>
            <w:tcBorders>
              <w:left w:val="single" w:sz="4" w:space="0" w:color="000000"/>
              <w:bottom w:val="single" w:sz="4" w:space="0" w:color="000000"/>
            </w:tcBorders>
            <w:shd w:val="clear" w:color="auto" w:fill="FFFFFF"/>
          </w:tcPr>
          <w:p w14:paraId="617D45A2"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480</w:t>
            </w:r>
          </w:p>
        </w:tc>
        <w:tc>
          <w:tcPr>
            <w:tcW w:w="6151" w:type="dxa"/>
            <w:tcBorders>
              <w:left w:val="single" w:sz="4" w:space="0" w:color="000000"/>
              <w:bottom w:val="single" w:sz="4" w:space="0" w:color="000000"/>
            </w:tcBorders>
            <w:shd w:val="clear" w:color="auto" w:fill="FFFFFF"/>
          </w:tcPr>
          <w:p w14:paraId="1DE544E0"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Патрубки радиатора 3307 (к-т) </w:t>
            </w:r>
          </w:p>
        </w:tc>
        <w:tc>
          <w:tcPr>
            <w:tcW w:w="708" w:type="dxa"/>
            <w:tcBorders>
              <w:left w:val="single" w:sz="4" w:space="0" w:color="000000"/>
              <w:bottom w:val="single" w:sz="4" w:space="0" w:color="000000"/>
            </w:tcBorders>
            <w:shd w:val="clear" w:color="auto" w:fill="FFFFFF"/>
          </w:tcPr>
          <w:p w14:paraId="7F9003D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к-т</w:t>
            </w:r>
          </w:p>
        </w:tc>
        <w:tc>
          <w:tcPr>
            <w:tcW w:w="549" w:type="dxa"/>
            <w:tcBorders>
              <w:left w:val="single" w:sz="4" w:space="0" w:color="000000"/>
              <w:bottom w:val="single" w:sz="4" w:space="0" w:color="000000"/>
            </w:tcBorders>
            <w:shd w:val="clear" w:color="auto" w:fill="FFFFFF"/>
          </w:tcPr>
          <w:p w14:paraId="52F121D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7ACB00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2 310,00</w:t>
            </w:r>
          </w:p>
        </w:tc>
        <w:tc>
          <w:tcPr>
            <w:tcW w:w="1276" w:type="dxa"/>
            <w:tcBorders>
              <w:left w:val="single" w:sz="4" w:space="0" w:color="000000"/>
              <w:bottom w:val="single" w:sz="4" w:space="0" w:color="000000"/>
            </w:tcBorders>
            <w:shd w:val="clear" w:color="auto" w:fill="FFFFFF"/>
            <w:vAlign w:val="bottom"/>
          </w:tcPr>
          <w:p w14:paraId="06EA558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2 520,00</w:t>
            </w:r>
          </w:p>
        </w:tc>
        <w:tc>
          <w:tcPr>
            <w:tcW w:w="1276" w:type="dxa"/>
            <w:tcBorders>
              <w:left w:val="single" w:sz="4" w:space="0" w:color="000000"/>
              <w:bottom w:val="single" w:sz="4" w:space="0" w:color="000000"/>
            </w:tcBorders>
            <w:shd w:val="clear" w:color="auto" w:fill="FFFFFF"/>
            <w:vAlign w:val="bottom"/>
          </w:tcPr>
          <w:p w14:paraId="66E043C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2 310,00</w:t>
            </w:r>
          </w:p>
        </w:tc>
        <w:tc>
          <w:tcPr>
            <w:tcW w:w="1139" w:type="dxa"/>
            <w:tcBorders>
              <w:left w:val="single" w:sz="4" w:space="0" w:color="000000"/>
              <w:bottom w:val="single" w:sz="4" w:space="0" w:color="000000"/>
            </w:tcBorders>
            <w:shd w:val="clear" w:color="auto" w:fill="FFFFFF"/>
            <w:vAlign w:val="bottom"/>
          </w:tcPr>
          <w:p w14:paraId="44962A4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2 380,00</w:t>
            </w:r>
          </w:p>
        </w:tc>
        <w:tc>
          <w:tcPr>
            <w:tcW w:w="3117" w:type="dxa"/>
            <w:tcBorders>
              <w:left w:val="single" w:sz="4" w:space="0" w:color="000000"/>
              <w:bottom w:val="single" w:sz="4" w:space="0" w:color="000000"/>
              <w:right w:val="single" w:sz="4" w:space="0" w:color="000000"/>
            </w:tcBorders>
            <w:shd w:val="clear" w:color="auto" w:fill="FFFFFF"/>
            <w:vAlign w:val="bottom"/>
          </w:tcPr>
          <w:p w14:paraId="4FE0A39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2 380,00</w:t>
            </w:r>
          </w:p>
        </w:tc>
      </w:tr>
      <w:tr w:rsidR="00D52AA2" w:rsidRPr="00D52AA2" w14:paraId="67D0551B" w14:textId="77777777" w:rsidTr="0058087C">
        <w:tc>
          <w:tcPr>
            <w:tcW w:w="512" w:type="dxa"/>
            <w:tcBorders>
              <w:left w:val="single" w:sz="4" w:space="0" w:color="000000"/>
              <w:bottom w:val="single" w:sz="4" w:space="0" w:color="000000"/>
            </w:tcBorders>
            <w:shd w:val="clear" w:color="auto" w:fill="FFFFFF"/>
          </w:tcPr>
          <w:p w14:paraId="03C4E9F7"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481</w:t>
            </w:r>
          </w:p>
        </w:tc>
        <w:tc>
          <w:tcPr>
            <w:tcW w:w="6151" w:type="dxa"/>
            <w:tcBorders>
              <w:left w:val="single" w:sz="4" w:space="0" w:color="000000"/>
              <w:bottom w:val="single" w:sz="4" w:space="0" w:color="000000"/>
            </w:tcBorders>
            <w:shd w:val="clear" w:color="auto" w:fill="FFFFFF"/>
          </w:tcPr>
          <w:p w14:paraId="34505E01"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Патрубок 3309 Е-4 возд. к турбине</w:t>
            </w:r>
          </w:p>
        </w:tc>
        <w:tc>
          <w:tcPr>
            <w:tcW w:w="708" w:type="dxa"/>
            <w:tcBorders>
              <w:left w:val="single" w:sz="4" w:space="0" w:color="000000"/>
              <w:bottom w:val="single" w:sz="4" w:space="0" w:color="000000"/>
            </w:tcBorders>
            <w:shd w:val="clear" w:color="auto" w:fill="FFFFFF"/>
          </w:tcPr>
          <w:p w14:paraId="0A332BD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82500D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E9EF58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1 727,00</w:t>
            </w:r>
          </w:p>
        </w:tc>
        <w:tc>
          <w:tcPr>
            <w:tcW w:w="1276" w:type="dxa"/>
            <w:tcBorders>
              <w:left w:val="single" w:sz="4" w:space="0" w:color="000000"/>
              <w:bottom w:val="single" w:sz="4" w:space="0" w:color="000000"/>
            </w:tcBorders>
            <w:shd w:val="clear" w:color="auto" w:fill="FFFFFF"/>
            <w:vAlign w:val="bottom"/>
          </w:tcPr>
          <w:p w14:paraId="633D19D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1 884,00</w:t>
            </w:r>
          </w:p>
        </w:tc>
        <w:tc>
          <w:tcPr>
            <w:tcW w:w="1276" w:type="dxa"/>
            <w:tcBorders>
              <w:left w:val="single" w:sz="4" w:space="0" w:color="000000"/>
              <w:bottom w:val="single" w:sz="4" w:space="0" w:color="000000"/>
            </w:tcBorders>
            <w:shd w:val="clear" w:color="auto" w:fill="FFFFFF"/>
            <w:vAlign w:val="bottom"/>
          </w:tcPr>
          <w:p w14:paraId="3A1483E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1 727,00</w:t>
            </w:r>
          </w:p>
        </w:tc>
        <w:tc>
          <w:tcPr>
            <w:tcW w:w="1139" w:type="dxa"/>
            <w:tcBorders>
              <w:left w:val="single" w:sz="4" w:space="0" w:color="000000"/>
              <w:bottom w:val="single" w:sz="4" w:space="0" w:color="000000"/>
            </w:tcBorders>
            <w:shd w:val="clear" w:color="auto" w:fill="FFFFFF"/>
            <w:vAlign w:val="bottom"/>
          </w:tcPr>
          <w:p w14:paraId="4014FD0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1 779,33</w:t>
            </w:r>
          </w:p>
        </w:tc>
        <w:tc>
          <w:tcPr>
            <w:tcW w:w="3117" w:type="dxa"/>
            <w:tcBorders>
              <w:left w:val="single" w:sz="4" w:space="0" w:color="000000"/>
              <w:bottom w:val="single" w:sz="4" w:space="0" w:color="000000"/>
              <w:right w:val="single" w:sz="4" w:space="0" w:color="000000"/>
            </w:tcBorders>
            <w:shd w:val="clear" w:color="auto" w:fill="FFFFFF"/>
            <w:vAlign w:val="bottom"/>
          </w:tcPr>
          <w:p w14:paraId="003AB8C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1 779,33</w:t>
            </w:r>
          </w:p>
        </w:tc>
      </w:tr>
      <w:tr w:rsidR="00D52AA2" w:rsidRPr="00D52AA2" w14:paraId="0571CA19" w14:textId="77777777" w:rsidTr="0058087C">
        <w:tc>
          <w:tcPr>
            <w:tcW w:w="512" w:type="dxa"/>
            <w:tcBorders>
              <w:left w:val="single" w:sz="4" w:space="0" w:color="000000"/>
              <w:bottom w:val="single" w:sz="4" w:space="0" w:color="000000"/>
            </w:tcBorders>
            <w:shd w:val="clear" w:color="auto" w:fill="FFFFFF"/>
          </w:tcPr>
          <w:p w14:paraId="3E5DD556"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482</w:t>
            </w:r>
          </w:p>
        </w:tc>
        <w:tc>
          <w:tcPr>
            <w:tcW w:w="6151" w:type="dxa"/>
            <w:tcBorders>
              <w:left w:val="single" w:sz="4" w:space="0" w:color="000000"/>
              <w:bottom w:val="single" w:sz="4" w:space="0" w:color="000000"/>
            </w:tcBorders>
            <w:shd w:val="clear" w:color="auto" w:fill="FFFFFF"/>
          </w:tcPr>
          <w:p w14:paraId="30CE1504"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Патрубок 3309 коллектора выпускного</w:t>
            </w:r>
          </w:p>
        </w:tc>
        <w:tc>
          <w:tcPr>
            <w:tcW w:w="708" w:type="dxa"/>
            <w:tcBorders>
              <w:left w:val="single" w:sz="4" w:space="0" w:color="000000"/>
              <w:bottom w:val="single" w:sz="4" w:space="0" w:color="000000"/>
            </w:tcBorders>
            <w:shd w:val="clear" w:color="auto" w:fill="FFFFFF"/>
          </w:tcPr>
          <w:p w14:paraId="6D090CF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F429F9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9F1517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3 960,00</w:t>
            </w:r>
          </w:p>
        </w:tc>
        <w:tc>
          <w:tcPr>
            <w:tcW w:w="1276" w:type="dxa"/>
            <w:tcBorders>
              <w:left w:val="single" w:sz="4" w:space="0" w:color="000000"/>
              <w:bottom w:val="single" w:sz="4" w:space="0" w:color="000000"/>
            </w:tcBorders>
            <w:shd w:val="clear" w:color="auto" w:fill="FFFFFF"/>
            <w:vAlign w:val="bottom"/>
          </w:tcPr>
          <w:p w14:paraId="09CF853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4 320,00</w:t>
            </w:r>
          </w:p>
        </w:tc>
        <w:tc>
          <w:tcPr>
            <w:tcW w:w="1276" w:type="dxa"/>
            <w:tcBorders>
              <w:left w:val="single" w:sz="4" w:space="0" w:color="000000"/>
              <w:bottom w:val="single" w:sz="4" w:space="0" w:color="000000"/>
            </w:tcBorders>
            <w:shd w:val="clear" w:color="auto" w:fill="FFFFFF"/>
            <w:vAlign w:val="bottom"/>
          </w:tcPr>
          <w:p w14:paraId="79359AC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3 960,00</w:t>
            </w:r>
          </w:p>
        </w:tc>
        <w:tc>
          <w:tcPr>
            <w:tcW w:w="1139" w:type="dxa"/>
            <w:tcBorders>
              <w:left w:val="single" w:sz="4" w:space="0" w:color="000000"/>
              <w:bottom w:val="single" w:sz="4" w:space="0" w:color="000000"/>
            </w:tcBorders>
            <w:shd w:val="clear" w:color="auto" w:fill="FFFFFF"/>
            <w:vAlign w:val="bottom"/>
          </w:tcPr>
          <w:p w14:paraId="187F359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4 080,00</w:t>
            </w:r>
          </w:p>
        </w:tc>
        <w:tc>
          <w:tcPr>
            <w:tcW w:w="3117" w:type="dxa"/>
            <w:tcBorders>
              <w:left w:val="single" w:sz="4" w:space="0" w:color="000000"/>
              <w:bottom w:val="single" w:sz="4" w:space="0" w:color="000000"/>
              <w:right w:val="single" w:sz="4" w:space="0" w:color="000000"/>
            </w:tcBorders>
            <w:shd w:val="clear" w:color="auto" w:fill="FFFFFF"/>
            <w:vAlign w:val="bottom"/>
          </w:tcPr>
          <w:p w14:paraId="6338646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4 080,00</w:t>
            </w:r>
          </w:p>
        </w:tc>
      </w:tr>
      <w:tr w:rsidR="00D52AA2" w:rsidRPr="00D52AA2" w14:paraId="58A0204E" w14:textId="77777777" w:rsidTr="0058087C">
        <w:tc>
          <w:tcPr>
            <w:tcW w:w="512" w:type="dxa"/>
            <w:tcBorders>
              <w:left w:val="single" w:sz="4" w:space="0" w:color="000000"/>
              <w:bottom w:val="single" w:sz="4" w:space="0" w:color="000000"/>
            </w:tcBorders>
            <w:shd w:val="clear" w:color="auto" w:fill="FFFFFF"/>
          </w:tcPr>
          <w:p w14:paraId="7962D767"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483</w:t>
            </w:r>
          </w:p>
        </w:tc>
        <w:tc>
          <w:tcPr>
            <w:tcW w:w="6151" w:type="dxa"/>
            <w:tcBorders>
              <w:left w:val="single" w:sz="4" w:space="0" w:color="000000"/>
              <w:bottom w:val="single" w:sz="4" w:space="0" w:color="000000"/>
            </w:tcBorders>
            <w:shd w:val="clear" w:color="auto" w:fill="FFFFFF"/>
          </w:tcPr>
          <w:p w14:paraId="5FEE7EB4"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Патрубок 3309 охладителя соединительный *70 дл.120</w:t>
            </w:r>
          </w:p>
        </w:tc>
        <w:tc>
          <w:tcPr>
            <w:tcW w:w="708" w:type="dxa"/>
            <w:tcBorders>
              <w:left w:val="single" w:sz="4" w:space="0" w:color="000000"/>
              <w:bottom w:val="single" w:sz="4" w:space="0" w:color="000000"/>
            </w:tcBorders>
            <w:shd w:val="clear" w:color="auto" w:fill="FFFFFF"/>
          </w:tcPr>
          <w:p w14:paraId="5B7FBBF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E5C021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AC9587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352,00</w:t>
            </w:r>
          </w:p>
        </w:tc>
        <w:tc>
          <w:tcPr>
            <w:tcW w:w="1276" w:type="dxa"/>
            <w:tcBorders>
              <w:left w:val="single" w:sz="4" w:space="0" w:color="000000"/>
              <w:bottom w:val="single" w:sz="4" w:space="0" w:color="000000"/>
            </w:tcBorders>
            <w:shd w:val="clear" w:color="auto" w:fill="FFFFFF"/>
            <w:vAlign w:val="bottom"/>
          </w:tcPr>
          <w:p w14:paraId="5953AFD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384,00</w:t>
            </w:r>
          </w:p>
        </w:tc>
        <w:tc>
          <w:tcPr>
            <w:tcW w:w="1276" w:type="dxa"/>
            <w:tcBorders>
              <w:left w:val="single" w:sz="4" w:space="0" w:color="000000"/>
              <w:bottom w:val="single" w:sz="4" w:space="0" w:color="000000"/>
            </w:tcBorders>
            <w:shd w:val="clear" w:color="auto" w:fill="FFFFFF"/>
            <w:vAlign w:val="bottom"/>
          </w:tcPr>
          <w:p w14:paraId="7A8D801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352,00</w:t>
            </w:r>
          </w:p>
        </w:tc>
        <w:tc>
          <w:tcPr>
            <w:tcW w:w="1139" w:type="dxa"/>
            <w:tcBorders>
              <w:left w:val="single" w:sz="4" w:space="0" w:color="000000"/>
              <w:bottom w:val="single" w:sz="4" w:space="0" w:color="000000"/>
            </w:tcBorders>
            <w:shd w:val="clear" w:color="auto" w:fill="FFFFFF"/>
            <w:vAlign w:val="bottom"/>
          </w:tcPr>
          <w:p w14:paraId="2177693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362,67</w:t>
            </w:r>
          </w:p>
        </w:tc>
        <w:tc>
          <w:tcPr>
            <w:tcW w:w="3117" w:type="dxa"/>
            <w:tcBorders>
              <w:left w:val="single" w:sz="4" w:space="0" w:color="000000"/>
              <w:bottom w:val="single" w:sz="4" w:space="0" w:color="000000"/>
              <w:right w:val="single" w:sz="4" w:space="0" w:color="000000"/>
            </w:tcBorders>
            <w:shd w:val="clear" w:color="auto" w:fill="FFFFFF"/>
            <w:vAlign w:val="bottom"/>
          </w:tcPr>
          <w:p w14:paraId="7D0C36D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362,67</w:t>
            </w:r>
          </w:p>
        </w:tc>
      </w:tr>
      <w:tr w:rsidR="00D52AA2" w:rsidRPr="00D52AA2" w14:paraId="6F744345" w14:textId="77777777" w:rsidTr="0058087C">
        <w:tc>
          <w:tcPr>
            <w:tcW w:w="512" w:type="dxa"/>
            <w:tcBorders>
              <w:left w:val="single" w:sz="4" w:space="0" w:color="000000"/>
              <w:bottom w:val="single" w:sz="4" w:space="0" w:color="000000"/>
            </w:tcBorders>
            <w:shd w:val="clear" w:color="auto" w:fill="FFFFFF"/>
          </w:tcPr>
          <w:p w14:paraId="120440A8"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484</w:t>
            </w:r>
          </w:p>
        </w:tc>
        <w:tc>
          <w:tcPr>
            <w:tcW w:w="6151" w:type="dxa"/>
            <w:tcBorders>
              <w:left w:val="single" w:sz="4" w:space="0" w:color="000000"/>
              <w:bottom w:val="single" w:sz="4" w:space="0" w:color="000000"/>
            </w:tcBorders>
            <w:shd w:val="clear" w:color="auto" w:fill="FFFFFF"/>
          </w:tcPr>
          <w:p w14:paraId="48312B39"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Патрубок 3309(м16) Валдай (м20) ГБЦ (под боков. прокладку)</w:t>
            </w:r>
          </w:p>
        </w:tc>
        <w:tc>
          <w:tcPr>
            <w:tcW w:w="708" w:type="dxa"/>
            <w:tcBorders>
              <w:left w:val="single" w:sz="4" w:space="0" w:color="000000"/>
              <w:bottom w:val="single" w:sz="4" w:space="0" w:color="000000"/>
            </w:tcBorders>
            <w:shd w:val="clear" w:color="auto" w:fill="FFFFFF"/>
          </w:tcPr>
          <w:p w14:paraId="2153FA6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DBA334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B4F3B2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495,00</w:t>
            </w:r>
          </w:p>
        </w:tc>
        <w:tc>
          <w:tcPr>
            <w:tcW w:w="1276" w:type="dxa"/>
            <w:tcBorders>
              <w:left w:val="single" w:sz="4" w:space="0" w:color="000000"/>
              <w:bottom w:val="single" w:sz="4" w:space="0" w:color="000000"/>
            </w:tcBorders>
            <w:shd w:val="clear" w:color="auto" w:fill="FFFFFF"/>
            <w:vAlign w:val="bottom"/>
          </w:tcPr>
          <w:p w14:paraId="099C749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540,00</w:t>
            </w:r>
          </w:p>
        </w:tc>
        <w:tc>
          <w:tcPr>
            <w:tcW w:w="1276" w:type="dxa"/>
            <w:tcBorders>
              <w:left w:val="single" w:sz="4" w:space="0" w:color="000000"/>
              <w:bottom w:val="single" w:sz="4" w:space="0" w:color="000000"/>
            </w:tcBorders>
            <w:shd w:val="clear" w:color="auto" w:fill="FFFFFF"/>
            <w:vAlign w:val="bottom"/>
          </w:tcPr>
          <w:p w14:paraId="5231E4F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495,00</w:t>
            </w:r>
          </w:p>
        </w:tc>
        <w:tc>
          <w:tcPr>
            <w:tcW w:w="1139" w:type="dxa"/>
            <w:tcBorders>
              <w:left w:val="single" w:sz="4" w:space="0" w:color="000000"/>
              <w:bottom w:val="single" w:sz="4" w:space="0" w:color="000000"/>
            </w:tcBorders>
            <w:shd w:val="clear" w:color="auto" w:fill="FFFFFF"/>
            <w:vAlign w:val="bottom"/>
          </w:tcPr>
          <w:p w14:paraId="5F2A2B0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510,00</w:t>
            </w:r>
          </w:p>
        </w:tc>
        <w:tc>
          <w:tcPr>
            <w:tcW w:w="3117" w:type="dxa"/>
            <w:tcBorders>
              <w:left w:val="single" w:sz="4" w:space="0" w:color="000000"/>
              <w:bottom w:val="single" w:sz="4" w:space="0" w:color="000000"/>
              <w:right w:val="single" w:sz="4" w:space="0" w:color="000000"/>
            </w:tcBorders>
            <w:shd w:val="clear" w:color="auto" w:fill="FFFFFF"/>
            <w:vAlign w:val="bottom"/>
          </w:tcPr>
          <w:p w14:paraId="6FC18E1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510,00</w:t>
            </w:r>
          </w:p>
        </w:tc>
      </w:tr>
      <w:tr w:rsidR="00D52AA2" w:rsidRPr="00D52AA2" w14:paraId="29A19811" w14:textId="77777777" w:rsidTr="0058087C">
        <w:tc>
          <w:tcPr>
            <w:tcW w:w="512" w:type="dxa"/>
            <w:tcBorders>
              <w:left w:val="single" w:sz="4" w:space="0" w:color="000000"/>
              <w:bottom w:val="single" w:sz="4" w:space="0" w:color="000000"/>
            </w:tcBorders>
            <w:shd w:val="clear" w:color="auto" w:fill="FFFFFF"/>
          </w:tcPr>
          <w:p w14:paraId="5A459C49"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485</w:t>
            </w:r>
          </w:p>
        </w:tc>
        <w:tc>
          <w:tcPr>
            <w:tcW w:w="6151" w:type="dxa"/>
            <w:tcBorders>
              <w:left w:val="single" w:sz="4" w:space="0" w:color="000000"/>
              <w:bottom w:val="single" w:sz="4" w:space="0" w:color="000000"/>
            </w:tcBorders>
            <w:shd w:val="clear" w:color="auto" w:fill="FFFFFF"/>
          </w:tcPr>
          <w:p w14:paraId="3B897DDA"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Патрубок 33098 охладителя 60*70</w:t>
            </w:r>
          </w:p>
        </w:tc>
        <w:tc>
          <w:tcPr>
            <w:tcW w:w="708" w:type="dxa"/>
            <w:tcBorders>
              <w:left w:val="single" w:sz="4" w:space="0" w:color="000000"/>
              <w:bottom w:val="single" w:sz="4" w:space="0" w:color="000000"/>
            </w:tcBorders>
            <w:shd w:val="clear" w:color="auto" w:fill="FFFFFF"/>
          </w:tcPr>
          <w:p w14:paraId="24ADEC2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F49C42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BF7BFA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5 720,00</w:t>
            </w:r>
          </w:p>
        </w:tc>
        <w:tc>
          <w:tcPr>
            <w:tcW w:w="1276" w:type="dxa"/>
            <w:tcBorders>
              <w:left w:val="single" w:sz="4" w:space="0" w:color="000000"/>
              <w:bottom w:val="single" w:sz="4" w:space="0" w:color="000000"/>
            </w:tcBorders>
            <w:shd w:val="clear" w:color="auto" w:fill="FFFFFF"/>
            <w:vAlign w:val="bottom"/>
          </w:tcPr>
          <w:p w14:paraId="3A8114B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6 240,00</w:t>
            </w:r>
          </w:p>
        </w:tc>
        <w:tc>
          <w:tcPr>
            <w:tcW w:w="1276" w:type="dxa"/>
            <w:tcBorders>
              <w:left w:val="single" w:sz="4" w:space="0" w:color="000000"/>
              <w:bottom w:val="single" w:sz="4" w:space="0" w:color="000000"/>
            </w:tcBorders>
            <w:shd w:val="clear" w:color="auto" w:fill="FFFFFF"/>
            <w:vAlign w:val="bottom"/>
          </w:tcPr>
          <w:p w14:paraId="05043AD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5 720,00</w:t>
            </w:r>
          </w:p>
        </w:tc>
        <w:tc>
          <w:tcPr>
            <w:tcW w:w="1139" w:type="dxa"/>
            <w:tcBorders>
              <w:left w:val="single" w:sz="4" w:space="0" w:color="000000"/>
              <w:bottom w:val="single" w:sz="4" w:space="0" w:color="000000"/>
            </w:tcBorders>
            <w:shd w:val="clear" w:color="auto" w:fill="FFFFFF"/>
            <w:vAlign w:val="bottom"/>
          </w:tcPr>
          <w:p w14:paraId="0E5166A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5 893,33</w:t>
            </w:r>
          </w:p>
        </w:tc>
        <w:tc>
          <w:tcPr>
            <w:tcW w:w="3117" w:type="dxa"/>
            <w:tcBorders>
              <w:left w:val="single" w:sz="4" w:space="0" w:color="000000"/>
              <w:bottom w:val="single" w:sz="4" w:space="0" w:color="000000"/>
              <w:right w:val="single" w:sz="4" w:space="0" w:color="000000"/>
            </w:tcBorders>
            <w:shd w:val="clear" w:color="auto" w:fill="FFFFFF"/>
            <w:vAlign w:val="bottom"/>
          </w:tcPr>
          <w:p w14:paraId="63DCD34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5 893,33</w:t>
            </w:r>
          </w:p>
        </w:tc>
      </w:tr>
      <w:tr w:rsidR="00D52AA2" w:rsidRPr="00D52AA2" w14:paraId="71D67AD0" w14:textId="77777777" w:rsidTr="0058087C">
        <w:tc>
          <w:tcPr>
            <w:tcW w:w="512" w:type="dxa"/>
            <w:tcBorders>
              <w:left w:val="single" w:sz="4" w:space="0" w:color="000000"/>
              <w:bottom w:val="single" w:sz="4" w:space="0" w:color="000000"/>
            </w:tcBorders>
            <w:shd w:val="clear" w:color="auto" w:fill="FFFFFF"/>
          </w:tcPr>
          <w:p w14:paraId="37539F24"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486</w:t>
            </w:r>
          </w:p>
        </w:tc>
        <w:tc>
          <w:tcPr>
            <w:tcW w:w="6151" w:type="dxa"/>
            <w:tcBorders>
              <w:left w:val="single" w:sz="4" w:space="0" w:color="000000"/>
              <w:bottom w:val="single" w:sz="4" w:space="0" w:color="000000"/>
            </w:tcBorders>
            <w:shd w:val="clear" w:color="auto" w:fill="FFFFFF"/>
          </w:tcPr>
          <w:p w14:paraId="1E0CEF30"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Педаль газа 3309,33104  Валдай </w:t>
            </w:r>
          </w:p>
        </w:tc>
        <w:tc>
          <w:tcPr>
            <w:tcW w:w="708" w:type="dxa"/>
            <w:tcBorders>
              <w:left w:val="single" w:sz="4" w:space="0" w:color="000000"/>
              <w:bottom w:val="single" w:sz="4" w:space="0" w:color="000000"/>
            </w:tcBorders>
            <w:shd w:val="clear" w:color="auto" w:fill="FFFFFF"/>
          </w:tcPr>
          <w:p w14:paraId="7140C65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D0724B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6188A9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5 390,00</w:t>
            </w:r>
          </w:p>
        </w:tc>
        <w:tc>
          <w:tcPr>
            <w:tcW w:w="1276" w:type="dxa"/>
            <w:tcBorders>
              <w:left w:val="single" w:sz="4" w:space="0" w:color="000000"/>
              <w:bottom w:val="single" w:sz="4" w:space="0" w:color="000000"/>
            </w:tcBorders>
            <w:shd w:val="clear" w:color="auto" w:fill="FFFFFF"/>
            <w:vAlign w:val="bottom"/>
          </w:tcPr>
          <w:p w14:paraId="2688FA2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5 880,00</w:t>
            </w:r>
          </w:p>
        </w:tc>
        <w:tc>
          <w:tcPr>
            <w:tcW w:w="1276" w:type="dxa"/>
            <w:tcBorders>
              <w:left w:val="single" w:sz="4" w:space="0" w:color="000000"/>
              <w:bottom w:val="single" w:sz="4" w:space="0" w:color="000000"/>
            </w:tcBorders>
            <w:shd w:val="clear" w:color="auto" w:fill="FFFFFF"/>
            <w:vAlign w:val="bottom"/>
          </w:tcPr>
          <w:p w14:paraId="6FF262F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5 390,00</w:t>
            </w:r>
          </w:p>
        </w:tc>
        <w:tc>
          <w:tcPr>
            <w:tcW w:w="1139" w:type="dxa"/>
            <w:tcBorders>
              <w:left w:val="single" w:sz="4" w:space="0" w:color="000000"/>
              <w:bottom w:val="single" w:sz="4" w:space="0" w:color="000000"/>
            </w:tcBorders>
            <w:shd w:val="clear" w:color="auto" w:fill="FFFFFF"/>
            <w:vAlign w:val="bottom"/>
          </w:tcPr>
          <w:p w14:paraId="40CC918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5 553,33</w:t>
            </w:r>
          </w:p>
        </w:tc>
        <w:tc>
          <w:tcPr>
            <w:tcW w:w="3117" w:type="dxa"/>
            <w:tcBorders>
              <w:left w:val="single" w:sz="4" w:space="0" w:color="000000"/>
              <w:bottom w:val="single" w:sz="4" w:space="0" w:color="000000"/>
              <w:right w:val="single" w:sz="4" w:space="0" w:color="000000"/>
            </w:tcBorders>
            <w:shd w:val="clear" w:color="auto" w:fill="FFFFFF"/>
            <w:vAlign w:val="bottom"/>
          </w:tcPr>
          <w:p w14:paraId="02F7A73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5 553,33</w:t>
            </w:r>
          </w:p>
        </w:tc>
      </w:tr>
      <w:tr w:rsidR="00D52AA2" w:rsidRPr="00D52AA2" w14:paraId="42FCFE00" w14:textId="77777777" w:rsidTr="0058087C">
        <w:tc>
          <w:tcPr>
            <w:tcW w:w="512" w:type="dxa"/>
            <w:tcBorders>
              <w:left w:val="single" w:sz="4" w:space="0" w:color="000000"/>
              <w:bottom w:val="single" w:sz="4" w:space="0" w:color="000000"/>
            </w:tcBorders>
            <w:shd w:val="clear" w:color="auto" w:fill="FFFFFF"/>
          </w:tcPr>
          <w:p w14:paraId="4C32603F"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487</w:t>
            </w:r>
          </w:p>
        </w:tc>
        <w:tc>
          <w:tcPr>
            <w:tcW w:w="6151" w:type="dxa"/>
            <w:tcBorders>
              <w:left w:val="single" w:sz="4" w:space="0" w:color="000000"/>
              <w:bottom w:val="single" w:sz="4" w:space="0" w:color="000000"/>
            </w:tcBorders>
            <w:shd w:val="clear" w:color="auto" w:fill="FFFFFF"/>
          </w:tcPr>
          <w:p w14:paraId="43A323D5"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Переключатель поворота 3307 №21370</w:t>
            </w:r>
          </w:p>
        </w:tc>
        <w:tc>
          <w:tcPr>
            <w:tcW w:w="708" w:type="dxa"/>
            <w:tcBorders>
              <w:left w:val="single" w:sz="4" w:space="0" w:color="000000"/>
              <w:bottom w:val="single" w:sz="4" w:space="0" w:color="000000"/>
            </w:tcBorders>
            <w:shd w:val="clear" w:color="auto" w:fill="FFFFFF"/>
          </w:tcPr>
          <w:p w14:paraId="64A27F2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8F45CF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19F8E9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2 552,00</w:t>
            </w:r>
          </w:p>
        </w:tc>
        <w:tc>
          <w:tcPr>
            <w:tcW w:w="1276" w:type="dxa"/>
            <w:tcBorders>
              <w:left w:val="single" w:sz="4" w:space="0" w:color="000000"/>
              <w:bottom w:val="single" w:sz="4" w:space="0" w:color="000000"/>
            </w:tcBorders>
            <w:shd w:val="clear" w:color="auto" w:fill="FFFFFF"/>
            <w:vAlign w:val="bottom"/>
          </w:tcPr>
          <w:p w14:paraId="412DA09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2 784,00</w:t>
            </w:r>
          </w:p>
        </w:tc>
        <w:tc>
          <w:tcPr>
            <w:tcW w:w="1276" w:type="dxa"/>
            <w:tcBorders>
              <w:left w:val="single" w:sz="4" w:space="0" w:color="000000"/>
              <w:bottom w:val="single" w:sz="4" w:space="0" w:color="000000"/>
            </w:tcBorders>
            <w:shd w:val="clear" w:color="auto" w:fill="FFFFFF"/>
            <w:vAlign w:val="bottom"/>
          </w:tcPr>
          <w:p w14:paraId="0E770FD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2 552,00</w:t>
            </w:r>
          </w:p>
        </w:tc>
        <w:tc>
          <w:tcPr>
            <w:tcW w:w="1139" w:type="dxa"/>
            <w:tcBorders>
              <w:left w:val="single" w:sz="4" w:space="0" w:color="000000"/>
              <w:bottom w:val="single" w:sz="4" w:space="0" w:color="000000"/>
            </w:tcBorders>
            <w:shd w:val="clear" w:color="auto" w:fill="FFFFFF"/>
            <w:vAlign w:val="bottom"/>
          </w:tcPr>
          <w:p w14:paraId="08A6463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2 629,33</w:t>
            </w:r>
          </w:p>
        </w:tc>
        <w:tc>
          <w:tcPr>
            <w:tcW w:w="3117" w:type="dxa"/>
            <w:tcBorders>
              <w:left w:val="single" w:sz="4" w:space="0" w:color="000000"/>
              <w:bottom w:val="single" w:sz="4" w:space="0" w:color="000000"/>
              <w:right w:val="single" w:sz="4" w:space="0" w:color="000000"/>
            </w:tcBorders>
            <w:shd w:val="clear" w:color="auto" w:fill="FFFFFF"/>
            <w:vAlign w:val="bottom"/>
          </w:tcPr>
          <w:p w14:paraId="6DDFEFB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2 629,33</w:t>
            </w:r>
          </w:p>
        </w:tc>
      </w:tr>
      <w:tr w:rsidR="00D52AA2" w:rsidRPr="00D52AA2" w14:paraId="5AE6C889" w14:textId="77777777" w:rsidTr="0058087C">
        <w:tc>
          <w:tcPr>
            <w:tcW w:w="512" w:type="dxa"/>
            <w:tcBorders>
              <w:left w:val="single" w:sz="4" w:space="0" w:color="000000"/>
              <w:bottom w:val="single" w:sz="4" w:space="0" w:color="000000"/>
            </w:tcBorders>
            <w:shd w:val="clear" w:color="auto" w:fill="FFFFFF"/>
          </w:tcPr>
          <w:p w14:paraId="7EA925D4"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488</w:t>
            </w:r>
          </w:p>
        </w:tc>
        <w:tc>
          <w:tcPr>
            <w:tcW w:w="6151" w:type="dxa"/>
            <w:tcBorders>
              <w:left w:val="single" w:sz="4" w:space="0" w:color="000000"/>
              <w:bottom w:val="single" w:sz="4" w:space="0" w:color="000000"/>
            </w:tcBorders>
            <w:shd w:val="clear" w:color="auto" w:fill="FFFFFF"/>
          </w:tcPr>
          <w:p w14:paraId="3A1D426F"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Переключатель света 3307 центр.</w:t>
            </w:r>
          </w:p>
        </w:tc>
        <w:tc>
          <w:tcPr>
            <w:tcW w:w="708" w:type="dxa"/>
            <w:tcBorders>
              <w:left w:val="single" w:sz="4" w:space="0" w:color="000000"/>
              <w:bottom w:val="single" w:sz="4" w:space="0" w:color="000000"/>
            </w:tcBorders>
            <w:shd w:val="clear" w:color="auto" w:fill="FFFFFF"/>
          </w:tcPr>
          <w:p w14:paraId="0F8A5F1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A6EA2C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166EF8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979,00</w:t>
            </w:r>
          </w:p>
        </w:tc>
        <w:tc>
          <w:tcPr>
            <w:tcW w:w="1276" w:type="dxa"/>
            <w:tcBorders>
              <w:left w:val="single" w:sz="4" w:space="0" w:color="000000"/>
              <w:bottom w:val="single" w:sz="4" w:space="0" w:color="000000"/>
            </w:tcBorders>
            <w:shd w:val="clear" w:color="auto" w:fill="FFFFFF"/>
            <w:vAlign w:val="bottom"/>
          </w:tcPr>
          <w:p w14:paraId="34FFDBF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1 068,00</w:t>
            </w:r>
          </w:p>
        </w:tc>
        <w:tc>
          <w:tcPr>
            <w:tcW w:w="1276" w:type="dxa"/>
            <w:tcBorders>
              <w:left w:val="single" w:sz="4" w:space="0" w:color="000000"/>
              <w:bottom w:val="single" w:sz="4" w:space="0" w:color="000000"/>
            </w:tcBorders>
            <w:shd w:val="clear" w:color="auto" w:fill="FFFFFF"/>
            <w:vAlign w:val="bottom"/>
          </w:tcPr>
          <w:p w14:paraId="56A68F5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979,00</w:t>
            </w:r>
          </w:p>
        </w:tc>
        <w:tc>
          <w:tcPr>
            <w:tcW w:w="1139" w:type="dxa"/>
            <w:tcBorders>
              <w:left w:val="single" w:sz="4" w:space="0" w:color="000000"/>
              <w:bottom w:val="single" w:sz="4" w:space="0" w:color="000000"/>
            </w:tcBorders>
            <w:shd w:val="clear" w:color="auto" w:fill="FFFFFF"/>
            <w:vAlign w:val="bottom"/>
          </w:tcPr>
          <w:p w14:paraId="4ED5B2B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1 008,67</w:t>
            </w:r>
          </w:p>
        </w:tc>
        <w:tc>
          <w:tcPr>
            <w:tcW w:w="3117" w:type="dxa"/>
            <w:tcBorders>
              <w:left w:val="single" w:sz="4" w:space="0" w:color="000000"/>
              <w:bottom w:val="single" w:sz="4" w:space="0" w:color="000000"/>
              <w:right w:val="single" w:sz="4" w:space="0" w:color="000000"/>
            </w:tcBorders>
            <w:shd w:val="clear" w:color="auto" w:fill="FFFFFF"/>
            <w:vAlign w:val="bottom"/>
          </w:tcPr>
          <w:p w14:paraId="773582C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1 008,67</w:t>
            </w:r>
          </w:p>
        </w:tc>
      </w:tr>
      <w:tr w:rsidR="00D52AA2" w:rsidRPr="00D52AA2" w14:paraId="4E583FD6" w14:textId="77777777" w:rsidTr="0058087C">
        <w:tc>
          <w:tcPr>
            <w:tcW w:w="512" w:type="dxa"/>
            <w:tcBorders>
              <w:left w:val="single" w:sz="4" w:space="0" w:color="000000"/>
              <w:bottom w:val="single" w:sz="4" w:space="0" w:color="000000"/>
            </w:tcBorders>
            <w:shd w:val="clear" w:color="auto" w:fill="FFFFFF"/>
          </w:tcPr>
          <w:p w14:paraId="62A80B1B"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489</w:t>
            </w:r>
          </w:p>
        </w:tc>
        <w:tc>
          <w:tcPr>
            <w:tcW w:w="6151" w:type="dxa"/>
            <w:tcBorders>
              <w:left w:val="single" w:sz="4" w:space="0" w:color="000000"/>
              <w:bottom w:val="single" w:sz="4" w:space="0" w:color="000000"/>
            </w:tcBorders>
            <w:shd w:val="clear" w:color="auto" w:fill="FFFFFF"/>
          </w:tcPr>
          <w:p w14:paraId="63BEF4C1"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Переключатель света 3309 центр. </w:t>
            </w:r>
          </w:p>
        </w:tc>
        <w:tc>
          <w:tcPr>
            <w:tcW w:w="708" w:type="dxa"/>
            <w:tcBorders>
              <w:left w:val="single" w:sz="4" w:space="0" w:color="000000"/>
              <w:bottom w:val="single" w:sz="4" w:space="0" w:color="000000"/>
            </w:tcBorders>
            <w:shd w:val="clear" w:color="auto" w:fill="FFFFFF"/>
          </w:tcPr>
          <w:p w14:paraId="2FC08A2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8818FB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D72BE6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935,00</w:t>
            </w:r>
          </w:p>
        </w:tc>
        <w:tc>
          <w:tcPr>
            <w:tcW w:w="1276" w:type="dxa"/>
            <w:tcBorders>
              <w:left w:val="single" w:sz="4" w:space="0" w:color="000000"/>
              <w:bottom w:val="single" w:sz="4" w:space="0" w:color="000000"/>
            </w:tcBorders>
            <w:shd w:val="clear" w:color="auto" w:fill="FFFFFF"/>
            <w:vAlign w:val="bottom"/>
          </w:tcPr>
          <w:p w14:paraId="6600A48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1 020,00</w:t>
            </w:r>
          </w:p>
        </w:tc>
        <w:tc>
          <w:tcPr>
            <w:tcW w:w="1276" w:type="dxa"/>
            <w:tcBorders>
              <w:left w:val="single" w:sz="4" w:space="0" w:color="000000"/>
              <w:bottom w:val="single" w:sz="4" w:space="0" w:color="000000"/>
            </w:tcBorders>
            <w:shd w:val="clear" w:color="auto" w:fill="FFFFFF"/>
            <w:vAlign w:val="bottom"/>
          </w:tcPr>
          <w:p w14:paraId="41B5BBB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935,00</w:t>
            </w:r>
          </w:p>
        </w:tc>
        <w:tc>
          <w:tcPr>
            <w:tcW w:w="1139" w:type="dxa"/>
            <w:tcBorders>
              <w:left w:val="single" w:sz="4" w:space="0" w:color="000000"/>
              <w:bottom w:val="single" w:sz="4" w:space="0" w:color="000000"/>
            </w:tcBorders>
            <w:shd w:val="clear" w:color="auto" w:fill="FFFFFF"/>
            <w:vAlign w:val="bottom"/>
          </w:tcPr>
          <w:p w14:paraId="73EF5D6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963,33</w:t>
            </w:r>
          </w:p>
        </w:tc>
        <w:tc>
          <w:tcPr>
            <w:tcW w:w="3117" w:type="dxa"/>
            <w:tcBorders>
              <w:left w:val="single" w:sz="4" w:space="0" w:color="000000"/>
              <w:bottom w:val="single" w:sz="4" w:space="0" w:color="000000"/>
              <w:right w:val="single" w:sz="4" w:space="0" w:color="000000"/>
            </w:tcBorders>
            <w:shd w:val="clear" w:color="auto" w:fill="FFFFFF"/>
            <w:vAlign w:val="bottom"/>
          </w:tcPr>
          <w:p w14:paraId="40DF374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963,33</w:t>
            </w:r>
          </w:p>
        </w:tc>
      </w:tr>
      <w:tr w:rsidR="00D52AA2" w:rsidRPr="00D52AA2" w14:paraId="559500A0" w14:textId="77777777" w:rsidTr="0058087C">
        <w:tc>
          <w:tcPr>
            <w:tcW w:w="512" w:type="dxa"/>
            <w:tcBorders>
              <w:left w:val="single" w:sz="4" w:space="0" w:color="000000"/>
              <w:bottom w:val="single" w:sz="4" w:space="0" w:color="000000"/>
            </w:tcBorders>
            <w:shd w:val="clear" w:color="auto" w:fill="FFFFFF"/>
          </w:tcPr>
          <w:p w14:paraId="2A95D28E"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490</w:t>
            </w:r>
          </w:p>
        </w:tc>
        <w:tc>
          <w:tcPr>
            <w:tcW w:w="6151" w:type="dxa"/>
            <w:tcBorders>
              <w:left w:val="single" w:sz="4" w:space="0" w:color="000000"/>
              <w:bottom w:val="single" w:sz="4" w:space="0" w:color="000000"/>
            </w:tcBorders>
            <w:shd w:val="clear" w:color="auto" w:fill="FFFFFF"/>
          </w:tcPr>
          <w:p w14:paraId="50BB54F2"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Переключатель стеклоочистителя 3307 </w:t>
            </w:r>
          </w:p>
        </w:tc>
        <w:tc>
          <w:tcPr>
            <w:tcW w:w="708" w:type="dxa"/>
            <w:tcBorders>
              <w:left w:val="single" w:sz="4" w:space="0" w:color="000000"/>
              <w:bottom w:val="single" w:sz="4" w:space="0" w:color="000000"/>
            </w:tcBorders>
            <w:shd w:val="clear" w:color="auto" w:fill="FFFFFF"/>
          </w:tcPr>
          <w:p w14:paraId="3DB6AD1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41A474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F2C7FE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2 750,00</w:t>
            </w:r>
          </w:p>
        </w:tc>
        <w:tc>
          <w:tcPr>
            <w:tcW w:w="1276" w:type="dxa"/>
            <w:tcBorders>
              <w:left w:val="single" w:sz="4" w:space="0" w:color="000000"/>
              <w:bottom w:val="single" w:sz="4" w:space="0" w:color="000000"/>
            </w:tcBorders>
            <w:shd w:val="clear" w:color="auto" w:fill="FFFFFF"/>
            <w:vAlign w:val="bottom"/>
          </w:tcPr>
          <w:p w14:paraId="09337AF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3 000,00</w:t>
            </w:r>
          </w:p>
        </w:tc>
        <w:tc>
          <w:tcPr>
            <w:tcW w:w="1276" w:type="dxa"/>
            <w:tcBorders>
              <w:left w:val="single" w:sz="4" w:space="0" w:color="000000"/>
              <w:bottom w:val="single" w:sz="4" w:space="0" w:color="000000"/>
            </w:tcBorders>
            <w:shd w:val="clear" w:color="auto" w:fill="FFFFFF"/>
            <w:vAlign w:val="bottom"/>
          </w:tcPr>
          <w:p w14:paraId="17020CF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2 750,00</w:t>
            </w:r>
          </w:p>
        </w:tc>
        <w:tc>
          <w:tcPr>
            <w:tcW w:w="1139" w:type="dxa"/>
            <w:tcBorders>
              <w:left w:val="single" w:sz="4" w:space="0" w:color="000000"/>
              <w:bottom w:val="single" w:sz="4" w:space="0" w:color="000000"/>
            </w:tcBorders>
            <w:shd w:val="clear" w:color="auto" w:fill="FFFFFF"/>
            <w:vAlign w:val="bottom"/>
          </w:tcPr>
          <w:p w14:paraId="44B8E78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2 833,33</w:t>
            </w:r>
          </w:p>
        </w:tc>
        <w:tc>
          <w:tcPr>
            <w:tcW w:w="3117" w:type="dxa"/>
            <w:tcBorders>
              <w:left w:val="single" w:sz="4" w:space="0" w:color="000000"/>
              <w:bottom w:val="single" w:sz="4" w:space="0" w:color="000000"/>
              <w:right w:val="single" w:sz="4" w:space="0" w:color="000000"/>
            </w:tcBorders>
            <w:shd w:val="clear" w:color="auto" w:fill="FFFFFF"/>
            <w:vAlign w:val="bottom"/>
          </w:tcPr>
          <w:p w14:paraId="0497FB6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2 833,33</w:t>
            </w:r>
          </w:p>
        </w:tc>
      </w:tr>
      <w:tr w:rsidR="00D52AA2" w:rsidRPr="00D52AA2" w14:paraId="2AEC0B16" w14:textId="77777777" w:rsidTr="0058087C">
        <w:tc>
          <w:tcPr>
            <w:tcW w:w="512" w:type="dxa"/>
            <w:tcBorders>
              <w:left w:val="single" w:sz="4" w:space="0" w:color="000000"/>
              <w:bottom w:val="single" w:sz="4" w:space="0" w:color="000000"/>
            </w:tcBorders>
            <w:shd w:val="clear" w:color="auto" w:fill="FFFFFF"/>
          </w:tcPr>
          <w:p w14:paraId="5045E246"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491</w:t>
            </w:r>
          </w:p>
        </w:tc>
        <w:tc>
          <w:tcPr>
            <w:tcW w:w="6151" w:type="dxa"/>
            <w:tcBorders>
              <w:left w:val="single" w:sz="4" w:space="0" w:color="000000"/>
              <w:bottom w:val="single" w:sz="4" w:space="0" w:color="000000"/>
            </w:tcBorders>
            <w:shd w:val="clear" w:color="auto" w:fill="FFFFFF"/>
          </w:tcPr>
          <w:p w14:paraId="240683B4"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Переключатель стеклоочистителя 3309 </w:t>
            </w:r>
          </w:p>
        </w:tc>
        <w:tc>
          <w:tcPr>
            <w:tcW w:w="708" w:type="dxa"/>
            <w:tcBorders>
              <w:left w:val="single" w:sz="4" w:space="0" w:color="000000"/>
              <w:bottom w:val="single" w:sz="4" w:space="0" w:color="000000"/>
            </w:tcBorders>
            <w:shd w:val="clear" w:color="auto" w:fill="FFFFFF"/>
          </w:tcPr>
          <w:p w14:paraId="28F755E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3A82E2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5FF6BD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2 090,00</w:t>
            </w:r>
          </w:p>
        </w:tc>
        <w:tc>
          <w:tcPr>
            <w:tcW w:w="1276" w:type="dxa"/>
            <w:tcBorders>
              <w:left w:val="single" w:sz="4" w:space="0" w:color="000000"/>
              <w:bottom w:val="single" w:sz="4" w:space="0" w:color="000000"/>
            </w:tcBorders>
            <w:shd w:val="clear" w:color="auto" w:fill="FFFFFF"/>
            <w:vAlign w:val="bottom"/>
          </w:tcPr>
          <w:p w14:paraId="42D87FC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2 280,00</w:t>
            </w:r>
          </w:p>
        </w:tc>
        <w:tc>
          <w:tcPr>
            <w:tcW w:w="1276" w:type="dxa"/>
            <w:tcBorders>
              <w:left w:val="single" w:sz="4" w:space="0" w:color="000000"/>
              <w:bottom w:val="single" w:sz="4" w:space="0" w:color="000000"/>
            </w:tcBorders>
            <w:shd w:val="clear" w:color="auto" w:fill="FFFFFF"/>
            <w:vAlign w:val="bottom"/>
          </w:tcPr>
          <w:p w14:paraId="06ABC8D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2 090,00</w:t>
            </w:r>
          </w:p>
        </w:tc>
        <w:tc>
          <w:tcPr>
            <w:tcW w:w="1139" w:type="dxa"/>
            <w:tcBorders>
              <w:left w:val="single" w:sz="4" w:space="0" w:color="000000"/>
              <w:bottom w:val="single" w:sz="4" w:space="0" w:color="000000"/>
            </w:tcBorders>
            <w:shd w:val="clear" w:color="auto" w:fill="FFFFFF"/>
            <w:vAlign w:val="bottom"/>
          </w:tcPr>
          <w:p w14:paraId="0745CDF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2 153,33</w:t>
            </w:r>
          </w:p>
        </w:tc>
        <w:tc>
          <w:tcPr>
            <w:tcW w:w="3117" w:type="dxa"/>
            <w:tcBorders>
              <w:left w:val="single" w:sz="4" w:space="0" w:color="000000"/>
              <w:bottom w:val="single" w:sz="4" w:space="0" w:color="000000"/>
              <w:right w:val="single" w:sz="4" w:space="0" w:color="000000"/>
            </w:tcBorders>
            <w:shd w:val="clear" w:color="auto" w:fill="FFFFFF"/>
            <w:vAlign w:val="bottom"/>
          </w:tcPr>
          <w:p w14:paraId="1BFBEE2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2 153,33</w:t>
            </w:r>
          </w:p>
        </w:tc>
      </w:tr>
      <w:tr w:rsidR="00D52AA2" w:rsidRPr="00D52AA2" w14:paraId="01EF9354" w14:textId="77777777" w:rsidTr="0058087C">
        <w:tc>
          <w:tcPr>
            <w:tcW w:w="512" w:type="dxa"/>
            <w:tcBorders>
              <w:left w:val="single" w:sz="4" w:space="0" w:color="000000"/>
              <w:bottom w:val="single" w:sz="4" w:space="0" w:color="000000"/>
            </w:tcBorders>
            <w:shd w:val="clear" w:color="auto" w:fill="FFFFFF"/>
          </w:tcPr>
          <w:p w14:paraId="3C721852"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492</w:t>
            </w:r>
          </w:p>
        </w:tc>
        <w:tc>
          <w:tcPr>
            <w:tcW w:w="6151" w:type="dxa"/>
            <w:tcBorders>
              <w:left w:val="single" w:sz="4" w:space="0" w:color="000000"/>
              <w:bottom w:val="single" w:sz="4" w:space="0" w:color="000000"/>
            </w:tcBorders>
            <w:shd w:val="clear" w:color="auto" w:fill="FFFFFF"/>
          </w:tcPr>
          <w:p w14:paraId="001BC6A7"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Пневмоусилитель 3309 ГАЗ</w:t>
            </w:r>
          </w:p>
        </w:tc>
        <w:tc>
          <w:tcPr>
            <w:tcW w:w="708" w:type="dxa"/>
            <w:tcBorders>
              <w:left w:val="single" w:sz="4" w:space="0" w:color="000000"/>
              <w:bottom w:val="single" w:sz="4" w:space="0" w:color="000000"/>
            </w:tcBorders>
            <w:shd w:val="clear" w:color="auto" w:fill="FFFFFF"/>
          </w:tcPr>
          <w:p w14:paraId="44A0A55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1F509E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089A35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21 780,00</w:t>
            </w:r>
          </w:p>
        </w:tc>
        <w:tc>
          <w:tcPr>
            <w:tcW w:w="1276" w:type="dxa"/>
            <w:tcBorders>
              <w:left w:val="single" w:sz="4" w:space="0" w:color="000000"/>
              <w:bottom w:val="single" w:sz="4" w:space="0" w:color="000000"/>
            </w:tcBorders>
            <w:shd w:val="clear" w:color="auto" w:fill="FFFFFF"/>
            <w:vAlign w:val="bottom"/>
          </w:tcPr>
          <w:p w14:paraId="0B4CBBF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23 760,00</w:t>
            </w:r>
          </w:p>
        </w:tc>
        <w:tc>
          <w:tcPr>
            <w:tcW w:w="1276" w:type="dxa"/>
            <w:tcBorders>
              <w:left w:val="single" w:sz="4" w:space="0" w:color="000000"/>
              <w:bottom w:val="single" w:sz="4" w:space="0" w:color="000000"/>
            </w:tcBorders>
            <w:shd w:val="clear" w:color="auto" w:fill="FFFFFF"/>
            <w:vAlign w:val="bottom"/>
          </w:tcPr>
          <w:p w14:paraId="19D4C24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21 780,00</w:t>
            </w:r>
          </w:p>
        </w:tc>
        <w:tc>
          <w:tcPr>
            <w:tcW w:w="1139" w:type="dxa"/>
            <w:tcBorders>
              <w:left w:val="single" w:sz="4" w:space="0" w:color="000000"/>
              <w:bottom w:val="single" w:sz="4" w:space="0" w:color="000000"/>
            </w:tcBorders>
            <w:shd w:val="clear" w:color="auto" w:fill="FFFFFF"/>
            <w:vAlign w:val="bottom"/>
          </w:tcPr>
          <w:p w14:paraId="122D46A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22 440,00</w:t>
            </w:r>
          </w:p>
        </w:tc>
        <w:tc>
          <w:tcPr>
            <w:tcW w:w="3117" w:type="dxa"/>
            <w:tcBorders>
              <w:left w:val="single" w:sz="4" w:space="0" w:color="000000"/>
              <w:bottom w:val="single" w:sz="4" w:space="0" w:color="000000"/>
              <w:right w:val="single" w:sz="4" w:space="0" w:color="000000"/>
            </w:tcBorders>
            <w:shd w:val="clear" w:color="auto" w:fill="FFFFFF"/>
            <w:vAlign w:val="bottom"/>
          </w:tcPr>
          <w:p w14:paraId="6DFC44F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22 440,00</w:t>
            </w:r>
          </w:p>
        </w:tc>
      </w:tr>
      <w:tr w:rsidR="00D52AA2" w:rsidRPr="00D52AA2" w14:paraId="4755BEB9" w14:textId="77777777" w:rsidTr="0058087C">
        <w:tc>
          <w:tcPr>
            <w:tcW w:w="512" w:type="dxa"/>
            <w:tcBorders>
              <w:left w:val="single" w:sz="4" w:space="0" w:color="000000"/>
              <w:bottom w:val="single" w:sz="4" w:space="0" w:color="000000"/>
            </w:tcBorders>
            <w:shd w:val="clear" w:color="auto" w:fill="FFFFFF"/>
          </w:tcPr>
          <w:p w14:paraId="5EF3A2E7"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493</w:t>
            </w:r>
          </w:p>
        </w:tc>
        <w:tc>
          <w:tcPr>
            <w:tcW w:w="6151" w:type="dxa"/>
            <w:tcBorders>
              <w:left w:val="single" w:sz="4" w:space="0" w:color="000000"/>
              <w:bottom w:val="single" w:sz="4" w:space="0" w:color="000000"/>
            </w:tcBorders>
            <w:shd w:val="clear" w:color="auto" w:fill="FFFFFF"/>
          </w:tcPr>
          <w:p w14:paraId="43BD6A43"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Провод АКБ 3307 (-) 150см</w:t>
            </w:r>
          </w:p>
        </w:tc>
        <w:tc>
          <w:tcPr>
            <w:tcW w:w="708" w:type="dxa"/>
            <w:tcBorders>
              <w:left w:val="single" w:sz="4" w:space="0" w:color="000000"/>
              <w:bottom w:val="single" w:sz="4" w:space="0" w:color="000000"/>
            </w:tcBorders>
            <w:shd w:val="clear" w:color="auto" w:fill="FFFFFF"/>
          </w:tcPr>
          <w:p w14:paraId="54A25DD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3F7B2B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090D32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1 210,00</w:t>
            </w:r>
          </w:p>
        </w:tc>
        <w:tc>
          <w:tcPr>
            <w:tcW w:w="1276" w:type="dxa"/>
            <w:tcBorders>
              <w:left w:val="single" w:sz="4" w:space="0" w:color="000000"/>
              <w:bottom w:val="single" w:sz="4" w:space="0" w:color="000000"/>
            </w:tcBorders>
            <w:shd w:val="clear" w:color="auto" w:fill="FFFFFF"/>
            <w:vAlign w:val="bottom"/>
          </w:tcPr>
          <w:p w14:paraId="4F00642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1 320,00</w:t>
            </w:r>
          </w:p>
        </w:tc>
        <w:tc>
          <w:tcPr>
            <w:tcW w:w="1276" w:type="dxa"/>
            <w:tcBorders>
              <w:left w:val="single" w:sz="4" w:space="0" w:color="000000"/>
              <w:bottom w:val="single" w:sz="4" w:space="0" w:color="000000"/>
            </w:tcBorders>
            <w:shd w:val="clear" w:color="auto" w:fill="FFFFFF"/>
            <w:vAlign w:val="bottom"/>
          </w:tcPr>
          <w:p w14:paraId="5D0E9A0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1 210,00</w:t>
            </w:r>
          </w:p>
        </w:tc>
        <w:tc>
          <w:tcPr>
            <w:tcW w:w="1139" w:type="dxa"/>
            <w:tcBorders>
              <w:left w:val="single" w:sz="4" w:space="0" w:color="000000"/>
              <w:bottom w:val="single" w:sz="4" w:space="0" w:color="000000"/>
            </w:tcBorders>
            <w:shd w:val="clear" w:color="auto" w:fill="FFFFFF"/>
            <w:vAlign w:val="bottom"/>
          </w:tcPr>
          <w:p w14:paraId="1438323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1 246,67</w:t>
            </w:r>
          </w:p>
        </w:tc>
        <w:tc>
          <w:tcPr>
            <w:tcW w:w="3117" w:type="dxa"/>
            <w:tcBorders>
              <w:left w:val="single" w:sz="4" w:space="0" w:color="000000"/>
              <w:bottom w:val="single" w:sz="4" w:space="0" w:color="000000"/>
              <w:right w:val="single" w:sz="4" w:space="0" w:color="000000"/>
            </w:tcBorders>
            <w:shd w:val="clear" w:color="auto" w:fill="FFFFFF"/>
            <w:vAlign w:val="bottom"/>
          </w:tcPr>
          <w:p w14:paraId="4AEB7E3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1 246,67</w:t>
            </w:r>
          </w:p>
        </w:tc>
      </w:tr>
      <w:tr w:rsidR="00D52AA2" w:rsidRPr="00D52AA2" w14:paraId="4A09FD92" w14:textId="77777777" w:rsidTr="0058087C">
        <w:tc>
          <w:tcPr>
            <w:tcW w:w="512" w:type="dxa"/>
            <w:tcBorders>
              <w:left w:val="single" w:sz="4" w:space="0" w:color="000000"/>
              <w:bottom w:val="single" w:sz="4" w:space="0" w:color="000000"/>
            </w:tcBorders>
            <w:shd w:val="clear" w:color="auto" w:fill="FFFFFF"/>
          </w:tcPr>
          <w:p w14:paraId="3F82A8A2"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494</w:t>
            </w:r>
          </w:p>
        </w:tc>
        <w:tc>
          <w:tcPr>
            <w:tcW w:w="6151" w:type="dxa"/>
            <w:tcBorders>
              <w:left w:val="single" w:sz="4" w:space="0" w:color="000000"/>
              <w:bottom w:val="single" w:sz="4" w:space="0" w:color="000000"/>
            </w:tcBorders>
            <w:shd w:val="clear" w:color="auto" w:fill="FFFFFF"/>
          </w:tcPr>
          <w:p w14:paraId="128C1822"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Провод АКБ 3307 (+) 170см</w:t>
            </w:r>
          </w:p>
        </w:tc>
        <w:tc>
          <w:tcPr>
            <w:tcW w:w="708" w:type="dxa"/>
            <w:tcBorders>
              <w:left w:val="single" w:sz="4" w:space="0" w:color="000000"/>
              <w:bottom w:val="single" w:sz="4" w:space="0" w:color="000000"/>
            </w:tcBorders>
            <w:shd w:val="clear" w:color="auto" w:fill="FFFFFF"/>
          </w:tcPr>
          <w:p w14:paraId="23869C8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E30C30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FB6123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1 342,00</w:t>
            </w:r>
          </w:p>
        </w:tc>
        <w:tc>
          <w:tcPr>
            <w:tcW w:w="1276" w:type="dxa"/>
            <w:tcBorders>
              <w:left w:val="single" w:sz="4" w:space="0" w:color="000000"/>
              <w:bottom w:val="single" w:sz="4" w:space="0" w:color="000000"/>
            </w:tcBorders>
            <w:shd w:val="clear" w:color="auto" w:fill="FFFFFF"/>
            <w:vAlign w:val="bottom"/>
          </w:tcPr>
          <w:p w14:paraId="76E6D1B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1 464,00</w:t>
            </w:r>
          </w:p>
        </w:tc>
        <w:tc>
          <w:tcPr>
            <w:tcW w:w="1276" w:type="dxa"/>
            <w:tcBorders>
              <w:left w:val="single" w:sz="4" w:space="0" w:color="000000"/>
              <w:bottom w:val="single" w:sz="4" w:space="0" w:color="000000"/>
            </w:tcBorders>
            <w:shd w:val="clear" w:color="auto" w:fill="FFFFFF"/>
            <w:vAlign w:val="bottom"/>
          </w:tcPr>
          <w:p w14:paraId="1008BA6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1 342,00</w:t>
            </w:r>
          </w:p>
        </w:tc>
        <w:tc>
          <w:tcPr>
            <w:tcW w:w="1139" w:type="dxa"/>
            <w:tcBorders>
              <w:left w:val="single" w:sz="4" w:space="0" w:color="000000"/>
              <w:bottom w:val="single" w:sz="4" w:space="0" w:color="000000"/>
            </w:tcBorders>
            <w:shd w:val="clear" w:color="auto" w:fill="FFFFFF"/>
            <w:vAlign w:val="bottom"/>
          </w:tcPr>
          <w:p w14:paraId="39E4597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1 382,67</w:t>
            </w:r>
          </w:p>
        </w:tc>
        <w:tc>
          <w:tcPr>
            <w:tcW w:w="3117" w:type="dxa"/>
            <w:tcBorders>
              <w:left w:val="single" w:sz="4" w:space="0" w:color="000000"/>
              <w:bottom w:val="single" w:sz="4" w:space="0" w:color="000000"/>
              <w:right w:val="single" w:sz="4" w:space="0" w:color="000000"/>
            </w:tcBorders>
            <w:shd w:val="clear" w:color="auto" w:fill="FFFFFF"/>
            <w:vAlign w:val="bottom"/>
          </w:tcPr>
          <w:p w14:paraId="0847EAD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1 382,67</w:t>
            </w:r>
          </w:p>
        </w:tc>
      </w:tr>
      <w:tr w:rsidR="00D52AA2" w:rsidRPr="00D52AA2" w14:paraId="6C70ED2A" w14:textId="77777777" w:rsidTr="0058087C">
        <w:tc>
          <w:tcPr>
            <w:tcW w:w="512" w:type="dxa"/>
            <w:tcBorders>
              <w:left w:val="single" w:sz="4" w:space="0" w:color="000000"/>
              <w:bottom w:val="single" w:sz="4" w:space="0" w:color="000000"/>
            </w:tcBorders>
            <w:shd w:val="clear" w:color="auto" w:fill="FFFFFF"/>
          </w:tcPr>
          <w:p w14:paraId="7C51A958"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495</w:t>
            </w:r>
          </w:p>
        </w:tc>
        <w:tc>
          <w:tcPr>
            <w:tcW w:w="6151" w:type="dxa"/>
            <w:tcBorders>
              <w:left w:val="single" w:sz="4" w:space="0" w:color="000000"/>
              <w:bottom w:val="single" w:sz="4" w:space="0" w:color="000000"/>
            </w:tcBorders>
            <w:shd w:val="clear" w:color="auto" w:fill="FFFFFF"/>
          </w:tcPr>
          <w:p w14:paraId="63DA96F8"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Р/к передней ступицы 3307</w:t>
            </w:r>
          </w:p>
        </w:tc>
        <w:tc>
          <w:tcPr>
            <w:tcW w:w="708" w:type="dxa"/>
            <w:tcBorders>
              <w:left w:val="single" w:sz="4" w:space="0" w:color="000000"/>
              <w:bottom w:val="single" w:sz="4" w:space="0" w:color="000000"/>
            </w:tcBorders>
            <w:shd w:val="clear" w:color="auto" w:fill="FFFFFF"/>
          </w:tcPr>
          <w:p w14:paraId="53DE87A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к-т</w:t>
            </w:r>
          </w:p>
        </w:tc>
        <w:tc>
          <w:tcPr>
            <w:tcW w:w="549" w:type="dxa"/>
            <w:tcBorders>
              <w:left w:val="single" w:sz="4" w:space="0" w:color="000000"/>
              <w:bottom w:val="single" w:sz="4" w:space="0" w:color="000000"/>
            </w:tcBorders>
            <w:shd w:val="clear" w:color="auto" w:fill="FFFFFF"/>
          </w:tcPr>
          <w:p w14:paraId="1B05F5A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EAE743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2 915,00</w:t>
            </w:r>
          </w:p>
        </w:tc>
        <w:tc>
          <w:tcPr>
            <w:tcW w:w="1276" w:type="dxa"/>
            <w:tcBorders>
              <w:left w:val="single" w:sz="4" w:space="0" w:color="000000"/>
              <w:bottom w:val="single" w:sz="4" w:space="0" w:color="000000"/>
            </w:tcBorders>
            <w:shd w:val="clear" w:color="auto" w:fill="FFFFFF"/>
            <w:vAlign w:val="bottom"/>
          </w:tcPr>
          <w:p w14:paraId="15AD4CA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3 180,00</w:t>
            </w:r>
          </w:p>
        </w:tc>
        <w:tc>
          <w:tcPr>
            <w:tcW w:w="1276" w:type="dxa"/>
            <w:tcBorders>
              <w:left w:val="single" w:sz="4" w:space="0" w:color="000000"/>
              <w:bottom w:val="single" w:sz="4" w:space="0" w:color="000000"/>
            </w:tcBorders>
            <w:shd w:val="clear" w:color="auto" w:fill="FFFFFF"/>
            <w:vAlign w:val="bottom"/>
          </w:tcPr>
          <w:p w14:paraId="34637BD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2 915,00</w:t>
            </w:r>
          </w:p>
        </w:tc>
        <w:tc>
          <w:tcPr>
            <w:tcW w:w="1139" w:type="dxa"/>
            <w:tcBorders>
              <w:left w:val="single" w:sz="4" w:space="0" w:color="000000"/>
              <w:bottom w:val="single" w:sz="4" w:space="0" w:color="000000"/>
            </w:tcBorders>
            <w:shd w:val="clear" w:color="auto" w:fill="FFFFFF"/>
            <w:vAlign w:val="bottom"/>
          </w:tcPr>
          <w:p w14:paraId="6793A02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3 003,33</w:t>
            </w:r>
          </w:p>
        </w:tc>
        <w:tc>
          <w:tcPr>
            <w:tcW w:w="3117" w:type="dxa"/>
            <w:tcBorders>
              <w:left w:val="single" w:sz="4" w:space="0" w:color="000000"/>
              <w:bottom w:val="single" w:sz="4" w:space="0" w:color="000000"/>
              <w:right w:val="single" w:sz="4" w:space="0" w:color="000000"/>
            </w:tcBorders>
            <w:shd w:val="clear" w:color="auto" w:fill="FFFFFF"/>
            <w:vAlign w:val="bottom"/>
          </w:tcPr>
          <w:p w14:paraId="2573F45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3 003,33</w:t>
            </w:r>
          </w:p>
        </w:tc>
      </w:tr>
      <w:tr w:rsidR="00D52AA2" w:rsidRPr="00D52AA2" w14:paraId="52D514BF" w14:textId="77777777" w:rsidTr="0058087C">
        <w:tc>
          <w:tcPr>
            <w:tcW w:w="512" w:type="dxa"/>
            <w:tcBorders>
              <w:left w:val="single" w:sz="4" w:space="0" w:color="000000"/>
              <w:bottom w:val="single" w:sz="4" w:space="0" w:color="000000"/>
            </w:tcBorders>
            <w:shd w:val="clear" w:color="auto" w:fill="FFFFFF"/>
          </w:tcPr>
          <w:p w14:paraId="43475C5E"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496</w:t>
            </w:r>
          </w:p>
        </w:tc>
        <w:tc>
          <w:tcPr>
            <w:tcW w:w="6151" w:type="dxa"/>
            <w:tcBorders>
              <w:left w:val="single" w:sz="4" w:space="0" w:color="000000"/>
              <w:bottom w:val="single" w:sz="4" w:space="0" w:color="000000"/>
            </w:tcBorders>
            <w:shd w:val="clear" w:color="auto" w:fill="FFFFFF"/>
          </w:tcPr>
          <w:p w14:paraId="23AF6295"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Радиатор 3307 отопителя</w:t>
            </w:r>
          </w:p>
        </w:tc>
        <w:tc>
          <w:tcPr>
            <w:tcW w:w="708" w:type="dxa"/>
            <w:tcBorders>
              <w:left w:val="single" w:sz="4" w:space="0" w:color="000000"/>
              <w:bottom w:val="single" w:sz="4" w:space="0" w:color="000000"/>
            </w:tcBorders>
            <w:shd w:val="clear" w:color="auto" w:fill="FFFFFF"/>
          </w:tcPr>
          <w:p w14:paraId="1A65BF3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C64F5E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83A416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5 280,00</w:t>
            </w:r>
          </w:p>
        </w:tc>
        <w:tc>
          <w:tcPr>
            <w:tcW w:w="1276" w:type="dxa"/>
            <w:tcBorders>
              <w:left w:val="single" w:sz="4" w:space="0" w:color="000000"/>
              <w:bottom w:val="single" w:sz="4" w:space="0" w:color="000000"/>
            </w:tcBorders>
            <w:shd w:val="clear" w:color="auto" w:fill="FFFFFF"/>
            <w:vAlign w:val="bottom"/>
          </w:tcPr>
          <w:p w14:paraId="4DEB3BB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5 760,00</w:t>
            </w:r>
          </w:p>
        </w:tc>
        <w:tc>
          <w:tcPr>
            <w:tcW w:w="1276" w:type="dxa"/>
            <w:tcBorders>
              <w:left w:val="single" w:sz="4" w:space="0" w:color="000000"/>
              <w:bottom w:val="single" w:sz="4" w:space="0" w:color="000000"/>
            </w:tcBorders>
            <w:shd w:val="clear" w:color="auto" w:fill="FFFFFF"/>
            <w:vAlign w:val="bottom"/>
          </w:tcPr>
          <w:p w14:paraId="545EE9F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5 280,00</w:t>
            </w:r>
          </w:p>
        </w:tc>
        <w:tc>
          <w:tcPr>
            <w:tcW w:w="1139" w:type="dxa"/>
            <w:tcBorders>
              <w:left w:val="single" w:sz="4" w:space="0" w:color="000000"/>
              <w:bottom w:val="single" w:sz="4" w:space="0" w:color="000000"/>
            </w:tcBorders>
            <w:shd w:val="clear" w:color="auto" w:fill="FFFFFF"/>
            <w:vAlign w:val="bottom"/>
          </w:tcPr>
          <w:p w14:paraId="5843A18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5 440,00</w:t>
            </w:r>
          </w:p>
        </w:tc>
        <w:tc>
          <w:tcPr>
            <w:tcW w:w="3117" w:type="dxa"/>
            <w:tcBorders>
              <w:left w:val="single" w:sz="4" w:space="0" w:color="000000"/>
              <w:bottom w:val="single" w:sz="4" w:space="0" w:color="000000"/>
              <w:right w:val="single" w:sz="4" w:space="0" w:color="000000"/>
            </w:tcBorders>
            <w:shd w:val="clear" w:color="auto" w:fill="FFFFFF"/>
            <w:vAlign w:val="bottom"/>
          </w:tcPr>
          <w:p w14:paraId="35993D6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5 440,00</w:t>
            </w:r>
          </w:p>
        </w:tc>
      </w:tr>
      <w:tr w:rsidR="00D52AA2" w:rsidRPr="00D52AA2" w14:paraId="5C81E63E" w14:textId="77777777" w:rsidTr="0058087C">
        <w:tc>
          <w:tcPr>
            <w:tcW w:w="512" w:type="dxa"/>
            <w:tcBorders>
              <w:left w:val="single" w:sz="4" w:space="0" w:color="000000"/>
              <w:bottom w:val="single" w:sz="4" w:space="0" w:color="000000"/>
            </w:tcBorders>
            <w:shd w:val="clear" w:color="auto" w:fill="FFFFFF"/>
          </w:tcPr>
          <w:p w14:paraId="5389C10C"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497</w:t>
            </w:r>
          </w:p>
        </w:tc>
        <w:tc>
          <w:tcPr>
            <w:tcW w:w="6151" w:type="dxa"/>
            <w:tcBorders>
              <w:left w:val="single" w:sz="4" w:space="0" w:color="000000"/>
              <w:bottom w:val="single" w:sz="4" w:space="0" w:color="000000"/>
            </w:tcBorders>
            <w:shd w:val="clear" w:color="auto" w:fill="FFFFFF"/>
          </w:tcPr>
          <w:p w14:paraId="66BFC525"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Радиатор 3307 охлаждения 3-х рядн.</w:t>
            </w:r>
          </w:p>
        </w:tc>
        <w:tc>
          <w:tcPr>
            <w:tcW w:w="708" w:type="dxa"/>
            <w:tcBorders>
              <w:left w:val="single" w:sz="4" w:space="0" w:color="000000"/>
              <w:bottom w:val="single" w:sz="4" w:space="0" w:color="000000"/>
            </w:tcBorders>
            <w:shd w:val="clear" w:color="auto" w:fill="FFFFFF"/>
          </w:tcPr>
          <w:p w14:paraId="65FB09D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AB5381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53508D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31 570,00</w:t>
            </w:r>
          </w:p>
        </w:tc>
        <w:tc>
          <w:tcPr>
            <w:tcW w:w="1276" w:type="dxa"/>
            <w:tcBorders>
              <w:left w:val="single" w:sz="4" w:space="0" w:color="000000"/>
              <w:bottom w:val="single" w:sz="4" w:space="0" w:color="000000"/>
            </w:tcBorders>
            <w:shd w:val="clear" w:color="auto" w:fill="FFFFFF"/>
            <w:vAlign w:val="bottom"/>
          </w:tcPr>
          <w:p w14:paraId="1EA20FE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34 440,00</w:t>
            </w:r>
          </w:p>
        </w:tc>
        <w:tc>
          <w:tcPr>
            <w:tcW w:w="1276" w:type="dxa"/>
            <w:tcBorders>
              <w:left w:val="single" w:sz="4" w:space="0" w:color="000000"/>
              <w:bottom w:val="single" w:sz="4" w:space="0" w:color="000000"/>
            </w:tcBorders>
            <w:shd w:val="clear" w:color="auto" w:fill="FFFFFF"/>
            <w:vAlign w:val="bottom"/>
          </w:tcPr>
          <w:p w14:paraId="4A49EAC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31 570,00</w:t>
            </w:r>
          </w:p>
        </w:tc>
        <w:tc>
          <w:tcPr>
            <w:tcW w:w="1139" w:type="dxa"/>
            <w:tcBorders>
              <w:left w:val="single" w:sz="4" w:space="0" w:color="000000"/>
              <w:bottom w:val="single" w:sz="4" w:space="0" w:color="000000"/>
            </w:tcBorders>
            <w:shd w:val="clear" w:color="auto" w:fill="FFFFFF"/>
            <w:vAlign w:val="bottom"/>
          </w:tcPr>
          <w:p w14:paraId="10C10C3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32 526,67</w:t>
            </w:r>
          </w:p>
        </w:tc>
        <w:tc>
          <w:tcPr>
            <w:tcW w:w="3117" w:type="dxa"/>
            <w:tcBorders>
              <w:left w:val="single" w:sz="4" w:space="0" w:color="000000"/>
              <w:bottom w:val="single" w:sz="4" w:space="0" w:color="000000"/>
              <w:right w:val="single" w:sz="4" w:space="0" w:color="000000"/>
            </w:tcBorders>
            <w:shd w:val="clear" w:color="auto" w:fill="FFFFFF"/>
            <w:vAlign w:val="bottom"/>
          </w:tcPr>
          <w:p w14:paraId="58FF7D9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32 526,67</w:t>
            </w:r>
          </w:p>
        </w:tc>
      </w:tr>
      <w:tr w:rsidR="00D52AA2" w:rsidRPr="00D52AA2" w14:paraId="089D240E" w14:textId="77777777" w:rsidTr="0058087C">
        <w:tc>
          <w:tcPr>
            <w:tcW w:w="512" w:type="dxa"/>
            <w:tcBorders>
              <w:left w:val="single" w:sz="4" w:space="0" w:color="000000"/>
              <w:bottom w:val="single" w:sz="4" w:space="0" w:color="000000"/>
            </w:tcBorders>
            <w:shd w:val="clear" w:color="auto" w:fill="FFFFFF"/>
          </w:tcPr>
          <w:p w14:paraId="7E6AB0EF"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498</w:t>
            </w:r>
          </w:p>
        </w:tc>
        <w:tc>
          <w:tcPr>
            <w:tcW w:w="6151" w:type="dxa"/>
            <w:tcBorders>
              <w:left w:val="single" w:sz="4" w:space="0" w:color="000000"/>
              <w:bottom w:val="single" w:sz="4" w:space="0" w:color="000000"/>
            </w:tcBorders>
            <w:shd w:val="clear" w:color="auto" w:fill="FFFFFF"/>
          </w:tcPr>
          <w:p w14:paraId="5E12CDEA"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Радиатор 3309 охлаждения 3-х рядн. (Е-3)   </w:t>
            </w:r>
          </w:p>
        </w:tc>
        <w:tc>
          <w:tcPr>
            <w:tcW w:w="708" w:type="dxa"/>
            <w:tcBorders>
              <w:left w:val="single" w:sz="4" w:space="0" w:color="000000"/>
              <w:bottom w:val="single" w:sz="4" w:space="0" w:color="000000"/>
            </w:tcBorders>
            <w:shd w:val="clear" w:color="auto" w:fill="FFFFFF"/>
          </w:tcPr>
          <w:p w14:paraId="1272650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99B4B6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5A9C58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34 870,00</w:t>
            </w:r>
          </w:p>
        </w:tc>
        <w:tc>
          <w:tcPr>
            <w:tcW w:w="1276" w:type="dxa"/>
            <w:tcBorders>
              <w:left w:val="single" w:sz="4" w:space="0" w:color="000000"/>
              <w:bottom w:val="single" w:sz="4" w:space="0" w:color="000000"/>
            </w:tcBorders>
            <w:shd w:val="clear" w:color="auto" w:fill="FFFFFF"/>
            <w:vAlign w:val="bottom"/>
          </w:tcPr>
          <w:p w14:paraId="3D0ABA1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38 040,00</w:t>
            </w:r>
          </w:p>
        </w:tc>
        <w:tc>
          <w:tcPr>
            <w:tcW w:w="1276" w:type="dxa"/>
            <w:tcBorders>
              <w:left w:val="single" w:sz="4" w:space="0" w:color="000000"/>
              <w:bottom w:val="single" w:sz="4" w:space="0" w:color="000000"/>
            </w:tcBorders>
            <w:shd w:val="clear" w:color="auto" w:fill="FFFFFF"/>
            <w:vAlign w:val="bottom"/>
          </w:tcPr>
          <w:p w14:paraId="5F9197C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34 870,00</w:t>
            </w:r>
          </w:p>
        </w:tc>
        <w:tc>
          <w:tcPr>
            <w:tcW w:w="1139" w:type="dxa"/>
            <w:tcBorders>
              <w:left w:val="single" w:sz="4" w:space="0" w:color="000000"/>
              <w:bottom w:val="single" w:sz="4" w:space="0" w:color="000000"/>
            </w:tcBorders>
            <w:shd w:val="clear" w:color="auto" w:fill="FFFFFF"/>
            <w:vAlign w:val="bottom"/>
          </w:tcPr>
          <w:p w14:paraId="6F77EF6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35 926,67</w:t>
            </w:r>
          </w:p>
        </w:tc>
        <w:tc>
          <w:tcPr>
            <w:tcW w:w="3117" w:type="dxa"/>
            <w:tcBorders>
              <w:left w:val="single" w:sz="4" w:space="0" w:color="000000"/>
              <w:bottom w:val="single" w:sz="4" w:space="0" w:color="000000"/>
              <w:right w:val="single" w:sz="4" w:space="0" w:color="000000"/>
            </w:tcBorders>
            <w:shd w:val="clear" w:color="auto" w:fill="FFFFFF"/>
            <w:vAlign w:val="bottom"/>
          </w:tcPr>
          <w:p w14:paraId="67281AE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35 926,67</w:t>
            </w:r>
          </w:p>
        </w:tc>
      </w:tr>
      <w:tr w:rsidR="00D52AA2" w:rsidRPr="00D52AA2" w14:paraId="721ED02F" w14:textId="77777777" w:rsidTr="0058087C">
        <w:tc>
          <w:tcPr>
            <w:tcW w:w="512" w:type="dxa"/>
            <w:tcBorders>
              <w:left w:val="single" w:sz="4" w:space="0" w:color="000000"/>
              <w:bottom w:val="single" w:sz="4" w:space="0" w:color="000000"/>
            </w:tcBorders>
            <w:shd w:val="clear" w:color="auto" w:fill="FFFFFF"/>
          </w:tcPr>
          <w:p w14:paraId="0F7CE489"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499</w:t>
            </w:r>
          </w:p>
        </w:tc>
        <w:tc>
          <w:tcPr>
            <w:tcW w:w="6151" w:type="dxa"/>
            <w:tcBorders>
              <w:left w:val="single" w:sz="4" w:space="0" w:color="000000"/>
              <w:bottom w:val="single" w:sz="4" w:space="0" w:color="000000"/>
            </w:tcBorders>
            <w:shd w:val="clear" w:color="auto" w:fill="FFFFFF"/>
          </w:tcPr>
          <w:p w14:paraId="45581F21"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Распределитель зажигания ГАЗ б/к 2402.3706-10 </w:t>
            </w:r>
          </w:p>
        </w:tc>
        <w:tc>
          <w:tcPr>
            <w:tcW w:w="708" w:type="dxa"/>
            <w:tcBorders>
              <w:left w:val="single" w:sz="4" w:space="0" w:color="000000"/>
              <w:bottom w:val="single" w:sz="4" w:space="0" w:color="000000"/>
            </w:tcBorders>
            <w:shd w:val="clear" w:color="auto" w:fill="FFFFFF"/>
          </w:tcPr>
          <w:p w14:paraId="60AF1A2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88AB92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CEE2AD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6 369,00</w:t>
            </w:r>
          </w:p>
        </w:tc>
        <w:tc>
          <w:tcPr>
            <w:tcW w:w="1276" w:type="dxa"/>
            <w:tcBorders>
              <w:left w:val="single" w:sz="4" w:space="0" w:color="000000"/>
              <w:bottom w:val="single" w:sz="4" w:space="0" w:color="000000"/>
            </w:tcBorders>
            <w:shd w:val="clear" w:color="auto" w:fill="FFFFFF"/>
            <w:vAlign w:val="bottom"/>
          </w:tcPr>
          <w:p w14:paraId="17ED745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6 948,00</w:t>
            </w:r>
          </w:p>
        </w:tc>
        <w:tc>
          <w:tcPr>
            <w:tcW w:w="1276" w:type="dxa"/>
            <w:tcBorders>
              <w:left w:val="single" w:sz="4" w:space="0" w:color="000000"/>
              <w:bottom w:val="single" w:sz="4" w:space="0" w:color="000000"/>
            </w:tcBorders>
            <w:shd w:val="clear" w:color="auto" w:fill="FFFFFF"/>
            <w:vAlign w:val="bottom"/>
          </w:tcPr>
          <w:p w14:paraId="0B95BE7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6 369,00</w:t>
            </w:r>
          </w:p>
        </w:tc>
        <w:tc>
          <w:tcPr>
            <w:tcW w:w="1139" w:type="dxa"/>
            <w:tcBorders>
              <w:left w:val="single" w:sz="4" w:space="0" w:color="000000"/>
              <w:bottom w:val="single" w:sz="4" w:space="0" w:color="000000"/>
            </w:tcBorders>
            <w:shd w:val="clear" w:color="auto" w:fill="FFFFFF"/>
            <w:vAlign w:val="bottom"/>
          </w:tcPr>
          <w:p w14:paraId="0AB9D62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6 562,00</w:t>
            </w:r>
          </w:p>
        </w:tc>
        <w:tc>
          <w:tcPr>
            <w:tcW w:w="3117" w:type="dxa"/>
            <w:tcBorders>
              <w:left w:val="single" w:sz="4" w:space="0" w:color="000000"/>
              <w:bottom w:val="single" w:sz="4" w:space="0" w:color="000000"/>
              <w:right w:val="single" w:sz="4" w:space="0" w:color="000000"/>
            </w:tcBorders>
            <w:shd w:val="clear" w:color="auto" w:fill="FFFFFF"/>
            <w:vAlign w:val="bottom"/>
          </w:tcPr>
          <w:p w14:paraId="1659124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6 562,00</w:t>
            </w:r>
          </w:p>
        </w:tc>
      </w:tr>
      <w:tr w:rsidR="00D52AA2" w:rsidRPr="00D52AA2" w14:paraId="5983E461" w14:textId="77777777" w:rsidTr="0058087C">
        <w:tc>
          <w:tcPr>
            <w:tcW w:w="512" w:type="dxa"/>
            <w:tcBorders>
              <w:left w:val="single" w:sz="4" w:space="0" w:color="000000"/>
              <w:bottom w:val="single" w:sz="4" w:space="0" w:color="000000"/>
            </w:tcBorders>
            <w:shd w:val="clear" w:color="auto" w:fill="FFFFFF"/>
          </w:tcPr>
          <w:p w14:paraId="2325833A"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500</w:t>
            </w:r>
          </w:p>
        </w:tc>
        <w:tc>
          <w:tcPr>
            <w:tcW w:w="6151" w:type="dxa"/>
            <w:tcBorders>
              <w:left w:val="single" w:sz="4" w:space="0" w:color="000000"/>
              <w:bottom w:val="single" w:sz="4" w:space="0" w:color="000000"/>
            </w:tcBorders>
            <w:shd w:val="clear" w:color="auto" w:fill="FFFFFF"/>
          </w:tcPr>
          <w:p w14:paraId="71280E20"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Реле втягивающее 3309 на стартер 7402.3708 (24 в)</w:t>
            </w:r>
          </w:p>
        </w:tc>
        <w:tc>
          <w:tcPr>
            <w:tcW w:w="708" w:type="dxa"/>
            <w:tcBorders>
              <w:left w:val="single" w:sz="4" w:space="0" w:color="000000"/>
              <w:bottom w:val="single" w:sz="4" w:space="0" w:color="000000"/>
            </w:tcBorders>
            <w:shd w:val="clear" w:color="auto" w:fill="FFFFFF"/>
          </w:tcPr>
          <w:p w14:paraId="28B2DB7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099FED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ED1F75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3 795,00</w:t>
            </w:r>
          </w:p>
        </w:tc>
        <w:tc>
          <w:tcPr>
            <w:tcW w:w="1276" w:type="dxa"/>
            <w:tcBorders>
              <w:left w:val="single" w:sz="4" w:space="0" w:color="000000"/>
              <w:bottom w:val="single" w:sz="4" w:space="0" w:color="000000"/>
            </w:tcBorders>
            <w:shd w:val="clear" w:color="auto" w:fill="FFFFFF"/>
            <w:vAlign w:val="bottom"/>
          </w:tcPr>
          <w:p w14:paraId="380B777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4 140,00</w:t>
            </w:r>
          </w:p>
        </w:tc>
        <w:tc>
          <w:tcPr>
            <w:tcW w:w="1276" w:type="dxa"/>
            <w:tcBorders>
              <w:left w:val="single" w:sz="4" w:space="0" w:color="000000"/>
              <w:bottom w:val="single" w:sz="4" w:space="0" w:color="000000"/>
            </w:tcBorders>
            <w:shd w:val="clear" w:color="auto" w:fill="FFFFFF"/>
            <w:vAlign w:val="bottom"/>
          </w:tcPr>
          <w:p w14:paraId="2AF1D68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3 795,00</w:t>
            </w:r>
          </w:p>
        </w:tc>
        <w:tc>
          <w:tcPr>
            <w:tcW w:w="1139" w:type="dxa"/>
            <w:tcBorders>
              <w:left w:val="single" w:sz="4" w:space="0" w:color="000000"/>
              <w:bottom w:val="single" w:sz="4" w:space="0" w:color="000000"/>
            </w:tcBorders>
            <w:shd w:val="clear" w:color="auto" w:fill="FFFFFF"/>
            <w:vAlign w:val="bottom"/>
          </w:tcPr>
          <w:p w14:paraId="1AC101B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3 910,00</w:t>
            </w:r>
          </w:p>
        </w:tc>
        <w:tc>
          <w:tcPr>
            <w:tcW w:w="3117" w:type="dxa"/>
            <w:tcBorders>
              <w:left w:val="single" w:sz="4" w:space="0" w:color="000000"/>
              <w:bottom w:val="single" w:sz="4" w:space="0" w:color="000000"/>
              <w:right w:val="single" w:sz="4" w:space="0" w:color="000000"/>
            </w:tcBorders>
            <w:shd w:val="clear" w:color="auto" w:fill="FFFFFF"/>
            <w:vAlign w:val="bottom"/>
          </w:tcPr>
          <w:p w14:paraId="796CAF0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3 910,00</w:t>
            </w:r>
          </w:p>
        </w:tc>
      </w:tr>
      <w:tr w:rsidR="00D52AA2" w:rsidRPr="00D52AA2" w14:paraId="4E406347" w14:textId="77777777" w:rsidTr="0058087C">
        <w:tc>
          <w:tcPr>
            <w:tcW w:w="512" w:type="dxa"/>
            <w:tcBorders>
              <w:left w:val="single" w:sz="4" w:space="0" w:color="000000"/>
              <w:bottom w:val="single" w:sz="4" w:space="0" w:color="000000"/>
            </w:tcBorders>
            <w:shd w:val="clear" w:color="auto" w:fill="FFFFFF"/>
          </w:tcPr>
          <w:p w14:paraId="33DD3DAC"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501</w:t>
            </w:r>
          </w:p>
        </w:tc>
        <w:tc>
          <w:tcPr>
            <w:tcW w:w="6151" w:type="dxa"/>
            <w:tcBorders>
              <w:left w:val="single" w:sz="4" w:space="0" w:color="000000"/>
              <w:bottom w:val="single" w:sz="4" w:space="0" w:color="000000"/>
            </w:tcBorders>
            <w:shd w:val="clear" w:color="auto" w:fill="FFFFFF"/>
          </w:tcPr>
          <w:p w14:paraId="4993C08E"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Реле поворота 24в ЛИАЗ, ПАЗ-3204 (90.3777) </w:t>
            </w:r>
          </w:p>
        </w:tc>
        <w:tc>
          <w:tcPr>
            <w:tcW w:w="708" w:type="dxa"/>
            <w:tcBorders>
              <w:left w:val="single" w:sz="4" w:space="0" w:color="000000"/>
              <w:bottom w:val="single" w:sz="4" w:space="0" w:color="000000"/>
            </w:tcBorders>
            <w:shd w:val="clear" w:color="auto" w:fill="FFFFFF"/>
          </w:tcPr>
          <w:p w14:paraId="444EF5F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43E80D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CE15A8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2 299,00</w:t>
            </w:r>
          </w:p>
        </w:tc>
        <w:tc>
          <w:tcPr>
            <w:tcW w:w="1276" w:type="dxa"/>
            <w:tcBorders>
              <w:left w:val="single" w:sz="4" w:space="0" w:color="000000"/>
              <w:bottom w:val="single" w:sz="4" w:space="0" w:color="000000"/>
            </w:tcBorders>
            <w:shd w:val="clear" w:color="auto" w:fill="FFFFFF"/>
            <w:vAlign w:val="bottom"/>
          </w:tcPr>
          <w:p w14:paraId="3C59A24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2 508,00</w:t>
            </w:r>
          </w:p>
        </w:tc>
        <w:tc>
          <w:tcPr>
            <w:tcW w:w="1276" w:type="dxa"/>
            <w:tcBorders>
              <w:left w:val="single" w:sz="4" w:space="0" w:color="000000"/>
              <w:bottom w:val="single" w:sz="4" w:space="0" w:color="000000"/>
            </w:tcBorders>
            <w:shd w:val="clear" w:color="auto" w:fill="FFFFFF"/>
            <w:vAlign w:val="bottom"/>
          </w:tcPr>
          <w:p w14:paraId="55B3B6C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2 299,00</w:t>
            </w:r>
          </w:p>
        </w:tc>
        <w:tc>
          <w:tcPr>
            <w:tcW w:w="1139" w:type="dxa"/>
            <w:tcBorders>
              <w:left w:val="single" w:sz="4" w:space="0" w:color="000000"/>
              <w:bottom w:val="single" w:sz="4" w:space="0" w:color="000000"/>
            </w:tcBorders>
            <w:shd w:val="clear" w:color="auto" w:fill="FFFFFF"/>
            <w:vAlign w:val="bottom"/>
          </w:tcPr>
          <w:p w14:paraId="6A784F4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2 368,67</w:t>
            </w:r>
          </w:p>
        </w:tc>
        <w:tc>
          <w:tcPr>
            <w:tcW w:w="3117" w:type="dxa"/>
            <w:tcBorders>
              <w:left w:val="single" w:sz="4" w:space="0" w:color="000000"/>
              <w:bottom w:val="single" w:sz="4" w:space="0" w:color="000000"/>
              <w:right w:val="single" w:sz="4" w:space="0" w:color="000000"/>
            </w:tcBorders>
            <w:shd w:val="clear" w:color="auto" w:fill="FFFFFF"/>
            <w:vAlign w:val="bottom"/>
          </w:tcPr>
          <w:p w14:paraId="2486463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2 368,67</w:t>
            </w:r>
          </w:p>
        </w:tc>
      </w:tr>
      <w:tr w:rsidR="00D52AA2" w:rsidRPr="00D52AA2" w14:paraId="2E6F0BB7" w14:textId="77777777" w:rsidTr="0058087C">
        <w:tc>
          <w:tcPr>
            <w:tcW w:w="512" w:type="dxa"/>
            <w:tcBorders>
              <w:left w:val="single" w:sz="4" w:space="0" w:color="000000"/>
              <w:bottom w:val="single" w:sz="4" w:space="0" w:color="000000"/>
            </w:tcBorders>
            <w:shd w:val="clear" w:color="auto" w:fill="FFFFFF"/>
          </w:tcPr>
          <w:p w14:paraId="172D7695"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502</w:t>
            </w:r>
          </w:p>
        </w:tc>
        <w:tc>
          <w:tcPr>
            <w:tcW w:w="6151" w:type="dxa"/>
            <w:tcBorders>
              <w:left w:val="single" w:sz="4" w:space="0" w:color="000000"/>
              <w:bottom w:val="single" w:sz="4" w:space="0" w:color="000000"/>
            </w:tcBorders>
            <w:shd w:val="clear" w:color="auto" w:fill="FFFFFF"/>
          </w:tcPr>
          <w:p w14:paraId="462AF929"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Реле с/очистителя 24в 451.3777 ПАЗ 3204 </w:t>
            </w:r>
          </w:p>
        </w:tc>
        <w:tc>
          <w:tcPr>
            <w:tcW w:w="708" w:type="dxa"/>
            <w:tcBorders>
              <w:left w:val="single" w:sz="4" w:space="0" w:color="000000"/>
              <w:bottom w:val="single" w:sz="4" w:space="0" w:color="000000"/>
            </w:tcBorders>
            <w:shd w:val="clear" w:color="auto" w:fill="FFFFFF"/>
          </w:tcPr>
          <w:p w14:paraId="79A57B3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C75380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7F394B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2 354,00</w:t>
            </w:r>
          </w:p>
        </w:tc>
        <w:tc>
          <w:tcPr>
            <w:tcW w:w="1276" w:type="dxa"/>
            <w:tcBorders>
              <w:left w:val="single" w:sz="4" w:space="0" w:color="000000"/>
              <w:bottom w:val="single" w:sz="4" w:space="0" w:color="000000"/>
            </w:tcBorders>
            <w:shd w:val="clear" w:color="auto" w:fill="FFFFFF"/>
            <w:vAlign w:val="bottom"/>
          </w:tcPr>
          <w:p w14:paraId="769C724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2 568,00</w:t>
            </w:r>
          </w:p>
        </w:tc>
        <w:tc>
          <w:tcPr>
            <w:tcW w:w="1276" w:type="dxa"/>
            <w:tcBorders>
              <w:left w:val="single" w:sz="4" w:space="0" w:color="000000"/>
              <w:bottom w:val="single" w:sz="4" w:space="0" w:color="000000"/>
            </w:tcBorders>
            <w:shd w:val="clear" w:color="auto" w:fill="FFFFFF"/>
            <w:vAlign w:val="bottom"/>
          </w:tcPr>
          <w:p w14:paraId="6AD963D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2 354,00</w:t>
            </w:r>
          </w:p>
        </w:tc>
        <w:tc>
          <w:tcPr>
            <w:tcW w:w="1139" w:type="dxa"/>
            <w:tcBorders>
              <w:left w:val="single" w:sz="4" w:space="0" w:color="000000"/>
              <w:bottom w:val="single" w:sz="4" w:space="0" w:color="000000"/>
            </w:tcBorders>
            <w:shd w:val="clear" w:color="auto" w:fill="FFFFFF"/>
            <w:vAlign w:val="bottom"/>
          </w:tcPr>
          <w:p w14:paraId="30D8ED2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2 425,33</w:t>
            </w:r>
          </w:p>
        </w:tc>
        <w:tc>
          <w:tcPr>
            <w:tcW w:w="3117" w:type="dxa"/>
            <w:tcBorders>
              <w:left w:val="single" w:sz="4" w:space="0" w:color="000000"/>
              <w:bottom w:val="single" w:sz="4" w:space="0" w:color="000000"/>
              <w:right w:val="single" w:sz="4" w:space="0" w:color="000000"/>
            </w:tcBorders>
            <w:shd w:val="clear" w:color="auto" w:fill="FFFFFF"/>
            <w:vAlign w:val="bottom"/>
          </w:tcPr>
          <w:p w14:paraId="0D0FB3B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2 425,33</w:t>
            </w:r>
          </w:p>
        </w:tc>
      </w:tr>
      <w:tr w:rsidR="00D52AA2" w:rsidRPr="00D52AA2" w14:paraId="50BFA5EC" w14:textId="77777777" w:rsidTr="0058087C">
        <w:tc>
          <w:tcPr>
            <w:tcW w:w="512" w:type="dxa"/>
            <w:tcBorders>
              <w:left w:val="single" w:sz="4" w:space="0" w:color="000000"/>
              <w:bottom w:val="single" w:sz="4" w:space="0" w:color="000000"/>
            </w:tcBorders>
            <w:shd w:val="clear" w:color="auto" w:fill="FFFFFF"/>
          </w:tcPr>
          <w:p w14:paraId="75212BD7"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503</w:t>
            </w:r>
          </w:p>
        </w:tc>
        <w:tc>
          <w:tcPr>
            <w:tcW w:w="6151" w:type="dxa"/>
            <w:tcBorders>
              <w:left w:val="single" w:sz="4" w:space="0" w:color="000000"/>
              <w:bottom w:val="single" w:sz="4" w:space="0" w:color="000000"/>
            </w:tcBorders>
            <w:shd w:val="clear" w:color="auto" w:fill="FFFFFF"/>
          </w:tcPr>
          <w:p w14:paraId="149BD86F"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Реле стартера (12В 50А) ГАЗ , ЗИЛ</w:t>
            </w:r>
          </w:p>
        </w:tc>
        <w:tc>
          <w:tcPr>
            <w:tcW w:w="708" w:type="dxa"/>
            <w:tcBorders>
              <w:left w:val="single" w:sz="4" w:space="0" w:color="000000"/>
              <w:bottom w:val="single" w:sz="4" w:space="0" w:color="000000"/>
            </w:tcBorders>
            <w:shd w:val="clear" w:color="auto" w:fill="FFFFFF"/>
          </w:tcPr>
          <w:p w14:paraId="39CAE19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73CE10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590AEF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385,00</w:t>
            </w:r>
          </w:p>
        </w:tc>
        <w:tc>
          <w:tcPr>
            <w:tcW w:w="1276" w:type="dxa"/>
            <w:tcBorders>
              <w:left w:val="single" w:sz="4" w:space="0" w:color="000000"/>
              <w:bottom w:val="single" w:sz="4" w:space="0" w:color="000000"/>
            </w:tcBorders>
            <w:shd w:val="clear" w:color="auto" w:fill="FFFFFF"/>
            <w:vAlign w:val="bottom"/>
          </w:tcPr>
          <w:p w14:paraId="0A951E2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420,00</w:t>
            </w:r>
          </w:p>
        </w:tc>
        <w:tc>
          <w:tcPr>
            <w:tcW w:w="1276" w:type="dxa"/>
            <w:tcBorders>
              <w:left w:val="single" w:sz="4" w:space="0" w:color="000000"/>
              <w:bottom w:val="single" w:sz="4" w:space="0" w:color="000000"/>
            </w:tcBorders>
            <w:shd w:val="clear" w:color="auto" w:fill="FFFFFF"/>
            <w:vAlign w:val="bottom"/>
          </w:tcPr>
          <w:p w14:paraId="15B1E77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385,00</w:t>
            </w:r>
          </w:p>
        </w:tc>
        <w:tc>
          <w:tcPr>
            <w:tcW w:w="1139" w:type="dxa"/>
            <w:tcBorders>
              <w:left w:val="single" w:sz="4" w:space="0" w:color="000000"/>
              <w:bottom w:val="single" w:sz="4" w:space="0" w:color="000000"/>
            </w:tcBorders>
            <w:shd w:val="clear" w:color="auto" w:fill="FFFFFF"/>
            <w:vAlign w:val="bottom"/>
          </w:tcPr>
          <w:p w14:paraId="650A071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396,67</w:t>
            </w:r>
          </w:p>
        </w:tc>
        <w:tc>
          <w:tcPr>
            <w:tcW w:w="3117" w:type="dxa"/>
            <w:tcBorders>
              <w:left w:val="single" w:sz="4" w:space="0" w:color="000000"/>
              <w:bottom w:val="single" w:sz="4" w:space="0" w:color="000000"/>
              <w:right w:val="single" w:sz="4" w:space="0" w:color="000000"/>
            </w:tcBorders>
            <w:shd w:val="clear" w:color="auto" w:fill="FFFFFF"/>
            <w:vAlign w:val="bottom"/>
          </w:tcPr>
          <w:p w14:paraId="4CBEDA0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396,67</w:t>
            </w:r>
          </w:p>
        </w:tc>
      </w:tr>
      <w:tr w:rsidR="00D52AA2" w:rsidRPr="00D52AA2" w14:paraId="293D15A3" w14:textId="77777777" w:rsidTr="0058087C">
        <w:tc>
          <w:tcPr>
            <w:tcW w:w="512" w:type="dxa"/>
            <w:tcBorders>
              <w:left w:val="single" w:sz="4" w:space="0" w:color="000000"/>
              <w:bottom w:val="single" w:sz="4" w:space="0" w:color="000000"/>
            </w:tcBorders>
            <w:shd w:val="clear" w:color="auto" w:fill="FFFFFF"/>
          </w:tcPr>
          <w:p w14:paraId="634D24FA"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504</w:t>
            </w:r>
          </w:p>
        </w:tc>
        <w:tc>
          <w:tcPr>
            <w:tcW w:w="6151" w:type="dxa"/>
            <w:tcBorders>
              <w:left w:val="single" w:sz="4" w:space="0" w:color="000000"/>
              <w:bottom w:val="single" w:sz="4" w:space="0" w:color="000000"/>
            </w:tcBorders>
            <w:shd w:val="clear" w:color="auto" w:fill="FFFFFF"/>
          </w:tcPr>
          <w:p w14:paraId="21906749"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Реле стартера (24В 30А) ГАЗ , МАЗ, КАМАЗ</w:t>
            </w:r>
          </w:p>
        </w:tc>
        <w:tc>
          <w:tcPr>
            <w:tcW w:w="708" w:type="dxa"/>
            <w:tcBorders>
              <w:left w:val="single" w:sz="4" w:space="0" w:color="000000"/>
              <w:bottom w:val="single" w:sz="4" w:space="0" w:color="000000"/>
            </w:tcBorders>
            <w:shd w:val="clear" w:color="auto" w:fill="FFFFFF"/>
          </w:tcPr>
          <w:p w14:paraId="3BD7148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53BD4B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35D320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379,50</w:t>
            </w:r>
          </w:p>
        </w:tc>
        <w:tc>
          <w:tcPr>
            <w:tcW w:w="1276" w:type="dxa"/>
            <w:tcBorders>
              <w:left w:val="single" w:sz="4" w:space="0" w:color="000000"/>
              <w:bottom w:val="single" w:sz="4" w:space="0" w:color="000000"/>
            </w:tcBorders>
            <w:shd w:val="clear" w:color="auto" w:fill="FFFFFF"/>
            <w:vAlign w:val="bottom"/>
          </w:tcPr>
          <w:p w14:paraId="4953ED9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414,00</w:t>
            </w:r>
          </w:p>
        </w:tc>
        <w:tc>
          <w:tcPr>
            <w:tcW w:w="1276" w:type="dxa"/>
            <w:tcBorders>
              <w:left w:val="single" w:sz="4" w:space="0" w:color="000000"/>
              <w:bottom w:val="single" w:sz="4" w:space="0" w:color="000000"/>
            </w:tcBorders>
            <w:shd w:val="clear" w:color="auto" w:fill="FFFFFF"/>
            <w:vAlign w:val="bottom"/>
          </w:tcPr>
          <w:p w14:paraId="33CE673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379,50</w:t>
            </w:r>
          </w:p>
        </w:tc>
        <w:tc>
          <w:tcPr>
            <w:tcW w:w="1139" w:type="dxa"/>
            <w:tcBorders>
              <w:left w:val="single" w:sz="4" w:space="0" w:color="000000"/>
              <w:bottom w:val="single" w:sz="4" w:space="0" w:color="000000"/>
            </w:tcBorders>
            <w:shd w:val="clear" w:color="auto" w:fill="FFFFFF"/>
            <w:vAlign w:val="bottom"/>
          </w:tcPr>
          <w:p w14:paraId="1059722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391,00</w:t>
            </w:r>
          </w:p>
        </w:tc>
        <w:tc>
          <w:tcPr>
            <w:tcW w:w="3117" w:type="dxa"/>
            <w:tcBorders>
              <w:left w:val="single" w:sz="4" w:space="0" w:color="000000"/>
              <w:bottom w:val="single" w:sz="4" w:space="0" w:color="000000"/>
              <w:right w:val="single" w:sz="4" w:space="0" w:color="000000"/>
            </w:tcBorders>
            <w:shd w:val="clear" w:color="auto" w:fill="FFFFFF"/>
            <w:vAlign w:val="bottom"/>
          </w:tcPr>
          <w:p w14:paraId="527D3A9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391,00</w:t>
            </w:r>
          </w:p>
        </w:tc>
      </w:tr>
      <w:tr w:rsidR="00D52AA2" w:rsidRPr="00D52AA2" w14:paraId="29677F16" w14:textId="77777777" w:rsidTr="0058087C">
        <w:tc>
          <w:tcPr>
            <w:tcW w:w="512" w:type="dxa"/>
            <w:tcBorders>
              <w:left w:val="single" w:sz="4" w:space="0" w:color="000000"/>
              <w:bottom w:val="single" w:sz="4" w:space="0" w:color="000000"/>
            </w:tcBorders>
            <w:shd w:val="clear" w:color="auto" w:fill="FFFFFF"/>
          </w:tcPr>
          <w:p w14:paraId="2773C7D6"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505</w:t>
            </w:r>
          </w:p>
        </w:tc>
        <w:tc>
          <w:tcPr>
            <w:tcW w:w="6151" w:type="dxa"/>
            <w:tcBorders>
              <w:left w:val="single" w:sz="4" w:space="0" w:color="000000"/>
              <w:bottom w:val="single" w:sz="4" w:space="0" w:color="000000"/>
            </w:tcBorders>
            <w:shd w:val="clear" w:color="auto" w:fill="FFFFFF"/>
          </w:tcPr>
          <w:p w14:paraId="1FC62A5F"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Ремень 1280 генератора Валдай(11х10) усил ATHLET ZOMMER</w:t>
            </w:r>
          </w:p>
        </w:tc>
        <w:tc>
          <w:tcPr>
            <w:tcW w:w="708" w:type="dxa"/>
            <w:tcBorders>
              <w:left w:val="single" w:sz="4" w:space="0" w:color="000000"/>
              <w:bottom w:val="single" w:sz="4" w:space="0" w:color="000000"/>
            </w:tcBorders>
            <w:shd w:val="clear" w:color="auto" w:fill="FFFFFF"/>
          </w:tcPr>
          <w:p w14:paraId="105438E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A16FCB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EE8A37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269,50</w:t>
            </w:r>
          </w:p>
        </w:tc>
        <w:tc>
          <w:tcPr>
            <w:tcW w:w="1276" w:type="dxa"/>
            <w:tcBorders>
              <w:left w:val="single" w:sz="4" w:space="0" w:color="000000"/>
              <w:bottom w:val="single" w:sz="4" w:space="0" w:color="000000"/>
            </w:tcBorders>
            <w:shd w:val="clear" w:color="auto" w:fill="FFFFFF"/>
            <w:vAlign w:val="bottom"/>
          </w:tcPr>
          <w:p w14:paraId="2DD3B03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294,00</w:t>
            </w:r>
          </w:p>
        </w:tc>
        <w:tc>
          <w:tcPr>
            <w:tcW w:w="1276" w:type="dxa"/>
            <w:tcBorders>
              <w:left w:val="single" w:sz="4" w:space="0" w:color="000000"/>
              <w:bottom w:val="single" w:sz="4" w:space="0" w:color="000000"/>
            </w:tcBorders>
            <w:shd w:val="clear" w:color="auto" w:fill="FFFFFF"/>
            <w:vAlign w:val="bottom"/>
          </w:tcPr>
          <w:p w14:paraId="2D1B4F3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269,50</w:t>
            </w:r>
          </w:p>
        </w:tc>
        <w:tc>
          <w:tcPr>
            <w:tcW w:w="1139" w:type="dxa"/>
            <w:tcBorders>
              <w:left w:val="single" w:sz="4" w:space="0" w:color="000000"/>
              <w:bottom w:val="single" w:sz="4" w:space="0" w:color="000000"/>
            </w:tcBorders>
            <w:shd w:val="clear" w:color="auto" w:fill="FFFFFF"/>
            <w:vAlign w:val="bottom"/>
          </w:tcPr>
          <w:p w14:paraId="0BBA13A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277,67</w:t>
            </w:r>
          </w:p>
        </w:tc>
        <w:tc>
          <w:tcPr>
            <w:tcW w:w="3117" w:type="dxa"/>
            <w:tcBorders>
              <w:left w:val="single" w:sz="4" w:space="0" w:color="000000"/>
              <w:bottom w:val="single" w:sz="4" w:space="0" w:color="000000"/>
              <w:right w:val="single" w:sz="4" w:space="0" w:color="000000"/>
            </w:tcBorders>
            <w:shd w:val="clear" w:color="auto" w:fill="FFFFFF"/>
            <w:vAlign w:val="bottom"/>
          </w:tcPr>
          <w:p w14:paraId="7C8F882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277,67</w:t>
            </w:r>
          </w:p>
        </w:tc>
      </w:tr>
      <w:tr w:rsidR="00D52AA2" w:rsidRPr="00D52AA2" w14:paraId="456F803C" w14:textId="77777777" w:rsidTr="0058087C">
        <w:tc>
          <w:tcPr>
            <w:tcW w:w="512" w:type="dxa"/>
            <w:tcBorders>
              <w:left w:val="single" w:sz="4" w:space="0" w:color="000000"/>
              <w:bottom w:val="single" w:sz="4" w:space="0" w:color="000000"/>
            </w:tcBorders>
            <w:shd w:val="clear" w:color="auto" w:fill="FFFFFF"/>
          </w:tcPr>
          <w:p w14:paraId="028341F1"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506</w:t>
            </w:r>
          </w:p>
        </w:tc>
        <w:tc>
          <w:tcPr>
            <w:tcW w:w="6151" w:type="dxa"/>
            <w:tcBorders>
              <w:left w:val="single" w:sz="4" w:space="0" w:color="000000"/>
              <w:bottom w:val="single" w:sz="4" w:space="0" w:color="000000"/>
            </w:tcBorders>
            <w:shd w:val="clear" w:color="auto" w:fill="FFFFFF"/>
          </w:tcPr>
          <w:p w14:paraId="008570F4"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Рессора 3307,3309 , ГАЗон задняя 14л</w:t>
            </w:r>
          </w:p>
        </w:tc>
        <w:tc>
          <w:tcPr>
            <w:tcW w:w="708" w:type="dxa"/>
            <w:tcBorders>
              <w:left w:val="single" w:sz="4" w:space="0" w:color="000000"/>
              <w:bottom w:val="single" w:sz="4" w:space="0" w:color="000000"/>
            </w:tcBorders>
            <w:shd w:val="clear" w:color="auto" w:fill="FFFFFF"/>
          </w:tcPr>
          <w:p w14:paraId="1A4AEF2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7C6541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E95507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27 720,00</w:t>
            </w:r>
          </w:p>
        </w:tc>
        <w:tc>
          <w:tcPr>
            <w:tcW w:w="1276" w:type="dxa"/>
            <w:tcBorders>
              <w:left w:val="single" w:sz="4" w:space="0" w:color="000000"/>
              <w:bottom w:val="single" w:sz="4" w:space="0" w:color="000000"/>
            </w:tcBorders>
            <w:shd w:val="clear" w:color="auto" w:fill="FFFFFF"/>
            <w:vAlign w:val="bottom"/>
          </w:tcPr>
          <w:p w14:paraId="613C4A7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30 240,00</w:t>
            </w:r>
          </w:p>
        </w:tc>
        <w:tc>
          <w:tcPr>
            <w:tcW w:w="1276" w:type="dxa"/>
            <w:tcBorders>
              <w:left w:val="single" w:sz="4" w:space="0" w:color="000000"/>
              <w:bottom w:val="single" w:sz="4" w:space="0" w:color="000000"/>
            </w:tcBorders>
            <w:shd w:val="clear" w:color="auto" w:fill="FFFFFF"/>
            <w:vAlign w:val="bottom"/>
          </w:tcPr>
          <w:p w14:paraId="6102307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27 720,00</w:t>
            </w:r>
          </w:p>
        </w:tc>
        <w:tc>
          <w:tcPr>
            <w:tcW w:w="1139" w:type="dxa"/>
            <w:tcBorders>
              <w:left w:val="single" w:sz="4" w:space="0" w:color="000000"/>
              <w:bottom w:val="single" w:sz="4" w:space="0" w:color="000000"/>
            </w:tcBorders>
            <w:shd w:val="clear" w:color="auto" w:fill="FFFFFF"/>
            <w:vAlign w:val="bottom"/>
          </w:tcPr>
          <w:p w14:paraId="2C093E2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28 560,00</w:t>
            </w:r>
          </w:p>
        </w:tc>
        <w:tc>
          <w:tcPr>
            <w:tcW w:w="3117" w:type="dxa"/>
            <w:tcBorders>
              <w:left w:val="single" w:sz="4" w:space="0" w:color="000000"/>
              <w:bottom w:val="single" w:sz="4" w:space="0" w:color="000000"/>
              <w:right w:val="single" w:sz="4" w:space="0" w:color="000000"/>
            </w:tcBorders>
            <w:shd w:val="clear" w:color="auto" w:fill="FFFFFF"/>
            <w:vAlign w:val="bottom"/>
          </w:tcPr>
          <w:p w14:paraId="79A18B7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28 560,00</w:t>
            </w:r>
          </w:p>
        </w:tc>
      </w:tr>
      <w:tr w:rsidR="00D52AA2" w:rsidRPr="00D52AA2" w14:paraId="6E967485" w14:textId="77777777" w:rsidTr="0058087C">
        <w:tc>
          <w:tcPr>
            <w:tcW w:w="512" w:type="dxa"/>
            <w:tcBorders>
              <w:left w:val="single" w:sz="4" w:space="0" w:color="000000"/>
              <w:bottom w:val="single" w:sz="4" w:space="0" w:color="000000"/>
            </w:tcBorders>
            <w:shd w:val="clear" w:color="auto" w:fill="FFFFFF"/>
          </w:tcPr>
          <w:p w14:paraId="61976652"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507</w:t>
            </w:r>
          </w:p>
        </w:tc>
        <w:tc>
          <w:tcPr>
            <w:tcW w:w="6151" w:type="dxa"/>
            <w:tcBorders>
              <w:left w:val="single" w:sz="4" w:space="0" w:color="000000"/>
              <w:bottom w:val="single" w:sz="4" w:space="0" w:color="000000"/>
            </w:tcBorders>
            <w:shd w:val="clear" w:color="auto" w:fill="FFFFFF"/>
          </w:tcPr>
          <w:p w14:paraId="083D408B"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Рессора 3308 передняя 14 листов (шир=65мм, дл=1216мм)</w:t>
            </w:r>
          </w:p>
        </w:tc>
        <w:tc>
          <w:tcPr>
            <w:tcW w:w="708" w:type="dxa"/>
            <w:tcBorders>
              <w:left w:val="single" w:sz="4" w:space="0" w:color="000000"/>
              <w:bottom w:val="single" w:sz="4" w:space="0" w:color="000000"/>
            </w:tcBorders>
            <w:shd w:val="clear" w:color="auto" w:fill="FFFFFF"/>
          </w:tcPr>
          <w:p w14:paraId="30E1C56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05FB18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22A541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13 420,00</w:t>
            </w:r>
          </w:p>
        </w:tc>
        <w:tc>
          <w:tcPr>
            <w:tcW w:w="1276" w:type="dxa"/>
            <w:tcBorders>
              <w:left w:val="single" w:sz="4" w:space="0" w:color="000000"/>
              <w:bottom w:val="single" w:sz="4" w:space="0" w:color="000000"/>
            </w:tcBorders>
            <w:shd w:val="clear" w:color="auto" w:fill="FFFFFF"/>
            <w:vAlign w:val="bottom"/>
          </w:tcPr>
          <w:p w14:paraId="3CE9049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14 640,00</w:t>
            </w:r>
          </w:p>
        </w:tc>
        <w:tc>
          <w:tcPr>
            <w:tcW w:w="1276" w:type="dxa"/>
            <w:tcBorders>
              <w:left w:val="single" w:sz="4" w:space="0" w:color="000000"/>
              <w:bottom w:val="single" w:sz="4" w:space="0" w:color="000000"/>
            </w:tcBorders>
            <w:shd w:val="clear" w:color="auto" w:fill="FFFFFF"/>
            <w:vAlign w:val="bottom"/>
          </w:tcPr>
          <w:p w14:paraId="5261257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13 420,00</w:t>
            </w:r>
          </w:p>
        </w:tc>
        <w:tc>
          <w:tcPr>
            <w:tcW w:w="1139" w:type="dxa"/>
            <w:tcBorders>
              <w:left w:val="single" w:sz="4" w:space="0" w:color="000000"/>
              <w:bottom w:val="single" w:sz="4" w:space="0" w:color="000000"/>
            </w:tcBorders>
            <w:shd w:val="clear" w:color="auto" w:fill="FFFFFF"/>
            <w:vAlign w:val="bottom"/>
          </w:tcPr>
          <w:p w14:paraId="73E60FB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13 826,67</w:t>
            </w:r>
          </w:p>
        </w:tc>
        <w:tc>
          <w:tcPr>
            <w:tcW w:w="3117" w:type="dxa"/>
            <w:tcBorders>
              <w:left w:val="single" w:sz="4" w:space="0" w:color="000000"/>
              <w:bottom w:val="single" w:sz="4" w:space="0" w:color="000000"/>
              <w:right w:val="single" w:sz="4" w:space="0" w:color="000000"/>
            </w:tcBorders>
            <w:shd w:val="clear" w:color="auto" w:fill="FFFFFF"/>
            <w:vAlign w:val="bottom"/>
          </w:tcPr>
          <w:p w14:paraId="5BF55A4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13 826,67</w:t>
            </w:r>
          </w:p>
        </w:tc>
      </w:tr>
      <w:tr w:rsidR="00D52AA2" w:rsidRPr="00D52AA2" w14:paraId="10A7F083" w14:textId="77777777" w:rsidTr="0058087C">
        <w:tc>
          <w:tcPr>
            <w:tcW w:w="512" w:type="dxa"/>
            <w:tcBorders>
              <w:left w:val="single" w:sz="4" w:space="0" w:color="000000"/>
              <w:bottom w:val="single" w:sz="4" w:space="0" w:color="000000"/>
            </w:tcBorders>
            <w:shd w:val="clear" w:color="auto" w:fill="FFFFFF"/>
          </w:tcPr>
          <w:p w14:paraId="1D00FAC5"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508</w:t>
            </w:r>
          </w:p>
        </w:tc>
        <w:tc>
          <w:tcPr>
            <w:tcW w:w="6151" w:type="dxa"/>
            <w:tcBorders>
              <w:left w:val="single" w:sz="4" w:space="0" w:color="000000"/>
              <w:bottom w:val="single" w:sz="4" w:space="0" w:color="000000"/>
            </w:tcBorders>
            <w:shd w:val="clear" w:color="auto" w:fill="FFFFFF"/>
          </w:tcPr>
          <w:p w14:paraId="49A11322"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Рессора 53,3307 передняя 12л</w:t>
            </w:r>
          </w:p>
        </w:tc>
        <w:tc>
          <w:tcPr>
            <w:tcW w:w="708" w:type="dxa"/>
            <w:tcBorders>
              <w:left w:val="single" w:sz="4" w:space="0" w:color="000000"/>
              <w:bottom w:val="single" w:sz="4" w:space="0" w:color="000000"/>
            </w:tcBorders>
            <w:shd w:val="clear" w:color="auto" w:fill="FFFFFF"/>
          </w:tcPr>
          <w:p w14:paraId="4367E8B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45703B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935E0B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11 748,00</w:t>
            </w:r>
          </w:p>
        </w:tc>
        <w:tc>
          <w:tcPr>
            <w:tcW w:w="1276" w:type="dxa"/>
            <w:tcBorders>
              <w:left w:val="single" w:sz="4" w:space="0" w:color="000000"/>
              <w:bottom w:val="single" w:sz="4" w:space="0" w:color="000000"/>
            </w:tcBorders>
            <w:shd w:val="clear" w:color="auto" w:fill="FFFFFF"/>
            <w:vAlign w:val="bottom"/>
          </w:tcPr>
          <w:p w14:paraId="42FA9B8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12 816,00</w:t>
            </w:r>
          </w:p>
        </w:tc>
        <w:tc>
          <w:tcPr>
            <w:tcW w:w="1276" w:type="dxa"/>
            <w:tcBorders>
              <w:left w:val="single" w:sz="4" w:space="0" w:color="000000"/>
              <w:bottom w:val="single" w:sz="4" w:space="0" w:color="000000"/>
            </w:tcBorders>
            <w:shd w:val="clear" w:color="auto" w:fill="FFFFFF"/>
            <w:vAlign w:val="bottom"/>
          </w:tcPr>
          <w:p w14:paraId="232D7C1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11 748,00</w:t>
            </w:r>
          </w:p>
        </w:tc>
        <w:tc>
          <w:tcPr>
            <w:tcW w:w="1139" w:type="dxa"/>
            <w:tcBorders>
              <w:left w:val="single" w:sz="4" w:space="0" w:color="000000"/>
              <w:bottom w:val="single" w:sz="4" w:space="0" w:color="000000"/>
            </w:tcBorders>
            <w:shd w:val="clear" w:color="auto" w:fill="FFFFFF"/>
            <w:vAlign w:val="bottom"/>
          </w:tcPr>
          <w:p w14:paraId="22FE1D0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12 104,00</w:t>
            </w:r>
          </w:p>
        </w:tc>
        <w:tc>
          <w:tcPr>
            <w:tcW w:w="3117" w:type="dxa"/>
            <w:tcBorders>
              <w:left w:val="single" w:sz="4" w:space="0" w:color="000000"/>
              <w:bottom w:val="single" w:sz="4" w:space="0" w:color="000000"/>
              <w:right w:val="single" w:sz="4" w:space="0" w:color="000000"/>
            </w:tcBorders>
            <w:shd w:val="clear" w:color="auto" w:fill="FFFFFF"/>
            <w:vAlign w:val="bottom"/>
          </w:tcPr>
          <w:p w14:paraId="09AB6E0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12 104,00</w:t>
            </w:r>
          </w:p>
        </w:tc>
      </w:tr>
      <w:tr w:rsidR="00D52AA2" w:rsidRPr="00D52AA2" w14:paraId="57DC35B2" w14:textId="77777777" w:rsidTr="0058087C">
        <w:tc>
          <w:tcPr>
            <w:tcW w:w="512" w:type="dxa"/>
            <w:tcBorders>
              <w:left w:val="single" w:sz="4" w:space="0" w:color="000000"/>
              <w:bottom w:val="single" w:sz="4" w:space="0" w:color="000000"/>
            </w:tcBorders>
            <w:shd w:val="clear" w:color="auto" w:fill="FFFFFF"/>
          </w:tcPr>
          <w:p w14:paraId="15C28465"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509</w:t>
            </w:r>
          </w:p>
        </w:tc>
        <w:tc>
          <w:tcPr>
            <w:tcW w:w="6151" w:type="dxa"/>
            <w:tcBorders>
              <w:left w:val="single" w:sz="4" w:space="0" w:color="000000"/>
              <w:bottom w:val="single" w:sz="4" w:space="0" w:color="000000"/>
            </w:tcBorders>
            <w:shd w:val="clear" w:color="auto" w:fill="FFFFFF"/>
          </w:tcPr>
          <w:p w14:paraId="625DD003"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Сальник   55х82 хвостовика з/моста 53,3307</w:t>
            </w:r>
          </w:p>
        </w:tc>
        <w:tc>
          <w:tcPr>
            <w:tcW w:w="708" w:type="dxa"/>
            <w:tcBorders>
              <w:left w:val="single" w:sz="4" w:space="0" w:color="000000"/>
              <w:bottom w:val="single" w:sz="4" w:space="0" w:color="000000"/>
            </w:tcBorders>
            <w:shd w:val="clear" w:color="auto" w:fill="FFFFFF"/>
          </w:tcPr>
          <w:p w14:paraId="4401DB3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6434B1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EA5364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154,00</w:t>
            </w:r>
          </w:p>
        </w:tc>
        <w:tc>
          <w:tcPr>
            <w:tcW w:w="1276" w:type="dxa"/>
            <w:tcBorders>
              <w:left w:val="single" w:sz="4" w:space="0" w:color="000000"/>
              <w:bottom w:val="single" w:sz="4" w:space="0" w:color="000000"/>
            </w:tcBorders>
            <w:shd w:val="clear" w:color="auto" w:fill="FFFFFF"/>
            <w:vAlign w:val="bottom"/>
          </w:tcPr>
          <w:p w14:paraId="131F479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168,00</w:t>
            </w:r>
          </w:p>
        </w:tc>
        <w:tc>
          <w:tcPr>
            <w:tcW w:w="1276" w:type="dxa"/>
            <w:tcBorders>
              <w:left w:val="single" w:sz="4" w:space="0" w:color="000000"/>
              <w:bottom w:val="single" w:sz="4" w:space="0" w:color="000000"/>
            </w:tcBorders>
            <w:shd w:val="clear" w:color="auto" w:fill="FFFFFF"/>
            <w:vAlign w:val="bottom"/>
          </w:tcPr>
          <w:p w14:paraId="320A158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200,00</w:t>
            </w:r>
          </w:p>
        </w:tc>
        <w:tc>
          <w:tcPr>
            <w:tcW w:w="1139" w:type="dxa"/>
            <w:tcBorders>
              <w:left w:val="single" w:sz="4" w:space="0" w:color="000000"/>
              <w:bottom w:val="single" w:sz="4" w:space="0" w:color="000000"/>
            </w:tcBorders>
            <w:shd w:val="clear" w:color="auto" w:fill="FFFFFF"/>
            <w:vAlign w:val="bottom"/>
          </w:tcPr>
          <w:p w14:paraId="47E8427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174,00</w:t>
            </w:r>
          </w:p>
        </w:tc>
        <w:tc>
          <w:tcPr>
            <w:tcW w:w="3117" w:type="dxa"/>
            <w:tcBorders>
              <w:left w:val="single" w:sz="4" w:space="0" w:color="000000"/>
              <w:bottom w:val="single" w:sz="4" w:space="0" w:color="000000"/>
              <w:right w:val="single" w:sz="4" w:space="0" w:color="000000"/>
            </w:tcBorders>
            <w:shd w:val="clear" w:color="auto" w:fill="FFFFFF"/>
            <w:vAlign w:val="bottom"/>
          </w:tcPr>
          <w:p w14:paraId="344BB7F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174,00</w:t>
            </w:r>
          </w:p>
        </w:tc>
      </w:tr>
      <w:tr w:rsidR="00D52AA2" w:rsidRPr="00D52AA2" w14:paraId="08F6B1EE" w14:textId="77777777" w:rsidTr="0058087C">
        <w:tc>
          <w:tcPr>
            <w:tcW w:w="512" w:type="dxa"/>
            <w:tcBorders>
              <w:left w:val="single" w:sz="4" w:space="0" w:color="000000"/>
              <w:bottom w:val="single" w:sz="4" w:space="0" w:color="000000"/>
            </w:tcBorders>
            <w:shd w:val="clear" w:color="auto" w:fill="FFFFFF"/>
          </w:tcPr>
          <w:p w14:paraId="3604E0C1"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510</w:t>
            </w:r>
          </w:p>
        </w:tc>
        <w:tc>
          <w:tcPr>
            <w:tcW w:w="6151" w:type="dxa"/>
            <w:tcBorders>
              <w:left w:val="single" w:sz="4" w:space="0" w:color="000000"/>
              <w:bottom w:val="single" w:sz="4" w:space="0" w:color="000000"/>
            </w:tcBorders>
            <w:shd w:val="clear" w:color="auto" w:fill="FFFFFF"/>
          </w:tcPr>
          <w:p w14:paraId="742F25F3"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Сальник   65х90 передней ступицы 53,3307 с обоймой ГАЗ</w:t>
            </w:r>
          </w:p>
        </w:tc>
        <w:tc>
          <w:tcPr>
            <w:tcW w:w="708" w:type="dxa"/>
            <w:tcBorders>
              <w:left w:val="single" w:sz="4" w:space="0" w:color="000000"/>
              <w:bottom w:val="single" w:sz="4" w:space="0" w:color="000000"/>
            </w:tcBorders>
            <w:shd w:val="clear" w:color="auto" w:fill="FFFFFF"/>
          </w:tcPr>
          <w:p w14:paraId="4FCFD35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2EA7D9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2</w:t>
            </w:r>
          </w:p>
        </w:tc>
        <w:tc>
          <w:tcPr>
            <w:tcW w:w="1294" w:type="dxa"/>
            <w:tcBorders>
              <w:left w:val="single" w:sz="4" w:space="0" w:color="000000"/>
              <w:bottom w:val="single" w:sz="4" w:space="0" w:color="000000"/>
            </w:tcBorders>
            <w:shd w:val="clear" w:color="auto" w:fill="FFFFFF"/>
            <w:vAlign w:val="bottom"/>
          </w:tcPr>
          <w:p w14:paraId="28E1591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660,00</w:t>
            </w:r>
          </w:p>
        </w:tc>
        <w:tc>
          <w:tcPr>
            <w:tcW w:w="1276" w:type="dxa"/>
            <w:tcBorders>
              <w:left w:val="single" w:sz="4" w:space="0" w:color="000000"/>
              <w:bottom w:val="single" w:sz="4" w:space="0" w:color="000000"/>
            </w:tcBorders>
            <w:shd w:val="clear" w:color="auto" w:fill="FFFFFF"/>
            <w:vAlign w:val="bottom"/>
          </w:tcPr>
          <w:p w14:paraId="68244AD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720,00</w:t>
            </w:r>
          </w:p>
        </w:tc>
        <w:tc>
          <w:tcPr>
            <w:tcW w:w="1276" w:type="dxa"/>
            <w:tcBorders>
              <w:left w:val="single" w:sz="4" w:space="0" w:color="000000"/>
              <w:bottom w:val="single" w:sz="4" w:space="0" w:color="000000"/>
            </w:tcBorders>
            <w:shd w:val="clear" w:color="auto" w:fill="FFFFFF"/>
            <w:vAlign w:val="bottom"/>
          </w:tcPr>
          <w:p w14:paraId="5357A80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660,00</w:t>
            </w:r>
          </w:p>
        </w:tc>
        <w:tc>
          <w:tcPr>
            <w:tcW w:w="1139" w:type="dxa"/>
            <w:tcBorders>
              <w:left w:val="single" w:sz="4" w:space="0" w:color="000000"/>
              <w:bottom w:val="single" w:sz="4" w:space="0" w:color="000000"/>
            </w:tcBorders>
            <w:shd w:val="clear" w:color="auto" w:fill="FFFFFF"/>
            <w:vAlign w:val="bottom"/>
          </w:tcPr>
          <w:p w14:paraId="64D67F9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680,00</w:t>
            </w:r>
          </w:p>
        </w:tc>
        <w:tc>
          <w:tcPr>
            <w:tcW w:w="3117" w:type="dxa"/>
            <w:tcBorders>
              <w:left w:val="single" w:sz="4" w:space="0" w:color="000000"/>
              <w:bottom w:val="single" w:sz="4" w:space="0" w:color="000000"/>
              <w:right w:val="single" w:sz="4" w:space="0" w:color="000000"/>
            </w:tcBorders>
            <w:shd w:val="clear" w:color="auto" w:fill="FFFFFF"/>
            <w:vAlign w:val="bottom"/>
          </w:tcPr>
          <w:p w14:paraId="13E9BCA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680,00</w:t>
            </w:r>
          </w:p>
        </w:tc>
      </w:tr>
      <w:tr w:rsidR="00D52AA2" w:rsidRPr="00D52AA2" w14:paraId="4B5ED11B" w14:textId="77777777" w:rsidTr="0058087C">
        <w:tc>
          <w:tcPr>
            <w:tcW w:w="512" w:type="dxa"/>
            <w:tcBorders>
              <w:left w:val="single" w:sz="4" w:space="0" w:color="000000"/>
              <w:bottom w:val="single" w:sz="4" w:space="0" w:color="000000"/>
            </w:tcBorders>
            <w:shd w:val="clear" w:color="auto" w:fill="FFFFFF"/>
          </w:tcPr>
          <w:p w14:paraId="7B149C79"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511</w:t>
            </w:r>
          </w:p>
        </w:tc>
        <w:tc>
          <w:tcPr>
            <w:tcW w:w="6151" w:type="dxa"/>
            <w:tcBorders>
              <w:left w:val="single" w:sz="4" w:space="0" w:color="000000"/>
              <w:bottom w:val="single" w:sz="4" w:space="0" w:color="000000"/>
            </w:tcBorders>
            <w:shd w:val="clear" w:color="auto" w:fill="FFFFFF"/>
          </w:tcPr>
          <w:p w14:paraId="60C3C3D1"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Сальник   95х130 задней ступицы  ГАЗ</w:t>
            </w:r>
          </w:p>
        </w:tc>
        <w:tc>
          <w:tcPr>
            <w:tcW w:w="708" w:type="dxa"/>
            <w:tcBorders>
              <w:left w:val="single" w:sz="4" w:space="0" w:color="000000"/>
              <w:bottom w:val="single" w:sz="4" w:space="0" w:color="000000"/>
            </w:tcBorders>
            <w:shd w:val="clear" w:color="auto" w:fill="FFFFFF"/>
          </w:tcPr>
          <w:p w14:paraId="513C1E7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A6A7B0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1FE785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220,00</w:t>
            </w:r>
          </w:p>
        </w:tc>
        <w:tc>
          <w:tcPr>
            <w:tcW w:w="1276" w:type="dxa"/>
            <w:tcBorders>
              <w:left w:val="single" w:sz="4" w:space="0" w:color="000000"/>
              <w:bottom w:val="single" w:sz="4" w:space="0" w:color="000000"/>
            </w:tcBorders>
            <w:shd w:val="clear" w:color="auto" w:fill="FFFFFF"/>
            <w:vAlign w:val="bottom"/>
          </w:tcPr>
          <w:p w14:paraId="0A5A547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240,00</w:t>
            </w:r>
          </w:p>
        </w:tc>
        <w:tc>
          <w:tcPr>
            <w:tcW w:w="1276" w:type="dxa"/>
            <w:tcBorders>
              <w:left w:val="single" w:sz="4" w:space="0" w:color="000000"/>
              <w:bottom w:val="single" w:sz="4" w:space="0" w:color="000000"/>
            </w:tcBorders>
            <w:shd w:val="clear" w:color="auto" w:fill="FFFFFF"/>
            <w:vAlign w:val="bottom"/>
          </w:tcPr>
          <w:p w14:paraId="4666B33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220,00</w:t>
            </w:r>
          </w:p>
        </w:tc>
        <w:tc>
          <w:tcPr>
            <w:tcW w:w="1139" w:type="dxa"/>
            <w:tcBorders>
              <w:left w:val="single" w:sz="4" w:space="0" w:color="000000"/>
              <w:bottom w:val="single" w:sz="4" w:space="0" w:color="000000"/>
            </w:tcBorders>
            <w:shd w:val="clear" w:color="auto" w:fill="FFFFFF"/>
            <w:vAlign w:val="bottom"/>
          </w:tcPr>
          <w:p w14:paraId="6CF727D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226,67</w:t>
            </w:r>
          </w:p>
        </w:tc>
        <w:tc>
          <w:tcPr>
            <w:tcW w:w="3117" w:type="dxa"/>
            <w:tcBorders>
              <w:left w:val="single" w:sz="4" w:space="0" w:color="000000"/>
              <w:bottom w:val="single" w:sz="4" w:space="0" w:color="000000"/>
              <w:right w:val="single" w:sz="4" w:space="0" w:color="000000"/>
            </w:tcBorders>
            <w:shd w:val="clear" w:color="auto" w:fill="FFFFFF"/>
            <w:vAlign w:val="bottom"/>
          </w:tcPr>
          <w:p w14:paraId="60C0468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226,67</w:t>
            </w:r>
          </w:p>
        </w:tc>
      </w:tr>
      <w:tr w:rsidR="00D52AA2" w:rsidRPr="00D52AA2" w14:paraId="1E3D59D1" w14:textId="77777777" w:rsidTr="0058087C">
        <w:tc>
          <w:tcPr>
            <w:tcW w:w="512" w:type="dxa"/>
            <w:tcBorders>
              <w:left w:val="single" w:sz="4" w:space="0" w:color="000000"/>
              <w:bottom w:val="single" w:sz="4" w:space="0" w:color="000000"/>
            </w:tcBorders>
            <w:shd w:val="clear" w:color="auto" w:fill="FFFFFF"/>
          </w:tcPr>
          <w:p w14:paraId="0F88E2C3"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512</w:t>
            </w:r>
          </w:p>
        </w:tc>
        <w:tc>
          <w:tcPr>
            <w:tcW w:w="6151" w:type="dxa"/>
            <w:tcBorders>
              <w:left w:val="single" w:sz="4" w:space="0" w:color="000000"/>
              <w:bottom w:val="single" w:sz="4" w:space="0" w:color="000000"/>
            </w:tcBorders>
            <w:shd w:val="clear" w:color="auto" w:fill="FFFFFF"/>
          </w:tcPr>
          <w:p w14:paraId="1170002D"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Свеча накаливания 245 дв. 12в </w:t>
            </w:r>
          </w:p>
        </w:tc>
        <w:tc>
          <w:tcPr>
            <w:tcW w:w="708" w:type="dxa"/>
            <w:tcBorders>
              <w:left w:val="single" w:sz="4" w:space="0" w:color="000000"/>
              <w:bottom w:val="single" w:sz="4" w:space="0" w:color="000000"/>
            </w:tcBorders>
            <w:shd w:val="clear" w:color="auto" w:fill="FFFFFF"/>
          </w:tcPr>
          <w:p w14:paraId="10C36DB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454647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49DF28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1 320,00</w:t>
            </w:r>
          </w:p>
        </w:tc>
        <w:tc>
          <w:tcPr>
            <w:tcW w:w="1276" w:type="dxa"/>
            <w:tcBorders>
              <w:left w:val="single" w:sz="4" w:space="0" w:color="000000"/>
              <w:bottom w:val="single" w:sz="4" w:space="0" w:color="000000"/>
            </w:tcBorders>
            <w:shd w:val="clear" w:color="auto" w:fill="FFFFFF"/>
            <w:vAlign w:val="bottom"/>
          </w:tcPr>
          <w:p w14:paraId="5A6F119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1 440,00</w:t>
            </w:r>
          </w:p>
        </w:tc>
        <w:tc>
          <w:tcPr>
            <w:tcW w:w="1276" w:type="dxa"/>
            <w:tcBorders>
              <w:left w:val="single" w:sz="4" w:space="0" w:color="000000"/>
              <w:bottom w:val="single" w:sz="4" w:space="0" w:color="000000"/>
            </w:tcBorders>
            <w:shd w:val="clear" w:color="auto" w:fill="FFFFFF"/>
            <w:vAlign w:val="bottom"/>
          </w:tcPr>
          <w:p w14:paraId="7201DBA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1 320,00</w:t>
            </w:r>
          </w:p>
        </w:tc>
        <w:tc>
          <w:tcPr>
            <w:tcW w:w="1139" w:type="dxa"/>
            <w:tcBorders>
              <w:left w:val="single" w:sz="4" w:space="0" w:color="000000"/>
              <w:bottom w:val="single" w:sz="4" w:space="0" w:color="000000"/>
            </w:tcBorders>
            <w:shd w:val="clear" w:color="auto" w:fill="FFFFFF"/>
            <w:vAlign w:val="bottom"/>
          </w:tcPr>
          <w:p w14:paraId="4C54E97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1 360,00</w:t>
            </w:r>
          </w:p>
        </w:tc>
        <w:tc>
          <w:tcPr>
            <w:tcW w:w="3117" w:type="dxa"/>
            <w:tcBorders>
              <w:left w:val="single" w:sz="4" w:space="0" w:color="000000"/>
              <w:bottom w:val="single" w:sz="4" w:space="0" w:color="000000"/>
              <w:right w:val="single" w:sz="4" w:space="0" w:color="000000"/>
            </w:tcBorders>
            <w:shd w:val="clear" w:color="auto" w:fill="FFFFFF"/>
            <w:vAlign w:val="bottom"/>
          </w:tcPr>
          <w:p w14:paraId="708E4D6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1 360,00</w:t>
            </w:r>
          </w:p>
        </w:tc>
      </w:tr>
      <w:tr w:rsidR="00D52AA2" w:rsidRPr="00D52AA2" w14:paraId="0F95A8EE" w14:textId="77777777" w:rsidTr="0058087C">
        <w:tc>
          <w:tcPr>
            <w:tcW w:w="512" w:type="dxa"/>
            <w:tcBorders>
              <w:left w:val="single" w:sz="4" w:space="0" w:color="000000"/>
              <w:bottom w:val="single" w:sz="4" w:space="0" w:color="000000"/>
            </w:tcBorders>
            <w:shd w:val="clear" w:color="auto" w:fill="FFFFFF"/>
          </w:tcPr>
          <w:p w14:paraId="32AB6D49"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513</w:t>
            </w:r>
          </w:p>
        </w:tc>
        <w:tc>
          <w:tcPr>
            <w:tcW w:w="6151" w:type="dxa"/>
            <w:tcBorders>
              <w:left w:val="single" w:sz="4" w:space="0" w:color="000000"/>
              <w:bottom w:val="single" w:sz="4" w:space="0" w:color="000000"/>
            </w:tcBorders>
            <w:shd w:val="clear" w:color="auto" w:fill="FFFFFF"/>
          </w:tcPr>
          <w:p w14:paraId="758C527F"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Сигнал звуковой 12V ракушки</w:t>
            </w:r>
          </w:p>
        </w:tc>
        <w:tc>
          <w:tcPr>
            <w:tcW w:w="708" w:type="dxa"/>
            <w:tcBorders>
              <w:left w:val="single" w:sz="4" w:space="0" w:color="000000"/>
              <w:bottom w:val="single" w:sz="4" w:space="0" w:color="000000"/>
            </w:tcBorders>
            <w:shd w:val="clear" w:color="auto" w:fill="FFFFFF"/>
          </w:tcPr>
          <w:p w14:paraId="2345CF3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к-т</w:t>
            </w:r>
          </w:p>
        </w:tc>
        <w:tc>
          <w:tcPr>
            <w:tcW w:w="549" w:type="dxa"/>
            <w:tcBorders>
              <w:left w:val="single" w:sz="4" w:space="0" w:color="000000"/>
              <w:bottom w:val="single" w:sz="4" w:space="0" w:color="000000"/>
            </w:tcBorders>
            <w:shd w:val="clear" w:color="auto" w:fill="FFFFFF"/>
          </w:tcPr>
          <w:p w14:paraId="482A6AC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E4F6EA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759,00</w:t>
            </w:r>
          </w:p>
        </w:tc>
        <w:tc>
          <w:tcPr>
            <w:tcW w:w="1276" w:type="dxa"/>
            <w:tcBorders>
              <w:left w:val="single" w:sz="4" w:space="0" w:color="000000"/>
              <w:bottom w:val="single" w:sz="4" w:space="0" w:color="000000"/>
            </w:tcBorders>
            <w:shd w:val="clear" w:color="auto" w:fill="FFFFFF"/>
            <w:vAlign w:val="bottom"/>
          </w:tcPr>
          <w:p w14:paraId="685490A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828,00</w:t>
            </w:r>
          </w:p>
        </w:tc>
        <w:tc>
          <w:tcPr>
            <w:tcW w:w="1276" w:type="dxa"/>
            <w:tcBorders>
              <w:left w:val="single" w:sz="4" w:space="0" w:color="000000"/>
              <w:bottom w:val="single" w:sz="4" w:space="0" w:color="000000"/>
            </w:tcBorders>
            <w:shd w:val="clear" w:color="auto" w:fill="FFFFFF"/>
            <w:vAlign w:val="bottom"/>
          </w:tcPr>
          <w:p w14:paraId="0F3F036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759,00</w:t>
            </w:r>
          </w:p>
        </w:tc>
        <w:tc>
          <w:tcPr>
            <w:tcW w:w="1139" w:type="dxa"/>
            <w:tcBorders>
              <w:left w:val="single" w:sz="4" w:space="0" w:color="000000"/>
              <w:bottom w:val="single" w:sz="4" w:space="0" w:color="000000"/>
            </w:tcBorders>
            <w:shd w:val="clear" w:color="auto" w:fill="FFFFFF"/>
            <w:vAlign w:val="bottom"/>
          </w:tcPr>
          <w:p w14:paraId="7F7370D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782,00</w:t>
            </w:r>
          </w:p>
        </w:tc>
        <w:tc>
          <w:tcPr>
            <w:tcW w:w="3117" w:type="dxa"/>
            <w:tcBorders>
              <w:left w:val="single" w:sz="4" w:space="0" w:color="000000"/>
              <w:bottom w:val="single" w:sz="4" w:space="0" w:color="000000"/>
              <w:right w:val="single" w:sz="4" w:space="0" w:color="000000"/>
            </w:tcBorders>
            <w:shd w:val="clear" w:color="auto" w:fill="FFFFFF"/>
            <w:vAlign w:val="bottom"/>
          </w:tcPr>
          <w:p w14:paraId="0ABCFF2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782,00</w:t>
            </w:r>
          </w:p>
        </w:tc>
      </w:tr>
      <w:tr w:rsidR="00D52AA2" w:rsidRPr="00D52AA2" w14:paraId="3A17829B" w14:textId="77777777" w:rsidTr="0058087C">
        <w:tc>
          <w:tcPr>
            <w:tcW w:w="512" w:type="dxa"/>
            <w:tcBorders>
              <w:left w:val="single" w:sz="4" w:space="0" w:color="000000"/>
              <w:bottom w:val="single" w:sz="4" w:space="0" w:color="000000"/>
            </w:tcBorders>
            <w:shd w:val="clear" w:color="auto" w:fill="FFFFFF"/>
          </w:tcPr>
          <w:p w14:paraId="7B7E6E8D"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514</w:t>
            </w:r>
          </w:p>
        </w:tc>
        <w:tc>
          <w:tcPr>
            <w:tcW w:w="6151" w:type="dxa"/>
            <w:tcBorders>
              <w:left w:val="single" w:sz="4" w:space="0" w:color="000000"/>
              <w:bottom w:val="single" w:sz="4" w:space="0" w:color="000000"/>
            </w:tcBorders>
            <w:shd w:val="clear" w:color="auto" w:fill="FFFFFF"/>
          </w:tcPr>
          <w:p w14:paraId="3C640AFD"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Сигнал звуковой 24V ГАЗ-3309, КАМАЗ (к-т)</w:t>
            </w:r>
          </w:p>
        </w:tc>
        <w:tc>
          <w:tcPr>
            <w:tcW w:w="708" w:type="dxa"/>
            <w:tcBorders>
              <w:left w:val="single" w:sz="4" w:space="0" w:color="000000"/>
              <w:bottom w:val="single" w:sz="4" w:space="0" w:color="000000"/>
            </w:tcBorders>
            <w:shd w:val="clear" w:color="auto" w:fill="FFFFFF"/>
          </w:tcPr>
          <w:p w14:paraId="650657D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к-т</w:t>
            </w:r>
          </w:p>
        </w:tc>
        <w:tc>
          <w:tcPr>
            <w:tcW w:w="549" w:type="dxa"/>
            <w:tcBorders>
              <w:left w:val="single" w:sz="4" w:space="0" w:color="000000"/>
              <w:bottom w:val="single" w:sz="4" w:space="0" w:color="000000"/>
            </w:tcBorders>
            <w:shd w:val="clear" w:color="auto" w:fill="FFFFFF"/>
          </w:tcPr>
          <w:p w14:paraId="3F63A07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C1040F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1 892,00</w:t>
            </w:r>
          </w:p>
        </w:tc>
        <w:tc>
          <w:tcPr>
            <w:tcW w:w="1276" w:type="dxa"/>
            <w:tcBorders>
              <w:left w:val="single" w:sz="4" w:space="0" w:color="000000"/>
              <w:bottom w:val="single" w:sz="4" w:space="0" w:color="000000"/>
            </w:tcBorders>
            <w:shd w:val="clear" w:color="auto" w:fill="FFFFFF"/>
            <w:vAlign w:val="bottom"/>
          </w:tcPr>
          <w:p w14:paraId="4698F2A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2 064,00</w:t>
            </w:r>
          </w:p>
        </w:tc>
        <w:tc>
          <w:tcPr>
            <w:tcW w:w="1276" w:type="dxa"/>
            <w:tcBorders>
              <w:left w:val="single" w:sz="4" w:space="0" w:color="000000"/>
              <w:bottom w:val="single" w:sz="4" w:space="0" w:color="000000"/>
            </w:tcBorders>
            <w:shd w:val="clear" w:color="auto" w:fill="FFFFFF"/>
            <w:vAlign w:val="bottom"/>
          </w:tcPr>
          <w:p w14:paraId="74A125F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1 892,00</w:t>
            </w:r>
          </w:p>
        </w:tc>
        <w:tc>
          <w:tcPr>
            <w:tcW w:w="1139" w:type="dxa"/>
            <w:tcBorders>
              <w:left w:val="single" w:sz="4" w:space="0" w:color="000000"/>
              <w:bottom w:val="single" w:sz="4" w:space="0" w:color="000000"/>
            </w:tcBorders>
            <w:shd w:val="clear" w:color="auto" w:fill="FFFFFF"/>
            <w:vAlign w:val="bottom"/>
          </w:tcPr>
          <w:p w14:paraId="653A4AE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1 949,33</w:t>
            </w:r>
          </w:p>
        </w:tc>
        <w:tc>
          <w:tcPr>
            <w:tcW w:w="3117" w:type="dxa"/>
            <w:tcBorders>
              <w:left w:val="single" w:sz="4" w:space="0" w:color="000000"/>
              <w:bottom w:val="single" w:sz="4" w:space="0" w:color="000000"/>
              <w:right w:val="single" w:sz="4" w:space="0" w:color="000000"/>
            </w:tcBorders>
            <w:shd w:val="clear" w:color="auto" w:fill="FFFFFF"/>
            <w:vAlign w:val="bottom"/>
          </w:tcPr>
          <w:p w14:paraId="08582F3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1 949,33</w:t>
            </w:r>
          </w:p>
        </w:tc>
      </w:tr>
      <w:tr w:rsidR="00D52AA2" w:rsidRPr="00D52AA2" w14:paraId="6696A62E" w14:textId="77777777" w:rsidTr="0058087C">
        <w:tc>
          <w:tcPr>
            <w:tcW w:w="512" w:type="dxa"/>
            <w:tcBorders>
              <w:left w:val="single" w:sz="4" w:space="0" w:color="000000"/>
              <w:bottom w:val="single" w:sz="4" w:space="0" w:color="000000"/>
            </w:tcBorders>
            <w:shd w:val="clear" w:color="auto" w:fill="FFFFFF"/>
          </w:tcPr>
          <w:p w14:paraId="32FA4E4C"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515</w:t>
            </w:r>
          </w:p>
        </w:tc>
        <w:tc>
          <w:tcPr>
            <w:tcW w:w="6151" w:type="dxa"/>
            <w:tcBorders>
              <w:left w:val="single" w:sz="4" w:space="0" w:color="000000"/>
              <w:bottom w:val="single" w:sz="4" w:space="0" w:color="000000"/>
            </w:tcBorders>
            <w:shd w:val="clear" w:color="auto" w:fill="FFFFFF"/>
          </w:tcPr>
          <w:p w14:paraId="479A9938"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Спидометр 3307 (30729)</w:t>
            </w:r>
          </w:p>
        </w:tc>
        <w:tc>
          <w:tcPr>
            <w:tcW w:w="708" w:type="dxa"/>
            <w:tcBorders>
              <w:left w:val="single" w:sz="4" w:space="0" w:color="000000"/>
              <w:bottom w:val="single" w:sz="4" w:space="0" w:color="000000"/>
            </w:tcBorders>
            <w:shd w:val="clear" w:color="auto" w:fill="FFFFFF"/>
          </w:tcPr>
          <w:p w14:paraId="10F4CA7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A0912C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921147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2 255,00</w:t>
            </w:r>
          </w:p>
        </w:tc>
        <w:tc>
          <w:tcPr>
            <w:tcW w:w="1276" w:type="dxa"/>
            <w:tcBorders>
              <w:left w:val="single" w:sz="4" w:space="0" w:color="000000"/>
              <w:bottom w:val="single" w:sz="4" w:space="0" w:color="000000"/>
            </w:tcBorders>
            <w:shd w:val="clear" w:color="auto" w:fill="FFFFFF"/>
            <w:vAlign w:val="bottom"/>
          </w:tcPr>
          <w:p w14:paraId="351ABC0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2 460,00</w:t>
            </w:r>
          </w:p>
        </w:tc>
        <w:tc>
          <w:tcPr>
            <w:tcW w:w="1276" w:type="dxa"/>
            <w:tcBorders>
              <w:left w:val="single" w:sz="4" w:space="0" w:color="000000"/>
              <w:bottom w:val="single" w:sz="4" w:space="0" w:color="000000"/>
            </w:tcBorders>
            <w:shd w:val="clear" w:color="auto" w:fill="FFFFFF"/>
            <w:vAlign w:val="bottom"/>
          </w:tcPr>
          <w:p w14:paraId="5DAB0A4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2 255,00</w:t>
            </w:r>
          </w:p>
        </w:tc>
        <w:tc>
          <w:tcPr>
            <w:tcW w:w="1139" w:type="dxa"/>
            <w:tcBorders>
              <w:left w:val="single" w:sz="4" w:space="0" w:color="000000"/>
              <w:bottom w:val="single" w:sz="4" w:space="0" w:color="000000"/>
            </w:tcBorders>
            <w:shd w:val="clear" w:color="auto" w:fill="FFFFFF"/>
            <w:vAlign w:val="bottom"/>
          </w:tcPr>
          <w:p w14:paraId="05B5AA6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2 323,33</w:t>
            </w:r>
          </w:p>
        </w:tc>
        <w:tc>
          <w:tcPr>
            <w:tcW w:w="3117" w:type="dxa"/>
            <w:tcBorders>
              <w:left w:val="single" w:sz="4" w:space="0" w:color="000000"/>
              <w:bottom w:val="single" w:sz="4" w:space="0" w:color="000000"/>
              <w:right w:val="single" w:sz="4" w:space="0" w:color="000000"/>
            </w:tcBorders>
            <w:shd w:val="clear" w:color="auto" w:fill="FFFFFF"/>
            <w:vAlign w:val="bottom"/>
          </w:tcPr>
          <w:p w14:paraId="2555C5E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2 323,33</w:t>
            </w:r>
          </w:p>
        </w:tc>
      </w:tr>
      <w:tr w:rsidR="00D52AA2" w:rsidRPr="00D52AA2" w14:paraId="019AC1E8" w14:textId="77777777" w:rsidTr="0058087C">
        <w:tc>
          <w:tcPr>
            <w:tcW w:w="512" w:type="dxa"/>
            <w:tcBorders>
              <w:left w:val="single" w:sz="4" w:space="0" w:color="000000"/>
              <w:bottom w:val="single" w:sz="4" w:space="0" w:color="000000"/>
            </w:tcBorders>
            <w:shd w:val="clear" w:color="auto" w:fill="FFFFFF"/>
          </w:tcPr>
          <w:p w14:paraId="3C721C6F"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516</w:t>
            </w:r>
          </w:p>
        </w:tc>
        <w:tc>
          <w:tcPr>
            <w:tcW w:w="6151" w:type="dxa"/>
            <w:tcBorders>
              <w:left w:val="single" w:sz="4" w:space="0" w:color="000000"/>
              <w:bottom w:val="single" w:sz="4" w:space="0" w:color="000000"/>
            </w:tcBorders>
            <w:shd w:val="clear" w:color="auto" w:fill="FFFFFF"/>
          </w:tcPr>
          <w:p w14:paraId="00B9B37B"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Спидометр 3309 электронный</w:t>
            </w:r>
          </w:p>
        </w:tc>
        <w:tc>
          <w:tcPr>
            <w:tcW w:w="708" w:type="dxa"/>
            <w:tcBorders>
              <w:left w:val="single" w:sz="4" w:space="0" w:color="000000"/>
              <w:bottom w:val="single" w:sz="4" w:space="0" w:color="000000"/>
            </w:tcBorders>
            <w:shd w:val="clear" w:color="auto" w:fill="FFFFFF"/>
          </w:tcPr>
          <w:p w14:paraId="6F27316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D9F0D5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9CFAE9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4 675,00</w:t>
            </w:r>
          </w:p>
        </w:tc>
        <w:tc>
          <w:tcPr>
            <w:tcW w:w="1276" w:type="dxa"/>
            <w:tcBorders>
              <w:left w:val="single" w:sz="4" w:space="0" w:color="000000"/>
              <w:bottom w:val="single" w:sz="4" w:space="0" w:color="000000"/>
            </w:tcBorders>
            <w:shd w:val="clear" w:color="auto" w:fill="FFFFFF"/>
            <w:vAlign w:val="bottom"/>
          </w:tcPr>
          <w:p w14:paraId="5F6933C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5 100,00</w:t>
            </w:r>
          </w:p>
        </w:tc>
        <w:tc>
          <w:tcPr>
            <w:tcW w:w="1276" w:type="dxa"/>
            <w:tcBorders>
              <w:left w:val="single" w:sz="4" w:space="0" w:color="000000"/>
              <w:bottom w:val="single" w:sz="4" w:space="0" w:color="000000"/>
            </w:tcBorders>
            <w:shd w:val="clear" w:color="auto" w:fill="FFFFFF"/>
            <w:vAlign w:val="bottom"/>
          </w:tcPr>
          <w:p w14:paraId="61F4A5E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4 675,00</w:t>
            </w:r>
          </w:p>
        </w:tc>
        <w:tc>
          <w:tcPr>
            <w:tcW w:w="1139" w:type="dxa"/>
            <w:tcBorders>
              <w:left w:val="single" w:sz="4" w:space="0" w:color="000000"/>
              <w:bottom w:val="single" w:sz="4" w:space="0" w:color="000000"/>
            </w:tcBorders>
            <w:shd w:val="clear" w:color="auto" w:fill="FFFFFF"/>
            <w:vAlign w:val="bottom"/>
          </w:tcPr>
          <w:p w14:paraId="018E2AE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4 816,67</w:t>
            </w:r>
          </w:p>
        </w:tc>
        <w:tc>
          <w:tcPr>
            <w:tcW w:w="3117" w:type="dxa"/>
            <w:tcBorders>
              <w:left w:val="single" w:sz="4" w:space="0" w:color="000000"/>
              <w:bottom w:val="single" w:sz="4" w:space="0" w:color="000000"/>
              <w:right w:val="single" w:sz="4" w:space="0" w:color="000000"/>
            </w:tcBorders>
            <w:shd w:val="clear" w:color="auto" w:fill="FFFFFF"/>
            <w:vAlign w:val="bottom"/>
          </w:tcPr>
          <w:p w14:paraId="46107D1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4 816,67</w:t>
            </w:r>
          </w:p>
        </w:tc>
      </w:tr>
      <w:tr w:rsidR="00D52AA2" w:rsidRPr="00D52AA2" w14:paraId="53A15C07" w14:textId="77777777" w:rsidTr="0058087C">
        <w:tc>
          <w:tcPr>
            <w:tcW w:w="512" w:type="dxa"/>
            <w:tcBorders>
              <w:left w:val="single" w:sz="4" w:space="0" w:color="000000"/>
              <w:bottom w:val="single" w:sz="4" w:space="0" w:color="000000"/>
            </w:tcBorders>
            <w:shd w:val="clear" w:color="auto" w:fill="FFFFFF"/>
          </w:tcPr>
          <w:p w14:paraId="290DA039"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517</w:t>
            </w:r>
          </w:p>
        </w:tc>
        <w:tc>
          <w:tcPr>
            <w:tcW w:w="6151" w:type="dxa"/>
            <w:tcBorders>
              <w:left w:val="single" w:sz="4" w:space="0" w:color="000000"/>
              <w:bottom w:val="single" w:sz="4" w:space="0" w:color="000000"/>
            </w:tcBorders>
            <w:shd w:val="clear" w:color="auto" w:fill="FFFFFF"/>
          </w:tcPr>
          <w:p w14:paraId="0AC8745E"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Стартер 53,3307</w:t>
            </w:r>
          </w:p>
        </w:tc>
        <w:tc>
          <w:tcPr>
            <w:tcW w:w="708" w:type="dxa"/>
            <w:tcBorders>
              <w:left w:val="single" w:sz="4" w:space="0" w:color="000000"/>
              <w:bottom w:val="single" w:sz="4" w:space="0" w:color="000000"/>
            </w:tcBorders>
            <w:shd w:val="clear" w:color="auto" w:fill="FFFFFF"/>
          </w:tcPr>
          <w:p w14:paraId="4724E7F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DE3DE8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9DE04C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24 200,00</w:t>
            </w:r>
          </w:p>
        </w:tc>
        <w:tc>
          <w:tcPr>
            <w:tcW w:w="1276" w:type="dxa"/>
            <w:tcBorders>
              <w:left w:val="single" w:sz="4" w:space="0" w:color="000000"/>
              <w:bottom w:val="single" w:sz="4" w:space="0" w:color="000000"/>
            </w:tcBorders>
            <w:shd w:val="clear" w:color="auto" w:fill="FFFFFF"/>
            <w:vAlign w:val="bottom"/>
          </w:tcPr>
          <w:p w14:paraId="356AA88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26 400,00</w:t>
            </w:r>
          </w:p>
        </w:tc>
        <w:tc>
          <w:tcPr>
            <w:tcW w:w="1276" w:type="dxa"/>
            <w:tcBorders>
              <w:left w:val="single" w:sz="4" w:space="0" w:color="000000"/>
              <w:bottom w:val="single" w:sz="4" w:space="0" w:color="000000"/>
            </w:tcBorders>
            <w:shd w:val="clear" w:color="auto" w:fill="FFFFFF"/>
            <w:vAlign w:val="bottom"/>
          </w:tcPr>
          <w:p w14:paraId="57CF1EA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24 330,00</w:t>
            </w:r>
          </w:p>
        </w:tc>
        <w:tc>
          <w:tcPr>
            <w:tcW w:w="1139" w:type="dxa"/>
            <w:tcBorders>
              <w:left w:val="single" w:sz="4" w:space="0" w:color="000000"/>
              <w:bottom w:val="single" w:sz="4" w:space="0" w:color="000000"/>
            </w:tcBorders>
            <w:shd w:val="clear" w:color="auto" w:fill="FFFFFF"/>
            <w:vAlign w:val="bottom"/>
          </w:tcPr>
          <w:p w14:paraId="3FD7B29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24 976,67</w:t>
            </w:r>
          </w:p>
        </w:tc>
        <w:tc>
          <w:tcPr>
            <w:tcW w:w="3117" w:type="dxa"/>
            <w:tcBorders>
              <w:left w:val="single" w:sz="4" w:space="0" w:color="000000"/>
              <w:bottom w:val="single" w:sz="4" w:space="0" w:color="000000"/>
              <w:right w:val="single" w:sz="4" w:space="0" w:color="000000"/>
            </w:tcBorders>
            <w:shd w:val="clear" w:color="auto" w:fill="FFFFFF"/>
            <w:vAlign w:val="bottom"/>
          </w:tcPr>
          <w:p w14:paraId="50EA9D4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24 976,67</w:t>
            </w:r>
          </w:p>
        </w:tc>
      </w:tr>
      <w:tr w:rsidR="00D52AA2" w:rsidRPr="00D52AA2" w14:paraId="28D8E7DA" w14:textId="77777777" w:rsidTr="0058087C">
        <w:tc>
          <w:tcPr>
            <w:tcW w:w="512" w:type="dxa"/>
            <w:tcBorders>
              <w:left w:val="single" w:sz="4" w:space="0" w:color="000000"/>
              <w:bottom w:val="single" w:sz="4" w:space="0" w:color="000000"/>
            </w:tcBorders>
            <w:shd w:val="clear" w:color="auto" w:fill="FFFFFF"/>
          </w:tcPr>
          <w:p w14:paraId="70545633"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518</w:t>
            </w:r>
          </w:p>
        </w:tc>
        <w:tc>
          <w:tcPr>
            <w:tcW w:w="6151" w:type="dxa"/>
            <w:tcBorders>
              <w:left w:val="single" w:sz="4" w:space="0" w:color="000000"/>
              <w:bottom w:val="single" w:sz="4" w:space="0" w:color="000000"/>
            </w:tcBorders>
            <w:shd w:val="clear" w:color="auto" w:fill="FFFFFF"/>
          </w:tcPr>
          <w:p w14:paraId="6E7BE4AD"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Стартер Д-243-245 12В/4 кВт</w:t>
            </w:r>
          </w:p>
        </w:tc>
        <w:tc>
          <w:tcPr>
            <w:tcW w:w="708" w:type="dxa"/>
            <w:tcBorders>
              <w:left w:val="single" w:sz="4" w:space="0" w:color="000000"/>
              <w:bottom w:val="single" w:sz="4" w:space="0" w:color="000000"/>
            </w:tcBorders>
            <w:shd w:val="clear" w:color="auto" w:fill="FFFFFF"/>
          </w:tcPr>
          <w:p w14:paraId="2200AE5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F2C41C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FE5304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10 780,00</w:t>
            </w:r>
          </w:p>
        </w:tc>
        <w:tc>
          <w:tcPr>
            <w:tcW w:w="1276" w:type="dxa"/>
            <w:tcBorders>
              <w:left w:val="single" w:sz="4" w:space="0" w:color="000000"/>
              <w:bottom w:val="single" w:sz="4" w:space="0" w:color="000000"/>
            </w:tcBorders>
            <w:shd w:val="clear" w:color="auto" w:fill="FFFFFF"/>
            <w:vAlign w:val="bottom"/>
          </w:tcPr>
          <w:p w14:paraId="067A400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11 760,00</w:t>
            </w:r>
          </w:p>
        </w:tc>
        <w:tc>
          <w:tcPr>
            <w:tcW w:w="1276" w:type="dxa"/>
            <w:tcBorders>
              <w:left w:val="single" w:sz="4" w:space="0" w:color="000000"/>
              <w:bottom w:val="single" w:sz="4" w:space="0" w:color="000000"/>
            </w:tcBorders>
            <w:shd w:val="clear" w:color="auto" w:fill="FFFFFF"/>
            <w:vAlign w:val="bottom"/>
          </w:tcPr>
          <w:p w14:paraId="1AF8234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10 780,00</w:t>
            </w:r>
          </w:p>
        </w:tc>
        <w:tc>
          <w:tcPr>
            <w:tcW w:w="1139" w:type="dxa"/>
            <w:tcBorders>
              <w:left w:val="single" w:sz="4" w:space="0" w:color="000000"/>
              <w:bottom w:val="single" w:sz="4" w:space="0" w:color="000000"/>
            </w:tcBorders>
            <w:shd w:val="clear" w:color="auto" w:fill="FFFFFF"/>
            <w:vAlign w:val="bottom"/>
          </w:tcPr>
          <w:p w14:paraId="3C6DBAC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11 106,67</w:t>
            </w:r>
          </w:p>
        </w:tc>
        <w:tc>
          <w:tcPr>
            <w:tcW w:w="3117" w:type="dxa"/>
            <w:tcBorders>
              <w:left w:val="single" w:sz="4" w:space="0" w:color="000000"/>
              <w:bottom w:val="single" w:sz="4" w:space="0" w:color="000000"/>
              <w:right w:val="single" w:sz="4" w:space="0" w:color="000000"/>
            </w:tcBorders>
            <w:shd w:val="clear" w:color="auto" w:fill="FFFFFF"/>
            <w:vAlign w:val="bottom"/>
          </w:tcPr>
          <w:p w14:paraId="58A40EC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11 106,67</w:t>
            </w:r>
          </w:p>
        </w:tc>
      </w:tr>
      <w:tr w:rsidR="00D52AA2" w:rsidRPr="00D52AA2" w14:paraId="3EDB18DC" w14:textId="77777777" w:rsidTr="0058087C">
        <w:tc>
          <w:tcPr>
            <w:tcW w:w="512" w:type="dxa"/>
            <w:tcBorders>
              <w:left w:val="single" w:sz="4" w:space="0" w:color="000000"/>
              <w:bottom w:val="single" w:sz="4" w:space="0" w:color="000000"/>
            </w:tcBorders>
            <w:shd w:val="clear" w:color="auto" w:fill="FFFFFF"/>
          </w:tcPr>
          <w:p w14:paraId="24436911"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519</w:t>
            </w:r>
          </w:p>
        </w:tc>
        <w:tc>
          <w:tcPr>
            <w:tcW w:w="6151" w:type="dxa"/>
            <w:tcBorders>
              <w:left w:val="single" w:sz="4" w:space="0" w:color="000000"/>
              <w:bottom w:val="single" w:sz="4" w:space="0" w:color="000000"/>
            </w:tcBorders>
            <w:shd w:val="clear" w:color="auto" w:fill="FFFFFF"/>
          </w:tcPr>
          <w:p w14:paraId="492286F8"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Стеклоочиститель ГАЗ 3307 в сб. (эл.)</w:t>
            </w:r>
          </w:p>
        </w:tc>
        <w:tc>
          <w:tcPr>
            <w:tcW w:w="708" w:type="dxa"/>
            <w:tcBorders>
              <w:left w:val="single" w:sz="4" w:space="0" w:color="000000"/>
              <w:bottom w:val="single" w:sz="4" w:space="0" w:color="000000"/>
            </w:tcBorders>
            <w:shd w:val="clear" w:color="auto" w:fill="FFFFFF"/>
          </w:tcPr>
          <w:p w14:paraId="4CA0B11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BB750E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2A827B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3 685,00</w:t>
            </w:r>
          </w:p>
        </w:tc>
        <w:tc>
          <w:tcPr>
            <w:tcW w:w="1276" w:type="dxa"/>
            <w:tcBorders>
              <w:left w:val="single" w:sz="4" w:space="0" w:color="000000"/>
              <w:bottom w:val="single" w:sz="4" w:space="0" w:color="000000"/>
            </w:tcBorders>
            <w:shd w:val="clear" w:color="auto" w:fill="FFFFFF"/>
            <w:vAlign w:val="bottom"/>
          </w:tcPr>
          <w:p w14:paraId="1808FB0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4 020,00</w:t>
            </w:r>
          </w:p>
        </w:tc>
        <w:tc>
          <w:tcPr>
            <w:tcW w:w="1276" w:type="dxa"/>
            <w:tcBorders>
              <w:left w:val="single" w:sz="4" w:space="0" w:color="000000"/>
              <w:bottom w:val="single" w:sz="4" w:space="0" w:color="000000"/>
            </w:tcBorders>
            <w:shd w:val="clear" w:color="auto" w:fill="FFFFFF"/>
            <w:vAlign w:val="bottom"/>
          </w:tcPr>
          <w:p w14:paraId="2B937AC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3 685,00</w:t>
            </w:r>
          </w:p>
        </w:tc>
        <w:tc>
          <w:tcPr>
            <w:tcW w:w="1139" w:type="dxa"/>
            <w:tcBorders>
              <w:left w:val="single" w:sz="4" w:space="0" w:color="000000"/>
              <w:bottom w:val="single" w:sz="4" w:space="0" w:color="000000"/>
            </w:tcBorders>
            <w:shd w:val="clear" w:color="auto" w:fill="FFFFFF"/>
            <w:vAlign w:val="bottom"/>
          </w:tcPr>
          <w:p w14:paraId="53D9534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3 796,67</w:t>
            </w:r>
          </w:p>
        </w:tc>
        <w:tc>
          <w:tcPr>
            <w:tcW w:w="3117" w:type="dxa"/>
            <w:tcBorders>
              <w:left w:val="single" w:sz="4" w:space="0" w:color="000000"/>
              <w:bottom w:val="single" w:sz="4" w:space="0" w:color="000000"/>
              <w:right w:val="single" w:sz="4" w:space="0" w:color="000000"/>
            </w:tcBorders>
            <w:shd w:val="clear" w:color="auto" w:fill="FFFFFF"/>
            <w:vAlign w:val="bottom"/>
          </w:tcPr>
          <w:p w14:paraId="535D56E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3 796,67</w:t>
            </w:r>
          </w:p>
        </w:tc>
      </w:tr>
      <w:tr w:rsidR="00D52AA2" w:rsidRPr="00D52AA2" w14:paraId="70859F77" w14:textId="77777777" w:rsidTr="0058087C">
        <w:tc>
          <w:tcPr>
            <w:tcW w:w="512" w:type="dxa"/>
            <w:tcBorders>
              <w:left w:val="single" w:sz="4" w:space="0" w:color="000000"/>
              <w:bottom w:val="single" w:sz="4" w:space="0" w:color="000000"/>
            </w:tcBorders>
            <w:shd w:val="clear" w:color="auto" w:fill="FFFFFF"/>
          </w:tcPr>
          <w:p w14:paraId="765573F4"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520</w:t>
            </w:r>
          </w:p>
        </w:tc>
        <w:tc>
          <w:tcPr>
            <w:tcW w:w="6151" w:type="dxa"/>
            <w:tcBorders>
              <w:left w:val="single" w:sz="4" w:space="0" w:color="000000"/>
              <w:bottom w:val="single" w:sz="4" w:space="0" w:color="000000"/>
            </w:tcBorders>
            <w:shd w:val="clear" w:color="auto" w:fill="FFFFFF"/>
          </w:tcPr>
          <w:p w14:paraId="474E5525"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Стеклоочиститель ГАЗ 3309 в сб .</w:t>
            </w:r>
          </w:p>
        </w:tc>
        <w:tc>
          <w:tcPr>
            <w:tcW w:w="708" w:type="dxa"/>
            <w:tcBorders>
              <w:left w:val="single" w:sz="4" w:space="0" w:color="000000"/>
              <w:bottom w:val="single" w:sz="4" w:space="0" w:color="000000"/>
            </w:tcBorders>
            <w:shd w:val="clear" w:color="auto" w:fill="FFFFFF"/>
          </w:tcPr>
          <w:p w14:paraId="23254FE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975F94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DE8D56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3 828,00</w:t>
            </w:r>
          </w:p>
        </w:tc>
        <w:tc>
          <w:tcPr>
            <w:tcW w:w="1276" w:type="dxa"/>
            <w:tcBorders>
              <w:left w:val="single" w:sz="4" w:space="0" w:color="000000"/>
              <w:bottom w:val="single" w:sz="4" w:space="0" w:color="000000"/>
            </w:tcBorders>
            <w:shd w:val="clear" w:color="auto" w:fill="FFFFFF"/>
            <w:vAlign w:val="bottom"/>
          </w:tcPr>
          <w:p w14:paraId="184FF4F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4 176,00</w:t>
            </w:r>
          </w:p>
        </w:tc>
        <w:tc>
          <w:tcPr>
            <w:tcW w:w="1276" w:type="dxa"/>
            <w:tcBorders>
              <w:left w:val="single" w:sz="4" w:space="0" w:color="000000"/>
              <w:bottom w:val="single" w:sz="4" w:space="0" w:color="000000"/>
            </w:tcBorders>
            <w:shd w:val="clear" w:color="auto" w:fill="FFFFFF"/>
            <w:vAlign w:val="bottom"/>
          </w:tcPr>
          <w:p w14:paraId="4E7556B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3 828,00</w:t>
            </w:r>
          </w:p>
        </w:tc>
        <w:tc>
          <w:tcPr>
            <w:tcW w:w="1139" w:type="dxa"/>
            <w:tcBorders>
              <w:left w:val="single" w:sz="4" w:space="0" w:color="000000"/>
              <w:bottom w:val="single" w:sz="4" w:space="0" w:color="000000"/>
            </w:tcBorders>
            <w:shd w:val="clear" w:color="auto" w:fill="FFFFFF"/>
            <w:vAlign w:val="bottom"/>
          </w:tcPr>
          <w:p w14:paraId="068C59B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3 944,00</w:t>
            </w:r>
          </w:p>
        </w:tc>
        <w:tc>
          <w:tcPr>
            <w:tcW w:w="3117" w:type="dxa"/>
            <w:tcBorders>
              <w:left w:val="single" w:sz="4" w:space="0" w:color="000000"/>
              <w:bottom w:val="single" w:sz="4" w:space="0" w:color="000000"/>
              <w:right w:val="single" w:sz="4" w:space="0" w:color="000000"/>
            </w:tcBorders>
            <w:shd w:val="clear" w:color="auto" w:fill="FFFFFF"/>
            <w:vAlign w:val="bottom"/>
          </w:tcPr>
          <w:p w14:paraId="5159790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3 944,00</w:t>
            </w:r>
          </w:p>
        </w:tc>
      </w:tr>
      <w:tr w:rsidR="00D52AA2" w:rsidRPr="00D52AA2" w14:paraId="12DC38A5" w14:textId="77777777" w:rsidTr="0058087C">
        <w:tc>
          <w:tcPr>
            <w:tcW w:w="512" w:type="dxa"/>
            <w:tcBorders>
              <w:left w:val="single" w:sz="4" w:space="0" w:color="000000"/>
              <w:bottom w:val="single" w:sz="4" w:space="0" w:color="000000"/>
            </w:tcBorders>
            <w:shd w:val="clear" w:color="auto" w:fill="FFFFFF"/>
          </w:tcPr>
          <w:p w14:paraId="51439DD4"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lastRenderedPageBreak/>
              <w:t>521</w:t>
            </w:r>
          </w:p>
        </w:tc>
        <w:tc>
          <w:tcPr>
            <w:tcW w:w="6151" w:type="dxa"/>
            <w:tcBorders>
              <w:left w:val="single" w:sz="4" w:space="0" w:color="000000"/>
              <w:bottom w:val="single" w:sz="4" w:space="0" w:color="000000"/>
            </w:tcBorders>
            <w:shd w:val="clear" w:color="auto" w:fill="FFFFFF"/>
          </w:tcPr>
          <w:p w14:paraId="2A0AA2C3"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Стремянка 3307 рессоры задней </w:t>
            </w:r>
          </w:p>
        </w:tc>
        <w:tc>
          <w:tcPr>
            <w:tcW w:w="708" w:type="dxa"/>
            <w:tcBorders>
              <w:left w:val="single" w:sz="4" w:space="0" w:color="000000"/>
              <w:bottom w:val="single" w:sz="4" w:space="0" w:color="000000"/>
            </w:tcBorders>
            <w:shd w:val="clear" w:color="auto" w:fill="FFFFFF"/>
          </w:tcPr>
          <w:p w14:paraId="7512D70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ECFE64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8C14D2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797,50</w:t>
            </w:r>
          </w:p>
        </w:tc>
        <w:tc>
          <w:tcPr>
            <w:tcW w:w="1276" w:type="dxa"/>
            <w:tcBorders>
              <w:left w:val="single" w:sz="4" w:space="0" w:color="000000"/>
              <w:bottom w:val="single" w:sz="4" w:space="0" w:color="000000"/>
            </w:tcBorders>
            <w:shd w:val="clear" w:color="auto" w:fill="FFFFFF"/>
            <w:vAlign w:val="bottom"/>
          </w:tcPr>
          <w:p w14:paraId="6ABA205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870,00</w:t>
            </w:r>
          </w:p>
        </w:tc>
        <w:tc>
          <w:tcPr>
            <w:tcW w:w="1276" w:type="dxa"/>
            <w:tcBorders>
              <w:left w:val="single" w:sz="4" w:space="0" w:color="000000"/>
              <w:bottom w:val="single" w:sz="4" w:space="0" w:color="000000"/>
            </w:tcBorders>
            <w:shd w:val="clear" w:color="auto" w:fill="FFFFFF"/>
            <w:vAlign w:val="bottom"/>
          </w:tcPr>
          <w:p w14:paraId="0177B2E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797,50</w:t>
            </w:r>
          </w:p>
        </w:tc>
        <w:tc>
          <w:tcPr>
            <w:tcW w:w="1139" w:type="dxa"/>
            <w:tcBorders>
              <w:left w:val="single" w:sz="4" w:space="0" w:color="000000"/>
              <w:bottom w:val="single" w:sz="4" w:space="0" w:color="000000"/>
            </w:tcBorders>
            <w:shd w:val="clear" w:color="auto" w:fill="FFFFFF"/>
            <w:vAlign w:val="bottom"/>
          </w:tcPr>
          <w:p w14:paraId="68160C3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821,67</w:t>
            </w:r>
          </w:p>
        </w:tc>
        <w:tc>
          <w:tcPr>
            <w:tcW w:w="3117" w:type="dxa"/>
            <w:tcBorders>
              <w:left w:val="single" w:sz="4" w:space="0" w:color="000000"/>
              <w:bottom w:val="single" w:sz="4" w:space="0" w:color="000000"/>
              <w:right w:val="single" w:sz="4" w:space="0" w:color="000000"/>
            </w:tcBorders>
            <w:shd w:val="clear" w:color="auto" w:fill="FFFFFF"/>
            <w:vAlign w:val="bottom"/>
          </w:tcPr>
          <w:p w14:paraId="30DFC02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821,67</w:t>
            </w:r>
          </w:p>
        </w:tc>
      </w:tr>
      <w:tr w:rsidR="00D52AA2" w:rsidRPr="00D52AA2" w14:paraId="75C7A6EF" w14:textId="77777777" w:rsidTr="0058087C">
        <w:tc>
          <w:tcPr>
            <w:tcW w:w="512" w:type="dxa"/>
            <w:tcBorders>
              <w:left w:val="single" w:sz="4" w:space="0" w:color="000000"/>
              <w:bottom w:val="single" w:sz="4" w:space="0" w:color="000000"/>
            </w:tcBorders>
            <w:shd w:val="clear" w:color="auto" w:fill="FFFFFF"/>
          </w:tcPr>
          <w:p w14:paraId="2575D18F"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522</w:t>
            </w:r>
          </w:p>
        </w:tc>
        <w:tc>
          <w:tcPr>
            <w:tcW w:w="6151" w:type="dxa"/>
            <w:tcBorders>
              <w:left w:val="single" w:sz="4" w:space="0" w:color="000000"/>
              <w:bottom w:val="single" w:sz="4" w:space="0" w:color="000000"/>
            </w:tcBorders>
            <w:shd w:val="clear" w:color="auto" w:fill="FFFFFF"/>
          </w:tcPr>
          <w:p w14:paraId="33F51698"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Стремянка 53 рессоры зад. с/о длинная</w:t>
            </w:r>
          </w:p>
        </w:tc>
        <w:tc>
          <w:tcPr>
            <w:tcW w:w="708" w:type="dxa"/>
            <w:tcBorders>
              <w:left w:val="single" w:sz="4" w:space="0" w:color="000000"/>
              <w:bottom w:val="single" w:sz="4" w:space="0" w:color="000000"/>
            </w:tcBorders>
            <w:shd w:val="clear" w:color="auto" w:fill="FFFFFF"/>
          </w:tcPr>
          <w:p w14:paraId="5C708F2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5316F8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490D1D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770,00</w:t>
            </w:r>
          </w:p>
        </w:tc>
        <w:tc>
          <w:tcPr>
            <w:tcW w:w="1276" w:type="dxa"/>
            <w:tcBorders>
              <w:left w:val="single" w:sz="4" w:space="0" w:color="000000"/>
              <w:bottom w:val="single" w:sz="4" w:space="0" w:color="000000"/>
            </w:tcBorders>
            <w:shd w:val="clear" w:color="auto" w:fill="FFFFFF"/>
            <w:vAlign w:val="bottom"/>
          </w:tcPr>
          <w:p w14:paraId="32CEA3E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840,00</w:t>
            </w:r>
          </w:p>
        </w:tc>
        <w:tc>
          <w:tcPr>
            <w:tcW w:w="1276" w:type="dxa"/>
            <w:tcBorders>
              <w:left w:val="single" w:sz="4" w:space="0" w:color="000000"/>
              <w:bottom w:val="single" w:sz="4" w:space="0" w:color="000000"/>
            </w:tcBorders>
            <w:shd w:val="clear" w:color="auto" w:fill="FFFFFF"/>
            <w:vAlign w:val="bottom"/>
          </w:tcPr>
          <w:p w14:paraId="3C72D8B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770,00</w:t>
            </w:r>
          </w:p>
        </w:tc>
        <w:tc>
          <w:tcPr>
            <w:tcW w:w="1139" w:type="dxa"/>
            <w:tcBorders>
              <w:left w:val="single" w:sz="4" w:space="0" w:color="000000"/>
              <w:bottom w:val="single" w:sz="4" w:space="0" w:color="000000"/>
            </w:tcBorders>
            <w:shd w:val="clear" w:color="auto" w:fill="FFFFFF"/>
            <w:vAlign w:val="bottom"/>
          </w:tcPr>
          <w:p w14:paraId="1CF0D1B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793,33</w:t>
            </w:r>
          </w:p>
        </w:tc>
        <w:tc>
          <w:tcPr>
            <w:tcW w:w="3117" w:type="dxa"/>
            <w:tcBorders>
              <w:left w:val="single" w:sz="4" w:space="0" w:color="000000"/>
              <w:bottom w:val="single" w:sz="4" w:space="0" w:color="000000"/>
              <w:right w:val="single" w:sz="4" w:space="0" w:color="000000"/>
            </w:tcBorders>
            <w:shd w:val="clear" w:color="auto" w:fill="FFFFFF"/>
            <w:vAlign w:val="bottom"/>
          </w:tcPr>
          <w:p w14:paraId="5DAA9FF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793,33</w:t>
            </w:r>
          </w:p>
        </w:tc>
      </w:tr>
      <w:tr w:rsidR="00D52AA2" w:rsidRPr="00D52AA2" w14:paraId="7031B058" w14:textId="77777777" w:rsidTr="0058087C">
        <w:tc>
          <w:tcPr>
            <w:tcW w:w="512" w:type="dxa"/>
            <w:tcBorders>
              <w:left w:val="single" w:sz="4" w:space="0" w:color="000000"/>
              <w:bottom w:val="single" w:sz="4" w:space="0" w:color="000000"/>
            </w:tcBorders>
            <w:shd w:val="clear" w:color="auto" w:fill="FFFFFF"/>
          </w:tcPr>
          <w:p w14:paraId="075C27B9"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523</w:t>
            </w:r>
          </w:p>
        </w:tc>
        <w:tc>
          <w:tcPr>
            <w:tcW w:w="6151" w:type="dxa"/>
            <w:tcBorders>
              <w:left w:val="single" w:sz="4" w:space="0" w:color="000000"/>
              <w:bottom w:val="single" w:sz="4" w:space="0" w:color="000000"/>
            </w:tcBorders>
            <w:shd w:val="clear" w:color="auto" w:fill="FFFFFF"/>
          </w:tcPr>
          <w:p w14:paraId="756C9249"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Стремянка 53,3307 рессоры передней </w:t>
            </w:r>
          </w:p>
        </w:tc>
        <w:tc>
          <w:tcPr>
            <w:tcW w:w="708" w:type="dxa"/>
            <w:tcBorders>
              <w:left w:val="single" w:sz="4" w:space="0" w:color="000000"/>
              <w:bottom w:val="single" w:sz="4" w:space="0" w:color="000000"/>
            </w:tcBorders>
            <w:shd w:val="clear" w:color="auto" w:fill="FFFFFF"/>
          </w:tcPr>
          <w:p w14:paraId="6134EF8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6D7104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3991B2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341,00</w:t>
            </w:r>
          </w:p>
        </w:tc>
        <w:tc>
          <w:tcPr>
            <w:tcW w:w="1276" w:type="dxa"/>
            <w:tcBorders>
              <w:left w:val="single" w:sz="4" w:space="0" w:color="000000"/>
              <w:bottom w:val="single" w:sz="4" w:space="0" w:color="000000"/>
            </w:tcBorders>
            <w:shd w:val="clear" w:color="auto" w:fill="FFFFFF"/>
            <w:vAlign w:val="bottom"/>
          </w:tcPr>
          <w:p w14:paraId="63B3CEC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372,00</w:t>
            </w:r>
          </w:p>
        </w:tc>
        <w:tc>
          <w:tcPr>
            <w:tcW w:w="1276" w:type="dxa"/>
            <w:tcBorders>
              <w:left w:val="single" w:sz="4" w:space="0" w:color="000000"/>
              <w:bottom w:val="single" w:sz="4" w:space="0" w:color="000000"/>
            </w:tcBorders>
            <w:shd w:val="clear" w:color="auto" w:fill="FFFFFF"/>
            <w:vAlign w:val="bottom"/>
          </w:tcPr>
          <w:p w14:paraId="0410B52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341,00</w:t>
            </w:r>
          </w:p>
        </w:tc>
        <w:tc>
          <w:tcPr>
            <w:tcW w:w="1139" w:type="dxa"/>
            <w:tcBorders>
              <w:left w:val="single" w:sz="4" w:space="0" w:color="000000"/>
              <w:bottom w:val="single" w:sz="4" w:space="0" w:color="000000"/>
            </w:tcBorders>
            <w:shd w:val="clear" w:color="auto" w:fill="FFFFFF"/>
            <w:vAlign w:val="bottom"/>
          </w:tcPr>
          <w:p w14:paraId="1002ABF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351,33</w:t>
            </w:r>
          </w:p>
        </w:tc>
        <w:tc>
          <w:tcPr>
            <w:tcW w:w="3117" w:type="dxa"/>
            <w:tcBorders>
              <w:left w:val="single" w:sz="4" w:space="0" w:color="000000"/>
              <w:bottom w:val="single" w:sz="4" w:space="0" w:color="000000"/>
              <w:right w:val="single" w:sz="4" w:space="0" w:color="000000"/>
            </w:tcBorders>
            <w:shd w:val="clear" w:color="auto" w:fill="FFFFFF"/>
            <w:vAlign w:val="bottom"/>
          </w:tcPr>
          <w:p w14:paraId="518B831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351,33</w:t>
            </w:r>
          </w:p>
        </w:tc>
      </w:tr>
      <w:tr w:rsidR="00D52AA2" w:rsidRPr="00D52AA2" w14:paraId="0F2EE5FE" w14:textId="77777777" w:rsidTr="0058087C">
        <w:tc>
          <w:tcPr>
            <w:tcW w:w="512" w:type="dxa"/>
            <w:tcBorders>
              <w:left w:val="single" w:sz="4" w:space="0" w:color="000000"/>
              <w:bottom w:val="single" w:sz="4" w:space="0" w:color="000000"/>
            </w:tcBorders>
            <w:shd w:val="clear" w:color="auto" w:fill="FFFFFF"/>
          </w:tcPr>
          <w:p w14:paraId="3D4724BE"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524</w:t>
            </w:r>
          </w:p>
        </w:tc>
        <w:tc>
          <w:tcPr>
            <w:tcW w:w="6151" w:type="dxa"/>
            <w:tcBorders>
              <w:left w:val="single" w:sz="4" w:space="0" w:color="000000"/>
              <w:bottom w:val="single" w:sz="4" w:space="0" w:color="000000"/>
            </w:tcBorders>
            <w:shd w:val="clear" w:color="auto" w:fill="FFFFFF"/>
          </w:tcPr>
          <w:p w14:paraId="6D5961C4"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Ступица колеса 53,3307 задняя голая</w:t>
            </w:r>
          </w:p>
        </w:tc>
        <w:tc>
          <w:tcPr>
            <w:tcW w:w="708" w:type="dxa"/>
            <w:tcBorders>
              <w:left w:val="single" w:sz="4" w:space="0" w:color="000000"/>
              <w:bottom w:val="single" w:sz="4" w:space="0" w:color="000000"/>
            </w:tcBorders>
            <w:shd w:val="clear" w:color="auto" w:fill="FFFFFF"/>
          </w:tcPr>
          <w:p w14:paraId="190886C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72658F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53057D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6 380,00</w:t>
            </w:r>
          </w:p>
        </w:tc>
        <w:tc>
          <w:tcPr>
            <w:tcW w:w="1276" w:type="dxa"/>
            <w:tcBorders>
              <w:left w:val="single" w:sz="4" w:space="0" w:color="000000"/>
              <w:bottom w:val="single" w:sz="4" w:space="0" w:color="000000"/>
            </w:tcBorders>
            <w:shd w:val="clear" w:color="auto" w:fill="FFFFFF"/>
            <w:vAlign w:val="bottom"/>
          </w:tcPr>
          <w:p w14:paraId="7AA7D2F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6 960,00</w:t>
            </w:r>
          </w:p>
        </w:tc>
        <w:tc>
          <w:tcPr>
            <w:tcW w:w="1276" w:type="dxa"/>
            <w:tcBorders>
              <w:left w:val="single" w:sz="4" w:space="0" w:color="000000"/>
              <w:bottom w:val="single" w:sz="4" w:space="0" w:color="000000"/>
            </w:tcBorders>
            <w:shd w:val="clear" w:color="auto" w:fill="FFFFFF"/>
            <w:vAlign w:val="bottom"/>
          </w:tcPr>
          <w:p w14:paraId="1355161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6 380,00</w:t>
            </w:r>
          </w:p>
        </w:tc>
        <w:tc>
          <w:tcPr>
            <w:tcW w:w="1139" w:type="dxa"/>
            <w:tcBorders>
              <w:left w:val="single" w:sz="4" w:space="0" w:color="000000"/>
              <w:bottom w:val="single" w:sz="4" w:space="0" w:color="000000"/>
            </w:tcBorders>
            <w:shd w:val="clear" w:color="auto" w:fill="FFFFFF"/>
            <w:vAlign w:val="bottom"/>
          </w:tcPr>
          <w:p w14:paraId="423E1BF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6 573,33</w:t>
            </w:r>
          </w:p>
        </w:tc>
        <w:tc>
          <w:tcPr>
            <w:tcW w:w="3117" w:type="dxa"/>
            <w:tcBorders>
              <w:left w:val="single" w:sz="4" w:space="0" w:color="000000"/>
              <w:bottom w:val="single" w:sz="4" w:space="0" w:color="000000"/>
              <w:right w:val="single" w:sz="4" w:space="0" w:color="000000"/>
            </w:tcBorders>
            <w:shd w:val="clear" w:color="auto" w:fill="FFFFFF"/>
            <w:vAlign w:val="bottom"/>
          </w:tcPr>
          <w:p w14:paraId="63C4C7B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6 573,33</w:t>
            </w:r>
          </w:p>
        </w:tc>
      </w:tr>
      <w:tr w:rsidR="00D52AA2" w:rsidRPr="00D52AA2" w14:paraId="302E1CB8" w14:textId="77777777" w:rsidTr="0058087C">
        <w:tc>
          <w:tcPr>
            <w:tcW w:w="512" w:type="dxa"/>
            <w:tcBorders>
              <w:left w:val="single" w:sz="4" w:space="0" w:color="000000"/>
              <w:bottom w:val="single" w:sz="4" w:space="0" w:color="000000"/>
            </w:tcBorders>
            <w:shd w:val="clear" w:color="auto" w:fill="FFFFFF"/>
          </w:tcPr>
          <w:p w14:paraId="1539F653"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525</w:t>
            </w:r>
          </w:p>
        </w:tc>
        <w:tc>
          <w:tcPr>
            <w:tcW w:w="6151" w:type="dxa"/>
            <w:tcBorders>
              <w:left w:val="single" w:sz="4" w:space="0" w:color="000000"/>
              <w:bottom w:val="single" w:sz="4" w:space="0" w:color="000000"/>
            </w:tcBorders>
            <w:shd w:val="clear" w:color="auto" w:fill="FFFFFF"/>
          </w:tcPr>
          <w:p w14:paraId="6BAB98B4"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Ступица колеса 53,3307 передняя голая</w:t>
            </w:r>
          </w:p>
        </w:tc>
        <w:tc>
          <w:tcPr>
            <w:tcW w:w="708" w:type="dxa"/>
            <w:tcBorders>
              <w:left w:val="single" w:sz="4" w:space="0" w:color="000000"/>
              <w:bottom w:val="single" w:sz="4" w:space="0" w:color="000000"/>
            </w:tcBorders>
            <w:shd w:val="clear" w:color="auto" w:fill="FFFFFF"/>
          </w:tcPr>
          <w:p w14:paraId="310E275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70797C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955C9F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4 807,00</w:t>
            </w:r>
          </w:p>
        </w:tc>
        <w:tc>
          <w:tcPr>
            <w:tcW w:w="1276" w:type="dxa"/>
            <w:tcBorders>
              <w:left w:val="single" w:sz="4" w:space="0" w:color="000000"/>
              <w:bottom w:val="single" w:sz="4" w:space="0" w:color="000000"/>
            </w:tcBorders>
            <w:shd w:val="clear" w:color="auto" w:fill="FFFFFF"/>
            <w:vAlign w:val="bottom"/>
          </w:tcPr>
          <w:p w14:paraId="7B30DB9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5 244,00</w:t>
            </w:r>
          </w:p>
        </w:tc>
        <w:tc>
          <w:tcPr>
            <w:tcW w:w="1276" w:type="dxa"/>
            <w:tcBorders>
              <w:left w:val="single" w:sz="4" w:space="0" w:color="000000"/>
              <w:bottom w:val="single" w:sz="4" w:space="0" w:color="000000"/>
            </w:tcBorders>
            <w:shd w:val="clear" w:color="auto" w:fill="FFFFFF"/>
            <w:vAlign w:val="bottom"/>
          </w:tcPr>
          <w:p w14:paraId="1C6452A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4 807,00</w:t>
            </w:r>
          </w:p>
        </w:tc>
        <w:tc>
          <w:tcPr>
            <w:tcW w:w="1139" w:type="dxa"/>
            <w:tcBorders>
              <w:left w:val="single" w:sz="4" w:space="0" w:color="000000"/>
              <w:bottom w:val="single" w:sz="4" w:space="0" w:color="000000"/>
            </w:tcBorders>
            <w:shd w:val="clear" w:color="auto" w:fill="FFFFFF"/>
            <w:vAlign w:val="bottom"/>
          </w:tcPr>
          <w:p w14:paraId="4FC35F4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4 952,67</w:t>
            </w:r>
          </w:p>
        </w:tc>
        <w:tc>
          <w:tcPr>
            <w:tcW w:w="3117" w:type="dxa"/>
            <w:tcBorders>
              <w:left w:val="single" w:sz="4" w:space="0" w:color="000000"/>
              <w:bottom w:val="single" w:sz="4" w:space="0" w:color="000000"/>
              <w:right w:val="single" w:sz="4" w:space="0" w:color="000000"/>
            </w:tcBorders>
            <w:shd w:val="clear" w:color="auto" w:fill="FFFFFF"/>
            <w:vAlign w:val="bottom"/>
          </w:tcPr>
          <w:p w14:paraId="152B10B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4 952,67</w:t>
            </w:r>
          </w:p>
        </w:tc>
      </w:tr>
      <w:tr w:rsidR="00D52AA2" w:rsidRPr="00D52AA2" w14:paraId="557C88E6" w14:textId="77777777" w:rsidTr="0058087C">
        <w:tc>
          <w:tcPr>
            <w:tcW w:w="512" w:type="dxa"/>
            <w:tcBorders>
              <w:left w:val="single" w:sz="4" w:space="0" w:color="000000"/>
              <w:bottom w:val="single" w:sz="4" w:space="0" w:color="000000"/>
            </w:tcBorders>
            <w:shd w:val="clear" w:color="auto" w:fill="FFFFFF"/>
          </w:tcPr>
          <w:p w14:paraId="7410948F"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526</w:t>
            </w:r>
          </w:p>
        </w:tc>
        <w:tc>
          <w:tcPr>
            <w:tcW w:w="6151" w:type="dxa"/>
            <w:tcBorders>
              <w:left w:val="single" w:sz="4" w:space="0" w:color="000000"/>
              <w:bottom w:val="single" w:sz="4" w:space="0" w:color="000000"/>
            </w:tcBorders>
            <w:shd w:val="clear" w:color="auto" w:fill="FFFFFF"/>
          </w:tcPr>
          <w:p w14:paraId="3B202A5C"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Теплообменник 3309 Е-3</w:t>
            </w:r>
          </w:p>
        </w:tc>
        <w:tc>
          <w:tcPr>
            <w:tcW w:w="708" w:type="dxa"/>
            <w:tcBorders>
              <w:left w:val="single" w:sz="4" w:space="0" w:color="000000"/>
              <w:bottom w:val="single" w:sz="4" w:space="0" w:color="000000"/>
            </w:tcBorders>
            <w:shd w:val="clear" w:color="auto" w:fill="FFFFFF"/>
          </w:tcPr>
          <w:p w14:paraId="5C05E15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8A393B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667832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7 590,00</w:t>
            </w:r>
          </w:p>
        </w:tc>
        <w:tc>
          <w:tcPr>
            <w:tcW w:w="1276" w:type="dxa"/>
            <w:tcBorders>
              <w:left w:val="single" w:sz="4" w:space="0" w:color="000000"/>
              <w:bottom w:val="single" w:sz="4" w:space="0" w:color="000000"/>
            </w:tcBorders>
            <w:shd w:val="clear" w:color="auto" w:fill="FFFFFF"/>
            <w:vAlign w:val="bottom"/>
          </w:tcPr>
          <w:p w14:paraId="2C1FC35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8 280,00</w:t>
            </w:r>
          </w:p>
        </w:tc>
        <w:tc>
          <w:tcPr>
            <w:tcW w:w="1276" w:type="dxa"/>
            <w:tcBorders>
              <w:left w:val="single" w:sz="4" w:space="0" w:color="000000"/>
              <w:bottom w:val="single" w:sz="4" w:space="0" w:color="000000"/>
            </w:tcBorders>
            <w:shd w:val="clear" w:color="auto" w:fill="FFFFFF"/>
            <w:vAlign w:val="bottom"/>
          </w:tcPr>
          <w:p w14:paraId="5996B03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7 600,00</w:t>
            </w:r>
          </w:p>
        </w:tc>
        <w:tc>
          <w:tcPr>
            <w:tcW w:w="1139" w:type="dxa"/>
            <w:tcBorders>
              <w:left w:val="single" w:sz="4" w:space="0" w:color="000000"/>
              <w:bottom w:val="single" w:sz="4" w:space="0" w:color="000000"/>
            </w:tcBorders>
            <w:shd w:val="clear" w:color="auto" w:fill="FFFFFF"/>
            <w:vAlign w:val="bottom"/>
          </w:tcPr>
          <w:p w14:paraId="04F2D0E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7 823,33</w:t>
            </w:r>
          </w:p>
        </w:tc>
        <w:tc>
          <w:tcPr>
            <w:tcW w:w="3117" w:type="dxa"/>
            <w:tcBorders>
              <w:left w:val="single" w:sz="4" w:space="0" w:color="000000"/>
              <w:bottom w:val="single" w:sz="4" w:space="0" w:color="000000"/>
              <w:right w:val="single" w:sz="4" w:space="0" w:color="000000"/>
            </w:tcBorders>
            <w:shd w:val="clear" w:color="auto" w:fill="FFFFFF"/>
            <w:vAlign w:val="bottom"/>
          </w:tcPr>
          <w:p w14:paraId="7244D3C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7 823,33</w:t>
            </w:r>
          </w:p>
        </w:tc>
      </w:tr>
      <w:tr w:rsidR="00D52AA2" w:rsidRPr="00D52AA2" w14:paraId="310EB019" w14:textId="77777777" w:rsidTr="0058087C">
        <w:tc>
          <w:tcPr>
            <w:tcW w:w="512" w:type="dxa"/>
            <w:tcBorders>
              <w:left w:val="single" w:sz="4" w:space="0" w:color="000000"/>
              <w:bottom w:val="single" w:sz="4" w:space="0" w:color="000000"/>
            </w:tcBorders>
            <w:shd w:val="clear" w:color="auto" w:fill="FFFFFF"/>
          </w:tcPr>
          <w:p w14:paraId="259CCE13"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527</w:t>
            </w:r>
          </w:p>
        </w:tc>
        <w:tc>
          <w:tcPr>
            <w:tcW w:w="6151" w:type="dxa"/>
            <w:tcBorders>
              <w:left w:val="single" w:sz="4" w:space="0" w:color="000000"/>
              <w:bottom w:val="single" w:sz="4" w:space="0" w:color="000000"/>
            </w:tcBorders>
            <w:shd w:val="clear" w:color="auto" w:fill="FFFFFF"/>
          </w:tcPr>
          <w:p w14:paraId="0B9A85AC"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Труба выхлопная 53,3307</w:t>
            </w:r>
          </w:p>
        </w:tc>
        <w:tc>
          <w:tcPr>
            <w:tcW w:w="708" w:type="dxa"/>
            <w:tcBorders>
              <w:left w:val="single" w:sz="4" w:space="0" w:color="000000"/>
              <w:bottom w:val="single" w:sz="4" w:space="0" w:color="000000"/>
            </w:tcBorders>
            <w:shd w:val="clear" w:color="auto" w:fill="FFFFFF"/>
          </w:tcPr>
          <w:p w14:paraId="4206D7F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B993A8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0677EF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429,00</w:t>
            </w:r>
          </w:p>
        </w:tc>
        <w:tc>
          <w:tcPr>
            <w:tcW w:w="1276" w:type="dxa"/>
            <w:tcBorders>
              <w:left w:val="single" w:sz="4" w:space="0" w:color="000000"/>
              <w:bottom w:val="single" w:sz="4" w:space="0" w:color="000000"/>
            </w:tcBorders>
            <w:shd w:val="clear" w:color="auto" w:fill="FFFFFF"/>
            <w:vAlign w:val="bottom"/>
          </w:tcPr>
          <w:p w14:paraId="7D7FE5A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468,00</w:t>
            </w:r>
          </w:p>
        </w:tc>
        <w:tc>
          <w:tcPr>
            <w:tcW w:w="1276" w:type="dxa"/>
            <w:tcBorders>
              <w:left w:val="single" w:sz="4" w:space="0" w:color="000000"/>
              <w:bottom w:val="single" w:sz="4" w:space="0" w:color="000000"/>
            </w:tcBorders>
            <w:shd w:val="clear" w:color="auto" w:fill="FFFFFF"/>
            <w:vAlign w:val="bottom"/>
          </w:tcPr>
          <w:p w14:paraId="2E9B5DB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429,00</w:t>
            </w:r>
          </w:p>
        </w:tc>
        <w:tc>
          <w:tcPr>
            <w:tcW w:w="1139" w:type="dxa"/>
            <w:tcBorders>
              <w:left w:val="single" w:sz="4" w:space="0" w:color="000000"/>
              <w:bottom w:val="single" w:sz="4" w:space="0" w:color="000000"/>
            </w:tcBorders>
            <w:shd w:val="clear" w:color="auto" w:fill="FFFFFF"/>
            <w:vAlign w:val="bottom"/>
          </w:tcPr>
          <w:p w14:paraId="1967FC8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442,00</w:t>
            </w:r>
          </w:p>
        </w:tc>
        <w:tc>
          <w:tcPr>
            <w:tcW w:w="3117" w:type="dxa"/>
            <w:tcBorders>
              <w:left w:val="single" w:sz="4" w:space="0" w:color="000000"/>
              <w:bottom w:val="single" w:sz="4" w:space="0" w:color="000000"/>
              <w:right w:val="single" w:sz="4" w:space="0" w:color="000000"/>
            </w:tcBorders>
            <w:shd w:val="clear" w:color="auto" w:fill="FFFFFF"/>
            <w:vAlign w:val="bottom"/>
          </w:tcPr>
          <w:p w14:paraId="4550350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442,00</w:t>
            </w:r>
          </w:p>
        </w:tc>
      </w:tr>
      <w:tr w:rsidR="00D52AA2" w:rsidRPr="00D52AA2" w14:paraId="071AF642" w14:textId="77777777" w:rsidTr="0058087C">
        <w:tc>
          <w:tcPr>
            <w:tcW w:w="512" w:type="dxa"/>
            <w:tcBorders>
              <w:left w:val="single" w:sz="4" w:space="0" w:color="000000"/>
              <w:bottom w:val="single" w:sz="4" w:space="0" w:color="000000"/>
            </w:tcBorders>
            <w:shd w:val="clear" w:color="auto" w:fill="FFFFFF"/>
          </w:tcPr>
          <w:p w14:paraId="1B867A2A"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528</w:t>
            </w:r>
          </w:p>
        </w:tc>
        <w:tc>
          <w:tcPr>
            <w:tcW w:w="6151" w:type="dxa"/>
            <w:tcBorders>
              <w:left w:val="single" w:sz="4" w:space="0" w:color="000000"/>
              <w:bottom w:val="single" w:sz="4" w:space="0" w:color="000000"/>
            </w:tcBorders>
            <w:shd w:val="clear" w:color="auto" w:fill="FFFFFF"/>
          </w:tcPr>
          <w:p w14:paraId="110950E3"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Труба приемная 3309 с/о</w:t>
            </w:r>
          </w:p>
        </w:tc>
        <w:tc>
          <w:tcPr>
            <w:tcW w:w="708" w:type="dxa"/>
            <w:tcBorders>
              <w:left w:val="single" w:sz="4" w:space="0" w:color="000000"/>
              <w:bottom w:val="single" w:sz="4" w:space="0" w:color="000000"/>
            </w:tcBorders>
            <w:shd w:val="clear" w:color="auto" w:fill="FFFFFF"/>
          </w:tcPr>
          <w:p w14:paraId="2D70CDB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B90904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3FB4FA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2 585,00</w:t>
            </w:r>
          </w:p>
        </w:tc>
        <w:tc>
          <w:tcPr>
            <w:tcW w:w="1276" w:type="dxa"/>
            <w:tcBorders>
              <w:left w:val="single" w:sz="4" w:space="0" w:color="000000"/>
              <w:bottom w:val="single" w:sz="4" w:space="0" w:color="000000"/>
            </w:tcBorders>
            <w:shd w:val="clear" w:color="auto" w:fill="FFFFFF"/>
            <w:vAlign w:val="bottom"/>
          </w:tcPr>
          <w:p w14:paraId="6B2C8AE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2 820,00</w:t>
            </w:r>
          </w:p>
        </w:tc>
        <w:tc>
          <w:tcPr>
            <w:tcW w:w="1276" w:type="dxa"/>
            <w:tcBorders>
              <w:left w:val="single" w:sz="4" w:space="0" w:color="000000"/>
              <w:bottom w:val="single" w:sz="4" w:space="0" w:color="000000"/>
            </w:tcBorders>
            <w:shd w:val="clear" w:color="auto" w:fill="FFFFFF"/>
            <w:vAlign w:val="bottom"/>
          </w:tcPr>
          <w:p w14:paraId="26DA48D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2 585,00</w:t>
            </w:r>
          </w:p>
        </w:tc>
        <w:tc>
          <w:tcPr>
            <w:tcW w:w="1139" w:type="dxa"/>
            <w:tcBorders>
              <w:left w:val="single" w:sz="4" w:space="0" w:color="000000"/>
              <w:bottom w:val="single" w:sz="4" w:space="0" w:color="000000"/>
            </w:tcBorders>
            <w:shd w:val="clear" w:color="auto" w:fill="FFFFFF"/>
            <w:vAlign w:val="bottom"/>
          </w:tcPr>
          <w:p w14:paraId="1F2A2AE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2 663,33</w:t>
            </w:r>
          </w:p>
        </w:tc>
        <w:tc>
          <w:tcPr>
            <w:tcW w:w="3117" w:type="dxa"/>
            <w:tcBorders>
              <w:left w:val="single" w:sz="4" w:space="0" w:color="000000"/>
              <w:bottom w:val="single" w:sz="4" w:space="0" w:color="000000"/>
              <w:right w:val="single" w:sz="4" w:space="0" w:color="000000"/>
            </w:tcBorders>
            <w:shd w:val="clear" w:color="auto" w:fill="FFFFFF"/>
            <w:vAlign w:val="bottom"/>
          </w:tcPr>
          <w:p w14:paraId="2FBD2AA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2 663,33</w:t>
            </w:r>
          </w:p>
        </w:tc>
      </w:tr>
      <w:tr w:rsidR="00D52AA2" w:rsidRPr="00D52AA2" w14:paraId="3D216384" w14:textId="77777777" w:rsidTr="0058087C">
        <w:tc>
          <w:tcPr>
            <w:tcW w:w="512" w:type="dxa"/>
            <w:tcBorders>
              <w:left w:val="single" w:sz="4" w:space="0" w:color="000000"/>
              <w:bottom w:val="single" w:sz="4" w:space="0" w:color="000000"/>
            </w:tcBorders>
            <w:shd w:val="clear" w:color="auto" w:fill="FFFFFF"/>
          </w:tcPr>
          <w:p w14:paraId="3065F96D"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529</w:t>
            </w:r>
          </w:p>
        </w:tc>
        <w:tc>
          <w:tcPr>
            <w:tcW w:w="6151" w:type="dxa"/>
            <w:tcBorders>
              <w:left w:val="single" w:sz="4" w:space="0" w:color="000000"/>
              <w:bottom w:val="single" w:sz="4" w:space="0" w:color="000000"/>
            </w:tcBorders>
            <w:shd w:val="clear" w:color="auto" w:fill="FFFFFF"/>
          </w:tcPr>
          <w:p w14:paraId="531E8DF5"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Труба приемная левая 3307 </w:t>
            </w:r>
          </w:p>
        </w:tc>
        <w:tc>
          <w:tcPr>
            <w:tcW w:w="708" w:type="dxa"/>
            <w:tcBorders>
              <w:left w:val="single" w:sz="4" w:space="0" w:color="000000"/>
              <w:bottom w:val="single" w:sz="4" w:space="0" w:color="000000"/>
            </w:tcBorders>
            <w:shd w:val="clear" w:color="auto" w:fill="FFFFFF"/>
          </w:tcPr>
          <w:p w14:paraId="5638D52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D56419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11FF4F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2 123,00</w:t>
            </w:r>
          </w:p>
        </w:tc>
        <w:tc>
          <w:tcPr>
            <w:tcW w:w="1276" w:type="dxa"/>
            <w:tcBorders>
              <w:left w:val="single" w:sz="4" w:space="0" w:color="000000"/>
              <w:bottom w:val="single" w:sz="4" w:space="0" w:color="000000"/>
            </w:tcBorders>
            <w:shd w:val="clear" w:color="auto" w:fill="FFFFFF"/>
            <w:vAlign w:val="bottom"/>
          </w:tcPr>
          <w:p w14:paraId="52053B7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2 316,00</w:t>
            </w:r>
          </w:p>
        </w:tc>
        <w:tc>
          <w:tcPr>
            <w:tcW w:w="1276" w:type="dxa"/>
            <w:tcBorders>
              <w:left w:val="single" w:sz="4" w:space="0" w:color="000000"/>
              <w:bottom w:val="single" w:sz="4" w:space="0" w:color="000000"/>
            </w:tcBorders>
            <w:shd w:val="clear" w:color="auto" w:fill="FFFFFF"/>
            <w:vAlign w:val="bottom"/>
          </w:tcPr>
          <w:p w14:paraId="2DC608C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2 123,00</w:t>
            </w:r>
          </w:p>
        </w:tc>
        <w:tc>
          <w:tcPr>
            <w:tcW w:w="1139" w:type="dxa"/>
            <w:tcBorders>
              <w:left w:val="single" w:sz="4" w:space="0" w:color="000000"/>
              <w:bottom w:val="single" w:sz="4" w:space="0" w:color="000000"/>
            </w:tcBorders>
            <w:shd w:val="clear" w:color="auto" w:fill="FFFFFF"/>
            <w:vAlign w:val="bottom"/>
          </w:tcPr>
          <w:p w14:paraId="214AE8D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2 187,33</w:t>
            </w:r>
          </w:p>
        </w:tc>
        <w:tc>
          <w:tcPr>
            <w:tcW w:w="3117" w:type="dxa"/>
            <w:tcBorders>
              <w:left w:val="single" w:sz="4" w:space="0" w:color="000000"/>
              <w:bottom w:val="single" w:sz="4" w:space="0" w:color="000000"/>
              <w:right w:val="single" w:sz="4" w:space="0" w:color="000000"/>
            </w:tcBorders>
            <w:shd w:val="clear" w:color="auto" w:fill="FFFFFF"/>
            <w:vAlign w:val="bottom"/>
          </w:tcPr>
          <w:p w14:paraId="51D395A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2 187,33</w:t>
            </w:r>
          </w:p>
        </w:tc>
      </w:tr>
      <w:tr w:rsidR="00D52AA2" w:rsidRPr="00D52AA2" w14:paraId="5746CAA5" w14:textId="77777777" w:rsidTr="0058087C">
        <w:tc>
          <w:tcPr>
            <w:tcW w:w="512" w:type="dxa"/>
            <w:tcBorders>
              <w:left w:val="single" w:sz="4" w:space="0" w:color="000000"/>
              <w:bottom w:val="single" w:sz="4" w:space="0" w:color="000000"/>
            </w:tcBorders>
            <w:shd w:val="clear" w:color="auto" w:fill="FFFFFF"/>
          </w:tcPr>
          <w:p w14:paraId="44F380BD"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530</w:t>
            </w:r>
          </w:p>
        </w:tc>
        <w:tc>
          <w:tcPr>
            <w:tcW w:w="6151" w:type="dxa"/>
            <w:tcBorders>
              <w:left w:val="single" w:sz="4" w:space="0" w:color="000000"/>
              <w:bottom w:val="single" w:sz="4" w:space="0" w:color="000000"/>
            </w:tcBorders>
            <w:shd w:val="clear" w:color="auto" w:fill="FFFFFF"/>
          </w:tcPr>
          <w:p w14:paraId="4C9EBEEE"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Труба приемная левая 3307 Е-2</w:t>
            </w:r>
          </w:p>
        </w:tc>
        <w:tc>
          <w:tcPr>
            <w:tcW w:w="708" w:type="dxa"/>
            <w:tcBorders>
              <w:left w:val="single" w:sz="4" w:space="0" w:color="000000"/>
              <w:bottom w:val="single" w:sz="4" w:space="0" w:color="000000"/>
            </w:tcBorders>
            <w:shd w:val="clear" w:color="auto" w:fill="FFFFFF"/>
          </w:tcPr>
          <w:p w14:paraId="010F9C5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EEE3E7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4DFABF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5 005,00</w:t>
            </w:r>
          </w:p>
        </w:tc>
        <w:tc>
          <w:tcPr>
            <w:tcW w:w="1276" w:type="dxa"/>
            <w:tcBorders>
              <w:left w:val="single" w:sz="4" w:space="0" w:color="000000"/>
              <w:bottom w:val="single" w:sz="4" w:space="0" w:color="000000"/>
            </w:tcBorders>
            <w:shd w:val="clear" w:color="auto" w:fill="FFFFFF"/>
            <w:vAlign w:val="bottom"/>
          </w:tcPr>
          <w:p w14:paraId="33D5A37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5 460,00</w:t>
            </w:r>
          </w:p>
        </w:tc>
        <w:tc>
          <w:tcPr>
            <w:tcW w:w="1276" w:type="dxa"/>
            <w:tcBorders>
              <w:left w:val="single" w:sz="4" w:space="0" w:color="000000"/>
              <w:bottom w:val="single" w:sz="4" w:space="0" w:color="000000"/>
            </w:tcBorders>
            <w:shd w:val="clear" w:color="auto" w:fill="FFFFFF"/>
            <w:vAlign w:val="bottom"/>
          </w:tcPr>
          <w:p w14:paraId="25EBBEB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5 005,00</w:t>
            </w:r>
          </w:p>
        </w:tc>
        <w:tc>
          <w:tcPr>
            <w:tcW w:w="1139" w:type="dxa"/>
            <w:tcBorders>
              <w:left w:val="single" w:sz="4" w:space="0" w:color="000000"/>
              <w:bottom w:val="single" w:sz="4" w:space="0" w:color="000000"/>
            </w:tcBorders>
            <w:shd w:val="clear" w:color="auto" w:fill="FFFFFF"/>
            <w:vAlign w:val="bottom"/>
          </w:tcPr>
          <w:p w14:paraId="5FFFD00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5 156,67</w:t>
            </w:r>
          </w:p>
        </w:tc>
        <w:tc>
          <w:tcPr>
            <w:tcW w:w="3117" w:type="dxa"/>
            <w:tcBorders>
              <w:left w:val="single" w:sz="4" w:space="0" w:color="000000"/>
              <w:bottom w:val="single" w:sz="4" w:space="0" w:color="000000"/>
              <w:right w:val="single" w:sz="4" w:space="0" w:color="000000"/>
            </w:tcBorders>
            <w:shd w:val="clear" w:color="auto" w:fill="FFFFFF"/>
            <w:vAlign w:val="bottom"/>
          </w:tcPr>
          <w:p w14:paraId="73DBEE0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5 156,67</w:t>
            </w:r>
          </w:p>
        </w:tc>
      </w:tr>
      <w:tr w:rsidR="00D52AA2" w:rsidRPr="00D52AA2" w14:paraId="4061910A" w14:textId="77777777" w:rsidTr="0058087C">
        <w:tc>
          <w:tcPr>
            <w:tcW w:w="512" w:type="dxa"/>
            <w:tcBorders>
              <w:left w:val="single" w:sz="4" w:space="0" w:color="000000"/>
              <w:bottom w:val="single" w:sz="4" w:space="0" w:color="000000"/>
            </w:tcBorders>
            <w:shd w:val="clear" w:color="auto" w:fill="FFFFFF"/>
          </w:tcPr>
          <w:p w14:paraId="51D908F6"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531</w:t>
            </w:r>
          </w:p>
        </w:tc>
        <w:tc>
          <w:tcPr>
            <w:tcW w:w="6151" w:type="dxa"/>
            <w:tcBorders>
              <w:left w:val="single" w:sz="4" w:space="0" w:color="000000"/>
              <w:bottom w:val="single" w:sz="4" w:space="0" w:color="000000"/>
            </w:tcBorders>
            <w:shd w:val="clear" w:color="auto" w:fill="FFFFFF"/>
          </w:tcPr>
          <w:p w14:paraId="0E39AA39"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Труба приемная правая 3307 </w:t>
            </w:r>
          </w:p>
        </w:tc>
        <w:tc>
          <w:tcPr>
            <w:tcW w:w="708" w:type="dxa"/>
            <w:tcBorders>
              <w:left w:val="single" w:sz="4" w:space="0" w:color="000000"/>
              <w:bottom w:val="single" w:sz="4" w:space="0" w:color="000000"/>
            </w:tcBorders>
            <w:shd w:val="clear" w:color="auto" w:fill="FFFFFF"/>
          </w:tcPr>
          <w:p w14:paraId="554412E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F967C6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B2FCD7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2 035,00</w:t>
            </w:r>
          </w:p>
        </w:tc>
        <w:tc>
          <w:tcPr>
            <w:tcW w:w="1276" w:type="dxa"/>
            <w:tcBorders>
              <w:left w:val="single" w:sz="4" w:space="0" w:color="000000"/>
              <w:bottom w:val="single" w:sz="4" w:space="0" w:color="000000"/>
            </w:tcBorders>
            <w:shd w:val="clear" w:color="auto" w:fill="FFFFFF"/>
            <w:vAlign w:val="bottom"/>
          </w:tcPr>
          <w:p w14:paraId="33E9473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2 220,00</w:t>
            </w:r>
          </w:p>
        </w:tc>
        <w:tc>
          <w:tcPr>
            <w:tcW w:w="1276" w:type="dxa"/>
            <w:tcBorders>
              <w:left w:val="single" w:sz="4" w:space="0" w:color="000000"/>
              <w:bottom w:val="single" w:sz="4" w:space="0" w:color="000000"/>
            </w:tcBorders>
            <w:shd w:val="clear" w:color="auto" w:fill="FFFFFF"/>
            <w:vAlign w:val="bottom"/>
          </w:tcPr>
          <w:p w14:paraId="175DB05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2 035,00</w:t>
            </w:r>
          </w:p>
        </w:tc>
        <w:tc>
          <w:tcPr>
            <w:tcW w:w="1139" w:type="dxa"/>
            <w:tcBorders>
              <w:left w:val="single" w:sz="4" w:space="0" w:color="000000"/>
              <w:bottom w:val="single" w:sz="4" w:space="0" w:color="000000"/>
            </w:tcBorders>
            <w:shd w:val="clear" w:color="auto" w:fill="FFFFFF"/>
            <w:vAlign w:val="bottom"/>
          </w:tcPr>
          <w:p w14:paraId="0041FB2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2 096,67</w:t>
            </w:r>
          </w:p>
        </w:tc>
        <w:tc>
          <w:tcPr>
            <w:tcW w:w="3117" w:type="dxa"/>
            <w:tcBorders>
              <w:left w:val="single" w:sz="4" w:space="0" w:color="000000"/>
              <w:bottom w:val="single" w:sz="4" w:space="0" w:color="000000"/>
              <w:right w:val="single" w:sz="4" w:space="0" w:color="000000"/>
            </w:tcBorders>
            <w:shd w:val="clear" w:color="auto" w:fill="FFFFFF"/>
            <w:vAlign w:val="bottom"/>
          </w:tcPr>
          <w:p w14:paraId="7E4BE37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2 096,67</w:t>
            </w:r>
          </w:p>
        </w:tc>
      </w:tr>
      <w:tr w:rsidR="00D52AA2" w:rsidRPr="00D52AA2" w14:paraId="3AA49006" w14:textId="77777777" w:rsidTr="0058087C">
        <w:tc>
          <w:tcPr>
            <w:tcW w:w="512" w:type="dxa"/>
            <w:tcBorders>
              <w:left w:val="single" w:sz="4" w:space="0" w:color="000000"/>
              <w:bottom w:val="single" w:sz="4" w:space="0" w:color="000000"/>
            </w:tcBorders>
            <w:shd w:val="clear" w:color="auto" w:fill="FFFFFF"/>
          </w:tcPr>
          <w:p w14:paraId="7A0601D3"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532</w:t>
            </w:r>
          </w:p>
        </w:tc>
        <w:tc>
          <w:tcPr>
            <w:tcW w:w="6151" w:type="dxa"/>
            <w:tcBorders>
              <w:left w:val="single" w:sz="4" w:space="0" w:color="000000"/>
              <w:bottom w:val="single" w:sz="4" w:space="0" w:color="000000"/>
            </w:tcBorders>
            <w:shd w:val="clear" w:color="auto" w:fill="FFFFFF"/>
          </w:tcPr>
          <w:p w14:paraId="5380E9A5"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Труба приемная правая 3307 Е-2</w:t>
            </w:r>
          </w:p>
        </w:tc>
        <w:tc>
          <w:tcPr>
            <w:tcW w:w="708" w:type="dxa"/>
            <w:tcBorders>
              <w:left w:val="single" w:sz="4" w:space="0" w:color="000000"/>
              <w:bottom w:val="single" w:sz="4" w:space="0" w:color="000000"/>
            </w:tcBorders>
            <w:shd w:val="clear" w:color="auto" w:fill="FFFFFF"/>
          </w:tcPr>
          <w:p w14:paraId="139051A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299776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4861D9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5 115,00</w:t>
            </w:r>
          </w:p>
        </w:tc>
        <w:tc>
          <w:tcPr>
            <w:tcW w:w="1276" w:type="dxa"/>
            <w:tcBorders>
              <w:left w:val="single" w:sz="4" w:space="0" w:color="000000"/>
              <w:bottom w:val="single" w:sz="4" w:space="0" w:color="000000"/>
            </w:tcBorders>
            <w:shd w:val="clear" w:color="auto" w:fill="FFFFFF"/>
            <w:vAlign w:val="bottom"/>
          </w:tcPr>
          <w:p w14:paraId="582A9AD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5 580,00</w:t>
            </w:r>
          </w:p>
        </w:tc>
        <w:tc>
          <w:tcPr>
            <w:tcW w:w="1276" w:type="dxa"/>
            <w:tcBorders>
              <w:left w:val="single" w:sz="4" w:space="0" w:color="000000"/>
              <w:bottom w:val="single" w:sz="4" w:space="0" w:color="000000"/>
            </w:tcBorders>
            <w:shd w:val="clear" w:color="auto" w:fill="FFFFFF"/>
            <w:vAlign w:val="bottom"/>
          </w:tcPr>
          <w:p w14:paraId="7582707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5 115,00</w:t>
            </w:r>
          </w:p>
        </w:tc>
        <w:tc>
          <w:tcPr>
            <w:tcW w:w="1139" w:type="dxa"/>
            <w:tcBorders>
              <w:left w:val="single" w:sz="4" w:space="0" w:color="000000"/>
              <w:bottom w:val="single" w:sz="4" w:space="0" w:color="000000"/>
            </w:tcBorders>
            <w:shd w:val="clear" w:color="auto" w:fill="FFFFFF"/>
            <w:vAlign w:val="bottom"/>
          </w:tcPr>
          <w:p w14:paraId="28222B1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5 270,00</w:t>
            </w:r>
          </w:p>
        </w:tc>
        <w:tc>
          <w:tcPr>
            <w:tcW w:w="3117" w:type="dxa"/>
            <w:tcBorders>
              <w:left w:val="single" w:sz="4" w:space="0" w:color="000000"/>
              <w:bottom w:val="single" w:sz="4" w:space="0" w:color="000000"/>
              <w:right w:val="single" w:sz="4" w:space="0" w:color="000000"/>
            </w:tcBorders>
            <w:shd w:val="clear" w:color="auto" w:fill="FFFFFF"/>
            <w:vAlign w:val="bottom"/>
          </w:tcPr>
          <w:p w14:paraId="41DC473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5 270,00</w:t>
            </w:r>
          </w:p>
        </w:tc>
      </w:tr>
      <w:tr w:rsidR="00D52AA2" w:rsidRPr="00D52AA2" w14:paraId="7EB33955" w14:textId="77777777" w:rsidTr="0058087C">
        <w:tc>
          <w:tcPr>
            <w:tcW w:w="512" w:type="dxa"/>
            <w:tcBorders>
              <w:left w:val="single" w:sz="4" w:space="0" w:color="000000"/>
              <w:bottom w:val="single" w:sz="4" w:space="0" w:color="000000"/>
            </w:tcBorders>
            <w:shd w:val="clear" w:color="auto" w:fill="FFFFFF"/>
          </w:tcPr>
          <w:p w14:paraId="563612DD"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533</w:t>
            </w:r>
          </w:p>
        </w:tc>
        <w:tc>
          <w:tcPr>
            <w:tcW w:w="6151" w:type="dxa"/>
            <w:tcBorders>
              <w:left w:val="single" w:sz="4" w:space="0" w:color="000000"/>
              <w:bottom w:val="single" w:sz="4" w:space="0" w:color="000000"/>
            </w:tcBorders>
            <w:shd w:val="clear" w:color="auto" w:fill="FFFFFF"/>
          </w:tcPr>
          <w:p w14:paraId="737E9C92"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Труба промежуточная 3309 (2*3)</w:t>
            </w:r>
          </w:p>
        </w:tc>
        <w:tc>
          <w:tcPr>
            <w:tcW w:w="708" w:type="dxa"/>
            <w:tcBorders>
              <w:left w:val="single" w:sz="4" w:space="0" w:color="000000"/>
              <w:bottom w:val="single" w:sz="4" w:space="0" w:color="000000"/>
            </w:tcBorders>
            <w:shd w:val="clear" w:color="auto" w:fill="FFFFFF"/>
          </w:tcPr>
          <w:p w14:paraId="5B4989A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F325B7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9EC3DA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2 090,00</w:t>
            </w:r>
          </w:p>
        </w:tc>
        <w:tc>
          <w:tcPr>
            <w:tcW w:w="1276" w:type="dxa"/>
            <w:tcBorders>
              <w:left w:val="single" w:sz="4" w:space="0" w:color="000000"/>
              <w:bottom w:val="single" w:sz="4" w:space="0" w:color="000000"/>
            </w:tcBorders>
            <w:shd w:val="clear" w:color="auto" w:fill="FFFFFF"/>
            <w:vAlign w:val="bottom"/>
          </w:tcPr>
          <w:p w14:paraId="3706CDF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2 280,00</w:t>
            </w:r>
          </w:p>
        </w:tc>
        <w:tc>
          <w:tcPr>
            <w:tcW w:w="1276" w:type="dxa"/>
            <w:tcBorders>
              <w:left w:val="single" w:sz="4" w:space="0" w:color="000000"/>
              <w:bottom w:val="single" w:sz="4" w:space="0" w:color="000000"/>
            </w:tcBorders>
            <w:shd w:val="clear" w:color="auto" w:fill="FFFFFF"/>
            <w:vAlign w:val="bottom"/>
          </w:tcPr>
          <w:p w14:paraId="1B187EC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2 090,00</w:t>
            </w:r>
          </w:p>
        </w:tc>
        <w:tc>
          <w:tcPr>
            <w:tcW w:w="1139" w:type="dxa"/>
            <w:tcBorders>
              <w:left w:val="single" w:sz="4" w:space="0" w:color="000000"/>
              <w:bottom w:val="single" w:sz="4" w:space="0" w:color="000000"/>
            </w:tcBorders>
            <w:shd w:val="clear" w:color="auto" w:fill="FFFFFF"/>
            <w:vAlign w:val="bottom"/>
          </w:tcPr>
          <w:p w14:paraId="15C58B4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2 153,33</w:t>
            </w:r>
          </w:p>
        </w:tc>
        <w:tc>
          <w:tcPr>
            <w:tcW w:w="3117" w:type="dxa"/>
            <w:tcBorders>
              <w:left w:val="single" w:sz="4" w:space="0" w:color="000000"/>
              <w:bottom w:val="single" w:sz="4" w:space="0" w:color="000000"/>
              <w:right w:val="single" w:sz="4" w:space="0" w:color="000000"/>
            </w:tcBorders>
            <w:shd w:val="clear" w:color="auto" w:fill="FFFFFF"/>
            <w:vAlign w:val="bottom"/>
          </w:tcPr>
          <w:p w14:paraId="567C6EC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2 153,33</w:t>
            </w:r>
          </w:p>
        </w:tc>
      </w:tr>
      <w:tr w:rsidR="00D52AA2" w:rsidRPr="00D52AA2" w14:paraId="78C1AF2C" w14:textId="77777777" w:rsidTr="0058087C">
        <w:tc>
          <w:tcPr>
            <w:tcW w:w="512" w:type="dxa"/>
            <w:tcBorders>
              <w:left w:val="single" w:sz="4" w:space="0" w:color="000000"/>
              <w:bottom w:val="single" w:sz="4" w:space="0" w:color="000000"/>
            </w:tcBorders>
            <w:shd w:val="clear" w:color="auto" w:fill="FFFFFF"/>
          </w:tcPr>
          <w:p w14:paraId="3CAB7F0B"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534</w:t>
            </w:r>
          </w:p>
        </w:tc>
        <w:tc>
          <w:tcPr>
            <w:tcW w:w="6151" w:type="dxa"/>
            <w:tcBorders>
              <w:left w:val="single" w:sz="4" w:space="0" w:color="000000"/>
              <w:bottom w:val="single" w:sz="4" w:space="0" w:color="000000"/>
            </w:tcBorders>
            <w:shd w:val="clear" w:color="auto" w:fill="FFFFFF"/>
          </w:tcPr>
          <w:p w14:paraId="1A35AAEE"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Трубка 3307 компрессора</w:t>
            </w:r>
          </w:p>
        </w:tc>
        <w:tc>
          <w:tcPr>
            <w:tcW w:w="708" w:type="dxa"/>
            <w:tcBorders>
              <w:left w:val="single" w:sz="4" w:space="0" w:color="000000"/>
              <w:bottom w:val="single" w:sz="4" w:space="0" w:color="000000"/>
            </w:tcBorders>
            <w:shd w:val="clear" w:color="auto" w:fill="FFFFFF"/>
          </w:tcPr>
          <w:p w14:paraId="17EB2F7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488111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3046FA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2 145,00</w:t>
            </w:r>
          </w:p>
        </w:tc>
        <w:tc>
          <w:tcPr>
            <w:tcW w:w="1276" w:type="dxa"/>
            <w:tcBorders>
              <w:left w:val="single" w:sz="4" w:space="0" w:color="000000"/>
              <w:bottom w:val="single" w:sz="4" w:space="0" w:color="000000"/>
            </w:tcBorders>
            <w:shd w:val="clear" w:color="auto" w:fill="FFFFFF"/>
            <w:vAlign w:val="bottom"/>
          </w:tcPr>
          <w:p w14:paraId="3C3D354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2 340,00</w:t>
            </w:r>
          </w:p>
        </w:tc>
        <w:tc>
          <w:tcPr>
            <w:tcW w:w="1276" w:type="dxa"/>
            <w:tcBorders>
              <w:left w:val="single" w:sz="4" w:space="0" w:color="000000"/>
              <w:bottom w:val="single" w:sz="4" w:space="0" w:color="000000"/>
            </w:tcBorders>
            <w:shd w:val="clear" w:color="auto" w:fill="FFFFFF"/>
            <w:vAlign w:val="bottom"/>
          </w:tcPr>
          <w:p w14:paraId="1331170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2 145,00</w:t>
            </w:r>
          </w:p>
        </w:tc>
        <w:tc>
          <w:tcPr>
            <w:tcW w:w="1139" w:type="dxa"/>
            <w:tcBorders>
              <w:left w:val="single" w:sz="4" w:space="0" w:color="000000"/>
              <w:bottom w:val="single" w:sz="4" w:space="0" w:color="000000"/>
            </w:tcBorders>
            <w:shd w:val="clear" w:color="auto" w:fill="FFFFFF"/>
            <w:vAlign w:val="bottom"/>
          </w:tcPr>
          <w:p w14:paraId="5D4CDFD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2 210,00</w:t>
            </w:r>
          </w:p>
        </w:tc>
        <w:tc>
          <w:tcPr>
            <w:tcW w:w="3117" w:type="dxa"/>
            <w:tcBorders>
              <w:left w:val="single" w:sz="4" w:space="0" w:color="000000"/>
              <w:bottom w:val="single" w:sz="4" w:space="0" w:color="000000"/>
              <w:right w:val="single" w:sz="4" w:space="0" w:color="000000"/>
            </w:tcBorders>
            <w:shd w:val="clear" w:color="auto" w:fill="FFFFFF"/>
            <w:vAlign w:val="bottom"/>
          </w:tcPr>
          <w:p w14:paraId="693386A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2 210,00</w:t>
            </w:r>
          </w:p>
        </w:tc>
      </w:tr>
      <w:tr w:rsidR="00D52AA2" w:rsidRPr="00D52AA2" w14:paraId="44B1F032" w14:textId="77777777" w:rsidTr="0058087C">
        <w:tc>
          <w:tcPr>
            <w:tcW w:w="512" w:type="dxa"/>
            <w:tcBorders>
              <w:left w:val="single" w:sz="4" w:space="0" w:color="000000"/>
              <w:bottom w:val="single" w:sz="4" w:space="0" w:color="000000"/>
            </w:tcBorders>
            <w:shd w:val="clear" w:color="auto" w:fill="FFFFFF"/>
          </w:tcPr>
          <w:p w14:paraId="396A2A83"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535</w:t>
            </w:r>
          </w:p>
        </w:tc>
        <w:tc>
          <w:tcPr>
            <w:tcW w:w="6151" w:type="dxa"/>
            <w:tcBorders>
              <w:left w:val="single" w:sz="4" w:space="0" w:color="000000"/>
              <w:bottom w:val="single" w:sz="4" w:space="0" w:color="000000"/>
            </w:tcBorders>
            <w:shd w:val="clear" w:color="auto" w:fill="FFFFFF"/>
          </w:tcPr>
          <w:p w14:paraId="38EDC36D"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Трубка 3308 от золотника прод тяги</w:t>
            </w:r>
          </w:p>
        </w:tc>
        <w:tc>
          <w:tcPr>
            <w:tcW w:w="708" w:type="dxa"/>
            <w:tcBorders>
              <w:left w:val="single" w:sz="4" w:space="0" w:color="000000"/>
              <w:bottom w:val="single" w:sz="4" w:space="0" w:color="000000"/>
            </w:tcBorders>
            <w:shd w:val="clear" w:color="auto" w:fill="FFFFFF"/>
          </w:tcPr>
          <w:p w14:paraId="146EEC4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E6B957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052EEF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330,00</w:t>
            </w:r>
          </w:p>
        </w:tc>
        <w:tc>
          <w:tcPr>
            <w:tcW w:w="1276" w:type="dxa"/>
            <w:tcBorders>
              <w:left w:val="single" w:sz="4" w:space="0" w:color="000000"/>
              <w:bottom w:val="single" w:sz="4" w:space="0" w:color="000000"/>
            </w:tcBorders>
            <w:shd w:val="clear" w:color="auto" w:fill="FFFFFF"/>
            <w:vAlign w:val="bottom"/>
          </w:tcPr>
          <w:p w14:paraId="08A6850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360,00</w:t>
            </w:r>
          </w:p>
        </w:tc>
        <w:tc>
          <w:tcPr>
            <w:tcW w:w="1276" w:type="dxa"/>
            <w:tcBorders>
              <w:left w:val="single" w:sz="4" w:space="0" w:color="000000"/>
              <w:bottom w:val="single" w:sz="4" w:space="0" w:color="000000"/>
            </w:tcBorders>
            <w:shd w:val="clear" w:color="auto" w:fill="FFFFFF"/>
            <w:vAlign w:val="bottom"/>
          </w:tcPr>
          <w:p w14:paraId="774A045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330,00</w:t>
            </w:r>
          </w:p>
        </w:tc>
        <w:tc>
          <w:tcPr>
            <w:tcW w:w="1139" w:type="dxa"/>
            <w:tcBorders>
              <w:left w:val="single" w:sz="4" w:space="0" w:color="000000"/>
              <w:bottom w:val="single" w:sz="4" w:space="0" w:color="000000"/>
            </w:tcBorders>
            <w:shd w:val="clear" w:color="auto" w:fill="FFFFFF"/>
            <w:vAlign w:val="bottom"/>
          </w:tcPr>
          <w:p w14:paraId="6D9602B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340,00</w:t>
            </w:r>
          </w:p>
        </w:tc>
        <w:tc>
          <w:tcPr>
            <w:tcW w:w="3117" w:type="dxa"/>
            <w:tcBorders>
              <w:left w:val="single" w:sz="4" w:space="0" w:color="000000"/>
              <w:bottom w:val="single" w:sz="4" w:space="0" w:color="000000"/>
              <w:right w:val="single" w:sz="4" w:space="0" w:color="000000"/>
            </w:tcBorders>
            <w:shd w:val="clear" w:color="auto" w:fill="FFFFFF"/>
            <w:vAlign w:val="bottom"/>
          </w:tcPr>
          <w:p w14:paraId="2EF33E8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340,00</w:t>
            </w:r>
          </w:p>
        </w:tc>
      </w:tr>
      <w:tr w:rsidR="00D52AA2" w:rsidRPr="00D52AA2" w14:paraId="0F3F0078" w14:textId="77777777" w:rsidTr="0058087C">
        <w:tc>
          <w:tcPr>
            <w:tcW w:w="512" w:type="dxa"/>
            <w:tcBorders>
              <w:left w:val="single" w:sz="4" w:space="0" w:color="000000"/>
              <w:bottom w:val="single" w:sz="4" w:space="0" w:color="000000"/>
            </w:tcBorders>
            <w:shd w:val="clear" w:color="auto" w:fill="FFFFFF"/>
          </w:tcPr>
          <w:p w14:paraId="79588860"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536</w:t>
            </w:r>
          </w:p>
        </w:tc>
        <w:tc>
          <w:tcPr>
            <w:tcW w:w="6151" w:type="dxa"/>
            <w:tcBorders>
              <w:left w:val="single" w:sz="4" w:space="0" w:color="000000"/>
              <w:bottom w:val="single" w:sz="4" w:space="0" w:color="000000"/>
            </w:tcBorders>
            <w:shd w:val="clear" w:color="auto" w:fill="FFFFFF"/>
          </w:tcPr>
          <w:p w14:paraId="5474BF63"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Трубка 3309 дренажная Е-2</w:t>
            </w:r>
          </w:p>
        </w:tc>
        <w:tc>
          <w:tcPr>
            <w:tcW w:w="708" w:type="dxa"/>
            <w:tcBorders>
              <w:left w:val="single" w:sz="4" w:space="0" w:color="000000"/>
              <w:bottom w:val="single" w:sz="4" w:space="0" w:color="000000"/>
            </w:tcBorders>
            <w:shd w:val="clear" w:color="auto" w:fill="FFFFFF"/>
          </w:tcPr>
          <w:p w14:paraId="1DDF243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47C1C8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85E5D3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1 485,00</w:t>
            </w:r>
          </w:p>
        </w:tc>
        <w:tc>
          <w:tcPr>
            <w:tcW w:w="1276" w:type="dxa"/>
            <w:tcBorders>
              <w:left w:val="single" w:sz="4" w:space="0" w:color="000000"/>
              <w:bottom w:val="single" w:sz="4" w:space="0" w:color="000000"/>
            </w:tcBorders>
            <w:shd w:val="clear" w:color="auto" w:fill="FFFFFF"/>
            <w:vAlign w:val="bottom"/>
          </w:tcPr>
          <w:p w14:paraId="572C38A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1 620,00</w:t>
            </w:r>
          </w:p>
        </w:tc>
        <w:tc>
          <w:tcPr>
            <w:tcW w:w="1276" w:type="dxa"/>
            <w:tcBorders>
              <w:left w:val="single" w:sz="4" w:space="0" w:color="000000"/>
              <w:bottom w:val="single" w:sz="4" w:space="0" w:color="000000"/>
            </w:tcBorders>
            <w:shd w:val="clear" w:color="auto" w:fill="FFFFFF"/>
            <w:vAlign w:val="bottom"/>
          </w:tcPr>
          <w:p w14:paraId="5686B87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1 485,00</w:t>
            </w:r>
          </w:p>
        </w:tc>
        <w:tc>
          <w:tcPr>
            <w:tcW w:w="1139" w:type="dxa"/>
            <w:tcBorders>
              <w:left w:val="single" w:sz="4" w:space="0" w:color="000000"/>
              <w:bottom w:val="single" w:sz="4" w:space="0" w:color="000000"/>
            </w:tcBorders>
            <w:shd w:val="clear" w:color="auto" w:fill="FFFFFF"/>
            <w:vAlign w:val="bottom"/>
          </w:tcPr>
          <w:p w14:paraId="0960480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1 530,00</w:t>
            </w:r>
          </w:p>
        </w:tc>
        <w:tc>
          <w:tcPr>
            <w:tcW w:w="3117" w:type="dxa"/>
            <w:tcBorders>
              <w:left w:val="single" w:sz="4" w:space="0" w:color="000000"/>
              <w:bottom w:val="single" w:sz="4" w:space="0" w:color="000000"/>
              <w:right w:val="single" w:sz="4" w:space="0" w:color="000000"/>
            </w:tcBorders>
            <w:shd w:val="clear" w:color="auto" w:fill="FFFFFF"/>
            <w:vAlign w:val="bottom"/>
          </w:tcPr>
          <w:p w14:paraId="4DB7623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1 530,00</w:t>
            </w:r>
          </w:p>
        </w:tc>
      </w:tr>
      <w:tr w:rsidR="00D52AA2" w:rsidRPr="00D52AA2" w14:paraId="63ADB46E" w14:textId="77777777" w:rsidTr="0058087C">
        <w:tc>
          <w:tcPr>
            <w:tcW w:w="512" w:type="dxa"/>
            <w:tcBorders>
              <w:left w:val="single" w:sz="4" w:space="0" w:color="000000"/>
              <w:bottom w:val="single" w:sz="4" w:space="0" w:color="000000"/>
            </w:tcBorders>
            <w:shd w:val="clear" w:color="auto" w:fill="FFFFFF"/>
          </w:tcPr>
          <w:p w14:paraId="7F01A912"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537</w:t>
            </w:r>
          </w:p>
        </w:tc>
        <w:tc>
          <w:tcPr>
            <w:tcW w:w="6151" w:type="dxa"/>
            <w:tcBorders>
              <w:left w:val="single" w:sz="4" w:space="0" w:color="000000"/>
              <w:bottom w:val="single" w:sz="4" w:space="0" w:color="000000"/>
            </w:tcBorders>
            <w:shd w:val="clear" w:color="auto" w:fill="FFFFFF"/>
          </w:tcPr>
          <w:p w14:paraId="7DC0218E"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Трубка 3309 компрессора</w:t>
            </w:r>
          </w:p>
        </w:tc>
        <w:tc>
          <w:tcPr>
            <w:tcW w:w="708" w:type="dxa"/>
            <w:tcBorders>
              <w:left w:val="single" w:sz="4" w:space="0" w:color="000000"/>
              <w:bottom w:val="single" w:sz="4" w:space="0" w:color="000000"/>
            </w:tcBorders>
            <w:shd w:val="clear" w:color="auto" w:fill="FFFFFF"/>
          </w:tcPr>
          <w:p w14:paraId="4ED434E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DFE668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3B0E08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2 310,00</w:t>
            </w:r>
          </w:p>
        </w:tc>
        <w:tc>
          <w:tcPr>
            <w:tcW w:w="1276" w:type="dxa"/>
            <w:tcBorders>
              <w:left w:val="single" w:sz="4" w:space="0" w:color="000000"/>
              <w:bottom w:val="single" w:sz="4" w:space="0" w:color="000000"/>
            </w:tcBorders>
            <w:shd w:val="clear" w:color="auto" w:fill="FFFFFF"/>
            <w:vAlign w:val="bottom"/>
          </w:tcPr>
          <w:p w14:paraId="13A2627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2 520,00</w:t>
            </w:r>
          </w:p>
        </w:tc>
        <w:tc>
          <w:tcPr>
            <w:tcW w:w="1276" w:type="dxa"/>
            <w:tcBorders>
              <w:left w:val="single" w:sz="4" w:space="0" w:color="000000"/>
              <w:bottom w:val="single" w:sz="4" w:space="0" w:color="000000"/>
            </w:tcBorders>
            <w:shd w:val="clear" w:color="auto" w:fill="FFFFFF"/>
            <w:vAlign w:val="bottom"/>
          </w:tcPr>
          <w:p w14:paraId="57A7B39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2 310,00</w:t>
            </w:r>
          </w:p>
        </w:tc>
        <w:tc>
          <w:tcPr>
            <w:tcW w:w="1139" w:type="dxa"/>
            <w:tcBorders>
              <w:left w:val="single" w:sz="4" w:space="0" w:color="000000"/>
              <w:bottom w:val="single" w:sz="4" w:space="0" w:color="000000"/>
            </w:tcBorders>
            <w:shd w:val="clear" w:color="auto" w:fill="FFFFFF"/>
            <w:vAlign w:val="bottom"/>
          </w:tcPr>
          <w:p w14:paraId="57A16B3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2 380,00</w:t>
            </w:r>
          </w:p>
        </w:tc>
        <w:tc>
          <w:tcPr>
            <w:tcW w:w="3117" w:type="dxa"/>
            <w:tcBorders>
              <w:left w:val="single" w:sz="4" w:space="0" w:color="000000"/>
              <w:bottom w:val="single" w:sz="4" w:space="0" w:color="000000"/>
              <w:right w:val="single" w:sz="4" w:space="0" w:color="000000"/>
            </w:tcBorders>
            <w:shd w:val="clear" w:color="auto" w:fill="FFFFFF"/>
            <w:vAlign w:val="bottom"/>
          </w:tcPr>
          <w:p w14:paraId="669B022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2 380,00</w:t>
            </w:r>
          </w:p>
        </w:tc>
      </w:tr>
      <w:tr w:rsidR="00D52AA2" w:rsidRPr="00D52AA2" w14:paraId="3579AC9C" w14:textId="77777777" w:rsidTr="0058087C">
        <w:tc>
          <w:tcPr>
            <w:tcW w:w="512" w:type="dxa"/>
            <w:tcBorders>
              <w:left w:val="single" w:sz="4" w:space="0" w:color="000000"/>
              <w:bottom w:val="single" w:sz="4" w:space="0" w:color="000000"/>
            </w:tcBorders>
            <w:shd w:val="clear" w:color="auto" w:fill="FFFFFF"/>
          </w:tcPr>
          <w:p w14:paraId="19EFD740"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538</w:t>
            </w:r>
          </w:p>
        </w:tc>
        <w:tc>
          <w:tcPr>
            <w:tcW w:w="6151" w:type="dxa"/>
            <w:tcBorders>
              <w:left w:val="single" w:sz="4" w:space="0" w:color="000000"/>
              <w:bottom w:val="single" w:sz="4" w:space="0" w:color="000000"/>
            </w:tcBorders>
            <w:shd w:val="clear" w:color="auto" w:fill="FFFFFF"/>
          </w:tcPr>
          <w:p w14:paraId="21216C52"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Трубка 3309 от золотника прод тяги</w:t>
            </w:r>
          </w:p>
        </w:tc>
        <w:tc>
          <w:tcPr>
            <w:tcW w:w="708" w:type="dxa"/>
            <w:tcBorders>
              <w:left w:val="single" w:sz="4" w:space="0" w:color="000000"/>
              <w:bottom w:val="single" w:sz="4" w:space="0" w:color="000000"/>
            </w:tcBorders>
            <w:shd w:val="clear" w:color="auto" w:fill="FFFFFF"/>
          </w:tcPr>
          <w:p w14:paraId="1A4556D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122244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5D71A1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660,00</w:t>
            </w:r>
          </w:p>
        </w:tc>
        <w:tc>
          <w:tcPr>
            <w:tcW w:w="1276" w:type="dxa"/>
            <w:tcBorders>
              <w:left w:val="single" w:sz="4" w:space="0" w:color="000000"/>
              <w:bottom w:val="single" w:sz="4" w:space="0" w:color="000000"/>
            </w:tcBorders>
            <w:shd w:val="clear" w:color="auto" w:fill="FFFFFF"/>
            <w:vAlign w:val="bottom"/>
          </w:tcPr>
          <w:p w14:paraId="68103A0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720,00</w:t>
            </w:r>
          </w:p>
        </w:tc>
        <w:tc>
          <w:tcPr>
            <w:tcW w:w="1276" w:type="dxa"/>
            <w:tcBorders>
              <w:left w:val="single" w:sz="4" w:space="0" w:color="000000"/>
              <w:bottom w:val="single" w:sz="4" w:space="0" w:color="000000"/>
            </w:tcBorders>
            <w:shd w:val="clear" w:color="auto" w:fill="FFFFFF"/>
            <w:vAlign w:val="bottom"/>
          </w:tcPr>
          <w:p w14:paraId="518EB9F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660,00</w:t>
            </w:r>
          </w:p>
        </w:tc>
        <w:tc>
          <w:tcPr>
            <w:tcW w:w="1139" w:type="dxa"/>
            <w:tcBorders>
              <w:left w:val="single" w:sz="4" w:space="0" w:color="000000"/>
              <w:bottom w:val="single" w:sz="4" w:space="0" w:color="000000"/>
            </w:tcBorders>
            <w:shd w:val="clear" w:color="auto" w:fill="FFFFFF"/>
            <w:vAlign w:val="bottom"/>
          </w:tcPr>
          <w:p w14:paraId="6B81250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680,00</w:t>
            </w:r>
          </w:p>
        </w:tc>
        <w:tc>
          <w:tcPr>
            <w:tcW w:w="3117" w:type="dxa"/>
            <w:tcBorders>
              <w:left w:val="single" w:sz="4" w:space="0" w:color="000000"/>
              <w:bottom w:val="single" w:sz="4" w:space="0" w:color="000000"/>
              <w:right w:val="single" w:sz="4" w:space="0" w:color="000000"/>
            </w:tcBorders>
            <w:shd w:val="clear" w:color="auto" w:fill="FFFFFF"/>
            <w:vAlign w:val="bottom"/>
          </w:tcPr>
          <w:p w14:paraId="54755CE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680,00</w:t>
            </w:r>
          </w:p>
        </w:tc>
      </w:tr>
      <w:tr w:rsidR="00D52AA2" w:rsidRPr="00D52AA2" w14:paraId="6B12838D" w14:textId="77777777" w:rsidTr="0058087C">
        <w:tc>
          <w:tcPr>
            <w:tcW w:w="512" w:type="dxa"/>
            <w:tcBorders>
              <w:left w:val="single" w:sz="4" w:space="0" w:color="000000"/>
              <w:bottom w:val="single" w:sz="4" w:space="0" w:color="000000"/>
            </w:tcBorders>
            <w:shd w:val="clear" w:color="auto" w:fill="FFFFFF"/>
          </w:tcPr>
          <w:p w14:paraId="17DFBA56"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539</w:t>
            </w:r>
          </w:p>
        </w:tc>
        <w:tc>
          <w:tcPr>
            <w:tcW w:w="6151" w:type="dxa"/>
            <w:tcBorders>
              <w:left w:val="single" w:sz="4" w:space="0" w:color="000000"/>
              <w:bottom w:val="single" w:sz="4" w:space="0" w:color="000000"/>
            </w:tcBorders>
            <w:shd w:val="clear" w:color="auto" w:fill="FFFFFF"/>
          </w:tcPr>
          <w:p w14:paraId="7CFC2AAA"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Трубка 3309 от золотника прод тяги </w:t>
            </w:r>
          </w:p>
        </w:tc>
        <w:tc>
          <w:tcPr>
            <w:tcW w:w="708" w:type="dxa"/>
            <w:tcBorders>
              <w:left w:val="single" w:sz="4" w:space="0" w:color="000000"/>
              <w:bottom w:val="single" w:sz="4" w:space="0" w:color="000000"/>
            </w:tcBorders>
            <w:shd w:val="clear" w:color="auto" w:fill="FFFFFF"/>
          </w:tcPr>
          <w:p w14:paraId="70FDA92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E4F1E8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C51EC8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198,00</w:t>
            </w:r>
          </w:p>
        </w:tc>
        <w:tc>
          <w:tcPr>
            <w:tcW w:w="1276" w:type="dxa"/>
            <w:tcBorders>
              <w:left w:val="single" w:sz="4" w:space="0" w:color="000000"/>
              <w:bottom w:val="single" w:sz="4" w:space="0" w:color="000000"/>
            </w:tcBorders>
            <w:shd w:val="clear" w:color="auto" w:fill="FFFFFF"/>
            <w:vAlign w:val="bottom"/>
          </w:tcPr>
          <w:p w14:paraId="7DEC546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216,00</w:t>
            </w:r>
          </w:p>
        </w:tc>
        <w:tc>
          <w:tcPr>
            <w:tcW w:w="1276" w:type="dxa"/>
            <w:tcBorders>
              <w:left w:val="single" w:sz="4" w:space="0" w:color="000000"/>
              <w:bottom w:val="single" w:sz="4" w:space="0" w:color="000000"/>
            </w:tcBorders>
            <w:shd w:val="clear" w:color="auto" w:fill="FFFFFF"/>
            <w:vAlign w:val="bottom"/>
          </w:tcPr>
          <w:p w14:paraId="6E6DFCC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198,00</w:t>
            </w:r>
          </w:p>
        </w:tc>
        <w:tc>
          <w:tcPr>
            <w:tcW w:w="1139" w:type="dxa"/>
            <w:tcBorders>
              <w:left w:val="single" w:sz="4" w:space="0" w:color="000000"/>
              <w:bottom w:val="single" w:sz="4" w:space="0" w:color="000000"/>
            </w:tcBorders>
            <w:shd w:val="clear" w:color="auto" w:fill="FFFFFF"/>
            <w:vAlign w:val="bottom"/>
          </w:tcPr>
          <w:p w14:paraId="0C88568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204,00</w:t>
            </w:r>
          </w:p>
        </w:tc>
        <w:tc>
          <w:tcPr>
            <w:tcW w:w="3117" w:type="dxa"/>
            <w:tcBorders>
              <w:left w:val="single" w:sz="4" w:space="0" w:color="000000"/>
              <w:bottom w:val="single" w:sz="4" w:space="0" w:color="000000"/>
              <w:right w:val="single" w:sz="4" w:space="0" w:color="000000"/>
            </w:tcBorders>
            <w:shd w:val="clear" w:color="auto" w:fill="FFFFFF"/>
            <w:vAlign w:val="bottom"/>
          </w:tcPr>
          <w:p w14:paraId="656B93D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204,00</w:t>
            </w:r>
          </w:p>
        </w:tc>
      </w:tr>
      <w:tr w:rsidR="00D52AA2" w:rsidRPr="00D52AA2" w14:paraId="40AF4BB9" w14:textId="77777777" w:rsidTr="0058087C">
        <w:tc>
          <w:tcPr>
            <w:tcW w:w="512" w:type="dxa"/>
            <w:tcBorders>
              <w:left w:val="single" w:sz="4" w:space="0" w:color="000000"/>
              <w:bottom w:val="single" w:sz="4" w:space="0" w:color="000000"/>
            </w:tcBorders>
            <w:shd w:val="clear" w:color="auto" w:fill="FFFFFF"/>
          </w:tcPr>
          <w:p w14:paraId="404DB521"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540</w:t>
            </w:r>
          </w:p>
        </w:tc>
        <w:tc>
          <w:tcPr>
            <w:tcW w:w="6151" w:type="dxa"/>
            <w:tcBorders>
              <w:left w:val="single" w:sz="4" w:space="0" w:color="000000"/>
              <w:bottom w:val="single" w:sz="4" w:space="0" w:color="000000"/>
            </w:tcBorders>
            <w:shd w:val="clear" w:color="auto" w:fill="FFFFFF"/>
          </w:tcPr>
          <w:p w14:paraId="002A850A"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Трубка 3309 перепускная 10*8  </w:t>
            </w:r>
          </w:p>
        </w:tc>
        <w:tc>
          <w:tcPr>
            <w:tcW w:w="708" w:type="dxa"/>
            <w:tcBorders>
              <w:left w:val="single" w:sz="4" w:space="0" w:color="000000"/>
              <w:bottom w:val="single" w:sz="4" w:space="0" w:color="000000"/>
            </w:tcBorders>
            <w:shd w:val="clear" w:color="auto" w:fill="FFFFFF"/>
          </w:tcPr>
          <w:p w14:paraId="7A3E802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AC69EB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0C3151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1 485,00</w:t>
            </w:r>
          </w:p>
        </w:tc>
        <w:tc>
          <w:tcPr>
            <w:tcW w:w="1276" w:type="dxa"/>
            <w:tcBorders>
              <w:left w:val="single" w:sz="4" w:space="0" w:color="000000"/>
              <w:bottom w:val="single" w:sz="4" w:space="0" w:color="000000"/>
            </w:tcBorders>
            <w:shd w:val="clear" w:color="auto" w:fill="FFFFFF"/>
            <w:vAlign w:val="bottom"/>
          </w:tcPr>
          <w:p w14:paraId="170DDC7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1 620,00</w:t>
            </w:r>
          </w:p>
        </w:tc>
        <w:tc>
          <w:tcPr>
            <w:tcW w:w="1276" w:type="dxa"/>
            <w:tcBorders>
              <w:left w:val="single" w:sz="4" w:space="0" w:color="000000"/>
              <w:bottom w:val="single" w:sz="4" w:space="0" w:color="000000"/>
            </w:tcBorders>
            <w:shd w:val="clear" w:color="auto" w:fill="FFFFFF"/>
            <w:vAlign w:val="bottom"/>
          </w:tcPr>
          <w:p w14:paraId="09CEABE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1 485,00</w:t>
            </w:r>
          </w:p>
        </w:tc>
        <w:tc>
          <w:tcPr>
            <w:tcW w:w="1139" w:type="dxa"/>
            <w:tcBorders>
              <w:left w:val="single" w:sz="4" w:space="0" w:color="000000"/>
              <w:bottom w:val="single" w:sz="4" w:space="0" w:color="000000"/>
            </w:tcBorders>
            <w:shd w:val="clear" w:color="auto" w:fill="FFFFFF"/>
            <w:vAlign w:val="bottom"/>
          </w:tcPr>
          <w:p w14:paraId="58A5700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1 530,00</w:t>
            </w:r>
          </w:p>
        </w:tc>
        <w:tc>
          <w:tcPr>
            <w:tcW w:w="3117" w:type="dxa"/>
            <w:tcBorders>
              <w:left w:val="single" w:sz="4" w:space="0" w:color="000000"/>
              <w:bottom w:val="single" w:sz="4" w:space="0" w:color="000000"/>
              <w:right w:val="single" w:sz="4" w:space="0" w:color="000000"/>
            </w:tcBorders>
            <w:shd w:val="clear" w:color="auto" w:fill="FFFFFF"/>
            <w:vAlign w:val="bottom"/>
          </w:tcPr>
          <w:p w14:paraId="5DC7450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1 530,00</w:t>
            </w:r>
          </w:p>
        </w:tc>
      </w:tr>
      <w:tr w:rsidR="00D52AA2" w:rsidRPr="00D52AA2" w14:paraId="0C4C3F0A" w14:textId="77777777" w:rsidTr="0058087C">
        <w:tc>
          <w:tcPr>
            <w:tcW w:w="512" w:type="dxa"/>
            <w:tcBorders>
              <w:left w:val="single" w:sz="4" w:space="0" w:color="000000"/>
              <w:bottom w:val="single" w:sz="4" w:space="0" w:color="000000"/>
            </w:tcBorders>
            <w:shd w:val="clear" w:color="auto" w:fill="FFFFFF"/>
          </w:tcPr>
          <w:p w14:paraId="1FF8C490"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541</w:t>
            </w:r>
          </w:p>
        </w:tc>
        <w:tc>
          <w:tcPr>
            <w:tcW w:w="6151" w:type="dxa"/>
            <w:tcBorders>
              <w:left w:val="single" w:sz="4" w:space="0" w:color="000000"/>
              <w:bottom w:val="single" w:sz="4" w:space="0" w:color="000000"/>
            </w:tcBorders>
            <w:shd w:val="clear" w:color="auto" w:fill="FFFFFF"/>
          </w:tcPr>
          <w:p w14:paraId="25997F50"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Трубка 3309 тормозн.воздушн.</w:t>
            </w:r>
          </w:p>
        </w:tc>
        <w:tc>
          <w:tcPr>
            <w:tcW w:w="708" w:type="dxa"/>
            <w:tcBorders>
              <w:left w:val="single" w:sz="4" w:space="0" w:color="000000"/>
              <w:bottom w:val="single" w:sz="4" w:space="0" w:color="000000"/>
            </w:tcBorders>
            <w:shd w:val="clear" w:color="auto" w:fill="FFFFFF"/>
          </w:tcPr>
          <w:p w14:paraId="0CB5DFF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85E515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563301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2 046,00</w:t>
            </w:r>
          </w:p>
        </w:tc>
        <w:tc>
          <w:tcPr>
            <w:tcW w:w="1276" w:type="dxa"/>
            <w:tcBorders>
              <w:left w:val="single" w:sz="4" w:space="0" w:color="000000"/>
              <w:bottom w:val="single" w:sz="4" w:space="0" w:color="000000"/>
            </w:tcBorders>
            <w:shd w:val="clear" w:color="auto" w:fill="FFFFFF"/>
            <w:vAlign w:val="bottom"/>
          </w:tcPr>
          <w:p w14:paraId="19382EF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2 232,00</w:t>
            </w:r>
          </w:p>
        </w:tc>
        <w:tc>
          <w:tcPr>
            <w:tcW w:w="1276" w:type="dxa"/>
            <w:tcBorders>
              <w:left w:val="single" w:sz="4" w:space="0" w:color="000000"/>
              <w:bottom w:val="single" w:sz="4" w:space="0" w:color="000000"/>
            </w:tcBorders>
            <w:shd w:val="clear" w:color="auto" w:fill="FFFFFF"/>
            <w:vAlign w:val="bottom"/>
          </w:tcPr>
          <w:p w14:paraId="1B6E2F9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2 046,00</w:t>
            </w:r>
          </w:p>
        </w:tc>
        <w:tc>
          <w:tcPr>
            <w:tcW w:w="1139" w:type="dxa"/>
            <w:tcBorders>
              <w:left w:val="single" w:sz="4" w:space="0" w:color="000000"/>
              <w:bottom w:val="single" w:sz="4" w:space="0" w:color="000000"/>
            </w:tcBorders>
            <w:shd w:val="clear" w:color="auto" w:fill="FFFFFF"/>
            <w:vAlign w:val="bottom"/>
          </w:tcPr>
          <w:p w14:paraId="6D25863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2 108,00</w:t>
            </w:r>
          </w:p>
        </w:tc>
        <w:tc>
          <w:tcPr>
            <w:tcW w:w="3117" w:type="dxa"/>
            <w:tcBorders>
              <w:left w:val="single" w:sz="4" w:space="0" w:color="000000"/>
              <w:bottom w:val="single" w:sz="4" w:space="0" w:color="000000"/>
              <w:right w:val="single" w:sz="4" w:space="0" w:color="000000"/>
            </w:tcBorders>
            <w:shd w:val="clear" w:color="auto" w:fill="FFFFFF"/>
            <w:vAlign w:val="bottom"/>
          </w:tcPr>
          <w:p w14:paraId="539B6A5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2 108,00</w:t>
            </w:r>
          </w:p>
        </w:tc>
      </w:tr>
      <w:tr w:rsidR="00D52AA2" w:rsidRPr="00D52AA2" w14:paraId="6104C66E" w14:textId="77777777" w:rsidTr="0058087C">
        <w:tc>
          <w:tcPr>
            <w:tcW w:w="512" w:type="dxa"/>
            <w:tcBorders>
              <w:left w:val="single" w:sz="4" w:space="0" w:color="000000"/>
              <w:bottom w:val="single" w:sz="4" w:space="0" w:color="000000"/>
            </w:tcBorders>
            <w:shd w:val="clear" w:color="auto" w:fill="FFFFFF"/>
          </w:tcPr>
          <w:p w14:paraId="641B2086"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542</w:t>
            </w:r>
          </w:p>
        </w:tc>
        <w:tc>
          <w:tcPr>
            <w:tcW w:w="6151" w:type="dxa"/>
            <w:tcBorders>
              <w:left w:val="single" w:sz="4" w:space="0" w:color="000000"/>
              <w:bottom w:val="single" w:sz="4" w:space="0" w:color="000000"/>
            </w:tcBorders>
            <w:shd w:val="clear" w:color="auto" w:fill="FFFFFF"/>
          </w:tcPr>
          <w:p w14:paraId="7FBB8FDD"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Трубка 3309,Валдай Е-2 переп.10*8 (ГИБКАЯ) </w:t>
            </w:r>
          </w:p>
        </w:tc>
        <w:tc>
          <w:tcPr>
            <w:tcW w:w="708" w:type="dxa"/>
            <w:tcBorders>
              <w:left w:val="single" w:sz="4" w:space="0" w:color="000000"/>
              <w:bottom w:val="single" w:sz="4" w:space="0" w:color="000000"/>
            </w:tcBorders>
            <w:shd w:val="clear" w:color="auto" w:fill="FFFFFF"/>
          </w:tcPr>
          <w:p w14:paraId="598B13A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77E165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B2B8FD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1 595,00</w:t>
            </w:r>
          </w:p>
        </w:tc>
        <w:tc>
          <w:tcPr>
            <w:tcW w:w="1276" w:type="dxa"/>
            <w:tcBorders>
              <w:left w:val="single" w:sz="4" w:space="0" w:color="000000"/>
              <w:bottom w:val="single" w:sz="4" w:space="0" w:color="000000"/>
            </w:tcBorders>
            <w:shd w:val="clear" w:color="auto" w:fill="FFFFFF"/>
            <w:vAlign w:val="bottom"/>
          </w:tcPr>
          <w:p w14:paraId="613A50E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1 740,00</w:t>
            </w:r>
          </w:p>
        </w:tc>
        <w:tc>
          <w:tcPr>
            <w:tcW w:w="1276" w:type="dxa"/>
            <w:tcBorders>
              <w:left w:val="single" w:sz="4" w:space="0" w:color="000000"/>
              <w:bottom w:val="single" w:sz="4" w:space="0" w:color="000000"/>
            </w:tcBorders>
            <w:shd w:val="clear" w:color="auto" w:fill="FFFFFF"/>
            <w:vAlign w:val="bottom"/>
          </w:tcPr>
          <w:p w14:paraId="153F467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1 595,00</w:t>
            </w:r>
          </w:p>
        </w:tc>
        <w:tc>
          <w:tcPr>
            <w:tcW w:w="1139" w:type="dxa"/>
            <w:tcBorders>
              <w:left w:val="single" w:sz="4" w:space="0" w:color="000000"/>
              <w:bottom w:val="single" w:sz="4" w:space="0" w:color="000000"/>
            </w:tcBorders>
            <w:shd w:val="clear" w:color="auto" w:fill="FFFFFF"/>
            <w:vAlign w:val="bottom"/>
          </w:tcPr>
          <w:p w14:paraId="377E860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1 643,33</w:t>
            </w:r>
          </w:p>
        </w:tc>
        <w:tc>
          <w:tcPr>
            <w:tcW w:w="3117" w:type="dxa"/>
            <w:tcBorders>
              <w:left w:val="single" w:sz="4" w:space="0" w:color="000000"/>
              <w:bottom w:val="single" w:sz="4" w:space="0" w:color="000000"/>
              <w:right w:val="single" w:sz="4" w:space="0" w:color="000000"/>
            </w:tcBorders>
            <w:shd w:val="clear" w:color="auto" w:fill="FFFFFF"/>
            <w:vAlign w:val="bottom"/>
          </w:tcPr>
          <w:p w14:paraId="0BE811E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1 643,33</w:t>
            </w:r>
          </w:p>
        </w:tc>
      </w:tr>
      <w:tr w:rsidR="00D52AA2" w:rsidRPr="00D52AA2" w14:paraId="21E5CE86" w14:textId="77777777" w:rsidTr="0058087C">
        <w:tc>
          <w:tcPr>
            <w:tcW w:w="512" w:type="dxa"/>
            <w:tcBorders>
              <w:left w:val="single" w:sz="4" w:space="0" w:color="000000"/>
              <w:bottom w:val="single" w:sz="4" w:space="0" w:color="000000"/>
            </w:tcBorders>
            <w:shd w:val="clear" w:color="auto" w:fill="FFFFFF"/>
          </w:tcPr>
          <w:p w14:paraId="0F3D442E"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543</w:t>
            </w:r>
          </w:p>
        </w:tc>
        <w:tc>
          <w:tcPr>
            <w:tcW w:w="6151" w:type="dxa"/>
            <w:tcBorders>
              <w:left w:val="single" w:sz="4" w:space="0" w:color="000000"/>
              <w:bottom w:val="single" w:sz="4" w:space="0" w:color="000000"/>
            </w:tcBorders>
            <w:shd w:val="clear" w:color="auto" w:fill="FFFFFF"/>
          </w:tcPr>
          <w:p w14:paraId="3C6D4080"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Трубка ГУР 3308,3309 всасывающая </w:t>
            </w:r>
          </w:p>
        </w:tc>
        <w:tc>
          <w:tcPr>
            <w:tcW w:w="708" w:type="dxa"/>
            <w:tcBorders>
              <w:left w:val="single" w:sz="4" w:space="0" w:color="000000"/>
              <w:bottom w:val="single" w:sz="4" w:space="0" w:color="000000"/>
            </w:tcBorders>
            <w:shd w:val="clear" w:color="auto" w:fill="FFFFFF"/>
          </w:tcPr>
          <w:p w14:paraId="4650334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DCC479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0E458E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3 575,00</w:t>
            </w:r>
          </w:p>
        </w:tc>
        <w:tc>
          <w:tcPr>
            <w:tcW w:w="1276" w:type="dxa"/>
            <w:tcBorders>
              <w:left w:val="single" w:sz="4" w:space="0" w:color="000000"/>
              <w:bottom w:val="single" w:sz="4" w:space="0" w:color="000000"/>
            </w:tcBorders>
            <w:shd w:val="clear" w:color="auto" w:fill="FFFFFF"/>
            <w:vAlign w:val="bottom"/>
          </w:tcPr>
          <w:p w14:paraId="0333945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3 900,00</w:t>
            </w:r>
          </w:p>
        </w:tc>
        <w:tc>
          <w:tcPr>
            <w:tcW w:w="1276" w:type="dxa"/>
            <w:tcBorders>
              <w:left w:val="single" w:sz="4" w:space="0" w:color="000000"/>
              <w:bottom w:val="single" w:sz="4" w:space="0" w:color="000000"/>
            </w:tcBorders>
            <w:shd w:val="clear" w:color="auto" w:fill="FFFFFF"/>
            <w:vAlign w:val="bottom"/>
          </w:tcPr>
          <w:p w14:paraId="6CCDF81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3 575,00</w:t>
            </w:r>
          </w:p>
        </w:tc>
        <w:tc>
          <w:tcPr>
            <w:tcW w:w="1139" w:type="dxa"/>
            <w:tcBorders>
              <w:left w:val="single" w:sz="4" w:space="0" w:color="000000"/>
              <w:bottom w:val="single" w:sz="4" w:space="0" w:color="000000"/>
            </w:tcBorders>
            <w:shd w:val="clear" w:color="auto" w:fill="FFFFFF"/>
            <w:vAlign w:val="bottom"/>
          </w:tcPr>
          <w:p w14:paraId="34B440B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3 683,33</w:t>
            </w:r>
          </w:p>
        </w:tc>
        <w:tc>
          <w:tcPr>
            <w:tcW w:w="3117" w:type="dxa"/>
            <w:tcBorders>
              <w:left w:val="single" w:sz="4" w:space="0" w:color="000000"/>
              <w:bottom w:val="single" w:sz="4" w:space="0" w:color="000000"/>
              <w:right w:val="single" w:sz="4" w:space="0" w:color="000000"/>
            </w:tcBorders>
            <w:shd w:val="clear" w:color="auto" w:fill="FFFFFF"/>
            <w:vAlign w:val="bottom"/>
          </w:tcPr>
          <w:p w14:paraId="02235E5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3 683,33</w:t>
            </w:r>
          </w:p>
        </w:tc>
      </w:tr>
      <w:tr w:rsidR="00D52AA2" w:rsidRPr="00D52AA2" w14:paraId="13D4EAA0" w14:textId="77777777" w:rsidTr="0058087C">
        <w:tc>
          <w:tcPr>
            <w:tcW w:w="512" w:type="dxa"/>
            <w:tcBorders>
              <w:left w:val="single" w:sz="4" w:space="0" w:color="000000"/>
              <w:bottom w:val="single" w:sz="4" w:space="0" w:color="000000"/>
            </w:tcBorders>
            <w:shd w:val="clear" w:color="auto" w:fill="FFFFFF"/>
          </w:tcPr>
          <w:p w14:paraId="0830ABA6"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544</w:t>
            </w:r>
          </w:p>
        </w:tc>
        <w:tc>
          <w:tcPr>
            <w:tcW w:w="6151" w:type="dxa"/>
            <w:tcBorders>
              <w:left w:val="single" w:sz="4" w:space="0" w:color="000000"/>
              <w:bottom w:val="single" w:sz="4" w:space="0" w:color="000000"/>
            </w:tcBorders>
            <w:shd w:val="clear" w:color="auto" w:fill="FFFFFF"/>
          </w:tcPr>
          <w:p w14:paraId="4E35B5ED"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Трубка ГУР 3309 всасывающая (гайка-под хомут) с пруж</w:t>
            </w:r>
          </w:p>
        </w:tc>
        <w:tc>
          <w:tcPr>
            <w:tcW w:w="708" w:type="dxa"/>
            <w:tcBorders>
              <w:left w:val="single" w:sz="4" w:space="0" w:color="000000"/>
              <w:bottom w:val="single" w:sz="4" w:space="0" w:color="000000"/>
            </w:tcBorders>
            <w:shd w:val="clear" w:color="auto" w:fill="FFFFFF"/>
          </w:tcPr>
          <w:p w14:paraId="7D912EE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5C0F35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643221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1 870,00</w:t>
            </w:r>
          </w:p>
        </w:tc>
        <w:tc>
          <w:tcPr>
            <w:tcW w:w="1276" w:type="dxa"/>
            <w:tcBorders>
              <w:left w:val="single" w:sz="4" w:space="0" w:color="000000"/>
              <w:bottom w:val="single" w:sz="4" w:space="0" w:color="000000"/>
            </w:tcBorders>
            <w:shd w:val="clear" w:color="auto" w:fill="FFFFFF"/>
            <w:vAlign w:val="bottom"/>
          </w:tcPr>
          <w:p w14:paraId="287FF15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2 040,00</w:t>
            </w:r>
          </w:p>
        </w:tc>
        <w:tc>
          <w:tcPr>
            <w:tcW w:w="1276" w:type="dxa"/>
            <w:tcBorders>
              <w:left w:val="single" w:sz="4" w:space="0" w:color="000000"/>
              <w:bottom w:val="single" w:sz="4" w:space="0" w:color="000000"/>
            </w:tcBorders>
            <w:shd w:val="clear" w:color="auto" w:fill="FFFFFF"/>
            <w:vAlign w:val="bottom"/>
          </w:tcPr>
          <w:p w14:paraId="4F5ABC1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1 870,00</w:t>
            </w:r>
          </w:p>
        </w:tc>
        <w:tc>
          <w:tcPr>
            <w:tcW w:w="1139" w:type="dxa"/>
            <w:tcBorders>
              <w:left w:val="single" w:sz="4" w:space="0" w:color="000000"/>
              <w:bottom w:val="single" w:sz="4" w:space="0" w:color="000000"/>
            </w:tcBorders>
            <w:shd w:val="clear" w:color="auto" w:fill="FFFFFF"/>
            <w:vAlign w:val="bottom"/>
          </w:tcPr>
          <w:p w14:paraId="66EFD47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1 926,67</w:t>
            </w:r>
          </w:p>
        </w:tc>
        <w:tc>
          <w:tcPr>
            <w:tcW w:w="3117" w:type="dxa"/>
            <w:tcBorders>
              <w:left w:val="single" w:sz="4" w:space="0" w:color="000000"/>
              <w:bottom w:val="single" w:sz="4" w:space="0" w:color="000000"/>
              <w:right w:val="single" w:sz="4" w:space="0" w:color="000000"/>
            </w:tcBorders>
            <w:shd w:val="clear" w:color="auto" w:fill="FFFFFF"/>
            <w:vAlign w:val="bottom"/>
          </w:tcPr>
          <w:p w14:paraId="19B6C5F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1 926,67</w:t>
            </w:r>
          </w:p>
        </w:tc>
      </w:tr>
      <w:tr w:rsidR="00D52AA2" w:rsidRPr="00D52AA2" w14:paraId="739AF6E7" w14:textId="77777777" w:rsidTr="0058087C">
        <w:tc>
          <w:tcPr>
            <w:tcW w:w="512" w:type="dxa"/>
            <w:tcBorders>
              <w:left w:val="single" w:sz="4" w:space="0" w:color="000000"/>
              <w:bottom w:val="single" w:sz="4" w:space="0" w:color="000000"/>
            </w:tcBorders>
            <w:shd w:val="clear" w:color="auto" w:fill="FFFFFF"/>
          </w:tcPr>
          <w:p w14:paraId="6A39AC74"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545</w:t>
            </w:r>
          </w:p>
        </w:tc>
        <w:tc>
          <w:tcPr>
            <w:tcW w:w="6151" w:type="dxa"/>
            <w:tcBorders>
              <w:left w:val="single" w:sz="4" w:space="0" w:color="000000"/>
              <w:bottom w:val="single" w:sz="4" w:space="0" w:color="000000"/>
            </w:tcBorders>
            <w:shd w:val="clear" w:color="auto" w:fill="FFFFFF"/>
          </w:tcPr>
          <w:p w14:paraId="4199BE0D"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Трубка ГУР 3309,33081 нагнетательная (гайка-гайка)</w:t>
            </w:r>
          </w:p>
        </w:tc>
        <w:tc>
          <w:tcPr>
            <w:tcW w:w="708" w:type="dxa"/>
            <w:tcBorders>
              <w:left w:val="single" w:sz="4" w:space="0" w:color="000000"/>
              <w:bottom w:val="single" w:sz="4" w:space="0" w:color="000000"/>
            </w:tcBorders>
            <w:shd w:val="clear" w:color="auto" w:fill="FFFFFF"/>
          </w:tcPr>
          <w:p w14:paraId="421CBF6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3E6D11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8F04BE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2 200,00</w:t>
            </w:r>
          </w:p>
        </w:tc>
        <w:tc>
          <w:tcPr>
            <w:tcW w:w="1276" w:type="dxa"/>
            <w:tcBorders>
              <w:left w:val="single" w:sz="4" w:space="0" w:color="000000"/>
              <w:bottom w:val="single" w:sz="4" w:space="0" w:color="000000"/>
            </w:tcBorders>
            <w:shd w:val="clear" w:color="auto" w:fill="FFFFFF"/>
            <w:vAlign w:val="bottom"/>
          </w:tcPr>
          <w:p w14:paraId="259DA48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2 400,00</w:t>
            </w:r>
          </w:p>
        </w:tc>
        <w:tc>
          <w:tcPr>
            <w:tcW w:w="1276" w:type="dxa"/>
            <w:tcBorders>
              <w:left w:val="single" w:sz="4" w:space="0" w:color="000000"/>
              <w:bottom w:val="single" w:sz="4" w:space="0" w:color="000000"/>
            </w:tcBorders>
            <w:shd w:val="clear" w:color="auto" w:fill="FFFFFF"/>
            <w:vAlign w:val="bottom"/>
          </w:tcPr>
          <w:p w14:paraId="2BBCC7C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2 200,00</w:t>
            </w:r>
          </w:p>
        </w:tc>
        <w:tc>
          <w:tcPr>
            <w:tcW w:w="1139" w:type="dxa"/>
            <w:tcBorders>
              <w:left w:val="single" w:sz="4" w:space="0" w:color="000000"/>
              <w:bottom w:val="single" w:sz="4" w:space="0" w:color="000000"/>
            </w:tcBorders>
            <w:shd w:val="clear" w:color="auto" w:fill="FFFFFF"/>
            <w:vAlign w:val="bottom"/>
          </w:tcPr>
          <w:p w14:paraId="0449BC4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2 266,67</w:t>
            </w:r>
          </w:p>
        </w:tc>
        <w:tc>
          <w:tcPr>
            <w:tcW w:w="3117" w:type="dxa"/>
            <w:tcBorders>
              <w:left w:val="single" w:sz="4" w:space="0" w:color="000000"/>
              <w:bottom w:val="single" w:sz="4" w:space="0" w:color="000000"/>
              <w:right w:val="single" w:sz="4" w:space="0" w:color="000000"/>
            </w:tcBorders>
            <w:shd w:val="clear" w:color="auto" w:fill="FFFFFF"/>
            <w:vAlign w:val="bottom"/>
          </w:tcPr>
          <w:p w14:paraId="1BC870C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2 266,67</w:t>
            </w:r>
          </w:p>
        </w:tc>
      </w:tr>
      <w:tr w:rsidR="00D52AA2" w:rsidRPr="00D52AA2" w14:paraId="7A656926" w14:textId="77777777" w:rsidTr="0058087C">
        <w:tc>
          <w:tcPr>
            <w:tcW w:w="512" w:type="dxa"/>
            <w:tcBorders>
              <w:left w:val="single" w:sz="4" w:space="0" w:color="000000"/>
              <w:bottom w:val="single" w:sz="4" w:space="0" w:color="000000"/>
            </w:tcBorders>
            <w:shd w:val="clear" w:color="auto" w:fill="FFFFFF"/>
          </w:tcPr>
          <w:p w14:paraId="1AFEE4BF"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546</w:t>
            </w:r>
          </w:p>
        </w:tc>
        <w:tc>
          <w:tcPr>
            <w:tcW w:w="6151" w:type="dxa"/>
            <w:tcBorders>
              <w:left w:val="single" w:sz="4" w:space="0" w:color="000000"/>
              <w:bottom w:val="single" w:sz="4" w:space="0" w:color="000000"/>
            </w:tcBorders>
            <w:shd w:val="clear" w:color="auto" w:fill="FFFFFF"/>
          </w:tcPr>
          <w:p w14:paraId="3F9A2B5C"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Трубка рециркуляции 3309 4859.358</w:t>
            </w:r>
          </w:p>
        </w:tc>
        <w:tc>
          <w:tcPr>
            <w:tcW w:w="708" w:type="dxa"/>
            <w:tcBorders>
              <w:left w:val="single" w:sz="4" w:space="0" w:color="000000"/>
              <w:bottom w:val="single" w:sz="4" w:space="0" w:color="000000"/>
            </w:tcBorders>
            <w:shd w:val="clear" w:color="auto" w:fill="FFFFFF"/>
          </w:tcPr>
          <w:p w14:paraId="187E363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CF20AD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C96721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6 358,00</w:t>
            </w:r>
          </w:p>
        </w:tc>
        <w:tc>
          <w:tcPr>
            <w:tcW w:w="1276" w:type="dxa"/>
            <w:tcBorders>
              <w:left w:val="single" w:sz="4" w:space="0" w:color="000000"/>
              <w:bottom w:val="single" w:sz="4" w:space="0" w:color="000000"/>
            </w:tcBorders>
            <w:shd w:val="clear" w:color="auto" w:fill="FFFFFF"/>
            <w:vAlign w:val="bottom"/>
          </w:tcPr>
          <w:p w14:paraId="22A36E4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6 936,00</w:t>
            </w:r>
          </w:p>
        </w:tc>
        <w:tc>
          <w:tcPr>
            <w:tcW w:w="1276" w:type="dxa"/>
            <w:tcBorders>
              <w:left w:val="single" w:sz="4" w:space="0" w:color="000000"/>
              <w:bottom w:val="single" w:sz="4" w:space="0" w:color="000000"/>
            </w:tcBorders>
            <w:shd w:val="clear" w:color="auto" w:fill="FFFFFF"/>
            <w:vAlign w:val="bottom"/>
          </w:tcPr>
          <w:p w14:paraId="72C9E9F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6 358,00</w:t>
            </w:r>
          </w:p>
        </w:tc>
        <w:tc>
          <w:tcPr>
            <w:tcW w:w="1139" w:type="dxa"/>
            <w:tcBorders>
              <w:left w:val="single" w:sz="4" w:space="0" w:color="000000"/>
              <w:bottom w:val="single" w:sz="4" w:space="0" w:color="000000"/>
            </w:tcBorders>
            <w:shd w:val="clear" w:color="auto" w:fill="FFFFFF"/>
            <w:vAlign w:val="bottom"/>
          </w:tcPr>
          <w:p w14:paraId="47226D1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6 550,67</w:t>
            </w:r>
          </w:p>
        </w:tc>
        <w:tc>
          <w:tcPr>
            <w:tcW w:w="3117" w:type="dxa"/>
            <w:tcBorders>
              <w:left w:val="single" w:sz="4" w:space="0" w:color="000000"/>
              <w:bottom w:val="single" w:sz="4" w:space="0" w:color="000000"/>
              <w:right w:val="single" w:sz="4" w:space="0" w:color="000000"/>
            </w:tcBorders>
            <w:shd w:val="clear" w:color="auto" w:fill="FFFFFF"/>
            <w:vAlign w:val="bottom"/>
          </w:tcPr>
          <w:p w14:paraId="0EC0180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6 550,67</w:t>
            </w:r>
          </w:p>
        </w:tc>
      </w:tr>
      <w:tr w:rsidR="00D52AA2" w:rsidRPr="00D52AA2" w14:paraId="38229CB0" w14:textId="77777777" w:rsidTr="0058087C">
        <w:tc>
          <w:tcPr>
            <w:tcW w:w="512" w:type="dxa"/>
            <w:tcBorders>
              <w:left w:val="single" w:sz="4" w:space="0" w:color="000000"/>
              <w:bottom w:val="single" w:sz="4" w:space="0" w:color="000000"/>
            </w:tcBorders>
            <w:shd w:val="clear" w:color="auto" w:fill="FFFFFF"/>
          </w:tcPr>
          <w:p w14:paraId="1F7FDD01"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547</w:t>
            </w:r>
          </w:p>
        </w:tc>
        <w:tc>
          <w:tcPr>
            <w:tcW w:w="6151" w:type="dxa"/>
            <w:tcBorders>
              <w:left w:val="single" w:sz="4" w:space="0" w:color="000000"/>
              <w:bottom w:val="single" w:sz="4" w:space="0" w:color="000000"/>
            </w:tcBorders>
            <w:shd w:val="clear" w:color="auto" w:fill="FFFFFF"/>
          </w:tcPr>
          <w:p w14:paraId="074E2F22"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Трубка ТНВД топливная 1-я  (245 Е-2)</w:t>
            </w:r>
          </w:p>
        </w:tc>
        <w:tc>
          <w:tcPr>
            <w:tcW w:w="708" w:type="dxa"/>
            <w:tcBorders>
              <w:left w:val="single" w:sz="4" w:space="0" w:color="000000"/>
              <w:bottom w:val="single" w:sz="4" w:space="0" w:color="000000"/>
            </w:tcBorders>
            <w:shd w:val="clear" w:color="auto" w:fill="FFFFFF"/>
          </w:tcPr>
          <w:p w14:paraId="5D72CE9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86B78C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E04430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1 562,00</w:t>
            </w:r>
          </w:p>
        </w:tc>
        <w:tc>
          <w:tcPr>
            <w:tcW w:w="1276" w:type="dxa"/>
            <w:tcBorders>
              <w:left w:val="single" w:sz="4" w:space="0" w:color="000000"/>
              <w:bottom w:val="single" w:sz="4" w:space="0" w:color="000000"/>
            </w:tcBorders>
            <w:shd w:val="clear" w:color="auto" w:fill="FFFFFF"/>
            <w:vAlign w:val="bottom"/>
          </w:tcPr>
          <w:p w14:paraId="348D39B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1 704,00</w:t>
            </w:r>
          </w:p>
        </w:tc>
        <w:tc>
          <w:tcPr>
            <w:tcW w:w="1276" w:type="dxa"/>
            <w:tcBorders>
              <w:left w:val="single" w:sz="4" w:space="0" w:color="000000"/>
              <w:bottom w:val="single" w:sz="4" w:space="0" w:color="000000"/>
            </w:tcBorders>
            <w:shd w:val="clear" w:color="auto" w:fill="FFFFFF"/>
            <w:vAlign w:val="bottom"/>
          </w:tcPr>
          <w:p w14:paraId="28ECF6C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1 562,00</w:t>
            </w:r>
          </w:p>
        </w:tc>
        <w:tc>
          <w:tcPr>
            <w:tcW w:w="1139" w:type="dxa"/>
            <w:tcBorders>
              <w:left w:val="single" w:sz="4" w:space="0" w:color="000000"/>
              <w:bottom w:val="single" w:sz="4" w:space="0" w:color="000000"/>
            </w:tcBorders>
            <w:shd w:val="clear" w:color="auto" w:fill="FFFFFF"/>
            <w:vAlign w:val="bottom"/>
          </w:tcPr>
          <w:p w14:paraId="25C4187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1 609,33</w:t>
            </w:r>
          </w:p>
        </w:tc>
        <w:tc>
          <w:tcPr>
            <w:tcW w:w="3117" w:type="dxa"/>
            <w:tcBorders>
              <w:left w:val="single" w:sz="4" w:space="0" w:color="000000"/>
              <w:bottom w:val="single" w:sz="4" w:space="0" w:color="000000"/>
              <w:right w:val="single" w:sz="4" w:space="0" w:color="000000"/>
            </w:tcBorders>
            <w:shd w:val="clear" w:color="auto" w:fill="FFFFFF"/>
            <w:vAlign w:val="bottom"/>
          </w:tcPr>
          <w:p w14:paraId="6EEA935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1 609,33</w:t>
            </w:r>
          </w:p>
        </w:tc>
      </w:tr>
      <w:tr w:rsidR="00D52AA2" w:rsidRPr="00D52AA2" w14:paraId="00EC64C3" w14:textId="77777777" w:rsidTr="0058087C">
        <w:tc>
          <w:tcPr>
            <w:tcW w:w="512" w:type="dxa"/>
            <w:tcBorders>
              <w:left w:val="single" w:sz="4" w:space="0" w:color="000000"/>
              <w:bottom w:val="single" w:sz="4" w:space="0" w:color="000000"/>
            </w:tcBorders>
            <w:shd w:val="clear" w:color="auto" w:fill="FFFFFF"/>
          </w:tcPr>
          <w:p w14:paraId="22E1D4FF"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548</w:t>
            </w:r>
          </w:p>
        </w:tc>
        <w:tc>
          <w:tcPr>
            <w:tcW w:w="6151" w:type="dxa"/>
            <w:tcBorders>
              <w:left w:val="single" w:sz="4" w:space="0" w:color="000000"/>
              <w:bottom w:val="single" w:sz="4" w:space="0" w:color="000000"/>
            </w:tcBorders>
            <w:shd w:val="clear" w:color="auto" w:fill="FFFFFF"/>
          </w:tcPr>
          <w:p w14:paraId="4CB4F1EF"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Трубка ТНВД топливная 2-я  (245 Е-2)</w:t>
            </w:r>
          </w:p>
        </w:tc>
        <w:tc>
          <w:tcPr>
            <w:tcW w:w="708" w:type="dxa"/>
            <w:tcBorders>
              <w:left w:val="single" w:sz="4" w:space="0" w:color="000000"/>
              <w:bottom w:val="single" w:sz="4" w:space="0" w:color="000000"/>
            </w:tcBorders>
            <w:shd w:val="clear" w:color="auto" w:fill="FFFFFF"/>
          </w:tcPr>
          <w:p w14:paraId="54B2399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459031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5D7848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1 386,00</w:t>
            </w:r>
          </w:p>
        </w:tc>
        <w:tc>
          <w:tcPr>
            <w:tcW w:w="1276" w:type="dxa"/>
            <w:tcBorders>
              <w:left w:val="single" w:sz="4" w:space="0" w:color="000000"/>
              <w:bottom w:val="single" w:sz="4" w:space="0" w:color="000000"/>
            </w:tcBorders>
            <w:shd w:val="clear" w:color="auto" w:fill="FFFFFF"/>
            <w:vAlign w:val="bottom"/>
          </w:tcPr>
          <w:p w14:paraId="6803473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1 512,00</w:t>
            </w:r>
          </w:p>
        </w:tc>
        <w:tc>
          <w:tcPr>
            <w:tcW w:w="1276" w:type="dxa"/>
            <w:tcBorders>
              <w:left w:val="single" w:sz="4" w:space="0" w:color="000000"/>
              <w:bottom w:val="single" w:sz="4" w:space="0" w:color="000000"/>
            </w:tcBorders>
            <w:shd w:val="clear" w:color="auto" w:fill="FFFFFF"/>
            <w:vAlign w:val="bottom"/>
          </w:tcPr>
          <w:p w14:paraId="60CF063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1 386,00</w:t>
            </w:r>
          </w:p>
        </w:tc>
        <w:tc>
          <w:tcPr>
            <w:tcW w:w="1139" w:type="dxa"/>
            <w:tcBorders>
              <w:left w:val="single" w:sz="4" w:space="0" w:color="000000"/>
              <w:bottom w:val="single" w:sz="4" w:space="0" w:color="000000"/>
            </w:tcBorders>
            <w:shd w:val="clear" w:color="auto" w:fill="FFFFFF"/>
            <w:vAlign w:val="bottom"/>
          </w:tcPr>
          <w:p w14:paraId="012EE0B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1 428,00</w:t>
            </w:r>
          </w:p>
        </w:tc>
        <w:tc>
          <w:tcPr>
            <w:tcW w:w="3117" w:type="dxa"/>
            <w:tcBorders>
              <w:left w:val="single" w:sz="4" w:space="0" w:color="000000"/>
              <w:bottom w:val="single" w:sz="4" w:space="0" w:color="000000"/>
              <w:right w:val="single" w:sz="4" w:space="0" w:color="000000"/>
            </w:tcBorders>
            <w:shd w:val="clear" w:color="auto" w:fill="FFFFFF"/>
            <w:vAlign w:val="bottom"/>
          </w:tcPr>
          <w:p w14:paraId="7E6EEFA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1 428,00</w:t>
            </w:r>
          </w:p>
        </w:tc>
      </w:tr>
      <w:tr w:rsidR="00D52AA2" w:rsidRPr="00D52AA2" w14:paraId="56EE844C" w14:textId="77777777" w:rsidTr="0058087C">
        <w:tc>
          <w:tcPr>
            <w:tcW w:w="512" w:type="dxa"/>
            <w:tcBorders>
              <w:left w:val="single" w:sz="4" w:space="0" w:color="000000"/>
              <w:bottom w:val="single" w:sz="4" w:space="0" w:color="000000"/>
            </w:tcBorders>
            <w:shd w:val="clear" w:color="auto" w:fill="FFFFFF"/>
          </w:tcPr>
          <w:p w14:paraId="07E2475D"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549</w:t>
            </w:r>
          </w:p>
        </w:tc>
        <w:tc>
          <w:tcPr>
            <w:tcW w:w="6151" w:type="dxa"/>
            <w:tcBorders>
              <w:left w:val="single" w:sz="4" w:space="0" w:color="000000"/>
              <w:bottom w:val="single" w:sz="4" w:space="0" w:color="000000"/>
            </w:tcBorders>
            <w:shd w:val="clear" w:color="auto" w:fill="FFFFFF"/>
          </w:tcPr>
          <w:p w14:paraId="0ED868F2"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Трубка ТНВД топливная 3-я  (245 Е-2)</w:t>
            </w:r>
          </w:p>
        </w:tc>
        <w:tc>
          <w:tcPr>
            <w:tcW w:w="708" w:type="dxa"/>
            <w:tcBorders>
              <w:left w:val="single" w:sz="4" w:space="0" w:color="000000"/>
              <w:bottom w:val="single" w:sz="4" w:space="0" w:color="000000"/>
            </w:tcBorders>
            <w:shd w:val="clear" w:color="auto" w:fill="FFFFFF"/>
          </w:tcPr>
          <w:p w14:paraId="1F3EC6B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659746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0D2FAB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1 969,00</w:t>
            </w:r>
          </w:p>
        </w:tc>
        <w:tc>
          <w:tcPr>
            <w:tcW w:w="1276" w:type="dxa"/>
            <w:tcBorders>
              <w:left w:val="single" w:sz="4" w:space="0" w:color="000000"/>
              <w:bottom w:val="single" w:sz="4" w:space="0" w:color="000000"/>
            </w:tcBorders>
            <w:shd w:val="clear" w:color="auto" w:fill="FFFFFF"/>
            <w:vAlign w:val="bottom"/>
          </w:tcPr>
          <w:p w14:paraId="68E9A45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2 148,00</w:t>
            </w:r>
          </w:p>
        </w:tc>
        <w:tc>
          <w:tcPr>
            <w:tcW w:w="1276" w:type="dxa"/>
            <w:tcBorders>
              <w:left w:val="single" w:sz="4" w:space="0" w:color="000000"/>
              <w:bottom w:val="single" w:sz="4" w:space="0" w:color="000000"/>
            </w:tcBorders>
            <w:shd w:val="clear" w:color="auto" w:fill="FFFFFF"/>
            <w:vAlign w:val="bottom"/>
          </w:tcPr>
          <w:p w14:paraId="665341C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1 969,00</w:t>
            </w:r>
          </w:p>
        </w:tc>
        <w:tc>
          <w:tcPr>
            <w:tcW w:w="1139" w:type="dxa"/>
            <w:tcBorders>
              <w:left w:val="single" w:sz="4" w:space="0" w:color="000000"/>
              <w:bottom w:val="single" w:sz="4" w:space="0" w:color="000000"/>
            </w:tcBorders>
            <w:shd w:val="clear" w:color="auto" w:fill="FFFFFF"/>
            <w:vAlign w:val="bottom"/>
          </w:tcPr>
          <w:p w14:paraId="230E44E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2 028,67</w:t>
            </w:r>
          </w:p>
        </w:tc>
        <w:tc>
          <w:tcPr>
            <w:tcW w:w="3117" w:type="dxa"/>
            <w:tcBorders>
              <w:left w:val="single" w:sz="4" w:space="0" w:color="000000"/>
              <w:bottom w:val="single" w:sz="4" w:space="0" w:color="000000"/>
              <w:right w:val="single" w:sz="4" w:space="0" w:color="000000"/>
            </w:tcBorders>
            <w:shd w:val="clear" w:color="auto" w:fill="FFFFFF"/>
            <w:vAlign w:val="bottom"/>
          </w:tcPr>
          <w:p w14:paraId="7576502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2 028,67</w:t>
            </w:r>
          </w:p>
        </w:tc>
      </w:tr>
      <w:tr w:rsidR="00D52AA2" w:rsidRPr="00D52AA2" w14:paraId="61984C95" w14:textId="77777777" w:rsidTr="0058087C">
        <w:tc>
          <w:tcPr>
            <w:tcW w:w="512" w:type="dxa"/>
            <w:tcBorders>
              <w:left w:val="single" w:sz="4" w:space="0" w:color="000000"/>
              <w:bottom w:val="single" w:sz="4" w:space="0" w:color="000000"/>
            </w:tcBorders>
            <w:shd w:val="clear" w:color="auto" w:fill="FFFFFF"/>
          </w:tcPr>
          <w:p w14:paraId="1756290F"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550</w:t>
            </w:r>
          </w:p>
        </w:tc>
        <w:tc>
          <w:tcPr>
            <w:tcW w:w="6151" w:type="dxa"/>
            <w:tcBorders>
              <w:left w:val="single" w:sz="4" w:space="0" w:color="000000"/>
              <w:bottom w:val="single" w:sz="4" w:space="0" w:color="000000"/>
            </w:tcBorders>
            <w:shd w:val="clear" w:color="auto" w:fill="FFFFFF"/>
          </w:tcPr>
          <w:p w14:paraId="5F71E8EF"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Трубка ТНВД топливная 4-я  (245 Е-2)</w:t>
            </w:r>
          </w:p>
        </w:tc>
        <w:tc>
          <w:tcPr>
            <w:tcW w:w="708" w:type="dxa"/>
            <w:tcBorders>
              <w:left w:val="single" w:sz="4" w:space="0" w:color="000000"/>
              <w:bottom w:val="single" w:sz="4" w:space="0" w:color="000000"/>
            </w:tcBorders>
            <w:shd w:val="clear" w:color="auto" w:fill="FFFFFF"/>
          </w:tcPr>
          <w:p w14:paraId="3001F36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5E3F42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519B94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2 068,00</w:t>
            </w:r>
          </w:p>
        </w:tc>
        <w:tc>
          <w:tcPr>
            <w:tcW w:w="1276" w:type="dxa"/>
            <w:tcBorders>
              <w:left w:val="single" w:sz="4" w:space="0" w:color="000000"/>
              <w:bottom w:val="single" w:sz="4" w:space="0" w:color="000000"/>
            </w:tcBorders>
            <w:shd w:val="clear" w:color="auto" w:fill="FFFFFF"/>
            <w:vAlign w:val="bottom"/>
          </w:tcPr>
          <w:p w14:paraId="66E4EAF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2 256,00</w:t>
            </w:r>
          </w:p>
        </w:tc>
        <w:tc>
          <w:tcPr>
            <w:tcW w:w="1276" w:type="dxa"/>
            <w:tcBorders>
              <w:left w:val="single" w:sz="4" w:space="0" w:color="000000"/>
              <w:bottom w:val="single" w:sz="4" w:space="0" w:color="000000"/>
            </w:tcBorders>
            <w:shd w:val="clear" w:color="auto" w:fill="FFFFFF"/>
            <w:vAlign w:val="bottom"/>
          </w:tcPr>
          <w:p w14:paraId="77163B2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2 068,00</w:t>
            </w:r>
          </w:p>
        </w:tc>
        <w:tc>
          <w:tcPr>
            <w:tcW w:w="1139" w:type="dxa"/>
            <w:tcBorders>
              <w:left w:val="single" w:sz="4" w:space="0" w:color="000000"/>
              <w:bottom w:val="single" w:sz="4" w:space="0" w:color="000000"/>
            </w:tcBorders>
            <w:shd w:val="clear" w:color="auto" w:fill="FFFFFF"/>
            <w:vAlign w:val="bottom"/>
          </w:tcPr>
          <w:p w14:paraId="2AE9117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2 130,67</w:t>
            </w:r>
          </w:p>
        </w:tc>
        <w:tc>
          <w:tcPr>
            <w:tcW w:w="3117" w:type="dxa"/>
            <w:tcBorders>
              <w:left w:val="single" w:sz="4" w:space="0" w:color="000000"/>
              <w:bottom w:val="single" w:sz="4" w:space="0" w:color="000000"/>
              <w:right w:val="single" w:sz="4" w:space="0" w:color="000000"/>
            </w:tcBorders>
            <w:shd w:val="clear" w:color="auto" w:fill="FFFFFF"/>
            <w:vAlign w:val="bottom"/>
          </w:tcPr>
          <w:p w14:paraId="4A4F5C6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2 130,67</w:t>
            </w:r>
          </w:p>
        </w:tc>
      </w:tr>
      <w:tr w:rsidR="00D52AA2" w:rsidRPr="00D52AA2" w14:paraId="3563537B" w14:textId="77777777" w:rsidTr="0058087C">
        <w:tc>
          <w:tcPr>
            <w:tcW w:w="512" w:type="dxa"/>
            <w:tcBorders>
              <w:left w:val="single" w:sz="4" w:space="0" w:color="000000"/>
              <w:bottom w:val="single" w:sz="4" w:space="0" w:color="000000"/>
            </w:tcBorders>
            <w:shd w:val="clear" w:color="auto" w:fill="FFFFFF"/>
          </w:tcPr>
          <w:p w14:paraId="2ABECB51"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551</w:t>
            </w:r>
          </w:p>
        </w:tc>
        <w:tc>
          <w:tcPr>
            <w:tcW w:w="6151" w:type="dxa"/>
            <w:tcBorders>
              <w:left w:val="single" w:sz="4" w:space="0" w:color="000000"/>
              <w:bottom w:val="single" w:sz="4" w:space="0" w:color="000000"/>
            </w:tcBorders>
            <w:shd w:val="clear" w:color="auto" w:fill="FFFFFF"/>
          </w:tcPr>
          <w:p w14:paraId="748ABE6F"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Турбокомпрессор 3310, 3309 Е-3 (6,5.1-10.06)</w:t>
            </w:r>
          </w:p>
        </w:tc>
        <w:tc>
          <w:tcPr>
            <w:tcW w:w="708" w:type="dxa"/>
            <w:tcBorders>
              <w:left w:val="single" w:sz="4" w:space="0" w:color="000000"/>
              <w:bottom w:val="single" w:sz="4" w:space="0" w:color="000000"/>
            </w:tcBorders>
            <w:shd w:val="clear" w:color="auto" w:fill="FFFFFF"/>
          </w:tcPr>
          <w:p w14:paraId="09B8AAA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C76912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BABFEA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46 750,00</w:t>
            </w:r>
          </w:p>
        </w:tc>
        <w:tc>
          <w:tcPr>
            <w:tcW w:w="1276" w:type="dxa"/>
            <w:tcBorders>
              <w:left w:val="single" w:sz="4" w:space="0" w:color="000000"/>
              <w:bottom w:val="single" w:sz="4" w:space="0" w:color="000000"/>
            </w:tcBorders>
            <w:shd w:val="clear" w:color="auto" w:fill="FFFFFF"/>
            <w:vAlign w:val="bottom"/>
          </w:tcPr>
          <w:p w14:paraId="50562DC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51 000,00</w:t>
            </w:r>
          </w:p>
        </w:tc>
        <w:tc>
          <w:tcPr>
            <w:tcW w:w="1276" w:type="dxa"/>
            <w:tcBorders>
              <w:left w:val="single" w:sz="4" w:space="0" w:color="000000"/>
              <w:bottom w:val="single" w:sz="4" w:space="0" w:color="000000"/>
            </w:tcBorders>
            <w:shd w:val="clear" w:color="auto" w:fill="FFFFFF"/>
            <w:vAlign w:val="bottom"/>
          </w:tcPr>
          <w:p w14:paraId="1528147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46 750,00</w:t>
            </w:r>
          </w:p>
        </w:tc>
        <w:tc>
          <w:tcPr>
            <w:tcW w:w="1139" w:type="dxa"/>
            <w:tcBorders>
              <w:left w:val="single" w:sz="4" w:space="0" w:color="000000"/>
              <w:bottom w:val="single" w:sz="4" w:space="0" w:color="000000"/>
            </w:tcBorders>
            <w:shd w:val="clear" w:color="auto" w:fill="FFFFFF"/>
            <w:vAlign w:val="bottom"/>
          </w:tcPr>
          <w:p w14:paraId="3DA546B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48 166,67</w:t>
            </w:r>
          </w:p>
        </w:tc>
        <w:tc>
          <w:tcPr>
            <w:tcW w:w="3117" w:type="dxa"/>
            <w:tcBorders>
              <w:left w:val="single" w:sz="4" w:space="0" w:color="000000"/>
              <w:bottom w:val="single" w:sz="4" w:space="0" w:color="000000"/>
              <w:right w:val="single" w:sz="4" w:space="0" w:color="000000"/>
            </w:tcBorders>
            <w:shd w:val="clear" w:color="auto" w:fill="FFFFFF"/>
            <w:vAlign w:val="bottom"/>
          </w:tcPr>
          <w:p w14:paraId="089774A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48 166,67</w:t>
            </w:r>
          </w:p>
        </w:tc>
      </w:tr>
      <w:tr w:rsidR="00D52AA2" w:rsidRPr="00D52AA2" w14:paraId="401FFEA1" w14:textId="77777777" w:rsidTr="0058087C">
        <w:tc>
          <w:tcPr>
            <w:tcW w:w="512" w:type="dxa"/>
            <w:tcBorders>
              <w:left w:val="single" w:sz="4" w:space="0" w:color="000000"/>
              <w:bottom w:val="single" w:sz="4" w:space="0" w:color="000000"/>
            </w:tcBorders>
            <w:shd w:val="clear" w:color="auto" w:fill="FFFFFF"/>
          </w:tcPr>
          <w:p w14:paraId="3E867897"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552</w:t>
            </w:r>
          </w:p>
        </w:tc>
        <w:tc>
          <w:tcPr>
            <w:tcW w:w="6151" w:type="dxa"/>
            <w:tcBorders>
              <w:left w:val="single" w:sz="4" w:space="0" w:color="000000"/>
              <w:bottom w:val="single" w:sz="4" w:space="0" w:color="000000"/>
            </w:tcBorders>
            <w:shd w:val="clear" w:color="auto" w:fill="FFFFFF"/>
          </w:tcPr>
          <w:p w14:paraId="47CD09B4"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Тяга 3309 поперечная</w:t>
            </w:r>
          </w:p>
        </w:tc>
        <w:tc>
          <w:tcPr>
            <w:tcW w:w="708" w:type="dxa"/>
            <w:tcBorders>
              <w:left w:val="single" w:sz="4" w:space="0" w:color="000000"/>
              <w:bottom w:val="single" w:sz="4" w:space="0" w:color="000000"/>
            </w:tcBorders>
            <w:shd w:val="clear" w:color="auto" w:fill="FFFFFF"/>
          </w:tcPr>
          <w:p w14:paraId="1FFA17D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87201C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8BA10B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11 000,00</w:t>
            </w:r>
          </w:p>
        </w:tc>
        <w:tc>
          <w:tcPr>
            <w:tcW w:w="1276" w:type="dxa"/>
            <w:tcBorders>
              <w:left w:val="single" w:sz="4" w:space="0" w:color="000000"/>
              <w:bottom w:val="single" w:sz="4" w:space="0" w:color="000000"/>
            </w:tcBorders>
            <w:shd w:val="clear" w:color="auto" w:fill="FFFFFF"/>
            <w:vAlign w:val="bottom"/>
          </w:tcPr>
          <w:p w14:paraId="05213BB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12 000,00</w:t>
            </w:r>
          </w:p>
        </w:tc>
        <w:tc>
          <w:tcPr>
            <w:tcW w:w="1276" w:type="dxa"/>
            <w:tcBorders>
              <w:left w:val="single" w:sz="4" w:space="0" w:color="000000"/>
              <w:bottom w:val="single" w:sz="4" w:space="0" w:color="000000"/>
            </w:tcBorders>
            <w:shd w:val="clear" w:color="auto" w:fill="FFFFFF"/>
            <w:vAlign w:val="bottom"/>
          </w:tcPr>
          <w:p w14:paraId="66FD9F0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11 000,00</w:t>
            </w:r>
          </w:p>
        </w:tc>
        <w:tc>
          <w:tcPr>
            <w:tcW w:w="1139" w:type="dxa"/>
            <w:tcBorders>
              <w:left w:val="single" w:sz="4" w:space="0" w:color="000000"/>
              <w:bottom w:val="single" w:sz="4" w:space="0" w:color="000000"/>
            </w:tcBorders>
            <w:shd w:val="clear" w:color="auto" w:fill="FFFFFF"/>
            <w:vAlign w:val="bottom"/>
          </w:tcPr>
          <w:p w14:paraId="2ACA691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11 333,33</w:t>
            </w:r>
          </w:p>
        </w:tc>
        <w:tc>
          <w:tcPr>
            <w:tcW w:w="3117" w:type="dxa"/>
            <w:tcBorders>
              <w:left w:val="single" w:sz="4" w:space="0" w:color="000000"/>
              <w:bottom w:val="single" w:sz="4" w:space="0" w:color="000000"/>
              <w:right w:val="single" w:sz="4" w:space="0" w:color="000000"/>
            </w:tcBorders>
            <w:shd w:val="clear" w:color="auto" w:fill="FFFFFF"/>
            <w:vAlign w:val="bottom"/>
          </w:tcPr>
          <w:p w14:paraId="322E953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11 333,33</w:t>
            </w:r>
          </w:p>
        </w:tc>
      </w:tr>
      <w:tr w:rsidR="00D52AA2" w:rsidRPr="00D52AA2" w14:paraId="6896CF2E" w14:textId="77777777" w:rsidTr="0058087C">
        <w:tc>
          <w:tcPr>
            <w:tcW w:w="512" w:type="dxa"/>
            <w:tcBorders>
              <w:left w:val="single" w:sz="4" w:space="0" w:color="000000"/>
              <w:bottom w:val="single" w:sz="4" w:space="0" w:color="000000"/>
            </w:tcBorders>
            <w:shd w:val="clear" w:color="auto" w:fill="FFFFFF"/>
          </w:tcPr>
          <w:p w14:paraId="26784C8B"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553</w:t>
            </w:r>
          </w:p>
        </w:tc>
        <w:tc>
          <w:tcPr>
            <w:tcW w:w="6151" w:type="dxa"/>
            <w:tcBorders>
              <w:left w:val="single" w:sz="4" w:space="0" w:color="000000"/>
              <w:bottom w:val="single" w:sz="4" w:space="0" w:color="000000"/>
            </w:tcBorders>
            <w:shd w:val="clear" w:color="auto" w:fill="FFFFFF"/>
          </w:tcPr>
          <w:p w14:paraId="701D331B"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Тяга продольная 3309 с золотн. Е3</w:t>
            </w:r>
          </w:p>
        </w:tc>
        <w:tc>
          <w:tcPr>
            <w:tcW w:w="708" w:type="dxa"/>
            <w:tcBorders>
              <w:left w:val="single" w:sz="4" w:space="0" w:color="000000"/>
              <w:bottom w:val="single" w:sz="4" w:space="0" w:color="000000"/>
            </w:tcBorders>
            <w:shd w:val="clear" w:color="auto" w:fill="FFFFFF"/>
          </w:tcPr>
          <w:p w14:paraId="2B3E7F0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79B2E4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74BC06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20 020,00</w:t>
            </w:r>
          </w:p>
        </w:tc>
        <w:tc>
          <w:tcPr>
            <w:tcW w:w="1276" w:type="dxa"/>
            <w:tcBorders>
              <w:left w:val="single" w:sz="4" w:space="0" w:color="000000"/>
              <w:bottom w:val="single" w:sz="4" w:space="0" w:color="000000"/>
            </w:tcBorders>
            <w:shd w:val="clear" w:color="auto" w:fill="FFFFFF"/>
            <w:vAlign w:val="bottom"/>
          </w:tcPr>
          <w:p w14:paraId="7021CC8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21 840,00</w:t>
            </w:r>
          </w:p>
        </w:tc>
        <w:tc>
          <w:tcPr>
            <w:tcW w:w="1276" w:type="dxa"/>
            <w:tcBorders>
              <w:left w:val="single" w:sz="4" w:space="0" w:color="000000"/>
              <w:bottom w:val="single" w:sz="4" w:space="0" w:color="000000"/>
            </w:tcBorders>
            <w:shd w:val="clear" w:color="auto" w:fill="FFFFFF"/>
            <w:vAlign w:val="bottom"/>
          </w:tcPr>
          <w:p w14:paraId="5BAFE9A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20 100,00</w:t>
            </w:r>
          </w:p>
        </w:tc>
        <w:tc>
          <w:tcPr>
            <w:tcW w:w="1139" w:type="dxa"/>
            <w:tcBorders>
              <w:left w:val="single" w:sz="4" w:space="0" w:color="000000"/>
              <w:bottom w:val="single" w:sz="4" w:space="0" w:color="000000"/>
            </w:tcBorders>
            <w:shd w:val="clear" w:color="auto" w:fill="FFFFFF"/>
            <w:vAlign w:val="bottom"/>
          </w:tcPr>
          <w:p w14:paraId="06A27AC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20 653,33</w:t>
            </w:r>
          </w:p>
        </w:tc>
        <w:tc>
          <w:tcPr>
            <w:tcW w:w="3117" w:type="dxa"/>
            <w:tcBorders>
              <w:left w:val="single" w:sz="4" w:space="0" w:color="000000"/>
              <w:bottom w:val="single" w:sz="4" w:space="0" w:color="000000"/>
              <w:right w:val="single" w:sz="4" w:space="0" w:color="000000"/>
            </w:tcBorders>
            <w:shd w:val="clear" w:color="auto" w:fill="FFFFFF"/>
            <w:vAlign w:val="bottom"/>
          </w:tcPr>
          <w:p w14:paraId="224C6A4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20 653,33</w:t>
            </w:r>
          </w:p>
        </w:tc>
      </w:tr>
      <w:tr w:rsidR="00D52AA2" w:rsidRPr="00D52AA2" w14:paraId="1CEF141C" w14:textId="77777777" w:rsidTr="0058087C">
        <w:tc>
          <w:tcPr>
            <w:tcW w:w="512" w:type="dxa"/>
            <w:tcBorders>
              <w:left w:val="single" w:sz="4" w:space="0" w:color="000000"/>
              <w:bottom w:val="single" w:sz="4" w:space="0" w:color="000000"/>
            </w:tcBorders>
            <w:shd w:val="clear" w:color="auto" w:fill="FFFFFF"/>
          </w:tcPr>
          <w:p w14:paraId="7C97154A"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554</w:t>
            </w:r>
          </w:p>
        </w:tc>
        <w:tc>
          <w:tcPr>
            <w:tcW w:w="6151" w:type="dxa"/>
            <w:tcBorders>
              <w:left w:val="single" w:sz="4" w:space="0" w:color="000000"/>
              <w:bottom w:val="single" w:sz="4" w:space="0" w:color="000000"/>
            </w:tcBorders>
            <w:shd w:val="clear" w:color="auto" w:fill="FFFFFF"/>
          </w:tcPr>
          <w:p w14:paraId="4B18A235"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Фара 3307 сб.</w:t>
            </w:r>
          </w:p>
        </w:tc>
        <w:tc>
          <w:tcPr>
            <w:tcW w:w="708" w:type="dxa"/>
            <w:tcBorders>
              <w:left w:val="single" w:sz="4" w:space="0" w:color="000000"/>
              <w:bottom w:val="single" w:sz="4" w:space="0" w:color="000000"/>
            </w:tcBorders>
            <w:shd w:val="clear" w:color="auto" w:fill="FFFFFF"/>
          </w:tcPr>
          <w:p w14:paraId="0B139B8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A416BF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AD6F2B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1 540,00</w:t>
            </w:r>
          </w:p>
        </w:tc>
        <w:tc>
          <w:tcPr>
            <w:tcW w:w="1276" w:type="dxa"/>
            <w:tcBorders>
              <w:left w:val="single" w:sz="4" w:space="0" w:color="000000"/>
              <w:bottom w:val="single" w:sz="4" w:space="0" w:color="000000"/>
            </w:tcBorders>
            <w:shd w:val="clear" w:color="auto" w:fill="FFFFFF"/>
            <w:vAlign w:val="bottom"/>
          </w:tcPr>
          <w:p w14:paraId="732A1B1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1 680,00</w:t>
            </w:r>
          </w:p>
        </w:tc>
        <w:tc>
          <w:tcPr>
            <w:tcW w:w="1276" w:type="dxa"/>
            <w:tcBorders>
              <w:left w:val="single" w:sz="4" w:space="0" w:color="000000"/>
              <w:bottom w:val="single" w:sz="4" w:space="0" w:color="000000"/>
            </w:tcBorders>
            <w:shd w:val="clear" w:color="auto" w:fill="FFFFFF"/>
            <w:vAlign w:val="bottom"/>
          </w:tcPr>
          <w:p w14:paraId="315F101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1 540,00</w:t>
            </w:r>
          </w:p>
        </w:tc>
        <w:tc>
          <w:tcPr>
            <w:tcW w:w="1139" w:type="dxa"/>
            <w:tcBorders>
              <w:left w:val="single" w:sz="4" w:space="0" w:color="000000"/>
              <w:bottom w:val="single" w:sz="4" w:space="0" w:color="000000"/>
            </w:tcBorders>
            <w:shd w:val="clear" w:color="auto" w:fill="FFFFFF"/>
            <w:vAlign w:val="bottom"/>
          </w:tcPr>
          <w:p w14:paraId="26F7F84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1 586,67</w:t>
            </w:r>
          </w:p>
        </w:tc>
        <w:tc>
          <w:tcPr>
            <w:tcW w:w="3117" w:type="dxa"/>
            <w:tcBorders>
              <w:left w:val="single" w:sz="4" w:space="0" w:color="000000"/>
              <w:bottom w:val="single" w:sz="4" w:space="0" w:color="000000"/>
              <w:right w:val="single" w:sz="4" w:space="0" w:color="000000"/>
            </w:tcBorders>
            <w:shd w:val="clear" w:color="auto" w:fill="FFFFFF"/>
            <w:vAlign w:val="bottom"/>
          </w:tcPr>
          <w:p w14:paraId="11FC73B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1 586,67</w:t>
            </w:r>
          </w:p>
        </w:tc>
      </w:tr>
      <w:tr w:rsidR="00D52AA2" w:rsidRPr="00D52AA2" w14:paraId="514F350B" w14:textId="77777777" w:rsidTr="0058087C">
        <w:tc>
          <w:tcPr>
            <w:tcW w:w="512" w:type="dxa"/>
            <w:tcBorders>
              <w:left w:val="single" w:sz="4" w:space="0" w:color="000000"/>
              <w:bottom w:val="single" w:sz="4" w:space="0" w:color="000000"/>
            </w:tcBorders>
            <w:shd w:val="clear" w:color="auto" w:fill="FFFFFF"/>
          </w:tcPr>
          <w:p w14:paraId="1AE3429A"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555</w:t>
            </w:r>
          </w:p>
        </w:tc>
        <w:tc>
          <w:tcPr>
            <w:tcW w:w="6151" w:type="dxa"/>
            <w:tcBorders>
              <w:left w:val="single" w:sz="4" w:space="0" w:color="000000"/>
              <w:bottom w:val="single" w:sz="4" w:space="0" w:color="000000"/>
            </w:tcBorders>
            <w:shd w:val="clear" w:color="auto" w:fill="FFFFFF"/>
          </w:tcPr>
          <w:p w14:paraId="1B7ECBEA"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Фара 3309 сб. </w:t>
            </w:r>
          </w:p>
        </w:tc>
        <w:tc>
          <w:tcPr>
            <w:tcW w:w="708" w:type="dxa"/>
            <w:tcBorders>
              <w:left w:val="single" w:sz="4" w:space="0" w:color="000000"/>
              <w:bottom w:val="single" w:sz="4" w:space="0" w:color="000000"/>
            </w:tcBorders>
            <w:shd w:val="clear" w:color="auto" w:fill="FFFFFF"/>
          </w:tcPr>
          <w:p w14:paraId="6A618BC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B3D0F5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0833F1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1 980,00</w:t>
            </w:r>
          </w:p>
        </w:tc>
        <w:tc>
          <w:tcPr>
            <w:tcW w:w="1276" w:type="dxa"/>
            <w:tcBorders>
              <w:left w:val="single" w:sz="4" w:space="0" w:color="000000"/>
              <w:bottom w:val="single" w:sz="4" w:space="0" w:color="000000"/>
            </w:tcBorders>
            <w:shd w:val="clear" w:color="auto" w:fill="FFFFFF"/>
            <w:vAlign w:val="bottom"/>
          </w:tcPr>
          <w:p w14:paraId="3618738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2 160,00</w:t>
            </w:r>
          </w:p>
        </w:tc>
        <w:tc>
          <w:tcPr>
            <w:tcW w:w="1276" w:type="dxa"/>
            <w:tcBorders>
              <w:left w:val="single" w:sz="4" w:space="0" w:color="000000"/>
              <w:bottom w:val="single" w:sz="4" w:space="0" w:color="000000"/>
            </w:tcBorders>
            <w:shd w:val="clear" w:color="auto" w:fill="FFFFFF"/>
            <w:vAlign w:val="bottom"/>
          </w:tcPr>
          <w:p w14:paraId="6314ECE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1 980,00</w:t>
            </w:r>
          </w:p>
        </w:tc>
        <w:tc>
          <w:tcPr>
            <w:tcW w:w="1139" w:type="dxa"/>
            <w:tcBorders>
              <w:left w:val="single" w:sz="4" w:space="0" w:color="000000"/>
              <w:bottom w:val="single" w:sz="4" w:space="0" w:color="000000"/>
            </w:tcBorders>
            <w:shd w:val="clear" w:color="auto" w:fill="FFFFFF"/>
            <w:vAlign w:val="bottom"/>
          </w:tcPr>
          <w:p w14:paraId="34D0C16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2 040,00</w:t>
            </w:r>
          </w:p>
        </w:tc>
        <w:tc>
          <w:tcPr>
            <w:tcW w:w="3117" w:type="dxa"/>
            <w:tcBorders>
              <w:left w:val="single" w:sz="4" w:space="0" w:color="000000"/>
              <w:bottom w:val="single" w:sz="4" w:space="0" w:color="000000"/>
              <w:right w:val="single" w:sz="4" w:space="0" w:color="000000"/>
            </w:tcBorders>
            <w:shd w:val="clear" w:color="auto" w:fill="FFFFFF"/>
            <w:vAlign w:val="bottom"/>
          </w:tcPr>
          <w:p w14:paraId="4798F08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2 040,00</w:t>
            </w:r>
          </w:p>
        </w:tc>
      </w:tr>
      <w:tr w:rsidR="00D52AA2" w:rsidRPr="00D52AA2" w14:paraId="5070AF40" w14:textId="77777777" w:rsidTr="0058087C">
        <w:tc>
          <w:tcPr>
            <w:tcW w:w="512" w:type="dxa"/>
            <w:tcBorders>
              <w:left w:val="single" w:sz="4" w:space="0" w:color="000000"/>
              <w:bottom w:val="single" w:sz="4" w:space="0" w:color="000000"/>
            </w:tcBorders>
            <w:shd w:val="clear" w:color="auto" w:fill="FFFFFF"/>
          </w:tcPr>
          <w:p w14:paraId="66B2B8F7"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556</w:t>
            </w:r>
          </w:p>
        </w:tc>
        <w:tc>
          <w:tcPr>
            <w:tcW w:w="6151" w:type="dxa"/>
            <w:tcBorders>
              <w:left w:val="single" w:sz="4" w:space="0" w:color="000000"/>
              <w:bottom w:val="single" w:sz="4" w:space="0" w:color="000000"/>
            </w:tcBorders>
            <w:shd w:val="clear" w:color="auto" w:fill="FFFFFF"/>
          </w:tcPr>
          <w:p w14:paraId="716ED0FE"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Фильтр влагомаслоотделителя М39*1,5</w:t>
            </w:r>
          </w:p>
        </w:tc>
        <w:tc>
          <w:tcPr>
            <w:tcW w:w="708" w:type="dxa"/>
            <w:tcBorders>
              <w:left w:val="single" w:sz="4" w:space="0" w:color="000000"/>
              <w:bottom w:val="single" w:sz="4" w:space="0" w:color="000000"/>
            </w:tcBorders>
            <w:shd w:val="clear" w:color="auto" w:fill="FFFFFF"/>
          </w:tcPr>
          <w:p w14:paraId="4354846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C674A7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1A181A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1 100,00</w:t>
            </w:r>
          </w:p>
        </w:tc>
        <w:tc>
          <w:tcPr>
            <w:tcW w:w="1276" w:type="dxa"/>
            <w:tcBorders>
              <w:left w:val="single" w:sz="4" w:space="0" w:color="000000"/>
              <w:bottom w:val="single" w:sz="4" w:space="0" w:color="000000"/>
            </w:tcBorders>
            <w:shd w:val="clear" w:color="auto" w:fill="FFFFFF"/>
            <w:vAlign w:val="bottom"/>
          </w:tcPr>
          <w:p w14:paraId="6BF831F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1 200,00</w:t>
            </w:r>
          </w:p>
        </w:tc>
        <w:tc>
          <w:tcPr>
            <w:tcW w:w="1276" w:type="dxa"/>
            <w:tcBorders>
              <w:left w:val="single" w:sz="4" w:space="0" w:color="000000"/>
              <w:bottom w:val="single" w:sz="4" w:space="0" w:color="000000"/>
            </w:tcBorders>
            <w:shd w:val="clear" w:color="auto" w:fill="FFFFFF"/>
            <w:vAlign w:val="bottom"/>
          </w:tcPr>
          <w:p w14:paraId="2BA0ECE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1 100,00</w:t>
            </w:r>
          </w:p>
        </w:tc>
        <w:tc>
          <w:tcPr>
            <w:tcW w:w="1139" w:type="dxa"/>
            <w:tcBorders>
              <w:left w:val="single" w:sz="4" w:space="0" w:color="000000"/>
              <w:bottom w:val="single" w:sz="4" w:space="0" w:color="000000"/>
            </w:tcBorders>
            <w:shd w:val="clear" w:color="auto" w:fill="FFFFFF"/>
            <w:vAlign w:val="bottom"/>
          </w:tcPr>
          <w:p w14:paraId="57AE1C0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1 133,33</w:t>
            </w:r>
          </w:p>
        </w:tc>
        <w:tc>
          <w:tcPr>
            <w:tcW w:w="3117" w:type="dxa"/>
            <w:tcBorders>
              <w:left w:val="single" w:sz="4" w:space="0" w:color="000000"/>
              <w:bottom w:val="single" w:sz="4" w:space="0" w:color="000000"/>
              <w:right w:val="single" w:sz="4" w:space="0" w:color="000000"/>
            </w:tcBorders>
            <w:shd w:val="clear" w:color="auto" w:fill="FFFFFF"/>
            <w:vAlign w:val="bottom"/>
          </w:tcPr>
          <w:p w14:paraId="4D765A3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1 133,33</w:t>
            </w:r>
          </w:p>
        </w:tc>
      </w:tr>
      <w:tr w:rsidR="00D52AA2" w:rsidRPr="00D52AA2" w14:paraId="49EA00C6" w14:textId="77777777" w:rsidTr="0058087C">
        <w:tc>
          <w:tcPr>
            <w:tcW w:w="512" w:type="dxa"/>
            <w:tcBorders>
              <w:left w:val="single" w:sz="4" w:space="0" w:color="000000"/>
              <w:bottom w:val="single" w:sz="4" w:space="0" w:color="000000"/>
            </w:tcBorders>
            <w:shd w:val="clear" w:color="auto" w:fill="FFFFFF"/>
          </w:tcPr>
          <w:p w14:paraId="0E0002F8"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557</w:t>
            </w:r>
          </w:p>
        </w:tc>
        <w:tc>
          <w:tcPr>
            <w:tcW w:w="6151" w:type="dxa"/>
            <w:tcBorders>
              <w:left w:val="single" w:sz="4" w:space="0" w:color="000000"/>
              <w:bottom w:val="single" w:sz="4" w:space="0" w:color="000000"/>
            </w:tcBorders>
            <w:shd w:val="clear" w:color="auto" w:fill="FFFFFF"/>
          </w:tcPr>
          <w:p w14:paraId="317E99F8"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Фильтр воздушный 53,3307 сб. (нового обр.) </w:t>
            </w:r>
          </w:p>
        </w:tc>
        <w:tc>
          <w:tcPr>
            <w:tcW w:w="708" w:type="dxa"/>
            <w:tcBorders>
              <w:left w:val="single" w:sz="4" w:space="0" w:color="000000"/>
              <w:bottom w:val="single" w:sz="4" w:space="0" w:color="000000"/>
            </w:tcBorders>
            <w:shd w:val="clear" w:color="auto" w:fill="FFFFFF"/>
          </w:tcPr>
          <w:p w14:paraId="60E5899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0DB950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2F047F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6 809,00</w:t>
            </w:r>
          </w:p>
        </w:tc>
        <w:tc>
          <w:tcPr>
            <w:tcW w:w="1276" w:type="dxa"/>
            <w:tcBorders>
              <w:left w:val="single" w:sz="4" w:space="0" w:color="000000"/>
              <w:bottom w:val="single" w:sz="4" w:space="0" w:color="000000"/>
            </w:tcBorders>
            <w:shd w:val="clear" w:color="auto" w:fill="FFFFFF"/>
            <w:vAlign w:val="bottom"/>
          </w:tcPr>
          <w:p w14:paraId="3704B6B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7 428,00</w:t>
            </w:r>
          </w:p>
        </w:tc>
        <w:tc>
          <w:tcPr>
            <w:tcW w:w="1276" w:type="dxa"/>
            <w:tcBorders>
              <w:left w:val="single" w:sz="4" w:space="0" w:color="000000"/>
              <w:bottom w:val="single" w:sz="4" w:space="0" w:color="000000"/>
            </w:tcBorders>
            <w:shd w:val="clear" w:color="auto" w:fill="FFFFFF"/>
            <w:vAlign w:val="bottom"/>
          </w:tcPr>
          <w:p w14:paraId="4AE1DC2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6 809,00</w:t>
            </w:r>
          </w:p>
        </w:tc>
        <w:tc>
          <w:tcPr>
            <w:tcW w:w="1139" w:type="dxa"/>
            <w:tcBorders>
              <w:left w:val="single" w:sz="4" w:space="0" w:color="000000"/>
              <w:bottom w:val="single" w:sz="4" w:space="0" w:color="000000"/>
            </w:tcBorders>
            <w:shd w:val="clear" w:color="auto" w:fill="FFFFFF"/>
            <w:vAlign w:val="bottom"/>
          </w:tcPr>
          <w:p w14:paraId="55C87A7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7 015,33</w:t>
            </w:r>
          </w:p>
        </w:tc>
        <w:tc>
          <w:tcPr>
            <w:tcW w:w="3117" w:type="dxa"/>
            <w:tcBorders>
              <w:left w:val="single" w:sz="4" w:space="0" w:color="000000"/>
              <w:bottom w:val="single" w:sz="4" w:space="0" w:color="000000"/>
              <w:right w:val="single" w:sz="4" w:space="0" w:color="000000"/>
            </w:tcBorders>
            <w:shd w:val="clear" w:color="auto" w:fill="FFFFFF"/>
            <w:vAlign w:val="bottom"/>
          </w:tcPr>
          <w:p w14:paraId="070E47E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7 015,33</w:t>
            </w:r>
          </w:p>
        </w:tc>
      </w:tr>
      <w:tr w:rsidR="00D52AA2" w:rsidRPr="00D52AA2" w14:paraId="2F1D23F3" w14:textId="77777777" w:rsidTr="0058087C">
        <w:tc>
          <w:tcPr>
            <w:tcW w:w="512" w:type="dxa"/>
            <w:tcBorders>
              <w:left w:val="single" w:sz="4" w:space="0" w:color="000000"/>
              <w:bottom w:val="single" w:sz="4" w:space="0" w:color="000000"/>
            </w:tcBorders>
            <w:shd w:val="clear" w:color="auto" w:fill="FFFFFF"/>
          </w:tcPr>
          <w:p w14:paraId="312C962E"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558</w:t>
            </w:r>
          </w:p>
        </w:tc>
        <w:tc>
          <w:tcPr>
            <w:tcW w:w="6151" w:type="dxa"/>
            <w:tcBorders>
              <w:left w:val="single" w:sz="4" w:space="0" w:color="000000"/>
              <w:bottom w:val="single" w:sz="4" w:space="0" w:color="000000"/>
            </w:tcBorders>
            <w:shd w:val="clear" w:color="auto" w:fill="FFFFFF"/>
          </w:tcPr>
          <w:p w14:paraId="168A2BEB"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Фильтр масляный 245 дв. </w:t>
            </w:r>
          </w:p>
        </w:tc>
        <w:tc>
          <w:tcPr>
            <w:tcW w:w="708" w:type="dxa"/>
            <w:tcBorders>
              <w:left w:val="single" w:sz="4" w:space="0" w:color="000000"/>
              <w:bottom w:val="single" w:sz="4" w:space="0" w:color="000000"/>
            </w:tcBorders>
            <w:shd w:val="clear" w:color="auto" w:fill="FFFFFF"/>
          </w:tcPr>
          <w:p w14:paraId="4DC39B9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4355CD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E38055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528,00</w:t>
            </w:r>
          </w:p>
        </w:tc>
        <w:tc>
          <w:tcPr>
            <w:tcW w:w="1276" w:type="dxa"/>
            <w:tcBorders>
              <w:left w:val="single" w:sz="4" w:space="0" w:color="000000"/>
              <w:bottom w:val="single" w:sz="4" w:space="0" w:color="000000"/>
            </w:tcBorders>
            <w:shd w:val="clear" w:color="auto" w:fill="FFFFFF"/>
            <w:vAlign w:val="bottom"/>
          </w:tcPr>
          <w:p w14:paraId="7631B4E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576,00</w:t>
            </w:r>
          </w:p>
        </w:tc>
        <w:tc>
          <w:tcPr>
            <w:tcW w:w="1276" w:type="dxa"/>
            <w:tcBorders>
              <w:left w:val="single" w:sz="4" w:space="0" w:color="000000"/>
              <w:bottom w:val="single" w:sz="4" w:space="0" w:color="000000"/>
            </w:tcBorders>
            <w:shd w:val="clear" w:color="auto" w:fill="FFFFFF"/>
            <w:vAlign w:val="bottom"/>
          </w:tcPr>
          <w:p w14:paraId="6BF58A6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528,00</w:t>
            </w:r>
          </w:p>
        </w:tc>
        <w:tc>
          <w:tcPr>
            <w:tcW w:w="1139" w:type="dxa"/>
            <w:tcBorders>
              <w:left w:val="single" w:sz="4" w:space="0" w:color="000000"/>
              <w:bottom w:val="single" w:sz="4" w:space="0" w:color="000000"/>
            </w:tcBorders>
            <w:shd w:val="clear" w:color="auto" w:fill="FFFFFF"/>
            <w:vAlign w:val="bottom"/>
          </w:tcPr>
          <w:p w14:paraId="45CABFA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544,00</w:t>
            </w:r>
          </w:p>
        </w:tc>
        <w:tc>
          <w:tcPr>
            <w:tcW w:w="3117" w:type="dxa"/>
            <w:tcBorders>
              <w:left w:val="single" w:sz="4" w:space="0" w:color="000000"/>
              <w:bottom w:val="single" w:sz="4" w:space="0" w:color="000000"/>
              <w:right w:val="single" w:sz="4" w:space="0" w:color="000000"/>
            </w:tcBorders>
            <w:shd w:val="clear" w:color="auto" w:fill="FFFFFF"/>
            <w:vAlign w:val="bottom"/>
          </w:tcPr>
          <w:p w14:paraId="0E27FCE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544,00</w:t>
            </w:r>
          </w:p>
        </w:tc>
      </w:tr>
      <w:tr w:rsidR="00D52AA2" w:rsidRPr="00D52AA2" w14:paraId="32947623" w14:textId="77777777" w:rsidTr="0058087C">
        <w:tc>
          <w:tcPr>
            <w:tcW w:w="512" w:type="dxa"/>
            <w:tcBorders>
              <w:left w:val="single" w:sz="4" w:space="0" w:color="000000"/>
              <w:bottom w:val="single" w:sz="4" w:space="0" w:color="000000"/>
            </w:tcBorders>
            <w:shd w:val="clear" w:color="auto" w:fill="FFFFFF"/>
          </w:tcPr>
          <w:p w14:paraId="0BF8DD73"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559</w:t>
            </w:r>
          </w:p>
        </w:tc>
        <w:tc>
          <w:tcPr>
            <w:tcW w:w="6151" w:type="dxa"/>
            <w:tcBorders>
              <w:left w:val="single" w:sz="4" w:space="0" w:color="000000"/>
              <w:bottom w:val="single" w:sz="4" w:space="0" w:color="000000"/>
            </w:tcBorders>
            <w:shd w:val="clear" w:color="auto" w:fill="FFFFFF"/>
          </w:tcPr>
          <w:p w14:paraId="655432C8"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Фильтр топливный 245 дв.  </w:t>
            </w:r>
          </w:p>
        </w:tc>
        <w:tc>
          <w:tcPr>
            <w:tcW w:w="708" w:type="dxa"/>
            <w:tcBorders>
              <w:left w:val="single" w:sz="4" w:space="0" w:color="000000"/>
              <w:bottom w:val="single" w:sz="4" w:space="0" w:color="000000"/>
            </w:tcBorders>
            <w:shd w:val="clear" w:color="auto" w:fill="FFFFFF"/>
          </w:tcPr>
          <w:p w14:paraId="6A2D10B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DE782E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5953E1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1 138,50</w:t>
            </w:r>
          </w:p>
        </w:tc>
        <w:tc>
          <w:tcPr>
            <w:tcW w:w="1276" w:type="dxa"/>
            <w:tcBorders>
              <w:left w:val="single" w:sz="4" w:space="0" w:color="000000"/>
              <w:bottom w:val="single" w:sz="4" w:space="0" w:color="000000"/>
            </w:tcBorders>
            <w:shd w:val="clear" w:color="auto" w:fill="FFFFFF"/>
            <w:vAlign w:val="bottom"/>
          </w:tcPr>
          <w:p w14:paraId="197AF8D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1 242,00</w:t>
            </w:r>
          </w:p>
        </w:tc>
        <w:tc>
          <w:tcPr>
            <w:tcW w:w="1276" w:type="dxa"/>
            <w:tcBorders>
              <w:left w:val="single" w:sz="4" w:space="0" w:color="000000"/>
              <w:bottom w:val="single" w:sz="4" w:space="0" w:color="000000"/>
            </w:tcBorders>
            <w:shd w:val="clear" w:color="auto" w:fill="FFFFFF"/>
            <w:vAlign w:val="bottom"/>
          </w:tcPr>
          <w:p w14:paraId="1DA8B10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1 138,50</w:t>
            </w:r>
          </w:p>
        </w:tc>
        <w:tc>
          <w:tcPr>
            <w:tcW w:w="1139" w:type="dxa"/>
            <w:tcBorders>
              <w:left w:val="single" w:sz="4" w:space="0" w:color="000000"/>
              <w:bottom w:val="single" w:sz="4" w:space="0" w:color="000000"/>
            </w:tcBorders>
            <w:shd w:val="clear" w:color="auto" w:fill="FFFFFF"/>
            <w:vAlign w:val="bottom"/>
          </w:tcPr>
          <w:p w14:paraId="6B9B8B5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1 173,00</w:t>
            </w:r>
          </w:p>
        </w:tc>
        <w:tc>
          <w:tcPr>
            <w:tcW w:w="3117" w:type="dxa"/>
            <w:tcBorders>
              <w:left w:val="single" w:sz="4" w:space="0" w:color="000000"/>
              <w:bottom w:val="single" w:sz="4" w:space="0" w:color="000000"/>
              <w:right w:val="single" w:sz="4" w:space="0" w:color="000000"/>
            </w:tcBorders>
            <w:shd w:val="clear" w:color="auto" w:fill="FFFFFF"/>
            <w:vAlign w:val="bottom"/>
          </w:tcPr>
          <w:p w14:paraId="493C8A5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1 173,00</w:t>
            </w:r>
          </w:p>
        </w:tc>
      </w:tr>
      <w:tr w:rsidR="00D52AA2" w:rsidRPr="00D52AA2" w14:paraId="1C7B94EF" w14:textId="77777777" w:rsidTr="0058087C">
        <w:tc>
          <w:tcPr>
            <w:tcW w:w="512" w:type="dxa"/>
            <w:tcBorders>
              <w:left w:val="single" w:sz="4" w:space="0" w:color="000000"/>
              <w:bottom w:val="single" w:sz="4" w:space="0" w:color="000000"/>
            </w:tcBorders>
            <w:shd w:val="clear" w:color="auto" w:fill="FFFFFF"/>
          </w:tcPr>
          <w:p w14:paraId="0484F595"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560</w:t>
            </w:r>
          </w:p>
        </w:tc>
        <w:tc>
          <w:tcPr>
            <w:tcW w:w="6151" w:type="dxa"/>
            <w:tcBorders>
              <w:left w:val="single" w:sz="4" w:space="0" w:color="000000"/>
              <w:bottom w:val="single" w:sz="4" w:space="0" w:color="000000"/>
            </w:tcBorders>
            <w:shd w:val="clear" w:color="auto" w:fill="FFFFFF"/>
          </w:tcPr>
          <w:p w14:paraId="7BCE18F0"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Фильтр топливный гр. оч. КАММИНЗ (FS19732) Валдай,КамАЗ-4308   </w:t>
            </w:r>
          </w:p>
        </w:tc>
        <w:tc>
          <w:tcPr>
            <w:tcW w:w="708" w:type="dxa"/>
            <w:tcBorders>
              <w:left w:val="single" w:sz="4" w:space="0" w:color="000000"/>
              <w:bottom w:val="single" w:sz="4" w:space="0" w:color="000000"/>
            </w:tcBorders>
            <w:shd w:val="clear" w:color="auto" w:fill="FFFFFF"/>
          </w:tcPr>
          <w:p w14:paraId="2C9F97C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18EE9B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2A9CAD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3 300,00</w:t>
            </w:r>
          </w:p>
        </w:tc>
        <w:tc>
          <w:tcPr>
            <w:tcW w:w="1276" w:type="dxa"/>
            <w:tcBorders>
              <w:left w:val="single" w:sz="4" w:space="0" w:color="000000"/>
              <w:bottom w:val="single" w:sz="4" w:space="0" w:color="000000"/>
            </w:tcBorders>
            <w:shd w:val="clear" w:color="auto" w:fill="FFFFFF"/>
            <w:vAlign w:val="bottom"/>
          </w:tcPr>
          <w:p w14:paraId="26D718A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3 600,00</w:t>
            </w:r>
          </w:p>
        </w:tc>
        <w:tc>
          <w:tcPr>
            <w:tcW w:w="1276" w:type="dxa"/>
            <w:tcBorders>
              <w:left w:val="single" w:sz="4" w:space="0" w:color="000000"/>
              <w:bottom w:val="single" w:sz="4" w:space="0" w:color="000000"/>
            </w:tcBorders>
            <w:shd w:val="clear" w:color="auto" w:fill="FFFFFF"/>
            <w:vAlign w:val="bottom"/>
          </w:tcPr>
          <w:p w14:paraId="24DAC59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3 300,00</w:t>
            </w:r>
          </w:p>
        </w:tc>
        <w:tc>
          <w:tcPr>
            <w:tcW w:w="1139" w:type="dxa"/>
            <w:tcBorders>
              <w:left w:val="single" w:sz="4" w:space="0" w:color="000000"/>
              <w:bottom w:val="single" w:sz="4" w:space="0" w:color="000000"/>
            </w:tcBorders>
            <w:shd w:val="clear" w:color="auto" w:fill="FFFFFF"/>
            <w:vAlign w:val="bottom"/>
          </w:tcPr>
          <w:p w14:paraId="77DA3D4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3 400,00</w:t>
            </w:r>
          </w:p>
        </w:tc>
        <w:tc>
          <w:tcPr>
            <w:tcW w:w="3117" w:type="dxa"/>
            <w:tcBorders>
              <w:left w:val="single" w:sz="4" w:space="0" w:color="000000"/>
              <w:bottom w:val="single" w:sz="4" w:space="0" w:color="000000"/>
              <w:right w:val="single" w:sz="4" w:space="0" w:color="000000"/>
            </w:tcBorders>
            <w:shd w:val="clear" w:color="auto" w:fill="FFFFFF"/>
            <w:vAlign w:val="bottom"/>
          </w:tcPr>
          <w:p w14:paraId="0A6D41A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3 400,00</w:t>
            </w:r>
          </w:p>
        </w:tc>
      </w:tr>
      <w:tr w:rsidR="00D52AA2" w:rsidRPr="00D52AA2" w14:paraId="5B6DF817" w14:textId="77777777" w:rsidTr="0058087C">
        <w:tc>
          <w:tcPr>
            <w:tcW w:w="512" w:type="dxa"/>
            <w:tcBorders>
              <w:left w:val="single" w:sz="4" w:space="0" w:color="000000"/>
              <w:bottom w:val="single" w:sz="4" w:space="0" w:color="000000"/>
            </w:tcBorders>
            <w:shd w:val="clear" w:color="auto" w:fill="FFFFFF"/>
          </w:tcPr>
          <w:p w14:paraId="4C0D4753"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561</w:t>
            </w:r>
          </w:p>
        </w:tc>
        <w:tc>
          <w:tcPr>
            <w:tcW w:w="6151" w:type="dxa"/>
            <w:tcBorders>
              <w:left w:val="single" w:sz="4" w:space="0" w:color="000000"/>
              <w:bottom w:val="single" w:sz="4" w:space="0" w:color="000000"/>
            </w:tcBorders>
            <w:shd w:val="clear" w:color="auto" w:fill="FFFFFF"/>
          </w:tcPr>
          <w:p w14:paraId="34762554"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Фонарь задний ГАЗ КАМАЗ</w:t>
            </w:r>
          </w:p>
        </w:tc>
        <w:tc>
          <w:tcPr>
            <w:tcW w:w="708" w:type="dxa"/>
            <w:tcBorders>
              <w:left w:val="single" w:sz="4" w:space="0" w:color="000000"/>
              <w:bottom w:val="single" w:sz="4" w:space="0" w:color="000000"/>
            </w:tcBorders>
            <w:shd w:val="clear" w:color="auto" w:fill="FFFFFF"/>
          </w:tcPr>
          <w:p w14:paraId="3382C9C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B82BA7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13860C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506,00</w:t>
            </w:r>
          </w:p>
        </w:tc>
        <w:tc>
          <w:tcPr>
            <w:tcW w:w="1276" w:type="dxa"/>
            <w:tcBorders>
              <w:left w:val="single" w:sz="4" w:space="0" w:color="000000"/>
              <w:bottom w:val="single" w:sz="4" w:space="0" w:color="000000"/>
            </w:tcBorders>
            <w:shd w:val="clear" w:color="auto" w:fill="FFFFFF"/>
            <w:vAlign w:val="bottom"/>
          </w:tcPr>
          <w:p w14:paraId="0AE50A8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552,00</w:t>
            </w:r>
          </w:p>
        </w:tc>
        <w:tc>
          <w:tcPr>
            <w:tcW w:w="1276" w:type="dxa"/>
            <w:tcBorders>
              <w:left w:val="single" w:sz="4" w:space="0" w:color="000000"/>
              <w:bottom w:val="single" w:sz="4" w:space="0" w:color="000000"/>
            </w:tcBorders>
            <w:shd w:val="clear" w:color="auto" w:fill="FFFFFF"/>
            <w:vAlign w:val="bottom"/>
          </w:tcPr>
          <w:p w14:paraId="0FD0E5C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506,00</w:t>
            </w:r>
          </w:p>
        </w:tc>
        <w:tc>
          <w:tcPr>
            <w:tcW w:w="1139" w:type="dxa"/>
            <w:tcBorders>
              <w:left w:val="single" w:sz="4" w:space="0" w:color="000000"/>
              <w:bottom w:val="single" w:sz="4" w:space="0" w:color="000000"/>
            </w:tcBorders>
            <w:shd w:val="clear" w:color="auto" w:fill="FFFFFF"/>
            <w:vAlign w:val="bottom"/>
          </w:tcPr>
          <w:p w14:paraId="5C0B16B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521,33</w:t>
            </w:r>
          </w:p>
        </w:tc>
        <w:tc>
          <w:tcPr>
            <w:tcW w:w="3117" w:type="dxa"/>
            <w:tcBorders>
              <w:left w:val="single" w:sz="4" w:space="0" w:color="000000"/>
              <w:bottom w:val="single" w:sz="4" w:space="0" w:color="000000"/>
              <w:right w:val="single" w:sz="4" w:space="0" w:color="000000"/>
            </w:tcBorders>
            <w:shd w:val="clear" w:color="auto" w:fill="FFFFFF"/>
            <w:vAlign w:val="bottom"/>
          </w:tcPr>
          <w:p w14:paraId="3073897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521,33</w:t>
            </w:r>
          </w:p>
        </w:tc>
      </w:tr>
      <w:tr w:rsidR="00D52AA2" w:rsidRPr="00D52AA2" w14:paraId="59CF990A" w14:textId="77777777" w:rsidTr="0058087C">
        <w:tc>
          <w:tcPr>
            <w:tcW w:w="512" w:type="dxa"/>
            <w:tcBorders>
              <w:left w:val="single" w:sz="4" w:space="0" w:color="000000"/>
              <w:bottom w:val="single" w:sz="4" w:space="0" w:color="000000"/>
            </w:tcBorders>
            <w:shd w:val="clear" w:color="auto" w:fill="FFFFFF"/>
          </w:tcPr>
          <w:p w14:paraId="24D38457"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562</w:t>
            </w:r>
          </w:p>
        </w:tc>
        <w:tc>
          <w:tcPr>
            <w:tcW w:w="6151" w:type="dxa"/>
            <w:tcBorders>
              <w:left w:val="single" w:sz="4" w:space="0" w:color="000000"/>
              <w:bottom w:val="single" w:sz="4" w:space="0" w:color="000000"/>
            </w:tcBorders>
            <w:shd w:val="clear" w:color="auto" w:fill="FFFFFF"/>
          </w:tcPr>
          <w:p w14:paraId="6188CC5A"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Форсунка Д245 Е-3 0445120141</w:t>
            </w:r>
          </w:p>
        </w:tc>
        <w:tc>
          <w:tcPr>
            <w:tcW w:w="708" w:type="dxa"/>
            <w:tcBorders>
              <w:left w:val="single" w:sz="4" w:space="0" w:color="000000"/>
              <w:bottom w:val="single" w:sz="4" w:space="0" w:color="000000"/>
            </w:tcBorders>
            <w:shd w:val="clear" w:color="auto" w:fill="FFFFFF"/>
          </w:tcPr>
          <w:p w14:paraId="5814953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8ADA79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90222D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18 975,00</w:t>
            </w:r>
          </w:p>
        </w:tc>
        <w:tc>
          <w:tcPr>
            <w:tcW w:w="1276" w:type="dxa"/>
            <w:tcBorders>
              <w:left w:val="single" w:sz="4" w:space="0" w:color="000000"/>
              <w:bottom w:val="single" w:sz="4" w:space="0" w:color="000000"/>
            </w:tcBorders>
            <w:shd w:val="clear" w:color="auto" w:fill="FFFFFF"/>
            <w:vAlign w:val="bottom"/>
          </w:tcPr>
          <w:p w14:paraId="51FE8E2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20 700,00</w:t>
            </w:r>
          </w:p>
        </w:tc>
        <w:tc>
          <w:tcPr>
            <w:tcW w:w="1276" w:type="dxa"/>
            <w:tcBorders>
              <w:left w:val="single" w:sz="4" w:space="0" w:color="000000"/>
              <w:bottom w:val="single" w:sz="4" w:space="0" w:color="000000"/>
            </w:tcBorders>
            <w:shd w:val="clear" w:color="auto" w:fill="FFFFFF"/>
            <w:vAlign w:val="bottom"/>
          </w:tcPr>
          <w:p w14:paraId="2DA0736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18 975,00</w:t>
            </w:r>
          </w:p>
        </w:tc>
        <w:tc>
          <w:tcPr>
            <w:tcW w:w="1139" w:type="dxa"/>
            <w:tcBorders>
              <w:left w:val="single" w:sz="4" w:space="0" w:color="000000"/>
              <w:bottom w:val="single" w:sz="4" w:space="0" w:color="000000"/>
            </w:tcBorders>
            <w:shd w:val="clear" w:color="auto" w:fill="FFFFFF"/>
            <w:vAlign w:val="bottom"/>
          </w:tcPr>
          <w:p w14:paraId="7F779B8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19 550,00</w:t>
            </w:r>
          </w:p>
        </w:tc>
        <w:tc>
          <w:tcPr>
            <w:tcW w:w="3117" w:type="dxa"/>
            <w:tcBorders>
              <w:left w:val="single" w:sz="4" w:space="0" w:color="000000"/>
              <w:bottom w:val="single" w:sz="4" w:space="0" w:color="000000"/>
              <w:right w:val="single" w:sz="4" w:space="0" w:color="000000"/>
            </w:tcBorders>
            <w:shd w:val="clear" w:color="auto" w:fill="FFFFFF"/>
            <w:vAlign w:val="bottom"/>
          </w:tcPr>
          <w:p w14:paraId="2A960F2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19 550,00</w:t>
            </w:r>
          </w:p>
        </w:tc>
      </w:tr>
      <w:tr w:rsidR="00D52AA2" w:rsidRPr="00D52AA2" w14:paraId="75482375" w14:textId="77777777" w:rsidTr="0058087C">
        <w:tc>
          <w:tcPr>
            <w:tcW w:w="512" w:type="dxa"/>
            <w:tcBorders>
              <w:left w:val="single" w:sz="4" w:space="0" w:color="000000"/>
              <w:bottom w:val="single" w:sz="4" w:space="0" w:color="000000"/>
            </w:tcBorders>
            <w:shd w:val="clear" w:color="auto" w:fill="FFFFFF"/>
          </w:tcPr>
          <w:p w14:paraId="0C2F00FC"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563</w:t>
            </w:r>
          </w:p>
        </w:tc>
        <w:tc>
          <w:tcPr>
            <w:tcW w:w="6151" w:type="dxa"/>
            <w:tcBorders>
              <w:left w:val="single" w:sz="4" w:space="0" w:color="000000"/>
              <w:bottom w:val="single" w:sz="4" w:space="0" w:color="000000"/>
            </w:tcBorders>
            <w:shd w:val="clear" w:color="auto" w:fill="FFFFFF"/>
          </w:tcPr>
          <w:p w14:paraId="024569B1"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Цилиндр силовой 3309 Е-4 (М14)</w:t>
            </w:r>
          </w:p>
        </w:tc>
        <w:tc>
          <w:tcPr>
            <w:tcW w:w="708" w:type="dxa"/>
            <w:tcBorders>
              <w:left w:val="single" w:sz="4" w:space="0" w:color="000000"/>
              <w:bottom w:val="single" w:sz="4" w:space="0" w:color="000000"/>
            </w:tcBorders>
            <w:shd w:val="clear" w:color="auto" w:fill="FFFFFF"/>
          </w:tcPr>
          <w:p w14:paraId="3BF449D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5C2CE0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D6791A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9 680,00</w:t>
            </w:r>
          </w:p>
        </w:tc>
        <w:tc>
          <w:tcPr>
            <w:tcW w:w="1276" w:type="dxa"/>
            <w:tcBorders>
              <w:left w:val="single" w:sz="4" w:space="0" w:color="000000"/>
              <w:bottom w:val="single" w:sz="4" w:space="0" w:color="000000"/>
            </w:tcBorders>
            <w:shd w:val="clear" w:color="auto" w:fill="FFFFFF"/>
            <w:vAlign w:val="bottom"/>
          </w:tcPr>
          <w:p w14:paraId="494A9D3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10 560,00</w:t>
            </w:r>
          </w:p>
        </w:tc>
        <w:tc>
          <w:tcPr>
            <w:tcW w:w="1276" w:type="dxa"/>
            <w:tcBorders>
              <w:left w:val="single" w:sz="4" w:space="0" w:color="000000"/>
              <w:bottom w:val="single" w:sz="4" w:space="0" w:color="000000"/>
            </w:tcBorders>
            <w:shd w:val="clear" w:color="auto" w:fill="FFFFFF"/>
            <w:vAlign w:val="bottom"/>
          </w:tcPr>
          <w:p w14:paraId="4E7E04A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9 680,00</w:t>
            </w:r>
          </w:p>
        </w:tc>
        <w:tc>
          <w:tcPr>
            <w:tcW w:w="1139" w:type="dxa"/>
            <w:tcBorders>
              <w:left w:val="single" w:sz="4" w:space="0" w:color="000000"/>
              <w:bottom w:val="single" w:sz="4" w:space="0" w:color="000000"/>
            </w:tcBorders>
            <w:shd w:val="clear" w:color="auto" w:fill="FFFFFF"/>
            <w:vAlign w:val="bottom"/>
          </w:tcPr>
          <w:p w14:paraId="53851A9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9 973,33</w:t>
            </w:r>
          </w:p>
        </w:tc>
        <w:tc>
          <w:tcPr>
            <w:tcW w:w="3117" w:type="dxa"/>
            <w:tcBorders>
              <w:left w:val="single" w:sz="4" w:space="0" w:color="000000"/>
              <w:bottom w:val="single" w:sz="4" w:space="0" w:color="000000"/>
              <w:right w:val="single" w:sz="4" w:space="0" w:color="000000"/>
            </w:tcBorders>
            <w:shd w:val="clear" w:color="auto" w:fill="FFFFFF"/>
            <w:vAlign w:val="bottom"/>
          </w:tcPr>
          <w:p w14:paraId="3459D4D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9 973,33</w:t>
            </w:r>
          </w:p>
        </w:tc>
      </w:tr>
      <w:tr w:rsidR="00D52AA2" w:rsidRPr="00D52AA2" w14:paraId="4CDEDD1E" w14:textId="77777777" w:rsidTr="0058087C">
        <w:tc>
          <w:tcPr>
            <w:tcW w:w="512" w:type="dxa"/>
            <w:tcBorders>
              <w:left w:val="single" w:sz="4" w:space="0" w:color="000000"/>
              <w:bottom w:val="single" w:sz="4" w:space="0" w:color="000000"/>
            </w:tcBorders>
            <w:shd w:val="clear" w:color="auto" w:fill="FFFFFF"/>
          </w:tcPr>
          <w:p w14:paraId="6B854566"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564</w:t>
            </w:r>
          </w:p>
        </w:tc>
        <w:tc>
          <w:tcPr>
            <w:tcW w:w="6151" w:type="dxa"/>
            <w:tcBorders>
              <w:left w:val="single" w:sz="4" w:space="0" w:color="000000"/>
              <w:bottom w:val="single" w:sz="4" w:space="0" w:color="000000"/>
            </w:tcBorders>
            <w:shd w:val="clear" w:color="auto" w:fill="FFFFFF"/>
          </w:tcPr>
          <w:p w14:paraId="72C44AAB"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Цилиндр силовой 66, 3309 НБ</w:t>
            </w:r>
          </w:p>
        </w:tc>
        <w:tc>
          <w:tcPr>
            <w:tcW w:w="708" w:type="dxa"/>
            <w:tcBorders>
              <w:left w:val="single" w:sz="4" w:space="0" w:color="000000"/>
              <w:bottom w:val="single" w:sz="4" w:space="0" w:color="000000"/>
            </w:tcBorders>
            <w:shd w:val="clear" w:color="auto" w:fill="FFFFFF"/>
          </w:tcPr>
          <w:p w14:paraId="6F71829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0ACFB6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734AE8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18 150,00</w:t>
            </w:r>
          </w:p>
        </w:tc>
        <w:tc>
          <w:tcPr>
            <w:tcW w:w="1276" w:type="dxa"/>
            <w:tcBorders>
              <w:left w:val="single" w:sz="4" w:space="0" w:color="000000"/>
              <w:bottom w:val="single" w:sz="4" w:space="0" w:color="000000"/>
            </w:tcBorders>
            <w:shd w:val="clear" w:color="auto" w:fill="FFFFFF"/>
            <w:vAlign w:val="bottom"/>
          </w:tcPr>
          <w:p w14:paraId="7B1929D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19 800,00</w:t>
            </w:r>
          </w:p>
        </w:tc>
        <w:tc>
          <w:tcPr>
            <w:tcW w:w="1276" w:type="dxa"/>
            <w:tcBorders>
              <w:left w:val="single" w:sz="4" w:space="0" w:color="000000"/>
              <w:bottom w:val="single" w:sz="4" w:space="0" w:color="000000"/>
            </w:tcBorders>
            <w:shd w:val="clear" w:color="auto" w:fill="FFFFFF"/>
            <w:vAlign w:val="bottom"/>
          </w:tcPr>
          <w:p w14:paraId="0F6810E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18 150,00</w:t>
            </w:r>
          </w:p>
        </w:tc>
        <w:tc>
          <w:tcPr>
            <w:tcW w:w="1139" w:type="dxa"/>
            <w:tcBorders>
              <w:left w:val="single" w:sz="4" w:space="0" w:color="000000"/>
              <w:bottom w:val="single" w:sz="4" w:space="0" w:color="000000"/>
            </w:tcBorders>
            <w:shd w:val="clear" w:color="auto" w:fill="FFFFFF"/>
            <w:vAlign w:val="bottom"/>
          </w:tcPr>
          <w:p w14:paraId="265D2D1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18 700,00</w:t>
            </w:r>
          </w:p>
        </w:tc>
        <w:tc>
          <w:tcPr>
            <w:tcW w:w="3117" w:type="dxa"/>
            <w:tcBorders>
              <w:left w:val="single" w:sz="4" w:space="0" w:color="000000"/>
              <w:bottom w:val="single" w:sz="4" w:space="0" w:color="000000"/>
              <w:right w:val="single" w:sz="4" w:space="0" w:color="000000"/>
            </w:tcBorders>
            <w:shd w:val="clear" w:color="auto" w:fill="FFFFFF"/>
            <w:vAlign w:val="bottom"/>
          </w:tcPr>
          <w:p w14:paraId="5F975D3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18 700,00</w:t>
            </w:r>
          </w:p>
        </w:tc>
      </w:tr>
      <w:tr w:rsidR="00D52AA2" w:rsidRPr="00D52AA2" w14:paraId="445AC7AF" w14:textId="77777777" w:rsidTr="0058087C">
        <w:tc>
          <w:tcPr>
            <w:tcW w:w="512" w:type="dxa"/>
            <w:tcBorders>
              <w:left w:val="single" w:sz="4" w:space="0" w:color="000000"/>
              <w:bottom w:val="single" w:sz="4" w:space="0" w:color="000000"/>
            </w:tcBorders>
            <w:shd w:val="clear" w:color="auto" w:fill="FFFFFF"/>
          </w:tcPr>
          <w:p w14:paraId="1CD5AA35"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565</w:t>
            </w:r>
          </w:p>
        </w:tc>
        <w:tc>
          <w:tcPr>
            <w:tcW w:w="6151" w:type="dxa"/>
            <w:tcBorders>
              <w:left w:val="single" w:sz="4" w:space="0" w:color="000000"/>
              <w:bottom w:val="single" w:sz="4" w:space="0" w:color="000000"/>
            </w:tcBorders>
            <w:shd w:val="clear" w:color="auto" w:fill="FFFFFF"/>
          </w:tcPr>
          <w:p w14:paraId="4BEF72B8"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Цилиндр сцепления главный 3309 нов/об.</w:t>
            </w:r>
          </w:p>
        </w:tc>
        <w:tc>
          <w:tcPr>
            <w:tcW w:w="708" w:type="dxa"/>
            <w:tcBorders>
              <w:left w:val="single" w:sz="4" w:space="0" w:color="000000"/>
              <w:bottom w:val="single" w:sz="4" w:space="0" w:color="000000"/>
            </w:tcBorders>
            <w:shd w:val="clear" w:color="auto" w:fill="FFFFFF"/>
          </w:tcPr>
          <w:p w14:paraId="3C10D0E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C2B733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9EF75B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3 476,00</w:t>
            </w:r>
          </w:p>
        </w:tc>
        <w:tc>
          <w:tcPr>
            <w:tcW w:w="1276" w:type="dxa"/>
            <w:tcBorders>
              <w:left w:val="single" w:sz="4" w:space="0" w:color="000000"/>
              <w:bottom w:val="single" w:sz="4" w:space="0" w:color="000000"/>
            </w:tcBorders>
            <w:shd w:val="clear" w:color="auto" w:fill="FFFFFF"/>
            <w:vAlign w:val="bottom"/>
          </w:tcPr>
          <w:p w14:paraId="5283056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3 792,00</w:t>
            </w:r>
          </w:p>
        </w:tc>
        <w:tc>
          <w:tcPr>
            <w:tcW w:w="1276" w:type="dxa"/>
            <w:tcBorders>
              <w:left w:val="single" w:sz="4" w:space="0" w:color="000000"/>
              <w:bottom w:val="single" w:sz="4" w:space="0" w:color="000000"/>
            </w:tcBorders>
            <w:shd w:val="clear" w:color="auto" w:fill="FFFFFF"/>
            <w:vAlign w:val="bottom"/>
          </w:tcPr>
          <w:p w14:paraId="0773352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3 476,00</w:t>
            </w:r>
          </w:p>
        </w:tc>
        <w:tc>
          <w:tcPr>
            <w:tcW w:w="1139" w:type="dxa"/>
            <w:tcBorders>
              <w:left w:val="single" w:sz="4" w:space="0" w:color="000000"/>
              <w:bottom w:val="single" w:sz="4" w:space="0" w:color="000000"/>
            </w:tcBorders>
            <w:shd w:val="clear" w:color="auto" w:fill="FFFFFF"/>
            <w:vAlign w:val="bottom"/>
          </w:tcPr>
          <w:p w14:paraId="69CB193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3 581,33</w:t>
            </w:r>
          </w:p>
        </w:tc>
        <w:tc>
          <w:tcPr>
            <w:tcW w:w="3117" w:type="dxa"/>
            <w:tcBorders>
              <w:left w:val="single" w:sz="4" w:space="0" w:color="000000"/>
              <w:bottom w:val="single" w:sz="4" w:space="0" w:color="000000"/>
              <w:right w:val="single" w:sz="4" w:space="0" w:color="000000"/>
            </w:tcBorders>
            <w:shd w:val="clear" w:color="auto" w:fill="FFFFFF"/>
            <w:vAlign w:val="bottom"/>
          </w:tcPr>
          <w:p w14:paraId="2F93637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3 581,33</w:t>
            </w:r>
          </w:p>
        </w:tc>
      </w:tr>
      <w:tr w:rsidR="00D52AA2" w:rsidRPr="00D52AA2" w14:paraId="4C0EF661" w14:textId="77777777" w:rsidTr="0058087C">
        <w:tc>
          <w:tcPr>
            <w:tcW w:w="512" w:type="dxa"/>
            <w:tcBorders>
              <w:left w:val="single" w:sz="4" w:space="0" w:color="000000"/>
              <w:bottom w:val="single" w:sz="4" w:space="0" w:color="000000"/>
            </w:tcBorders>
            <w:shd w:val="clear" w:color="auto" w:fill="FFFFFF"/>
          </w:tcPr>
          <w:p w14:paraId="69AB520C"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566</w:t>
            </w:r>
          </w:p>
        </w:tc>
        <w:tc>
          <w:tcPr>
            <w:tcW w:w="6151" w:type="dxa"/>
            <w:tcBorders>
              <w:left w:val="single" w:sz="4" w:space="0" w:color="000000"/>
              <w:bottom w:val="single" w:sz="4" w:space="0" w:color="000000"/>
            </w:tcBorders>
            <w:shd w:val="clear" w:color="auto" w:fill="FFFFFF"/>
          </w:tcPr>
          <w:p w14:paraId="6C778F84"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Цилиндр сцепления главный 53,3307</w:t>
            </w:r>
          </w:p>
        </w:tc>
        <w:tc>
          <w:tcPr>
            <w:tcW w:w="708" w:type="dxa"/>
            <w:tcBorders>
              <w:left w:val="single" w:sz="4" w:space="0" w:color="000000"/>
              <w:bottom w:val="single" w:sz="4" w:space="0" w:color="000000"/>
            </w:tcBorders>
            <w:shd w:val="clear" w:color="auto" w:fill="FFFFFF"/>
          </w:tcPr>
          <w:p w14:paraId="41C9B02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177323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4CE395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2 376,00</w:t>
            </w:r>
          </w:p>
        </w:tc>
        <w:tc>
          <w:tcPr>
            <w:tcW w:w="1276" w:type="dxa"/>
            <w:tcBorders>
              <w:left w:val="single" w:sz="4" w:space="0" w:color="000000"/>
              <w:bottom w:val="single" w:sz="4" w:space="0" w:color="000000"/>
            </w:tcBorders>
            <w:shd w:val="clear" w:color="auto" w:fill="FFFFFF"/>
            <w:vAlign w:val="bottom"/>
          </w:tcPr>
          <w:p w14:paraId="767B15B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2 592,00</w:t>
            </w:r>
          </w:p>
        </w:tc>
        <w:tc>
          <w:tcPr>
            <w:tcW w:w="1276" w:type="dxa"/>
            <w:tcBorders>
              <w:left w:val="single" w:sz="4" w:space="0" w:color="000000"/>
              <w:bottom w:val="single" w:sz="4" w:space="0" w:color="000000"/>
            </w:tcBorders>
            <w:shd w:val="clear" w:color="auto" w:fill="FFFFFF"/>
            <w:vAlign w:val="bottom"/>
          </w:tcPr>
          <w:p w14:paraId="6AFD46D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2 376,00</w:t>
            </w:r>
          </w:p>
        </w:tc>
        <w:tc>
          <w:tcPr>
            <w:tcW w:w="1139" w:type="dxa"/>
            <w:tcBorders>
              <w:left w:val="single" w:sz="4" w:space="0" w:color="000000"/>
              <w:bottom w:val="single" w:sz="4" w:space="0" w:color="000000"/>
            </w:tcBorders>
            <w:shd w:val="clear" w:color="auto" w:fill="FFFFFF"/>
            <w:vAlign w:val="bottom"/>
          </w:tcPr>
          <w:p w14:paraId="119401B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2 448,00</w:t>
            </w:r>
          </w:p>
        </w:tc>
        <w:tc>
          <w:tcPr>
            <w:tcW w:w="3117" w:type="dxa"/>
            <w:tcBorders>
              <w:left w:val="single" w:sz="4" w:space="0" w:color="000000"/>
              <w:bottom w:val="single" w:sz="4" w:space="0" w:color="000000"/>
              <w:right w:val="single" w:sz="4" w:space="0" w:color="000000"/>
            </w:tcBorders>
            <w:shd w:val="clear" w:color="auto" w:fill="FFFFFF"/>
            <w:vAlign w:val="bottom"/>
          </w:tcPr>
          <w:p w14:paraId="7612D8A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2 448,00</w:t>
            </w:r>
          </w:p>
        </w:tc>
      </w:tr>
      <w:tr w:rsidR="00D52AA2" w:rsidRPr="00D52AA2" w14:paraId="1773EACA" w14:textId="77777777" w:rsidTr="0058087C">
        <w:tc>
          <w:tcPr>
            <w:tcW w:w="512" w:type="dxa"/>
            <w:tcBorders>
              <w:left w:val="single" w:sz="4" w:space="0" w:color="000000"/>
              <w:bottom w:val="single" w:sz="4" w:space="0" w:color="000000"/>
            </w:tcBorders>
            <w:shd w:val="clear" w:color="auto" w:fill="FFFFFF"/>
          </w:tcPr>
          <w:p w14:paraId="750ED48E"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lastRenderedPageBreak/>
              <w:t>567</w:t>
            </w:r>
          </w:p>
        </w:tc>
        <w:tc>
          <w:tcPr>
            <w:tcW w:w="6151" w:type="dxa"/>
            <w:tcBorders>
              <w:left w:val="single" w:sz="4" w:space="0" w:color="000000"/>
              <w:bottom w:val="single" w:sz="4" w:space="0" w:color="000000"/>
            </w:tcBorders>
            <w:shd w:val="clear" w:color="auto" w:fill="FFFFFF"/>
          </w:tcPr>
          <w:p w14:paraId="54FD4C50"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Цилиндр сцепления рабочий 53,3307,66,3205</w:t>
            </w:r>
          </w:p>
        </w:tc>
        <w:tc>
          <w:tcPr>
            <w:tcW w:w="708" w:type="dxa"/>
            <w:tcBorders>
              <w:left w:val="single" w:sz="4" w:space="0" w:color="000000"/>
              <w:bottom w:val="single" w:sz="4" w:space="0" w:color="000000"/>
            </w:tcBorders>
            <w:shd w:val="clear" w:color="auto" w:fill="FFFFFF"/>
          </w:tcPr>
          <w:p w14:paraId="1465754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351D57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5768BB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1 639,00</w:t>
            </w:r>
          </w:p>
        </w:tc>
        <w:tc>
          <w:tcPr>
            <w:tcW w:w="1276" w:type="dxa"/>
            <w:tcBorders>
              <w:left w:val="single" w:sz="4" w:space="0" w:color="000000"/>
              <w:bottom w:val="single" w:sz="4" w:space="0" w:color="000000"/>
            </w:tcBorders>
            <w:shd w:val="clear" w:color="auto" w:fill="FFFFFF"/>
            <w:vAlign w:val="bottom"/>
          </w:tcPr>
          <w:p w14:paraId="6FDBF89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1 788,00</w:t>
            </w:r>
          </w:p>
        </w:tc>
        <w:tc>
          <w:tcPr>
            <w:tcW w:w="1276" w:type="dxa"/>
            <w:tcBorders>
              <w:left w:val="single" w:sz="4" w:space="0" w:color="000000"/>
              <w:bottom w:val="single" w:sz="4" w:space="0" w:color="000000"/>
            </w:tcBorders>
            <w:shd w:val="clear" w:color="auto" w:fill="FFFFFF"/>
            <w:vAlign w:val="bottom"/>
          </w:tcPr>
          <w:p w14:paraId="64DCFA1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1 639,00</w:t>
            </w:r>
          </w:p>
        </w:tc>
        <w:tc>
          <w:tcPr>
            <w:tcW w:w="1139" w:type="dxa"/>
            <w:tcBorders>
              <w:left w:val="single" w:sz="4" w:space="0" w:color="000000"/>
              <w:bottom w:val="single" w:sz="4" w:space="0" w:color="000000"/>
            </w:tcBorders>
            <w:shd w:val="clear" w:color="auto" w:fill="FFFFFF"/>
            <w:vAlign w:val="bottom"/>
          </w:tcPr>
          <w:p w14:paraId="0C7355F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1 688,67</w:t>
            </w:r>
          </w:p>
        </w:tc>
        <w:tc>
          <w:tcPr>
            <w:tcW w:w="3117" w:type="dxa"/>
            <w:tcBorders>
              <w:left w:val="single" w:sz="4" w:space="0" w:color="000000"/>
              <w:bottom w:val="single" w:sz="4" w:space="0" w:color="000000"/>
              <w:right w:val="single" w:sz="4" w:space="0" w:color="000000"/>
            </w:tcBorders>
            <w:shd w:val="clear" w:color="auto" w:fill="FFFFFF"/>
            <w:vAlign w:val="bottom"/>
          </w:tcPr>
          <w:p w14:paraId="3FB4D59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1 688,67</w:t>
            </w:r>
          </w:p>
        </w:tc>
      </w:tr>
      <w:tr w:rsidR="00D52AA2" w:rsidRPr="00D52AA2" w14:paraId="2AD5A53F" w14:textId="77777777" w:rsidTr="0058087C">
        <w:tc>
          <w:tcPr>
            <w:tcW w:w="512" w:type="dxa"/>
            <w:tcBorders>
              <w:left w:val="single" w:sz="4" w:space="0" w:color="000000"/>
              <w:bottom w:val="single" w:sz="4" w:space="0" w:color="000000"/>
            </w:tcBorders>
            <w:shd w:val="clear" w:color="auto" w:fill="FFFFFF"/>
          </w:tcPr>
          <w:p w14:paraId="5502F96F"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568</w:t>
            </w:r>
          </w:p>
        </w:tc>
        <w:tc>
          <w:tcPr>
            <w:tcW w:w="6151" w:type="dxa"/>
            <w:tcBorders>
              <w:left w:val="single" w:sz="4" w:space="0" w:color="000000"/>
              <w:bottom w:val="single" w:sz="4" w:space="0" w:color="000000"/>
            </w:tcBorders>
            <w:shd w:val="clear" w:color="auto" w:fill="FFFFFF"/>
          </w:tcPr>
          <w:p w14:paraId="6E27FE0C"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Цилиндр тормозной главный 3307 б/бачка</w:t>
            </w:r>
          </w:p>
        </w:tc>
        <w:tc>
          <w:tcPr>
            <w:tcW w:w="708" w:type="dxa"/>
            <w:tcBorders>
              <w:left w:val="single" w:sz="4" w:space="0" w:color="000000"/>
              <w:bottom w:val="single" w:sz="4" w:space="0" w:color="000000"/>
            </w:tcBorders>
            <w:shd w:val="clear" w:color="auto" w:fill="FFFFFF"/>
          </w:tcPr>
          <w:p w14:paraId="0F4A13B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7E20E3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647640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6 050,00</w:t>
            </w:r>
          </w:p>
        </w:tc>
        <w:tc>
          <w:tcPr>
            <w:tcW w:w="1276" w:type="dxa"/>
            <w:tcBorders>
              <w:left w:val="single" w:sz="4" w:space="0" w:color="000000"/>
              <w:bottom w:val="single" w:sz="4" w:space="0" w:color="000000"/>
            </w:tcBorders>
            <w:shd w:val="clear" w:color="auto" w:fill="FFFFFF"/>
            <w:vAlign w:val="bottom"/>
          </w:tcPr>
          <w:p w14:paraId="1BD59F3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6 600,00</w:t>
            </w:r>
          </w:p>
        </w:tc>
        <w:tc>
          <w:tcPr>
            <w:tcW w:w="1276" w:type="dxa"/>
            <w:tcBorders>
              <w:left w:val="single" w:sz="4" w:space="0" w:color="000000"/>
              <w:bottom w:val="single" w:sz="4" w:space="0" w:color="000000"/>
            </w:tcBorders>
            <w:shd w:val="clear" w:color="auto" w:fill="FFFFFF"/>
            <w:vAlign w:val="bottom"/>
          </w:tcPr>
          <w:p w14:paraId="6D4AA53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6 050,00</w:t>
            </w:r>
          </w:p>
        </w:tc>
        <w:tc>
          <w:tcPr>
            <w:tcW w:w="1139" w:type="dxa"/>
            <w:tcBorders>
              <w:left w:val="single" w:sz="4" w:space="0" w:color="000000"/>
              <w:bottom w:val="single" w:sz="4" w:space="0" w:color="000000"/>
            </w:tcBorders>
            <w:shd w:val="clear" w:color="auto" w:fill="FFFFFF"/>
            <w:vAlign w:val="bottom"/>
          </w:tcPr>
          <w:p w14:paraId="63B07EA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6 233,33</w:t>
            </w:r>
          </w:p>
        </w:tc>
        <w:tc>
          <w:tcPr>
            <w:tcW w:w="3117" w:type="dxa"/>
            <w:tcBorders>
              <w:left w:val="single" w:sz="4" w:space="0" w:color="000000"/>
              <w:bottom w:val="single" w:sz="4" w:space="0" w:color="000000"/>
              <w:right w:val="single" w:sz="4" w:space="0" w:color="000000"/>
            </w:tcBorders>
            <w:shd w:val="clear" w:color="auto" w:fill="FFFFFF"/>
            <w:vAlign w:val="bottom"/>
          </w:tcPr>
          <w:p w14:paraId="04F7A08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6 233,33</w:t>
            </w:r>
          </w:p>
        </w:tc>
      </w:tr>
      <w:tr w:rsidR="00D52AA2" w:rsidRPr="00D52AA2" w14:paraId="5FF1B4A6" w14:textId="77777777" w:rsidTr="0058087C">
        <w:tc>
          <w:tcPr>
            <w:tcW w:w="512" w:type="dxa"/>
            <w:tcBorders>
              <w:left w:val="single" w:sz="4" w:space="0" w:color="000000"/>
              <w:bottom w:val="single" w:sz="4" w:space="0" w:color="000000"/>
            </w:tcBorders>
            <w:shd w:val="clear" w:color="auto" w:fill="FFFFFF"/>
          </w:tcPr>
          <w:p w14:paraId="61312BB0"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569</w:t>
            </w:r>
          </w:p>
        </w:tc>
        <w:tc>
          <w:tcPr>
            <w:tcW w:w="6151" w:type="dxa"/>
            <w:tcBorders>
              <w:left w:val="single" w:sz="4" w:space="0" w:color="000000"/>
              <w:bottom w:val="single" w:sz="4" w:space="0" w:color="000000"/>
            </w:tcBorders>
            <w:shd w:val="clear" w:color="auto" w:fill="FFFFFF"/>
          </w:tcPr>
          <w:p w14:paraId="3665FBEB"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Цилиндр тормозной главный 3309 АБС</w:t>
            </w:r>
          </w:p>
        </w:tc>
        <w:tc>
          <w:tcPr>
            <w:tcW w:w="708" w:type="dxa"/>
            <w:tcBorders>
              <w:left w:val="single" w:sz="4" w:space="0" w:color="000000"/>
              <w:bottom w:val="single" w:sz="4" w:space="0" w:color="000000"/>
            </w:tcBorders>
            <w:shd w:val="clear" w:color="auto" w:fill="FFFFFF"/>
          </w:tcPr>
          <w:p w14:paraId="017E3F5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34FAAD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259DE9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7 810,00</w:t>
            </w:r>
          </w:p>
        </w:tc>
        <w:tc>
          <w:tcPr>
            <w:tcW w:w="1276" w:type="dxa"/>
            <w:tcBorders>
              <w:left w:val="single" w:sz="4" w:space="0" w:color="000000"/>
              <w:bottom w:val="single" w:sz="4" w:space="0" w:color="000000"/>
            </w:tcBorders>
            <w:shd w:val="clear" w:color="auto" w:fill="FFFFFF"/>
            <w:vAlign w:val="bottom"/>
          </w:tcPr>
          <w:p w14:paraId="4CBCF5A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8 520,00</w:t>
            </w:r>
          </w:p>
        </w:tc>
        <w:tc>
          <w:tcPr>
            <w:tcW w:w="1276" w:type="dxa"/>
            <w:tcBorders>
              <w:left w:val="single" w:sz="4" w:space="0" w:color="000000"/>
              <w:bottom w:val="single" w:sz="4" w:space="0" w:color="000000"/>
            </w:tcBorders>
            <w:shd w:val="clear" w:color="auto" w:fill="FFFFFF"/>
            <w:vAlign w:val="bottom"/>
          </w:tcPr>
          <w:p w14:paraId="082A289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7 810,00</w:t>
            </w:r>
          </w:p>
        </w:tc>
        <w:tc>
          <w:tcPr>
            <w:tcW w:w="1139" w:type="dxa"/>
            <w:tcBorders>
              <w:left w:val="single" w:sz="4" w:space="0" w:color="000000"/>
              <w:bottom w:val="single" w:sz="4" w:space="0" w:color="000000"/>
            </w:tcBorders>
            <w:shd w:val="clear" w:color="auto" w:fill="FFFFFF"/>
            <w:vAlign w:val="bottom"/>
          </w:tcPr>
          <w:p w14:paraId="54634C6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8 046,67</w:t>
            </w:r>
          </w:p>
        </w:tc>
        <w:tc>
          <w:tcPr>
            <w:tcW w:w="3117" w:type="dxa"/>
            <w:tcBorders>
              <w:left w:val="single" w:sz="4" w:space="0" w:color="000000"/>
              <w:bottom w:val="single" w:sz="4" w:space="0" w:color="000000"/>
              <w:right w:val="single" w:sz="4" w:space="0" w:color="000000"/>
            </w:tcBorders>
            <w:shd w:val="clear" w:color="auto" w:fill="FFFFFF"/>
            <w:vAlign w:val="bottom"/>
          </w:tcPr>
          <w:p w14:paraId="007692F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8 046,67</w:t>
            </w:r>
          </w:p>
        </w:tc>
      </w:tr>
      <w:tr w:rsidR="00D52AA2" w:rsidRPr="00D52AA2" w14:paraId="6A71E399" w14:textId="77777777" w:rsidTr="0058087C">
        <w:tc>
          <w:tcPr>
            <w:tcW w:w="512" w:type="dxa"/>
            <w:tcBorders>
              <w:left w:val="single" w:sz="4" w:space="0" w:color="000000"/>
              <w:bottom w:val="single" w:sz="4" w:space="0" w:color="000000"/>
            </w:tcBorders>
            <w:shd w:val="clear" w:color="auto" w:fill="FFFFFF"/>
          </w:tcPr>
          <w:p w14:paraId="56AC1BBF"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570</w:t>
            </w:r>
          </w:p>
        </w:tc>
        <w:tc>
          <w:tcPr>
            <w:tcW w:w="6151" w:type="dxa"/>
            <w:tcBorders>
              <w:left w:val="single" w:sz="4" w:space="0" w:color="000000"/>
              <w:bottom w:val="single" w:sz="4" w:space="0" w:color="000000"/>
            </w:tcBorders>
            <w:shd w:val="clear" w:color="auto" w:fill="FFFFFF"/>
          </w:tcPr>
          <w:p w14:paraId="23B152B8"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Цилиндр тормозной задний 3307</w:t>
            </w:r>
          </w:p>
        </w:tc>
        <w:tc>
          <w:tcPr>
            <w:tcW w:w="708" w:type="dxa"/>
            <w:tcBorders>
              <w:left w:val="single" w:sz="4" w:space="0" w:color="000000"/>
              <w:bottom w:val="single" w:sz="4" w:space="0" w:color="000000"/>
            </w:tcBorders>
            <w:shd w:val="clear" w:color="auto" w:fill="FFFFFF"/>
          </w:tcPr>
          <w:p w14:paraId="64BF18A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220FD1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69AD12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1 232,00</w:t>
            </w:r>
          </w:p>
        </w:tc>
        <w:tc>
          <w:tcPr>
            <w:tcW w:w="1276" w:type="dxa"/>
            <w:tcBorders>
              <w:left w:val="single" w:sz="4" w:space="0" w:color="000000"/>
              <w:bottom w:val="single" w:sz="4" w:space="0" w:color="000000"/>
            </w:tcBorders>
            <w:shd w:val="clear" w:color="auto" w:fill="FFFFFF"/>
            <w:vAlign w:val="bottom"/>
          </w:tcPr>
          <w:p w14:paraId="4C5563B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1 344,00</w:t>
            </w:r>
          </w:p>
        </w:tc>
        <w:tc>
          <w:tcPr>
            <w:tcW w:w="1276" w:type="dxa"/>
            <w:tcBorders>
              <w:left w:val="single" w:sz="4" w:space="0" w:color="000000"/>
              <w:bottom w:val="single" w:sz="4" w:space="0" w:color="000000"/>
            </w:tcBorders>
            <w:shd w:val="clear" w:color="auto" w:fill="FFFFFF"/>
            <w:vAlign w:val="bottom"/>
          </w:tcPr>
          <w:p w14:paraId="02DF019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1 232,00</w:t>
            </w:r>
          </w:p>
        </w:tc>
        <w:tc>
          <w:tcPr>
            <w:tcW w:w="1139" w:type="dxa"/>
            <w:tcBorders>
              <w:left w:val="single" w:sz="4" w:space="0" w:color="000000"/>
              <w:bottom w:val="single" w:sz="4" w:space="0" w:color="000000"/>
            </w:tcBorders>
            <w:shd w:val="clear" w:color="auto" w:fill="FFFFFF"/>
            <w:vAlign w:val="bottom"/>
          </w:tcPr>
          <w:p w14:paraId="404D4B8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1 269,33</w:t>
            </w:r>
          </w:p>
        </w:tc>
        <w:tc>
          <w:tcPr>
            <w:tcW w:w="3117" w:type="dxa"/>
            <w:tcBorders>
              <w:left w:val="single" w:sz="4" w:space="0" w:color="000000"/>
              <w:bottom w:val="single" w:sz="4" w:space="0" w:color="000000"/>
              <w:right w:val="single" w:sz="4" w:space="0" w:color="000000"/>
            </w:tcBorders>
            <w:shd w:val="clear" w:color="auto" w:fill="FFFFFF"/>
            <w:vAlign w:val="bottom"/>
          </w:tcPr>
          <w:p w14:paraId="7057916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1 269,33</w:t>
            </w:r>
          </w:p>
        </w:tc>
      </w:tr>
      <w:tr w:rsidR="00D52AA2" w:rsidRPr="00D52AA2" w14:paraId="3E17F854" w14:textId="77777777" w:rsidTr="0058087C">
        <w:tc>
          <w:tcPr>
            <w:tcW w:w="512" w:type="dxa"/>
            <w:tcBorders>
              <w:left w:val="single" w:sz="4" w:space="0" w:color="000000"/>
              <w:bottom w:val="single" w:sz="4" w:space="0" w:color="000000"/>
            </w:tcBorders>
            <w:shd w:val="clear" w:color="auto" w:fill="FFFFFF"/>
          </w:tcPr>
          <w:p w14:paraId="2E355400"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571</w:t>
            </w:r>
          </w:p>
        </w:tc>
        <w:tc>
          <w:tcPr>
            <w:tcW w:w="6151" w:type="dxa"/>
            <w:tcBorders>
              <w:left w:val="single" w:sz="4" w:space="0" w:color="000000"/>
              <w:bottom w:val="single" w:sz="4" w:space="0" w:color="000000"/>
            </w:tcBorders>
            <w:shd w:val="clear" w:color="auto" w:fill="FFFFFF"/>
          </w:tcPr>
          <w:p w14:paraId="4EE461A9"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Цилиндр тормозной передний 3307,53,4301</w:t>
            </w:r>
          </w:p>
        </w:tc>
        <w:tc>
          <w:tcPr>
            <w:tcW w:w="708" w:type="dxa"/>
            <w:tcBorders>
              <w:left w:val="single" w:sz="4" w:space="0" w:color="000000"/>
              <w:bottom w:val="single" w:sz="4" w:space="0" w:color="000000"/>
            </w:tcBorders>
            <w:shd w:val="clear" w:color="auto" w:fill="FFFFFF"/>
          </w:tcPr>
          <w:p w14:paraId="2A836C2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EDA0E1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E5C032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1 353,00</w:t>
            </w:r>
          </w:p>
        </w:tc>
        <w:tc>
          <w:tcPr>
            <w:tcW w:w="1276" w:type="dxa"/>
            <w:tcBorders>
              <w:left w:val="single" w:sz="4" w:space="0" w:color="000000"/>
              <w:bottom w:val="single" w:sz="4" w:space="0" w:color="000000"/>
            </w:tcBorders>
            <w:shd w:val="clear" w:color="auto" w:fill="FFFFFF"/>
            <w:vAlign w:val="bottom"/>
          </w:tcPr>
          <w:p w14:paraId="0AF1540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1 476,00</w:t>
            </w:r>
          </w:p>
        </w:tc>
        <w:tc>
          <w:tcPr>
            <w:tcW w:w="1276" w:type="dxa"/>
            <w:tcBorders>
              <w:left w:val="single" w:sz="4" w:space="0" w:color="000000"/>
              <w:bottom w:val="single" w:sz="4" w:space="0" w:color="000000"/>
            </w:tcBorders>
            <w:shd w:val="clear" w:color="auto" w:fill="FFFFFF"/>
            <w:vAlign w:val="bottom"/>
          </w:tcPr>
          <w:p w14:paraId="67320D4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1 353,00</w:t>
            </w:r>
          </w:p>
        </w:tc>
        <w:tc>
          <w:tcPr>
            <w:tcW w:w="1139" w:type="dxa"/>
            <w:tcBorders>
              <w:left w:val="single" w:sz="4" w:space="0" w:color="000000"/>
              <w:bottom w:val="single" w:sz="4" w:space="0" w:color="000000"/>
            </w:tcBorders>
            <w:shd w:val="clear" w:color="auto" w:fill="FFFFFF"/>
            <w:vAlign w:val="bottom"/>
          </w:tcPr>
          <w:p w14:paraId="06342A1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1 394,00</w:t>
            </w:r>
          </w:p>
        </w:tc>
        <w:tc>
          <w:tcPr>
            <w:tcW w:w="3117" w:type="dxa"/>
            <w:tcBorders>
              <w:left w:val="single" w:sz="4" w:space="0" w:color="000000"/>
              <w:bottom w:val="single" w:sz="4" w:space="0" w:color="000000"/>
              <w:right w:val="single" w:sz="4" w:space="0" w:color="000000"/>
            </w:tcBorders>
            <w:shd w:val="clear" w:color="auto" w:fill="FFFFFF"/>
            <w:vAlign w:val="bottom"/>
          </w:tcPr>
          <w:p w14:paraId="1A40AC2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1 394,00</w:t>
            </w:r>
          </w:p>
        </w:tc>
      </w:tr>
      <w:tr w:rsidR="00D52AA2" w:rsidRPr="00D52AA2" w14:paraId="2BA39F16" w14:textId="77777777" w:rsidTr="0058087C">
        <w:tc>
          <w:tcPr>
            <w:tcW w:w="512" w:type="dxa"/>
            <w:tcBorders>
              <w:left w:val="single" w:sz="4" w:space="0" w:color="000000"/>
              <w:bottom w:val="single" w:sz="4" w:space="0" w:color="000000"/>
            </w:tcBorders>
            <w:shd w:val="clear" w:color="auto" w:fill="FFFFFF"/>
          </w:tcPr>
          <w:p w14:paraId="389E8AE7"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572</w:t>
            </w:r>
          </w:p>
        </w:tc>
        <w:tc>
          <w:tcPr>
            <w:tcW w:w="6151" w:type="dxa"/>
            <w:tcBorders>
              <w:left w:val="single" w:sz="4" w:space="0" w:color="000000"/>
              <w:bottom w:val="single" w:sz="4" w:space="0" w:color="000000"/>
            </w:tcBorders>
            <w:shd w:val="clear" w:color="auto" w:fill="FFFFFF"/>
          </w:tcPr>
          <w:p w14:paraId="35439856"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Цилиндр тормозной передний с АБС (3307,3309</w:t>
            </w:r>
          </w:p>
        </w:tc>
        <w:tc>
          <w:tcPr>
            <w:tcW w:w="708" w:type="dxa"/>
            <w:tcBorders>
              <w:left w:val="single" w:sz="4" w:space="0" w:color="000000"/>
              <w:bottom w:val="single" w:sz="4" w:space="0" w:color="000000"/>
            </w:tcBorders>
            <w:shd w:val="clear" w:color="auto" w:fill="FFFFFF"/>
          </w:tcPr>
          <w:p w14:paraId="7D37DB9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2F0A44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44DAD8B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2 310,00</w:t>
            </w:r>
          </w:p>
        </w:tc>
        <w:tc>
          <w:tcPr>
            <w:tcW w:w="1276" w:type="dxa"/>
            <w:tcBorders>
              <w:left w:val="single" w:sz="4" w:space="0" w:color="000000"/>
              <w:bottom w:val="single" w:sz="4" w:space="0" w:color="000000"/>
            </w:tcBorders>
            <w:shd w:val="clear" w:color="auto" w:fill="FFFFFF"/>
            <w:vAlign w:val="bottom"/>
          </w:tcPr>
          <w:p w14:paraId="1AB7A7D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2 520,00</w:t>
            </w:r>
          </w:p>
        </w:tc>
        <w:tc>
          <w:tcPr>
            <w:tcW w:w="1276" w:type="dxa"/>
            <w:tcBorders>
              <w:left w:val="single" w:sz="4" w:space="0" w:color="000000"/>
              <w:bottom w:val="single" w:sz="4" w:space="0" w:color="000000"/>
            </w:tcBorders>
            <w:shd w:val="clear" w:color="auto" w:fill="FFFFFF"/>
            <w:vAlign w:val="bottom"/>
          </w:tcPr>
          <w:p w14:paraId="12ADA22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2 310,00</w:t>
            </w:r>
          </w:p>
        </w:tc>
        <w:tc>
          <w:tcPr>
            <w:tcW w:w="1139" w:type="dxa"/>
            <w:tcBorders>
              <w:left w:val="single" w:sz="4" w:space="0" w:color="000000"/>
              <w:bottom w:val="single" w:sz="4" w:space="0" w:color="000000"/>
            </w:tcBorders>
            <w:shd w:val="clear" w:color="auto" w:fill="FFFFFF"/>
            <w:vAlign w:val="bottom"/>
          </w:tcPr>
          <w:p w14:paraId="2A3309A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2 380,00</w:t>
            </w:r>
          </w:p>
        </w:tc>
        <w:tc>
          <w:tcPr>
            <w:tcW w:w="3117" w:type="dxa"/>
            <w:tcBorders>
              <w:left w:val="single" w:sz="4" w:space="0" w:color="000000"/>
              <w:bottom w:val="single" w:sz="4" w:space="0" w:color="000000"/>
              <w:right w:val="single" w:sz="4" w:space="0" w:color="000000"/>
            </w:tcBorders>
            <w:shd w:val="clear" w:color="auto" w:fill="FFFFFF"/>
            <w:vAlign w:val="bottom"/>
          </w:tcPr>
          <w:p w14:paraId="0306818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2 380,00</w:t>
            </w:r>
          </w:p>
        </w:tc>
      </w:tr>
      <w:tr w:rsidR="00D52AA2" w:rsidRPr="00D52AA2" w14:paraId="0351BC6E" w14:textId="77777777" w:rsidTr="0058087C">
        <w:tc>
          <w:tcPr>
            <w:tcW w:w="512" w:type="dxa"/>
            <w:tcBorders>
              <w:left w:val="single" w:sz="4" w:space="0" w:color="000000"/>
              <w:bottom w:val="single" w:sz="4" w:space="0" w:color="000000"/>
            </w:tcBorders>
            <w:shd w:val="clear" w:color="auto" w:fill="FFFFFF"/>
          </w:tcPr>
          <w:p w14:paraId="3F1AEBAE"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573</w:t>
            </w:r>
          </w:p>
        </w:tc>
        <w:tc>
          <w:tcPr>
            <w:tcW w:w="6151" w:type="dxa"/>
            <w:tcBorders>
              <w:left w:val="single" w:sz="4" w:space="0" w:color="000000"/>
              <w:bottom w:val="single" w:sz="4" w:space="0" w:color="000000"/>
            </w:tcBorders>
            <w:shd w:val="clear" w:color="auto" w:fill="FFFFFF"/>
          </w:tcPr>
          <w:p w14:paraId="06D05725"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Цилиндр тормозной передний с АБС (3307,3309) </w:t>
            </w:r>
          </w:p>
        </w:tc>
        <w:tc>
          <w:tcPr>
            <w:tcW w:w="708" w:type="dxa"/>
            <w:tcBorders>
              <w:left w:val="single" w:sz="4" w:space="0" w:color="000000"/>
              <w:bottom w:val="single" w:sz="4" w:space="0" w:color="000000"/>
            </w:tcBorders>
            <w:shd w:val="clear" w:color="auto" w:fill="FFFFFF"/>
          </w:tcPr>
          <w:p w14:paraId="01ABCD4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6EE13E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667E3DD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3 949,00</w:t>
            </w:r>
          </w:p>
        </w:tc>
        <w:tc>
          <w:tcPr>
            <w:tcW w:w="1276" w:type="dxa"/>
            <w:tcBorders>
              <w:left w:val="single" w:sz="4" w:space="0" w:color="000000"/>
              <w:bottom w:val="single" w:sz="4" w:space="0" w:color="000000"/>
            </w:tcBorders>
            <w:shd w:val="clear" w:color="auto" w:fill="FFFFFF"/>
            <w:vAlign w:val="bottom"/>
          </w:tcPr>
          <w:p w14:paraId="141839E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4 308,00</w:t>
            </w:r>
          </w:p>
        </w:tc>
        <w:tc>
          <w:tcPr>
            <w:tcW w:w="1276" w:type="dxa"/>
            <w:tcBorders>
              <w:left w:val="single" w:sz="4" w:space="0" w:color="000000"/>
              <w:bottom w:val="single" w:sz="4" w:space="0" w:color="000000"/>
            </w:tcBorders>
            <w:shd w:val="clear" w:color="auto" w:fill="FFFFFF"/>
            <w:vAlign w:val="bottom"/>
          </w:tcPr>
          <w:p w14:paraId="00730F7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3 949,00</w:t>
            </w:r>
          </w:p>
        </w:tc>
        <w:tc>
          <w:tcPr>
            <w:tcW w:w="1139" w:type="dxa"/>
            <w:tcBorders>
              <w:left w:val="single" w:sz="4" w:space="0" w:color="000000"/>
              <w:bottom w:val="single" w:sz="4" w:space="0" w:color="000000"/>
            </w:tcBorders>
            <w:shd w:val="clear" w:color="auto" w:fill="FFFFFF"/>
            <w:vAlign w:val="bottom"/>
          </w:tcPr>
          <w:p w14:paraId="592618C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4 068,67</w:t>
            </w:r>
          </w:p>
        </w:tc>
        <w:tc>
          <w:tcPr>
            <w:tcW w:w="3117" w:type="dxa"/>
            <w:tcBorders>
              <w:left w:val="single" w:sz="4" w:space="0" w:color="000000"/>
              <w:bottom w:val="single" w:sz="4" w:space="0" w:color="000000"/>
              <w:right w:val="single" w:sz="4" w:space="0" w:color="000000"/>
            </w:tcBorders>
            <w:shd w:val="clear" w:color="auto" w:fill="FFFFFF"/>
            <w:vAlign w:val="bottom"/>
          </w:tcPr>
          <w:p w14:paraId="2592945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4 068,67</w:t>
            </w:r>
          </w:p>
        </w:tc>
      </w:tr>
      <w:tr w:rsidR="00D52AA2" w:rsidRPr="00D52AA2" w14:paraId="03CCA804" w14:textId="77777777" w:rsidTr="0058087C">
        <w:tc>
          <w:tcPr>
            <w:tcW w:w="512" w:type="dxa"/>
            <w:tcBorders>
              <w:left w:val="single" w:sz="4" w:space="0" w:color="000000"/>
              <w:bottom w:val="single" w:sz="4" w:space="0" w:color="000000"/>
            </w:tcBorders>
            <w:shd w:val="clear" w:color="auto" w:fill="FFFFFF"/>
          </w:tcPr>
          <w:p w14:paraId="71B66DDF"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574</w:t>
            </w:r>
          </w:p>
        </w:tc>
        <w:tc>
          <w:tcPr>
            <w:tcW w:w="6151" w:type="dxa"/>
            <w:tcBorders>
              <w:left w:val="single" w:sz="4" w:space="0" w:color="000000"/>
              <w:bottom w:val="single" w:sz="4" w:space="0" w:color="000000"/>
            </w:tcBorders>
            <w:shd w:val="clear" w:color="auto" w:fill="FFFFFF"/>
          </w:tcPr>
          <w:p w14:paraId="7EA200C4"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Шестерня КОМ дизель ведущ.(22 зуб.) одинарн. зуб прямой</w:t>
            </w:r>
          </w:p>
        </w:tc>
        <w:tc>
          <w:tcPr>
            <w:tcW w:w="708" w:type="dxa"/>
            <w:tcBorders>
              <w:left w:val="single" w:sz="4" w:space="0" w:color="000000"/>
              <w:bottom w:val="single" w:sz="4" w:space="0" w:color="000000"/>
            </w:tcBorders>
            <w:shd w:val="clear" w:color="auto" w:fill="FFFFFF"/>
          </w:tcPr>
          <w:p w14:paraId="2804609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AFAE87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16B4BBA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2 640,00</w:t>
            </w:r>
          </w:p>
        </w:tc>
        <w:tc>
          <w:tcPr>
            <w:tcW w:w="1276" w:type="dxa"/>
            <w:tcBorders>
              <w:left w:val="single" w:sz="4" w:space="0" w:color="000000"/>
              <w:bottom w:val="single" w:sz="4" w:space="0" w:color="000000"/>
            </w:tcBorders>
            <w:shd w:val="clear" w:color="auto" w:fill="FFFFFF"/>
            <w:vAlign w:val="bottom"/>
          </w:tcPr>
          <w:p w14:paraId="2E8FC5C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2 880,00</w:t>
            </w:r>
          </w:p>
        </w:tc>
        <w:tc>
          <w:tcPr>
            <w:tcW w:w="1276" w:type="dxa"/>
            <w:tcBorders>
              <w:left w:val="single" w:sz="4" w:space="0" w:color="000000"/>
              <w:bottom w:val="single" w:sz="4" w:space="0" w:color="000000"/>
            </w:tcBorders>
            <w:shd w:val="clear" w:color="auto" w:fill="FFFFFF"/>
            <w:vAlign w:val="bottom"/>
          </w:tcPr>
          <w:p w14:paraId="5CA2D0B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2 640,00</w:t>
            </w:r>
          </w:p>
        </w:tc>
        <w:tc>
          <w:tcPr>
            <w:tcW w:w="1139" w:type="dxa"/>
            <w:tcBorders>
              <w:left w:val="single" w:sz="4" w:space="0" w:color="000000"/>
              <w:bottom w:val="single" w:sz="4" w:space="0" w:color="000000"/>
            </w:tcBorders>
            <w:shd w:val="clear" w:color="auto" w:fill="FFFFFF"/>
            <w:vAlign w:val="bottom"/>
          </w:tcPr>
          <w:p w14:paraId="6D2DAE2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2 720,00</w:t>
            </w:r>
          </w:p>
        </w:tc>
        <w:tc>
          <w:tcPr>
            <w:tcW w:w="3117" w:type="dxa"/>
            <w:tcBorders>
              <w:left w:val="single" w:sz="4" w:space="0" w:color="000000"/>
              <w:bottom w:val="single" w:sz="4" w:space="0" w:color="000000"/>
              <w:right w:val="single" w:sz="4" w:space="0" w:color="000000"/>
            </w:tcBorders>
            <w:shd w:val="clear" w:color="auto" w:fill="FFFFFF"/>
            <w:vAlign w:val="bottom"/>
          </w:tcPr>
          <w:p w14:paraId="0C7F1EC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2 720,00</w:t>
            </w:r>
          </w:p>
        </w:tc>
      </w:tr>
      <w:tr w:rsidR="00D52AA2" w:rsidRPr="00D52AA2" w14:paraId="6305E672" w14:textId="77777777" w:rsidTr="0058087C">
        <w:tc>
          <w:tcPr>
            <w:tcW w:w="512" w:type="dxa"/>
            <w:tcBorders>
              <w:left w:val="single" w:sz="4" w:space="0" w:color="000000"/>
              <w:bottom w:val="single" w:sz="4" w:space="0" w:color="000000"/>
            </w:tcBorders>
            <w:shd w:val="clear" w:color="auto" w:fill="FFFFFF"/>
          </w:tcPr>
          <w:p w14:paraId="5D564E42"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575</w:t>
            </w:r>
          </w:p>
        </w:tc>
        <w:tc>
          <w:tcPr>
            <w:tcW w:w="6151" w:type="dxa"/>
            <w:tcBorders>
              <w:left w:val="single" w:sz="4" w:space="0" w:color="000000"/>
              <w:bottom w:val="single" w:sz="4" w:space="0" w:color="000000"/>
            </w:tcBorders>
            <w:shd w:val="clear" w:color="auto" w:fill="FFFFFF"/>
          </w:tcPr>
          <w:p w14:paraId="53052BA4"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Шкворень ГАЗ-53 поворотного кулака в сб. УСИЛ К-т</w:t>
            </w:r>
          </w:p>
        </w:tc>
        <w:tc>
          <w:tcPr>
            <w:tcW w:w="708" w:type="dxa"/>
            <w:tcBorders>
              <w:left w:val="single" w:sz="4" w:space="0" w:color="000000"/>
              <w:bottom w:val="single" w:sz="4" w:space="0" w:color="000000"/>
            </w:tcBorders>
            <w:shd w:val="clear" w:color="auto" w:fill="FFFFFF"/>
          </w:tcPr>
          <w:p w14:paraId="0868217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к-т</w:t>
            </w:r>
          </w:p>
        </w:tc>
        <w:tc>
          <w:tcPr>
            <w:tcW w:w="549" w:type="dxa"/>
            <w:tcBorders>
              <w:left w:val="single" w:sz="4" w:space="0" w:color="000000"/>
              <w:bottom w:val="single" w:sz="4" w:space="0" w:color="000000"/>
            </w:tcBorders>
            <w:shd w:val="clear" w:color="auto" w:fill="FFFFFF"/>
          </w:tcPr>
          <w:p w14:paraId="1DD8F23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6D0872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2 530,00</w:t>
            </w:r>
          </w:p>
        </w:tc>
        <w:tc>
          <w:tcPr>
            <w:tcW w:w="1276" w:type="dxa"/>
            <w:tcBorders>
              <w:left w:val="single" w:sz="4" w:space="0" w:color="000000"/>
              <w:bottom w:val="single" w:sz="4" w:space="0" w:color="000000"/>
            </w:tcBorders>
            <w:shd w:val="clear" w:color="auto" w:fill="FFFFFF"/>
            <w:vAlign w:val="bottom"/>
          </w:tcPr>
          <w:p w14:paraId="28DE1AA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2 760,00</w:t>
            </w:r>
          </w:p>
        </w:tc>
        <w:tc>
          <w:tcPr>
            <w:tcW w:w="1276" w:type="dxa"/>
            <w:tcBorders>
              <w:left w:val="single" w:sz="4" w:space="0" w:color="000000"/>
              <w:bottom w:val="single" w:sz="4" w:space="0" w:color="000000"/>
            </w:tcBorders>
            <w:shd w:val="clear" w:color="auto" w:fill="FFFFFF"/>
            <w:vAlign w:val="bottom"/>
          </w:tcPr>
          <w:p w14:paraId="6BB1E5B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2 530,00</w:t>
            </w:r>
          </w:p>
        </w:tc>
        <w:tc>
          <w:tcPr>
            <w:tcW w:w="1139" w:type="dxa"/>
            <w:tcBorders>
              <w:left w:val="single" w:sz="4" w:space="0" w:color="000000"/>
              <w:bottom w:val="single" w:sz="4" w:space="0" w:color="000000"/>
            </w:tcBorders>
            <w:shd w:val="clear" w:color="auto" w:fill="FFFFFF"/>
            <w:vAlign w:val="bottom"/>
          </w:tcPr>
          <w:p w14:paraId="22C778C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2 606,67</w:t>
            </w:r>
          </w:p>
        </w:tc>
        <w:tc>
          <w:tcPr>
            <w:tcW w:w="3117" w:type="dxa"/>
            <w:tcBorders>
              <w:left w:val="single" w:sz="4" w:space="0" w:color="000000"/>
              <w:bottom w:val="single" w:sz="4" w:space="0" w:color="000000"/>
              <w:right w:val="single" w:sz="4" w:space="0" w:color="000000"/>
            </w:tcBorders>
            <w:shd w:val="clear" w:color="auto" w:fill="FFFFFF"/>
            <w:vAlign w:val="bottom"/>
          </w:tcPr>
          <w:p w14:paraId="59711A2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2 606,67</w:t>
            </w:r>
          </w:p>
        </w:tc>
      </w:tr>
      <w:tr w:rsidR="00D52AA2" w:rsidRPr="00D52AA2" w14:paraId="06AF204D" w14:textId="77777777" w:rsidTr="0058087C">
        <w:tc>
          <w:tcPr>
            <w:tcW w:w="512" w:type="dxa"/>
            <w:tcBorders>
              <w:left w:val="single" w:sz="4" w:space="0" w:color="000000"/>
              <w:bottom w:val="single" w:sz="4" w:space="0" w:color="000000"/>
            </w:tcBorders>
            <w:shd w:val="clear" w:color="auto" w:fill="FFFFFF"/>
          </w:tcPr>
          <w:p w14:paraId="746682CB"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576</w:t>
            </w:r>
          </w:p>
        </w:tc>
        <w:tc>
          <w:tcPr>
            <w:tcW w:w="6151" w:type="dxa"/>
            <w:tcBorders>
              <w:left w:val="single" w:sz="4" w:space="0" w:color="000000"/>
              <w:bottom w:val="single" w:sz="4" w:space="0" w:color="000000"/>
            </w:tcBorders>
            <w:shd w:val="clear" w:color="auto" w:fill="FFFFFF"/>
          </w:tcPr>
          <w:p w14:paraId="1BB4AEB8"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Шкив коленвала Д 245 Е-2</w:t>
            </w:r>
          </w:p>
        </w:tc>
        <w:tc>
          <w:tcPr>
            <w:tcW w:w="708" w:type="dxa"/>
            <w:tcBorders>
              <w:left w:val="single" w:sz="4" w:space="0" w:color="000000"/>
              <w:bottom w:val="single" w:sz="4" w:space="0" w:color="000000"/>
            </w:tcBorders>
            <w:shd w:val="clear" w:color="auto" w:fill="FFFFFF"/>
          </w:tcPr>
          <w:p w14:paraId="7D9F7DD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AAAA4D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F83F93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9 949,50</w:t>
            </w:r>
          </w:p>
        </w:tc>
        <w:tc>
          <w:tcPr>
            <w:tcW w:w="1276" w:type="dxa"/>
            <w:tcBorders>
              <w:left w:val="single" w:sz="4" w:space="0" w:color="000000"/>
              <w:bottom w:val="single" w:sz="4" w:space="0" w:color="000000"/>
            </w:tcBorders>
            <w:shd w:val="clear" w:color="auto" w:fill="FFFFFF"/>
            <w:vAlign w:val="bottom"/>
          </w:tcPr>
          <w:p w14:paraId="74FCBCF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10 854,00</w:t>
            </w:r>
          </w:p>
        </w:tc>
        <w:tc>
          <w:tcPr>
            <w:tcW w:w="1276" w:type="dxa"/>
            <w:tcBorders>
              <w:left w:val="single" w:sz="4" w:space="0" w:color="000000"/>
              <w:bottom w:val="single" w:sz="4" w:space="0" w:color="000000"/>
            </w:tcBorders>
            <w:shd w:val="clear" w:color="auto" w:fill="FFFFFF"/>
            <w:vAlign w:val="bottom"/>
          </w:tcPr>
          <w:p w14:paraId="1EEB72C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9 970,00</w:t>
            </w:r>
          </w:p>
        </w:tc>
        <w:tc>
          <w:tcPr>
            <w:tcW w:w="1139" w:type="dxa"/>
            <w:tcBorders>
              <w:left w:val="single" w:sz="4" w:space="0" w:color="000000"/>
              <w:bottom w:val="single" w:sz="4" w:space="0" w:color="000000"/>
            </w:tcBorders>
            <w:shd w:val="clear" w:color="auto" w:fill="FFFFFF"/>
            <w:vAlign w:val="bottom"/>
          </w:tcPr>
          <w:p w14:paraId="49A01F8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10 257,83</w:t>
            </w:r>
          </w:p>
        </w:tc>
        <w:tc>
          <w:tcPr>
            <w:tcW w:w="3117" w:type="dxa"/>
            <w:tcBorders>
              <w:left w:val="single" w:sz="4" w:space="0" w:color="000000"/>
              <w:bottom w:val="single" w:sz="4" w:space="0" w:color="000000"/>
              <w:right w:val="single" w:sz="4" w:space="0" w:color="000000"/>
            </w:tcBorders>
            <w:shd w:val="clear" w:color="auto" w:fill="FFFFFF"/>
            <w:vAlign w:val="bottom"/>
          </w:tcPr>
          <w:p w14:paraId="1EE65DF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10 257,83</w:t>
            </w:r>
          </w:p>
        </w:tc>
      </w:tr>
      <w:tr w:rsidR="00D52AA2" w:rsidRPr="00D52AA2" w14:paraId="330C27B7" w14:textId="77777777" w:rsidTr="0058087C">
        <w:tc>
          <w:tcPr>
            <w:tcW w:w="512" w:type="dxa"/>
            <w:tcBorders>
              <w:left w:val="single" w:sz="4" w:space="0" w:color="000000"/>
              <w:bottom w:val="single" w:sz="4" w:space="0" w:color="000000"/>
            </w:tcBorders>
            <w:shd w:val="clear" w:color="auto" w:fill="FFFFFF"/>
          </w:tcPr>
          <w:p w14:paraId="0776E877"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577</w:t>
            </w:r>
          </w:p>
        </w:tc>
        <w:tc>
          <w:tcPr>
            <w:tcW w:w="6151" w:type="dxa"/>
            <w:tcBorders>
              <w:left w:val="single" w:sz="4" w:space="0" w:color="000000"/>
              <w:bottom w:val="single" w:sz="4" w:space="0" w:color="000000"/>
            </w:tcBorders>
            <w:shd w:val="clear" w:color="auto" w:fill="FFFFFF"/>
          </w:tcPr>
          <w:p w14:paraId="77C0E36F"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Шкив компрессора 3307, 3308, 66</w:t>
            </w:r>
          </w:p>
        </w:tc>
        <w:tc>
          <w:tcPr>
            <w:tcW w:w="708" w:type="dxa"/>
            <w:tcBorders>
              <w:left w:val="single" w:sz="4" w:space="0" w:color="000000"/>
              <w:bottom w:val="single" w:sz="4" w:space="0" w:color="000000"/>
            </w:tcBorders>
            <w:shd w:val="clear" w:color="auto" w:fill="FFFFFF"/>
          </w:tcPr>
          <w:p w14:paraId="3DE2211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271C74A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9B409D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1 320,00</w:t>
            </w:r>
          </w:p>
        </w:tc>
        <w:tc>
          <w:tcPr>
            <w:tcW w:w="1276" w:type="dxa"/>
            <w:tcBorders>
              <w:left w:val="single" w:sz="4" w:space="0" w:color="000000"/>
              <w:bottom w:val="single" w:sz="4" w:space="0" w:color="000000"/>
            </w:tcBorders>
            <w:shd w:val="clear" w:color="auto" w:fill="FFFFFF"/>
            <w:vAlign w:val="bottom"/>
          </w:tcPr>
          <w:p w14:paraId="5AE9D7B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1 440,00</w:t>
            </w:r>
          </w:p>
        </w:tc>
        <w:tc>
          <w:tcPr>
            <w:tcW w:w="1276" w:type="dxa"/>
            <w:tcBorders>
              <w:left w:val="single" w:sz="4" w:space="0" w:color="000000"/>
              <w:bottom w:val="single" w:sz="4" w:space="0" w:color="000000"/>
            </w:tcBorders>
            <w:shd w:val="clear" w:color="auto" w:fill="FFFFFF"/>
            <w:vAlign w:val="bottom"/>
          </w:tcPr>
          <w:p w14:paraId="58056F2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1 380,00</w:t>
            </w:r>
          </w:p>
        </w:tc>
        <w:tc>
          <w:tcPr>
            <w:tcW w:w="1139" w:type="dxa"/>
            <w:tcBorders>
              <w:left w:val="single" w:sz="4" w:space="0" w:color="000000"/>
              <w:bottom w:val="single" w:sz="4" w:space="0" w:color="000000"/>
            </w:tcBorders>
            <w:shd w:val="clear" w:color="auto" w:fill="FFFFFF"/>
            <w:vAlign w:val="bottom"/>
          </w:tcPr>
          <w:p w14:paraId="6387208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1 380,00</w:t>
            </w:r>
          </w:p>
        </w:tc>
        <w:tc>
          <w:tcPr>
            <w:tcW w:w="3117" w:type="dxa"/>
            <w:tcBorders>
              <w:left w:val="single" w:sz="4" w:space="0" w:color="000000"/>
              <w:bottom w:val="single" w:sz="4" w:space="0" w:color="000000"/>
              <w:right w:val="single" w:sz="4" w:space="0" w:color="000000"/>
            </w:tcBorders>
            <w:shd w:val="clear" w:color="auto" w:fill="FFFFFF"/>
            <w:vAlign w:val="bottom"/>
          </w:tcPr>
          <w:p w14:paraId="51F8060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1 380,00</w:t>
            </w:r>
          </w:p>
        </w:tc>
      </w:tr>
      <w:tr w:rsidR="00D52AA2" w:rsidRPr="00D52AA2" w14:paraId="49BC935A" w14:textId="77777777" w:rsidTr="0058087C">
        <w:tc>
          <w:tcPr>
            <w:tcW w:w="512" w:type="dxa"/>
            <w:tcBorders>
              <w:left w:val="single" w:sz="4" w:space="0" w:color="000000"/>
              <w:bottom w:val="single" w:sz="4" w:space="0" w:color="000000"/>
            </w:tcBorders>
            <w:shd w:val="clear" w:color="auto" w:fill="FFFFFF"/>
          </w:tcPr>
          <w:p w14:paraId="745C63E8"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578</w:t>
            </w:r>
          </w:p>
        </w:tc>
        <w:tc>
          <w:tcPr>
            <w:tcW w:w="6151" w:type="dxa"/>
            <w:tcBorders>
              <w:left w:val="single" w:sz="4" w:space="0" w:color="000000"/>
              <w:bottom w:val="single" w:sz="4" w:space="0" w:color="000000"/>
            </w:tcBorders>
            <w:shd w:val="clear" w:color="auto" w:fill="FFFFFF"/>
          </w:tcPr>
          <w:p w14:paraId="17719F9D"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Шланг 3308 вакуумного насоса</w:t>
            </w:r>
          </w:p>
        </w:tc>
        <w:tc>
          <w:tcPr>
            <w:tcW w:w="708" w:type="dxa"/>
            <w:tcBorders>
              <w:left w:val="single" w:sz="4" w:space="0" w:color="000000"/>
              <w:bottom w:val="single" w:sz="4" w:space="0" w:color="000000"/>
            </w:tcBorders>
            <w:shd w:val="clear" w:color="auto" w:fill="FFFFFF"/>
          </w:tcPr>
          <w:p w14:paraId="7D0505E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4C04DC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074A3A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2 464,00</w:t>
            </w:r>
          </w:p>
        </w:tc>
        <w:tc>
          <w:tcPr>
            <w:tcW w:w="1276" w:type="dxa"/>
            <w:tcBorders>
              <w:left w:val="single" w:sz="4" w:space="0" w:color="000000"/>
              <w:bottom w:val="single" w:sz="4" w:space="0" w:color="000000"/>
            </w:tcBorders>
            <w:shd w:val="clear" w:color="auto" w:fill="FFFFFF"/>
            <w:vAlign w:val="bottom"/>
          </w:tcPr>
          <w:p w14:paraId="35B65D9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2 688,00</w:t>
            </w:r>
          </w:p>
        </w:tc>
        <w:tc>
          <w:tcPr>
            <w:tcW w:w="1276" w:type="dxa"/>
            <w:tcBorders>
              <w:left w:val="single" w:sz="4" w:space="0" w:color="000000"/>
              <w:bottom w:val="single" w:sz="4" w:space="0" w:color="000000"/>
            </w:tcBorders>
            <w:shd w:val="clear" w:color="auto" w:fill="FFFFFF"/>
            <w:vAlign w:val="bottom"/>
          </w:tcPr>
          <w:p w14:paraId="303208C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2 464,00</w:t>
            </w:r>
          </w:p>
        </w:tc>
        <w:tc>
          <w:tcPr>
            <w:tcW w:w="1139" w:type="dxa"/>
            <w:tcBorders>
              <w:left w:val="single" w:sz="4" w:space="0" w:color="000000"/>
              <w:bottom w:val="single" w:sz="4" w:space="0" w:color="000000"/>
            </w:tcBorders>
            <w:shd w:val="clear" w:color="auto" w:fill="FFFFFF"/>
            <w:vAlign w:val="bottom"/>
          </w:tcPr>
          <w:p w14:paraId="0A86C13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2 538,67</w:t>
            </w:r>
          </w:p>
        </w:tc>
        <w:tc>
          <w:tcPr>
            <w:tcW w:w="3117" w:type="dxa"/>
            <w:tcBorders>
              <w:left w:val="single" w:sz="4" w:space="0" w:color="000000"/>
              <w:bottom w:val="single" w:sz="4" w:space="0" w:color="000000"/>
              <w:right w:val="single" w:sz="4" w:space="0" w:color="000000"/>
            </w:tcBorders>
            <w:shd w:val="clear" w:color="auto" w:fill="FFFFFF"/>
            <w:vAlign w:val="bottom"/>
          </w:tcPr>
          <w:p w14:paraId="6EAEFA1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2 538,67</w:t>
            </w:r>
          </w:p>
        </w:tc>
      </w:tr>
      <w:tr w:rsidR="00D52AA2" w:rsidRPr="00D52AA2" w14:paraId="539A7BEA" w14:textId="77777777" w:rsidTr="0058087C">
        <w:tc>
          <w:tcPr>
            <w:tcW w:w="512" w:type="dxa"/>
            <w:tcBorders>
              <w:left w:val="single" w:sz="4" w:space="0" w:color="000000"/>
              <w:bottom w:val="single" w:sz="4" w:space="0" w:color="000000"/>
            </w:tcBorders>
            <w:shd w:val="clear" w:color="auto" w:fill="FFFFFF"/>
          </w:tcPr>
          <w:p w14:paraId="626DC5A0"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579</w:t>
            </w:r>
          </w:p>
        </w:tc>
        <w:tc>
          <w:tcPr>
            <w:tcW w:w="6151" w:type="dxa"/>
            <w:tcBorders>
              <w:left w:val="single" w:sz="4" w:space="0" w:color="000000"/>
              <w:bottom w:val="single" w:sz="4" w:space="0" w:color="000000"/>
            </w:tcBorders>
            <w:shd w:val="clear" w:color="auto" w:fill="FFFFFF"/>
          </w:tcPr>
          <w:p w14:paraId="2843747A"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Шланг 3309 ГУР нагнетательный </w:t>
            </w:r>
          </w:p>
        </w:tc>
        <w:tc>
          <w:tcPr>
            <w:tcW w:w="708" w:type="dxa"/>
            <w:tcBorders>
              <w:left w:val="single" w:sz="4" w:space="0" w:color="000000"/>
              <w:bottom w:val="single" w:sz="4" w:space="0" w:color="000000"/>
            </w:tcBorders>
            <w:shd w:val="clear" w:color="auto" w:fill="FFFFFF"/>
          </w:tcPr>
          <w:p w14:paraId="3ED82EA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681CD2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CA9066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1 650,00</w:t>
            </w:r>
          </w:p>
        </w:tc>
        <w:tc>
          <w:tcPr>
            <w:tcW w:w="1276" w:type="dxa"/>
            <w:tcBorders>
              <w:left w:val="single" w:sz="4" w:space="0" w:color="000000"/>
              <w:bottom w:val="single" w:sz="4" w:space="0" w:color="000000"/>
            </w:tcBorders>
            <w:shd w:val="clear" w:color="auto" w:fill="FFFFFF"/>
            <w:vAlign w:val="bottom"/>
          </w:tcPr>
          <w:p w14:paraId="3B6742B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1 800,00</w:t>
            </w:r>
          </w:p>
        </w:tc>
        <w:tc>
          <w:tcPr>
            <w:tcW w:w="1276" w:type="dxa"/>
            <w:tcBorders>
              <w:left w:val="single" w:sz="4" w:space="0" w:color="000000"/>
              <w:bottom w:val="single" w:sz="4" w:space="0" w:color="000000"/>
            </w:tcBorders>
            <w:shd w:val="clear" w:color="auto" w:fill="FFFFFF"/>
            <w:vAlign w:val="bottom"/>
          </w:tcPr>
          <w:p w14:paraId="0377EB4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1 660,00</w:t>
            </w:r>
          </w:p>
        </w:tc>
        <w:tc>
          <w:tcPr>
            <w:tcW w:w="1139" w:type="dxa"/>
            <w:tcBorders>
              <w:left w:val="single" w:sz="4" w:space="0" w:color="000000"/>
              <w:bottom w:val="single" w:sz="4" w:space="0" w:color="000000"/>
            </w:tcBorders>
            <w:shd w:val="clear" w:color="auto" w:fill="FFFFFF"/>
            <w:vAlign w:val="bottom"/>
          </w:tcPr>
          <w:p w14:paraId="2A8AF45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1 703,33</w:t>
            </w:r>
          </w:p>
        </w:tc>
        <w:tc>
          <w:tcPr>
            <w:tcW w:w="3117" w:type="dxa"/>
            <w:tcBorders>
              <w:left w:val="single" w:sz="4" w:space="0" w:color="000000"/>
              <w:bottom w:val="single" w:sz="4" w:space="0" w:color="000000"/>
              <w:right w:val="single" w:sz="4" w:space="0" w:color="000000"/>
            </w:tcBorders>
            <w:shd w:val="clear" w:color="auto" w:fill="FFFFFF"/>
            <w:vAlign w:val="bottom"/>
          </w:tcPr>
          <w:p w14:paraId="2FCC81C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1 703,33</w:t>
            </w:r>
          </w:p>
        </w:tc>
      </w:tr>
      <w:tr w:rsidR="00D52AA2" w:rsidRPr="00D52AA2" w14:paraId="551D98B7" w14:textId="77777777" w:rsidTr="0058087C">
        <w:tc>
          <w:tcPr>
            <w:tcW w:w="512" w:type="dxa"/>
            <w:tcBorders>
              <w:left w:val="single" w:sz="4" w:space="0" w:color="000000"/>
              <w:bottom w:val="single" w:sz="4" w:space="0" w:color="000000"/>
            </w:tcBorders>
            <w:shd w:val="clear" w:color="auto" w:fill="FFFFFF"/>
          </w:tcPr>
          <w:p w14:paraId="68909FB0"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580</w:t>
            </w:r>
          </w:p>
        </w:tc>
        <w:tc>
          <w:tcPr>
            <w:tcW w:w="6151" w:type="dxa"/>
            <w:tcBorders>
              <w:left w:val="single" w:sz="4" w:space="0" w:color="000000"/>
              <w:bottom w:val="single" w:sz="4" w:space="0" w:color="000000"/>
            </w:tcBorders>
            <w:shd w:val="clear" w:color="auto" w:fill="FFFFFF"/>
          </w:tcPr>
          <w:p w14:paraId="0F4B216B"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Шланг 3309 ГУР сил.цил. с длинн. труб.</w:t>
            </w:r>
          </w:p>
        </w:tc>
        <w:tc>
          <w:tcPr>
            <w:tcW w:w="708" w:type="dxa"/>
            <w:tcBorders>
              <w:left w:val="single" w:sz="4" w:space="0" w:color="000000"/>
              <w:bottom w:val="single" w:sz="4" w:space="0" w:color="000000"/>
            </w:tcBorders>
            <w:shd w:val="clear" w:color="auto" w:fill="FFFFFF"/>
          </w:tcPr>
          <w:p w14:paraId="504DD0B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544D34A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0E9D6A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1 980,00</w:t>
            </w:r>
          </w:p>
        </w:tc>
        <w:tc>
          <w:tcPr>
            <w:tcW w:w="1276" w:type="dxa"/>
            <w:tcBorders>
              <w:left w:val="single" w:sz="4" w:space="0" w:color="000000"/>
              <w:bottom w:val="single" w:sz="4" w:space="0" w:color="000000"/>
            </w:tcBorders>
            <w:shd w:val="clear" w:color="auto" w:fill="FFFFFF"/>
            <w:vAlign w:val="bottom"/>
          </w:tcPr>
          <w:p w14:paraId="15DC219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2 160,00</w:t>
            </w:r>
          </w:p>
        </w:tc>
        <w:tc>
          <w:tcPr>
            <w:tcW w:w="1276" w:type="dxa"/>
            <w:tcBorders>
              <w:left w:val="single" w:sz="4" w:space="0" w:color="000000"/>
              <w:bottom w:val="single" w:sz="4" w:space="0" w:color="000000"/>
            </w:tcBorders>
            <w:shd w:val="clear" w:color="auto" w:fill="FFFFFF"/>
            <w:vAlign w:val="bottom"/>
          </w:tcPr>
          <w:p w14:paraId="3901EA7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2 000,00</w:t>
            </w:r>
          </w:p>
        </w:tc>
        <w:tc>
          <w:tcPr>
            <w:tcW w:w="1139" w:type="dxa"/>
            <w:tcBorders>
              <w:left w:val="single" w:sz="4" w:space="0" w:color="000000"/>
              <w:bottom w:val="single" w:sz="4" w:space="0" w:color="000000"/>
            </w:tcBorders>
            <w:shd w:val="clear" w:color="auto" w:fill="FFFFFF"/>
            <w:vAlign w:val="bottom"/>
          </w:tcPr>
          <w:p w14:paraId="198D733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2 046,67</w:t>
            </w:r>
          </w:p>
        </w:tc>
        <w:tc>
          <w:tcPr>
            <w:tcW w:w="3117" w:type="dxa"/>
            <w:tcBorders>
              <w:left w:val="single" w:sz="4" w:space="0" w:color="000000"/>
              <w:bottom w:val="single" w:sz="4" w:space="0" w:color="000000"/>
              <w:right w:val="single" w:sz="4" w:space="0" w:color="000000"/>
            </w:tcBorders>
            <w:shd w:val="clear" w:color="auto" w:fill="FFFFFF"/>
            <w:vAlign w:val="bottom"/>
          </w:tcPr>
          <w:p w14:paraId="6289A22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2 046,67</w:t>
            </w:r>
          </w:p>
        </w:tc>
      </w:tr>
      <w:tr w:rsidR="00D52AA2" w:rsidRPr="00D52AA2" w14:paraId="361A0C90" w14:textId="77777777" w:rsidTr="0058087C">
        <w:tc>
          <w:tcPr>
            <w:tcW w:w="512" w:type="dxa"/>
            <w:tcBorders>
              <w:left w:val="single" w:sz="4" w:space="0" w:color="000000"/>
              <w:bottom w:val="single" w:sz="4" w:space="0" w:color="000000"/>
            </w:tcBorders>
            <w:shd w:val="clear" w:color="auto" w:fill="FFFFFF"/>
          </w:tcPr>
          <w:p w14:paraId="6B787E51"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581</w:t>
            </w:r>
          </w:p>
        </w:tc>
        <w:tc>
          <w:tcPr>
            <w:tcW w:w="6151" w:type="dxa"/>
            <w:tcBorders>
              <w:left w:val="single" w:sz="4" w:space="0" w:color="000000"/>
              <w:bottom w:val="single" w:sz="4" w:space="0" w:color="000000"/>
            </w:tcBorders>
            <w:shd w:val="clear" w:color="auto" w:fill="FFFFFF"/>
          </w:tcPr>
          <w:p w14:paraId="0892E177"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Шланг 3309 ГУР сил.цил. с длинн. труб.Е-4</w:t>
            </w:r>
          </w:p>
        </w:tc>
        <w:tc>
          <w:tcPr>
            <w:tcW w:w="708" w:type="dxa"/>
            <w:tcBorders>
              <w:left w:val="single" w:sz="4" w:space="0" w:color="000000"/>
              <w:bottom w:val="single" w:sz="4" w:space="0" w:color="000000"/>
            </w:tcBorders>
            <w:shd w:val="clear" w:color="auto" w:fill="FFFFFF"/>
          </w:tcPr>
          <w:p w14:paraId="05E0456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7D382F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853416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660,00</w:t>
            </w:r>
          </w:p>
        </w:tc>
        <w:tc>
          <w:tcPr>
            <w:tcW w:w="1276" w:type="dxa"/>
            <w:tcBorders>
              <w:left w:val="single" w:sz="4" w:space="0" w:color="000000"/>
              <w:bottom w:val="single" w:sz="4" w:space="0" w:color="000000"/>
            </w:tcBorders>
            <w:shd w:val="clear" w:color="auto" w:fill="FFFFFF"/>
            <w:vAlign w:val="bottom"/>
          </w:tcPr>
          <w:p w14:paraId="0D01BF5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720,00</w:t>
            </w:r>
          </w:p>
        </w:tc>
        <w:tc>
          <w:tcPr>
            <w:tcW w:w="1276" w:type="dxa"/>
            <w:tcBorders>
              <w:left w:val="single" w:sz="4" w:space="0" w:color="000000"/>
              <w:bottom w:val="single" w:sz="4" w:space="0" w:color="000000"/>
            </w:tcBorders>
            <w:shd w:val="clear" w:color="auto" w:fill="FFFFFF"/>
            <w:vAlign w:val="bottom"/>
          </w:tcPr>
          <w:p w14:paraId="1715ACF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660,00</w:t>
            </w:r>
          </w:p>
        </w:tc>
        <w:tc>
          <w:tcPr>
            <w:tcW w:w="1139" w:type="dxa"/>
            <w:tcBorders>
              <w:left w:val="single" w:sz="4" w:space="0" w:color="000000"/>
              <w:bottom w:val="single" w:sz="4" w:space="0" w:color="000000"/>
            </w:tcBorders>
            <w:shd w:val="clear" w:color="auto" w:fill="FFFFFF"/>
            <w:vAlign w:val="bottom"/>
          </w:tcPr>
          <w:p w14:paraId="359A5DF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680,00</w:t>
            </w:r>
          </w:p>
        </w:tc>
        <w:tc>
          <w:tcPr>
            <w:tcW w:w="3117" w:type="dxa"/>
            <w:tcBorders>
              <w:left w:val="single" w:sz="4" w:space="0" w:color="000000"/>
              <w:bottom w:val="single" w:sz="4" w:space="0" w:color="000000"/>
              <w:right w:val="single" w:sz="4" w:space="0" w:color="000000"/>
            </w:tcBorders>
            <w:shd w:val="clear" w:color="auto" w:fill="FFFFFF"/>
            <w:vAlign w:val="bottom"/>
          </w:tcPr>
          <w:p w14:paraId="7E12E64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680,00</w:t>
            </w:r>
          </w:p>
        </w:tc>
      </w:tr>
      <w:tr w:rsidR="00D52AA2" w:rsidRPr="00D52AA2" w14:paraId="1BEB0858" w14:textId="77777777" w:rsidTr="0058087C">
        <w:tc>
          <w:tcPr>
            <w:tcW w:w="512" w:type="dxa"/>
            <w:tcBorders>
              <w:left w:val="single" w:sz="4" w:space="0" w:color="000000"/>
              <w:bottom w:val="single" w:sz="4" w:space="0" w:color="000000"/>
            </w:tcBorders>
            <w:shd w:val="clear" w:color="auto" w:fill="FFFFFF"/>
          </w:tcPr>
          <w:p w14:paraId="2060BC11"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582</w:t>
            </w:r>
          </w:p>
        </w:tc>
        <w:tc>
          <w:tcPr>
            <w:tcW w:w="6151" w:type="dxa"/>
            <w:tcBorders>
              <w:left w:val="single" w:sz="4" w:space="0" w:color="000000"/>
              <w:bottom w:val="single" w:sz="4" w:space="0" w:color="000000"/>
            </w:tcBorders>
            <w:shd w:val="clear" w:color="auto" w:fill="FFFFFF"/>
          </w:tcPr>
          <w:p w14:paraId="3A1BA427"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Шланг 3309 ГУР сил.цил. с кор. труб</w:t>
            </w:r>
          </w:p>
        </w:tc>
        <w:tc>
          <w:tcPr>
            <w:tcW w:w="708" w:type="dxa"/>
            <w:tcBorders>
              <w:left w:val="single" w:sz="4" w:space="0" w:color="000000"/>
              <w:bottom w:val="single" w:sz="4" w:space="0" w:color="000000"/>
            </w:tcBorders>
            <w:shd w:val="clear" w:color="auto" w:fill="FFFFFF"/>
          </w:tcPr>
          <w:p w14:paraId="51754D0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C19C03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22F0E02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1 980,00</w:t>
            </w:r>
          </w:p>
        </w:tc>
        <w:tc>
          <w:tcPr>
            <w:tcW w:w="1276" w:type="dxa"/>
            <w:tcBorders>
              <w:left w:val="single" w:sz="4" w:space="0" w:color="000000"/>
              <w:bottom w:val="single" w:sz="4" w:space="0" w:color="000000"/>
            </w:tcBorders>
            <w:shd w:val="clear" w:color="auto" w:fill="FFFFFF"/>
            <w:vAlign w:val="bottom"/>
          </w:tcPr>
          <w:p w14:paraId="0DD49CB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2 160,00</w:t>
            </w:r>
          </w:p>
        </w:tc>
        <w:tc>
          <w:tcPr>
            <w:tcW w:w="1276" w:type="dxa"/>
            <w:tcBorders>
              <w:left w:val="single" w:sz="4" w:space="0" w:color="000000"/>
              <w:bottom w:val="single" w:sz="4" w:space="0" w:color="000000"/>
            </w:tcBorders>
            <w:shd w:val="clear" w:color="auto" w:fill="FFFFFF"/>
            <w:vAlign w:val="bottom"/>
          </w:tcPr>
          <w:p w14:paraId="308C590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1 980,00</w:t>
            </w:r>
          </w:p>
        </w:tc>
        <w:tc>
          <w:tcPr>
            <w:tcW w:w="1139" w:type="dxa"/>
            <w:tcBorders>
              <w:left w:val="single" w:sz="4" w:space="0" w:color="000000"/>
              <w:bottom w:val="single" w:sz="4" w:space="0" w:color="000000"/>
            </w:tcBorders>
            <w:shd w:val="clear" w:color="auto" w:fill="FFFFFF"/>
            <w:vAlign w:val="bottom"/>
          </w:tcPr>
          <w:p w14:paraId="133FCE1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2 040,00</w:t>
            </w:r>
          </w:p>
        </w:tc>
        <w:tc>
          <w:tcPr>
            <w:tcW w:w="3117" w:type="dxa"/>
            <w:tcBorders>
              <w:left w:val="single" w:sz="4" w:space="0" w:color="000000"/>
              <w:bottom w:val="single" w:sz="4" w:space="0" w:color="000000"/>
              <w:right w:val="single" w:sz="4" w:space="0" w:color="000000"/>
            </w:tcBorders>
            <w:shd w:val="clear" w:color="auto" w:fill="FFFFFF"/>
            <w:vAlign w:val="bottom"/>
          </w:tcPr>
          <w:p w14:paraId="11D10CF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2 040,00</w:t>
            </w:r>
          </w:p>
        </w:tc>
      </w:tr>
      <w:tr w:rsidR="00D52AA2" w:rsidRPr="00D52AA2" w14:paraId="1A789680" w14:textId="77777777" w:rsidTr="0058087C">
        <w:tc>
          <w:tcPr>
            <w:tcW w:w="512" w:type="dxa"/>
            <w:tcBorders>
              <w:left w:val="single" w:sz="4" w:space="0" w:color="000000"/>
              <w:bottom w:val="single" w:sz="4" w:space="0" w:color="000000"/>
            </w:tcBorders>
            <w:shd w:val="clear" w:color="auto" w:fill="FFFFFF"/>
          </w:tcPr>
          <w:p w14:paraId="22ABDCAE"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583</w:t>
            </w:r>
          </w:p>
        </w:tc>
        <w:tc>
          <w:tcPr>
            <w:tcW w:w="6151" w:type="dxa"/>
            <w:tcBorders>
              <w:left w:val="single" w:sz="4" w:space="0" w:color="000000"/>
              <w:bottom w:val="single" w:sz="4" w:space="0" w:color="000000"/>
            </w:tcBorders>
            <w:shd w:val="clear" w:color="auto" w:fill="FFFFFF"/>
          </w:tcPr>
          <w:p w14:paraId="363DC858"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Шланг 3309 ГУР сил.цил. с кор. труб.Е-4</w:t>
            </w:r>
          </w:p>
        </w:tc>
        <w:tc>
          <w:tcPr>
            <w:tcW w:w="708" w:type="dxa"/>
            <w:tcBorders>
              <w:left w:val="single" w:sz="4" w:space="0" w:color="000000"/>
              <w:bottom w:val="single" w:sz="4" w:space="0" w:color="000000"/>
            </w:tcBorders>
            <w:shd w:val="clear" w:color="auto" w:fill="FFFFFF"/>
          </w:tcPr>
          <w:p w14:paraId="7B3B963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7FF537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931C3C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660,00</w:t>
            </w:r>
          </w:p>
        </w:tc>
        <w:tc>
          <w:tcPr>
            <w:tcW w:w="1276" w:type="dxa"/>
            <w:tcBorders>
              <w:left w:val="single" w:sz="4" w:space="0" w:color="000000"/>
              <w:bottom w:val="single" w:sz="4" w:space="0" w:color="000000"/>
            </w:tcBorders>
            <w:shd w:val="clear" w:color="auto" w:fill="FFFFFF"/>
            <w:vAlign w:val="bottom"/>
          </w:tcPr>
          <w:p w14:paraId="6530E1C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720,00</w:t>
            </w:r>
          </w:p>
        </w:tc>
        <w:tc>
          <w:tcPr>
            <w:tcW w:w="1276" w:type="dxa"/>
            <w:tcBorders>
              <w:left w:val="single" w:sz="4" w:space="0" w:color="000000"/>
              <w:bottom w:val="single" w:sz="4" w:space="0" w:color="000000"/>
            </w:tcBorders>
            <w:shd w:val="clear" w:color="auto" w:fill="FFFFFF"/>
            <w:vAlign w:val="bottom"/>
          </w:tcPr>
          <w:p w14:paraId="1F51FDB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660,00</w:t>
            </w:r>
          </w:p>
        </w:tc>
        <w:tc>
          <w:tcPr>
            <w:tcW w:w="1139" w:type="dxa"/>
            <w:tcBorders>
              <w:left w:val="single" w:sz="4" w:space="0" w:color="000000"/>
              <w:bottom w:val="single" w:sz="4" w:space="0" w:color="000000"/>
            </w:tcBorders>
            <w:shd w:val="clear" w:color="auto" w:fill="FFFFFF"/>
            <w:vAlign w:val="bottom"/>
          </w:tcPr>
          <w:p w14:paraId="277E087B"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680,00</w:t>
            </w:r>
          </w:p>
        </w:tc>
        <w:tc>
          <w:tcPr>
            <w:tcW w:w="3117" w:type="dxa"/>
            <w:tcBorders>
              <w:left w:val="single" w:sz="4" w:space="0" w:color="000000"/>
              <w:bottom w:val="single" w:sz="4" w:space="0" w:color="000000"/>
              <w:right w:val="single" w:sz="4" w:space="0" w:color="000000"/>
            </w:tcBorders>
            <w:shd w:val="clear" w:color="auto" w:fill="FFFFFF"/>
            <w:vAlign w:val="bottom"/>
          </w:tcPr>
          <w:p w14:paraId="29180B5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680,00</w:t>
            </w:r>
          </w:p>
        </w:tc>
      </w:tr>
      <w:tr w:rsidR="00D52AA2" w:rsidRPr="00D52AA2" w14:paraId="2FE8DE7D" w14:textId="77777777" w:rsidTr="0058087C">
        <w:tc>
          <w:tcPr>
            <w:tcW w:w="512" w:type="dxa"/>
            <w:tcBorders>
              <w:left w:val="single" w:sz="4" w:space="0" w:color="000000"/>
              <w:bottom w:val="single" w:sz="4" w:space="0" w:color="000000"/>
            </w:tcBorders>
            <w:shd w:val="clear" w:color="auto" w:fill="FFFFFF"/>
          </w:tcPr>
          <w:p w14:paraId="1F326A51"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584</w:t>
            </w:r>
          </w:p>
        </w:tc>
        <w:tc>
          <w:tcPr>
            <w:tcW w:w="6151" w:type="dxa"/>
            <w:tcBorders>
              <w:left w:val="single" w:sz="4" w:space="0" w:color="000000"/>
              <w:bottom w:val="single" w:sz="4" w:space="0" w:color="000000"/>
            </w:tcBorders>
            <w:shd w:val="clear" w:color="auto" w:fill="FFFFFF"/>
          </w:tcPr>
          <w:p w14:paraId="6C2579A5"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Шланг 3309 топливный 300</w:t>
            </w:r>
          </w:p>
        </w:tc>
        <w:tc>
          <w:tcPr>
            <w:tcW w:w="708" w:type="dxa"/>
            <w:tcBorders>
              <w:left w:val="single" w:sz="4" w:space="0" w:color="000000"/>
              <w:bottom w:val="single" w:sz="4" w:space="0" w:color="000000"/>
            </w:tcBorders>
            <w:shd w:val="clear" w:color="auto" w:fill="FFFFFF"/>
          </w:tcPr>
          <w:p w14:paraId="74B88F1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6755A78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C0938A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308,00</w:t>
            </w:r>
          </w:p>
        </w:tc>
        <w:tc>
          <w:tcPr>
            <w:tcW w:w="1276" w:type="dxa"/>
            <w:tcBorders>
              <w:left w:val="single" w:sz="4" w:space="0" w:color="000000"/>
              <w:bottom w:val="single" w:sz="4" w:space="0" w:color="000000"/>
            </w:tcBorders>
            <w:shd w:val="clear" w:color="auto" w:fill="FFFFFF"/>
            <w:vAlign w:val="bottom"/>
          </w:tcPr>
          <w:p w14:paraId="68CFC24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336,00</w:t>
            </w:r>
          </w:p>
        </w:tc>
        <w:tc>
          <w:tcPr>
            <w:tcW w:w="1276" w:type="dxa"/>
            <w:tcBorders>
              <w:left w:val="single" w:sz="4" w:space="0" w:color="000000"/>
              <w:bottom w:val="single" w:sz="4" w:space="0" w:color="000000"/>
            </w:tcBorders>
            <w:shd w:val="clear" w:color="auto" w:fill="FFFFFF"/>
            <w:vAlign w:val="bottom"/>
          </w:tcPr>
          <w:p w14:paraId="055DD71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308,00</w:t>
            </w:r>
          </w:p>
        </w:tc>
        <w:tc>
          <w:tcPr>
            <w:tcW w:w="1139" w:type="dxa"/>
            <w:tcBorders>
              <w:left w:val="single" w:sz="4" w:space="0" w:color="000000"/>
              <w:bottom w:val="single" w:sz="4" w:space="0" w:color="000000"/>
            </w:tcBorders>
            <w:shd w:val="clear" w:color="auto" w:fill="FFFFFF"/>
            <w:vAlign w:val="bottom"/>
          </w:tcPr>
          <w:p w14:paraId="7C1091D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317,33</w:t>
            </w:r>
          </w:p>
        </w:tc>
        <w:tc>
          <w:tcPr>
            <w:tcW w:w="3117" w:type="dxa"/>
            <w:tcBorders>
              <w:left w:val="single" w:sz="4" w:space="0" w:color="000000"/>
              <w:bottom w:val="single" w:sz="4" w:space="0" w:color="000000"/>
              <w:right w:val="single" w:sz="4" w:space="0" w:color="000000"/>
            </w:tcBorders>
            <w:shd w:val="clear" w:color="auto" w:fill="FFFFFF"/>
            <w:vAlign w:val="bottom"/>
          </w:tcPr>
          <w:p w14:paraId="22B90B0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317,33</w:t>
            </w:r>
          </w:p>
        </w:tc>
      </w:tr>
      <w:tr w:rsidR="00D52AA2" w:rsidRPr="00D52AA2" w14:paraId="3EA1699E" w14:textId="77777777" w:rsidTr="0058087C">
        <w:tc>
          <w:tcPr>
            <w:tcW w:w="512" w:type="dxa"/>
            <w:tcBorders>
              <w:left w:val="single" w:sz="4" w:space="0" w:color="000000"/>
              <w:bottom w:val="single" w:sz="4" w:space="0" w:color="000000"/>
            </w:tcBorders>
            <w:shd w:val="clear" w:color="auto" w:fill="FFFFFF"/>
          </w:tcPr>
          <w:p w14:paraId="13AC3E2D"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585</w:t>
            </w:r>
          </w:p>
        </w:tc>
        <w:tc>
          <w:tcPr>
            <w:tcW w:w="6151" w:type="dxa"/>
            <w:tcBorders>
              <w:left w:val="single" w:sz="4" w:space="0" w:color="000000"/>
              <w:bottom w:val="single" w:sz="4" w:space="0" w:color="000000"/>
            </w:tcBorders>
            <w:shd w:val="clear" w:color="auto" w:fill="FFFFFF"/>
          </w:tcPr>
          <w:p w14:paraId="51D9F2E1"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Шланг 3309 топливный 455</w:t>
            </w:r>
          </w:p>
        </w:tc>
        <w:tc>
          <w:tcPr>
            <w:tcW w:w="708" w:type="dxa"/>
            <w:tcBorders>
              <w:left w:val="single" w:sz="4" w:space="0" w:color="000000"/>
              <w:bottom w:val="single" w:sz="4" w:space="0" w:color="000000"/>
            </w:tcBorders>
            <w:shd w:val="clear" w:color="auto" w:fill="FFFFFF"/>
          </w:tcPr>
          <w:p w14:paraId="314773D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1D349BC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6483D5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319,00</w:t>
            </w:r>
          </w:p>
        </w:tc>
        <w:tc>
          <w:tcPr>
            <w:tcW w:w="1276" w:type="dxa"/>
            <w:tcBorders>
              <w:left w:val="single" w:sz="4" w:space="0" w:color="000000"/>
              <w:bottom w:val="single" w:sz="4" w:space="0" w:color="000000"/>
            </w:tcBorders>
            <w:shd w:val="clear" w:color="auto" w:fill="FFFFFF"/>
            <w:vAlign w:val="bottom"/>
          </w:tcPr>
          <w:p w14:paraId="1C66009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348,00</w:t>
            </w:r>
          </w:p>
        </w:tc>
        <w:tc>
          <w:tcPr>
            <w:tcW w:w="1276" w:type="dxa"/>
            <w:tcBorders>
              <w:left w:val="single" w:sz="4" w:space="0" w:color="000000"/>
              <w:bottom w:val="single" w:sz="4" w:space="0" w:color="000000"/>
            </w:tcBorders>
            <w:shd w:val="clear" w:color="auto" w:fill="FFFFFF"/>
            <w:vAlign w:val="bottom"/>
          </w:tcPr>
          <w:p w14:paraId="10321786"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350,00</w:t>
            </w:r>
          </w:p>
        </w:tc>
        <w:tc>
          <w:tcPr>
            <w:tcW w:w="1139" w:type="dxa"/>
            <w:tcBorders>
              <w:left w:val="single" w:sz="4" w:space="0" w:color="000000"/>
              <w:bottom w:val="single" w:sz="4" w:space="0" w:color="000000"/>
            </w:tcBorders>
            <w:shd w:val="clear" w:color="auto" w:fill="FFFFFF"/>
            <w:vAlign w:val="bottom"/>
          </w:tcPr>
          <w:p w14:paraId="6CBD21A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339,00</w:t>
            </w:r>
          </w:p>
        </w:tc>
        <w:tc>
          <w:tcPr>
            <w:tcW w:w="3117" w:type="dxa"/>
            <w:tcBorders>
              <w:left w:val="single" w:sz="4" w:space="0" w:color="000000"/>
              <w:bottom w:val="single" w:sz="4" w:space="0" w:color="000000"/>
              <w:right w:val="single" w:sz="4" w:space="0" w:color="000000"/>
            </w:tcBorders>
            <w:shd w:val="clear" w:color="auto" w:fill="FFFFFF"/>
            <w:vAlign w:val="bottom"/>
          </w:tcPr>
          <w:p w14:paraId="2EC109C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339,00</w:t>
            </w:r>
          </w:p>
        </w:tc>
      </w:tr>
      <w:tr w:rsidR="00D52AA2" w:rsidRPr="00D52AA2" w14:paraId="064089A9" w14:textId="77777777" w:rsidTr="0058087C">
        <w:tc>
          <w:tcPr>
            <w:tcW w:w="512" w:type="dxa"/>
            <w:tcBorders>
              <w:left w:val="single" w:sz="4" w:space="0" w:color="000000"/>
              <w:bottom w:val="single" w:sz="4" w:space="0" w:color="000000"/>
            </w:tcBorders>
            <w:shd w:val="clear" w:color="auto" w:fill="FFFFFF"/>
          </w:tcPr>
          <w:p w14:paraId="515DA711"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586</w:t>
            </w:r>
          </w:p>
        </w:tc>
        <w:tc>
          <w:tcPr>
            <w:tcW w:w="6151" w:type="dxa"/>
            <w:tcBorders>
              <w:left w:val="single" w:sz="4" w:space="0" w:color="000000"/>
              <w:bottom w:val="single" w:sz="4" w:space="0" w:color="000000"/>
            </w:tcBorders>
            <w:shd w:val="clear" w:color="auto" w:fill="FFFFFF"/>
          </w:tcPr>
          <w:p w14:paraId="10DF1AC2"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Шланг 3309 топливный 550</w:t>
            </w:r>
          </w:p>
        </w:tc>
        <w:tc>
          <w:tcPr>
            <w:tcW w:w="708" w:type="dxa"/>
            <w:tcBorders>
              <w:left w:val="single" w:sz="4" w:space="0" w:color="000000"/>
              <w:bottom w:val="single" w:sz="4" w:space="0" w:color="000000"/>
            </w:tcBorders>
            <w:shd w:val="clear" w:color="auto" w:fill="FFFFFF"/>
          </w:tcPr>
          <w:p w14:paraId="5A12475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A46A2CE"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52E06B0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330,00</w:t>
            </w:r>
          </w:p>
        </w:tc>
        <w:tc>
          <w:tcPr>
            <w:tcW w:w="1276" w:type="dxa"/>
            <w:tcBorders>
              <w:left w:val="single" w:sz="4" w:space="0" w:color="000000"/>
              <w:bottom w:val="single" w:sz="4" w:space="0" w:color="000000"/>
            </w:tcBorders>
            <w:shd w:val="clear" w:color="auto" w:fill="FFFFFF"/>
            <w:vAlign w:val="bottom"/>
          </w:tcPr>
          <w:p w14:paraId="06772CF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360,00</w:t>
            </w:r>
          </w:p>
        </w:tc>
        <w:tc>
          <w:tcPr>
            <w:tcW w:w="1276" w:type="dxa"/>
            <w:tcBorders>
              <w:left w:val="single" w:sz="4" w:space="0" w:color="000000"/>
              <w:bottom w:val="single" w:sz="4" w:space="0" w:color="000000"/>
            </w:tcBorders>
            <w:shd w:val="clear" w:color="auto" w:fill="FFFFFF"/>
            <w:vAlign w:val="bottom"/>
          </w:tcPr>
          <w:p w14:paraId="25039F8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335,00</w:t>
            </w:r>
          </w:p>
        </w:tc>
        <w:tc>
          <w:tcPr>
            <w:tcW w:w="1139" w:type="dxa"/>
            <w:tcBorders>
              <w:left w:val="single" w:sz="4" w:space="0" w:color="000000"/>
              <w:bottom w:val="single" w:sz="4" w:space="0" w:color="000000"/>
            </w:tcBorders>
            <w:shd w:val="clear" w:color="auto" w:fill="FFFFFF"/>
            <w:vAlign w:val="bottom"/>
          </w:tcPr>
          <w:p w14:paraId="170C85B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341,67</w:t>
            </w:r>
          </w:p>
        </w:tc>
        <w:tc>
          <w:tcPr>
            <w:tcW w:w="3117" w:type="dxa"/>
            <w:tcBorders>
              <w:left w:val="single" w:sz="4" w:space="0" w:color="000000"/>
              <w:bottom w:val="single" w:sz="4" w:space="0" w:color="000000"/>
              <w:right w:val="single" w:sz="4" w:space="0" w:color="000000"/>
            </w:tcBorders>
            <w:shd w:val="clear" w:color="auto" w:fill="FFFFFF"/>
            <w:vAlign w:val="bottom"/>
          </w:tcPr>
          <w:p w14:paraId="56729EB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341,67</w:t>
            </w:r>
          </w:p>
        </w:tc>
      </w:tr>
      <w:tr w:rsidR="00D52AA2" w:rsidRPr="00D52AA2" w14:paraId="6D994746" w14:textId="77777777" w:rsidTr="0058087C">
        <w:tc>
          <w:tcPr>
            <w:tcW w:w="512" w:type="dxa"/>
            <w:tcBorders>
              <w:left w:val="single" w:sz="4" w:space="0" w:color="000000"/>
              <w:bottom w:val="single" w:sz="4" w:space="0" w:color="000000"/>
            </w:tcBorders>
            <w:shd w:val="clear" w:color="auto" w:fill="FFFFFF"/>
          </w:tcPr>
          <w:p w14:paraId="74EDD96E"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587</w:t>
            </w:r>
          </w:p>
        </w:tc>
        <w:tc>
          <w:tcPr>
            <w:tcW w:w="6151" w:type="dxa"/>
            <w:tcBorders>
              <w:left w:val="single" w:sz="4" w:space="0" w:color="000000"/>
              <w:bottom w:val="single" w:sz="4" w:space="0" w:color="000000"/>
            </w:tcBorders>
            <w:shd w:val="clear" w:color="auto" w:fill="FFFFFF"/>
          </w:tcPr>
          <w:p w14:paraId="63BB4446"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Щетка стеклоочистителя 3307</w:t>
            </w:r>
          </w:p>
        </w:tc>
        <w:tc>
          <w:tcPr>
            <w:tcW w:w="708" w:type="dxa"/>
            <w:tcBorders>
              <w:left w:val="single" w:sz="4" w:space="0" w:color="000000"/>
              <w:bottom w:val="single" w:sz="4" w:space="0" w:color="000000"/>
            </w:tcBorders>
            <w:shd w:val="clear" w:color="auto" w:fill="FFFFFF"/>
          </w:tcPr>
          <w:p w14:paraId="2237204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37DD038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34DD287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220,00</w:t>
            </w:r>
          </w:p>
        </w:tc>
        <w:tc>
          <w:tcPr>
            <w:tcW w:w="1276" w:type="dxa"/>
            <w:tcBorders>
              <w:left w:val="single" w:sz="4" w:space="0" w:color="000000"/>
              <w:bottom w:val="single" w:sz="4" w:space="0" w:color="000000"/>
            </w:tcBorders>
            <w:shd w:val="clear" w:color="auto" w:fill="FFFFFF"/>
            <w:vAlign w:val="bottom"/>
          </w:tcPr>
          <w:p w14:paraId="236514B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240,00</w:t>
            </w:r>
          </w:p>
        </w:tc>
        <w:tc>
          <w:tcPr>
            <w:tcW w:w="1276" w:type="dxa"/>
            <w:tcBorders>
              <w:left w:val="single" w:sz="4" w:space="0" w:color="000000"/>
              <w:bottom w:val="single" w:sz="4" w:space="0" w:color="000000"/>
            </w:tcBorders>
            <w:shd w:val="clear" w:color="auto" w:fill="FFFFFF"/>
            <w:vAlign w:val="bottom"/>
          </w:tcPr>
          <w:p w14:paraId="77D8D45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190,00</w:t>
            </w:r>
          </w:p>
        </w:tc>
        <w:tc>
          <w:tcPr>
            <w:tcW w:w="1139" w:type="dxa"/>
            <w:tcBorders>
              <w:left w:val="single" w:sz="4" w:space="0" w:color="000000"/>
              <w:bottom w:val="single" w:sz="4" w:space="0" w:color="000000"/>
            </w:tcBorders>
            <w:shd w:val="clear" w:color="auto" w:fill="FFFFFF"/>
            <w:vAlign w:val="bottom"/>
          </w:tcPr>
          <w:p w14:paraId="54573DB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216,67</w:t>
            </w:r>
          </w:p>
        </w:tc>
        <w:tc>
          <w:tcPr>
            <w:tcW w:w="3117" w:type="dxa"/>
            <w:tcBorders>
              <w:left w:val="single" w:sz="4" w:space="0" w:color="000000"/>
              <w:bottom w:val="single" w:sz="4" w:space="0" w:color="000000"/>
              <w:right w:val="single" w:sz="4" w:space="0" w:color="000000"/>
            </w:tcBorders>
            <w:shd w:val="clear" w:color="auto" w:fill="FFFFFF"/>
            <w:vAlign w:val="bottom"/>
          </w:tcPr>
          <w:p w14:paraId="31E65D6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216,67</w:t>
            </w:r>
          </w:p>
        </w:tc>
      </w:tr>
      <w:tr w:rsidR="00D52AA2" w:rsidRPr="00D52AA2" w14:paraId="689B24CE" w14:textId="77777777" w:rsidTr="0058087C">
        <w:tc>
          <w:tcPr>
            <w:tcW w:w="512" w:type="dxa"/>
            <w:tcBorders>
              <w:left w:val="single" w:sz="4" w:space="0" w:color="000000"/>
              <w:bottom w:val="single" w:sz="4" w:space="0" w:color="000000"/>
            </w:tcBorders>
            <w:shd w:val="clear" w:color="auto" w:fill="FFFFFF"/>
          </w:tcPr>
          <w:p w14:paraId="2C503DFE"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588</w:t>
            </w:r>
          </w:p>
        </w:tc>
        <w:tc>
          <w:tcPr>
            <w:tcW w:w="6151" w:type="dxa"/>
            <w:tcBorders>
              <w:left w:val="single" w:sz="4" w:space="0" w:color="000000"/>
              <w:bottom w:val="single" w:sz="4" w:space="0" w:color="000000"/>
            </w:tcBorders>
            <w:shd w:val="clear" w:color="auto" w:fill="FFFFFF"/>
          </w:tcPr>
          <w:p w14:paraId="1D6712F7"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Эл. двигатель отопителя 3307 12В</w:t>
            </w:r>
          </w:p>
        </w:tc>
        <w:tc>
          <w:tcPr>
            <w:tcW w:w="708" w:type="dxa"/>
            <w:tcBorders>
              <w:left w:val="single" w:sz="4" w:space="0" w:color="000000"/>
              <w:bottom w:val="single" w:sz="4" w:space="0" w:color="000000"/>
            </w:tcBorders>
            <w:shd w:val="clear" w:color="auto" w:fill="FFFFFF"/>
          </w:tcPr>
          <w:p w14:paraId="164F517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7BF523DC"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066DA2C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1 265,00</w:t>
            </w:r>
          </w:p>
        </w:tc>
        <w:tc>
          <w:tcPr>
            <w:tcW w:w="1276" w:type="dxa"/>
            <w:tcBorders>
              <w:left w:val="single" w:sz="4" w:space="0" w:color="000000"/>
              <w:bottom w:val="single" w:sz="4" w:space="0" w:color="000000"/>
            </w:tcBorders>
            <w:shd w:val="clear" w:color="auto" w:fill="FFFFFF"/>
            <w:vAlign w:val="bottom"/>
          </w:tcPr>
          <w:p w14:paraId="3709E5C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1 380,00</w:t>
            </w:r>
          </w:p>
        </w:tc>
        <w:tc>
          <w:tcPr>
            <w:tcW w:w="1276" w:type="dxa"/>
            <w:tcBorders>
              <w:left w:val="single" w:sz="4" w:space="0" w:color="000000"/>
              <w:bottom w:val="single" w:sz="4" w:space="0" w:color="000000"/>
            </w:tcBorders>
            <w:shd w:val="clear" w:color="auto" w:fill="FFFFFF"/>
            <w:vAlign w:val="bottom"/>
          </w:tcPr>
          <w:p w14:paraId="11C12CC9"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1 240,00</w:t>
            </w:r>
          </w:p>
        </w:tc>
        <w:tc>
          <w:tcPr>
            <w:tcW w:w="1139" w:type="dxa"/>
            <w:tcBorders>
              <w:left w:val="single" w:sz="4" w:space="0" w:color="000000"/>
              <w:bottom w:val="single" w:sz="4" w:space="0" w:color="000000"/>
            </w:tcBorders>
            <w:shd w:val="clear" w:color="auto" w:fill="FFFFFF"/>
            <w:vAlign w:val="bottom"/>
          </w:tcPr>
          <w:p w14:paraId="3ADFC98D"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1 295,00</w:t>
            </w:r>
          </w:p>
        </w:tc>
        <w:tc>
          <w:tcPr>
            <w:tcW w:w="3117" w:type="dxa"/>
            <w:tcBorders>
              <w:left w:val="single" w:sz="4" w:space="0" w:color="000000"/>
              <w:bottom w:val="single" w:sz="4" w:space="0" w:color="000000"/>
              <w:right w:val="single" w:sz="4" w:space="0" w:color="000000"/>
            </w:tcBorders>
            <w:shd w:val="clear" w:color="auto" w:fill="FFFFFF"/>
            <w:vAlign w:val="bottom"/>
          </w:tcPr>
          <w:p w14:paraId="3643F85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1 295,00</w:t>
            </w:r>
          </w:p>
        </w:tc>
      </w:tr>
      <w:tr w:rsidR="00D52AA2" w:rsidRPr="00D52AA2" w14:paraId="3495DE30" w14:textId="77777777" w:rsidTr="0058087C">
        <w:tc>
          <w:tcPr>
            <w:tcW w:w="512" w:type="dxa"/>
            <w:tcBorders>
              <w:left w:val="single" w:sz="4" w:space="0" w:color="000000"/>
              <w:bottom w:val="single" w:sz="4" w:space="0" w:color="000000"/>
            </w:tcBorders>
            <w:shd w:val="clear" w:color="auto" w:fill="FFFFFF"/>
          </w:tcPr>
          <w:p w14:paraId="22DFCEB3"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589</w:t>
            </w:r>
          </w:p>
        </w:tc>
        <w:tc>
          <w:tcPr>
            <w:tcW w:w="6151" w:type="dxa"/>
            <w:tcBorders>
              <w:left w:val="single" w:sz="4" w:space="0" w:color="000000"/>
              <w:bottom w:val="single" w:sz="4" w:space="0" w:color="000000"/>
            </w:tcBorders>
            <w:shd w:val="clear" w:color="auto" w:fill="FFFFFF"/>
          </w:tcPr>
          <w:p w14:paraId="7F097706"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Эл. двигатель отопителя 3309 24В</w:t>
            </w:r>
          </w:p>
        </w:tc>
        <w:tc>
          <w:tcPr>
            <w:tcW w:w="708" w:type="dxa"/>
            <w:tcBorders>
              <w:left w:val="single" w:sz="4" w:space="0" w:color="000000"/>
              <w:bottom w:val="single" w:sz="4" w:space="0" w:color="000000"/>
            </w:tcBorders>
            <w:shd w:val="clear" w:color="auto" w:fill="FFFFFF"/>
          </w:tcPr>
          <w:p w14:paraId="292824C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0416D87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B7AB9E5"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1 320,00</w:t>
            </w:r>
          </w:p>
        </w:tc>
        <w:tc>
          <w:tcPr>
            <w:tcW w:w="1276" w:type="dxa"/>
            <w:tcBorders>
              <w:left w:val="single" w:sz="4" w:space="0" w:color="000000"/>
              <w:bottom w:val="single" w:sz="4" w:space="0" w:color="000000"/>
            </w:tcBorders>
            <w:shd w:val="clear" w:color="auto" w:fill="FFFFFF"/>
            <w:vAlign w:val="bottom"/>
          </w:tcPr>
          <w:p w14:paraId="2E3A8BA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1 440,00</w:t>
            </w:r>
          </w:p>
        </w:tc>
        <w:tc>
          <w:tcPr>
            <w:tcW w:w="1276" w:type="dxa"/>
            <w:tcBorders>
              <w:left w:val="single" w:sz="4" w:space="0" w:color="000000"/>
              <w:bottom w:val="single" w:sz="4" w:space="0" w:color="000000"/>
            </w:tcBorders>
            <w:shd w:val="clear" w:color="auto" w:fill="FFFFFF"/>
            <w:vAlign w:val="bottom"/>
          </w:tcPr>
          <w:p w14:paraId="170BD963"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1 340,00</w:t>
            </w:r>
          </w:p>
        </w:tc>
        <w:tc>
          <w:tcPr>
            <w:tcW w:w="1139" w:type="dxa"/>
            <w:tcBorders>
              <w:left w:val="single" w:sz="4" w:space="0" w:color="000000"/>
              <w:bottom w:val="single" w:sz="4" w:space="0" w:color="000000"/>
            </w:tcBorders>
            <w:shd w:val="clear" w:color="auto" w:fill="FFFFFF"/>
            <w:vAlign w:val="bottom"/>
          </w:tcPr>
          <w:p w14:paraId="3C9F7764"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1 366,67</w:t>
            </w:r>
          </w:p>
        </w:tc>
        <w:tc>
          <w:tcPr>
            <w:tcW w:w="3117" w:type="dxa"/>
            <w:tcBorders>
              <w:left w:val="single" w:sz="4" w:space="0" w:color="000000"/>
              <w:bottom w:val="single" w:sz="4" w:space="0" w:color="000000"/>
              <w:right w:val="single" w:sz="4" w:space="0" w:color="000000"/>
            </w:tcBorders>
            <w:shd w:val="clear" w:color="auto" w:fill="FFFFFF"/>
            <w:vAlign w:val="bottom"/>
          </w:tcPr>
          <w:p w14:paraId="4CB41BA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1 366,67</w:t>
            </w:r>
          </w:p>
        </w:tc>
      </w:tr>
      <w:tr w:rsidR="00D52AA2" w:rsidRPr="00D52AA2" w14:paraId="0B275858" w14:textId="77777777" w:rsidTr="0058087C">
        <w:tc>
          <w:tcPr>
            <w:tcW w:w="512" w:type="dxa"/>
            <w:tcBorders>
              <w:left w:val="single" w:sz="4" w:space="0" w:color="000000"/>
              <w:bottom w:val="single" w:sz="4" w:space="0" w:color="000000"/>
            </w:tcBorders>
            <w:shd w:val="clear" w:color="auto" w:fill="FFFFFF"/>
          </w:tcPr>
          <w:p w14:paraId="7479AF53" w14:textId="77777777" w:rsidR="00D52AA2" w:rsidRPr="00D52AA2" w:rsidRDefault="00D52AA2" w:rsidP="00D52AA2">
            <w:pPr>
              <w:suppressLineNumbers/>
              <w:suppressAutoHyphens/>
              <w:autoSpaceDE/>
              <w:autoSpaceDN/>
              <w:adjustRightInd/>
              <w:snapToGrid w:val="0"/>
              <w:spacing w:line="0" w:lineRule="atLeast"/>
              <w:jc w:val="center"/>
              <w:rPr>
                <w:rFonts w:eastAsia="Arial Unicode MS"/>
                <w:color w:val="00000A"/>
                <w:kern w:val="1"/>
                <w:sz w:val="18"/>
                <w:szCs w:val="18"/>
                <w:lang w:eastAsia="zh-CN" w:bidi="hi-IN"/>
              </w:rPr>
            </w:pPr>
            <w:r w:rsidRPr="00D52AA2">
              <w:rPr>
                <w:rFonts w:eastAsia="Arial Unicode MS"/>
                <w:color w:val="00000A"/>
                <w:kern w:val="1"/>
                <w:sz w:val="18"/>
                <w:szCs w:val="18"/>
                <w:lang w:eastAsia="zh-CN" w:bidi="hi-IN"/>
              </w:rPr>
              <w:t>590</w:t>
            </w:r>
          </w:p>
        </w:tc>
        <w:tc>
          <w:tcPr>
            <w:tcW w:w="6151" w:type="dxa"/>
            <w:tcBorders>
              <w:left w:val="single" w:sz="4" w:space="0" w:color="000000"/>
              <w:bottom w:val="single" w:sz="4" w:space="0" w:color="000000"/>
            </w:tcBorders>
            <w:shd w:val="clear" w:color="auto" w:fill="FFFFFF"/>
          </w:tcPr>
          <w:p w14:paraId="7B4805D3" w14:textId="77777777" w:rsidR="00D52AA2" w:rsidRPr="00D52AA2" w:rsidRDefault="00D52AA2" w:rsidP="00D52AA2">
            <w:pPr>
              <w:widowControl/>
              <w:suppressAutoHyphens/>
              <w:autoSpaceDE/>
              <w:autoSpaceDN/>
              <w:adjustRightInd/>
              <w:spacing w:line="0" w:lineRule="atLeast"/>
              <w:rPr>
                <w:color w:val="00000A"/>
                <w:kern w:val="1"/>
                <w:sz w:val="18"/>
                <w:szCs w:val="18"/>
                <w:lang w:eastAsia="zh-CN"/>
              </w:rPr>
            </w:pPr>
            <w:r w:rsidRPr="00D52AA2">
              <w:rPr>
                <w:color w:val="00000A"/>
                <w:kern w:val="1"/>
                <w:sz w:val="18"/>
                <w:szCs w:val="18"/>
                <w:lang w:eastAsia="zh-CN"/>
              </w:rPr>
              <w:t xml:space="preserve">Эл. насос дополнительный (помпа) d=18, 24В </w:t>
            </w:r>
          </w:p>
        </w:tc>
        <w:tc>
          <w:tcPr>
            <w:tcW w:w="708" w:type="dxa"/>
            <w:tcBorders>
              <w:left w:val="single" w:sz="4" w:space="0" w:color="000000"/>
              <w:bottom w:val="single" w:sz="4" w:space="0" w:color="000000"/>
            </w:tcBorders>
            <w:shd w:val="clear" w:color="auto" w:fill="FFFFFF"/>
          </w:tcPr>
          <w:p w14:paraId="15146777"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шт</w:t>
            </w:r>
          </w:p>
        </w:tc>
        <w:tc>
          <w:tcPr>
            <w:tcW w:w="549" w:type="dxa"/>
            <w:tcBorders>
              <w:left w:val="single" w:sz="4" w:space="0" w:color="000000"/>
              <w:bottom w:val="single" w:sz="4" w:space="0" w:color="000000"/>
            </w:tcBorders>
            <w:shd w:val="clear" w:color="auto" w:fill="FFFFFF"/>
          </w:tcPr>
          <w:p w14:paraId="4AD204CA"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A"/>
                <w:kern w:val="1"/>
                <w:sz w:val="18"/>
                <w:szCs w:val="18"/>
                <w:lang w:eastAsia="zh-CN"/>
              </w:rPr>
              <w:t>1</w:t>
            </w:r>
          </w:p>
        </w:tc>
        <w:tc>
          <w:tcPr>
            <w:tcW w:w="1294" w:type="dxa"/>
            <w:tcBorders>
              <w:left w:val="single" w:sz="4" w:space="0" w:color="000000"/>
              <w:bottom w:val="single" w:sz="4" w:space="0" w:color="000000"/>
            </w:tcBorders>
            <w:shd w:val="clear" w:color="auto" w:fill="FFFFFF"/>
            <w:vAlign w:val="bottom"/>
          </w:tcPr>
          <w:p w14:paraId="760E9AF0"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2 640,00</w:t>
            </w:r>
          </w:p>
        </w:tc>
        <w:tc>
          <w:tcPr>
            <w:tcW w:w="1276" w:type="dxa"/>
            <w:tcBorders>
              <w:left w:val="single" w:sz="4" w:space="0" w:color="000000"/>
              <w:bottom w:val="single" w:sz="4" w:space="0" w:color="000000"/>
            </w:tcBorders>
            <w:shd w:val="clear" w:color="auto" w:fill="FFFFFF"/>
            <w:vAlign w:val="bottom"/>
          </w:tcPr>
          <w:p w14:paraId="295AD60F"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2 880,00</w:t>
            </w:r>
          </w:p>
        </w:tc>
        <w:tc>
          <w:tcPr>
            <w:tcW w:w="1276" w:type="dxa"/>
            <w:tcBorders>
              <w:left w:val="single" w:sz="4" w:space="0" w:color="000000"/>
              <w:bottom w:val="single" w:sz="4" w:space="0" w:color="000000"/>
            </w:tcBorders>
            <w:shd w:val="clear" w:color="auto" w:fill="FFFFFF"/>
            <w:vAlign w:val="bottom"/>
          </w:tcPr>
          <w:p w14:paraId="1CD2D472"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2 670,00</w:t>
            </w:r>
          </w:p>
        </w:tc>
        <w:tc>
          <w:tcPr>
            <w:tcW w:w="1139" w:type="dxa"/>
            <w:tcBorders>
              <w:left w:val="single" w:sz="4" w:space="0" w:color="000000"/>
              <w:bottom w:val="single" w:sz="4" w:space="0" w:color="000000"/>
            </w:tcBorders>
            <w:shd w:val="clear" w:color="auto" w:fill="FFFFFF"/>
            <w:vAlign w:val="bottom"/>
          </w:tcPr>
          <w:p w14:paraId="5F2CC878"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2 730,00</w:t>
            </w:r>
          </w:p>
        </w:tc>
        <w:tc>
          <w:tcPr>
            <w:tcW w:w="3117" w:type="dxa"/>
            <w:tcBorders>
              <w:left w:val="single" w:sz="4" w:space="0" w:color="000000"/>
              <w:bottom w:val="single" w:sz="4" w:space="0" w:color="000000"/>
              <w:right w:val="single" w:sz="4" w:space="0" w:color="000000"/>
            </w:tcBorders>
            <w:shd w:val="clear" w:color="auto" w:fill="FFFFFF"/>
            <w:vAlign w:val="bottom"/>
          </w:tcPr>
          <w:p w14:paraId="54138021" w14:textId="77777777" w:rsidR="00D52AA2" w:rsidRPr="00D52AA2" w:rsidRDefault="00D52AA2" w:rsidP="00D52AA2">
            <w:pPr>
              <w:widowControl/>
              <w:suppressAutoHyphens/>
              <w:autoSpaceDE/>
              <w:autoSpaceDN/>
              <w:adjustRightInd/>
              <w:spacing w:line="0" w:lineRule="atLeast"/>
              <w:jc w:val="center"/>
              <w:rPr>
                <w:color w:val="00000A"/>
                <w:kern w:val="1"/>
                <w:sz w:val="18"/>
                <w:szCs w:val="18"/>
                <w:lang w:eastAsia="zh-CN"/>
              </w:rPr>
            </w:pPr>
            <w:r w:rsidRPr="00D52AA2">
              <w:rPr>
                <w:color w:val="000000"/>
                <w:kern w:val="1"/>
                <w:sz w:val="18"/>
                <w:szCs w:val="18"/>
                <w:lang w:eastAsia="zh-CN"/>
              </w:rPr>
              <w:t>2 730,00</w:t>
            </w:r>
          </w:p>
        </w:tc>
      </w:tr>
      <w:tr w:rsidR="00D52AA2" w:rsidRPr="00D52AA2" w14:paraId="57B3A89A" w14:textId="77777777" w:rsidTr="0058087C">
        <w:trPr>
          <w:trHeight w:val="459"/>
        </w:trPr>
        <w:tc>
          <w:tcPr>
            <w:tcW w:w="12906" w:type="dxa"/>
            <w:gridSpan w:val="8"/>
            <w:tcBorders>
              <w:left w:val="single" w:sz="4" w:space="0" w:color="000000"/>
              <w:bottom w:val="single" w:sz="4" w:space="0" w:color="000000"/>
            </w:tcBorders>
            <w:shd w:val="clear" w:color="auto" w:fill="FFFFFF"/>
            <w:vAlign w:val="center"/>
          </w:tcPr>
          <w:p w14:paraId="7F74E016" w14:textId="77777777" w:rsidR="00D52AA2" w:rsidRPr="00D52AA2" w:rsidRDefault="00D52AA2" w:rsidP="00D52AA2">
            <w:pPr>
              <w:widowControl/>
              <w:suppressAutoHyphens/>
              <w:autoSpaceDE/>
              <w:autoSpaceDN/>
              <w:adjustRightInd/>
              <w:spacing w:line="0" w:lineRule="atLeast"/>
              <w:jc w:val="right"/>
              <w:rPr>
                <w:color w:val="00000A"/>
                <w:kern w:val="1"/>
                <w:sz w:val="18"/>
                <w:szCs w:val="18"/>
                <w:lang w:eastAsia="zh-CN"/>
              </w:rPr>
            </w:pPr>
            <w:r w:rsidRPr="00D52AA2">
              <w:rPr>
                <w:color w:val="00000A"/>
                <w:kern w:val="1"/>
                <w:sz w:val="18"/>
                <w:szCs w:val="18"/>
                <w:lang w:eastAsia="zh-CN"/>
              </w:rPr>
              <w:t>ИТОГО:</w:t>
            </w:r>
          </w:p>
        </w:tc>
        <w:tc>
          <w:tcPr>
            <w:tcW w:w="3117" w:type="dxa"/>
            <w:tcBorders>
              <w:left w:val="single" w:sz="4" w:space="0" w:color="000000"/>
              <w:bottom w:val="single" w:sz="4" w:space="0" w:color="000000"/>
              <w:right w:val="single" w:sz="4" w:space="0" w:color="000000"/>
            </w:tcBorders>
            <w:shd w:val="clear" w:color="auto" w:fill="FFFFFF"/>
            <w:vAlign w:val="center"/>
          </w:tcPr>
          <w:p w14:paraId="41C5AE11" w14:textId="77777777" w:rsidR="00D52AA2" w:rsidRPr="00D52AA2" w:rsidRDefault="00D52AA2" w:rsidP="00D52AA2">
            <w:pPr>
              <w:widowControl/>
              <w:autoSpaceDE/>
              <w:autoSpaceDN/>
              <w:adjustRightInd/>
              <w:jc w:val="center"/>
              <w:rPr>
                <w:color w:val="000000"/>
                <w:sz w:val="18"/>
                <w:szCs w:val="18"/>
              </w:rPr>
            </w:pPr>
            <w:r w:rsidRPr="00D52AA2">
              <w:rPr>
                <w:color w:val="000000"/>
                <w:kern w:val="1"/>
                <w:sz w:val="18"/>
                <w:szCs w:val="18"/>
                <w:lang w:eastAsia="zh-CN"/>
              </w:rPr>
              <w:t>3 191 600,43</w:t>
            </w:r>
          </w:p>
        </w:tc>
      </w:tr>
    </w:tbl>
    <w:p w14:paraId="3EB7F54E" w14:textId="77777777" w:rsidR="00D52AA2" w:rsidRDefault="00D52AA2" w:rsidP="00BA37E9">
      <w:pPr>
        <w:ind w:firstLine="709"/>
        <w:jc w:val="both"/>
        <w:rPr>
          <w:sz w:val="22"/>
          <w:szCs w:val="22"/>
        </w:rPr>
      </w:pPr>
    </w:p>
    <w:p w14:paraId="70A1D0D4" w14:textId="77777777" w:rsidR="00D52AA2" w:rsidRDefault="00D52AA2" w:rsidP="00BA37E9">
      <w:pPr>
        <w:ind w:firstLine="709"/>
        <w:jc w:val="both"/>
        <w:rPr>
          <w:sz w:val="22"/>
          <w:szCs w:val="22"/>
        </w:rPr>
      </w:pPr>
    </w:p>
    <w:p w14:paraId="1161BD9B" w14:textId="54649430" w:rsidR="0028634B" w:rsidRPr="0028634B" w:rsidRDefault="0028634B" w:rsidP="0028634B">
      <w:pPr>
        <w:ind w:firstLine="709"/>
        <w:jc w:val="both"/>
        <w:rPr>
          <w:sz w:val="22"/>
          <w:szCs w:val="22"/>
        </w:rPr>
      </w:pPr>
      <w:r w:rsidRPr="0028634B">
        <w:rPr>
          <w:sz w:val="22"/>
          <w:szCs w:val="22"/>
        </w:rPr>
        <w:t xml:space="preserve">ВЫВОД: 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D52AA2" w:rsidRPr="00D52AA2">
        <w:rPr>
          <w:sz w:val="22"/>
          <w:szCs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3 191 600 (Три миллиона сто девяносто одна тысяча шестьсот) руб. 43 коп., </w:t>
      </w:r>
      <w:r w:rsidRPr="0028634B">
        <w:rPr>
          <w:sz w:val="22"/>
          <w:szCs w:val="22"/>
        </w:rPr>
        <w:t>с учетом НДС.</w:t>
      </w:r>
    </w:p>
    <w:p w14:paraId="2191E1D1" w14:textId="77777777" w:rsidR="0028634B" w:rsidRDefault="0028634B" w:rsidP="00BA37E9">
      <w:pPr>
        <w:ind w:firstLine="709"/>
        <w:jc w:val="both"/>
        <w:rPr>
          <w:sz w:val="22"/>
          <w:szCs w:val="22"/>
        </w:rPr>
      </w:pPr>
    </w:p>
    <w:p w14:paraId="749ACBC1" w14:textId="77777777" w:rsidR="0028634B" w:rsidRDefault="0028634B" w:rsidP="00BA37E9">
      <w:pPr>
        <w:ind w:firstLine="709"/>
        <w:jc w:val="both"/>
        <w:rPr>
          <w:sz w:val="22"/>
          <w:szCs w:val="22"/>
        </w:rPr>
      </w:pPr>
    </w:p>
    <w:p w14:paraId="42D56570" w14:textId="77777777" w:rsidR="0028634B" w:rsidRDefault="0028634B" w:rsidP="00BA37E9">
      <w:pPr>
        <w:ind w:firstLine="709"/>
        <w:jc w:val="both"/>
        <w:rPr>
          <w:sz w:val="22"/>
          <w:szCs w:val="22"/>
        </w:rPr>
        <w:sectPr w:rsidR="0028634B" w:rsidSect="0028634B">
          <w:pgSz w:w="16839" w:h="11907" w:orient="landscape" w:code="9"/>
          <w:pgMar w:top="1276" w:right="426" w:bottom="567" w:left="709" w:header="720" w:footer="720" w:gutter="0"/>
          <w:pgNumType w:start="1"/>
          <w:cols w:space="708"/>
          <w:noEndnote/>
          <w:titlePg/>
          <w:docGrid w:linePitch="326"/>
        </w:sectPr>
      </w:pPr>
    </w:p>
    <w:p w14:paraId="46802BBF" w14:textId="77777777" w:rsidR="00424DD6" w:rsidRPr="00FC533A" w:rsidRDefault="00424DD6" w:rsidP="00424DD6">
      <w:pPr>
        <w:widowControl/>
        <w:autoSpaceDE/>
        <w:autoSpaceDN/>
        <w:adjustRightInd/>
        <w:jc w:val="right"/>
        <w:rPr>
          <w:sz w:val="22"/>
          <w:szCs w:val="22"/>
        </w:rPr>
      </w:pPr>
      <w:r w:rsidRPr="00FC533A">
        <w:rPr>
          <w:sz w:val="22"/>
          <w:szCs w:val="22"/>
        </w:rPr>
        <w:lastRenderedPageBreak/>
        <w:t>Приложение №</w:t>
      </w:r>
      <w:r w:rsidR="00D028B2" w:rsidRPr="00FC533A">
        <w:rPr>
          <w:sz w:val="22"/>
          <w:szCs w:val="22"/>
        </w:rPr>
        <w:t>4</w:t>
      </w:r>
    </w:p>
    <w:p w14:paraId="3E1B1827" w14:textId="77777777" w:rsidR="008C0092" w:rsidRPr="00FC533A" w:rsidRDefault="008C0092" w:rsidP="008C0092">
      <w:pPr>
        <w:keepNext/>
        <w:keepLines/>
        <w:autoSpaceDE/>
        <w:autoSpaceDN/>
        <w:adjustRightInd/>
        <w:jc w:val="right"/>
        <w:rPr>
          <w:sz w:val="22"/>
          <w:szCs w:val="22"/>
        </w:rPr>
      </w:pPr>
      <w:r w:rsidRPr="00FC533A">
        <w:rPr>
          <w:sz w:val="22"/>
          <w:szCs w:val="22"/>
        </w:rPr>
        <w:t>к извещению о проведении</w:t>
      </w:r>
    </w:p>
    <w:p w14:paraId="307A5ADF" w14:textId="77777777" w:rsidR="008C0092" w:rsidRDefault="008C0092" w:rsidP="008C0092">
      <w:pPr>
        <w:jc w:val="right"/>
        <w:rPr>
          <w:sz w:val="22"/>
          <w:szCs w:val="22"/>
        </w:rPr>
      </w:pPr>
      <w:r w:rsidRPr="00FC533A">
        <w:rPr>
          <w:sz w:val="22"/>
          <w:szCs w:val="22"/>
        </w:rPr>
        <w:t>запроса котировок в электронной форме</w:t>
      </w:r>
      <w:r w:rsidRPr="002F6322">
        <w:rPr>
          <w:sz w:val="22"/>
          <w:szCs w:val="22"/>
        </w:rPr>
        <w:t>,</w:t>
      </w:r>
    </w:p>
    <w:p w14:paraId="60FCFA85" w14:textId="77777777" w:rsidR="008C0092" w:rsidRDefault="008C0092" w:rsidP="008C0092">
      <w:pPr>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14:paraId="6423B487" w14:textId="77777777" w:rsidR="00424DD6" w:rsidRPr="00FC533A" w:rsidRDefault="008C0092" w:rsidP="008C0092">
      <w:pPr>
        <w:widowControl/>
        <w:autoSpaceDE/>
        <w:autoSpaceDN/>
        <w:adjustRightInd/>
        <w:jc w:val="right"/>
        <w:rPr>
          <w:sz w:val="22"/>
          <w:szCs w:val="22"/>
        </w:rPr>
      </w:pPr>
      <w:r w:rsidRPr="002F6322">
        <w:rPr>
          <w:sz w:val="22"/>
          <w:szCs w:val="22"/>
        </w:rPr>
        <w:t xml:space="preserve"> субъекты малого и среднего предпринимательства</w:t>
      </w:r>
    </w:p>
    <w:p w14:paraId="48D194AE" w14:textId="77777777" w:rsidR="00424DD6" w:rsidRDefault="00424DD6" w:rsidP="00424DD6">
      <w:pPr>
        <w:widowControl/>
        <w:autoSpaceDE/>
        <w:autoSpaceDN/>
        <w:adjustRightInd/>
        <w:jc w:val="center"/>
        <w:rPr>
          <w:b/>
          <w:sz w:val="22"/>
          <w:szCs w:val="22"/>
          <w:lang w:eastAsia="en-US" w:bidi="en-US"/>
        </w:rPr>
      </w:pPr>
    </w:p>
    <w:p w14:paraId="7608A855" w14:textId="77777777" w:rsidR="00601EE4" w:rsidRDefault="00601EE4" w:rsidP="00424DD6">
      <w:pPr>
        <w:widowControl/>
        <w:autoSpaceDE/>
        <w:autoSpaceDN/>
        <w:adjustRightInd/>
        <w:jc w:val="center"/>
        <w:rPr>
          <w:b/>
          <w:sz w:val="22"/>
          <w:szCs w:val="22"/>
          <w:lang w:eastAsia="en-US" w:bidi="en-US"/>
        </w:rPr>
      </w:pPr>
    </w:p>
    <w:p w14:paraId="2B41B7CC" w14:textId="77777777" w:rsidR="00D337C9" w:rsidRDefault="00FC533A" w:rsidP="00D337C9">
      <w:pPr>
        <w:widowControl/>
        <w:autoSpaceDE/>
        <w:autoSpaceDN/>
        <w:adjustRightInd/>
        <w:jc w:val="center"/>
        <w:rPr>
          <w:b/>
          <w:sz w:val="24"/>
          <w:szCs w:val="24"/>
          <w:lang w:eastAsia="en-US" w:bidi="en-US"/>
        </w:rPr>
      </w:pPr>
      <w:r w:rsidRPr="008958AA">
        <w:rPr>
          <w:b/>
          <w:sz w:val="24"/>
          <w:szCs w:val="24"/>
          <w:lang w:eastAsia="en-US" w:bidi="en-US"/>
        </w:rPr>
        <w:t>ПРОЕКТ ДОГОВОРА</w:t>
      </w:r>
    </w:p>
    <w:p w14:paraId="5C575BCA" w14:textId="77777777" w:rsidR="00D52AA2" w:rsidRDefault="00D52AA2" w:rsidP="00D337C9">
      <w:pPr>
        <w:widowControl/>
        <w:autoSpaceDE/>
        <w:autoSpaceDN/>
        <w:adjustRightInd/>
        <w:jc w:val="center"/>
        <w:rPr>
          <w:b/>
          <w:sz w:val="24"/>
          <w:szCs w:val="24"/>
          <w:lang w:eastAsia="en-US" w:bidi="en-US"/>
        </w:rPr>
      </w:pPr>
    </w:p>
    <w:p w14:paraId="3E80242B" w14:textId="77777777" w:rsidR="00D52AA2" w:rsidRPr="00D52AA2" w:rsidRDefault="00D52AA2" w:rsidP="00D52AA2">
      <w:pPr>
        <w:keepNext/>
        <w:keepLines/>
        <w:widowControl/>
        <w:shd w:val="clear" w:color="auto" w:fill="FFFFFF"/>
        <w:suppressAutoHyphens/>
        <w:autoSpaceDE/>
        <w:autoSpaceDN/>
        <w:adjustRightInd/>
        <w:jc w:val="center"/>
        <w:rPr>
          <w:rFonts w:eastAsia="Calibri"/>
          <w:b/>
          <w:sz w:val="24"/>
          <w:szCs w:val="24"/>
          <w:lang w:eastAsia="zh-CN"/>
        </w:rPr>
      </w:pPr>
      <w:r w:rsidRPr="00D52AA2">
        <w:rPr>
          <w:rFonts w:eastAsia="Calibri"/>
          <w:b/>
          <w:bCs/>
          <w:color w:val="000000"/>
          <w:spacing w:val="3"/>
          <w:sz w:val="24"/>
          <w:szCs w:val="24"/>
          <w:lang w:eastAsia="zh-CN"/>
        </w:rPr>
        <w:t>Договор№ _______</w:t>
      </w:r>
      <w:r w:rsidRPr="00D52AA2">
        <w:rPr>
          <w:rFonts w:eastAsia="Calibri"/>
          <w:b/>
          <w:bCs/>
          <w:color w:val="000000"/>
          <w:spacing w:val="3"/>
          <w:sz w:val="24"/>
          <w:szCs w:val="24"/>
          <w:lang w:eastAsia="zh-CN"/>
        </w:rPr>
        <w:br/>
      </w:r>
      <w:r w:rsidRPr="00D52AA2">
        <w:rPr>
          <w:rFonts w:eastAsia="Calibri"/>
          <w:b/>
          <w:sz w:val="24"/>
          <w:szCs w:val="24"/>
          <w:lang w:eastAsia="zh-CN"/>
        </w:rPr>
        <w:t>на поставку автозапчастей для ремонта автомобилей ГАЗ, ПАЗ, ВАЗ, УАЗ</w:t>
      </w:r>
    </w:p>
    <w:p w14:paraId="54F85D70" w14:textId="77777777" w:rsidR="00D52AA2" w:rsidRPr="00D52AA2" w:rsidRDefault="00D52AA2" w:rsidP="00D52AA2">
      <w:pPr>
        <w:keepNext/>
        <w:keepLines/>
        <w:widowControl/>
        <w:shd w:val="clear" w:color="auto" w:fill="FFFFFF"/>
        <w:suppressAutoHyphens/>
        <w:autoSpaceDE/>
        <w:autoSpaceDN/>
        <w:adjustRightInd/>
        <w:ind w:left="851" w:firstLine="425"/>
        <w:jc w:val="center"/>
        <w:rPr>
          <w:rFonts w:eastAsia="Calibri"/>
          <w:b/>
          <w:sz w:val="24"/>
          <w:szCs w:val="24"/>
          <w:lang w:eastAsia="zh-CN"/>
        </w:rPr>
      </w:pPr>
    </w:p>
    <w:p w14:paraId="57256708" w14:textId="77777777" w:rsidR="00D52AA2" w:rsidRPr="00D52AA2" w:rsidRDefault="00D52AA2" w:rsidP="00D52AA2">
      <w:pPr>
        <w:keepNext/>
        <w:keepLines/>
        <w:widowControl/>
        <w:shd w:val="clear" w:color="auto" w:fill="FFFFFF"/>
        <w:tabs>
          <w:tab w:val="left" w:pos="6804"/>
        </w:tabs>
        <w:suppressAutoHyphens/>
        <w:autoSpaceDE/>
        <w:autoSpaceDN/>
        <w:adjustRightInd/>
        <w:rPr>
          <w:rFonts w:eastAsia="Calibri"/>
          <w:color w:val="000000"/>
          <w:sz w:val="22"/>
          <w:szCs w:val="22"/>
          <w:lang w:eastAsia="zh-CN"/>
        </w:rPr>
      </w:pPr>
      <w:r w:rsidRPr="00D52AA2">
        <w:rPr>
          <w:rFonts w:eastAsia="Calibri"/>
          <w:color w:val="000000"/>
          <w:spacing w:val="-4"/>
          <w:sz w:val="22"/>
          <w:szCs w:val="22"/>
          <w:lang w:eastAsia="zh-CN"/>
        </w:rPr>
        <w:t>г. Йошкар-Ола</w:t>
      </w:r>
      <w:r w:rsidRPr="00D52AA2">
        <w:rPr>
          <w:rFonts w:eastAsia="Calibri"/>
          <w:color w:val="000000"/>
          <w:spacing w:val="-4"/>
          <w:sz w:val="22"/>
          <w:szCs w:val="22"/>
          <w:lang w:eastAsia="zh-CN"/>
        </w:rPr>
        <w:tab/>
        <w:t xml:space="preserve">             </w:t>
      </w:r>
      <w:r w:rsidRPr="00D52AA2">
        <w:rPr>
          <w:rFonts w:eastAsia="Calibri"/>
          <w:color w:val="000000"/>
          <w:sz w:val="22"/>
          <w:szCs w:val="22"/>
          <w:lang w:eastAsia="zh-CN"/>
        </w:rPr>
        <w:t>«___»</w:t>
      </w:r>
      <w:r w:rsidRPr="00D52AA2">
        <w:rPr>
          <w:rFonts w:eastAsia="Calibri"/>
          <w:color w:val="000000"/>
          <w:spacing w:val="-1"/>
          <w:sz w:val="22"/>
          <w:szCs w:val="22"/>
          <w:lang w:eastAsia="zh-CN"/>
        </w:rPr>
        <w:t xml:space="preserve"> _________ 2025 г.</w:t>
      </w:r>
    </w:p>
    <w:p w14:paraId="50EE7379" w14:textId="77777777" w:rsidR="00D52AA2" w:rsidRPr="00D52AA2" w:rsidRDefault="00D52AA2" w:rsidP="00D52AA2">
      <w:pPr>
        <w:keepNext/>
        <w:keepLines/>
        <w:widowControl/>
        <w:suppressAutoHyphens/>
        <w:autoSpaceDE/>
        <w:autoSpaceDN/>
        <w:adjustRightInd/>
        <w:ind w:left="709" w:firstLine="425"/>
        <w:jc w:val="both"/>
        <w:rPr>
          <w:rFonts w:eastAsia="Calibri"/>
          <w:color w:val="000000"/>
          <w:sz w:val="22"/>
          <w:szCs w:val="22"/>
          <w:lang w:eastAsia="zh-CN"/>
        </w:rPr>
      </w:pPr>
    </w:p>
    <w:p w14:paraId="66D0D36E" w14:textId="77777777" w:rsidR="00D52AA2" w:rsidRPr="00D52AA2" w:rsidRDefault="00D52AA2" w:rsidP="00D52AA2">
      <w:pPr>
        <w:keepNext/>
        <w:keepLines/>
        <w:widowControl/>
        <w:suppressAutoHyphens/>
        <w:autoSpaceDE/>
        <w:autoSpaceDN/>
        <w:adjustRightInd/>
        <w:ind w:firstLine="709"/>
        <w:jc w:val="both"/>
        <w:rPr>
          <w:rFonts w:eastAsia="Calibri"/>
          <w:bCs/>
          <w:color w:val="000000"/>
          <w:sz w:val="22"/>
          <w:szCs w:val="22"/>
          <w:lang w:eastAsia="zh-CN"/>
        </w:rPr>
      </w:pPr>
      <w:r w:rsidRPr="00D52AA2">
        <w:rPr>
          <w:rFonts w:eastAsia="Calibri"/>
          <w:color w:val="000000"/>
          <w:sz w:val="22"/>
          <w:szCs w:val="22"/>
        </w:rPr>
        <w:t xml:space="preserve">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именуемое(ый/ая) в дальнейшем  «Поставщик», в лице 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w:t>
      </w:r>
      <w:r w:rsidRPr="00D52AA2">
        <w:rPr>
          <w:rFonts w:eastAsia="Calibri"/>
          <w:bCs/>
          <w:color w:val="000000"/>
          <w:sz w:val="22"/>
          <w:szCs w:val="22"/>
        </w:rPr>
        <w:t>(в редакции от 23.12.2024 г., далее по тексту «Положение») и на условиях, предусмотренных извещением об осуществлении закупки, заявкой, на основании результатов запроса котировок</w:t>
      </w:r>
      <w:r w:rsidRPr="00D52AA2">
        <w:rPr>
          <w:rFonts w:eastAsia="Calibri"/>
          <w:color w:val="000000"/>
          <w:sz w:val="22"/>
          <w:szCs w:val="22"/>
        </w:rPr>
        <w:t xml:space="preserve"> (протокол № ______ от _____), заключили настоящий договор  </w:t>
      </w:r>
      <w:r w:rsidRPr="00D52AA2">
        <w:rPr>
          <w:sz w:val="22"/>
          <w:szCs w:val="22"/>
        </w:rPr>
        <w:t>(далее по тексту  - Договор) о нижеследующем:</w:t>
      </w:r>
    </w:p>
    <w:p w14:paraId="744C0111" w14:textId="77777777" w:rsidR="00D52AA2" w:rsidRPr="00D52AA2" w:rsidRDefault="00D52AA2" w:rsidP="00D52AA2">
      <w:pPr>
        <w:keepNext/>
        <w:keepLines/>
        <w:widowControl/>
        <w:shd w:val="clear" w:color="auto" w:fill="FFFFFF"/>
        <w:suppressAutoHyphens/>
        <w:autoSpaceDE/>
        <w:autoSpaceDN/>
        <w:adjustRightInd/>
        <w:jc w:val="center"/>
        <w:rPr>
          <w:rFonts w:eastAsia="Calibri"/>
          <w:b/>
          <w:bCs/>
          <w:color w:val="000000"/>
          <w:sz w:val="22"/>
          <w:szCs w:val="22"/>
          <w:lang w:eastAsia="zh-CN"/>
        </w:rPr>
      </w:pPr>
    </w:p>
    <w:p w14:paraId="22D1EEC6" w14:textId="77777777" w:rsidR="00D52AA2" w:rsidRPr="00D52AA2" w:rsidRDefault="00D52AA2" w:rsidP="00D52AA2">
      <w:pPr>
        <w:keepNext/>
        <w:keepLines/>
        <w:widowControl/>
        <w:shd w:val="clear" w:color="auto" w:fill="FFFFFF"/>
        <w:tabs>
          <w:tab w:val="center" w:pos="4890"/>
          <w:tab w:val="right" w:pos="9780"/>
        </w:tabs>
        <w:suppressAutoHyphens/>
        <w:autoSpaceDE/>
        <w:autoSpaceDN/>
        <w:adjustRightInd/>
        <w:rPr>
          <w:rFonts w:eastAsia="Calibri"/>
          <w:sz w:val="22"/>
          <w:szCs w:val="22"/>
          <w:lang w:eastAsia="zh-CN"/>
        </w:rPr>
      </w:pPr>
      <w:r w:rsidRPr="00D52AA2">
        <w:rPr>
          <w:rFonts w:eastAsia="Calibri"/>
          <w:b/>
          <w:bCs/>
          <w:color w:val="000000"/>
          <w:sz w:val="22"/>
          <w:szCs w:val="22"/>
          <w:lang w:eastAsia="zh-CN"/>
        </w:rPr>
        <w:tab/>
        <w:t>1. ПРЕДМЕТ ДОГОВОРА</w:t>
      </w:r>
      <w:r w:rsidRPr="00D52AA2">
        <w:rPr>
          <w:rFonts w:eastAsia="Calibri"/>
          <w:b/>
          <w:bCs/>
          <w:color w:val="000000"/>
          <w:sz w:val="22"/>
          <w:szCs w:val="22"/>
          <w:lang w:eastAsia="zh-CN"/>
        </w:rPr>
        <w:tab/>
      </w:r>
    </w:p>
    <w:p w14:paraId="2E210F09" w14:textId="550910C6" w:rsidR="00D52AA2" w:rsidRPr="00D52AA2" w:rsidRDefault="00D52AA2" w:rsidP="00D52AA2">
      <w:pPr>
        <w:widowControl/>
        <w:numPr>
          <w:ilvl w:val="1"/>
          <w:numId w:val="27"/>
        </w:numPr>
        <w:tabs>
          <w:tab w:val="left" w:pos="1134"/>
        </w:tabs>
        <w:autoSpaceDE/>
        <w:autoSpaceDN/>
        <w:adjustRightInd/>
        <w:ind w:left="0" w:firstLine="720"/>
        <w:jc w:val="both"/>
        <w:rPr>
          <w:sz w:val="22"/>
          <w:szCs w:val="22"/>
        </w:rPr>
      </w:pPr>
      <w:r w:rsidRPr="00D52AA2">
        <w:rPr>
          <w:sz w:val="22"/>
          <w:szCs w:val="22"/>
        </w:rPr>
        <w:t xml:space="preserve">Поставщик обязуется осуществить поставку </w:t>
      </w:r>
      <w:r w:rsidRPr="00D52AA2">
        <w:rPr>
          <w:rFonts w:eastAsia="Calibri"/>
          <w:sz w:val="24"/>
          <w:szCs w:val="24"/>
          <w:lang w:eastAsia="zh-CN"/>
        </w:rPr>
        <w:t xml:space="preserve">автозапчастей для ремонта автомобилей ГАЗ, ПАЗ, ВАЗ, УАЗ </w:t>
      </w:r>
      <w:r w:rsidRPr="00D52AA2">
        <w:rPr>
          <w:sz w:val="22"/>
          <w:szCs w:val="22"/>
        </w:rPr>
        <w:t>(далее по тексту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454A8AFC" w14:textId="77777777" w:rsidR="00D52AA2" w:rsidRPr="00D52AA2" w:rsidRDefault="00D52AA2" w:rsidP="00D52AA2">
      <w:pPr>
        <w:widowControl/>
        <w:ind w:firstLine="709"/>
        <w:jc w:val="both"/>
        <w:rPr>
          <w:sz w:val="22"/>
          <w:szCs w:val="22"/>
        </w:rPr>
      </w:pPr>
      <w:r w:rsidRPr="00D52AA2">
        <w:rPr>
          <w:sz w:val="22"/>
          <w:szCs w:val="22"/>
        </w:rPr>
        <w:t>1.2. Поставляемый Товар должен быть новым, ранее не находившимся в эксплуатации у Поставщика и (или) третьих лиц, не подвергавшийся ранее ремонту, модернизации или восстановлению, технически исправным. Товар поставляется в упаковке, обеспечивающей его сохранность при транспортировке. Этикетки и наклейки на упаковках должны быть четкими, чистыми и хорошо читаемы.</w:t>
      </w:r>
    </w:p>
    <w:p w14:paraId="57C2C0A9" w14:textId="77777777" w:rsidR="00D52AA2" w:rsidRPr="00D52AA2" w:rsidRDefault="00D52AA2" w:rsidP="00D52AA2">
      <w:pPr>
        <w:widowControl/>
        <w:ind w:firstLine="709"/>
        <w:jc w:val="both"/>
        <w:rPr>
          <w:sz w:val="22"/>
          <w:szCs w:val="22"/>
        </w:rPr>
      </w:pPr>
      <w:r w:rsidRPr="00D52AA2">
        <w:rPr>
          <w:sz w:val="22"/>
          <w:szCs w:val="22"/>
        </w:rPr>
        <w:t>1.3. Все характеристики поставляемого Товара должны соответствовать или превосходить минимальные технические характеристики, указанные в Техническом задании.</w:t>
      </w:r>
    </w:p>
    <w:p w14:paraId="6565E870" w14:textId="77777777" w:rsidR="00D52AA2" w:rsidRPr="00D52AA2" w:rsidRDefault="00D52AA2" w:rsidP="00D52AA2">
      <w:pPr>
        <w:widowControl/>
        <w:autoSpaceDE/>
        <w:autoSpaceDN/>
        <w:adjustRightInd/>
        <w:ind w:firstLine="709"/>
        <w:jc w:val="both"/>
        <w:rPr>
          <w:sz w:val="24"/>
          <w:szCs w:val="24"/>
        </w:rPr>
      </w:pPr>
      <w:r w:rsidRPr="00D52AA2">
        <w:rPr>
          <w:sz w:val="22"/>
          <w:szCs w:val="22"/>
        </w:rPr>
        <w:t>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w:t>
      </w:r>
    </w:p>
    <w:p w14:paraId="55615768" w14:textId="77777777" w:rsidR="00F0409E" w:rsidRDefault="00F0409E" w:rsidP="00D52AA2">
      <w:pPr>
        <w:widowControl/>
        <w:suppressAutoHyphens/>
        <w:autoSpaceDE/>
        <w:autoSpaceDN/>
        <w:adjustRightInd/>
        <w:jc w:val="center"/>
        <w:rPr>
          <w:b/>
          <w:sz w:val="22"/>
          <w:szCs w:val="22"/>
          <w:lang w:eastAsia="zh-CN"/>
        </w:rPr>
      </w:pPr>
    </w:p>
    <w:p w14:paraId="1192F0C0" w14:textId="2C766730" w:rsidR="00D52AA2" w:rsidRPr="00D52AA2" w:rsidRDefault="00D52AA2" w:rsidP="00D52AA2">
      <w:pPr>
        <w:widowControl/>
        <w:suppressAutoHyphens/>
        <w:autoSpaceDE/>
        <w:autoSpaceDN/>
        <w:adjustRightInd/>
        <w:jc w:val="center"/>
        <w:rPr>
          <w:b/>
          <w:sz w:val="22"/>
          <w:szCs w:val="22"/>
          <w:lang w:eastAsia="zh-CN"/>
        </w:rPr>
      </w:pPr>
      <w:r w:rsidRPr="00D52AA2">
        <w:rPr>
          <w:b/>
          <w:sz w:val="22"/>
          <w:szCs w:val="22"/>
          <w:lang w:eastAsia="zh-CN"/>
        </w:rPr>
        <w:t>2. ЦЕНА ДОГОВОРА</w:t>
      </w:r>
    </w:p>
    <w:p w14:paraId="4D2AA3FB" w14:textId="77777777" w:rsidR="00D52AA2" w:rsidRPr="00D52AA2" w:rsidRDefault="00D52AA2" w:rsidP="00D52AA2">
      <w:pPr>
        <w:widowControl/>
        <w:suppressAutoHyphens/>
        <w:autoSpaceDE/>
        <w:autoSpaceDN/>
        <w:adjustRightInd/>
        <w:ind w:firstLine="709"/>
        <w:jc w:val="both"/>
        <w:rPr>
          <w:sz w:val="22"/>
          <w:szCs w:val="22"/>
          <w:lang w:eastAsia="zh-CN"/>
        </w:rPr>
      </w:pPr>
      <w:r w:rsidRPr="00D52AA2">
        <w:rPr>
          <w:sz w:val="22"/>
          <w:szCs w:val="22"/>
          <w:lang w:eastAsia="zh-CN"/>
        </w:rPr>
        <w:t>2.1. Цена за единицу Товара указана в Приложении № 1 к Договору. Максимальное значение цены Договора составляет ________ руб., в том числе НДС __ % __________ (_________) рублей _________копеек (в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14:paraId="77E1B0CB" w14:textId="77777777" w:rsidR="00D52AA2" w:rsidRPr="00D52AA2" w:rsidRDefault="00D52AA2" w:rsidP="00D52AA2">
      <w:pPr>
        <w:widowControl/>
        <w:suppressAutoHyphens/>
        <w:autoSpaceDE/>
        <w:autoSpaceDN/>
        <w:adjustRightInd/>
        <w:ind w:firstLine="709"/>
        <w:jc w:val="both"/>
        <w:rPr>
          <w:sz w:val="22"/>
          <w:szCs w:val="22"/>
          <w:lang w:eastAsia="zh-CN"/>
        </w:rPr>
      </w:pPr>
      <w:r w:rsidRPr="00D52AA2">
        <w:rPr>
          <w:sz w:val="22"/>
          <w:szCs w:val="22"/>
          <w:lang w:eastAsia="zh-CN"/>
        </w:rPr>
        <w:t>2.2. Валютой для установления цены Договора и расчетов с Поставщиком является рубль Российской Федерации.</w:t>
      </w:r>
    </w:p>
    <w:p w14:paraId="28484911" w14:textId="77777777" w:rsidR="00D52AA2" w:rsidRPr="00D52AA2" w:rsidRDefault="00D52AA2" w:rsidP="00D52AA2">
      <w:pPr>
        <w:widowControl/>
        <w:suppressAutoHyphens/>
        <w:autoSpaceDE/>
        <w:autoSpaceDN/>
        <w:adjustRightInd/>
        <w:ind w:firstLine="709"/>
        <w:jc w:val="both"/>
        <w:rPr>
          <w:sz w:val="22"/>
          <w:szCs w:val="22"/>
          <w:lang w:eastAsia="zh-CN"/>
        </w:rPr>
      </w:pPr>
      <w:r w:rsidRPr="00D52AA2">
        <w:rPr>
          <w:sz w:val="22"/>
          <w:szCs w:val="22"/>
          <w:lang w:eastAsia="zh-CN"/>
        </w:rPr>
        <w:t>2.3. Источник финансирования Договора – собственные средства МУП «Водоканал».</w:t>
      </w:r>
    </w:p>
    <w:p w14:paraId="7827EB9C" w14:textId="77777777" w:rsidR="00D52AA2" w:rsidRPr="00D52AA2" w:rsidRDefault="00D52AA2" w:rsidP="00D52AA2">
      <w:pPr>
        <w:widowControl/>
        <w:suppressAutoHyphens/>
        <w:autoSpaceDE/>
        <w:autoSpaceDN/>
        <w:adjustRightInd/>
        <w:ind w:firstLine="709"/>
        <w:jc w:val="both"/>
        <w:rPr>
          <w:sz w:val="22"/>
          <w:szCs w:val="22"/>
          <w:lang w:eastAsia="zh-CN"/>
        </w:rPr>
      </w:pPr>
      <w:r w:rsidRPr="00D52AA2">
        <w:rPr>
          <w:sz w:val="22"/>
          <w:szCs w:val="22"/>
          <w:lang w:eastAsia="zh-CN"/>
        </w:rPr>
        <w:t>2.4. Цена Договора включает в себя стоимость Товара, доставку, страхование, уплату таможенных пошлин, налогов, сборов и других обязательных платежей.</w:t>
      </w:r>
    </w:p>
    <w:p w14:paraId="2E86C917" w14:textId="77777777" w:rsidR="00D52AA2" w:rsidRPr="00D52AA2" w:rsidRDefault="00D52AA2" w:rsidP="00D52AA2">
      <w:pPr>
        <w:widowControl/>
        <w:suppressAutoHyphens/>
        <w:autoSpaceDE/>
        <w:autoSpaceDN/>
        <w:adjustRightInd/>
        <w:ind w:firstLine="709"/>
        <w:jc w:val="both"/>
        <w:rPr>
          <w:sz w:val="22"/>
          <w:szCs w:val="22"/>
          <w:lang w:eastAsia="zh-CN"/>
        </w:rPr>
      </w:pPr>
      <w:r w:rsidRPr="00D52AA2">
        <w:rPr>
          <w:sz w:val="22"/>
          <w:szCs w:val="22"/>
          <w:lang w:eastAsia="zh-CN"/>
        </w:rPr>
        <w:t>2.5.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03DD564B" w14:textId="77777777" w:rsidR="00D52AA2" w:rsidRPr="00D52AA2" w:rsidRDefault="00D52AA2" w:rsidP="00D52AA2">
      <w:pPr>
        <w:widowControl/>
        <w:suppressAutoHyphens/>
        <w:autoSpaceDE/>
        <w:autoSpaceDN/>
        <w:adjustRightInd/>
        <w:ind w:firstLine="709"/>
        <w:jc w:val="both"/>
        <w:rPr>
          <w:sz w:val="22"/>
          <w:szCs w:val="22"/>
          <w:lang w:eastAsia="zh-CN"/>
        </w:rPr>
      </w:pPr>
      <w:r w:rsidRPr="00D52AA2">
        <w:rPr>
          <w:sz w:val="22"/>
          <w:szCs w:val="22"/>
          <w:lang w:eastAsia="zh-CN"/>
        </w:rPr>
        <w:lastRenderedPageBreak/>
        <w:t>2.6.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из установленной в Договоре цены единицы товара,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w:t>
      </w:r>
    </w:p>
    <w:p w14:paraId="5D44340A" w14:textId="77777777" w:rsidR="00D52AA2" w:rsidRPr="00D52AA2" w:rsidRDefault="00D52AA2" w:rsidP="00D52AA2">
      <w:pPr>
        <w:widowControl/>
        <w:suppressAutoHyphens/>
        <w:autoSpaceDE/>
        <w:autoSpaceDN/>
        <w:adjustRightInd/>
        <w:jc w:val="center"/>
        <w:rPr>
          <w:b/>
          <w:sz w:val="22"/>
          <w:szCs w:val="22"/>
          <w:lang w:eastAsia="zh-CN"/>
        </w:rPr>
      </w:pPr>
    </w:p>
    <w:p w14:paraId="1C8D57B3" w14:textId="77777777" w:rsidR="00D52AA2" w:rsidRPr="00D52AA2" w:rsidRDefault="00D52AA2" w:rsidP="00D52AA2">
      <w:pPr>
        <w:widowControl/>
        <w:suppressAutoHyphens/>
        <w:autoSpaceDE/>
        <w:autoSpaceDN/>
        <w:adjustRightInd/>
        <w:jc w:val="center"/>
        <w:rPr>
          <w:b/>
          <w:sz w:val="22"/>
          <w:szCs w:val="22"/>
          <w:lang w:eastAsia="zh-CN"/>
        </w:rPr>
      </w:pPr>
      <w:r w:rsidRPr="00D52AA2">
        <w:rPr>
          <w:b/>
          <w:sz w:val="22"/>
          <w:szCs w:val="22"/>
          <w:lang w:eastAsia="zh-CN"/>
        </w:rPr>
        <w:t>3. ПОРЯДОК РАСЧЕТОВ</w:t>
      </w:r>
    </w:p>
    <w:p w14:paraId="756A2F5D" w14:textId="77777777" w:rsidR="00D52AA2" w:rsidRPr="00D52AA2" w:rsidRDefault="00D52AA2" w:rsidP="00D52AA2">
      <w:pPr>
        <w:widowControl/>
        <w:suppressAutoHyphens/>
        <w:autoSpaceDE/>
        <w:autoSpaceDN/>
        <w:adjustRightInd/>
        <w:ind w:firstLine="709"/>
        <w:jc w:val="both"/>
        <w:rPr>
          <w:sz w:val="22"/>
          <w:szCs w:val="22"/>
          <w:lang w:eastAsia="zh-CN"/>
        </w:rPr>
      </w:pPr>
      <w:r w:rsidRPr="00D52AA2">
        <w:rPr>
          <w:iCs/>
          <w:sz w:val="22"/>
          <w:szCs w:val="22"/>
          <w:lang w:eastAsia="zh-CN"/>
        </w:rPr>
        <w:t xml:space="preserve">3.1. Оплата поставки товара, выполнения работы или оказания услуги осуществляется по цене единицы товара, работы, услуги исходя из количества товара, поставка которого будет осуществлена в ходе исполнения Договора, объема фактически выполненной работы или оказанной услуги, но в размере, не превышающем максимального значения цены Договора, указанного в п. 2.1. Договора. </w:t>
      </w:r>
      <w:r w:rsidRPr="00D52AA2">
        <w:rPr>
          <w:bCs/>
          <w:sz w:val="22"/>
          <w:szCs w:val="22"/>
          <w:lang w:eastAsia="zh-CN"/>
        </w:rPr>
        <w:t>Оплата за поставку Товара осуществляется по цене, установленной в Спецификации.</w:t>
      </w:r>
    </w:p>
    <w:p w14:paraId="05A7EB9D" w14:textId="77777777" w:rsidR="00D52AA2" w:rsidRPr="00D52AA2" w:rsidRDefault="00D52AA2" w:rsidP="00D52AA2">
      <w:pPr>
        <w:widowControl/>
        <w:suppressAutoHyphens/>
        <w:autoSpaceDE/>
        <w:autoSpaceDN/>
        <w:adjustRightInd/>
        <w:ind w:firstLine="709"/>
        <w:jc w:val="both"/>
        <w:rPr>
          <w:sz w:val="22"/>
          <w:szCs w:val="22"/>
          <w:lang w:eastAsia="zh-CN"/>
        </w:rPr>
      </w:pPr>
      <w:r w:rsidRPr="00D52AA2">
        <w:rPr>
          <w:sz w:val="22"/>
          <w:szCs w:val="22"/>
          <w:lang w:eastAsia="zh-CN"/>
        </w:rPr>
        <w:t>3.2. 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16069E02" w14:textId="77777777" w:rsidR="00D52AA2" w:rsidRPr="00D52AA2" w:rsidRDefault="00D52AA2" w:rsidP="00D52AA2">
      <w:pPr>
        <w:widowControl/>
        <w:suppressAutoHyphens/>
        <w:autoSpaceDE/>
        <w:autoSpaceDN/>
        <w:adjustRightInd/>
        <w:ind w:firstLine="709"/>
        <w:jc w:val="both"/>
        <w:rPr>
          <w:sz w:val="22"/>
          <w:szCs w:val="22"/>
          <w:lang w:eastAsia="zh-CN"/>
        </w:rPr>
      </w:pPr>
      <w:r w:rsidRPr="00D52AA2">
        <w:rPr>
          <w:sz w:val="22"/>
          <w:szCs w:val="22"/>
          <w:lang w:eastAsia="zh-CN"/>
        </w:rPr>
        <w:t>3.3. Обязательство Заказчика по оплате за поставку Товара считается исполненным с момента списания денежных средств со счета Заказчика.</w:t>
      </w:r>
    </w:p>
    <w:p w14:paraId="16E88081" w14:textId="77777777" w:rsidR="00D52AA2" w:rsidRPr="00D52AA2" w:rsidRDefault="00D52AA2" w:rsidP="00D52AA2">
      <w:pPr>
        <w:widowControl/>
        <w:suppressAutoHyphens/>
        <w:autoSpaceDE/>
        <w:autoSpaceDN/>
        <w:adjustRightInd/>
        <w:ind w:firstLine="709"/>
        <w:jc w:val="both"/>
        <w:rPr>
          <w:sz w:val="22"/>
          <w:szCs w:val="22"/>
          <w:lang w:eastAsia="zh-CN"/>
        </w:rPr>
      </w:pPr>
    </w:p>
    <w:p w14:paraId="70969D2B" w14:textId="77777777" w:rsidR="00D52AA2" w:rsidRPr="00D52AA2" w:rsidRDefault="00D52AA2" w:rsidP="00D52AA2">
      <w:pPr>
        <w:widowControl/>
        <w:tabs>
          <w:tab w:val="left" w:pos="0"/>
        </w:tabs>
        <w:suppressAutoHyphens/>
        <w:autoSpaceDN/>
        <w:adjustRightInd/>
        <w:jc w:val="center"/>
        <w:rPr>
          <w:b/>
          <w:sz w:val="22"/>
          <w:szCs w:val="22"/>
          <w:lang w:eastAsia="zh-CN"/>
        </w:rPr>
      </w:pPr>
      <w:r w:rsidRPr="00D52AA2">
        <w:rPr>
          <w:b/>
          <w:sz w:val="22"/>
          <w:szCs w:val="22"/>
          <w:lang w:eastAsia="zh-CN"/>
        </w:rPr>
        <w:t>4. ПРАВА И ОБЯЗАННОСТИ СТОРОН</w:t>
      </w:r>
    </w:p>
    <w:p w14:paraId="5D185F53" w14:textId="77777777" w:rsidR="00D52AA2" w:rsidRPr="00D52AA2" w:rsidRDefault="00D52AA2" w:rsidP="00D52AA2">
      <w:pPr>
        <w:widowControl/>
        <w:tabs>
          <w:tab w:val="left" w:pos="0"/>
        </w:tabs>
        <w:suppressAutoHyphens/>
        <w:autoSpaceDN/>
        <w:adjustRightInd/>
        <w:ind w:firstLine="709"/>
        <w:jc w:val="both"/>
        <w:rPr>
          <w:sz w:val="22"/>
          <w:szCs w:val="22"/>
          <w:lang w:eastAsia="zh-CN"/>
        </w:rPr>
      </w:pPr>
      <w:r w:rsidRPr="00D52AA2">
        <w:rPr>
          <w:sz w:val="22"/>
          <w:szCs w:val="22"/>
          <w:lang w:eastAsia="zh-CN"/>
        </w:rPr>
        <w:t>4.1. Заказчик вправе:</w:t>
      </w:r>
    </w:p>
    <w:p w14:paraId="0B0DD1CA" w14:textId="77777777" w:rsidR="00D52AA2" w:rsidRPr="00D52AA2" w:rsidRDefault="00D52AA2" w:rsidP="00D52AA2">
      <w:pPr>
        <w:widowControl/>
        <w:tabs>
          <w:tab w:val="left" w:pos="0"/>
        </w:tabs>
        <w:suppressAutoHyphens/>
        <w:autoSpaceDN/>
        <w:adjustRightInd/>
        <w:ind w:firstLine="709"/>
        <w:jc w:val="both"/>
        <w:rPr>
          <w:sz w:val="22"/>
          <w:szCs w:val="22"/>
          <w:lang w:eastAsia="zh-CN"/>
        </w:rPr>
      </w:pPr>
      <w:r w:rsidRPr="00D52AA2">
        <w:rPr>
          <w:sz w:val="22"/>
          <w:szCs w:val="22"/>
          <w:lang w:eastAsia="zh-CN"/>
        </w:rPr>
        <w:t>4.1.1. Требовать от Поставщика надлежащего исполнения обязательств в соответствии с условиями настоящего Договора.</w:t>
      </w:r>
    </w:p>
    <w:p w14:paraId="2C35F5AC" w14:textId="77777777" w:rsidR="00D52AA2" w:rsidRPr="00D52AA2" w:rsidRDefault="00D52AA2" w:rsidP="00D52AA2">
      <w:pPr>
        <w:widowControl/>
        <w:tabs>
          <w:tab w:val="left" w:pos="0"/>
        </w:tabs>
        <w:suppressAutoHyphens/>
        <w:autoSpaceDN/>
        <w:adjustRightInd/>
        <w:ind w:firstLine="709"/>
        <w:jc w:val="both"/>
        <w:rPr>
          <w:sz w:val="22"/>
          <w:szCs w:val="22"/>
          <w:lang w:eastAsia="zh-CN"/>
        </w:rPr>
      </w:pPr>
      <w:r w:rsidRPr="00D52AA2">
        <w:rPr>
          <w:sz w:val="22"/>
          <w:szCs w:val="22"/>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14:paraId="2D1E7F4F" w14:textId="77777777" w:rsidR="00D52AA2" w:rsidRPr="00D52AA2" w:rsidRDefault="00D52AA2" w:rsidP="00D52AA2">
      <w:pPr>
        <w:widowControl/>
        <w:tabs>
          <w:tab w:val="left" w:pos="0"/>
        </w:tabs>
        <w:suppressAutoHyphens/>
        <w:autoSpaceDN/>
        <w:adjustRightInd/>
        <w:ind w:firstLine="709"/>
        <w:jc w:val="both"/>
        <w:rPr>
          <w:sz w:val="22"/>
          <w:szCs w:val="22"/>
          <w:lang w:eastAsia="zh-CN"/>
        </w:rPr>
      </w:pPr>
      <w:r w:rsidRPr="00D52AA2">
        <w:rPr>
          <w:sz w:val="22"/>
          <w:szCs w:val="22"/>
          <w:lang w:eastAsia="zh-CN"/>
        </w:rPr>
        <w:t>4.1.3. Запрашивать у Поставщика информацию о ходе и состоянии исполнения обязательств Поставщика по настоящему Договору.</w:t>
      </w:r>
    </w:p>
    <w:p w14:paraId="0606B98B" w14:textId="77777777" w:rsidR="00D52AA2" w:rsidRPr="00D52AA2" w:rsidRDefault="00D52AA2" w:rsidP="00D52AA2">
      <w:pPr>
        <w:widowControl/>
        <w:tabs>
          <w:tab w:val="left" w:pos="0"/>
        </w:tabs>
        <w:suppressAutoHyphens/>
        <w:autoSpaceDN/>
        <w:adjustRightInd/>
        <w:ind w:firstLine="709"/>
        <w:jc w:val="both"/>
        <w:rPr>
          <w:sz w:val="22"/>
          <w:szCs w:val="22"/>
          <w:lang w:eastAsia="zh-CN"/>
        </w:rPr>
      </w:pPr>
      <w:r w:rsidRPr="00D52AA2">
        <w:rPr>
          <w:sz w:val="22"/>
          <w:szCs w:val="22"/>
          <w:lang w:eastAsia="zh-CN"/>
        </w:rPr>
        <w:t>4.2. Заказчик обязан:</w:t>
      </w:r>
    </w:p>
    <w:p w14:paraId="4B08B3AE" w14:textId="77777777" w:rsidR="00D52AA2" w:rsidRPr="00D52AA2" w:rsidRDefault="00D52AA2" w:rsidP="00D52AA2">
      <w:pPr>
        <w:widowControl/>
        <w:tabs>
          <w:tab w:val="left" w:pos="0"/>
        </w:tabs>
        <w:suppressAutoHyphens/>
        <w:autoSpaceDN/>
        <w:adjustRightInd/>
        <w:ind w:firstLine="709"/>
        <w:jc w:val="both"/>
        <w:rPr>
          <w:sz w:val="22"/>
          <w:szCs w:val="22"/>
          <w:lang w:eastAsia="zh-CN"/>
        </w:rPr>
      </w:pPr>
      <w:r w:rsidRPr="00D52AA2">
        <w:rPr>
          <w:sz w:val="22"/>
          <w:szCs w:val="22"/>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14:paraId="27E1FE2B" w14:textId="77777777" w:rsidR="00D52AA2" w:rsidRPr="00D52AA2" w:rsidRDefault="00D52AA2" w:rsidP="00D52AA2">
      <w:pPr>
        <w:widowControl/>
        <w:tabs>
          <w:tab w:val="left" w:pos="0"/>
        </w:tabs>
        <w:suppressAutoHyphens/>
        <w:autoSpaceDN/>
        <w:adjustRightInd/>
        <w:ind w:firstLine="709"/>
        <w:jc w:val="both"/>
        <w:rPr>
          <w:sz w:val="22"/>
          <w:szCs w:val="22"/>
          <w:lang w:eastAsia="zh-CN"/>
        </w:rPr>
      </w:pPr>
      <w:r w:rsidRPr="00D52AA2">
        <w:rPr>
          <w:sz w:val="22"/>
          <w:szCs w:val="22"/>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14:paraId="23E076F0" w14:textId="77777777" w:rsidR="00D52AA2" w:rsidRPr="00D52AA2" w:rsidRDefault="00D52AA2" w:rsidP="00D52AA2">
      <w:pPr>
        <w:widowControl/>
        <w:tabs>
          <w:tab w:val="left" w:pos="0"/>
        </w:tabs>
        <w:suppressAutoHyphens/>
        <w:autoSpaceDN/>
        <w:adjustRightInd/>
        <w:ind w:firstLine="709"/>
        <w:jc w:val="both"/>
        <w:rPr>
          <w:sz w:val="22"/>
          <w:szCs w:val="22"/>
          <w:lang w:eastAsia="zh-CN"/>
        </w:rPr>
      </w:pPr>
      <w:r w:rsidRPr="00D52AA2">
        <w:rPr>
          <w:sz w:val="22"/>
          <w:szCs w:val="22"/>
          <w:lang w:eastAsia="zh-CN"/>
        </w:rPr>
        <w:t>4.2.3. При направлении в суд искового заявления с требованиями о расторжении Договора одновременно заявлять требования об оплате неустойки, рассчитанной в соответствии с положениями законодательства и условиями Договора, если на момент подачи такого заявления имелись основания для взыскания неустойки и такая неустойка не была оплачена в соответствии с разделом 9 настоящего Договора либо отсутствовала возможность для оплаты по Договору в соответствии с разделом 9 настоящего Договора.</w:t>
      </w:r>
    </w:p>
    <w:p w14:paraId="753F9B51" w14:textId="77777777" w:rsidR="00D52AA2" w:rsidRPr="00D52AA2" w:rsidRDefault="00D52AA2" w:rsidP="00D52AA2">
      <w:pPr>
        <w:widowControl/>
        <w:tabs>
          <w:tab w:val="left" w:pos="0"/>
        </w:tabs>
        <w:suppressAutoHyphens/>
        <w:autoSpaceDN/>
        <w:adjustRightInd/>
        <w:ind w:firstLine="709"/>
        <w:jc w:val="both"/>
        <w:rPr>
          <w:sz w:val="22"/>
          <w:szCs w:val="22"/>
          <w:lang w:eastAsia="zh-CN"/>
        </w:rPr>
      </w:pPr>
      <w:r w:rsidRPr="00D52AA2">
        <w:rPr>
          <w:sz w:val="22"/>
          <w:szCs w:val="22"/>
          <w:lang w:eastAsia="zh-CN"/>
        </w:rPr>
        <w:t>4.2.4. Не допускать расторжения Договора по соглашению Сторон, если на дату подписания соглашения имелись основания требовать от Поставщика оплаты неустойки за неисполнение или ненадлежащее исполнение обязательств, предусмотренных настоящим Договором, и Поставщиком такая неустойка не оплачена, в том числе и в порядке, предусмотренном разделом 9 настоящего Договора.</w:t>
      </w:r>
    </w:p>
    <w:p w14:paraId="2436733B" w14:textId="77777777" w:rsidR="00D52AA2" w:rsidRPr="00D52AA2" w:rsidRDefault="00D52AA2" w:rsidP="00D52AA2">
      <w:pPr>
        <w:widowControl/>
        <w:tabs>
          <w:tab w:val="left" w:pos="0"/>
        </w:tabs>
        <w:suppressAutoHyphens/>
        <w:autoSpaceDN/>
        <w:adjustRightInd/>
        <w:ind w:firstLine="709"/>
        <w:jc w:val="both"/>
        <w:rPr>
          <w:sz w:val="22"/>
          <w:szCs w:val="22"/>
          <w:lang w:eastAsia="zh-CN"/>
        </w:rPr>
      </w:pPr>
      <w:r w:rsidRPr="00D52AA2">
        <w:rPr>
          <w:sz w:val="22"/>
          <w:szCs w:val="22"/>
          <w:lang w:eastAsia="zh-CN"/>
        </w:rPr>
        <w:t>4.2.5. Заказчик обязан провести экспертизу для проверки предоставленных Поставщиком результатов, предусмотренных Договором, в части их соответствия условиям настоящего Договора.</w:t>
      </w:r>
    </w:p>
    <w:p w14:paraId="57EF5B33" w14:textId="77777777" w:rsidR="00D52AA2" w:rsidRPr="00D52AA2" w:rsidRDefault="00D52AA2" w:rsidP="00D52AA2">
      <w:pPr>
        <w:widowControl/>
        <w:tabs>
          <w:tab w:val="left" w:pos="0"/>
        </w:tabs>
        <w:suppressAutoHyphens/>
        <w:autoSpaceDN/>
        <w:adjustRightInd/>
        <w:ind w:firstLine="709"/>
        <w:jc w:val="both"/>
        <w:rPr>
          <w:sz w:val="22"/>
          <w:szCs w:val="22"/>
          <w:lang w:eastAsia="zh-CN"/>
        </w:rPr>
      </w:pPr>
      <w:r w:rsidRPr="00D52AA2">
        <w:rPr>
          <w:sz w:val="22"/>
          <w:szCs w:val="22"/>
          <w:lang w:eastAsia="zh-CN"/>
        </w:rPr>
        <w:t xml:space="preserve">4.2.6. Осуществлять контроль за исполнением Поставщиком условий Договора в соответствии с законодательством Российской Федерации. </w:t>
      </w:r>
    </w:p>
    <w:p w14:paraId="148A9948" w14:textId="77777777" w:rsidR="00D52AA2" w:rsidRPr="00D52AA2" w:rsidRDefault="00D52AA2" w:rsidP="00D52AA2">
      <w:pPr>
        <w:widowControl/>
        <w:tabs>
          <w:tab w:val="left" w:pos="0"/>
        </w:tabs>
        <w:suppressAutoHyphens/>
        <w:autoSpaceDN/>
        <w:adjustRightInd/>
        <w:ind w:firstLine="709"/>
        <w:jc w:val="both"/>
        <w:rPr>
          <w:sz w:val="22"/>
          <w:szCs w:val="22"/>
          <w:lang w:eastAsia="zh-CN"/>
        </w:rPr>
      </w:pPr>
      <w:r w:rsidRPr="00D52AA2">
        <w:rPr>
          <w:sz w:val="22"/>
          <w:szCs w:val="22"/>
          <w:lang w:eastAsia="zh-CN"/>
        </w:rPr>
        <w:t>4.3. Поставщик вправе:</w:t>
      </w:r>
    </w:p>
    <w:p w14:paraId="24272C42" w14:textId="77777777" w:rsidR="00D52AA2" w:rsidRPr="00D52AA2" w:rsidRDefault="00D52AA2" w:rsidP="00D52AA2">
      <w:pPr>
        <w:widowControl/>
        <w:tabs>
          <w:tab w:val="left" w:pos="0"/>
        </w:tabs>
        <w:suppressAutoHyphens/>
        <w:autoSpaceDN/>
        <w:adjustRightInd/>
        <w:ind w:firstLine="709"/>
        <w:jc w:val="both"/>
        <w:rPr>
          <w:sz w:val="22"/>
          <w:szCs w:val="22"/>
          <w:lang w:eastAsia="zh-CN"/>
        </w:rPr>
      </w:pPr>
      <w:r w:rsidRPr="00D52AA2">
        <w:rPr>
          <w:sz w:val="22"/>
          <w:szCs w:val="22"/>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14:paraId="0DD9B64C" w14:textId="77777777" w:rsidR="00D52AA2" w:rsidRPr="00D52AA2" w:rsidRDefault="00D52AA2" w:rsidP="00D52AA2">
      <w:pPr>
        <w:widowControl/>
        <w:tabs>
          <w:tab w:val="left" w:pos="0"/>
        </w:tabs>
        <w:suppressAutoHyphens/>
        <w:autoSpaceDN/>
        <w:adjustRightInd/>
        <w:ind w:firstLine="709"/>
        <w:jc w:val="both"/>
        <w:rPr>
          <w:sz w:val="22"/>
          <w:szCs w:val="22"/>
          <w:lang w:eastAsia="zh-CN"/>
        </w:rPr>
      </w:pPr>
      <w:r w:rsidRPr="00D52AA2">
        <w:rPr>
          <w:sz w:val="22"/>
          <w:szCs w:val="22"/>
          <w:lang w:eastAsia="zh-CN"/>
        </w:rPr>
        <w:t>4.4. Поставщик обязан:</w:t>
      </w:r>
    </w:p>
    <w:p w14:paraId="74333EAC" w14:textId="77777777" w:rsidR="00D52AA2" w:rsidRPr="00D52AA2" w:rsidRDefault="00D52AA2" w:rsidP="00D52AA2">
      <w:pPr>
        <w:widowControl/>
        <w:tabs>
          <w:tab w:val="left" w:pos="0"/>
        </w:tabs>
        <w:suppressAutoHyphens/>
        <w:autoSpaceDN/>
        <w:adjustRightInd/>
        <w:ind w:firstLine="709"/>
        <w:jc w:val="both"/>
        <w:rPr>
          <w:sz w:val="22"/>
          <w:szCs w:val="22"/>
          <w:lang w:eastAsia="zh-CN"/>
        </w:rPr>
      </w:pPr>
      <w:r w:rsidRPr="00D52AA2">
        <w:rPr>
          <w:sz w:val="22"/>
          <w:szCs w:val="22"/>
          <w:lang w:eastAsia="zh-CN"/>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1.4 настоящего Договора.</w:t>
      </w:r>
    </w:p>
    <w:p w14:paraId="6CF84E1C" w14:textId="77777777" w:rsidR="00D52AA2" w:rsidRPr="00D52AA2" w:rsidRDefault="00D52AA2" w:rsidP="00D52AA2">
      <w:pPr>
        <w:widowControl/>
        <w:tabs>
          <w:tab w:val="left" w:pos="0"/>
        </w:tabs>
        <w:suppressAutoHyphens/>
        <w:autoSpaceDN/>
        <w:adjustRightInd/>
        <w:ind w:firstLine="709"/>
        <w:jc w:val="both"/>
        <w:rPr>
          <w:sz w:val="22"/>
          <w:szCs w:val="22"/>
          <w:lang w:eastAsia="zh-CN"/>
        </w:rPr>
      </w:pPr>
      <w:r w:rsidRPr="00D52AA2">
        <w:rPr>
          <w:sz w:val="22"/>
          <w:szCs w:val="22"/>
          <w:lang w:eastAsia="zh-CN"/>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0CD96B4E" w14:textId="77777777" w:rsidR="00D52AA2" w:rsidRPr="00D52AA2" w:rsidRDefault="00D52AA2" w:rsidP="00D52AA2">
      <w:pPr>
        <w:widowControl/>
        <w:tabs>
          <w:tab w:val="left" w:pos="0"/>
        </w:tabs>
        <w:suppressAutoHyphens/>
        <w:autoSpaceDN/>
        <w:adjustRightInd/>
        <w:ind w:firstLine="709"/>
        <w:jc w:val="both"/>
        <w:rPr>
          <w:sz w:val="22"/>
          <w:szCs w:val="22"/>
          <w:lang w:eastAsia="zh-CN"/>
        </w:rPr>
      </w:pPr>
      <w:r w:rsidRPr="00D52AA2">
        <w:rPr>
          <w:sz w:val="22"/>
          <w:szCs w:val="22"/>
          <w:lang w:eastAsia="zh-CN"/>
        </w:rPr>
        <w:lastRenderedPageBreak/>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0BF64ECE" w14:textId="77777777" w:rsidR="00D52AA2" w:rsidRPr="00D52AA2" w:rsidRDefault="00D52AA2" w:rsidP="00D52AA2">
      <w:pPr>
        <w:widowControl/>
        <w:tabs>
          <w:tab w:val="left" w:pos="0"/>
        </w:tabs>
        <w:suppressAutoHyphens/>
        <w:autoSpaceDN/>
        <w:adjustRightInd/>
        <w:ind w:firstLine="709"/>
        <w:jc w:val="both"/>
        <w:rPr>
          <w:sz w:val="22"/>
          <w:szCs w:val="22"/>
          <w:lang w:eastAsia="zh-CN"/>
        </w:rPr>
      </w:pPr>
      <w:r w:rsidRPr="00D52AA2">
        <w:rPr>
          <w:sz w:val="22"/>
          <w:szCs w:val="22"/>
          <w:lang w:eastAsia="zh-CN"/>
        </w:rPr>
        <w:t>4.4.4. Гарантировать качество Товара.</w:t>
      </w:r>
    </w:p>
    <w:p w14:paraId="0339E28C" w14:textId="77777777" w:rsidR="00D52AA2" w:rsidRPr="00D52AA2" w:rsidRDefault="00D52AA2" w:rsidP="00D52AA2">
      <w:pPr>
        <w:widowControl/>
        <w:tabs>
          <w:tab w:val="left" w:pos="0"/>
        </w:tabs>
        <w:suppressAutoHyphens/>
        <w:autoSpaceDN/>
        <w:adjustRightInd/>
        <w:ind w:firstLine="709"/>
        <w:jc w:val="both"/>
        <w:rPr>
          <w:sz w:val="22"/>
          <w:szCs w:val="22"/>
          <w:lang w:eastAsia="zh-CN"/>
        </w:rPr>
      </w:pPr>
    </w:p>
    <w:p w14:paraId="5EB4C0B1" w14:textId="77777777" w:rsidR="00D52AA2" w:rsidRPr="00D52AA2" w:rsidRDefault="00D52AA2" w:rsidP="00D52AA2">
      <w:pPr>
        <w:widowControl/>
        <w:shd w:val="clear" w:color="auto" w:fill="FFFFFF"/>
        <w:tabs>
          <w:tab w:val="left" w:pos="709"/>
        </w:tabs>
        <w:autoSpaceDE/>
        <w:autoSpaceDN/>
        <w:adjustRightInd/>
        <w:ind w:firstLine="709"/>
        <w:jc w:val="center"/>
        <w:rPr>
          <w:b/>
          <w:position w:val="-1"/>
          <w:sz w:val="22"/>
          <w:szCs w:val="22"/>
        </w:rPr>
      </w:pPr>
      <w:r w:rsidRPr="00D52AA2">
        <w:rPr>
          <w:b/>
          <w:position w:val="-1"/>
          <w:sz w:val="22"/>
          <w:szCs w:val="22"/>
        </w:rPr>
        <w:t>5. СРОК, МЕСТО И УСЛОВИЯ ПОСТАВКИ</w:t>
      </w:r>
    </w:p>
    <w:p w14:paraId="57512A1B" w14:textId="77777777" w:rsidR="00D52AA2" w:rsidRPr="00D52AA2" w:rsidRDefault="00D52AA2" w:rsidP="00D52AA2">
      <w:pPr>
        <w:widowControl/>
        <w:suppressAutoHyphens/>
        <w:autoSpaceDE/>
        <w:autoSpaceDN/>
        <w:adjustRightInd/>
        <w:ind w:firstLine="709"/>
        <w:jc w:val="both"/>
        <w:rPr>
          <w:position w:val="-1"/>
          <w:sz w:val="22"/>
          <w:szCs w:val="22"/>
        </w:rPr>
      </w:pPr>
      <w:r w:rsidRPr="00D52AA2">
        <w:rPr>
          <w:position w:val="-1"/>
          <w:sz w:val="22"/>
          <w:szCs w:val="22"/>
        </w:rPr>
        <w:t>5.1. Поставка Товара осуществляется партиями с момента заключения Договора по 31 декабря 2026 года в течение 1 (одного) рабочего дня с момента подачи заявки Заказчиком.</w:t>
      </w:r>
    </w:p>
    <w:p w14:paraId="5FC93C8D" w14:textId="77777777" w:rsidR="00D52AA2" w:rsidRPr="00D52AA2" w:rsidRDefault="00D52AA2" w:rsidP="00D52AA2">
      <w:pPr>
        <w:widowControl/>
        <w:suppressAutoHyphens/>
        <w:autoSpaceDE/>
        <w:autoSpaceDN/>
        <w:adjustRightInd/>
        <w:ind w:firstLine="709"/>
        <w:jc w:val="both"/>
        <w:rPr>
          <w:position w:val="-1"/>
          <w:sz w:val="22"/>
          <w:szCs w:val="22"/>
        </w:rPr>
      </w:pPr>
      <w:r w:rsidRPr="00D52AA2">
        <w:rPr>
          <w:position w:val="-1"/>
          <w:sz w:val="22"/>
          <w:szCs w:val="22"/>
        </w:rPr>
        <w:t>Количество Товара определяется на основании заявок Заказчика. В любом случае общее количество Товара по Договору ограничивается исходя из максимального значения цены Договора и цены единицы товара.</w:t>
      </w:r>
    </w:p>
    <w:p w14:paraId="4624D8E5" w14:textId="77777777" w:rsidR="00D52AA2" w:rsidRPr="00D52AA2" w:rsidRDefault="00D52AA2" w:rsidP="00D52AA2">
      <w:pPr>
        <w:widowControl/>
        <w:suppressAutoHyphens/>
        <w:autoSpaceDE/>
        <w:autoSpaceDN/>
        <w:adjustRightInd/>
        <w:ind w:firstLine="709"/>
        <w:jc w:val="both"/>
        <w:rPr>
          <w:position w:val="-1"/>
          <w:sz w:val="22"/>
          <w:szCs w:val="22"/>
        </w:rPr>
      </w:pPr>
      <w:r w:rsidRPr="00D52AA2">
        <w:rPr>
          <w:position w:val="-1"/>
          <w:sz w:val="22"/>
          <w:szCs w:val="22"/>
        </w:rPr>
        <w:t>5.2. По соглашению Сторон, срок действия Договора может быть продлен.</w:t>
      </w:r>
    </w:p>
    <w:p w14:paraId="0EA1A3B5" w14:textId="77777777" w:rsidR="00D52AA2" w:rsidRPr="00D52AA2" w:rsidRDefault="00D52AA2" w:rsidP="00D52AA2">
      <w:pPr>
        <w:widowControl/>
        <w:suppressAutoHyphens/>
        <w:autoSpaceDE/>
        <w:autoSpaceDN/>
        <w:adjustRightInd/>
        <w:ind w:firstLine="709"/>
        <w:jc w:val="both"/>
        <w:rPr>
          <w:position w:val="-1"/>
          <w:sz w:val="22"/>
          <w:szCs w:val="22"/>
        </w:rPr>
      </w:pPr>
      <w:r w:rsidRPr="00D52AA2">
        <w:rPr>
          <w:position w:val="-1"/>
          <w:sz w:val="22"/>
          <w:szCs w:val="22"/>
        </w:rPr>
        <w:t>5.3. Погрузка и доставка товара осуществляется силами и средствами Поставщика до склада Заказчика и входит в стоимость товара.</w:t>
      </w:r>
      <w:r w:rsidRPr="00D52AA2">
        <w:rPr>
          <w:spacing w:val="-49"/>
          <w:position w:val="-1"/>
          <w:sz w:val="24"/>
          <w:szCs w:val="24"/>
        </w:rPr>
        <w:t xml:space="preserve"> </w:t>
      </w:r>
      <w:r w:rsidRPr="00D52AA2">
        <w:rPr>
          <w:position w:val="-1"/>
          <w:sz w:val="22"/>
          <w:szCs w:val="22"/>
        </w:rPr>
        <w:t>При наличии склада в пределах города Йошкар-Олы возможен самовывоз Товара Заказчиком.</w:t>
      </w:r>
    </w:p>
    <w:p w14:paraId="6A121A69" w14:textId="77777777" w:rsidR="00D52AA2" w:rsidRPr="00D52AA2" w:rsidRDefault="00D52AA2" w:rsidP="00D52AA2">
      <w:pPr>
        <w:widowControl/>
        <w:suppressAutoHyphens/>
        <w:autoSpaceDE/>
        <w:autoSpaceDN/>
        <w:adjustRightInd/>
        <w:ind w:firstLine="709"/>
        <w:jc w:val="both"/>
        <w:rPr>
          <w:position w:val="-1"/>
          <w:sz w:val="22"/>
          <w:szCs w:val="22"/>
        </w:rPr>
      </w:pPr>
      <w:r w:rsidRPr="00D52AA2">
        <w:rPr>
          <w:position w:val="-1"/>
          <w:sz w:val="22"/>
          <w:szCs w:val="22"/>
        </w:rPr>
        <w:t>Адрес склада: РМЭ, г. Йошкар-Ола, ул. Дружбы, д. 2 (далее – место поставки).</w:t>
      </w:r>
    </w:p>
    <w:p w14:paraId="538C2F2C" w14:textId="77777777" w:rsidR="00D52AA2" w:rsidRPr="00D52AA2" w:rsidRDefault="00D52AA2" w:rsidP="00D52AA2">
      <w:pPr>
        <w:widowControl/>
        <w:suppressAutoHyphens/>
        <w:autoSpaceDE/>
        <w:autoSpaceDN/>
        <w:adjustRightInd/>
        <w:ind w:firstLine="709"/>
        <w:jc w:val="both"/>
        <w:rPr>
          <w:position w:val="-1"/>
          <w:sz w:val="22"/>
          <w:szCs w:val="22"/>
        </w:rPr>
      </w:pPr>
      <w:r w:rsidRPr="00D52AA2">
        <w:rPr>
          <w:position w:val="-1"/>
          <w:sz w:val="22"/>
          <w:szCs w:val="22"/>
        </w:rPr>
        <w:t>5.4. Поставка Товара должна быть осуществлена Поставщиком в полном объеме, в установленные настоящим Договором сроки по адресу, указанному в п.5.3 настоящего Договора (в рабочие дни с 8.00 до 16.00 часов по московскому времени).</w:t>
      </w:r>
    </w:p>
    <w:p w14:paraId="43FA7C95" w14:textId="77777777" w:rsidR="00D52AA2" w:rsidRPr="00D52AA2" w:rsidRDefault="00D52AA2" w:rsidP="00D52AA2">
      <w:pPr>
        <w:widowControl/>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color w:val="FF0000"/>
          <w:position w:val="-1"/>
          <w:sz w:val="22"/>
          <w:szCs w:val="22"/>
        </w:rPr>
      </w:pPr>
    </w:p>
    <w:p w14:paraId="7B8A328C" w14:textId="77777777" w:rsidR="00D52AA2" w:rsidRPr="00D52AA2" w:rsidRDefault="00D52AA2" w:rsidP="00D52AA2">
      <w:pPr>
        <w:widowControl/>
        <w:tabs>
          <w:tab w:val="left" w:pos="709"/>
        </w:tabs>
        <w:autoSpaceDE/>
        <w:autoSpaceDN/>
        <w:adjustRightInd/>
        <w:ind w:firstLine="709"/>
        <w:jc w:val="center"/>
        <w:rPr>
          <w:position w:val="-1"/>
          <w:sz w:val="22"/>
          <w:szCs w:val="22"/>
        </w:rPr>
      </w:pPr>
      <w:r w:rsidRPr="00D52AA2">
        <w:rPr>
          <w:b/>
          <w:position w:val="-1"/>
          <w:sz w:val="22"/>
          <w:szCs w:val="22"/>
        </w:rPr>
        <w:t xml:space="preserve">6. ПОРЯДОК СДАЧИ-ПРИЕМКИ ТОВАРА </w:t>
      </w:r>
      <w:r w:rsidRPr="00D52AA2">
        <w:rPr>
          <w:b/>
          <w:position w:val="-1"/>
          <w:sz w:val="22"/>
          <w:szCs w:val="22"/>
        </w:rPr>
        <w:tab/>
      </w:r>
    </w:p>
    <w:p w14:paraId="7FC21D91" w14:textId="77777777" w:rsidR="00D52AA2" w:rsidRPr="00D52AA2" w:rsidRDefault="00D52AA2" w:rsidP="00D52AA2">
      <w:pPr>
        <w:widowControl/>
        <w:tabs>
          <w:tab w:val="left" w:pos="709"/>
        </w:tabs>
        <w:ind w:firstLine="709"/>
        <w:jc w:val="both"/>
        <w:rPr>
          <w:position w:val="-1"/>
          <w:sz w:val="22"/>
          <w:szCs w:val="22"/>
        </w:rPr>
      </w:pPr>
      <w:r w:rsidRPr="00D52AA2">
        <w:rPr>
          <w:position w:val="-1"/>
          <w:sz w:val="22"/>
          <w:szCs w:val="22"/>
        </w:rPr>
        <w:t>6.1. При поставке Товара Поставщик передает Заказчику все документы, предусмотренные пунктом 1.4 настоящего Договора.</w:t>
      </w:r>
    </w:p>
    <w:p w14:paraId="54F5357E" w14:textId="77777777" w:rsidR="00D52AA2" w:rsidRPr="00D52AA2" w:rsidRDefault="00D52AA2" w:rsidP="00D52AA2">
      <w:pPr>
        <w:widowControl/>
        <w:ind w:firstLine="709"/>
        <w:jc w:val="both"/>
        <w:rPr>
          <w:position w:val="-1"/>
          <w:sz w:val="22"/>
          <w:szCs w:val="22"/>
          <w:lang w:eastAsia="ar-SA"/>
        </w:rPr>
      </w:pPr>
      <w:r w:rsidRPr="00D52AA2">
        <w:rPr>
          <w:position w:val="-1"/>
          <w:sz w:val="22"/>
          <w:szCs w:val="22"/>
        </w:rPr>
        <w:t xml:space="preserve">6.2. </w:t>
      </w:r>
      <w:r w:rsidRPr="00D52AA2">
        <w:rPr>
          <w:position w:val="-1"/>
          <w:sz w:val="22"/>
          <w:szCs w:val="22"/>
          <w:lang w:eastAsia="ar-SA"/>
        </w:rPr>
        <w:t>Товар должен быть поставлен в упаковке (таре), обеспечивающей защиту товаров от их повреждения или порчи при транспортировке и хранении. Упаковка (тара) товара и комплектующих товара должна отвечать требованиям безопасности жизни, здоровья и охраны окружающей среды, иметь маркировки, наклейки, пломбы, а также давать возможность определить количество содержащегося в ней товара (опись, упаковочные ярлыки или листы).</w:t>
      </w:r>
    </w:p>
    <w:p w14:paraId="5E11F950" w14:textId="77777777" w:rsidR="00D52AA2" w:rsidRPr="00D52AA2" w:rsidRDefault="00D52AA2" w:rsidP="00D52AA2">
      <w:pPr>
        <w:widowControl/>
        <w:ind w:firstLine="709"/>
        <w:jc w:val="both"/>
        <w:rPr>
          <w:rFonts w:eastAsia="Calibri"/>
          <w:position w:val="-1"/>
          <w:sz w:val="22"/>
          <w:szCs w:val="22"/>
          <w:lang w:eastAsia="en-US"/>
        </w:rPr>
      </w:pPr>
      <w:r w:rsidRPr="00D52AA2">
        <w:rPr>
          <w:rFonts w:eastAsia="Calibri"/>
          <w:position w:val="-1"/>
          <w:sz w:val="22"/>
          <w:szCs w:val="22"/>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14:paraId="72966A65" w14:textId="77777777" w:rsidR="00D52AA2" w:rsidRPr="00D52AA2" w:rsidRDefault="00D52AA2" w:rsidP="00D52AA2">
      <w:pPr>
        <w:widowControl/>
        <w:ind w:firstLine="709"/>
        <w:jc w:val="both"/>
        <w:rPr>
          <w:rFonts w:eastAsia="Calibri"/>
          <w:position w:val="-1"/>
          <w:sz w:val="22"/>
          <w:szCs w:val="22"/>
          <w:lang w:eastAsia="en-US"/>
        </w:rPr>
      </w:pPr>
      <w:r w:rsidRPr="00D52AA2">
        <w:rPr>
          <w:rFonts w:eastAsia="Calibri"/>
          <w:position w:val="-1"/>
          <w:sz w:val="22"/>
          <w:szCs w:val="22"/>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0F7C99F5" w14:textId="77777777" w:rsidR="00D52AA2" w:rsidRPr="00D52AA2" w:rsidRDefault="00D52AA2" w:rsidP="00D52AA2">
      <w:pPr>
        <w:widowControl/>
        <w:ind w:firstLine="709"/>
        <w:jc w:val="both"/>
        <w:rPr>
          <w:rFonts w:eastAsia="Calibri"/>
          <w:position w:val="-1"/>
          <w:sz w:val="22"/>
          <w:szCs w:val="22"/>
          <w:lang w:eastAsia="en-US"/>
        </w:rPr>
      </w:pPr>
      <w:r w:rsidRPr="00D52AA2">
        <w:rPr>
          <w:rFonts w:eastAsia="Calibri"/>
          <w:position w:val="-1"/>
          <w:sz w:val="22"/>
          <w:szCs w:val="22"/>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3A2B09D2" w14:textId="77777777" w:rsidR="00D52AA2" w:rsidRPr="00D52AA2" w:rsidRDefault="00D52AA2" w:rsidP="00D52AA2">
      <w:pPr>
        <w:widowControl/>
        <w:tabs>
          <w:tab w:val="left" w:pos="630"/>
          <w:tab w:val="left" w:pos="709"/>
        </w:tabs>
        <w:autoSpaceDE/>
        <w:autoSpaceDN/>
        <w:adjustRightInd/>
        <w:ind w:firstLine="709"/>
        <w:jc w:val="both"/>
        <w:rPr>
          <w:position w:val="-1"/>
          <w:sz w:val="22"/>
          <w:szCs w:val="22"/>
        </w:rPr>
      </w:pPr>
      <w:r w:rsidRPr="00D52AA2">
        <w:rPr>
          <w:position w:val="-1"/>
          <w:sz w:val="22"/>
          <w:szCs w:val="22"/>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14:paraId="20249183" w14:textId="77777777" w:rsidR="00D52AA2" w:rsidRPr="00D52AA2" w:rsidRDefault="00D52AA2" w:rsidP="00D52AA2">
      <w:pPr>
        <w:widowControl/>
        <w:tabs>
          <w:tab w:val="left" w:pos="630"/>
          <w:tab w:val="left" w:pos="709"/>
        </w:tabs>
        <w:autoSpaceDE/>
        <w:autoSpaceDN/>
        <w:adjustRightInd/>
        <w:ind w:firstLine="709"/>
        <w:jc w:val="both"/>
        <w:rPr>
          <w:position w:val="-1"/>
          <w:sz w:val="22"/>
          <w:szCs w:val="22"/>
        </w:rPr>
      </w:pPr>
      <w:r w:rsidRPr="00D52AA2">
        <w:rPr>
          <w:position w:val="-1"/>
          <w:sz w:val="22"/>
          <w:szCs w:val="22"/>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35EF085C" w14:textId="77777777" w:rsidR="00D52AA2" w:rsidRPr="00D52AA2" w:rsidRDefault="00D52AA2" w:rsidP="00D52AA2">
      <w:pPr>
        <w:widowControl/>
        <w:tabs>
          <w:tab w:val="left" w:pos="709"/>
        </w:tabs>
        <w:ind w:firstLine="709"/>
        <w:jc w:val="both"/>
        <w:rPr>
          <w:position w:val="-1"/>
          <w:sz w:val="22"/>
          <w:szCs w:val="22"/>
        </w:rPr>
      </w:pPr>
      <w:r w:rsidRPr="00D52AA2">
        <w:rPr>
          <w:position w:val="-1"/>
          <w:sz w:val="22"/>
          <w:szCs w:val="22"/>
        </w:rPr>
        <w:t xml:space="preserve">6.5. Приемка Товара по количеству, ассортименту и качеству </w:t>
      </w:r>
      <w:r w:rsidRPr="00D52AA2">
        <w:rPr>
          <w:spacing w:val="-1"/>
          <w:position w:val="-1"/>
          <w:sz w:val="22"/>
          <w:szCs w:val="22"/>
        </w:rPr>
        <w:t xml:space="preserve">производится Заказчиком </w:t>
      </w:r>
      <w:r w:rsidRPr="00D52AA2">
        <w:rPr>
          <w:position w:val="-1"/>
          <w:sz w:val="22"/>
          <w:szCs w:val="22"/>
        </w:rPr>
        <w:t xml:space="preserve">в течение 10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D52AA2">
        <w:rPr>
          <w:rFonts w:eastAsia="Arial"/>
          <w:color w:val="000000"/>
          <w:position w:val="-1"/>
          <w:sz w:val="22"/>
          <w:szCs w:val="22"/>
        </w:rPr>
        <w:t>товарную накладную.</w:t>
      </w:r>
    </w:p>
    <w:p w14:paraId="2E208CFC" w14:textId="77777777" w:rsidR="00D52AA2" w:rsidRPr="00D52AA2" w:rsidRDefault="00D52AA2" w:rsidP="00D52AA2">
      <w:pPr>
        <w:widowControl/>
        <w:tabs>
          <w:tab w:val="left" w:pos="709"/>
        </w:tabs>
        <w:ind w:firstLine="709"/>
        <w:jc w:val="both"/>
        <w:rPr>
          <w:position w:val="-1"/>
          <w:sz w:val="22"/>
          <w:szCs w:val="22"/>
        </w:rPr>
      </w:pPr>
      <w:r w:rsidRPr="00D52AA2">
        <w:rPr>
          <w:position w:val="-1"/>
          <w:sz w:val="22"/>
          <w:szCs w:val="22"/>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 стороннего акта.</w:t>
      </w:r>
    </w:p>
    <w:p w14:paraId="31CD780A" w14:textId="77777777" w:rsidR="00D52AA2" w:rsidRPr="00D52AA2" w:rsidRDefault="00D52AA2" w:rsidP="00D52AA2">
      <w:pPr>
        <w:widowControl/>
        <w:tabs>
          <w:tab w:val="left" w:pos="709"/>
        </w:tabs>
        <w:ind w:firstLine="709"/>
        <w:jc w:val="both"/>
        <w:rPr>
          <w:position w:val="-1"/>
          <w:sz w:val="22"/>
          <w:szCs w:val="22"/>
        </w:rPr>
      </w:pPr>
      <w:r w:rsidRPr="00D52AA2">
        <w:rPr>
          <w:position w:val="-1"/>
          <w:sz w:val="22"/>
          <w:szCs w:val="22"/>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3282DEF7" w14:textId="77777777" w:rsidR="00D52AA2" w:rsidRPr="00D52AA2" w:rsidRDefault="00D52AA2" w:rsidP="00D52AA2">
      <w:pPr>
        <w:widowControl/>
        <w:tabs>
          <w:tab w:val="left" w:pos="709"/>
        </w:tabs>
        <w:ind w:firstLine="709"/>
        <w:jc w:val="both"/>
        <w:rPr>
          <w:position w:val="-1"/>
          <w:sz w:val="22"/>
          <w:szCs w:val="22"/>
        </w:rPr>
      </w:pPr>
      <w:r w:rsidRPr="00D52AA2">
        <w:rPr>
          <w:position w:val="-1"/>
          <w:sz w:val="22"/>
          <w:szCs w:val="22"/>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61B08092" w14:textId="77777777" w:rsidR="00D52AA2" w:rsidRPr="00D52AA2" w:rsidRDefault="00D52AA2" w:rsidP="00D52AA2">
      <w:pPr>
        <w:widowControl/>
        <w:tabs>
          <w:tab w:val="left" w:pos="709"/>
        </w:tabs>
        <w:ind w:firstLine="709"/>
        <w:jc w:val="both"/>
        <w:rPr>
          <w:color w:val="000000"/>
          <w:position w:val="-1"/>
          <w:sz w:val="22"/>
          <w:szCs w:val="22"/>
        </w:rPr>
      </w:pPr>
      <w:r w:rsidRPr="00D52AA2">
        <w:rPr>
          <w:color w:val="000000"/>
          <w:position w:val="-1"/>
          <w:sz w:val="22"/>
          <w:szCs w:val="22"/>
        </w:rPr>
        <w:t>Расходы, связанные с возвратом Товара ненадлежащего качества, осуществляются за счет средств Поставщика.</w:t>
      </w:r>
    </w:p>
    <w:p w14:paraId="4B414EE2" w14:textId="77777777" w:rsidR="00D52AA2" w:rsidRPr="00D52AA2" w:rsidRDefault="00D52AA2" w:rsidP="00D52AA2">
      <w:pPr>
        <w:widowControl/>
        <w:tabs>
          <w:tab w:val="left" w:pos="709"/>
        </w:tabs>
        <w:ind w:firstLine="709"/>
        <w:jc w:val="both"/>
        <w:rPr>
          <w:color w:val="000000"/>
          <w:position w:val="-1"/>
          <w:sz w:val="22"/>
          <w:szCs w:val="22"/>
        </w:rPr>
      </w:pPr>
      <w:r w:rsidRPr="00D52AA2">
        <w:rPr>
          <w:color w:val="000000"/>
          <w:position w:val="-1"/>
          <w:sz w:val="22"/>
          <w:szCs w:val="22"/>
        </w:rPr>
        <w:lastRenderedPageBreak/>
        <w:t xml:space="preserve">6.9. Товар, не соответствующий по качеству условиям настоящего Договора, считается не поставленным. </w:t>
      </w:r>
    </w:p>
    <w:p w14:paraId="237C18E2" w14:textId="77777777" w:rsidR="00D52AA2" w:rsidRPr="00D52AA2" w:rsidRDefault="00D52AA2" w:rsidP="00D52AA2">
      <w:pPr>
        <w:widowControl/>
        <w:autoSpaceDE/>
        <w:autoSpaceDN/>
        <w:adjustRightInd/>
        <w:ind w:firstLine="709"/>
        <w:jc w:val="both"/>
        <w:rPr>
          <w:position w:val="-1"/>
          <w:sz w:val="22"/>
          <w:szCs w:val="22"/>
        </w:rPr>
      </w:pPr>
      <w:r w:rsidRPr="00D52AA2">
        <w:rPr>
          <w:position w:val="-1"/>
          <w:sz w:val="22"/>
          <w:szCs w:val="22"/>
        </w:rPr>
        <w:t>6.10. Обязанность Поставщика по поставке Товара считается исполненной в момент подписания Заказчиком передаточных документов.</w:t>
      </w:r>
    </w:p>
    <w:p w14:paraId="6AD35557" w14:textId="77777777" w:rsidR="00D52AA2" w:rsidRPr="00D52AA2" w:rsidRDefault="00D52AA2" w:rsidP="00D52AA2">
      <w:pPr>
        <w:widowControl/>
        <w:autoSpaceDE/>
        <w:autoSpaceDN/>
        <w:adjustRightInd/>
        <w:ind w:firstLine="709"/>
        <w:jc w:val="both"/>
        <w:rPr>
          <w:position w:val="-1"/>
          <w:sz w:val="22"/>
          <w:szCs w:val="22"/>
        </w:rPr>
      </w:pPr>
      <w:r w:rsidRPr="00D52AA2">
        <w:rPr>
          <w:position w:val="-1"/>
          <w:sz w:val="22"/>
          <w:szCs w:val="22"/>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487DD022" w14:textId="77777777" w:rsidR="00D52AA2" w:rsidRPr="00D52AA2" w:rsidRDefault="00D52AA2" w:rsidP="00D52AA2">
      <w:pPr>
        <w:widowControl/>
        <w:tabs>
          <w:tab w:val="left" w:pos="709"/>
        </w:tabs>
        <w:ind w:firstLine="709"/>
        <w:jc w:val="both"/>
        <w:rPr>
          <w:position w:val="-1"/>
          <w:sz w:val="22"/>
          <w:szCs w:val="22"/>
        </w:rPr>
      </w:pPr>
      <w:r w:rsidRPr="00D52AA2">
        <w:rPr>
          <w:position w:val="-1"/>
          <w:sz w:val="22"/>
          <w:szCs w:val="22"/>
        </w:rPr>
        <w:t>6.12. Все виды погрузочно-разгрузочных работ, включая работ с применением грузоподъемных механизмов, осуществляются Поставщиком.</w:t>
      </w:r>
    </w:p>
    <w:p w14:paraId="1DA686FD" w14:textId="77777777" w:rsidR="00D52AA2" w:rsidRPr="00D52AA2" w:rsidRDefault="00D52AA2" w:rsidP="00D52AA2">
      <w:pPr>
        <w:widowControl/>
        <w:tabs>
          <w:tab w:val="left" w:pos="709"/>
        </w:tabs>
        <w:ind w:firstLine="709"/>
        <w:jc w:val="both"/>
        <w:rPr>
          <w:position w:val="-1"/>
          <w:sz w:val="22"/>
          <w:szCs w:val="22"/>
        </w:rPr>
      </w:pPr>
    </w:p>
    <w:p w14:paraId="18955B33" w14:textId="77777777" w:rsidR="00D52AA2" w:rsidRPr="00D52AA2" w:rsidRDefault="00D52AA2" w:rsidP="00D52AA2">
      <w:pPr>
        <w:widowControl/>
        <w:tabs>
          <w:tab w:val="left" w:pos="709"/>
        </w:tabs>
        <w:ind w:firstLine="709"/>
        <w:jc w:val="center"/>
        <w:rPr>
          <w:b/>
          <w:position w:val="-1"/>
          <w:sz w:val="22"/>
          <w:szCs w:val="22"/>
        </w:rPr>
      </w:pPr>
      <w:r w:rsidRPr="00D52AA2">
        <w:rPr>
          <w:b/>
          <w:position w:val="-1"/>
          <w:sz w:val="22"/>
          <w:szCs w:val="22"/>
        </w:rPr>
        <w:t>7. ГАРАНТИЙНЫЕ ОБЯЗАТЕЛЬСТВА</w:t>
      </w:r>
    </w:p>
    <w:p w14:paraId="34D86B5A" w14:textId="77777777" w:rsidR="00D52AA2" w:rsidRPr="00D52AA2" w:rsidRDefault="00D52AA2" w:rsidP="00D52AA2">
      <w:pPr>
        <w:widowControl/>
        <w:autoSpaceDE/>
        <w:autoSpaceDN/>
        <w:adjustRightInd/>
        <w:jc w:val="both"/>
        <w:rPr>
          <w:iCs/>
          <w:position w:val="-1"/>
          <w:sz w:val="22"/>
          <w:szCs w:val="22"/>
          <w:shd w:val="clear" w:color="auto" w:fill="FFFFFF"/>
        </w:rPr>
      </w:pPr>
      <w:r w:rsidRPr="00D52AA2">
        <w:rPr>
          <w:i/>
          <w:iCs/>
          <w:position w:val="-1"/>
          <w:sz w:val="22"/>
          <w:szCs w:val="22"/>
          <w:shd w:val="clear" w:color="auto" w:fill="FFFFFF"/>
        </w:rPr>
        <w:t xml:space="preserve">             7.1.</w:t>
      </w:r>
      <w:r w:rsidRPr="00D52AA2">
        <w:rPr>
          <w:position w:val="-1"/>
          <w:sz w:val="22"/>
          <w:szCs w:val="22"/>
        </w:rPr>
        <w:t xml:space="preserve"> </w:t>
      </w:r>
      <w:r w:rsidRPr="00D52AA2">
        <w:rPr>
          <w:iCs/>
          <w:position w:val="-1"/>
          <w:sz w:val="22"/>
          <w:szCs w:val="22"/>
          <w:shd w:val="clear" w:color="auto" w:fill="FFFFFF"/>
        </w:rPr>
        <w:t xml:space="preserve">Поставщик гарантирует качество Товара, соответствие установленным техническим регламентом, с документами в соответствии с действующими стандартами, утвержденными на соответствующий вид Товара, наличие сертификата качества Госстандарта РФ и завода-изготовителя, обязательных для каждого вида Товара, оформленных в соответствии с российскими стандартами, </w:t>
      </w:r>
      <w:r w:rsidRPr="00D52AA2">
        <w:rPr>
          <w:position w:val="-1"/>
          <w:sz w:val="22"/>
          <w:szCs w:val="22"/>
          <w:lang w:eastAsia="ar-SA"/>
        </w:rPr>
        <w:t>подтверждаться сертификатом или декларацией о соответствии, в соответствии с Перечнем товаров, подлежащих обязательной сертификации (декларированию соответствия).</w:t>
      </w:r>
    </w:p>
    <w:p w14:paraId="6D9B1B88" w14:textId="77777777" w:rsidR="00D52AA2" w:rsidRPr="00D52AA2" w:rsidRDefault="00D52AA2" w:rsidP="00D52AA2">
      <w:pPr>
        <w:keepLines/>
        <w:widowControl/>
        <w:autoSpaceDE/>
        <w:autoSpaceDN/>
        <w:adjustRightInd/>
        <w:ind w:firstLine="709"/>
        <w:jc w:val="both"/>
        <w:rPr>
          <w:position w:val="-1"/>
          <w:sz w:val="22"/>
          <w:szCs w:val="22"/>
        </w:rPr>
      </w:pPr>
      <w:r w:rsidRPr="00D52AA2">
        <w:rPr>
          <w:position w:val="-1"/>
          <w:sz w:val="22"/>
          <w:szCs w:val="22"/>
        </w:rPr>
        <w:t xml:space="preserve">7.2. Поставщик гарантирует, что поставляемые Товары являются новыми, нигде ранее не использованными, не восстановленными, маркированными. </w:t>
      </w:r>
    </w:p>
    <w:p w14:paraId="727C2751" w14:textId="77777777" w:rsidR="00D52AA2" w:rsidRPr="00D52AA2" w:rsidRDefault="00D52AA2" w:rsidP="00D52AA2">
      <w:pPr>
        <w:widowControl/>
        <w:autoSpaceDE/>
        <w:autoSpaceDN/>
        <w:adjustRightInd/>
        <w:ind w:firstLine="709"/>
        <w:jc w:val="both"/>
        <w:rPr>
          <w:position w:val="-1"/>
          <w:sz w:val="22"/>
          <w:szCs w:val="22"/>
        </w:rPr>
      </w:pPr>
      <w:r w:rsidRPr="00D52AA2">
        <w:rPr>
          <w:position w:val="-1"/>
          <w:sz w:val="22"/>
          <w:szCs w:val="22"/>
        </w:rPr>
        <w:t xml:space="preserve">7.3. Заказчик, в случае передачи ему Товара ненадлежащего качества, вправе по своему выбору потребовать от Поставщика, а Поставщик обязан исполнить требование о: </w:t>
      </w:r>
    </w:p>
    <w:p w14:paraId="1FFD3275" w14:textId="77777777" w:rsidR="00D52AA2" w:rsidRPr="00D52AA2" w:rsidRDefault="00D52AA2" w:rsidP="00D52AA2">
      <w:pPr>
        <w:widowControl/>
        <w:autoSpaceDE/>
        <w:autoSpaceDN/>
        <w:adjustRightInd/>
        <w:ind w:firstLine="709"/>
        <w:jc w:val="both"/>
        <w:rPr>
          <w:position w:val="-1"/>
          <w:sz w:val="22"/>
          <w:szCs w:val="22"/>
        </w:rPr>
      </w:pPr>
      <w:r w:rsidRPr="00D52AA2">
        <w:rPr>
          <w:position w:val="-1"/>
          <w:sz w:val="22"/>
          <w:szCs w:val="22"/>
        </w:rPr>
        <w:t xml:space="preserve">- возмещении стоимости некачественного Товара; </w:t>
      </w:r>
    </w:p>
    <w:p w14:paraId="4F8578DC" w14:textId="77777777" w:rsidR="00D52AA2" w:rsidRPr="00D52AA2" w:rsidRDefault="00D52AA2" w:rsidP="00D52AA2">
      <w:pPr>
        <w:widowControl/>
        <w:autoSpaceDE/>
        <w:autoSpaceDN/>
        <w:adjustRightInd/>
        <w:ind w:firstLine="709"/>
        <w:jc w:val="both"/>
        <w:rPr>
          <w:position w:val="-1"/>
          <w:sz w:val="22"/>
          <w:szCs w:val="22"/>
        </w:rPr>
      </w:pPr>
      <w:r w:rsidRPr="00D52AA2">
        <w:rPr>
          <w:position w:val="-1"/>
          <w:sz w:val="22"/>
          <w:szCs w:val="22"/>
        </w:rPr>
        <w:t>- вывозе некачественного товара силами и за счет Поставщика.</w:t>
      </w:r>
    </w:p>
    <w:p w14:paraId="4E7A7F44" w14:textId="77777777" w:rsidR="00D52AA2" w:rsidRPr="00D52AA2" w:rsidRDefault="00D52AA2" w:rsidP="00D52AA2">
      <w:pPr>
        <w:widowControl/>
        <w:tabs>
          <w:tab w:val="left" w:pos="1431"/>
        </w:tabs>
        <w:autoSpaceDE/>
        <w:autoSpaceDN/>
        <w:adjustRightInd/>
        <w:ind w:firstLine="709"/>
        <w:jc w:val="both"/>
        <w:rPr>
          <w:position w:val="-1"/>
          <w:sz w:val="22"/>
          <w:szCs w:val="22"/>
        </w:rPr>
      </w:pPr>
      <w:r w:rsidRPr="00D52AA2">
        <w:rPr>
          <w:position w:val="-1"/>
          <w:sz w:val="22"/>
          <w:szCs w:val="22"/>
        </w:rPr>
        <w:t xml:space="preserve">7.4. Поставщик гарантирует качество Товара, соответствие установленным техническим регламентом, с документами в соответствии с действующими стандартами, утвержденными на соответствующий вид Товара, наличие сертификата качества Госстандарта РФ и завода-изготовителя, обязательных для каждого вида Товара, оформленных в соответствии с российскими стандартами. </w:t>
      </w:r>
    </w:p>
    <w:p w14:paraId="4C712A65" w14:textId="77777777" w:rsidR="00D52AA2" w:rsidRPr="00D52AA2" w:rsidRDefault="00D52AA2" w:rsidP="00D52AA2">
      <w:pPr>
        <w:widowControl/>
        <w:tabs>
          <w:tab w:val="left" w:pos="1431"/>
        </w:tabs>
        <w:autoSpaceDE/>
        <w:autoSpaceDN/>
        <w:adjustRightInd/>
        <w:ind w:firstLine="709"/>
        <w:jc w:val="both"/>
        <w:rPr>
          <w:position w:val="-1"/>
          <w:sz w:val="22"/>
          <w:szCs w:val="22"/>
        </w:rPr>
      </w:pPr>
      <w:r w:rsidRPr="00D52AA2">
        <w:rPr>
          <w:position w:val="-1"/>
          <w:sz w:val="22"/>
          <w:szCs w:val="22"/>
        </w:rPr>
        <w:t>7.5.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2C74449A" w14:textId="77777777" w:rsidR="00D52AA2" w:rsidRPr="00D52AA2" w:rsidRDefault="00D52AA2" w:rsidP="00D52AA2">
      <w:pPr>
        <w:widowControl/>
        <w:tabs>
          <w:tab w:val="left" w:pos="1431"/>
        </w:tabs>
        <w:autoSpaceDE/>
        <w:autoSpaceDN/>
        <w:adjustRightInd/>
        <w:ind w:firstLine="709"/>
        <w:jc w:val="both"/>
        <w:rPr>
          <w:position w:val="-1"/>
          <w:sz w:val="22"/>
          <w:szCs w:val="22"/>
        </w:rPr>
      </w:pPr>
      <w:r w:rsidRPr="00D52AA2">
        <w:rPr>
          <w:position w:val="-1"/>
          <w:sz w:val="22"/>
          <w:szCs w:val="22"/>
        </w:rPr>
        <w:t>7.6. Срок, в течение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14:paraId="03788E9B" w14:textId="77777777" w:rsidR="00D52AA2" w:rsidRPr="00D52AA2" w:rsidRDefault="00D52AA2" w:rsidP="00D52AA2">
      <w:pPr>
        <w:widowControl/>
        <w:autoSpaceDE/>
        <w:autoSpaceDN/>
        <w:adjustRightInd/>
        <w:ind w:firstLine="709"/>
        <w:jc w:val="both"/>
        <w:rPr>
          <w:position w:val="-1"/>
          <w:sz w:val="22"/>
          <w:szCs w:val="22"/>
        </w:rPr>
      </w:pPr>
      <w:r w:rsidRPr="00D52AA2">
        <w:rPr>
          <w:position w:val="-1"/>
          <w:sz w:val="22"/>
          <w:szCs w:val="22"/>
        </w:rPr>
        <w:t xml:space="preserve">7.7. Гарантийный срок на Товары определяется в соответствии со сроками, установленными заводами-изготовителями, но не мене 1 (одного) года со дня приема на склад Заказчика. Указанный гарантийный срок распространяется на весь Товар. </w:t>
      </w:r>
    </w:p>
    <w:p w14:paraId="43038ECD" w14:textId="77777777" w:rsidR="00D52AA2" w:rsidRPr="00D52AA2" w:rsidRDefault="00D52AA2" w:rsidP="00D52AA2">
      <w:pPr>
        <w:widowControl/>
        <w:autoSpaceDE/>
        <w:autoSpaceDN/>
        <w:adjustRightInd/>
        <w:ind w:firstLine="709"/>
        <w:jc w:val="both"/>
        <w:rPr>
          <w:position w:val="-1"/>
          <w:sz w:val="22"/>
          <w:szCs w:val="22"/>
        </w:rPr>
      </w:pPr>
      <w:r w:rsidRPr="00D52AA2">
        <w:rPr>
          <w:position w:val="-1"/>
          <w:sz w:val="22"/>
          <w:szCs w:val="22"/>
        </w:rPr>
        <w:t>7.8. В случае обнаружения в течение гарантийного срока продукции ненадлежащего качества и (или)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действовать со дня замены продукции.</w:t>
      </w:r>
    </w:p>
    <w:p w14:paraId="7A8A14AD" w14:textId="77777777" w:rsidR="00D52AA2" w:rsidRPr="00D52AA2" w:rsidRDefault="00D52AA2" w:rsidP="00D52AA2">
      <w:pPr>
        <w:widowControl/>
        <w:autoSpaceDE/>
        <w:autoSpaceDN/>
        <w:adjustRightInd/>
        <w:ind w:firstLine="709"/>
        <w:jc w:val="both"/>
        <w:rPr>
          <w:position w:val="-1"/>
          <w:sz w:val="22"/>
          <w:szCs w:val="22"/>
        </w:rPr>
      </w:pPr>
      <w:r w:rsidRPr="00D52AA2">
        <w:rPr>
          <w:position w:val="-1"/>
          <w:sz w:val="22"/>
          <w:szCs w:val="22"/>
        </w:rPr>
        <w:t>7.9. Товар ненадлежащего качества возвращается Поставщику за его счет после поставки нового Товара.</w:t>
      </w:r>
    </w:p>
    <w:p w14:paraId="1E48389F" w14:textId="77777777" w:rsidR="00D52AA2" w:rsidRPr="00D52AA2" w:rsidRDefault="00D52AA2" w:rsidP="00D52AA2">
      <w:pPr>
        <w:widowControl/>
        <w:autoSpaceDE/>
        <w:autoSpaceDN/>
        <w:adjustRightInd/>
        <w:ind w:firstLine="709"/>
        <w:jc w:val="both"/>
        <w:rPr>
          <w:position w:val="-1"/>
          <w:sz w:val="22"/>
          <w:szCs w:val="22"/>
        </w:rPr>
      </w:pPr>
      <w:r w:rsidRPr="00D52AA2">
        <w:rPr>
          <w:position w:val="-1"/>
          <w:sz w:val="22"/>
          <w:szCs w:val="22"/>
        </w:rPr>
        <w:t>7.10. При спорных вопросах о причинах возникновения недостатков в Товаре Поставщик оставляет за собой право проведения экспертизы.</w:t>
      </w:r>
    </w:p>
    <w:p w14:paraId="53B0E455" w14:textId="77777777" w:rsidR="00D52AA2" w:rsidRPr="00D52AA2" w:rsidRDefault="00D52AA2" w:rsidP="00D52AA2">
      <w:pPr>
        <w:widowControl/>
        <w:autoSpaceDE/>
        <w:autoSpaceDN/>
        <w:adjustRightInd/>
        <w:ind w:firstLine="709"/>
        <w:jc w:val="both"/>
        <w:rPr>
          <w:position w:val="-1"/>
          <w:sz w:val="22"/>
          <w:szCs w:val="22"/>
        </w:rPr>
      </w:pPr>
      <w:r w:rsidRPr="00D52AA2">
        <w:rPr>
          <w:position w:val="-1"/>
          <w:sz w:val="22"/>
          <w:szCs w:val="22"/>
        </w:rPr>
        <w:t>7.11. Датой исполнения обязательств Поставщика по Договору по гарантии на Товар считается дата окончания гарантийного срока.</w:t>
      </w:r>
    </w:p>
    <w:p w14:paraId="4434700A" w14:textId="77777777" w:rsidR="00D52AA2" w:rsidRPr="00D52AA2" w:rsidRDefault="00D52AA2" w:rsidP="00D52AA2">
      <w:pPr>
        <w:widowControl/>
        <w:autoSpaceDE/>
        <w:autoSpaceDN/>
        <w:adjustRightInd/>
        <w:ind w:firstLine="709"/>
        <w:jc w:val="both"/>
        <w:rPr>
          <w:position w:val="-1"/>
          <w:sz w:val="22"/>
          <w:szCs w:val="22"/>
        </w:rPr>
      </w:pPr>
    </w:p>
    <w:p w14:paraId="2ABAFD56" w14:textId="77777777" w:rsidR="00D52AA2" w:rsidRPr="00D52AA2" w:rsidRDefault="00D52AA2" w:rsidP="00D52AA2">
      <w:pPr>
        <w:widowControl/>
        <w:tabs>
          <w:tab w:val="left" w:pos="709"/>
        </w:tabs>
        <w:ind w:firstLine="709"/>
        <w:jc w:val="center"/>
        <w:rPr>
          <w:b/>
          <w:position w:val="-1"/>
          <w:sz w:val="22"/>
          <w:szCs w:val="22"/>
        </w:rPr>
      </w:pPr>
      <w:r w:rsidRPr="00D52AA2">
        <w:rPr>
          <w:b/>
          <w:position w:val="-1"/>
          <w:sz w:val="22"/>
          <w:szCs w:val="22"/>
        </w:rPr>
        <w:t xml:space="preserve">8. ОБЕСПЕЧЕНИЕ ИСПОЛНЕНИЯ ДОГОВОРА </w:t>
      </w:r>
    </w:p>
    <w:p w14:paraId="62958D94" w14:textId="77777777" w:rsidR="00D52AA2" w:rsidRPr="00D52AA2" w:rsidRDefault="00D52AA2" w:rsidP="00D52AA2">
      <w:pPr>
        <w:widowControl/>
        <w:tabs>
          <w:tab w:val="left" w:pos="426"/>
        </w:tabs>
        <w:autoSpaceDE/>
        <w:autoSpaceDN/>
        <w:adjustRightInd/>
        <w:ind w:firstLine="709"/>
        <w:jc w:val="both"/>
        <w:rPr>
          <w:sz w:val="22"/>
          <w:szCs w:val="22"/>
          <w:lang w:eastAsia="zh-CN"/>
        </w:rPr>
      </w:pPr>
      <w:r w:rsidRPr="00D52AA2">
        <w:rPr>
          <w:sz w:val="22"/>
          <w:szCs w:val="22"/>
          <w:lang w:eastAsia="zh-CN"/>
        </w:rPr>
        <w:t xml:space="preserve">8.1. </w:t>
      </w:r>
      <w:r w:rsidRPr="00D52AA2">
        <w:rPr>
          <w:sz w:val="22"/>
          <w:szCs w:val="22"/>
        </w:rPr>
        <w:t>Обеспечение исполнения настоящего Договора предоставляется Поставщиком на сумму: 175 000 (Сто семьдесят пять тысяч) рублей 00 копеек, что составляет 5% от максимального значения цены Договора (объема финансового обеспечения), указанной в извещении об осуществлении закупки.</w:t>
      </w:r>
      <w:r w:rsidRPr="00D52AA2">
        <w:rPr>
          <w:color w:val="000000"/>
          <w:kern w:val="16"/>
          <w:sz w:val="22"/>
          <w:szCs w:val="22"/>
        </w:rPr>
        <w:t xml:space="preserve"> Обеспечение исполнения Договора предоставляется Заказчику до заключения </w:t>
      </w:r>
      <w:r w:rsidRPr="00D52AA2">
        <w:rPr>
          <w:sz w:val="22"/>
          <w:szCs w:val="22"/>
        </w:rPr>
        <w:t>Договор</w:t>
      </w:r>
      <w:r w:rsidRPr="00D52AA2">
        <w:rPr>
          <w:color w:val="000000"/>
          <w:kern w:val="16"/>
          <w:sz w:val="22"/>
          <w:szCs w:val="22"/>
        </w:rPr>
        <w:t>а.</w:t>
      </w:r>
    </w:p>
    <w:p w14:paraId="1E654F98" w14:textId="77777777" w:rsidR="00D52AA2" w:rsidRPr="00D52AA2" w:rsidRDefault="00D52AA2" w:rsidP="00D52AA2">
      <w:pPr>
        <w:widowControl/>
        <w:autoSpaceDE/>
        <w:autoSpaceDN/>
        <w:adjustRightInd/>
        <w:ind w:firstLine="709"/>
        <w:jc w:val="both"/>
        <w:rPr>
          <w:sz w:val="22"/>
          <w:szCs w:val="22"/>
        </w:rPr>
      </w:pPr>
      <w:r w:rsidRPr="00D52AA2">
        <w:rPr>
          <w:sz w:val="22"/>
          <w:szCs w:val="22"/>
          <w:lang w:eastAsia="zh-CN"/>
        </w:rPr>
        <w:t xml:space="preserve">8.2. </w:t>
      </w:r>
      <w:r w:rsidRPr="00D52AA2">
        <w:rPr>
          <w:iCs/>
          <w:sz w:val="22"/>
          <w:szCs w:val="22"/>
        </w:rPr>
        <w:t xml:space="preserve">В </w:t>
      </w:r>
      <w:r w:rsidRPr="00D52AA2">
        <w:rPr>
          <w:sz w:val="22"/>
          <w:szCs w:val="22"/>
          <w:lang w:eastAsia="zh-CN"/>
        </w:rPr>
        <w:t>случае</w:t>
      </w:r>
      <w:r w:rsidRPr="00D52AA2">
        <w:rPr>
          <w:iCs/>
          <w:sz w:val="22"/>
          <w:szCs w:val="22"/>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D52AA2">
        <w:rPr>
          <w:sz w:val="22"/>
          <w:szCs w:val="22"/>
        </w:rPr>
        <w:t>Договор</w:t>
      </w:r>
      <w:r w:rsidRPr="00D52AA2">
        <w:rPr>
          <w:iCs/>
          <w:sz w:val="22"/>
          <w:szCs w:val="22"/>
        </w:rPr>
        <w:t xml:space="preserve">, </w:t>
      </w:r>
      <w:r w:rsidRPr="00D52AA2">
        <w:rPr>
          <w:sz w:val="22"/>
          <w:szCs w:val="22"/>
        </w:rPr>
        <w:t xml:space="preserve">предоставляет обеспечение исполнения Договора в размере, превышающем в полтора раза размер обеспечения исполнения </w:t>
      </w:r>
      <w:r w:rsidRPr="00D52AA2">
        <w:rPr>
          <w:sz w:val="22"/>
          <w:szCs w:val="22"/>
          <w:lang w:eastAsia="zh-CN"/>
        </w:rPr>
        <w:t>Договор</w:t>
      </w:r>
      <w:r w:rsidRPr="00D52AA2">
        <w:rPr>
          <w:sz w:val="22"/>
          <w:szCs w:val="22"/>
        </w:rPr>
        <w:t>а, что составляет 262 500 (Двести шестьдесят две тысячи пятьсот) рублей 00 копеек, или предоставляет информацию, подтверждающую добросовестность Поставщика.</w:t>
      </w:r>
    </w:p>
    <w:p w14:paraId="2FAB321E" w14:textId="77777777" w:rsidR="00D52AA2" w:rsidRPr="00D52AA2" w:rsidRDefault="00D52AA2" w:rsidP="00D52AA2">
      <w:pPr>
        <w:autoSpaceDE/>
        <w:autoSpaceDN/>
        <w:adjustRightInd/>
        <w:ind w:firstLine="709"/>
        <w:jc w:val="both"/>
        <w:rPr>
          <w:sz w:val="22"/>
          <w:szCs w:val="22"/>
          <w:lang w:eastAsia="zh-CN"/>
        </w:rPr>
      </w:pPr>
      <w:r w:rsidRPr="00D52AA2">
        <w:rPr>
          <w:sz w:val="22"/>
          <w:szCs w:val="22"/>
          <w:lang w:eastAsia="zh-CN"/>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 настоящего Договора, на счёт Заказчика по указанным реквизитам:</w:t>
      </w:r>
    </w:p>
    <w:p w14:paraId="55AE6FB4" w14:textId="77777777" w:rsidR="00D52AA2" w:rsidRPr="00D52AA2" w:rsidRDefault="00D52AA2" w:rsidP="00D52AA2">
      <w:pPr>
        <w:autoSpaceDE/>
        <w:autoSpaceDN/>
        <w:adjustRightInd/>
        <w:ind w:firstLine="709"/>
        <w:jc w:val="both"/>
        <w:rPr>
          <w:sz w:val="22"/>
          <w:szCs w:val="22"/>
          <w:lang w:eastAsia="zh-CN"/>
        </w:rPr>
      </w:pPr>
      <w:r w:rsidRPr="00D52AA2">
        <w:rPr>
          <w:sz w:val="22"/>
          <w:szCs w:val="22"/>
          <w:lang w:eastAsia="zh-CN"/>
        </w:rPr>
        <w:t xml:space="preserve">МУП «Водоканал» </w:t>
      </w:r>
    </w:p>
    <w:p w14:paraId="20003F2F" w14:textId="77777777" w:rsidR="00D52AA2" w:rsidRPr="00D52AA2" w:rsidRDefault="00D52AA2" w:rsidP="00D52AA2">
      <w:pPr>
        <w:autoSpaceDE/>
        <w:autoSpaceDN/>
        <w:adjustRightInd/>
        <w:ind w:firstLine="709"/>
        <w:jc w:val="both"/>
        <w:rPr>
          <w:sz w:val="22"/>
          <w:szCs w:val="22"/>
          <w:lang w:eastAsia="zh-CN"/>
        </w:rPr>
      </w:pPr>
      <w:r w:rsidRPr="00D52AA2">
        <w:rPr>
          <w:sz w:val="22"/>
          <w:szCs w:val="22"/>
          <w:lang w:eastAsia="zh-CN"/>
        </w:rPr>
        <w:lastRenderedPageBreak/>
        <w:t xml:space="preserve">ИНН 1215020390 </w:t>
      </w:r>
    </w:p>
    <w:p w14:paraId="4484AC0A" w14:textId="77777777" w:rsidR="00D52AA2" w:rsidRPr="00D52AA2" w:rsidRDefault="00D52AA2" w:rsidP="00D52AA2">
      <w:pPr>
        <w:autoSpaceDE/>
        <w:autoSpaceDN/>
        <w:adjustRightInd/>
        <w:ind w:firstLine="709"/>
        <w:jc w:val="both"/>
        <w:rPr>
          <w:sz w:val="22"/>
          <w:szCs w:val="22"/>
          <w:lang w:eastAsia="zh-CN"/>
        </w:rPr>
      </w:pPr>
      <w:r w:rsidRPr="00D52AA2">
        <w:rPr>
          <w:sz w:val="22"/>
          <w:szCs w:val="22"/>
          <w:lang w:eastAsia="zh-CN"/>
        </w:rPr>
        <w:t>КПП 121501001</w:t>
      </w:r>
    </w:p>
    <w:p w14:paraId="30C8DDCA" w14:textId="77777777" w:rsidR="00D52AA2" w:rsidRPr="00D52AA2" w:rsidRDefault="00D52AA2" w:rsidP="00D52AA2">
      <w:pPr>
        <w:widowControl/>
        <w:autoSpaceDE/>
        <w:autoSpaceDN/>
        <w:adjustRightInd/>
        <w:ind w:firstLine="709"/>
        <w:jc w:val="both"/>
        <w:rPr>
          <w:sz w:val="22"/>
          <w:szCs w:val="22"/>
          <w:lang w:eastAsia="zh-CN"/>
        </w:rPr>
      </w:pPr>
      <w:r w:rsidRPr="00D52AA2">
        <w:rPr>
          <w:sz w:val="22"/>
          <w:szCs w:val="22"/>
          <w:lang w:eastAsia="zh-CN"/>
        </w:rPr>
        <w:t xml:space="preserve">Расчетный счет </w:t>
      </w:r>
      <w:r w:rsidRPr="00D52AA2">
        <w:rPr>
          <w:rFonts w:eastAsia="Calibri"/>
          <w:sz w:val="22"/>
          <w:szCs w:val="22"/>
        </w:rPr>
        <w:t>40702810300000050227</w:t>
      </w:r>
    </w:p>
    <w:p w14:paraId="24F16647" w14:textId="77777777" w:rsidR="00D52AA2" w:rsidRPr="00D52AA2" w:rsidRDefault="00D52AA2" w:rsidP="00D52AA2">
      <w:pPr>
        <w:widowControl/>
        <w:autoSpaceDE/>
        <w:autoSpaceDN/>
        <w:adjustRightInd/>
        <w:ind w:firstLine="709"/>
        <w:jc w:val="both"/>
        <w:rPr>
          <w:sz w:val="22"/>
          <w:szCs w:val="22"/>
          <w:lang w:eastAsia="zh-CN"/>
        </w:rPr>
      </w:pPr>
      <w:r w:rsidRPr="00D52AA2">
        <w:rPr>
          <w:sz w:val="22"/>
          <w:szCs w:val="22"/>
          <w:lang w:eastAsia="zh-CN"/>
        </w:rPr>
        <w:t xml:space="preserve">Банк получателя: Банк ГПБ (АО) </w:t>
      </w:r>
    </w:p>
    <w:p w14:paraId="5BED67BD" w14:textId="77777777" w:rsidR="00D52AA2" w:rsidRPr="00D52AA2" w:rsidRDefault="00D52AA2" w:rsidP="00D52AA2">
      <w:pPr>
        <w:widowControl/>
        <w:autoSpaceDE/>
        <w:autoSpaceDN/>
        <w:adjustRightInd/>
        <w:ind w:firstLine="709"/>
        <w:jc w:val="both"/>
        <w:rPr>
          <w:sz w:val="22"/>
          <w:szCs w:val="22"/>
          <w:lang w:eastAsia="zh-CN"/>
        </w:rPr>
      </w:pPr>
      <w:r w:rsidRPr="00D52AA2">
        <w:rPr>
          <w:sz w:val="22"/>
          <w:szCs w:val="22"/>
          <w:lang w:eastAsia="zh-CN"/>
        </w:rPr>
        <w:t xml:space="preserve">Корреспондентский счет </w:t>
      </w:r>
      <w:r w:rsidRPr="00D52AA2">
        <w:rPr>
          <w:rFonts w:eastAsia="Calibri"/>
          <w:sz w:val="22"/>
          <w:szCs w:val="22"/>
        </w:rPr>
        <w:t>30101810200000000823</w:t>
      </w:r>
    </w:p>
    <w:p w14:paraId="3DB1B579" w14:textId="77777777" w:rsidR="00D52AA2" w:rsidRPr="00D52AA2" w:rsidRDefault="00D52AA2" w:rsidP="00D52AA2">
      <w:pPr>
        <w:autoSpaceDE/>
        <w:autoSpaceDN/>
        <w:adjustRightInd/>
        <w:ind w:firstLine="709"/>
        <w:jc w:val="both"/>
        <w:rPr>
          <w:sz w:val="24"/>
        </w:rPr>
      </w:pPr>
      <w:r w:rsidRPr="00D52AA2">
        <w:rPr>
          <w:sz w:val="24"/>
          <w:lang w:eastAsia="zh-CN"/>
        </w:rPr>
        <w:t xml:space="preserve">БИК </w:t>
      </w:r>
      <w:r w:rsidRPr="00D52AA2">
        <w:rPr>
          <w:sz w:val="24"/>
        </w:rPr>
        <w:t>044525823</w:t>
      </w:r>
    </w:p>
    <w:p w14:paraId="658BA771" w14:textId="77777777" w:rsidR="00D52AA2" w:rsidRPr="00D52AA2" w:rsidRDefault="00D52AA2" w:rsidP="00D52AA2">
      <w:pPr>
        <w:autoSpaceDE/>
        <w:autoSpaceDN/>
        <w:adjustRightInd/>
        <w:ind w:firstLine="709"/>
        <w:jc w:val="both"/>
        <w:rPr>
          <w:sz w:val="22"/>
          <w:szCs w:val="22"/>
          <w:lang w:eastAsia="zh-CN"/>
        </w:rPr>
      </w:pPr>
      <w:r w:rsidRPr="00D52AA2">
        <w:rPr>
          <w:sz w:val="22"/>
          <w:szCs w:val="22"/>
          <w:lang w:eastAsia="zh-CN"/>
        </w:rPr>
        <w:t>В поле «назначение платежа» обязательно указать: «Средства для обеспечения исполнения Договора на поставку автозапчастей для ремонта автомобилей ГАЗ, ПАЗ, ВАЗ, УАЗ».</w:t>
      </w:r>
    </w:p>
    <w:p w14:paraId="39A374A4" w14:textId="77777777" w:rsidR="00D52AA2" w:rsidRPr="00D52AA2" w:rsidRDefault="00D52AA2" w:rsidP="00D52AA2">
      <w:pPr>
        <w:autoSpaceDE/>
        <w:autoSpaceDN/>
        <w:adjustRightInd/>
        <w:ind w:firstLine="709"/>
        <w:jc w:val="both"/>
        <w:rPr>
          <w:sz w:val="22"/>
          <w:szCs w:val="22"/>
          <w:lang w:eastAsia="zh-CN"/>
        </w:rPr>
      </w:pPr>
      <w:r w:rsidRPr="00D52AA2">
        <w:rPr>
          <w:sz w:val="22"/>
          <w:szCs w:val="22"/>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14:paraId="4EBE8235" w14:textId="77777777" w:rsidR="00D52AA2" w:rsidRPr="00D52AA2" w:rsidRDefault="00D52AA2" w:rsidP="00D52AA2">
      <w:pPr>
        <w:autoSpaceDE/>
        <w:autoSpaceDN/>
        <w:adjustRightInd/>
        <w:ind w:firstLine="709"/>
        <w:jc w:val="both"/>
        <w:rPr>
          <w:sz w:val="22"/>
          <w:szCs w:val="22"/>
          <w:lang w:eastAsia="zh-CN"/>
        </w:rPr>
      </w:pPr>
      <w:r w:rsidRPr="00D52AA2">
        <w:rPr>
          <w:sz w:val="22"/>
          <w:szCs w:val="22"/>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7D9601CB" w14:textId="77777777" w:rsidR="00D52AA2" w:rsidRPr="00D52AA2" w:rsidRDefault="00D52AA2" w:rsidP="00D52AA2">
      <w:pPr>
        <w:widowControl/>
        <w:tabs>
          <w:tab w:val="left" w:pos="709"/>
          <w:tab w:val="left" w:pos="1120"/>
        </w:tabs>
        <w:ind w:firstLine="709"/>
        <w:jc w:val="both"/>
        <w:rPr>
          <w:sz w:val="22"/>
          <w:szCs w:val="22"/>
          <w:lang w:eastAsia="zh-CN"/>
        </w:rPr>
      </w:pPr>
      <w:r w:rsidRPr="00D52AA2">
        <w:rPr>
          <w:sz w:val="22"/>
          <w:szCs w:val="22"/>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7ECFC114" w14:textId="77777777" w:rsidR="00D52AA2" w:rsidRPr="00D52AA2" w:rsidRDefault="00D52AA2" w:rsidP="00D52AA2">
      <w:pPr>
        <w:widowControl/>
        <w:tabs>
          <w:tab w:val="left" w:pos="709"/>
          <w:tab w:val="left" w:pos="1120"/>
        </w:tabs>
        <w:ind w:firstLine="709"/>
        <w:jc w:val="both"/>
        <w:rPr>
          <w:sz w:val="22"/>
          <w:szCs w:val="22"/>
          <w:lang w:eastAsia="zh-CN"/>
        </w:rPr>
      </w:pPr>
      <w:r w:rsidRPr="00D52AA2">
        <w:rPr>
          <w:sz w:val="22"/>
          <w:szCs w:val="22"/>
          <w:lang w:eastAsia="zh-CN"/>
        </w:rPr>
        <w:t>8.6. Поставщик обязан предоставить Заказчику оригинал независимой гарантии в течение пяти дней с момента заключения Договора.</w:t>
      </w:r>
    </w:p>
    <w:p w14:paraId="032F11AF" w14:textId="77777777" w:rsidR="00D52AA2" w:rsidRPr="00D52AA2" w:rsidRDefault="00D52AA2" w:rsidP="00D52AA2">
      <w:pPr>
        <w:widowControl/>
        <w:tabs>
          <w:tab w:val="left" w:pos="709"/>
          <w:tab w:val="left" w:pos="1120"/>
        </w:tabs>
        <w:ind w:firstLine="709"/>
        <w:jc w:val="both"/>
        <w:rPr>
          <w:sz w:val="22"/>
          <w:szCs w:val="22"/>
          <w:lang w:eastAsia="zh-CN"/>
        </w:rPr>
      </w:pPr>
      <w:r w:rsidRPr="00D52AA2">
        <w:rPr>
          <w:sz w:val="22"/>
          <w:szCs w:val="22"/>
          <w:lang w:eastAsia="zh-CN"/>
        </w:rPr>
        <w:t>8.7. Срок действия независимой гарантии должен превышать срок действия Договора не менее чем на один месяц.</w:t>
      </w:r>
    </w:p>
    <w:p w14:paraId="3FC60BF7" w14:textId="77777777" w:rsidR="00D52AA2" w:rsidRPr="00D52AA2" w:rsidRDefault="00D52AA2" w:rsidP="00D52AA2">
      <w:pPr>
        <w:widowControl/>
        <w:tabs>
          <w:tab w:val="left" w:pos="709"/>
          <w:tab w:val="left" w:pos="1120"/>
        </w:tabs>
        <w:ind w:firstLine="709"/>
        <w:jc w:val="both"/>
        <w:rPr>
          <w:sz w:val="22"/>
          <w:szCs w:val="22"/>
          <w:lang w:eastAsia="zh-CN"/>
        </w:rPr>
      </w:pPr>
      <w:r w:rsidRPr="00D52AA2">
        <w:rPr>
          <w:sz w:val="22"/>
          <w:szCs w:val="22"/>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2BC5CEB6" w14:textId="77777777" w:rsidR="00D52AA2" w:rsidRPr="00D52AA2" w:rsidRDefault="00D52AA2" w:rsidP="00D52AA2">
      <w:pPr>
        <w:widowControl/>
        <w:tabs>
          <w:tab w:val="left" w:pos="709"/>
          <w:tab w:val="left" w:pos="1120"/>
        </w:tabs>
        <w:ind w:firstLine="709"/>
        <w:jc w:val="both"/>
        <w:rPr>
          <w:sz w:val="22"/>
          <w:szCs w:val="22"/>
          <w:lang w:eastAsia="zh-CN"/>
        </w:rPr>
      </w:pPr>
      <w:r w:rsidRPr="00D52AA2">
        <w:rPr>
          <w:sz w:val="22"/>
          <w:szCs w:val="22"/>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(Десяти)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5E97EDA3" w14:textId="77777777" w:rsidR="00D52AA2" w:rsidRPr="00D52AA2" w:rsidRDefault="00D52AA2" w:rsidP="00D52AA2">
      <w:pPr>
        <w:widowControl/>
        <w:tabs>
          <w:tab w:val="left" w:pos="709"/>
          <w:tab w:val="left" w:pos="1120"/>
        </w:tabs>
        <w:ind w:firstLine="709"/>
        <w:jc w:val="both"/>
        <w:rPr>
          <w:sz w:val="22"/>
          <w:szCs w:val="22"/>
          <w:lang w:eastAsia="zh-CN"/>
        </w:rPr>
      </w:pPr>
      <w:r w:rsidRPr="00D52AA2">
        <w:rPr>
          <w:sz w:val="22"/>
          <w:szCs w:val="22"/>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05847809" w14:textId="77777777" w:rsidR="00D52AA2" w:rsidRPr="00D52AA2" w:rsidRDefault="00D52AA2" w:rsidP="00D52AA2">
      <w:pPr>
        <w:widowControl/>
        <w:tabs>
          <w:tab w:val="left" w:pos="709"/>
          <w:tab w:val="left" w:pos="1120"/>
        </w:tabs>
        <w:ind w:firstLine="709"/>
        <w:jc w:val="both"/>
        <w:rPr>
          <w:sz w:val="22"/>
          <w:szCs w:val="22"/>
          <w:lang w:eastAsia="zh-CN"/>
        </w:rPr>
      </w:pPr>
      <w:r w:rsidRPr="00D52AA2">
        <w:rPr>
          <w:sz w:val="22"/>
          <w:szCs w:val="22"/>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45FDA160" w14:textId="77777777" w:rsidR="00D52AA2" w:rsidRPr="00D52AA2" w:rsidRDefault="00D52AA2" w:rsidP="00D52AA2">
      <w:pPr>
        <w:widowControl/>
        <w:tabs>
          <w:tab w:val="left" w:pos="709"/>
          <w:tab w:val="left" w:pos="1120"/>
        </w:tabs>
        <w:ind w:firstLine="709"/>
        <w:jc w:val="both"/>
        <w:rPr>
          <w:sz w:val="22"/>
          <w:szCs w:val="22"/>
          <w:lang w:eastAsia="zh-CN"/>
        </w:rPr>
      </w:pPr>
      <w:r w:rsidRPr="00D52AA2">
        <w:rPr>
          <w:sz w:val="22"/>
          <w:szCs w:val="22"/>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указанием банковских реквизитов для перечисления.</w:t>
      </w:r>
    </w:p>
    <w:p w14:paraId="2E24AAE1" w14:textId="77777777" w:rsidR="00D52AA2" w:rsidRPr="00D52AA2" w:rsidRDefault="00D52AA2" w:rsidP="00D52AA2">
      <w:pPr>
        <w:widowControl/>
        <w:tabs>
          <w:tab w:val="left" w:pos="709"/>
          <w:tab w:val="left" w:pos="2445"/>
        </w:tabs>
        <w:autoSpaceDE/>
        <w:autoSpaceDN/>
        <w:adjustRightInd/>
        <w:ind w:firstLine="709"/>
        <w:outlineLvl w:val="0"/>
        <w:rPr>
          <w:b/>
          <w:bCs/>
          <w:spacing w:val="-49"/>
          <w:position w:val="-1"/>
          <w:sz w:val="22"/>
          <w:szCs w:val="22"/>
        </w:rPr>
      </w:pPr>
    </w:p>
    <w:p w14:paraId="4FBC4CC2" w14:textId="77777777" w:rsidR="00D52AA2" w:rsidRPr="00D52AA2" w:rsidRDefault="00D52AA2" w:rsidP="00D52AA2">
      <w:pPr>
        <w:widowControl/>
        <w:tabs>
          <w:tab w:val="left" w:pos="709"/>
        </w:tabs>
        <w:autoSpaceDE/>
        <w:autoSpaceDN/>
        <w:adjustRightInd/>
        <w:ind w:firstLine="709"/>
        <w:jc w:val="center"/>
        <w:outlineLvl w:val="0"/>
        <w:rPr>
          <w:b/>
          <w:position w:val="-1"/>
          <w:sz w:val="22"/>
          <w:szCs w:val="22"/>
        </w:rPr>
      </w:pPr>
      <w:r w:rsidRPr="00D52AA2">
        <w:rPr>
          <w:b/>
          <w:bCs/>
          <w:position w:val="-1"/>
          <w:sz w:val="22"/>
          <w:szCs w:val="22"/>
        </w:rPr>
        <w:t xml:space="preserve">9. </w:t>
      </w:r>
      <w:r w:rsidRPr="00D52AA2">
        <w:rPr>
          <w:b/>
          <w:position w:val="-1"/>
          <w:sz w:val="22"/>
          <w:szCs w:val="22"/>
        </w:rPr>
        <w:t>ОТВЕТСТВЕННОСТЬ СТОРОН</w:t>
      </w:r>
    </w:p>
    <w:p w14:paraId="05D99236" w14:textId="77777777" w:rsidR="00D52AA2" w:rsidRPr="00D52AA2" w:rsidRDefault="00D52AA2" w:rsidP="00D52AA2">
      <w:pPr>
        <w:widowControl/>
        <w:suppressAutoHyphens/>
        <w:spacing w:line="216" w:lineRule="atLeast"/>
        <w:ind w:firstLine="709"/>
        <w:jc w:val="both"/>
        <w:rPr>
          <w:sz w:val="22"/>
          <w:szCs w:val="22"/>
        </w:rPr>
      </w:pPr>
      <w:r w:rsidRPr="00D52AA2">
        <w:rPr>
          <w:sz w:val="22"/>
          <w:szCs w:val="22"/>
        </w:rPr>
        <w:t xml:space="preserve">9.1. При нарушении условий Договора Стороны несут ответственность в соответствии с ГК РФ и настоящим Договором. </w:t>
      </w:r>
    </w:p>
    <w:p w14:paraId="06CACC08" w14:textId="77777777" w:rsidR="00D52AA2" w:rsidRPr="00D52AA2" w:rsidRDefault="00D52AA2" w:rsidP="00D52AA2">
      <w:pPr>
        <w:widowControl/>
        <w:suppressAutoHyphens/>
        <w:spacing w:line="216" w:lineRule="atLeast"/>
        <w:ind w:firstLine="709"/>
        <w:jc w:val="both"/>
        <w:rPr>
          <w:sz w:val="22"/>
          <w:szCs w:val="22"/>
        </w:rPr>
      </w:pPr>
      <w:r w:rsidRPr="00D52AA2">
        <w:rPr>
          <w:sz w:val="22"/>
          <w:szCs w:val="22"/>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14:paraId="2D01FB0A" w14:textId="77777777" w:rsidR="00D52AA2" w:rsidRPr="00D52AA2" w:rsidRDefault="00D52AA2" w:rsidP="00D52AA2">
      <w:pPr>
        <w:widowControl/>
        <w:suppressAutoHyphens/>
        <w:spacing w:line="216" w:lineRule="atLeast"/>
        <w:ind w:firstLine="709"/>
        <w:jc w:val="both"/>
        <w:rPr>
          <w:sz w:val="22"/>
          <w:szCs w:val="22"/>
        </w:rPr>
      </w:pPr>
      <w:r w:rsidRPr="00D52AA2">
        <w:rPr>
          <w:sz w:val="22"/>
          <w:szCs w:val="22"/>
        </w:rPr>
        <w:t>а) 10 процентов цены Договора в случае, если цена Договора не превышает 3 млн. рублей;</w:t>
      </w:r>
    </w:p>
    <w:p w14:paraId="400887F3" w14:textId="77777777" w:rsidR="00D52AA2" w:rsidRPr="00D52AA2" w:rsidRDefault="00D52AA2" w:rsidP="00D52AA2">
      <w:pPr>
        <w:widowControl/>
        <w:suppressAutoHyphens/>
        <w:spacing w:line="216" w:lineRule="atLeast"/>
        <w:ind w:firstLine="709"/>
        <w:jc w:val="both"/>
        <w:rPr>
          <w:sz w:val="22"/>
          <w:szCs w:val="22"/>
        </w:rPr>
      </w:pPr>
      <w:r w:rsidRPr="00D52AA2">
        <w:rPr>
          <w:sz w:val="22"/>
          <w:szCs w:val="22"/>
        </w:rPr>
        <w:t>б) 5 процентов цены Договора (партии) в случае, если цена Договора (партии) составляет от 3 млн. рублей до 50 млн. рублей (включительно).</w:t>
      </w:r>
    </w:p>
    <w:p w14:paraId="22543C89" w14:textId="77777777" w:rsidR="00D52AA2" w:rsidRPr="00D52AA2" w:rsidRDefault="00D52AA2" w:rsidP="00D52AA2">
      <w:pPr>
        <w:widowControl/>
        <w:suppressAutoHyphens/>
        <w:spacing w:line="216" w:lineRule="atLeast"/>
        <w:ind w:firstLine="709"/>
        <w:jc w:val="both"/>
        <w:rPr>
          <w:sz w:val="22"/>
          <w:szCs w:val="22"/>
        </w:rPr>
      </w:pPr>
      <w:r w:rsidRPr="00D52AA2">
        <w:rPr>
          <w:sz w:val="22"/>
          <w:szCs w:val="22"/>
        </w:rPr>
        <w:t xml:space="preserve">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w:t>
      </w:r>
      <w:r w:rsidRPr="00D52AA2">
        <w:rPr>
          <w:sz w:val="22"/>
          <w:szCs w:val="22"/>
        </w:rPr>
        <w:lastRenderedPageBreak/>
        <w:t>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размер штрафа устанавливается в виде фиксированной суммы, определяемой в следующем порядке:</w:t>
      </w:r>
    </w:p>
    <w:p w14:paraId="14A323A5" w14:textId="77777777" w:rsidR="00D52AA2" w:rsidRPr="00D52AA2" w:rsidRDefault="00D52AA2" w:rsidP="00D52AA2">
      <w:pPr>
        <w:widowControl/>
        <w:suppressAutoHyphens/>
        <w:spacing w:line="216" w:lineRule="atLeast"/>
        <w:ind w:firstLine="709"/>
        <w:jc w:val="both"/>
        <w:rPr>
          <w:sz w:val="22"/>
          <w:szCs w:val="22"/>
        </w:rPr>
      </w:pPr>
      <w:r w:rsidRPr="00D52AA2">
        <w:rPr>
          <w:sz w:val="22"/>
          <w:szCs w:val="22"/>
        </w:rPr>
        <w:t>а) 3 процента цены Договора в случае, если цена Договора не превышает 3 млн. рублей;</w:t>
      </w:r>
    </w:p>
    <w:p w14:paraId="519B3C8B" w14:textId="77777777" w:rsidR="00D52AA2" w:rsidRPr="00D52AA2" w:rsidRDefault="00D52AA2" w:rsidP="00D52AA2">
      <w:pPr>
        <w:widowControl/>
        <w:suppressAutoHyphens/>
        <w:spacing w:line="216" w:lineRule="atLeast"/>
        <w:ind w:firstLine="709"/>
        <w:jc w:val="both"/>
        <w:rPr>
          <w:sz w:val="22"/>
          <w:szCs w:val="22"/>
        </w:rPr>
      </w:pPr>
      <w:r w:rsidRPr="00D52AA2">
        <w:rPr>
          <w:sz w:val="22"/>
          <w:szCs w:val="22"/>
        </w:rPr>
        <w:t>б) 2 процента цены Договора в случае, если цена Договора составляет от 3 млн. рублей до 10 млн. рублей (включительно).</w:t>
      </w:r>
    </w:p>
    <w:p w14:paraId="4B6E84E6" w14:textId="77777777" w:rsidR="00D52AA2" w:rsidRPr="00D52AA2" w:rsidRDefault="00D52AA2" w:rsidP="00D52AA2">
      <w:pPr>
        <w:widowControl/>
        <w:suppressAutoHyphens/>
        <w:spacing w:line="216" w:lineRule="atLeast"/>
        <w:ind w:firstLine="709"/>
        <w:jc w:val="both"/>
        <w:rPr>
          <w:sz w:val="22"/>
          <w:szCs w:val="22"/>
        </w:rPr>
      </w:pPr>
      <w:r w:rsidRPr="00D52AA2">
        <w:rPr>
          <w:sz w:val="22"/>
          <w:szCs w:val="22"/>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14:paraId="69ED54AD" w14:textId="77777777" w:rsidR="00D52AA2" w:rsidRPr="00D52AA2" w:rsidRDefault="00D52AA2" w:rsidP="00D52AA2">
      <w:pPr>
        <w:widowControl/>
        <w:suppressAutoHyphens/>
        <w:spacing w:line="216" w:lineRule="atLeast"/>
        <w:ind w:firstLine="709"/>
        <w:jc w:val="both"/>
        <w:rPr>
          <w:sz w:val="22"/>
          <w:szCs w:val="22"/>
        </w:rPr>
      </w:pPr>
      <w:r w:rsidRPr="00D52AA2">
        <w:rPr>
          <w:sz w:val="22"/>
          <w:szCs w:val="22"/>
        </w:rPr>
        <w:t>а) 1000 рублей, если цена Договора не превышает 3 млн. рублей (включительно);</w:t>
      </w:r>
    </w:p>
    <w:p w14:paraId="50D66AFB" w14:textId="77777777" w:rsidR="00D52AA2" w:rsidRPr="00D52AA2" w:rsidRDefault="00D52AA2" w:rsidP="00D52AA2">
      <w:pPr>
        <w:widowControl/>
        <w:suppressAutoHyphens/>
        <w:spacing w:line="216" w:lineRule="atLeast"/>
        <w:ind w:firstLine="709"/>
        <w:jc w:val="both"/>
        <w:rPr>
          <w:sz w:val="22"/>
          <w:szCs w:val="22"/>
        </w:rPr>
      </w:pPr>
      <w:r w:rsidRPr="00D52AA2">
        <w:rPr>
          <w:sz w:val="22"/>
          <w:szCs w:val="22"/>
        </w:rPr>
        <w:t>б) 5000 рублей, если цена Договора составляет от 3 млн. рублей до 50 млн. рублей (включительно).</w:t>
      </w:r>
    </w:p>
    <w:p w14:paraId="4CD2FBDF" w14:textId="77777777" w:rsidR="00D52AA2" w:rsidRPr="00D52AA2" w:rsidRDefault="00D52AA2" w:rsidP="00D52AA2">
      <w:pPr>
        <w:widowControl/>
        <w:suppressAutoHyphens/>
        <w:spacing w:line="216" w:lineRule="atLeast"/>
        <w:ind w:firstLine="709"/>
        <w:jc w:val="both"/>
        <w:rPr>
          <w:sz w:val="22"/>
          <w:szCs w:val="22"/>
        </w:rPr>
      </w:pPr>
      <w:r w:rsidRPr="00D52AA2">
        <w:rPr>
          <w:sz w:val="22"/>
          <w:szCs w:val="22"/>
        </w:rPr>
        <w:t>9.5. За несвоевременную оплату поставленного Товара в соответствии с настоящим договором Заказчик уплачивает Поставщику неустойку в размере одной трехсотой действующей на дату уплаты пени ключевой ставки Центрального банка Российской Федерации от суммы задолженности за каждый день просрочки.</w:t>
      </w:r>
    </w:p>
    <w:p w14:paraId="551567F0" w14:textId="77777777" w:rsidR="00D52AA2" w:rsidRPr="00D52AA2" w:rsidRDefault="00D52AA2" w:rsidP="00D52AA2">
      <w:pPr>
        <w:widowControl/>
        <w:suppressAutoHyphens/>
        <w:spacing w:line="216" w:lineRule="atLeast"/>
        <w:ind w:firstLine="709"/>
        <w:jc w:val="both"/>
        <w:rPr>
          <w:sz w:val="22"/>
          <w:szCs w:val="22"/>
        </w:rPr>
      </w:pPr>
      <w:r w:rsidRPr="00D52AA2">
        <w:rPr>
          <w:sz w:val="22"/>
          <w:szCs w:val="22"/>
        </w:rPr>
        <w:t>9.6. Пеня начисляется за каждый день просрочки исполнения Поставщиком обязательства, предусмотренного Договором,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3141386E" w14:textId="77777777" w:rsidR="00D52AA2" w:rsidRPr="00D52AA2" w:rsidRDefault="00D52AA2" w:rsidP="00D52AA2">
      <w:pPr>
        <w:widowControl/>
        <w:suppressAutoHyphens/>
        <w:spacing w:line="216" w:lineRule="atLeast"/>
        <w:ind w:firstLine="709"/>
        <w:jc w:val="both"/>
        <w:rPr>
          <w:sz w:val="22"/>
          <w:szCs w:val="22"/>
        </w:rPr>
      </w:pPr>
      <w:r w:rsidRPr="00D52AA2">
        <w:rPr>
          <w:sz w:val="22"/>
          <w:szCs w:val="22"/>
        </w:rPr>
        <w:t>9.7. Общая сумма начисленной неустойки (штрафов, пени) за неисполнение или ненадлежащее исполнение Поставщиком обязательств, предусмотренных Договором, не может превышать цену Договора.</w:t>
      </w:r>
    </w:p>
    <w:p w14:paraId="2E1EB06D" w14:textId="77777777" w:rsidR="00D52AA2" w:rsidRPr="00D52AA2" w:rsidRDefault="00D52AA2" w:rsidP="00D52AA2">
      <w:pPr>
        <w:widowControl/>
        <w:suppressAutoHyphens/>
        <w:spacing w:line="216" w:lineRule="atLeast"/>
        <w:ind w:firstLine="709"/>
        <w:jc w:val="both"/>
        <w:rPr>
          <w:sz w:val="16"/>
          <w:szCs w:val="16"/>
        </w:rPr>
      </w:pPr>
      <w:r w:rsidRPr="00D52AA2">
        <w:rPr>
          <w:sz w:val="22"/>
          <w:szCs w:val="22"/>
        </w:rPr>
        <w:t>9.8.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14:paraId="72CED600" w14:textId="77777777" w:rsidR="00D52AA2" w:rsidRPr="00D52AA2" w:rsidRDefault="00D52AA2" w:rsidP="00D52AA2">
      <w:pPr>
        <w:widowControl/>
        <w:tabs>
          <w:tab w:val="left" w:pos="709"/>
        </w:tabs>
        <w:autoSpaceDE/>
        <w:autoSpaceDN/>
        <w:adjustRightInd/>
        <w:ind w:firstLine="709"/>
        <w:jc w:val="center"/>
        <w:rPr>
          <w:b/>
          <w:position w:val="-1"/>
          <w:sz w:val="22"/>
          <w:szCs w:val="22"/>
        </w:rPr>
      </w:pPr>
    </w:p>
    <w:p w14:paraId="03F4BFB4" w14:textId="77777777" w:rsidR="00D52AA2" w:rsidRPr="00D52AA2" w:rsidRDefault="00D52AA2" w:rsidP="00D52AA2">
      <w:pPr>
        <w:widowControl/>
        <w:tabs>
          <w:tab w:val="left" w:pos="709"/>
        </w:tabs>
        <w:autoSpaceDE/>
        <w:autoSpaceDN/>
        <w:adjustRightInd/>
        <w:jc w:val="center"/>
        <w:rPr>
          <w:b/>
          <w:position w:val="-1"/>
          <w:sz w:val="22"/>
          <w:szCs w:val="22"/>
        </w:rPr>
      </w:pPr>
      <w:r w:rsidRPr="00D52AA2">
        <w:rPr>
          <w:b/>
          <w:position w:val="-1"/>
          <w:sz w:val="22"/>
          <w:szCs w:val="22"/>
        </w:rPr>
        <w:t>10. ОБСТОЯТЕЛЬСТВА НЕПРЕОДОЛИМОЙ СИЛЫ</w:t>
      </w:r>
    </w:p>
    <w:p w14:paraId="5F6B200D" w14:textId="77777777" w:rsidR="00D52AA2" w:rsidRPr="00D52AA2" w:rsidRDefault="00D52AA2" w:rsidP="00D52AA2">
      <w:pPr>
        <w:widowControl/>
        <w:tabs>
          <w:tab w:val="left" w:pos="709"/>
        </w:tabs>
        <w:ind w:firstLine="709"/>
        <w:jc w:val="both"/>
        <w:rPr>
          <w:position w:val="-1"/>
          <w:sz w:val="22"/>
          <w:szCs w:val="22"/>
        </w:rPr>
      </w:pPr>
      <w:r w:rsidRPr="00D52AA2">
        <w:rPr>
          <w:position w:val="-1"/>
          <w:sz w:val="22"/>
          <w:szCs w:val="22"/>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2BB96D63" w14:textId="77777777" w:rsidR="00D52AA2" w:rsidRPr="00D52AA2" w:rsidRDefault="00D52AA2" w:rsidP="00D52AA2">
      <w:pPr>
        <w:widowControl/>
        <w:tabs>
          <w:tab w:val="left" w:pos="709"/>
        </w:tabs>
        <w:ind w:firstLine="709"/>
        <w:jc w:val="both"/>
        <w:rPr>
          <w:position w:val="-1"/>
          <w:sz w:val="22"/>
          <w:szCs w:val="22"/>
        </w:rPr>
      </w:pPr>
      <w:r w:rsidRPr="00D52AA2">
        <w:rPr>
          <w:position w:val="-1"/>
          <w:sz w:val="22"/>
          <w:szCs w:val="22"/>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03A64091" w14:textId="77777777" w:rsidR="00D52AA2" w:rsidRPr="00D52AA2" w:rsidRDefault="00D52AA2" w:rsidP="00D52AA2">
      <w:pPr>
        <w:widowControl/>
        <w:tabs>
          <w:tab w:val="left" w:pos="709"/>
        </w:tabs>
        <w:ind w:firstLine="709"/>
        <w:jc w:val="both"/>
        <w:rPr>
          <w:position w:val="-1"/>
          <w:sz w:val="22"/>
          <w:szCs w:val="22"/>
        </w:rPr>
      </w:pPr>
      <w:r w:rsidRPr="00D52AA2">
        <w:rPr>
          <w:position w:val="-1"/>
          <w:sz w:val="22"/>
          <w:szCs w:val="22"/>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1C07A6BC" w14:textId="77777777" w:rsidR="00D52AA2" w:rsidRPr="00D52AA2" w:rsidRDefault="00D52AA2" w:rsidP="00D52AA2">
      <w:pPr>
        <w:widowControl/>
        <w:tabs>
          <w:tab w:val="left" w:pos="709"/>
        </w:tabs>
        <w:ind w:firstLine="709"/>
        <w:jc w:val="both"/>
        <w:rPr>
          <w:position w:val="-1"/>
          <w:sz w:val="22"/>
          <w:szCs w:val="22"/>
        </w:rPr>
      </w:pPr>
      <w:r w:rsidRPr="00D52AA2">
        <w:rPr>
          <w:position w:val="-1"/>
          <w:sz w:val="22"/>
          <w:szCs w:val="22"/>
        </w:rPr>
        <w:t xml:space="preserve">10.4. Если обстоятельства, указанные в </w:t>
      </w:r>
      <w:hyperlink r:id="rId11" w:history="1">
        <w:r w:rsidRPr="00D52AA2">
          <w:rPr>
            <w:position w:val="-1"/>
            <w:sz w:val="22"/>
            <w:szCs w:val="22"/>
          </w:rPr>
          <w:t>п. 10.1</w:t>
        </w:r>
      </w:hyperlink>
      <w:r w:rsidRPr="00D52AA2">
        <w:rPr>
          <w:position w:val="-1"/>
          <w:sz w:val="22"/>
          <w:szCs w:val="22"/>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6C944CA4" w14:textId="77777777" w:rsidR="00D52AA2" w:rsidRPr="00D52AA2" w:rsidRDefault="00D52AA2" w:rsidP="00D52AA2">
      <w:pPr>
        <w:widowControl/>
        <w:tabs>
          <w:tab w:val="left" w:pos="709"/>
        </w:tabs>
        <w:ind w:firstLine="709"/>
        <w:jc w:val="both"/>
        <w:rPr>
          <w:position w:val="-1"/>
          <w:sz w:val="22"/>
          <w:szCs w:val="22"/>
        </w:rPr>
      </w:pPr>
      <w:r w:rsidRPr="00D52AA2">
        <w:rPr>
          <w:position w:val="-1"/>
          <w:sz w:val="22"/>
          <w:szCs w:val="22"/>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104D2153" w14:textId="77777777" w:rsidR="00D52AA2" w:rsidRPr="00D52AA2" w:rsidRDefault="00D52AA2" w:rsidP="00D52AA2">
      <w:pPr>
        <w:widowControl/>
        <w:tabs>
          <w:tab w:val="left" w:pos="709"/>
        </w:tabs>
        <w:ind w:firstLine="709"/>
        <w:jc w:val="both"/>
        <w:rPr>
          <w:position w:val="-1"/>
          <w:sz w:val="22"/>
          <w:szCs w:val="22"/>
        </w:rPr>
      </w:pPr>
    </w:p>
    <w:p w14:paraId="7A04166F" w14:textId="77777777" w:rsidR="00D52AA2" w:rsidRPr="00D52AA2" w:rsidRDefault="00D52AA2" w:rsidP="00D52AA2">
      <w:pPr>
        <w:tabs>
          <w:tab w:val="left" w:pos="709"/>
        </w:tabs>
        <w:suppressAutoHyphens/>
        <w:autoSpaceDE/>
        <w:autoSpaceDN/>
        <w:adjustRightInd/>
        <w:jc w:val="center"/>
        <w:rPr>
          <w:rFonts w:eastAsia="Arial"/>
          <w:b/>
          <w:sz w:val="22"/>
          <w:szCs w:val="22"/>
          <w:lang w:eastAsia="ar-SA"/>
        </w:rPr>
      </w:pPr>
      <w:r w:rsidRPr="00D52AA2">
        <w:rPr>
          <w:rFonts w:eastAsia="Arial"/>
          <w:b/>
          <w:sz w:val="22"/>
          <w:szCs w:val="22"/>
          <w:lang w:eastAsia="ar-SA"/>
        </w:rPr>
        <w:t xml:space="preserve">11. СРОК ДЕЙСТВИЯ И ПОРЯДОК ИЗМЕНЕНИЯ ДОГОВОРА </w:t>
      </w:r>
    </w:p>
    <w:p w14:paraId="09DDA3C1" w14:textId="77777777" w:rsidR="00D52AA2" w:rsidRPr="00D52AA2" w:rsidRDefault="00D52AA2" w:rsidP="00D52AA2">
      <w:pPr>
        <w:tabs>
          <w:tab w:val="left" w:pos="709"/>
        </w:tabs>
        <w:suppressAutoHyphens/>
        <w:autoSpaceDE/>
        <w:autoSpaceDN/>
        <w:adjustRightInd/>
        <w:ind w:firstLine="709"/>
        <w:jc w:val="both"/>
        <w:rPr>
          <w:rFonts w:eastAsia="Arial"/>
          <w:sz w:val="22"/>
          <w:szCs w:val="22"/>
          <w:lang w:eastAsia="ar-SA"/>
        </w:rPr>
      </w:pPr>
      <w:r w:rsidRPr="00D52AA2">
        <w:rPr>
          <w:rFonts w:eastAsia="Arial"/>
          <w:sz w:val="22"/>
          <w:szCs w:val="22"/>
          <w:lang w:eastAsia="ar-SA"/>
        </w:rPr>
        <w:t>11.1. Настоящий Договор вступает в силу с момента заключения его сторонами и действует до исполнения взаимных обязательств Сторонами.</w:t>
      </w:r>
    </w:p>
    <w:p w14:paraId="16DFC74E" w14:textId="77777777" w:rsidR="00D52AA2" w:rsidRPr="00D52AA2" w:rsidRDefault="00D52AA2" w:rsidP="00D52AA2">
      <w:pPr>
        <w:widowControl/>
        <w:numPr>
          <w:ilvl w:val="1"/>
          <w:numId w:val="10"/>
        </w:numPr>
        <w:autoSpaceDE/>
        <w:autoSpaceDN/>
        <w:adjustRightInd/>
        <w:ind w:left="0" w:firstLine="709"/>
        <w:jc w:val="both"/>
        <w:outlineLvl w:val="0"/>
        <w:rPr>
          <w:sz w:val="22"/>
          <w:szCs w:val="22"/>
        </w:rPr>
      </w:pPr>
      <w:r w:rsidRPr="00D52AA2">
        <w:rPr>
          <w:sz w:val="22"/>
          <w:szCs w:val="22"/>
        </w:rPr>
        <w:t>Окончание срока действия Договора или его расторжение не освобождает стороны от ответственности за его нарушение.</w:t>
      </w:r>
    </w:p>
    <w:p w14:paraId="21EDCAE9" w14:textId="77777777" w:rsidR="00D52AA2" w:rsidRPr="00D52AA2" w:rsidRDefault="00D52AA2" w:rsidP="00D52AA2">
      <w:pPr>
        <w:tabs>
          <w:tab w:val="left" w:pos="709"/>
        </w:tabs>
        <w:suppressAutoHyphens/>
        <w:autoSpaceDE/>
        <w:autoSpaceDN/>
        <w:adjustRightInd/>
        <w:ind w:firstLine="709"/>
        <w:jc w:val="center"/>
        <w:rPr>
          <w:rFonts w:eastAsia="Arial"/>
          <w:b/>
          <w:sz w:val="22"/>
          <w:szCs w:val="22"/>
          <w:lang w:eastAsia="ar-SA"/>
        </w:rPr>
      </w:pPr>
    </w:p>
    <w:p w14:paraId="3A8E22BD" w14:textId="77777777" w:rsidR="00D52AA2" w:rsidRPr="00D52AA2" w:rsidRDefault="00D52AA2" w:rsidP="00D52AA2">
      <w:pPr>
        <w:tabs>
          <w:tab w:val="left" w:pos="709"/>
        </w:tabs>
        <w:suppressAutoHyphens/>
        <w:autoSpaceDE/>
        <w:autoSpaceDN/>
        <w:adjustRightInd/>
        <w:jc w:val="center"/>
        <w:rPr>
          <w:rFonts w:eastAsia="Arial"/>
          <w:b/>
          <w:sz w:val="22"/>
          <w:szCs w:val="22"/>
          <w:lang w:eastAsia="ar-SA"/>
        </w:rPr>
      </w:pPr>
      <w:r w:rsidRPr="00D52AA2">
        <w:rPr>
          <w:rFonts w:eastAsia="Arial"/>
          <w:b/>
          <w:sz w:val="22"/>
          <w:szCs w:val="22"/>
          <w:lang w:eastAsia="ar-SA"/>
        </w:rPr>
        <w:t>12. ПОРЯДОК УРЕГУЛИРОВАНИЯ СПОРОВ</w:t>
      </w:r>
    </w:p>
    <w:p w14:paraId="79D77B2F" w14:textId="77777777" w:rsidR="00D52AA2" w:rsidRPr="00D52AA2" w:rsidRDefault="00D52AA2" w:rsidP="00D52AA2">
      <w:pPr>
        <w:widowControl/>
        <w:tabs>
          <w:tab w:val="left" w:pos="709"/>
        </w:tabs>
        <w:ind w:firstLine="709"/>
        <w:jc w:val="both"/>
        <w:outlineLvl w:val="1"/>
        <w:rPr>
          <w:position w:val="-1"/>
          <w:sz w:val="22"/>
          <w:szCs w:val="22"/>
        </w:rPr>
      </w:pPr>
      <w:r w:rsidRPr="00D52AA2">
        <w:rPr>
          <w:position w:val="-1"/>
          <w:sz w:val="22"/>
          <w:szCs w:val="22"/>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5A9DA1B3" w14:textId="77777777" w:rsidR="00D52AA2" w:rsidRPr="00D52AA2" w:rsidRDefault="00D52AA2" w:rsidP="00D52AA2">
      <w:pPr>
        <w:widowControl/>
        <w:tabs>
          <w:tab w:val="left" w:pos="709"/>
        </w:tabs>
        <w:ind w:firstLine="709"/>
        <w:jc w:val="both"/>
        <w:outlineLvl w:val="1"/>
        <w:rPr>
          <w:position w:val="-1"/>
          <w:sz w:val="22"/>
          <w:szCs w:val="22"/>
        </w:rPr>
      </w:pPr>
      <w:r w:rsidRPr="00D52AA2">
        <w:rPr>
          <w:position w:val="-1"/>
          <w:sz w:val="22"/>
          <w:szCs w:val="22"/>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14:paraId="6C5131F5" w14:textId="77777777" w:rsidR="00D52AA2" w:rsidRPr="00D52AA2" w:rsidRDefault="00D52AA2" w:rsidP="00D52AA2">
      <w:pPr>
        <w:widowControl/>
        <w:tabs>
          <w:tab w:val="left" w:pos="709"/>
        </w:tabs>
        <w:ind w:firstLine="709"/>
        <w:jc w:val="both"/>
        <w:outlineLvl w:val="1"/>
        <w:rPr>
          <w:b/>
          <w:position w:val="-1"/>
          <w:sz w:val="22"/>
          <w:szCs w:val="22"/>
        </w:rPr>
      </w:pPr>
    </w:p>
    <w:p w14:paraId="01F66D5B" w14:textId="77777777" w:rsidR="00D52AA2" w:rsidRPr="00D52AA2" w:rsidRDefault="00D52AA2" w:rsidP="00D52AA2">
      <w:pPr>
        <w:widowControl/>
        <w:tabs>
          <w:tab w:val="left" w:pos="709"/>
        </w:tabs>
        <w:autoSpaceDE/>
        <w:autoSpaceDN/>
        <w:adjustRightInd/>
        <w:jc w:val="center"/>
        <w:rPr>
          <w:b/>
          <w:position w:val="-1"/>
          <w:sz w:val="22"/>
          <w:szCs w:val="22"/>
        </w:rPr>
      </w:pPr>
      <w:r w:rsidRPr="00D52AA2">
        <w:rPr>
          <w:b/>
          <w:position w:val="-1"/>
          <w:sz w:val="22"/>
          <w:szCs w:val="22"/>
        </w:rPr>
        <w:t>13. ПОРЯДОК РАСТОРЖЕНИЯ ДОГОВОРА</w:t>
      </w:r>
    </w:p>
    <w:p w14:paraId="65CDFE85" w14:textId="77777777" w:rsidR="00D52AA2" w:rsidRPr="00D52AA2" w:rsidRDefault="00D52AA2" w:rsidP="00D52AA2">
      <w:pPr>
        <w:widowControl/>
        <w:tabs>
          <w:tab w:val="left" w:pos="709"/>
        </w:tabs>
        <w:autoSpaceDE/>
        <w:autoSpaceDN/>
        <w:adjustRightInd/>
        <w:ind w:firstLine="709"/>
        <w:jc w:val="both"/>
        <w:rPr>
          <w:position w:val="-1"/>
          <w:sz w:val="22"/>
          <w:szCs w:val="22"/>
        </w:rPr>
      </w:pPr>
      <w:r w:rsidRPr="00D52AA2">
        <w:rPr>
          <w:position w:val="-1"/>
          <w:sz w:val="22"/>
          <w:szCs w:val="22"/>
        </w:rPr>
        <w:t>13.1. Настоящий Договор может быть расторгнут:</w:t>
      </w:r>
    </w:p>
    <w:p w14:paraId="2AAA1295" w14:textId="77777777" w:rsidR="00D52AA2" w:rsidRPr="00D52AA2" w:rsidRDefault="00D52AA2" w:rsidP="00D52AA2">
      <w:pPr>
        <w:widowControl/>
        <w:tabs>
          <w:tab w:val="left" w:pos="709"/>
        </w:tabs>
        <w:autoSpaceDE/>
        <w:autoSpaceDN/>
        <w:adjustRightInd/>
        <w:ind w:firstLine="709"/>
        <w:jc w:val="both"/>
        <w:rPr>
          <w:position w:val="-1"/>
          <w:sz w:val="22"/>
          <w:szCs w:val="22"/>
        </w:rPr>
      </w:pPr>
      <w:r w:rsidRPr="00D52AA2">
        <w:rPr>
          <w:position w:val="-1"/>
          <w:sz w:val="22"/>
          <w:szCs w:val="22"/>
        </w:rPr>
        <w:t>- по соглашению Сторон;</w:t>
      </w:r>
    </w:p>
    <w:p w14:paraId="59979593" w14:textId="77777777" w:rsidR="00D52AA2" w:rsidRPr="00D52AA2" w:rsidRDefault="00D52AA2" w:rsidP="00D52AA2">
      <w:pPr>
        <w:widowControl/>
        <w:tabs>
          <w:tab w:val="left" w:pos="709"/>
        </w:tabs>
        <w:autoSpaceDE/>
        <w:autoSpaceDN/>
        <w:adjustRightInd/>
        <w:ind w:firstLine="709"/>
        <w:jc w:val="both"/>
        <w:rPr>
          <w:position w:val="-1"/>
          <w:sz w:val="22"/>
          <w:szCs w:val="22"/>
        </w:rPr>
      </w:pPr>
      <w:r w:rsidRPr="00D52AA2">
        <w:rPr>
          <w:position w:val="-1"/>
          <w:sz w:val="22"/>
          <w:szCs w:val="22"/>
        </w:rPr>
        <w:t>- в судебном порядке;</w:t>
      </w:r>
    </w:p>
    <w:p w14:paraId="27521221" w14:textId="77777777" w:rsidR="00D52AA2" w:rsidRPr="00D52AA2" w:rsidRDefault="00D52AA2" w:rsidP="00D52AA2">
      <w:pPr>
        <w:widowControl/>
        <w:tabs>
          <w:tab w:val="left" w:pos="709"/>
        </w:tabs>
        <w:autoSpaceDE/>
        <w:autoSpaceDN/>
        <w:adjustRightInd/>
        <w:ind w:firstLine="709"/>
        <w:jc w:val="both"/>
        <w:rPr>
          <w:position w:val="-1"/>
          <w:sz w:val="22"/>
          <w:szCs w:val="22"/>
        </w:rPr>
      </w:pPr>
      <w:r w:rsidRPr="00D52AA2">
        <w:rPr>
          <w:position w:val="-1"/>
          <w:sz w:val="22"/>
          <w:szCs w:val="22"/>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128E3AC8" w14:textId="77777777" w:rsidR="00D52AA2" w:rsidRPr="00D52AA2" w:rsidRDefault="00D52AA2" w:rsidP="00D52AA2">
      <w:pPr>
        <w:widowControl/>
        <w:tabs>
          <w:tab w:val="left" w:pos="709"/>
        </w:tabs>
        <w:autoSpaceDE/>
        <w:autoSpaceDN/>
        <w:adjustRightInd/>
        <w:ind w:firstLine="709"/>
        <w:jc w:val="both"/>
        <w:rPr>
          <w:position w:val="-1"/>
          <w:sz w:val="22"/>
          <w:szCs w:val="22"/>
        </w:rPr>
      </w:pPr>
      <w:r w:rsidRPr="00D52AA2">
        <w:rPr>
          <w:position w:val="-1"/>
          <w:sz w:val="22"/>
          <w:szCs w:val="22"/>
        </w:rPr>
        <w:t>13.2. Заказчик вправе принять решение об одностороннем отказе от исполнения Договора в следующих случаях:</w:t>
      </w:r>
    </w:p>
    <w:p w14:paraId="7571C65F" w14:textId="77777777" w:rsidR="00D52AA2" w:rsidRPr="00D52AA2" w:rsidRDefault="00D52AA2" w:rsidP="00D52AA2">
      <w:pPr>
        <w:widowControl/>
        <w:tabs>
          <w:tab w:val="left" w:pos="709"/>
        </w:tabs>
        <w:autoSpaceDE/>
        <w:autoSpaceDN/>
        <w:adjustRightInd/>
        <w:ind w:firstLine="709"/>
        <w:jc w:val="both"/>
        <w:rPr>
          <w:position w:val="-1"/>
          <w:sz w:val="22"/>
          <w:szCs w:val="22"/>
        </w:rPr>
      </w:pPr>
      <w:r w:rsidRPr="00D52AA2">
        <w:rPr>
          <w:position w:val="-1"/>
          <w:sz w:val="22"/>
          <w:szCs w:val="22"/>
        </w:rPr>
        <w:t>13.2.1. При существенном нарушении условий Договора Поставщиком:</w:t>
      </w:r>
    </w:p>
    <w:p w14:paraId="28D421CD" w14:textId="77777777" w:rsidR="00D52AA2" w:rsidRPr="00D52AA2" w:rsidRDefault="00D52AA2" w:rsidP="00D52AA2">
      <w:pPr>
        <w:widowControl/>
        <w:tabs>
          <w:tab w:val="left" w:pos="709"/>
        </w:tabs>
        <w:autoSpaceDE/>
        <w:autoSpaceDN/>
        <w:adjustRightInd/>
        <w:ind w:firstLine="709"/>
        <w:jc w:val="both"/>
        <w:rPr>
          <w:position w:val="-1"/>
          <w:sz w:val="22"/>
          <w:szCs w:val="22"/>
        </w:rPr>
      </w:pPr>
      <w:r w:rsidRPr="00D52AA2">
        <w:rPr>
          <w:position w:val="-1"/>
          <w:sz w:val="22"/>
          <w:szCs w:val="22"/>
        </w:rPr>
        <w:t>13.2.1.1. В случае просрочки поставки Товара более чем на 10 дней.</w:t>
      </w:r>
    </w:p>
    <w:p w14:paraId="6D216F8A" w14:textId="77777777" w:rsidR="00D52AA2" w:rsidRPr="00D52AA2" w:rsidRDefault="00D52AA2" w:rsidP="00D52AA2">
      <w:pPr>
        <w:widowControl/>
        <w:tabs>
          <w:tab w:val="left" w:pos="709"/>
        </w:tabs>
        <w:autoSpaceDE/>
        <w:autoSpaceDN/>
        <w:adjustRightInd/>
        <w:ind w:firstLine="709"/>
        <w:jc w:val="both"/>
        <w:rPr>
          <w:position w:val="-1"/>
          <w:sz w:val="22"/>
          <w:szCs w:val="22"/>
        </w:rPr>
      </w:pPr>
      <w:r w:rsidRPr="00D52AA2">
        <w:rPr>
          <w:position w:val="-1"/>
          <w:sz w:val="22"/>
          <w:szCs w:val="22"/>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36C0F892" w14:textId="77777777" w:rsidR="00D52AA2" w:rsidRPr="00D52AA2" w:rsidRDefault="00D52AA2" w:rsidP="00D52AA2">
      <w:pPr>
        <w:widowControl/>
        <w:tabs>
          <w:tab w:val="left" w:pos="709"/>
        </w:tabs>
        <w:autoSpaceDE/>
        <w:autoSpaceDN/>
        <w:adjustRightInd/>
        <w:ind w:firstLine="709"/>
        <w:jc w:val="both"/>
        <w:rPr>
          <w:position w:val="-1"/>
          <w:sz w:val="22"/>
          <w:szCs w:val="22"/>
        </w:rPr>
      </w:pPr>
      <w:r w:rsidRPr="00D52AA2">
        <w:rPr>
          <w:position w:val="-1"/>
          <w:sz w:val="22"/>
          <w:szCs w:val="22"/>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240CC132" w14:textId="77777777" w:rsidR="00D52AA2" w:rsidRPr="00D52AA2" w:rsidRDefault="00D52AA2" w:rsidP="00D52AA2">
      <w:pPr>
        <w:widowControl/>
        <w:tabs>
          <w:tab w:val="left" w:pos="709"/>
        </w:tabs>
        <w:autoSpaceDE/>
        <w:autoSpaceDN/>
        <w:adjustRightInd/>
        <w:ind w:firstLine="709"/>
        <w:jc w:val="both"/>
        <w:rPr>
          <w:position w:val="-1"/>
          <w:sz w:val="22"/>
          <w:szCs w:val="22"/>
        </w:rPr>
      </w:pPr>
      <w:r w:rsidRPr="00D52AA2">
        <w:rPr>
          <w:position w:val="-1"/>
          <w:sz w:val="22"/>
          <w:szCs w:val="22"/>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185C71EF" w14:textId="77777777" w:rsidR="00D52AA2" w:rsidRPr="00D52AA2" w:rsidRDefault="00D52AA2" w:rsidP="00D52AA2">
      <w:pPr>
        <w:widowControl/>
        <w:tabs>
          <w:tab w:val="left" w:pos="709"/>
        </w:tabs>
        <w:autoSpaceDE/>
        <w:autoSpaceDN/>
        <w:adjustRightInd/>
        <w:ind w:firstLine="709"/>
        <w:jc w:val="both"/>
        <w:rPr>
          <w:position w:val="-1"/>
          <w:sz w:val="22"/>
          <w:szCs w:val="22"/>
        </w:rPr>
      </w:pPr>
      <w:r w:rsidRPr="00D52AA2">
        <w:rPr>
          <w:position w:val="-1"/>
          <w:sz w:val="22"/>
          <w:szCs w:val="22"/>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2D8B9E57" w14:textId="77777777" w:rsidR="00D52AA2" w:rsidRPr="00D52AA2" w:rsidRDefault="00D52AA2" w:rsidP="00D52AA2">
      <w:pPr>
        <w:widowControl/>
        <w:tabs>
          <w:tab w:val="left" w:pos="709"/>
        </w:tabs>
        <w:autoSpaceDE/>
        <w:autoSpaceDN/>
        <w:adjustRightInd/>
        <w:ind w:firstLine="709"/>
        <w:jc w:val="both"/>
        <w:rPr>
          <w:position w:val="-1"/>
          <w:sz w:val="22"/>
          <w:szCs w:val="22"/>
        </w:rPr>
      </w:pPr>
      <w:r w:rsidRPr="00D52AA2">
        <w:rPr>
          <w:position w:val="-1"/>
          <w:sz w:val="22"/>
          <w:szCs w:val="22"/>
        </w:rPr>
        <w:t>13.2.2. В иных случаях, предусмотренных действующим законодательством РФ.</w:t>
      </w:r>
    </w:p>
    <w:p w14:paraId="60463224" w14:textId="77777777" w:rsidR="00D52AA2" w:rsidRPr="00D52AA2" w:rsidRDefault="00D52AA2" w:rsidP="00D52AA2">
      <w:pPr>
        <w:widowControl/>
        <w:tabs>
          <w:tab w:val="left" w:pos="709"/>
        </w:tabs>
        <w:autoSpaceDE/>
        <w:autoSpaceDN/>
        <w:adjustRightInd/>
        <w:ind w:firstLine="709"/>
        <w:jc w:val="both"/>
        <w:rPr>
          <w:position w:val="-1"/>
          <w:sz w:val="22"/>
          <w:szCs w:val="22"/>
        </w:rPr>
      </w:pPr>
      <w:r w:rsidRPr="00D52AA2">
        <w:rPr>
          <w:position w:val="-1"/>
          <w:sz w:val="22"/>
          <w:szCs w:val="22"/>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7FFE744D" w14:textId="77777777" w:rsidR="00D52AA2" w:rsidRPr="00D52AA2" w:rsidRDefault="00D52AA2" w:rsidP="00D52AA2">
      <w:pPr>
        <w:widowControl/>
        <w:tabs>
          <w:tab w:val="left" w:pos="709"/>
        </w:tabs>
        <w:autoSpaceDE/>
        <w:autoSpaceDN/>
        <w:adjustRightInd/>
        <w:ind w:firstLine="709"/>
        <w:jc w:val="both"/>
        <w:rPr>
          <w:position w:val="-1"/>
          <w:sz w:val="22"/>
          <w:szCs w:val="22"/>
        </w:rPr>
      </w:pPr>
      <w:r w:rsidRPr="00D52AA2">
        <w:rPr>
          <w:position w:val="-1"/>
          <w:sz w:val="22"/>
          <w:szCs w:val="22"/>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14:paraId="5FC0BD62" w14:textId="77777777" w:rsidR="00D52AA2" w:rsidRPr="00D52AA2" w:rsidRDefault="00D52AA2" w:rsidP="00D52AA2">
      <w:pPr>
        <w:widowControl/>
        <w:tabs>
          <w:tab w:val="left" w:pos="709"/>
        </w:tabs>
        <w:autoSpaceDE/>
        <w:autoSpaceDN/>
        <w:adjustRightInd/>
        <w:ind w:firstLine="709"/>
        <w:jc w:val="both"/>
        <w:rPr>
          <w:position w:val="-1"/>
          <w:sz w:val="22"/>
          <w:szCs w:val="22"/>
        </w:rPr>
      </w:pPr>
      <w:r w:rsidRPr="00D52AA2">
        <w:rPr>
          <w:position w:val="-1"/>
          <w:sz w:val="22"/>
          <w:szCs w:val="22"/>
        </w:rPr>
        <w:t>13.5. Расторжение Договора по соглашению Сторон производится Сторонами путем подписания соответствующего соглашения о расторжении.</w:t>
      </w:r>
    </w:p>
    <w:p w14:paraId="4302C69F" w14:textId="77777777" w:rsidR="00F0409E" w:rsidRDefault="00D52AA2" w:rsidP="00F0409E">
      <w:pPr>
        <w:widowControl/>
        <w:tabs>
          <w:tab w:val="left" w:pos="709"/>
        </w:tabs>
        <w:autoSpaceDE/>
        <w:autoSpaceDN/>
        <w:adjustRightInd/>
        <w:ind w:firstLine="709"/>
        <w:jc w:val="both"/>
        <w:rPr>
          <w:position w:val="-1"/>
          <w:sz w:val="22"/>
          <w:szCs w:val="22"/>
        </w:rPr>
      </w:pPr>
      <w:r w:rsidRPr="00D52AA2">
        <w:rPr>
          <w:position w:val="-1"/>
          <w:sz w:val="22"/>
          <w:szCs w:val="22"/>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1ECE64FE" w14:textId="77777777" w:rsidR="00F0409E" w:rsidRDefault="00D52AA2" w:rsidP="00F0409E">
      <w:pPr>
        <w:widowControl/>
        <w:tabs>
          <w:tab w:val="left" w:pos="709"/>
        </w:tabs>
        <w:autoSpaceDE/>
        <w:autoSpaceDN/>
        <w:adjustRightInd/>
        <w:ind w:firstLine="709"/>
        <w:jc w:val="both"/>
        <w:rPr>
          <w:position w:val="-1"/>
          <w:sz w:val="22"/>
          <w:szCs w:val="22"/>
        </w:rPr>
      </w:pPr>
      <w:r w:rsidRPr="00D52AA2">
        <w:rPr>
          <w:position w:val="-1"/>
          <w:sz w:val="22"/>
          <w:szCs w:val="22"/>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7AA98097" w14:textId="77777777" w:rsidR="00F0409E" w:rsidRDefault="00D52AA2" w:rsidP="00F0409E">
      <w:pPr>
        <w:widowControl/>
        <w:tabs>
          <w:tab w:val="left" w:pos="709"/>
        </w:tabs>
        <w:autoSpaceDE/>
        <w:autoSpaceDN/>
        <w:adjustRightInd/>
        <w:ind w:firstLine="709"/>
        <w:jc w:val="both"/>
        <w:rPr>
          <w:position w:val="-1"/>
          <w:sz w:val="22"/>
          <w:szCs w:val="22"/>
        </w:rPr>
      </w:pPr>
      <w:r w:rsidRPr="00D52AA2">
        <w:rPr>
          <w:position w:val="-1"/>
          <w:sz w:val="22"/>
          <w:szCs w:val="22"/>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2FD8FD2E" w14:textId="77777777" w:rsidR="00F0409E" w:rsidRDefault="00D52AA2" w:rsidP="00F0409E">
      <w:pPr>
        <w:widowControl/>
        <w:tabs>
          <w:tab w:val="left" w:pos="709"/>
        </w:tabs>
        <w:autoSpaceDE/>
        <w:autoSpaceDN/>
        <w:adjustRightInd/>
        <w:ind w:firstLine="709"/>
        <w:jc w:val="both"/>
        <w:rPr>
          <w:position w:val="-1"/>
          <w:sz w:val="22"/>
          <w:szCs w:val="22"/>
        </w:rPr>
      </w:pPr>
      <w:r w:rsidRPr="00D52AA2">
        <w:rPr>
          <w:position w:val="-1"/>
          <w:sz w:val="22"/>
          <w:szCs w:val="22"/>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64C23A8D" w14:textId="77777777" w:rsidR="00F0409E" w:rsidRDefault="00D52AA2" w:rsidP="00F0409E">
      <w:pPr>
        <w:widowControl/>
        <w:tabs>
          <w:tab w:val="left" w:pos="709"/>
        </w:tabs>
        <w:autoSpaceDE/>
        <w:autoSpaceDN/>
        <w:adjustRightInd/>
        <w:ind w:firstLine="709"/>
        <w:jc w:val="both"/>
        <w:rPr>
          <w:position w:val="-1"/>
          <w:sz w:val="22"/>
          <w:szCs w:val="22"/>
        </w:rPr>
      </w:pPr>
      <w:r w:rsidRPr="00D52AA2">
        <w:rPr>
          <w:position w:val="-1"/>
          <w:sz w:val="22"/>
          <w:szCs w:val="22"/>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2C89A43D" w14:textId="77777777" w:rsidR="00F0409E" w:rsidRDefault="00D52AA2" w:rsidP="00F0409E">
      <w:pPr>
        <w:widowControl/>
        <w:tabs>
          <w:tab w:val="left" w:pos="709"/>
        </w:tabs>
        <w:autoSpaceDE/>
        <w:autoSpaceDN/>
        <w:adjustRightInd/>
        <w:ind w:firstLine="709"/>
        <w:jc w:val="both"/>
        <w:rPr>
          <w:position w:val="-1"/>
          <w:sz w:val="22"/>
          <w:szCs w:val="22"/>
        </w:rPr>
      </w:pPr>
      <w:r w:rsidRPr="00D52AA2">
        <w:rPr>
          <w:position w:val="-1"/>
          <w:sz w:val="22"/>
          <w:szCs w:val="22"/>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710E2EFE" w14:textId="49D286C9" w:rsidR="00D52AA2" w:rsidRPr="00D52AA2" w:rsidRDefault="00D52AA2" w:rsidP="00F0409E">
      <w:pPr>
        <w:widowControl/>
        <w:tabs>
          <w:tab w:val="left" w:pos="709"/>
        </w:tabs>
        <w:autoSpaceDE/>
        <w:autoSpaceDN/>
        <w:adjustRightInd/>
        <w:ind w:firstLine="709"/>
        <w:jc w:val="both"/>
        <w:rPr>
          <w:position w:val="-1"/>
          <w:sz w:val="22"/>
          <w:szCs w:val="22"/>
        </w:rPr>
      </w:pPr>
      <w:r w:rsidRPr="00D52AA2">
        <w:rPr>
          <w:position w:val="-1"/>
          <w:sz w:val="22"/>
          <w:szCs w:val="22"/>
        </w:rPr>
        <w:t>13.11. При исполнении настоящего Договора изменение его существенных условий допускается по соглашению сторон в следующих случаях:</w:t>
      </w:r>
    </w:p>
    <w:p w14:paraId="482DA761" w14:textId="77777777" w:rsidR="00D52AA2" w:rsidRPr="00D52AA2" w:rsidRDefault="00D52AA2" w:rsidP="00D52AA2">
      <w:pPr>
        <w:keepNext/>
        <w:keepLines/>
        <w:widowControl/>
        <w:autoSpaceDN/>
        <w:adjustRightInd/>
        <w:ind w:firstLine="709"/>
        <w:jc w:val="both"/>
        <w:rPr>
          <w:position w:val="-1"/>
          <w:sz w:val="22"/>
          <w:szCs w:val="22"/>
        </w:rPr>
      </w:pPr>
      <w:r w:rsidRPr="00D52AA2">
        <w:rPr>
          <w:position w:val="-1"/>
          <w:sz w:val="22"/>
          <w:szCs w:val="22"/>
        </w:rPr>
        <w:lastRenderedPageBreak/>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1A7B1DAA" w14:textId="77777777" w:rsidR="00D52AA2" w:rsidRPr="00D52AA2" w:rsidRDefault="00D52AA2" w:rsidP="00D52AA2">
      <w:pPr>
        <w:keepNext/>
        <w:keepLines/>
        <w:widowControl/>
        <w:autoSpaceDN/>
        <w:adjustRightInd/>
        <w:ind w:firstLine="709"/>
        <w:jc w:val="both"/>
        <w:rPr>
          <w:position w:val="-1"/>
          <w:sz w:val="22"/>
          <w:szCs w:val="22"/>
        </w:rPr>
      </w:pPr>
      <w:r w:rsidRPr="00D52AA2">
        <w:rPr>
          <w:position w:val="-1"/>
          <w:sz w:val="22"/>
          <w:szCs w:val="22"/>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002DCC0B" w14:textId="77777777" w:rsidR="00D52AA2" w:rsidRPr="00D52AA2" w:rsidRDefault="00D52AA2" w:rsidP="00D52AA2">
      <w:pPr>
        <w:keepNext/>
        <w:keepLines/>
        <w:widowControl/>
        <w:autoSpaceDN/>
        <w:adjustRightInd/>
        <w:ind w:firstLine="709"/>
        <w:jc w:val="both"/>
        <w:rPr>
          <w:color w:val="00B050"/>
          <w:position w:val="-1"/>
          <w:sz w:val="22"/>
          <w:szCs w:val="22"/>
        </w:rPr>
      </w:pPr>
      <w:r w:rsidRPr="00D52AA2">
        <w:rPr>
          <w:position w:val="-1"/>
          <w:sz w:val="22"/>
          <w:szCs w:val="22"/>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77F967D5" w14:textId="77777777" w:rsidR="00D52AA2" w:rsidRPr="00D52AA2" w:rsidRDefault="00D52AA2" w:rsidP="00D52AA2">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center"/>
        <w:rPr>
          <w:b/>
          <w:position w:val="-1"/>
          <w:sz w:val="22"/>
          <w:szCs w:val="22"/>
        </w:rPr>
      </w:pPr>
    </w:p>
    <w:p w14:paraId="36114C2B" w14:textId="77777777" w:rsidR="00D52AA2" w:rsidRPr="00D52AA2" w:rsidRDefault="00D52AA2" w:rsidP="00D52AA2">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jc w:val="center"/>
        <w:rPr>
          <w:b/>
          <w:position w:val="-1"/>
          <w:sz w:val="22"/>
          <w:szCs w:val="22"/>
        </w:rPr>
      </w:pPr>
      <w:r w:rsidRPr="00D52AA2">
        <w:rPr>
          <w:b/>
          <w:position w:val="-1"/>
          <w:sz w:val="22"/>
          <w:szCs w:val="22"/>
        </w:rPr>
        <w:t>14. ПРОЧИЕ УСЛОВИЯ</w:t>
      </w:r>
    </w:p>
    <w:p w14:paraId="50A3E42A" w14:textId="77777777" w:rsidR="00D52AA2" w:rsidRPr="00D52AA2" w:rsidRDefault="00D52AA2" w:rsidP="00D52AA2">
      <w:pPr>
        <w:widowControl/>
        <w:tabs>
          <w:tab w:val="left" w:pos="709"/>
        </w:tabs>
        <w:ind w:firstLine="709"/>
        <w:jc w:val="both"/>
        <w:rPr>
          <w:color w:val="000000"/>
          <w:position w:val="-1"/>
          <w:sz w:val="22"/>
          <w:szCs w:val="22"/>
        </w:rPr>
      </w:pPr>
      <w:r w:rsidRPr="00D52AA2">
        <w:rPr>
          <w:color w:val="000000"/>
          <w:position w:val="-1"/>
          <w:sz w:val="22"/>
          <w:szCs w:val="22"/>
        </w:rPr>
        <w:t>14.1. Настоящий Договор подписан в форме электронного документа, также по соглашению Сторон может быть подписан на бумажном носителе в двух экземплярах, имеющих одинаковую юридическую силу, по одному экземпляру для каждой из Сторон.</w:t>
      </w:r>
    </w:p>
    <w:p w14:paraId="3A74F13B" w14:textId="77777777" w:rsidR="00D52AA2" w:rsidRPr="00D52AA2" w:rsidRDefault="00D52AA2" w:rsidP="00D52AA2">
      <w:pPr>
        <w:widowControl/>
        <w:tabs>
          <w:tab w:val="left" w:pos="709"/>
        </w:tabs>
        <w:ind w:firstLine="709"/>
        <w:jc w:val="both"/>
        <w:rPr>
          <w:position w:val="-1"/>
          <w:sz w:val="22"/>
          <w:szCs w:val="22"/>
        </w:rPr>
      </w:pPr>
      <w:r w:rsidRPr="00D52AA2">
        <w:rPr>
          <w:position w:val="-1"/>
          <w:sz w:val="22"/>
          <w:szCs w:val="22"/>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33573356" w14:textId="77777777" w:rsidR="00D52AA2" w:rsidRPr="00D52AA2" w:rsidRDefault="00D52AA2" w:rsidP="00D52AA2">
      <w:pPr>
        <w:widowControl/>
        <w:suppressAutoHyphens/>
        <w:autoSpaceDE/>
        <w:autoSpaceDN/>
        <w:adjustRightInd/>
        <w:ind w:firstLine="709"/>
        <w:jc w:val="both"/>
        <w:rPr>
          <w:position w:val="-1"/>
          <w:sz w:val="22"/>
          <w:szCs w:val="22"/>
        </w:rPr>
      </w:pPr>
      <w:r w:rsidRPr="00D52AA2">
        <w:rPr>
          <w:position w:val="-1"/>
          <w:sz w:val="22"/>
          <w:szCs w:val="22"/>
        </w:rPr>
        <w:t>14.3. Во всем, что не предусмотрено настоящим Договором, Стороны руководствуются действующим законодательством Российской Федерации.</w:t>
      </w:r>
    </w:p>
    <w:p w14:paraId="335927FC" w14:textId="77777777" w:rsidR="00D52AA2" w:rsidRPr="00D52AA2" w:rsidRDefault="00D52AA2" w:rsidP="00D52AA2">
      <w:pPr>
        <w:widowControl/>
        <w:ind w:firstLine="709"/>
        <w:jc w:val="both"/>
        <w:rPr>
          <w:position w:val="-1"/>
          <w:sz w:val="22"/>
          <w:szCs w:val="22"/>
        </w:rPr>
      </w:pPr>
      <w:r w:rsidRPr="00D52AA2">
        <w:rPr>
          <w:position w:val="-1"/>
          <w:sz w:val="22"/>
          <w:szCs w:val="22"/>
        </w:rPr>
        <w:t xml:space="preserve">14.4. Неотъемлемой частью настоящего Договора является следующее приложение: </w:t>
      </w:r>
    </w:p>
    <w:p w14:paraId="7E5FBBCB" w14:textId="77777777" w:rsidR="00D52AA2" w:rsidRPr="00D52AA2" w:rsidRDefault="00D52AA2" w:rsidP="00D52AA2">
      <w:pPr>
        <w:widowControl/>
        <w:suppressAutoHyphens/>
        <w:autoSpaceDE/>
        <w:autoSpaceDN/>
        <w:adjustRightInd/>
        <w:ind w:firstLine="709"/>
        <w:jc w:val="both"/>
        <w:outlineLvl w:val="1"/>
        <w:rPr>
          <w:sz w:val="22"/>
          <w:szCs w:val="22"/>
        </w:rPr>
      </w:pPr>
      <w:r w:rsidRPr="00D52AA2">
        <w:rPr>
          <w:sz w:val="22"/>
          <w:szCs w:val="22"/>
        </w:rPr>
        <w:t>14.4.1. Приложение № 1. Спецификация на поставку товара.</w:t>
      </w:r>
    </w:p>
    <w:p w14:paraId="39B4655D" w14:textId="77777777" w:rsidR="00D52AA2" w:rsidRPr="00D52AA2" w:rsidRDefault="00D52AA2" w:rsidP="00D52AA2">
      <w:pPr>
        <w:widowControl/>
        <w:tabs>
          <w:tab w:val="left" w:pos="709"/>
        </w:tabs>
        <w:autoSpaceDE/>
        <w:autoSpaceDN/>
        <w:adjustRightInd/>
        <w:ind w:firstLine="709"/>
        <w:rPr>
          <w:position w:val="-1"/>
          <w:sz w:val="22"/>
          <w:szCs w:val="22"/>
        </w:rPr>
      </w:pPr>
    </w:p>
    <w:p w14:paraId="58A17C1F" w14:textId="77777777" w:rsidR="00D52AA2" w:rsidRPr="00D52AA2" w:rsidRDefault="00D52AA2" w:rsidP="00D52AA2">
      <w:pPr>
        <w:keepNext/>
        <w:keepLines/>
        <w:widowControl/>
        <w:shd w:val="clear" w:color="auto" w:fill="FFFFFF"/>
        <w:tabs>
          <w:tab w:val="left" w:pos="1468"/>
        </w:tabs>
        <w:suppressAutoHyphens/>
        <w:autoSpaceDE/>
        <w:autoSpaceDN/>
        <w:adjustRightInd/>
        <w:jc w:val="center"/>
        <w:rPr>
          <w:rFonts w:eastAsia="Calibri"/>
          <w:b/>
          <w:bCs/>
          <w:position w:val="-1"/>
          <w:sz w:val="22"/>
          <w:szCs w:val="22"/>
          <w:lang w:eastAsia="zh-CN"/>
        </w:rPr>
      </w:pPr>
      <w:r w:rsidRPr="00D52AA2">
        <w:rPr>
          <w:rFonts w:eastAsia="Calibri"/>
          <w:b/>
          <w:bCs/>
          <w:position w:val="-1"/>
          <w:sz w:val="22"/>
          <w:szCs w:val="22"/>
          <w:lang w:eastAsia="zh-CN"/>
        </w:rPr>
        <w:t>15. ЮРИДИЧЕСКИЕ АДРЕСА, БАНКОВСКИЕ РЕКВИЗИТЫ И ПОДПИСИ СТОРОН:</w:t>
      </w:r>
    </w:p>
    <w:tbl>
      <w:tblPr>
        <w:tblW w:w="15223" w:type="dxa"/>
        <w:tblInd w:w="-318" w:type="dxa"/>
        <w:tblLayout w:type="fixed"/>
        <w:tblLook w:val="0000" w:firstRow="0" w:lastRow="0" w:firstColumn="0" w:lastColumn="0" w:noHBand="0" w:noVBand="0"/>
      </w:tblPr>
      <w:tblGrid>
        <w:gridCol w:w="5104"/>
        <w:gridCol w:w="142"/>
        <w:gridCol w:w="4220"/>
        <w:gridCol w:w="5757"/>
      </w:tblGrid>
      <w:tr w:rsidR="00D52AA2" w:rsidRPr="00D52AA2" w14:paraId="7D2C836F" w14:textId="77777777" w:rsidTr="00CF3961">
        <w:trPr>
          <w:gridAfter w:val="1"/>
          <w:wAfter w:w="5757" w:type="dxa"/>
          <w:trHeight w:val="4573"/>
        </w:trPr>
        <w:tc>
          <w:tcPr>
            <w:tcW w:w="5246" w:type="dxa"/>
            <w:gridSpan w:val="2"/>
            <w:shd w:val="clear" w:color="auto" w:fill="auto"/>
          </w:tcPr>
          <w:p w14:paraId="46239B36" w14:textId="77777777" w:rsidR="00D52AA2" w:rsidRPr="00D52AA2" w:rsidRDefault="00D52AA2" w:rsidP="00D52AA2">
            <w:pPr>
              <w:widowControl/>
              <w:suppressAutoHyphens/>
              <w:autoSpaceDE/>
              <w:autoSpaceDN/>
              <w:adjustRightInd/>
              <w:spacing w:line="216" w:lineRule="auto"/>
              <w:ind w:left="459"/>
              <w:rPr>
                <w:rFonts w:eastAsia="Calibri"/>
                <w:b/>
                <w:bCs/>
                <w:position w:val="-1"/>
                <w:sz w:val="24"/>
                <w:szCs w:val="24"/>
                <w:lang w:eastAsia="zh-CN"/>
              </w:rPr>
            </w:pPr>
            <w:r w:rsidRPr="00D52AA2">
              <w:rPr>
                <w:rFonts w:eastAsia="Calibri"/>
                <w:b/>
                <w:bCs/>
                <w:position w:val="-1"/>
                <w:sz w:val="22"/>
                <w:szCs w:val="22"/>
                <w:lang w:eastAsia="zh-CN"/>
              </w:rPr>
              <w:t>Заказчик:</w:t>
            </w:r>
          </w:p>
          <w:p w14:paraId="5F063A4F" w14:textId="77777777" w:rsidR="00D52AA2" w:rsidRPr="00D52AA2" w:rsidRDefault="00D52AA2" w:rsidP="00D52AA2">
            <w:pPr>
              <w:widowControl/>
              <w:suppressAutoHyphens/>
              <w:autoSpaceDE/>
              <w:autoSpaceDN/>
              <w:adjustRightInd/>
              <w:spacing w:line="216" w:lineRule="auto"/>
              <w:ind w:left="459"/>
              <w:rPr>
                <w:rFonts w:eastAsia="Calibri"/>
                <w:b/>
                <w:bCs/>
                <w:position w:val="-1"/>
                <w:sz w:val="24"/>
                <w:szCs w:val="24"/>
                <w:lang w:eastAsia="zh-CN"/>
              </w:rPr>
            </w:pPr>
          </w:p>
          <w:p w14:paraId="0CF7E4C9" w14:textId="77777777" w:rsidR="00D52AA2" w:rsidRPr="00D52AA2" w:rsidRDefault="00D52AA2" w:rsidP="00D52AA2">
            <w:pPr>
              <w:widowControl/>
              <w:suppressAutoHyphens/>
              <w:autoSpaceDE/>
              <w:autoSpaceDN/>
              <w:adjustRightInd/>
              <w:spacing w:line="216" w:lineRule="auto"/>
              <w:ind w:firstLine="425"/>
              <w:rPr>
                <w:rFonts w:eastAsia="Calibri"/>
                <w:spacing w:val="-3"/>
                <w:sz w:val="22"/>
                <w:szCs w:val="22"/>
                <w:lang w:eastAsia="zh-CN"/>
              </w:rPr>
            </w:pPr>
            <w:r w:rsidRPr="00D52AA2">
              <w:rPr>
                <w:rFonts w:eastAsia="Calibri"/>
                <w:spacing w:val="-3"/>
                <w:sz w:val="22"/>
                <w:szCs w:val="22"/>
                <w:lang w:eastAsia="zh-CN"/>
              </w:rPr>
              <w:t>МУП «Водоканал»</w:t>
            </w:r>
          </w:p>
          <w:p w14:paraId="1D109EB5" w14:textId="77777777" w:rsidR="00D52AA2" w:rsidRPr="00D52AA2" w:rsidRDefault="00D52AA2" w:rsidP="00D52AA2">
            <w:pPr>
              <w:widowControl/>
              <w:suppressAutoHyphens/>
              <w:autoSpaceDE/>
              <w:autoSpaceDN/>
              <w:adjustRightInd/>
              <w:spacing w:line="216" w:lineRule="auto"/>
              <w:ind w:firstLine="425"/>
              <w:rPr>
                <w:rFonts w:eastAsia="Calibri"/>
                <w:spacing w:val="-3"/>
                <w:sz w:val="22"/>
                <w:szCs w:val="22"/>
                <w:lang w:eastAsia="zh-CN"/>
              </w:rPr>
            </w:pPr>
            <w:r w:rsidRPr="00D52AA2">
              <w:rPr>
                <w:rFonts w:eastAsia="Calibri"/>
                <w:spacing w:val="-3"/>
                <w:sz w:val="22"/>
                <w:szCs w:val="22"/>
                <w:lang w:eastAsia="zh-CN"/>
              </w:rPr>
              <w:t xml:space="preserve">ИНН/КПП: 1215020390/121501001 </w:t>
            </w:r>
          </w:p>
          <w:p w14:paraId="21A53543" w14:textId="77777777" w:rsidR="00D52AA2" w:rsidRPr="00D52AA2" w:rsidRDefault="00D52AA2" w:rsidP="00D52AA2">
            <w:pPr>
              <w:widowControl/>
              <w:suppressAutoHyphens/>
              <w:autoSpaceDE/>
              <w:autoSpaceDN/>
              <w:adjustRightInd/>
              <w:spacing w:line="216" w:lineRule="auto"/>
              <w:ind w:firstLine="425"/>
              <w:rPr>
                <w:rFonts w:eastAsia="Calibri"/>
                <w:spacing w:val="-3"/>
                <w:sz w:val="22"/>
                <w:szCs w:val="22"/>
                <w:lang w:eastAsia="zh-CN"/>
              </w:rPr>
            </w:pPr>
            <w:r w:rsidRPr="00D52AA2">
              <w:rPr>
                <w:rFonts w:eastAsia="Calibri"/>
                <w:spacing w:val="-3"/>
                <w:sz w:val="22"/>
                <w:szCs w:val="22"/>
                <w:lang w:eastAsia="zh-CN"/>
              </w:rPr>
              <w:t>Адрес: 424039, Республика Марий Эл,</w:t>
            </w:r>
          </w:p>
          <w:p w14:paraId="59F904F5" w14:textId="77777777" w:rsidR="00D52AA2" w:rsidRPr="00D52AA2" w:rsidRDefault="00D52AA2" w:rsidP="00D52AA2">
            <w:pPr>
              <w:widowControl/>
              <w:suppressAutoHyphens/>
              <w:autoSpaceDE/>
              <w:autoSpaceDN/>
              <w:adjustRightInd/>
              <w:spacing w:line="216" w:lineRule="auto"/>
              <w:ind w:firstLine="425"/>
              <w:rPr>
                <w:rFonts w:eastAsia="Calibri"/>
                <w:spacing w:val="-3"/>
                <w:sz w:val="22"/>
                <w:szCs w:val="22"/>
                <w:lang w:eastAsia="zh-CN"/>
              </w:rPr>
            </w:pPr>
            <w:r w:rsidRPr="00D52AA2">
              <w:rPr>
                <w:rFonts w:eastAsia="Calibri"/>
                <w:spacing w:val="-3"/>
                <w:sz w:val="22"/>
                <w:szCs w:val="22"/>
                <w:lang w:eastAsia="zh-CN"/>
              </w:rPr>
              <w:t xml:space="preserve">г. Йошкар-Ола, ул. Дружбы, д.2, </w:t>
            </w:r>
          </w:p>
          <w:p w14:paraId="41401EFE" w14:textId="77777777" w:rsidR="00D52AA2" w:rsidRPr="00D52AA2" w:rsidRDefault="00D52AA2" w:rsidP="00D52AA2">
            <w:pPr>
              <w:widowControl/>
              <w:suppressAutoHyphens/>
              <w:autoSpaceDE/>
              <w:autoSpaceDN/>
              <w:adjustRightInd/>
              <w:spacing w:line="216" w:lineRule="auto"/>
              <w:ind w:firstLine="425"/>
              <w:rPr>
                <w:rFonts w:eastAsia="Calibri"/>
                <w:spacing w:val="-3"/>
                <w:sz w:val="22"/>
                <w:szCs w:val="22"/>
                <w:lang w:eastAsia="zh-CN"/>
              </w:rPr>
            </w:pPr>
            <w:r w:rsidRPr="00D52AA2">
              <w:rPr>
                <w:rFonts w:eastAsia="Calibri"/>
                <w:spacing w:val="-3"/>
                <w:sz w:val="22"/>
                <w:szCs w:val="22"/>
                <w:lang w:eastAsia="zh-CN"/>
              </w:rPr>
              <w:t>р/с 4070281030000050227</w:t>
            </w:r>
          </w:p>
          <w:p w14:paraId="53F1D701" w14:textId="77777777" w:rsidR="00D52AA2" w:rsidRPr="00D52AA2" w:rsidRDefault="00D52AA2" w:rsidP="00D52AA2">
            <w:pPr>
              <w:widowControl/>
              <w:suppressAutoHyphens/>
              <w:autoSpaceDE/>
              <w:autoSpaceDN/>
              <w:adjustRightInd/>
              <w:spacing w:line="216" w:lineRule="auto"/>
              <w:ind w:firstLine="425"/>
              <w:rPr>
                <w:rFonts w:eastAsia="Calibri"/>
                <w:spacing w:val="-3"/>
                <w:sz w:val="22"/>
                <w:szCs w:val="22"/>
                <w:lang w:eastAsia="zh-CN"/>
              </w:rPr>
            </w:pPr>
            <w:r w:rsidRPr="00D52AA2">
              <w:rPr>
                <w:rFonts w:eastAsia="Calibri"/>
                <w:spacing w:val="-3"/>
                <w:sz w:val="22"/>
                <w:szCs w:val="22"/>
                <w:lang w:eastAsia="zh-CN"/>
              </w:rPr>
              <w:t>Банк ГПБ (АО)</w:t>
            </w:r>
          </w:p>
          <w:p w14:paraId="7FD22E4E" w14:textId="77777777" w:rsidR="00D52AA2" w:rsidRPr="00D52AA2" w:rsidRDefault="00D52AA2" w:rsidP="00D52AA2">
            <w:pPr>
              <w:widowControl/>
              <w:suppressAutoHyphens/>
              <w:autoSpaceDE/>
              <w:autoSpaceDN/>
              <w:adjustRightInd/>
              <w:spacing w:line="216" w:lineRule="auto"/>
              <w:ind w:firstLine="425"/>
              <w:rPr>
                <w:rFonts w:eastAsia="Calibri"/>
                <w:spacing w:val="-3"/>
                <w:sz w:val="22"/>
                <w:szCs w:val="22"/>
                <w:lang w:eastAsia="zh-CN"/>
              </w:rPr>
            </w:pPr>
            <w:r w:rsidRPr="00D52AA2">
              <w:rPr>
                <w:rFonts w:eastAsia="Calibri"/>
                <w:spacing w:val="-3"/>
                <w:sz w:val="22"/>
                <w:szCs w:val="22"/>
                <w:lang w:eastAsia="zh-CN"/>
              </w:rPr>
              <w:t>БИК 044525823,</w:t>
            </w:r>
          </w:p>
          <w:p w14:paraId="3D476A96" w14:textId="77777777" w:rsidR="00D52AA2" w:rsidRPr="00D52AA2" w:rsidRDefault="00D52AA2" w:rsidP="00D52AA2">
            <w:pPr>
              <w:widowControl/>
              <w:suppressAutoHyphens/>
              <w:autoSpaceDE/>
              <w:autoSpaceDN/>
              <w:adjustRightInd/>
              <w:spacing w:line="216" w:lineRule="auto"/>
              <w:ind w:firstLine="425"/>
              <w:rPr>
                <w:rFonts w:eastAsia="Calibri"/>
                <w:color w:val="000000"/>
                <w:sz w:val="22"/>
                <w:szCs w:val="22"/>
                <w:lang w:eastAsia="zh-CN"/>
              </w:rPr>
            </w:pPr>
            <w:r w:rsidRPr="00D52AA2">
              <w:rPr>
                <w:rFonts w:eastAsia="Calibri"/>
                <w:spacing w:val="-3"/>
                <w:sz w:val="22"/>
                <w:szCs w:val="22"/>
                <w:lang w:eastAsia="zh-CN"/>
              </w:rPr>
              <w:t>к/с 30101810200000000823,</w:t>
            </w:r>
          </w:p>
          <w:p w14:paraId="77D0C6E5" w14:textId="77777777" w:rsidR="00D52AA2" w:rsidRPr="00D52AA2" w:rsidRDefault="00D52AA2" w:rsidP="00D52AA2">
            <w:pPr>
              <w:widowControl/>
              <w:suppressAutoHyphens/>
              <w:autoSpaceDE/>
              <w:autoSpaceDN/>
              <w:adjustRightInd/>
              <w:spacing w:line="216" w:lineRule="auto"/>
              <w:ind w:firstLine="425"/>
              <w:rPr>
                <w:rFonts w:eastAsia="Calibri"/>
                <w:color w:val="000000"/>
                <w:sz w:val="22"/>
                <w:szCs w:val="22"/>
                <w:lang w:eastAsia="zh-CN"/>
              </w:rPr>
            </w:pPr>
            <w:r w:rsidRPr="00D52AA2">
              <w:rPr>
                <w:rFonts w:eastAsia="Calibri"/>
                <w:color w:val="000000"/>
                <w:sz w:val="22"/>
                <w:szCs w:val="22"/>
                <w:lang w:eastAsia="zh-CN"/>
              </w:rPr>
              <w:t>ОКПО 03220481.</w:t>
            </w:r>
          </w:p>
          <w:p w14:paraId="1F6B2732" w14:textId="77777777" w:rsidR="00D52AA2" w:rsidRPr="00D52AA2" w:rsidRDefault="00D52AA2" w:rsidP="00D52AA2">
            <w:pPr>
              <w:widowControl/>
              <w:suppressAutoHyphens/>
              <w:autoSpaceDE/>
              <w:autoSpaceDN/>
              <w:adjustRightInd/>
              <w:spacing w:line="216" w:lineRule="auto"/>
              <w:ind w:firstLine="425"/>
              <w:rPr>
                <w:rFonts w:eastAsia="Calibri"/>
                <w:color w:val="000000"/>
                <w:sz w:val="22"/>
                <w:szCs w:val="22"/>
                <w:lang w:eastAsia="zh-CN"/>
              </w:rPr>
            </w:pPr>
            <w:r w:rsidRPr="00D52AA2">
              <w:rPr>
                <w:rFonts w:eastAsia="Calibri"/>
                <w:color w:val="000000"/>
                <w:sz w:val="22"/>
                <w:szCs w:val="22"/>
                <w:lang w:eastAsia="zh-CN"/>
              </w:rPr>
              <w:t>Тел. (8362) 42-74-30</w:t>
            </w:r>
          </w:p>
          <w:p w14:paraId="6CCB6122" w14:textId="77777777" w:rsidR="00D52AA2" w:rsidRPr="00D52AA2" w:rsidRDefault="00D52AA2" w:rsidP="00D52AA2">
            <w:pPr>
              <w:widowControl/>
              <w:suppressAutoHyphens/>
              <w:autoSpaceDE/>
              <w:autoSpaceDN/>
              <w:adjustRightInd/>
              <w:spacing w:line="216" w:lineRule="auto"/>
              <w:ind w:firstLine="425"/>
              <w:rPr>
                <w:rFonts w:eastAsia="Calibri"/>
                <w:color w:val="000000"/>
                <w:position w:val="-1"/>
                <w:sz w:val="24"/>
                <w:szCs w:val="24"/>
                <w:lang w:val="en-US" w:eastAsia="zh-CN"/>
              </w:rPr>
            </w:pPr>
            <w:r w:rsidRPr="00D52AA2">
              <w:rPr>
                <w:rFonts w:eastAsia="Calibri"/>
                <w:color w:val="000000"/>
                <w:sz w:val="22"/>
                <w:szCs w:val="22"/>
                <w:lang w:val="en-US" w:eastAsia="zh-CN"/>
              </w:rPr>
              <w:t>E-mail: atu@vod.ru</w:t>
            </w:r>
          </w:p>
          <w:p w14:paraId="515A497D" w14:textId="77777777" w:rsidR="00D52AA2" w:rsidRPr="00D52AA2" w:rsidRDefault="00D52AA2" w:rsidP="00D52AA2">
            <w:pPr>
              <w:widowControl/>
              <w:suppressAutoHyphens/>
              <w:autoSpaceDE/>
              <w:autoSpaceDN/>
              <w:adjustRightInd/>
              <w:spacing w:line="216" w:lineRule="auto"/>
              <w:ind w:firstLine="425"/>
              <w:rPr>
                <w:rFonts w:eastAsia="Calibri"/>
                <w:color w:val="000000"/>
                <w:position w:val="-1"/>
                <w:sz w:val="24"/>
                <w:szCs w:val="24"/>
                <w:lang w:val="en-US" w:eastAsia="zh-CN"/>
              </w:rPr>
            </w:pPr>
          </w:p>
          <w:p w14:paraId="0FC22F3B" w14:textId="77777777" w:rsidR="00D52AA2" w:rsidRPr="00D52AA2" w:rsidRDefault="00D52AA2" w:rsidP="00D52AA2">
            <w:pPr>
              <w:widowControl/>
              <w:suppressAutoHyphens/>
              <w:autoSpaceDE/>
              <w:autoSpaceDN/>
              <w:adjustRightInd/>
              <w:spacing w:line="216" w:lineRule="auto"/>
              <w:ind w:firstLine="425"/>
              <w:rPr>
                <w:rFonts w:eastAsia="Calibri"/>
                <w:color w:val="000000"/>
                <w:position w:val="-1"/>
                <w:sz w:val="24"/>
                <w:szCs w:val="24"/>
                <w:lang w:val="en-US" w:eastAsia="zh-CN"/>
              </w:rPr>
            </w:pPr>
          </w:p>
          <w:p w14:paraId="279AB6B6" w14:textId="77777777" w:rsidR="00D52AA2" w:rsidRPr="00D52AA2" w:rsidRDefault="00D52AA2" w:rsidP="00D52AA2">
            <w:pPr>
              <w:widowControl/>
              <w:suppressAutoHyphens/>
              <w:autoSpaceDE/>
              <w:autoSpaceDN/>
              <w:adjustRightInd/>
              <w:spacing w:line="216" w:lineRule="auto"/>
              <w:ind w:left="459"/>
              <w:rPr>
                <w:b/>
                <w:bCs/>
                <w:position w:val="-1"/>
                <w:sz w:val="24"/>
                <w:szCs w:val="24"/>
                <w:lang w:val="en-US" w:eastAsia="zh-CN"/>
              </w:rPr>
            </w:pPr>
            <w:r w:rsidRPr="00D52AA2">
              <w:rPr>
                <w:rFonts w:eastAsia="Calibri"/>
                <w:color w:val="000000"/>
                <w:position w:val="-1"/>
                <w:sz w:val="22"/>
                <w:szCs w:val="22"/>
                <w:lang w:val="en-US" w:eastAsia="zh-CN"/>
              </w:rPr>
              <w:t>____________________ / _____________</w:t>
            </w:r>
          </w:p>
          <w:p w14:paraId="75603A82" w14:textId="77777777" w:rsidR="00D52AA2" w:rsidRPr="00D52AA2" w:rsidRDefault="00D52AA2" w:rsidP="00D52AA2">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r w:rsidRPr="00D52AA2">
              <w:rPr>
                <w:rFonts w:eastAsia="Arial"/>
                <w:bCs/>
                <w:position w:val="-1"/>
                <w:sz w:val="22"/>
                <w:szCs w:val="22"/>
                <w:lang w:eastAsia="zh-CN"/>
              </w:rPr>
              <w:t>М.П.</w:t>
            </w:r>
          </w:p>
          <w:p w14:paraId="07B177A1" w14:textId="77777777" w:rsidR="00D52AA2" w:rsidRPr="00D52AA2" w:rsidRDefault="00D52AA2" w:rsidP="00D52AA2">
            <w:pPr>
              <w:widowControl/>
              <w:suppressAutoHyphens/>
              <w:autoSpaceDE/>
              <w:autoSpaceDN/>
              <w:adjustRightInd/>
              <w:spacing w:line="216" w:lineRule="auto"/>
              <w:ind w:firstLine="425"/>
              <w:rPr>
                <w:rFonts w:eastAsia="Calibri"/>
                <w:b/>
                <w:bCs/>
                <w:position w:val="-1"/>
                <w:sz w:val="24"/>
                <w:szCs w:val="24"/>
                <w:lang w:eastAsia="zh-CN"/>
              </w:rPr>
            </w:pPr>
          </w:p>
        </w:tc>
        <w:tc>
          <w:tcPr>
            <w:tcW w:w="4220" w:type="dxa"/>
            <w:shd w:val="clear" w:color="auto" w:fill="auto"/>
          </w:tcPr>
          <w:p w14:paraId="3E470C44" w14:textId="77777777" w:rsidR="00D52AA2" w:rsidRPr="00D52AA2" w:rsidRDefault="00D52AA2" w:rsidP="00D52AA2">
            <w:pPr>
              <w:keepNext/>
              <w:keepLines/>
              <w:widowControl/>
              <w:shd w:val="clear" w:color="auto" w:fill="FFFFFF"/>
              <w:suppressAutoHyphens/>
              <w:autoSpaceDE/>
              <w:autoSpaceDN/>
              <w:adjustRightInd/>
              <w:snapToGrid w:val="0"/>
              <w:spacing w:line="216" w:lineRule="auto"/>
              <w:ind w:firstLine="425"/>
              <w:jc w:val="both"/>
              <w:rPr>
                <w:rFonts w:eastAsia="Arial"/>
                <w:bCs/>
                <w:position w:val="-1"/>
                <w:sz w:val="24"/>
                <w:szCs w:val="24"/>
                <w:lang w:eastAsia="zh-CN"/>
              </w:rPr>
            </w:pPr>
            <w:r w:rsidRPr="00D52AA2">
              <w:rPr>
                <w:rFonts w:eastAsia="Arial"/>
                <w:b/>
                <w:bCs/>
                <w:position w:val="-1"/>
                <w:sz w:val="22"/>
                <w:szCs w:val="22"/>
                <w:lang w:eastAsia="zh-CN"/>
              </w:rPr>
              <w:t>Поставщик:</w:t>
            </w:r>
          </w:p>
          <w:p w14:paraId="46AE700F" w14:textId="77777777" w:rsidR="00D52AA2" w:rsidRPr="00D52AA2" w:rsidRDefault="00D52AA2" w:rsidP="00D52AA2">
            <w:pPr>
              <w:keepNext/>
              <w:keepLines/>
              <w:widowControl/>
              <w:shd w:val="clear" w:color="auto" w:fill="FFFFFF"/>
              <w:suppressAutoHyphens/>
              <w:autoSpaceDE/>
              <w:autoSpaceDN/>
              <w:adjustRightInd/>
              <w:spacing w:line="216" w:lineRule="auto"/>
              <w:ind w:firstLine="425"/>
              <w:rPr>
                <w:rFonts w:eastAsia="Arial"/>
                <w:bCs/>
                <w:position w:val="-1"/>
                <w:sz w:val="24"/>
                <w:szCs w:val="24"/>
                <w:lang w:eastAsia="zh-CN"/>
              </w:rPr>
            </w:pPr>
          </w:p>
          <w:p w14:paraId="2D0DC3BF" w14:textId="77777777" w:rsidR="00D52AA2" w:rsidRPr="00D52AA2" w:rsidRDefault="00D52AA2" w:rsidP="00D52AA2">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14:paraId="041B3721" w14:textId="77777777" w:rsidR="00D52AA2" w:rsidRPr="00D52AA2" w:rsidRDefault="00D52AA2" w:rsidP="00D52AA2">
            <w:pPr>
              <w:keepNext/>
              <w:keepLines/>
              <w:widowControl/>
              <w:shd w:val="clear" w:color="auto" w:fill="FFFFFF"/>
              <w:suppressAutoHyphens/>
              <w:autoSpaceDE/>
              <w:autoSpaceDN/>
              <w:adjustRightInd/>
              <w:spacing w:line="216" w:lineRule="auto"/>
              <w:ind w:firstLine="143"/>
              <w:jc w:val="both"/>
              <w:rPr>
                <w:rFonts w:eastAsia="Arial"/>
                <w:bCs/>
                <w:position w:val="-1"/>
                <w:sz w:val="24"/>
                <w:szCs w:val="24"/>
                <w:lang w:eastAsia="zh-CN"/>
              </w:rPr>
            </w:pPr>
          </w:p>
          <w:p w14:paraId="231E9E12" w14:textId="77777777" w:rsidR="00D52AA2" w:rsidRPr="00D52AA2" w:rsidRDefault="00D52AA2" w:rsidP="00D52AA2">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14:paraId="68A2CB0A" w14:textId="77777777" w:rsidR="00D52AA2" w:rsidRPr="00D52AA2" w:rsidRDefault="00D52AA2" w:rsidP="00D52AA2">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14:paraId="485428CE" w14:textId="77777777" w:rsidR="00D52AA2" w:rsidRPr="00D52AA2" w:rsidRDefault="00D52AA2" w:rsidP="00D52AA2">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14:paraId="5FAE4F6F" w14:textId="77777777" w:rsidR="00D52AA2" w:rsidRPr="00D52AA2" w:rsidRDefault="00D52AA2" w:rsidP="00D52AA2">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14:paraId="3D2A450B" w14:textId="77777777" w:rsidR="00D52AA2" w:rsidRPr="00D52AA2" w:rsidRDefault="00D52AA2" w:rsidP="00D52AA2">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14:paraId="19A78A2B" w14:textId="77777777" w:rsidR="00D52AA2" w:rsidRPr="00D52AA2" w:rsidRDefault="00D52AA2" w:rsidP="00D52AA2">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14:paraId="4B6C5EEC" w14:textId="77777777" w:rsidR="00D52AA2" w:rsidRPr="00D52AA2" w:rsidRDefault="00D52AA2" w:rsidP="00D52AA2">
            <w:pPr>
              <w:keepNext/>
              <w:keepLines/>
              <w:widowControl/>
              <w:shd w:val="clear" w:color="auto" w:fill="FFFFFF"/>
              <w:suppressAutoHyphens/>
              <w:autoSpaceDE/>
              <w:autoSpaceDN/>
              <w:adjustRightInd/>
              <w:spacing w:line="216" w:lineRule="auto"/>
              <w:jc w:val="both"/>
              <w:rPr>
                <w:rFonts w:eastAsia="Arial"/>
                <w:bCs/>
                <w:position w:val="-1"/>
                <w:sz w:val="24"/>
                <w:szCs w:val="24"/>
                <w:lang w:eastAsia="zh-CN"/>
              </w:rPr>
            </w:pPr>
          </w:p>
          <w:p w14:paraId="178272A2" w14:textId="77777777" w:rsidR="00D52AA2" w:rsidRPr="00D52AA2" w:rsidRDefault="00D52AA2" w:rsidP="00D52AA2">
            <w:pPr>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14:paraId="02745DBD" w14:textId="77777777" w:rsidR="00D52AA2" w:rsidRPr="00D52AA2" w:rsidRDefault="00D52AA2" w:rsidP="00D52AA2">
            <w:pPr>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14:paraId="453CC791" w14:textId="77777777" w:rsidR="00D52AA2" w:rsidRPr="00D52AA2" w:rsidRDefault="00D52AA2" w:rsidP="00D52AA2">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14:paraId="47C0F073" w14:textId="77777777" w:rsidR="00D52AA2" w:rsidRPr="00D52AA2" w:rsidRDefault="00D52AA2" w:rsidP="00D52AA2">
            <w:pPr>
              <w:keepNext/>
              <w:keepLines/>
              <w:widowControl/>
              <w:shd w:val="clear" w:color="auto" w:fill="FFFFFF"/>
              <w:suppressAutoHyphens/>
              <w:autoSpaceDE/>
              <w:autoSpaceDN/>
              <w:adjustRightInd/>
              <w:spacing w:line="216" w:lineRule="auto"/>
              <w:ind w:left="34"/>
              <w:jc w:val="both"/>
              <w:rPr>
                <w:b/>
                <w:bCs/>
                <w:position w:val="-1"/>
                <w:sz w:val="24"/>
                <w:szCs w:val="24"/>
                <w:lang w:eastAsia="zh-CN"/>
              </w:rPr>
            </w:pPr>
            <w:r w:rsidRPr="00D52AA2">
              <w:rPr>
                <w:rFonts w:eastAsia="Arial"/>
                <w:bCs/>
                <w:position w:val="-1"/>
                <w:sz w:val="22"/>
                <w:szCs w:val="22"/>
                <w:lang w:eastAsia="zh-CN"/>
              </w:rPr>
              <w:t xml:space="preserve">_________________ </w:t>
            </w:r>
            <w:r w:rsidRPr="00D52AA2">
              <w:rPr>
                <w:rFonts w:eastAsia="Arial"/>
                <w:b/>
                <w:bCs/>
                <w:position w:val="-1"/>
                <w:sz w:val="22"/>
                <w:szCs w:val="22"/>
                <w:lang w:eastAsia="zh-CN"/>
              </w:rPr>
              <w:t>/</w:t>
            </w:r>
            <w:r w:rsidRPr="00D52AA2">
              <w:rPr>
                <w:rFonts w:eastAsia="Arial"/>
                <w:bCs/>
                <w:position w:val="-1"/>
                <w:sz w:val="22"/>
                <w:szCs w:val="22"/>
                <w:lang w:eastAsia="zh-CN"/>
              </w:rPr>
              <w:t>________________</w:t>
            </w:r>
          </w:p>
          <w:p w14:paraId="4FD55666" w14:textId="77777777" w:rsidR="00D52AA2" w:rsidRPr="00D52AA2" w:rsidRDefault="00D52AA2" w:rsidP="00D52AA2">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r w:rsidRPr="00D52AA2">
              <w:rPr>
                <w:rFonts w:eastAsia="Arial"/>
                <w:bCs/>
                <w:position w:val="-1"/>
                <w:sz w:val="22"/>
                <w:szCs w:val="22"/>
                <w:lang w:eastAsia="zh-CN"/>
              </w:rPr>
              <w:t>М.П.</w:t>
            </w:r>
          </w:p>
          <w:p w14:paraId="4660731A" w14:textId="77777777" w:rsidR="00D52AA2" w:rsidRPr="00D52AA2" w:rsidRDefault="00D52AA2" w:rsidP="00D52AA2">
            <w:pPr>
              <w:keepNext/>
              <w:keepLines/>
              <w:widowControl/>
              <w:shd w:val="clear" w:color="auto" w:fill="FFFFFF"/>
              <w:suppressAutoHyphens/>
              <w:autoSpaceDE/>
              <w:autoSpaceDN/>
              <w:adjustRightInd/>
              <w:spacing w:line="216" w:lineRule="auto"/>
              <w:ind w:firstLine="425"/>
              <w:jc w:val="both"/>
              <w:rPr>
                <w:rFonts w:eastAsia="Arial"/>
                <w:position w:val="-1"/>
                <w:sz w:val="24"/>
                <w:szCs w:val="24"/>
                <w:lang w:eastAsia="zh-CN"/>
              </w:rPr>
            </w:pPr>
          </w:p>
        </w:tc>
      </w:tr>
      <w:tr w:rsidR="00D52AA2" w:rsidRPr="00D52AA2" w14:paraId="2DCBFB52" w14:textId="77777777" w:rsidTr="00CF3961">
        <w:tblPrEx>
          <w:tblLook w:val="01E0" w:firstRow="1" w:lastRow="1" w:firstColumn="1" w:lastColumn="1" w:noHBand="0" w:noVBand="0"/>
        </w:tblPrEx>
        <w:tc>
          <w:tcPr>
            <w:tcW w:w="5104" w:type="dxa"/>
          </w:tcPr>
          <w:p w14:paraId="2FBB351B" w14:textId="77777777" w:rsidR="00D52AA2" w:rsidRPr="00D52AA2" w:rsidRDefault="00D52AA2" w:rsidP="00D52AA2">
            <w:pPr>
              <w:widowControl/>
              <w:autoSpaceDE/>
              <w:autoSpaceDN/>
              <w:adjustRightInd/>
              <w:rPr>
                <w:position w:val="-1"/>
              </w:rPr>
            </w:pPr>
          </w:p>
        </w:tc>
        <w:tc>
          <w:tcPr>
            <w:tcW w:w="10119" w:type="dxa"/>
            <w:gridSpan w:val="3"/>
          </w:tcPr>
          <w:p w14:paraId="3BF12958" w14:textId="77777777" w:rsidR="00D52AA2" w:rsidRPr="00D52AA2" w:rsidRDefault="00D52AA2" w:rsidP="00D52AA2">
            <w:pPr>
              <w:rPr>
                <w:position w:val="-1"/>
              </w:rPr>
            </w:pPr>
          </w:p>
        </w:tc>
      </w:tr>
    </w:tbl>
    <w:p w14:paraId="05755747" w14:textId="77777777" w:rsidR="00D52AA2" w:rsidRPr="00D52AA2" w:rsidRDefault="00D52AA2" w:rsidP="00D52AA2">
      <w:pPr>
        <w:widowControl/>
        <w:autoSpaceDE/>
        <w:autoSpaceDN/>
        <w:adjustRightInd/>
        <w:ind w:left="6096" w:right="-1"/>
        <w:jc w:val="right"/>
        <w:rPr>
          <w:position w:val="-1"/>
        </w:rPr>
      </w:pPr>
    </w:p>
    <w:p w14:paraId="01A1F425" w14:textId="77777777" w:rsidR="00D52AA2" w:rsidRPr="00D52AA2" w:rsidRDefault="00D52AA2" w:rsidP="00D52AA2">
      <w:pPr>
        <w:widowControl/>
        <w:autoSpaceDE/>
        <w:autoSpaceDN/>
        <w:adjustRightInd/>
        <w:ind w:left="6096" w:right="-1"/>
        <w:jc w:val="right"/>
        <w:rPr>
          <w:position w:val="-1"/>
        </w:rPr>
      </w:pPr>
    </w:p>
    <w:p w14:paraId="3D1FEF81" w14:textId="77777777" w:rsidR="00D52AA2" w:rsidRDefault="00D52AA2" w:rsidP="00D52AA2">
      <w:pPr>
        <w:widowControl/>
        <w:autoSpaceDE/>
        <w:autoSpaceDN/>
        <w:adjustRightInd/>
        <w:ind w:left="6096" w:right="-1"/>
        <w:jc w:val="right"/>
        <w:rPr>
          <w:position w:val="-1"/>
        </w:rPr>
      </w:pPr>
    </w:p>
    <w:p w14:paraId="249C8170" w14:textId="77777777" w:rsidR="00F0409E" w:rsidRDefault="00F0409E" w:rsidP="00D52AA2">
      <w:pPr>
        <w:widowControl/>
        <w:autoSpaceDE/>
        <w:autoSpaceDN/>
        <w:adjustRightInd/>
        <w:ind w:left="6096" w:right="-1"/>
        <w:jc w:val="right"/>
        <w:rPr>
          <w:position w:val="-1"/>
        </w:rPr>
      </w:pPr>
    </w:p>
    <w:p w14:paraId="605A9A64" w14:textId="77777777" w:rsidR="00F0409E" w:rsidRDefault="00F0409E" w:rsidP="00D52AA2">
      <w:pPr>
        <w:widowControl/>
        <w:autoSpaceDE/>
        <w:autoSpaceDN/>
        <w:adjustRightInd/>
        <w:ind w:left="6096" w:right="-1"/>
        <w:jc w:val="right"/>
        <w:rPr>
          <w:position w:val="-1"/>
        </w:rPr>
      </w:pPr>
    </w:p>
    <w:p w14:paraId="094CCE54" w14:textId="77777777" w:rsidR="00F0409E" w:rsidRDefault="00F0409E" w:rsidP="00D52AA2">
      <w:pPr>
        <w:widowControl/>
        <w:autoSpaceDE/>
        <w:autoSpaceDN/>
        <w:adjustRightInd/>
        <w:ind w:left="6096" w:right="-1"/>
        <w:jc w:val="right"/>
        <w:rPr>
          <w:position w:val="-1"/>
        </w:rPr>
      </w:pPr>
    </w:p>
    <w:p w14:paraId="672EE9DC" w14:textId="77777777" w:rsidR="00F0409E" w:rsidRDefault="00F0409E" w:rsidP="00D52AA2">
      <w:pPr>
        <w:widowControl/>
        <w:autoSpaceDE/>
        <w:autoSpaceDN/>
        <w:adjustRightInd/>
        <w:ind w:left="6096" w:right="-1"/>
        <w:jc w:val="right"/>
        <w:rPr>
          <w:position w:val="-1"/>
        </w:rPr>
      </w:pPr>
    </w:p>
    <w:p w14:paraId="451663DB" w14:textId="77777777" w:rsidR="00F0409E" w:rsidRDefault="00F0409E" w:rsidP="00D52AA2">
      <w:pPr>
        <w:widowControl/>
        <w:autoSpaceDE/>
        <w:autoSpaceDN/>
        <w:adjustRightInd/>
        <w:ind w:left="6096" w:right="-1"/>
        <w:jc w:val="right"/>
        <w:rPr>
          <w:position w:val="-1"/>
        </w:rPr>
      </w:pPr>
    </w:p>
    <w:p w14:paraId="65722CB5" w14:textId="77777777" w:rsidR="00F0409E" w:rsidRDefault="00F0409E" w:rsidP="00D52AA2">
      <w:pPr>
        <w:widowControl/>
        <w:autoSpaceDE/>
        <w:autoSpaceDN/>
        <w:adjustRightInd/>
        <w:ind w:left="6096" w:right="-1"/>
        <w:jc w:val="right"/>
        <w:rPr>
          <w:position w:val="-1"/>
        </w:rPr>
      </w:pPr>
    </w:p>
    <w:p w14:paraId="2EA2842A" w14:textId="77777777" w:rsidR="00F0409E" w:rsidRDefault="00F0409E" w:rsidP="00D52AA2">
      <w:pPr>
        <w:widowControl/>
        <w:autoSpaceDE/>
        <w:autoSpaceDN/>
        <w:adjustRightInd/>
        <w:ind w:left="6096" w:right="-1"/>
        <w:jc w:val="right"/>
        <w:rPr>
          <w:position w:val="-1"/>
        </w:rPr>
      </w:pPr>
    </w:p>
    <w:p w14:paraId="5D3A69A2" w14:textId="77777777" w:rsidR="00F0409E" w:rsidRDefault="00F0409E" w:rsidP="00D52AA2">
      <w:pPr>
        <w:widowControl/>
        <w:autoSpaceDE/>
        <w:autoSpaceDN/>
        <w:adjustRightInd/>
        <w:ind w:left="6096" w:right="-1"/>
        <w:jc w:val="right"/>
        <w:rPr>
          <w:position w:val="-1"/>
        </w:rPr>
      </w:pPr>
    </w:p>
    <w:p w14:paraId="24FBDB02" w14:textId="77777777" w:rsidR="00F0409E" w:rsidRDefault="00F0409E" w:rsidP="00D52AA2">
      <w:pPr>
        <w:widowControl/>
        <w:autoSpaceDE/>
        <w:autoSpaceDN/>
        <w:adjustRightInd/>
        <w:ind w:left="6096" w:right="-1"/>
        <w:jc w:val="right"/>
        <w:rPr>
          <w:position w:val="-1"/>
        </w:rPr>
      </w:pPr>
    </w:p>
    <w:p w14:paraId="3E74B5F5" w14:textId="77777777" w:rsidR="00F0409E" w:rsidRDefault="00F0409E" w:rsidP="00D52AA2">
      <w:pPr>
        <w:widowControl/>
        <w:autoSpaceDE/>
        <w:autoSpaceDN/>
        <w:adjustRightInd/>
        <w:ind w:left="6096" w:right="-1"/>
        <w:jc w:val="right"/>
        <w:rPr>
          <w:position w:val="-1"/>
        </w:rPr>
      </w:pPr>
    </w:p>
    <w:p w14:paraId="1433AFC4" w14:textId="77777777" w:rsidR="00F0409E" w:rsidRDefault="00F0409E" w:rsidP="00D52AA2">
      <w:pPr>
        <w:widowControl/>
        <w:autoSpaceDE/>
        <w:autoSpaceDN/>
        <w:adjustRightInd/>
        <w:ind w:left="6096" w:right="-1"/>
        <w:jc w:val="right"/>
        <w:rPr>
          <w:position w:val="-1"/>
        </w:rPr>
      </w:pPr>
    </w:p>
    <w:p w14:paraId="5083779F" w14:textId="77777777" w:rsidR="00F0409E" w:rsidRPr="00D52AA2" w:rsidRDefault="00F0409E" w:rsidP="00D52AA2">
      <w:pPr>
        <w:widowControl/>
        <w:autoSpaceDE/>
        <w:autoSpaceDN/>
        <w:adjustRightInd/>
        <w:ind w:left="6096" w:right="-1"/>
        <w:jc w:val="right"/>
        <w:rPr>
          <w:position w:val="-1"/>
        </w:rPr>
      </w:pPr>
    </w:p>
    <w:p w14:paraId="0D340D52" w14:textId="77777777" w:rsidR="00D52AA2" w:rsidRPr="00D52AA2" w:rsidRDefault="00D52AA2" w:rsidP="00D52AA2">
      <w:pPr>
        <w:widowControl/>
        <w:autoSpaceDE/>
        <w:autoSpaceDN/>
        <w:adjustRightInd/>
        <w:ind w:left="6096" w:right="-1"/>
        <w:jc w:val="right"/>
        <w:rPr>
          <w:position w:val="-1"/>
        </w:rPr>
      </w:pPr>
    </w:p>
    <w:p w14:paraId="20EFBF7C" w14:textId="77777777" w:rsidR="00D52AA2" w:rsidRPr="00D52AA2" w:rsidRDefault="00D52AA2" w:rsidP="00D52AA2">
      <w:pPr>
        <w:widowControl/>
        <w:autoSpaceDE/>
        <w:autoSpaceDN/>
        <w:adjustRightInd/>
        <w:ind w:left="6096" w:right="-1"/>
        <w:jc w:val="right"/>
        <w:rPr>
          <w:position w:val="-1"/>
        </w:rPr>
      </w:pPr>
      <w:r w:rsidRPr="00D52AA2">
        <w:rPr>
          <w:position w:val="-1"/>
        </w:rPr>
        <w:lastRenderedPageBreak/>
        <w:t xml:space="preserve">Приложение № 1 </w:t>
      </w:r>
    </w:p>
    <w:p w14:paraId="2891B078" w14:textId="77777777" w:rsidR="00D52AA2" w:rsidRPr="00D52AA2" w:rsidRDefault="00D52AA2" w:rsidP="00D52AA2">
      <w:pPr>
        <w:widowControl/>
        <w:autoSpaceDE/>
        <w:autoSpaceDN/>
        <w:adjustRightInd/>
        <w:ind w:left="6096" w:right="-1"/>
        <w:jc w:val="right"/>
        <w:rPr>
          <w:position w:val="-1"/>
        </w:rPr>
      </w:pPr>
      <w:r w:rsidRPr="00D52AA2">
        <w:rPr>
          <w:position w:val="-1"/>
        </w:rPr>
        <w:t xml:space="preserve">к Договору на поставку </w:t>
      </w:r>
    </w:p>
    <w:p w14:paraId="782BBCD0" w14:textId="77777777" w:rsidR="00D52AA2" w:rsidRPr="00D52AA2" w:rsidRDefault="00D52AA2" w:rsidP="00D52AA2">
      <w:pPr>
        <w:widowControl/>
        <w:autoSpaceDE/>
        <w:autoSpaceDN/>
        <w:adjustRightInd/>
        <w:ind w:left="6096" w:right="-1"/>
        <w:jc w:val="right"/>
        <w:rPr>
          <w:position w:val="-1"/>
        </w:rPr>
      </w:pPr>
      <w:r w:rsidRPr="00D52AA2">
        <w:rPr>
          <w:position w:val="-1"/>
        </w:rPr>
        <w:t xml:space="preserve">автозапчастей </w:t>
      </w:r>
    </w:p>
    <w:p w14:paraId="40F773DE" w14:textId="77777777" w:rsidR="00D52AA2" w:rsidRPr="00D52AA2" w:rsidRDefault="00D52AA2" w:rsidP="00D52AA2">
      <w:pPr>
        <w:widowControl/>
        <w:autoSpaceDE/>
        <w:autoSpaceDN/>
        <w:adjustRightInd/>
        <w:ind w:left="6096" w:right="-1"/>
        <w:jc w:val="right"/>
        <w:rPr>
          <w:position w:val="-1"/>
        </w:rPr>
      </w:pPr>
      <w:r w:rsidRPr="00D52AA2">
        <w:rPr>
          <w:position w:val="-1"/>
        </w:rPr>
        <w:t>для ремонта автомобилей</w:t>
      </w:r>
    </w:p>
    <w:p w14:paraId="7024F2AC" w14:textId="77777777" w:rsidR="00D52AA2" w:rsidRPr="00D52AA2" w:rsidRDefault="00D52AA2" w:rsidP="00D52AA2">
      <w:pPr>
        <w:widowControl/>
        <w:autoSpaceDE/>
        <w:autoSpaceDN/>
        <w:adjustRightInd/>
        <w:ind w:left="6096" w:right="-1"/>
        <w:jc w:val="right"/>
        <w:rPr>
          <w:position w:val="-1"/>
        </w:rPr>
      </w:pPr>
      <w:r w:rsidRPr="00D52AA2">
        <w:rPr>
          <w:position w:val="-1"/>
        </w:rPr>
        <w:t xml:space="preserve"> ГАЗ, ПАЗ, ВАЗ, УАЗ №______от__________2025 г.</w:t>
      </w:r>
    </w:p>
    <w:p w14:paraId="547EA752" w14:textId="77777777" w:rsidR="00D52AA2" w:rsidRPr="00D52AA2" w:rsidRDefault="00D52AA2" w:rsidP="00D52AA2">
      <w:pPr>
        <w:widowControl/>
        <w:autoSpaceDE/>
        <w:autoSpaceDN/>
        <w:adjustRightInd/>
        <w:ind w:left="1276" w:firstLine="8363"/>
        <w:jc w:val="both"/>
        <w:rPr>
          <w:position w:val="-1"/>
        </w:rPr>
      </w:pPr>
    </w:p>
    <w:p w14:paraId="19E5D1ED" w14:textId="77777777" w:rsidR="00D52AA2" w:rsidRPr="00D52AA2" w:rsidRDefault="00D52AA2" w:rsidP="00D52AA2">
      <w:pPr>
        <w:widowControl/>
        <w:autoSpaceDE/>
        <w:autoSpaceDN/>
        <w:adjustRightInd/>
        <w:ind w:left="7082"/>
        <w:jc w:val="both"/>
        <w:rPr>
          <w:position w:val="-1"/>
        </w:rPr>
      </w:pPr>
    </w:p>
    <w:p w14:paraId="20B34279" w14:textId="77777777" w:rsidR="00D52AA2" w:rsidRPr="00D52AA2" w:rsidRDefault="00D52AA2" w:rsidP="00D52AA2">
      <w:pPr>
        <w:widowControl/>
        <w:autoSpaceDE/>
        <w:autoSpaceDN/>
        <w:adjustRightInd/>
        <w:jc w:val="center"/>
        <w:rPr>
          <w:b/>
          <w:position w:val="-1"/>
        </w:rPr>
      </w:pPr>
    </w:p>
    <w:p w14:paraId="1809D97A" w14:textId="77777777" w:rsidR="00D52AA2" w:rsidRPr="00D52AA2" w:rsidRDefault="00D52AA2" w:rsidP="00D52AA2">
      <w:pPr>
        <w:widowControl/>
        <w:autoSpaceDE/>
        <w:autoSpaceDN/>
        <w:adjustRightInd/>
        <w:jc w:val="center"/>
        <w:rPr>
          <w:b/>
          <w:position w:val="-1"/>
        </w:rPr>
      </w:pPr>
      <w:r w:rsidRPr="00D52AA2">
        <w:rPr>
          <w:b/>
          <w:position w:val="-1"/>
        </w:rPr>
        <w:t xml:space="preserve">Спецификация </w:t>
      </w:r>
    </w:p>
    <w:p w14:paraId="4CE8D5AA" w14:textId="77777777" w:rsidR="00D52AA2" w:rsidRPr="00D52AA2" w:rsidRDefault="00D52AA2" w:rsidP="00D52AA2">
      <w:pPr>
        <w:widowControl/>
        <w:autoSpaceDE/>
        <w:autoSpaceDN/>
        <w:adjustRightInd/>
        <w:jc w:val="center"/>
        <w:rPr>
          <w:b/>
          <w:position w:val="-1"/>
        </w:rPr>
      </w:pPr>
    </w:p>
    <w:p w14:paraId="1B59CB61" w14:textId="77777777" w:rsidR="00D52AA2" w:rsidRPr="00D52AA2" w:rsidRDefault="00D52AA2" w:rsidP="00D52AA2">
      <w:pPr>
        <w:widowControl/>
        <w:numPr>
          <w:ilvl w:val="0"/>
          <w:numId w:val="28"/>
        </w:numPr>
        <w:autoSpaceDE/>
        <w:autoSpaceDN/>
        <w:adjustRightInd/>
        <w:spacing w:after="200" w:line="216" w:lineRule="auto"/>
        <w:contextualSpacing/>
        <w:jc w:val="both"/>
        <w:rPr>
          <w:position w:val="-1"/>
          <w:sz w:val="22"/>
          <w:szCs w:val="22"/>
        </w:rPr>
      </w:pPr>
      <w:r w:rsidRPr="00D52AA2">
        <w:rPr>
          <w:b/>
          <w:position w:val="-1"/>
          <w:sz w:val="22"/>
          <w:szCs w:val="22"/>
        </w:rPr>
        <w:t xml:space="preserve">Наименование объекта закупки: </w:t>
      </w:r>
      <w:r w:rsidRPr="00D52AA2">
        <w:rPr>
          <w:position w:val="-1"/>
          <w:sz w:val="22"/>
          <w:szCs w:val="22"/>
        </w:rPr>
        <w:t>Поставка автозапчастей для ремонта автомобилей ГАЗ, ПАЗ, ВАЗ, УАЗ</w:t>
      </w:r>
    </w:p>
    <w:p w14:paraId="5EDBFBF0" w14:textId="77777777" w:rsidR="00D52AA2" w:rsidRPr="00D52AA2" w:rsidRDefault="00D52AA2" w:rsidP="00D52AA2">
      <w:pPr>
        <w:autoSpaceDE/>
        <w:autoSpaceDN/>
        <w:adjustRightInd/>
        <w:spacing w:after="200" w:line="216" w:lineRule="auto"/>
        <w:ind w:left="644"/>
        <w:contextualSpacing/>
        <w:jc w:val="both"/>
        <w:rPr>
          <w:rFonts w:ascii="Calibri" w:hAnsi="Calibri"/>
          <w:b/>
          <w:position w:val="-1"/>
          <w:sz w:val="22"/>
          <w:szCs w:val="22"/>
        </w:rPr>
      </w:pPr>
    </w:p>
    <w:tbl>
      <w:tblPr>
        <w:tblW w:w="10247" w:type="dxa"/>
        <w:tblInd w:w="-10" w:type="dxa"/>
        <w:tblLayout w:type="fixed"/>
        <w:tblLook w:val="04A0" w:firstRow="1" w:lastRow="0" w:firstColumn="1" w:lastColumn="0" w:noHBand="0" w:noVBand="1"/>
      </w:tblPr>
      <w:tblGrid>
        <w:gridCol w:w="460"/>
        <w:gridCol w:w="603"/>
        <w:gridCol w:w="4005"/>
        <w:gridCol w:w="1134"/>
        <w:gridCol w:w="3829"/>
        <w:gridCol w:w="216"/>
      </w:tblGrid>
      <w:tr w:rsidR="00D52AA2" w:rsidRPr="00D52AA2" w14:paraId="55D4FFA4" w14:textId="77777777" w:rsidTr="00CF3961">
        <w:trPr>
          <w:trHeight w:val="198"/>
        </w:trPr>
        <w:tc>
          <w:tcPr>
            <w:tcW w:w="460" w:type="dxa"/>
            <w:tcBorders>
              <w:top w:val="nil"/>
              <w:left w:val="nil"/>
              <w:bottom w:val="nil"/>
              <w:right w:val="nil"/>
            </w:tcBorders>
            <w:shd w:val="clear" w:color="auto" w:fill="auto"/>
            <w:noWrap/>
            <w:vAlign w:val="bottom"/>
            <w:hideMark/>
          </w:tcPr>
          <w:p w14:paraId="385D0CC4" w14:textId="77777777" w:rsidR="00D52AA2" w:rsidRPr="00D52AA2" w:rsidRDefault="00D52AA2" w:rsidP="00D52AA2">
            <w:pPr>
              <w:widowControl/>
              <w:autoSpaceDE/>
              <w:autoSpaceDN/>
              <w:adjustRightInd/>
              <w:rPr>
                <w:position w:val="-1"/>
              </w:rPr>
            </w:pPr>
          </w:p>
        </w:tc>
        <w:tc>
          <w:tcPr>
            <w:tcW w:w="603" w:type="dxa"/>
            <w:tcBorders>
              <w:top w:val="nil"/>
              <w:left w:val="nil"/>
              <w:bottom w:val="nil"/>
              <w:right w:val="nil"/>
            </w:tcBorders>
          </w:tcPr>
          <w:p w14:paraId="64BF883A" w14:textId="77777777" w:rsidR="00D52AA2" w:rsidRPr="00D52AA2" w:rsidRDefault="00D52AA2" w:rsidP="00D52AA2">
            <w:pPr>
              <w:widowControl/>
              <w:autoSpaceDE/>
              <w:autoSpaceDN/>
              <w:adjustRightInd/>
              <w:jc w:val="center"/>
              <w:rPr>
                <w:color w:val="000000"/>
                <w:position w:val="-1"/>
                <w:sz w:val="32"/>
                <w:szCs w:val="32"/>
              </w:rPr>
            </w:pPr>
          </w:p>
        </w:tc>
        <w:tc>
          <w:tcPr>
            <w:tcW w:w="9184" w:type="dxa"/>
            <w:gridSpan w:val="4"/>
            <w:tcBorders>
              <w:top w:val="nil"/>
              <w:left w:val="nil"/>
              <w:bottom w:val="nil"/>
              <w:right w:val="nil"/>
            </w:tcBorders>
            <w:shd w:val="clear" w:color="auto" w:fill="auto"/>
            <w:noWrap/>
            <w:vAlign w:val="bottom"/>
          </w:tcPr>
          <w:tbl>
            <w:tblPr>
              <w:tblStyle w:val="52"/>
              <w:tblW w:w="0" w:type="auto"/>
              <w:tblLayout w:type="fixed"/>
              <w:tblLook w:val="04A0" w:firstRow="1" w:lastRow="0" w:firstColumn="1" w:lastColumn="0" w:noHBand="0" w:noVBand="1"/>
            </w:tblPr>
            <w:tblGrid>
              <w:gridCol w:w="1791"/>
              <w:gridCol w:w="1791"/>
              <w:gridCol w:w="1792"/>
              <w:gridCol w:w="1792"/>
              <w:gridCol w:w="1792"/>
            </w:tblGrid>
            <w:tr w:rsidR="00D52AA2" w:rsidRPr="00D52AA2" w14:paraId="61AD4A75" w14:textId="77777777" w:rsidTr="00CF3961">
              <w:tc>
                <w:tcPr>
                  <w:tcW w:w="1791" w:type="dxa"/>
                </w:tcPr>
                <w:p w14:paraId="22DA0EC9" w14:textId="77777777" w:rsidR="00D52AA2" w:rsidRPr="00D52AA2" w:rsidRDefault="00D52AA2" w:rsidP="00D52AA2">
                  <w:pPr>
                    <w:widowControl/>
                    <w:autoSpaceDE/>
                    <w:autoSpaceDN/>
                    <w:adjustRightInd/>
                    <w:jc w:val="center"/>
                    <w:rPr>
                      <w:color w:val="000000"/>
                      <w:spacing w:val="0"/>
                      <w:sz w:val="22"/>
                      <w:szCs w:val="22"/>
                    </w:rPr>
                  </w:pPr>
                  <w:r w:rsidRPr="00D52AA2">
                    <w:rPr>
                      <w:color w:val="000000"/>
                      <w:spacing w:val="0"/>
                      <w:sz w:val="22"/>
                      <w:szCs w:val="22"/>
                    </w:rPr>
                    <w:t>№ п/п</w:t>
                  </w:r>
                </w:p>
              </w:tc>
              <w:tc>
                <w:tcPr>
                  <w:tcW w:w="1791" w:type="dxa"/>
                </w:tcPr>
                <w:p w14:paraId="2275F636" w14:textId="77777777" w:rsidR="00D52AA2" w:rsidRPr="00D52AA2" w:rsidRDefault="00D52AA2" w:rsidP="00D52AA2">
                  <w:pPr>
                    <w:widowControl/>
                    <w:autoSpaceDE/>
                    <w:autoSpaceDN/>
                    <w:adjustRightInd/>
                    <w:jc w:val="center"/>
                    <w:rPr>
                      <w:color w:val="000000"/>
                      <w:spacing w:val="0"/>
                      <w:sz w:val="22"/>
                      <w:szCs w:val="22"/>
                    </w:rPr>
                  </w:pPr>
                  <w:r w:rsidRPr="00D52AA2">
                    <w:rPr>
                      <w:color w:val="000000"/>
                      <w:spacing w:val="0"/>
                      <w:sz w:val="22"/>
                      <w:szCs w:val="22"/>
                    </w:rPr>
                    <w:t>Наименование товара</w:t>
                  </w:r>
                </w:p>
              </w:tc>
              <w:tc>
                <w:tcPr>
                  <w:tcW w:w="1792" w:type="dxa"/>
                </w:tcPr>
                <w:p w14:paraId="22732A25" w14:textId="77777777" w:rsidR="00D52AA2" w:rsidRPr="00D52AA2" w:rsidRDefault="00D52AA2" w:rsidP="00D52AA2">
                  <w:pPr>
                    <w:widowControl/>
                    <w:autoSpaceDE/>
                    <w:autoSpaceDN/>
                    <w:adjustRightInd/>
                    <w:jc w:val="center"/>
                    <w:rPr>
                      <w:color w:val="000000"/>
                      <w:spacing w:val="0"/>
                      <w:sz w:val="22"/>
                      <w:szCs w:val="22"/>
                    </w:rPr>
                  </w:pPr>
                  <w:r w:rsidRPr="00D52AA2">
                    <w:rPr>
                      <w:color w:val="000000"/>
                      <w:spacing w:val="0"/>
                      <w:sz w:val="22"/>
                      <w:szCs w:val="22"/>
                    </w:rPr>
                    <w:t>Состав и характеристики товара (потребительские, качественные, технические)</w:t>
                  </w:r>
                </w:p>
                <w:p w14:paraId="37248D95" w14:textId="77777777" w:rsidR="00D52AA2" w:rsidRPr="00D52AA2" w:rsidRDefault="00D52AA2" w:rsidP="00D52AA2">
                  <w:pPr>
                    <w:widowControl/>
                    <w:autoSpaceDE/>
                    <w:autoSpaceDN/>
                    <w:adjustRightInd/>
                    <w:jc w:val="center"/>
                    <w:rPr>
                      <w:color w:val="000000"/>
                      <w:spacing w:val="0"/>
                      <w:sz w:val="22"/>
                      <w:szCs w:val="22"/>
                    </w:rPr>
                  </w:pPr>
                  <w:r w:rsidRPr="00D52AA2">
                    <w:rPr>
                      <w:color w:val="000000"/>
                      <w:spacing w:val="0"/>
                      <w:sz w:val="22"/>
                      <w:szCs w:val="22"/>
                    </w:rPr>
                    <w:t>Страна происхождения Товара.</w:t>
                  </w:r>
                </w:p>
              </w:tc>
              <w:tc>
                <w:tcPr>
                  <w:tcW w:w="1792" w:type="dxa"/>
                </w:tcPr>
                <w:p w14:paraId="10585331" w14:textId="77777777" w:rsidR="00D52AA2" w:rsidRPr="00D52AA2" w:rsidRDefault="00D52AA2" w:rsidP="00D52AA2">
                  <w:pPr>
                    <w:widowControl/>
                    <w:autoSpaceDE/>
                    <w:autoSpaceDN/>
                    <w:adjustRightInd/>
                    <w:jc w:val="center"/>
                    <w:rPr>
                      <w:color w:val="000000"/>
                      <w:spacing w:val="0"/>
                      <w:sz w:val="22"/>
                      <w:szCs w:val="22"/>
                    </w:rPr>
                  </w:pPr>
                  <w:r w:rsidRPr="00D52AA2">
                    <w:rPr>
                      <w:color w:val="000000"/>
                      <w:spacing w:val="0"/>
                      <w:sz w:val="22"/>
                      <w:szCs w:val="22"/>
                    </w:rPr>
                    <w:t>Кол-во, единица измерения</w:t>
                  </w:r>
                </w:p>
              </w:tc>
              <w:tc>
                <w:tcPr>
                  <w:tcW w:w="1792" w:type="dxa"/>
                </w:tcPr>
                <w:p w14:paraId="277C2BE9" w14:textId="77777777" w:rsidR="00D52AA2" w:rsidRPr="00D52AA2" w:rsidRDefault="00D52AA2" w:rsidP="00D52AA2">
                  <w:pPr>
                    <w:widowControl/>
                    <w:autoSpaceDE/>
                    <w:autoSpaceDN/>
                    <w:adjustRightInd/>
                    <w:jc w:val="center"/>
                    <w:rPr>
                      <w:color w:val="000000"/>
                      <w:spacing w:val="0"/>
                      <w:sz w:val="22"/>
                      <w:szCs w:val="22"/>
                    </w:rPr>
                  </w:pPr>
                  <w:r w:rsidRPr="00D52AA2">
                    <w:rPr>
                      <w:color w:val="000000"/>
                      <w:spacing w:val="0"/>
                      <w:sz w:val="22"/>
                      <w:szCs w:val="22"/>
                    </w:rPr>
                    <w:t>Цена за 1 ед., руб. (с НДС при наличии)</w:t>
                  </w:r>
                </w:p>
              </w:tc>
            </w:tr>
            <w:tr w:rsidR="00D52AA2" w:rsidRPr="00D52AA2" w14:paraId="00EFCBC5" w14:textId="77777777" w:rsidTr="00CF3961">
              <w:tc>
                <w:tcPr>
                  <w:tcW w:w="1791" w:type="dxa"/>
                </w:tcPr>
                <w:p w14:paraId="500E48EA" w14:textId="77777777" w:rsidR="00D52AA2" w:rsidRPr="00D52AA2" w:rsidRDefault="00D52AA2" w:rsidP="00D52AA2">
                  <w:pPr>
                    <w:widowControl/>
                    <w:autoSpaceDE/>
                    <w:autoSpaceDN/>
                    <w:adjustRightInd/>
                    <w:jc w:val="center"/>
                    <w:rPr>
                      <w:color w:val="000000"/>
                      <w:spacing w:val="0"/>
                      <w:sz w:val="22"/>
                      <w:szCs w:val="22"/>
                    </w:rPr>
                  </w:pPr>
                  <w:r w:rsidRPr="00D52AA2">
                    <w:rPr>
                      <w:color w:val="000000"/>
                      <w:spacing w:val="0"/>
                      <w:sz w:val="22"/>
                      <w:szCs w:val="22"/>
                    </w:rPr>
                    <w:t>1</w:t>
                  </w:r>
                </w:p>
              </w:tc>
              <w:tc>
                <w:tcPr>
                  <w:tcW w:w="1791" w:type="dxa"/>
                </w:tcPr>
                <w:p w14:paraId="4F100DC0" w14:textId="77777777" w:rsidR="00D52AA2" w:rsidRPr="00D52AA2" w:rsidRDefault="00D52AA2" w:rsidP="00D52AA2">
                  <w:pPr>
                    <w:widowControl/>
                    <w:autoSpaceDE/>
                    <w:autoSpaceDN/>
                    <w:adjustRightInd/>
                    <w:jc w:val="center"/>
                    <w:rPr>
                      <w:color w:val="000000"/>
                      <w:spacing w:val="0"/>
                      <w:sz w:val="22"/>
                      <w:szCs w:val="22"/>
                    </w:rPr>
                  </w:pPr>
                </w:p>
              </w:tc>
              <w:tc>
                <w:tcPr>
                  <w:tcW w:w="1792" w:type="dxa"/>
                </w:tcPr>
                <w:p w14:paraId="35EC694D" w14:textId="77777777" w:rsidR="00D52AA2" w:rsidRPr="00D52AA2" w:rsidRDefault="00D52AA2" w:rsidP="00D52AA2">
                  <w:pPr>
                    <w:widowControl/>
                    <w:autoSpaceDE/>
                    <w:autoSpaceDN/>
                    <w:adjustRightInd/>
                    <w:jc w:val="center"/>
                    <w:rPr>
                      <w:color w:val="000000"/>
                      <w:spacing w:val="0"/>
                      <w:sz w:val="22"/>
                      <w:szCs w:val="22"/>
                    </w:rPr>
                  </w:pPr>
                </w:p>
              </w:tc>
              <w:tc>
                <w:tcPr>
                  <w:tcW w:w="1792" w:type="dxa"/>
                </w:tcPr>
                <w:p w14:paraId="49906DB0" w14:textId="77777777" w:rsidR="00D52AA2" w:rsidRPr="00D52AA2" w:rsidRDefault="00D52AA2" w:rsidP="00D52AA2">
                  <w:pPr>
                    <w:widowControl/>
                    <w:autoSpaceDE/>
                    <w:autoSpaceDN/>
                    <w:adjustRightInd/>
                    <w:jc w:val="center"/>
                    <w:rPr>
                      <w:color w:val="000000"/>
                      <w:spacing w:val="0"/>
                      <w:sz w:val="22"/>
                      <w:szCs w:val="22"/>
                    </w:rPr>
                  </w:pPr>
                </w:p>
              </w:tc>
              <w:tc>
                <w:tcPr>
                  <w:tcW w:w="1792" w:type="dxa"/>
                </w:tcPr>
                <w:p w14:paraId="44CCD40D" w14:textId="77777777" w:rsidR="00D52AA2" w:rsidRPr="00D52AA2" w:rsidRDefault="00D52AA2" w:rsidP="00D52AA2">
                  <w:pPr>
                    <w:widowControl/>
                    <w:autoSpaceDE/>
                    <w:autoSpaceDN/>
                    <w:adjustRightInd/>
                    <w:jc w:val="center"/>
                    <w:rPr>
                      <w:color w:val="000000"/>
                      <w:spacing w:val="0"/>
                      <w:sz w:val="22"/>
                      <w:szCs w:val="22"/>
                    </w:rPr>
                  </w:pPr>
                </w:p>
              </w:tc>
            </w:tr>
            <w:tr w:rsidR="00D52AA2" w:rsidRPr="00D52AA2" w14:paraId="63B8A87E" w14:textId="77777777" w:rsidTr="00CF3961">
              <w:tc>
                <w:tcPr>
                  <w:tcW w:w="1791" w:type="dxa"/>
                </w:tcPr>
                <w:p w14:paraId="0A68FE44" w14:textId="77777777" w:rsidR="00D52AA2" w:rsidRPr="00D52AA2" w:rsidRDefault="00D52AA2" w:rsidP="00D52AA2">
                  <w:pPr>
                    <w:widowControl/>
                    <w:autoSpaceDE/>
                    <w:autoSpaceDN/>
                    <w:adjustRightInd/>
                    <w:jc w:val="center"/>
                    <w:rPr>
                      <w:color w:val="000000"/>
                      <w:spacing w:val="0"/>
                      <w:sz w:val="22"/>
                      <w:szCs w:val="22"/>
                    </w:rPr>
                  </w:pPr>
                  <w:r w:rsidRPr="00D52AA2">
                    <w:rPr>
                      <w:color w:val="000000"/>
                      <w:spacing w:val="0"/>
                      <w:sz w:val="22"/>
                      <w:szCs w:val="22"/>
                    </w:rPr>
                    <w:t>2</w:t>
                  </w:r>
                </w:p>
              </w:tc>
              <w:tc>
                <w:tcPr>
                  <w:tcW w:w="1791" w:type="dxa"/>
                </w:tcPr>
                <w:p w14:paraId="78EF24EF" w14:textId="77777777" w:rsidR="00D52AA2" w:rsidRPr="00D52AA2" w:rsidRDefault="00D52AA2" w:rsidP="00D52AA2">
                  <w:pPr>
                    <w:widowControl/>
                    <w:autoSpaceDE/>
                    <w:autoSpaceDN/>
                    <w:adjustRightInd/>
                    <w:jc w:val="center"/>
                    <w:rPr>
                      <w:color w:val="000000"/>
                      <w:spacing w:val="0"/>
                      <w:sz w:val="22"/>
                      <w:szCs w:val="22"/>
                    </w:rPr>
                  </w:pPr>
                </w:p>
              </w:tc>
              <w:tc>
                <w:tcPr>
                  <w:tcW w:w="1792" w:type="dxa"/>
                </w:tcPr>
                <w:p w14:paraId="0968CCF1" w14:textId="77777777" w:rsidR="00D52AA2" w:rsidRPr="00D52AA2" w:rsidRDefault="00D52AA2" w:rsidP="00D52AA2">
                  <w:pPr>
                    <w:widowControl/>
                    <w:autoSpaceDE/>
                    <w:autoSpaceDN/>
                    <w:adjustRightInd/>
                    <w:jc w:val="center"/>
                    <w:rPr>
                      <w:color w:val="000000"/>
                      <w:spacing w:val="0"/>
                      <w:sz w:val="22"/>
                      <w:szCs w:val="22"/>
                    </w:rPr>
                  </w:pPr>
                </w:p>
              </w:tc>
              <w:tc>
                <w:tcPr>
                  <w:tcW w:w="1792" w:type="dxa"/>
                </w:tcPr>
                <w:p w14:paraId="148AE8D5" w14:textId="77777777" w:rsidR="00D52AA2" w:rsidRPr="00D52AA2" w:rsidRDefault="00D52AA2" w:rsidP="00D52AA2">
                  <w:pPr>
                    <w:widowControl/>
                    <w:autoSpaceDE/>
                    <w:autoSpaceDN/>
                    <w:adjustRightInd/>
                    <w:jc w:val="center"/>
                    <w:rPr>
                      <w:color w:val="000000"/>
                      <w:spacing w:val="0"/>
                      <w:sz w:val="22"/>
                      <w:szCs w:val="22"/>
                    </w:rPr>
                  </w:pPr>
                </w:p>
              </w:tc>
              <w:tc>
                <w:tcPr>
                  <w:tcW w:w="1792" w:type="dxa"/>
                </w:tcPr>
                <w:p w14:paraId="3012FE75" w14:textId="77777777" w:rsidR="00D52AA2" w:rsidRPr="00D52AA2" w:rsidRDefault="00D52AA2" w:rsidP="00D52AA2">
                  <w:pPr>
                    <w:widowControl/>
                    <w:autoSpaceDE/>
                    <w:autoSpaceDN/>
                    <w:adjustRightInd/>
                    <w:jc w:val="center"/>
                    <w:rPr>
                      <w:color w:val="000000"/>
                      <w:spacing w:val="0"/>
                      <w:sz w:val="22"/>
                      <w:szCs w:val="22"/>
                    </w:rPr>
                  </w:pPr>
                </w:p>
              </w:tc>
            </w:tr>
            <w:tr w:rsidR="00D52AA2" w:rsidRPr="00D52AA2" w14:paraId="7D875904" w14:textId="77777777" w:rsidTr="00CF3961">
              <w:tc>
                <w:tcPr>
                  <w:tcW w:w="1791" w:type="dxa"/>
                </w:tcPr>
                <w:p w14:paraId="3E24C962" w14:textId="77777777" w:rsidR="00D52AA2" w:rsidRPr="00D52AA2" w:rsidRDefault="00D52AA2" w:rsidP="00D52AA2">
                  <w:pPr>
                    <w:widowControl/>
                    <w:autoSpaceDE/>
                    <w:autoSpaceDN/>
                    <w:adjustRightInd/>
                    <w:jc w:val="center"/>
                    <w:rPr>
                      <w:color w:val="000000"/>
                      <w:spacing w:val="0"/>
                      <w:sz w:val="32"/>
                      <w:szCs w:val="32"/>
                    </w:rPr>
                  </w:pPr>
                  <w:r w:rsidRPr="00D52AA2">
                    <w:rPr>
                      <w:color w:val="000000"/>
                      <w:spacing w:val="0"/>
                      <w:sz w:val="32"/>
                      <w:szCs w:val="32"/>
                    </w:rPr>
                    <w:t>…</w:t>
                  </w:r>
                </w:p>
              </w:tc>
              <w:tc>
                <w:tcPr>
                  <w:tcW w:w="1791" w:type="dxa"/>
                </w:tcPr>
                <w:p w14:paraId="244E85C0" w14:textId="77777777" w:rsidR="00D52AA2" w:rsidRPr="00D52AA2" w:rsidRDefault="00D52AA2" w:rsidP="00D52AA2">
                  <w:pPr>
                    <w:widowControl/>
                    <w:autoSpaceDE/>
                    <w:autoSpaceDN/>
                    <w:adjustRightInd/>
                    <w:jc w:val="center"/>
                    <w:rPr>
                      <w:color w:val="000000"/>
                      <w:spacing w:val="0"/>
                      <w:sz w:val="32"/>
                      <w:szCs w:val="32"/>
                    </w:rPr>
                  </w:pPr>
                </w:p>
              </w:tc>
              <w:tc>
                <w:tcPr>
                  <w:tcW w:w="1792" w:type="dxa"/>
                </w:tcPr>
                <w:p w14:paraId="736DE5B9" w14:textId="77777777" w:rsidR="00D52AA2" w:rsidRPr="00D52AA2" w:rsidRDefault="00D52AA2" w:rsidP="00D52AA2">
                  <w:pPr>
                    <w:widowControl/>
                    <w:autoSpaceDE/>
                    <w:autoSpaceDN/>
                    <w:adjustRightInd/>
                    <w:jc w:val="center"/>
                    <w:rPr>
                      <w:color w:val="000000"/>
                      <w:spacing w:val="0"/>
                      <w:sz w:val="32"/>
                      <w:szCs w:val="32"/>
                    </w:rPr>
                  </w:pPr>
                </w:p>
              </w:tc>
              <w:tc>
                <w:tcPr>
                  <w:tcW w:w="1792" w:type="dxa"/>
                </w:tcPr>
                <w:p w14:paraId="5A12D547" w14:textId="77777777" w:rsidR="00D52AA2" w:rsidRPr="00D52AA2" w:rsidRDefault="00D52AA2" w:rsidP="00D52AA2">
                  <w:pPr>
                    <w:widowControl/>
                    <w:autoSpaceDE/>
                    <w:autoSpaceDN/>
                    <w:adjustRightInd/>
                    <w:jc w:val="center"/>
                    <w:rPr>
                      <w:color w:val="000000"/>
                      <w:spacing w:val="0"/>
                      <w:sz w:val="32"/>
                      <w:szCs w:val="32"/>
                    </w:rPr>
                  </w:pPr>
                </w:p>
              </w:tc>
              <w:tc>
                <w:tcPr>
                  <w:tcW w:w="1792" w:type="dxa"/>
                </w:tcPr>
                <w:p w14:paraId="1F8CF45D" w14:textId="77777777" w:rsidR="00D52AA2" w:rsidRPr="00D52AA2" w:rsidRDefault="00D52AA2" w:rsidP="00D52AA2">
                  <w:pPr>
                    <w:widowControl/>
                    <w:autoSpaceDE/>
                    <w:autoSpaceDN/>
                    <w:adjustRightInd/>
                    <w:jc w:val="center"/>
                    <w:rPr>
                      <w:color w:val="000000"/>
                      <w:spacing w:val="0"/>
                      <w:sz w:val="32"/>
                      <w:szCs w:val="32"/>
                    </w:rPr>
                  </w:pPr>
                </w:p>
              </w:tc>
            </w:tr>
          </w:tbl>
          <w:p w14:paraId="4C6EE85C" w14:textId="77777777" w:rsidR="00D52AA2" w:rsidRPr="00D52AA2" w:rsidRDefault="00D52AA2" w:rsidP="00D52AA2">
            <w:pPr>
              <w:widowControl/>
              <w:autoSpaceDE/>
              <w:autoSpaceDN/>
              <w:adjustRightInd/>
              <w:jc w:val="center"/>
              <w:rPr>
                <w:color w:val="000000"/>
                <w:position w:val="-1"/>
                <w:sz w:val="32"/>
                <w:szCs w:val="32"/>
              </w:rPr>
            </w:pPr>
          </w:p>
        </w:tc>
      </w:tr>
      <w:tr w:rsidR="00D52AA2" w:rsidRPr="00D52AA2" w14:paraId="59726A92" w14:textId="77777777" w:rsidTr="00CF3961">
        <w:tblPrEx>
          <w:tblLook w:val="01E0" w:firstRow="1" w:lastRow="1" w:firstColumn="1" w:lastColumn="1" w:noHBand="0" w:noVBand="0"/>
        </w:tblPrEx>
        <w:trPr>
          <w:gridAfter w:val="1"/>
          <w:wAfter w:w="216" w:type="dxa"/>
          <w:trHeight w:val="522"/>
        </w:trPr>
        <w:tc>
          <w:tcPr>
            <w:tcW w:w="5068" w:type="dxa"/>
            <w:gridSpan w:val="3"/>
          </w:tcPr>
          <w:p w14:paraId="676017D5" w14:textId="77777777" w:rsidR="00D52AA2" w:rsidRPr="00D52AA2" w:rsidRDefault="00D52AA2" w:rsidP="00D52AA2">
            <w:pPr>
              <w:ind w:firstLine="709"/>
              <w:rPr>
                <w:b/>
                <w:bCs/>
                <w:position w:val="-1"/>
                <w:sz w:val="22"/>
                <w:szCs w:val="22"/>
                <w:lang w:eastAsia="en-US"/>
              </w:rPr>
            </w:pPr>
          </w:p>
          <w:p w14:paraId="6C7F3DBD" w14:textId="77777777" w:rsidR="00D52AA2" w:rsidRPr="00D52AA2" w:rsidRDefault="00D52AA2" w:rsidP="00D52AA2">
            <w:pPr>
              <w:ind w:firstLine="709"/>
              <w:jc w:val="center"/>
              <w:rPr>
                <w:b/>
                <w:bCs/>
                <w:position w:val="-1"/>
                <w:sz w:val="22"/>
                <w:szCs w:val="22"/>
                <w:lang w:eastAsia="en-US"/>
              </w:rPr>
            </w:pPr>
          </w:p>
          <w:p w14:paraId="6870630F" w14:textId="77777777" w:rsidR="00D52AA2" w:rsidRPr="00D52AA2" w:rsidRDefault="00D52AA2" w:rsidP="00D52AA2">
            <w:pPr>
              <w:ind w:firstLine="709"/>
              <w:rPr>
                <w:b/>
                <w:bCs/>
                <w:position w:val="-1"/>
                <w:sz w:val="22"/>
                <w:szCs w:val="22"/>
                <w:lang w:eastAsia="en-US"/>
              </w:rPr>
            </w:pPr>
            <w:r w:rsidRPr="00D52AA2">
              <w:rPr>
                <w:b/>
                <w:bCs/>
                <w:position w:val="-1"/>
                <w:sz w:val="22"/>
                <w:szCs w:val="22"/>
                <w:lang w:eastAsia="en-US"/>
              </w:rPr>
              <w:t>Заказчик:</w:t>
            </w:r>
          </w:p>
        </w:tc>
        <w:tc>
          <w:tcPr>
            <w:tcW w:w="1134" w:type="dxa"/>
          </w:tcPr>
          <w:p w14:paraId="3A9529C4" w14:textId="77777777" w:rsidR="00D52AA2" w:rsidRPr="00D52AA2" w:rsidRDefault="00D52AA2" w:rsidP="00D52AA2">
            <w:pPr>
              <w:widowControl/>
              <w:autoSpaceDE/>
              <w:autoSpaceDN/>
              <w:adjustRightInd/>
              <w:ind w:firstLine="709"/>
              <w:rPr>
                <w:b/>
                <w:bCs/>
                <w:position w:val="-1"/>
                <w:sz w:val="22"/>
                <w:szCs w:val="22"/>
                <w:lang w:eastAsia="en-US"/>
              </w:rPr>
            </w:pPr>
          </w:p>
        </w:tc>
        <w:tc>
          <w:tcPr>
            <w:tcW w:w="3829" w:type="dxa"/>
          </w:tcPr>
          <w:p w14:paraId="07700C96" w14:textId="77777777" w:rsidR="00D52AA2" w:rsidRPr="00D52AA2" w:rsidRDefault="00D52AA2" w:rsidP="00D52AA2">
            <w:pPr>
              <w:widowControl/>
              <w:autoSpaceDE/>
              <w:autoSpaceDN/>
              <w:adjustRightInd/>
              <w:ind w:firstLine="709"/>
              <w:rPr>
                <w:b/>
                <w:bCs/>
                <w:position w:val="-1"/>
                <w:sz w:val="22"/>
                <w:szCs w:val="22"/>
                <w:lang w:eastAsia="en-US"/>
              </w:rPr>
            </w:pPr>
          </w:p>
          <w:p w14:paraId="709F9BCC" w14:textId="77777777" w:rsidR="00D52AA2" w:rsidRPr="00D52AA2" w:rsidRDefault="00D52AA2" w:rsidP="00D52AA2">
            <w:pPr>
              <w:widowControl/>
              <w:autoSpaceDE/>
              <w:autoSpaceDN/>
              <w:adjustRightInd/>
              <w:ind w:firstLine="709"/>
              <w:jc w:val="center"/>
              <w:rPr>
                <w:b/>
                <w:bCs/>
                <w:position w:val="-1"/>
                <w:sz w:val="22"/>
                <w:szCs w:val="22"/>
              </w:rPr>
            </w:pPr>
          </w:p>
          <w:p w14:paraId="3628E1FD" w14:textId="77777777" w:rsidR="00D52AA2" w:rsidRPr="00D52AA2" w:rsidRDefault="00D52AA2" w:rsidP="00D52AA2">
            <w:pPr>
              <w:widowControl/>
              <w:autoSpaceDE/>
              <w:autoSpaceDN/>
              <w:adjustRightInd/>
              <w:ind w:firstLine="709"/>
              <w:rPr>
                <w:b/>
                <w:bCs/>
                <w:position w:val="-1"/>
                <w:sz w:val="22"/>
                <w:szCs w:val="22"/>
                <w:lang w:eastAsia="en-US"/>
              </w:rPr>
            </w:pPr>
            <w:r w:rsidRPr="00D52AA2">
              <w:rPr>
                <w:b/>
                <w:bCs/>
                <w:position w:val="-1"/>
                <w:sz w:val="22"/>
                <w:szCs w:val="22"/>
                <w:lang w:eastAsia="en-US"/>
              </w:rPr>
              <w:t>Поставщик:</w:t>
            </w:r>
          </w:p>
        </w:tc>
      </w:tr>
    </w:tbl>
    <w:p w14:paraId="156F3DB5" w14:textId="77777777" w:rsidR="00D52AA2" w:rsidRPr="00D52AA2" w:rsidRDefault="00D52AA2" w:rsidP="00D52AA2">
      <w:pPr>
        <w:autoSpaceDE/>
        <w:autoSpaceDN/>
        <w:adjustRightInd/>
        <w:spacing w:line="216" w:lineRule="auto"/>
        <w:ind w:left="851" w:firstLine="425"/>
        <w:jc w:val="center"/>
        <w:rPr>
          <w:b/>
          <w:color w:val="00000A"/>
          <w:spacing w:val="-49"/>
          <w:position w:val="-1"/>
          <w:sz w:val="22"/>
          <w:szCs w:val="22"/>
          <w:lang w:eastAsia="ar-SA"/>
        </w:rPr>
      </w:pPr>
    </w:p>
    <w:p w14:paraId="679EF3FC" w14:textId="77777777" w:rsidR="00D52AA2" w:rsidRPr="00D52AA2" w:rsidRDefault="00D52AA2" w:rsidP="00D52AA2">
      <w:pPr>
        <w:widowControl/>
        <w:autoSpaceDE/>
        <w:autoSpaceDN/>
        <w:adjustRightInd/>
        <w:spacing w:line="216" w:lineRule="auto"/>
        <w:ind w:left="459"/>
        <w:rPr>
          <w:b/>
          <w:bCs/>
          <w:spacing w:val="-49"/>
          <w:position w:val="-1"/>
          <w:sz w:val="22"/>
          <w:szCs w:val="22"/>
        </w:rPr>
      </w:pPr>
      <w:r w:rsidRPr="00D52AA2">
        <w:rPr>
          <w:color w:val="000000"/>
          <w:spacing w:val="-49"/>
          <w:position w:val="-1"/>
          <w:sz w:val="22"/>
          <w:szCs w:val="22"/>
        </w:rPr>
        <w:t xml:space="preserve">____________________ / ____________/                              </w:t>
      </w:r>
      <w:r w:rsidRPr="00D52AA2">
        <w:rPr>
          <w:color w:val="000000"/>
          <w:spacing w:val="-49"/>
          <w:position w:val="-1"/>
          <w:sz w:val="22"/>
          <w:szCs w:val="22"/>
        </w:rPr>
        <w:tab/>
      </w:r>
      <w:r w:rsidRPr="00D52AA2">
        <w:rPr>
          <w:color w:val="000000"/>
          <w:spacing w:val="-49"/>
          <w:position w:val="-1"/>
          <w:sz w:val="22"/>
          <w:szCs w:val="22"/>
        </w:rPr>
        <w:tab/>
      </w:r>
      <w:r w:rsidRPr="00D52AA2">
        <w:rPr>
          <w:color w:val="000000"/>
          <w:spacing w:val="-49"/>
          <w:position w:val="-1"/>
          <w:sz w:val="22"/>
          <w:szCs w:val="22"/>
        </w:rPr>
        <w:tab/>
      </w:r>
      <w:r w:rsidRPr="00D52AA2">
        <w:rPr>
          <w:color w:val="000000"/>
          <w:spacing w:val="-49"/>
          <w:position w:val="-1"/>
          <w:sz w:val="22"/>
          <w:szCs w:val="22"/>
        </w:rPr>
        <w:tab/>
      </w:r>
      <w:r w:rsidRPr="00D52AA2">
        <w:rPr>
          <w:color w:val="000000"/>
          <w:spacing w:val="-49"/>
          <w:position w:val="-1"/>
          <w:sz w:val="22"/>
          <w:szCs w:val="22"/>
        </w:rPr>
        <w:tab/>
      </w:r>
      <w:r w:rsidRPr="00D52AA2">
        <w:rPr>
          <w:color w:val="000000"/>
          <w:spacing w:val="-49"/>
          <w:position w:val="-1"/>
          <w:sz w:val="22"/>
          <w:szCs w:val="22"/>
        </w:rPr>
        <w:tab/>
        <w:t>_________________/_____________/</w:t>
      </w:r>
    </w:p>
    <w:p w14:paraId="58030355" w14:textId="77777777" w:rsidR="00D52AA2" w:rsidRPr="00D52AA2" w:rsidRDefault="00D52AA2" w:rsidP="00D52AA2">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r w:rsidRPr="00D52AA2">
        <w:rPr>
          <w:rFonts w:eastAsia="Arial"/>
          <w:bCs/>
          <w:sz w:val="22"/>
          <w:szCs w:val="22"/>
          <w:lang w:eastAsia="zh-CN"/>
        </w:rPr>
        <w:t>М.П.</w:t>
      </w:r>
      <w:r w:rsidRPr="00D52AA2">
        <w:rPr>
          <w:rFonts w:eastAsia="Arial"/>
          <w:bCs/>
          <w:sz w:val="22"/>
          <w:szCs w:val="22"/>
          <w:lang w:eastAsia="zh-CN"/>
        </w:rPr>
        <w:tab/>
      </w:r>
      <w:r w:rsidRPr="00D52AA2">
        <w:rPr>
          <w:rFonts w:eastAsia="Arial"/>
          <w:bCs/>
          <w:sz w:val="22"/>
          <w:szCs w:val="22"/>
          <w:lang w:eastAsia="zh-CN"/>
        </w:rPr>
        <w:tab/>
      </w:r>
      <w:r w:rsidRPr="00D52AA2">
        <w:rPr>
          <w:rFonts w:eastAsia="Arial"/>
          <w:bCs/>
          <w:sz w:val="22"/>
          <w:szCs w:val="22"/>
          <w:lang w:eastAsia="zh-CN"/>
        </w:rPr>
        <w:tab/>
      </w:r>
      <w:r w:rsidRPr="00D52AA2">
        <w:rPr>
          <w:rFonts w:eastAsia="Arial"/>
          <w:bCs/>
          <w:sz w:val="22"/>
          <w:szCs w:val="22"/>
          <w:lang w:eastAsia="zh-CN"/>
        </w:rPr>
        <w:tab/>
      </w:r>
      <w:r w:rsidRPr="00D52AA2">
        <w:rPr>
          <w:rFonts w:eastAsia="Arial"/>
          <w:bCs/>
          <w:sz w:val="22"/>
          <w:szCs w:val="22"/>
          <w:lang w:eastAsia="zh-CN"/>
        </w:rPr>
        <w:tab/>
      </w:r>
      <w:r w:rsidRPr="00D52AA2">
        <w:rPr>
          <w:rFonts w:eastAsia="Arial"/>
          <w:bCs/>
          <w:sz w:val="22"/>
          <w:szCs w:val="22"/>
          <w:lang w:eastAsia="zh-CN"/>
        </w:rPr>
        <w:tab/>
      </w:r>
      <w:r w:rsidRPr="00D52AA2">
        <w:rPr>
          <w:rFonts w:eastAsia="Arial"/>
          <w:bCs/>
          <w:sz w:val="22"/>
          <w:szCs w:val="22"/>
          <w:lang w:eastAsia="zh-CN"/>
        </w:rPr>
        <w:tab/>
      </w:r>
      <w:r w:rsidRPr="00D52AA2">
        <w:rPr>
          <w:rFonts w:eastAsia="Arial"/>
          <w:bCs/>
          <w:sz w:val="22"/>
          <w:szCs w:val="22"/>
          <w:lang w:eastAsia="zh-CN"/>
        </w:rPr>
        <w:tab/>
      </w:r>
      <w:r w:rsidRPr="00D52AA2">
        <w:rPr>
          <w:rFonts w:eastAsia="Arial"/>
          <w:bCs/>
          <w:sz w:val="22"/>
          <w:szCs w:val="22"/>
          <w:lang w:eastAsia="zh-CN"/>
        </w:rPr>
        <w:tab/>
        <w:t>М.П.</w:t>
      </w:r>
    </w:p>
    <w:p w14:paraId="06A3A63B" w14:textId="77777777" w:rsidR="00D52AA2" w:rsidRPr="00D52AA2" w:rsidRDefault="00D52AA2" w:rsidP="00D52AA2">
      <w:pPr>
        <w:widowControl/>
        <w:autoSpaceDE/>
        <w:autoSpaceDN/>
        <w:adjustRightInd/>
        <w:jc w:val="center"/>
        <w:rPr>
          <w:b/>
          <w:position w:val="-1"/>
        </w:rPr>
      </w:pPr>
    </w:p>
    <w:p w14:paraId="46C573DC" w14:textId="77777777" w:rsidR="00D52AA2" w:rsidRDefault="00D52AA2" w:rsidP="00D337C9">
      <w:pPr>
        <w:widowControl/>
        <w:autoSpaceDE/>
        <w:autoSpaceDN/>
        <w:adjustRightInd/>
        <w:jc w:val="center"/>
        <w:rPr>
          <w:b/>
          <w:sz w:val="24"/>
          <w:szCs w:val="24"/>
          <w:lang w:eastAsia="en-US" w:bidi="en-US"/>
        </w:rPr>
      </w:pPr>
    </w:p>
    <w:p w14:paraId="69AC9A90" w14:textId="77777777" w:rsidR="00D52AA2" w:rsidRDefault="00D52AA2" w:rsidP="00D337C9">
      <w:pPr>
        <w:widowControl/>
        <w:autoSpaceDE/>
        <w:autoSpaceDN/>
        <w:adjustRightInd/>
        <w:jc w:val="center"/>
        <w:rPr>
          <w:b/>
          <w:sz w:val="24"/>
          <w:szCs w:val="24"/>
          <w:lang w:eastAsia="en-US" w:bidi="en-US"/>
        </w:rPr>
      </w:pPr>
    </w:p>
    <w:p w14:paraId="64B149B1" w14:textId="77777777" w:rsidR="00D52AA2" w:rsidRDefault="00D52AA2" w:rsidP="00D337C9">
      <w:pPr>
        <w:widowControl/>
        <w:autoSpaceDE/>
        <w:autoSpaceDN/>
        <w:adjustRightInd/>
        <w:jc w:val="center"/>
        <w:rPr>
          <w:b/>
          <w:sz w:val="24"/>
          <w:szCs w:val="24"/>
          <w:lang w:eastAsia="en-US" w:bidi="en-US"/>
        </w:rPr>
      </w:pPr>
    </w:p>
    <w:p w14:paraId="3DC7F8EF" w14:textId="77777777" w:rsidR="00D52AA2" w:rsidRDefault="00D52AA2" w:rsidP="00D337C9">
      <w:pPr>
        <w:widowControl/>
        <w:autoSpaceDE/>
        <w:autoSpaceDN/>
        <w:adjustRightInd/>
        <w:jc w:val="center"/>
        <w:rPr>
          <w:b/>
          <w:sz w:val="24"/>
          <w:szCs w:val="24"/>
          <w:lang w:eastAsia="en-US" w:bidi="en-US"/>
        </w:rPr>
      </w:pPr>
    </w:p>
    <w:p w14:paraId="61BF4D17" w14:textId="77777777" w:rsidR="00D52AA2" w:rsidRDefault="00D52AA2" w:rsidP="00D337C9">
      <w:pPr>
        <w:widowControl/>
        <w:autoSpaceDE/>
        <w:autoSpaceDN/>
        <w:adjustRightInd/>
        <w:jc w:val="center"/>
        <w:rPr>
          <w:b/>
          <w:sz w:val="24"/>
          <w:szCs w:val="24"/>
          <w:lang w:eastAsia="en-US" w:bidi="en-US"/>
        </w:rPr>
      </w:pPr>
    </w:p>
    <w:p w14:paraId="4AEC8E79" w14:textId="77777777" w:rsidR="00D52AA2" w:rsidRDefault="00D52AA2" w:rsidP="00D337C9">
      <w:pPr>
        <w:widowControl/>
        <w:autoSpaceDE/>
        <w:autoSpaceDN/>
        <w:adjustRightInd/>
        <w:jc w:val="center"/>
        <w:rPr>
          <w:b/>
          <w:sz w:val="24"/>
          <w:szCs w:val="24"/>
          <w:lang w:eastAsia="en-US" w:bidi="en-US"/>
        </w:rPr>
      </w:pPr>
    </w:p>
    <w:p w14:paraId="77B9395F" w14:textId="77777777" w:rsidR="00D52AA2" w:rsidRDefault="00D52AA2" w:rsidP="00D337C9">
      <w:pPr>
        <w:widowControl/>
        <w:autoSpaceDE/>
        <w:autoSpaceDN/>
        <w:adjustRightInd/>
        <w:jc w:val="center"/>
        <w:rPr>
          <w:b/>
          <w:sz w:val="24"/>
          <w:szCs w:val="24"/>
          <w:lang w:eastAsia="en-US" w:bidi="en-US"/>
        </w:rPr>
      </w:pPr>
    </w:p>
    <w:p w14:paraId="41CEB563" w14:textId="77777777" w:rsidR="00D52AA2" w:rsidRDefault="00D52AA2" w:rsidP="00D337C9">
      <w:pPr>
        <w:widowControl/>
        <w:autoSpaceDE/>
        <w:autoSpaceDN/>
        <w:adjustRightInd/>
        <w:jc w:val="center"/>
        <w:rPr>
          <w:b/>
          <w:sz w:val="24"/>
          <w:szCs w:val="24"/>
          <w:lang w:eastAsia="en-US" w:bidi="en-US"/>
        </w:rPr>
      </w:pPr>
    </w:p>
    <w:p w14:paraId="633833F6" w14:textId="77777777" w:rsidR="00D52AA2" w:rsidRDefault="00D52AA2" w:rsidP="00D337C9">
      <w:pPr>
        <w:widowControl/>
        <w:autoSpaceDE/>
        <w:autoSpaceDN/>
        <w:adjustRightInd/>
        <w:jc w:val="center"/>
        <w:rPr>
          <w:b/>
          <w:sz w:val="24"/>
          <w:szCs w:val="24"/>
          <w:lang w:eastAsia="en-US" w:bidi="en-US"/>
        </w:rPr>
      </w:pPr>
    </w:p>
    <w:p w14:paraId="5259C34B" w14:textId="77777777" w:rsidR="00D52AA2" w:rsidRDefault="00D52AA2" w:rsidP="00D337C9">
      <w:pPr>
        <w:widowControl/>
        <w:autoSpaceDE/>
        <w:autoSpaceDN/>
        <w:adjustRightInd/>
        <w:jc w:val="center"/>
        <w:rPr>
          <w:b/>
          <w:sz w:val="24"/>
          <w:szCs w:val="24"/>
          <w:lang w:eastAsia="en-US" w:bidi="en-US"/>
        </w:rPr>
      </w:pPr>
    </w:p>
    <w:p w14:paraId="6F1EE582" w14:textId="77777777" w:rsidR="00D52AA2" w:rsidRDefault="00D52AA2" w:rsidP="00D337C9">
      <w:pPr>
        <w:widowControl/>
        <w:autoSpaceDE/>
        <w:autoSpaceDN/>
        <w:adjustRightInd/>
        <w:jc w:val="center"/>
        <w:rPr>
          <w:b/>
          <w:sz w:val="24"/>
          <w:szCs w:val="24"/>
          <w:lang w:eastAsia="en-US" w:bidi="en-US"/>
        </w:rPr>
      </w:pPr>
    </w:p>
    <w:p w14:paraId="306AD620" w14:textId="77777777" w:rsidR="00D52AA2" w:rsidRDefault="00D52AA2" w:rsidP="00D337C9">
      <w:pPr>
        <w:widowControl/>
        <w:autoSpaceDE/>
        <w:autoSpaceDN/>
        <w:adjustRightInd/>
        <w:jc w:val="center"/>
        <w:rPr>
          <w:b/>
          <w:sz w:val="24"/>
          <w:szCs w:val="24"/>
          <w:lang w:eastAsia="en-US" w:bidi="en-US"/>
        </w:rPr>
      </w:pPr>
    </w:p>
    <w:p w14:paraId="19EBE02D" w14:textId="77777777" w:rsidR="00D52AA2" w:rsidRDefault="00D52AA2" w:rsidP="00D337C9">
      <w:pPr>
        <w:widowControl/>
        <w:autoSpaceDE/>
        <w:autoSpaceDN/>
        <w:adjustRightInd/>
        <w:jc w:val="center"/>
        <w:rPr>
          <w:b/>
          <w:sz w:val="24"/>
          <w:szCs w:val="24"/>
          <w:lang w:eastAsia="en-US" w:bidi="en-US"/>
        </w:rPr>
      </w:pPr>
    </w:p>
    <w:p w14:paraId="75331F30" w14:textId="77777777" w:rsidR="00D52AA2" w:rsidRDefault="00D52AA2" w:rsidP="00D337C9">
      <w:pPr>
        <w:widowControl/>
        <w:autoSpaceDE/>
        <w:autoSpaceDN/>
        <w:adjustRightInd/>
        <w:jc w:val="center"/>
        <w:rPr>
          <w:b/>
          <w:sz w:val="24"/>
          <w:szCs w:val="24"/>
          <w:lang w:eastAsia="en-US" w:bidi="en-US"/>
        </w:rPr>
      </w:pPr>
    </w:p>
    <w:p w14:paraId="548B2C1D" w14:textId="77777777" w:rsidR="00D52AA2" w:rsidRDefault="00D52AA2" w:rsidP="00D337C9">
      <w:pPr>
        <w:widowControl/>
        <w:autoSpaceDE/>
        <w:autoSpaceDN/>
        <w:adjustRightInd/>
        <w:jc w:val="center"/>
        <w:rPr>
          <w:b/>
          <w:sz w:val="24"/>
          <w:szCs w:val="24"/>
          <w:lang w:eastAsia="en-US" w:bidi="en-US"/>
        </w:rPr>
      </w:pPr>
    </w:p>
    <w:p w14:paraId="7605E253" w14:textId="77777777" w:rsidR="00D52AA2" w:rsidRDefault="00D52AA2" w:rsidP="00D337C9">
      <w:pPr>
        <w:widowControl/>
        <w:autoSpaceDE/>
        <w:autoSpaceDN/>
        <w:adjustRightInd/>
        <w:jc w:val="center"/>
        <w:rPr>
          <w:b/>
          <w:sz w:val="24"/>
          <w:szCs w:val="24"/>
          <w:lang w:eastAsia="en-US" w:bidi="en-US"/>
        </w:rPr>
      </w:pPr>
    </w:p>
    <w:p w14:paraId="5809727B" w14:textId="77777777" w:rsidR="00D52AA2" w:rsidRDefault="00D52AA2" w:rsidP="00D337C9">
      <w:pPr>
        <w:widowControl/>
        <w:autoSpaceDE/>
        <w:autoSpaceDN/>
        <w:adjustRightInd/>
        <w:jc w:val="center"/>
        <w:rPr>
          <w:b/>
          <w:sz w:val="24"/>
          <w:szCs w:val="24"/>
          <w:lang w:eastAsia="en-US" w:bidi="en-US"/>
        </w:rPr>
      </w:pPr>
    </w:p>
    <w:p w14:paraId="41AB65E0" w14:textId="77777777" w:rsidR="00D52AA2" w:rsidRDefault="00D52AA2" w:rsidP="00D337C9">
      <w:pPr>
        <w:widowControl/>
        <w:autoSpaceDE/>
        <w:autoSpaceDN/>
        <w:adjustRightInd/>
        <w:jc w:val="center"/>
        <w:rPr>
          <w:b/>
          <w:sz w:val="24"/>
          <w:szCs w:val="24"/>
          <w:lang w:eastAsia="en-US" w:bidi="en-US"/>
        </w:rPr>
      </w:pPr>
    </w:p>
    <w:p w14:paraId="6722F515" w14:textId="77777777" w:rsidR="00757824" w:rsidRDefault="00757824" w:rsidP="00D337C9">
      <w:pPr>
        <w:widowControl/>
        <w:autoSpaceDE/>
        <w:autoSpaceDN/>
        <w:adjustRightInd/>
        <w:jc w:val="center"/>
        <w:rPr>
          <w:b/>
          <w:sz w:val="24"/>
          <w:szCs w:val="24"/>
          <w:lang w:eastAsia="en-US" w:bidi="en-US"/>
        </w:rPr>
      </w:pPr>
    </w:p>
    <w:p w14:paraId="0B56AFCA" w14:textId="08972933" w:rsidR="00163E31" w:rsidRPr="00163E31" w:rsidRDefault="00163E31" w:rsidP="00163E31">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17A282F2" w14:textId="77777777" w:rsidR="00163E31" w:rsidRPr="00163E31" w:rsidRDefault="00163E31" w:rsidP="00163E31">
      <w:pPr>
        <w:widowControl/>
        <w:autoSpaceDE/>
        <w:autoSpaceDN/>
        <w:adjustRightInd/>
        <w:jc w:val="center"/>
        <w:rPr>
          <w:b/>
          <w:position w:val="-1"/>
        </w:rPr>
      </w:pPr>
    </w:p>
    <w:p w14:paraId="69405208" w14:textId="77777777" w:rsidR="00757824" w:rsidRDefault="00757824" w:rsidP="00D337C9">
      <w:pPr>
        <w:widowControl/>
        <w:autoSpaceDE/>
        <w:autoSpaceDN/>
        <w:adjustRightInd/>
        <w:jc w:val="center"/>
        <w:rPr>
          <w:b/>
          <w:sz w:val="24"/>
          <w:szCs w:val="24"/>
          <w:lang w:eastAsia="en-US" w:bidi="en-US"/>
        </w:rPr>
      </w:pPr>
    </w:p>
    <w:p w14:paraId="579F7ACF" w14:textId="77777777" w:rsidR="00757824" w:rsidRDefault="00757824" w:rsidP="00D337C9">
      <w:pPr>
        <w:widowControl/>
        <w:autoSpaceDE/>
        <w:autoSpaceDN/>
        <w:adjustRightInd/>
        <w:jc w:val="center"/>
        <w:rPr>
          <w:b/>
          <w:sz w:val="24"/>
          <w:szCs w:val="24"/>
          <w:lang w:eastAsia="en-US" w:bidi="en-US"/>
        </w:rPr>
      </w:pPr>
    </w:p>
    <w:tbl>
      <w:tblPr>
        <w:tblW w:w="10456" w:type="dxa"/>
        <w:tblLook w:val="01E0" w:firstRow="1" w:lastRow="1" w:firstColumn="1" w:lastColumn="1" w:noHBand="0" w:noVBand="0"/>
      </w:tblPr>
      <w:tblGrid>
        <w:gridCol w:w="5070"/>
        <w:gridCol w:w="5386"/>
      </w:tblGrid>
      <w:tr w:rsidR="00673162" w:rsidRPr="00673162" w14:paraId="3412EA50" w14:textId="77777777" w:rsidTr="00673162">
        <w:trPr>
          <w:trHeight w:val="72"/>
        </w:trPr>
        <w:tc>
          <w:tcPr>
            <w:tcW w:w="5070" w:type="dxa"/>
          </w:tcPr>
          <w:p w14:paraId="54B603BC" w14:textId="77777777" w:rsidR="00673162" w:rsidRPr="00673162" w:rsidRDefault="00673162" w:rsidP="00673162">
            <w:pPr>
              <w:ind w:firstLine="709"/>
              <w:jc w:val="center"/>
              <w:rPr>
                <w:b/>
                <w:bCs/>
                <w:lang w:eastAsia="en-US"/>
              </w:rPr>
            </w:pPr>
          </w:p>
        </w:tc>
        <w:tc>
          <w:tcPr>
            <w:tcW w:w="5386" w:type="dxa"/>
          </w:tcPr>
          <w:p w14:paraId="65BA3868" w14:textId="77777777" w:rsidR="00673162" w:rsidRPr="00673162" w:rsidRDefault="00673162" w:rsidP="00673162">
            <w:pPr>
              <w:widowControl/>
              <w:autoSpaceDE/>
              <w:autoSpaceDN/>
              <w:adjustRightInd/>
              <w:ind w:firstLine="709"/>
              <w:jc w:val="center"/>
              <w:rPr>
                <w:b/>
                <w:bCs/>
                <w:lang w:eastAsia="en-US"/>
              </w:rPr>
            </w:pPr>
          </w:p>
        </w:tc>
      </w:tr>
    </w:tbl>
    <w:p w14:paraId="54B3D48E" w14:textId="77777777" w:rsidR="00673162" w:rsidRPr="00673162" w:rsidRDefault="00673162" w:rsidP="00673162">
      <w:pPr>
        <w:widowControl/>
        <w:autoSpaceDE/>
        <w:autoSpaceDN/>
        <w:adjustRightInd/>
        <w:ind w:left="1276" w:firstLine="8363"/>
        <w:jc w:val="both"/>
        <w:rPr>
          <w:b/>
        </w:rPr>
      </w:pPr>
    </w:p>
    <w:p w14:paraId="11EE2F18" w14:textId="77777777" w:rsidR="00673162" w:rsidRDefault="00673162" w:rsidP="00673162">
      <w:pPr>
        <w:widowControl/>
        <w:autoSpaceDE/>
        <w:autoSpaceDN/>
        <w:adjustRightInd/>
        <w:rPr>
          <w:color w:val="FF0000"/>
          <w:sz w:val="24"/>
          <w:szCs w:val="24"/>
        </w:rPr>
      </w:pPr>
    </w:p>
    <w:p w14:paraId="51F756A5" w14:textId="77777777" w:rsidR="00163E31" w:rsidRDefault="00163E31" w:rsidP="00673162">
      <w:pPr>
        <w:widowControl/>
        <w:autoSpaceDE/>
        <w:autoSpaceDN/>
        <w:adjustRightInd/>
        <w:rPr>
          <w:color w:val="FF0000"/>
          <w:sz w:val="24"/>
          <w:szCs w:val="24"/>
        </w:rPr>
      </w:pPr>
    </w:p>
    <w:p w14:paraId="2E78931E" w14:textId="77777777" w:rsidR="00163E31" w:rsidRDefault="00163E31" w:rsidP="00673162">
      <w:pPr>
        <w:widowControl/>
        <w:autoSpaceDE/>
        <w:autoSpaceDN/>
        <w:adjustRightInd/>
        <w:rPr>
          <w:color w:val="FF0000"/>
          <w:sz w:val="24"/>
          <w:szCs w:val="24"/>
        </w:rPr>
      </w:pPr>
    </w:p>
    <w:p w14:paraId="31344D48" w14:textId="77777777" w:rsidR="00163E31" w:rsidRDefault="00163E31" w:rsidP="00673162">
      <w:pPr>
        <w:widowControl/>
        <w:autoSpaceDE/>
        <w:autoSpaceDN/>
        <w:adjustRightInd/>
        <w:rPr>
          <w:color w:val="FF0000"/>
          <w:sz w:val="24"/>
          <w:szCs w:val="24"/>
        </w:rPr>
      </w:pPr>
    </w:p>
    <w:p w14:paraId="79916795" w14:textId="77777777" w:rsidR="00673162" w:rsidRPr="00673162" w:rsidRDefault="00673162" w:rsidP="00673162">
      <w:pPr>
        <w:widowControl/>
        <w:autoSpaceDE/>
        <w:autoSpaceDN/>
        <w:adjustRightInd/>
        <w:jc w:val="center"/>
        <w:rPr>
          <w:color w:val="FF0000"/>
        </w:rPr>
      </w:pPr>
    </w:p>
    <w:p w14:paraId="5A3FC45A" w14:textId="77777777" w:rsidR="00A4138B" w:rsidRPr="007B45CA" w:rsidRDefault="00A4138B" w:rsidP="000573EF">
      <w:pPr>
        <w:widowControl/>
        <w:autoSpaceDE/>
        <w:autoSpaceDN/>
        <w:adjustRightInd/>
        <w:jc w:val="right"/>
        <w:rPr>
          <w:sz w:val="22"/>
          <w:szCs w:val="22"/>
        </w:rPr>
      </w:pPr>
      <w:r w:rsidRPr="002B6E48">
        <w:rPr>
          <w:sz w:val="24"/>
          <w:szCs w:val="24"/>
        </w:rPr>
        <w:t>Форма 1</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7B45CA">
        <w:rPr>
          <w:sz w:val="22"/>
          <w:szCs w:val="22"/>
        </w:rPr>
        <w:t>Приложение №</w:t>
      </w:r>
      <w:r w:rsidR="00D028B2" w:rsidRPr="007B45CA">
        <w:rPr>
          <w:sz w:val="22"/>
          <w:szCs w:val="22"/>
        </w:rPr>
        <w:t>5</w:t>
      </w:r>
    </w:p>
    <w:p w14:paraId="5B5C8909" w14:textId="77777777" w:rsidR="008C0092" w:rsidRPr="00FC533A" w:rsidRDefault="008C0092" w:rsidP="000573EF">
      <w:pPr>
        <w:keepNext/>
        <w:keepLines/>
        <w:autoSpaceDE/>
        <w:autoSpaceDN/>
        <w:adjustRightInd/>
        <w:jc w:val="right"/>
        <w:rPr>
          <w:sz w:val="22"/>
          <w:szCs w:val="22"/>
        </w:rPr>
      </w:pPr>
      <w:r w:rsidRPr="00FC533A">
        <w:rPr>
          <w:sz w:val="22"/>
          <w:szCs w:val="22"/>
        </w:rPr>
        <w:t>к извещению о проведении</w:t>
      </w:r>
    </w:p>
    <w:p w14:paraId="0801FE08" w14:textId="77777777" w:rsidR="008C0092" w:rsidRDefault="008C0092" w:rsidP="000573EF">
      <w:pPr>
        <w:jc w:val="right"/>
        <w:rPr>
          <w:sz w:val="22"/>
          <w:szCs w:val="22"/>
        </w:rPr>
      </w:pPr>
      <w:r w:rsidRPr="00FC533A">
        <w:rPr>
          <w:sz w:val="22"/>
          <w:szCs w:val="22"/>
        </w:rPr>
        <w:t>запроса котировок в электронной форме</w:t>
      </w:r>
      <w:r w:rsidRPr="002F6322">
        <w:rPr>
          <w:sz w:val="22"/>
          <w:szCs w:val="22"/>
        </w:rPr>
        <w:t>,</w:t>
      </w:r>
    </w:p>
    <w:p w14:paraId="4F7B31A0" w14:textId="77777777" w:rsidR="008C0092" w:rsidRDefault="008C0092" w:rsidP="000573EF">
      <w:pPr>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14:paraId="442BB438" w14:textId="77777777" w:rsidR="00A4138B" w:rsidRPr="00A4138B" w:rsidRDefault="008C0092" w:rsidP="000573EF">
      <w:pPr>
        <w:keepNext/>
        <w:widowControl/>
        <w:autoSpaceDE/>
        <w:autoSpaceDN/>
        <w:adjustRightInd/>
        <w:jc w:val="right"/>
        <w:rPr>
          <w:sz w:val="24"/>
          <w:szCs w:val="24"/>
        </w:rPr>
      </w:pPr>
      <w:r w:rsidRPr="002F6322">
        <w:rPr>
          <w:sz w:val="22"/>
          <w:szCs w:val="22"/>
        </w:rPr>
        <w:t xml:space="preserve"> субъекты малого и среднего предпринимательства</w:t>
      </w:r>
    </w:p>
    <w:p w14:paraId="5BADB42A" w14:textId="77777777" w:rsidR="00A4138B" w:rsidRPr="00A4138B" w:rsidRDefault="00A4138B" w:rsidP="00156C65">
      <w:pPr>
        <w:widowControl/>
        <w:tabs>
          <w:tab w:val="left" w:pos="7065"/>
        </w:tabs>
        <w:autoSpaceDE/>
        <w:autoSpaceDN/>
        <w:adjustRightInd/>
        <w:rPr>
          <w:i/>
        </w:rPr>
      </w:pPr>
      <w:r w:rsidRPr="00A4138B">
        <w:rPr>
          <w:sz w:val="24"/>
          <w:szCs w:val="24"/>
        </w:rPr>
        <w:tab/>
      </w:r>
    </w:p>
    <w:p w14:paraId="31E597B6" w14:textId="77777777" w:rsidR="00472F54" w:rsidRDefault="00472F54" w:rsidP="002B6E48">
      <w:pPr>
        <w:ind w:firstLine="709"/>
        <w:jc w:val="both"/>
        <w:rPr>
          <w:b/>
          <w:sz w:val="24"/>
          <w:szCs w:val="24"/>
        </w:rPr>
      </w:pPr>
    </w:p>
    <w:p w14:paraId="5A547065" w14:textId="77777777" w:rsidR="00601EE4" w:rsidRPr="002B6E48" w:rsidRDefault="00601EE4" w:rsidP="002B6E48">
      <w:pPr>
        <w:ind w:firstLine="709"/>
        <w:jc w:val="both"/>
        <w:rPr>
          <w:b/>
          <w:sz w:val="24"/>
          <w:szCs w:val="24"/>
        </w:rPr>
      </w:pPr>
    </w:p>
    <w:p w14:paraId="4FF9DC89" w14:textId="77777777" w:rsidR="00146CB1" w:rsidRDefault="00146CB1" w:rsidP="006F0442">
      <w:pPr>
        <w:jc w:val="center"/>
        <w:rPr>
          <w:b/>
          <w:sz w:val="24"/>
          <w:szCs w:val="24"/>
        </w:rPr>
      </w:pPr>
      <w:r w:rsidRPr="002B6E48">
        <w:rPr>
          <w:b/>
          <w:sz w:val="24"/>
          <w:szCs w:val="24"/>
        </w:rPr>
        <w:t>ФОРМЫ ДЛЯ ЗАПОЛНЕНИЯ УЧАСТНИКАМИ ЗАКУПКИ</w:t>
      </w:r>
    </w:p>
    <w:p w14:paraId="3F8E4F2F" w14:textId="77777777" w:rsidR="00E5020B" w:rsidRDefault="00E5020B" w:rsidP="002B6E48">
      <w:pPr>
        <w:ind w:firstLine="709"/>
        <w:jc w:val="center"/>
        <w:rPr>
          <w:b/>
          <w:sz w:val="24"/>
          <w:szCs w:val="24"/>
        </w:rPr>
      </w:pPr>
    </w:p>
    <w:p w14:paraId="6DB2BA75" w14:textId="77777777" w:rsidR="00601EE4" w:rsidRDefault="00601EE4" w:rsidP="002B6E48">
      <w:pPr>
        <w:ind w:firstLine="709"/>
        <w:jc w:val="center"/>
        <w:rPr>
          <w:b/>
          <w:sz w:val="24"/>
          <w:szCs w:val="24"/>
        </w:rPr>
      </w:pPr>
    </w:p>
    <w:p w14:paraId="54E5083A" w14:textId="77777777" w:rsidR="00601EE4" w:rsidRDefault="00601EE4" w:rsidP="002B6E48">
      <w:pPr>
        <w:ind w:firstLine="709"/>
        <w:jc w:val="center"/>
        <w:rPr>
          <w:b/>
          <w:sz w:val="24"/>
          <w:szCs w:val="24"/>
        </w:rPr>
      </w:pPr>
    </w:p>
    <w:p w14:paraId="518088A1" w14:textId="77777777" w:rsidR="00E5020B" w:rsidRPr="00E5020B" w:rsidRDefault="00E5020B" w:rsidP="00E5020B">
      <w:pPr>
        <w:widowControl/>
        <w:autoSpaceDE/>
        <w:autoSpaceDN/>
        <w:adjustRightInd/>
        <w:spacing w:after="182"/>
        <w:jc w:val="center"/>
        <w:rPr>
          <w:color w:val="222222"/>
          <w:sz w:val="22"/>
          <w:szCs w:val="22"/>
        </w:rPr>
      </w:pPr>
      <w:r>
        <w:rPr>
          <w:b/>
          <w:bCs/>
          <w:color w:val="222222"/>
          <w:sz w:val="22"/>
          <w:szCs w:val="22"/>
        </w:rPr>
        <w:t>ПРЕДЛОЖЕНИЕ УЧАСТНИКА ЗАПРОСА</w:t>
      </w:r>
      <w:r w:rsidRPr="00E5020B">
        <w:rPr>
          <w:b/>
          <w:bCs/>
          <w:color w:val="222222"/>
          <w:sz w:val="22"/>
          <w:szCs w:val="22"/>
        </w:rPr>
        <w:t xml:space="preserve"> КОТИРОВОК</w:t>
      </w:r>
    </w:p>
    <w:p w14:paraId="4B065810" w14:textId="77777777" w:rsidR="00E5020B" w:rsidRPr="00E5020B" w:rsidRDefault="00E5020B" w:rsidP="00E5020B">
      <w:pPr>
        <w:widowControl/>
        <w:autoSpaceDE/>
        <w:autoSpaceDN/>
        <w:adjustRightInd/>
        <w:jc w:val="center"/>
        <w:rPr>
          <w:sz w:val="22"/>
          <w:szCs w:val="22"/>
        </w:rPr>
      </w:pPr>
      <w:r w:rsidRPr="00E5020B">
        <w:rPr>
          <w:b/>
          <w:bCs/>
          <w:sz w:val="22"/>
          <w:szCs w:val="22"/>
        </w:rPr>
        <w:t>В ЭЛЕКТРОННОЙ ФОРМЕ</w:t>
      </w:r>
    </w:p>
    <w:p w14:paraId="4D6D33E8" w14:textId="77777777" w:rsidR="00E5020B" w:rsidRPr="00E5020B" w:rsidRDefault="00E5020B" w:rsidP="00E5020B">
      <w:pPr>
        <w:widowControl/>
        <w:autoSpaceDE/>
        <w:autoSpaceDN/>
        <w:adjustRightInd/>
        <w:spacing w:after="182"/>
        <w:jc w:val="center"/>
        <w:rPr>
          <w:color w:val="222222"/>
          <w:sz w:val="22"/>
          <w:szCs w:val="22"/>
        </w:rPr>
      </w:pPr>
      <w:r w:rsidRPr="00E5020B">
        <w:rPr>
          <w:color w:val="222222"/>
          <w:sz w:val="22"/>
          <w:szCs w:val="22"/>
        </w:rPr>
        <w:t> </w:t>
      </w:r>
    </w:p>
    <w:p w14:paraId="40999D2A" w14:textId="77777777" w:rsidR="00E71285" w:rsidRPr="00E71285" w:rsidRDefault="00E71285" w:rsidP="00E71285">
      <w:pPr>
        <w:spacing w:after="182"/>
        <w:jc w:val="center"/>
        <w:rPr>
          <w:b/>
          <w:bCs/>
          <w:sz w:val="22"/>
          <w:szCs w:val="22"/>
        </w:rPr>
      </w:pPr>
      <w:r w:rsidRPr="00E71285">
        <w:rPr>
          <w:b/>
          <w:bCs/>
          <w:sz w:val="22"/>
          <w:szCs w:val="22"/>
        </w:rPr>
        <w:t>Информация об участнике закупки:</w:t>
      </w:r>
    </w:p>
    <w:tbl>
      <w:tblPr>
        <w:tblStyle w:val="a5"/>
        <w:tblW w:w="0" w:type="auto"/>
        <w:tblLook w:val="04A0" w:firstRow="1" w:lastRow="0" w:firstColumn="1" w:lastColumn="0" w:noHBand="0" w:noVBand="1"/>
      </w:tblPr>
      <w:tblGrid>
        <w:gridCol w:w="5027"/>
        <w:gridCol w:w="5027"/>
      </w:tblGrid>
      <w:tr w:rsidR="00E71285" w14:paraId="30F65D62" w14:textId="77777777" w:rsidTr="00B152C5">
        <w:tc>
          <w:tcPr>
            <w:tcW w:w="5028" w:type="dxa"/>
            <w:vAlign w:val="center"/>
          </w:tcPr>
          <w:p w14:paraId="602F324B" w14:textId="77777777" w:rsidR="00E71285" w:rsidRDefault="00E71285" w:rsidP="00B152C5">
            <w:pPr>
              <w:spacing w:after="182"/>
              <w:rPr>
                <w:b/>
                <w:bCs/>
              </w:rPr>
            </w:pPr>
            <w:r w:rsidRPr="00EF4CD6">
              <w:t xml:space="preserve">Наименование </w:t>
            </w:r>
            <w:r w:rsidRPr="00757A6E">
              <w:rPr>
                <w:i/>
                <w:iCs/>
              </w:rPr>
              <w:t>(для юридического лица)</w:t>
            </w:r>
          </w:p>
        </w:tc>
        <w:tc>
          <w:tcPr>
            <w:tcW w:w="5028" w:type="dxa"/>
            <w:vAlign w:val="center"/>
          </w:tcPr>
          <w:p w14:paraId="0DA93F84" w14:textId="77777777" w:rsidR="00E71285" w:rsidRDefault="00E71285" w:rsidP="00B152C5">
            <w:pPr>
              <w:spacing w:after="182"/>
              <w:jc w:val="center"/>
              <w:rPr>
                <w:b/>
                <w:bCs/>
              </w:rPr>
            </w:pPr>
          </w:p>
        </w:tc>
      </w:tr>
      <w:tr w:rsidR="00E71285" w14:paraId="1340A0FD" w14:textId="77777777" w:rsidTr="00B152C5">
        <w:tc>
          <w:tcPr>
            <w:tcW w:w="5028" w:type="dxa"/>
            <w:vAlign w:val="center"/>
          </w:tcPr>
          <w:p w14:paraId="76693571" w14:textId="77777777" w:rsidR="00E71285" w:rsidRDefault="00E71285" w:rsidP="00B152C5">
            <w:pPr>
              <w:spacing w:after="182"/>
              <w:rPr>
                <w:b/>
                <w:bCs/>
              </w:rPr>
            </w:pPr>
            <w:r w:rsidRPr="00EF4CD6">
              <w:t xml:space="preserve">Фирменное наименование </w:t>
            </w:r>
            <w:r w:rsidRPr="00757A6E">
              <w:rPr>
                <w:i/>
                <w:iCs/>
              </w:rPr>
              <w:t>(для юридического лица, указывается при наличии)</w:t>
            </w:r>
          </w:p>
        </w:tc>
        <w:tc>
          <w:tcPr>
            <w:tcW w:w="5028" w:type="dxa"/>
          </w:tcPr>
          <w:p w14:paraId="3D341CC6" w14:textId="77777777" w:rsidR="00E71285" w:rsidRDefault="00E71285" w:rsidP="00B152C5">
            <w:pPr>
              <w:spacing w:after="182"/>
              <w:jc w:val="center"/>
              <w:rPr>
                <w:b/>
                <w:bCs/>
              </w:rPr>
            </w:pPr>
          </w:p>
        </w:tc>
      </w:tr>
      <w:tr w:rsidR="00E71285" w14:paraId="1FEB6F08" w14:textId="77777777" w:rsidTr="00B152C5">
        <w:tc>
          <w:tcPr>
            <w:tcW w:w="5028" w:type="dxa"/>
            <w:vAlign w:val="center"/>
          </w:tcPr>
          <w:p w14:paraId="316CC135" w14:textId="77777777" w:rsidR="00E71285" w:rsidRDefault="00E71285" w:rsidP="00B152C5">
            <w:pPr>
              <w:spacing w:after="182"/>
              <w:rPr>
                <w:b/>
                <w:bCs/>
              </w:rPr>
            </w:pPr>
            <w:r w:rsidRPr="00EF4CD6">
              <w:t>Адрес в пределах места нахождения</w:t>
            </w:r>
            <w:r>
              <w:t xml:space="preserve"> юридического лица</w:t>
            </w:r>
            <w:r w:rsidRPr="00EF4CD6">
              <w:t xml:space="preserve"> </w:t>
            </w:r>
            <w:r w:rsidRPr="00757A6E">
              <w:rPr>
                <w:i/>
                <w:iCs/>
              </w:rPr>
              <w:t>(для юридического лица)</w:t>
            </w:r>
          </w:p>
        </w:tc>
        <w:tc>
          <w:tcPr>
            <w:tcW w:w="5028" w:type="dxa"/>
          </w:tcPr>
          <w:p w14:paraId="343CEA0B" w14:textId="77777777" w:rsidR="00E71285" w:rsidRDefault="00E71285" w:rsidP="00B152C5">
            <w:pPr>
              <w:spacing w:after="182"/>
              <w:jc w:val="center"/>
              <w:rPr>
                <w:b/>
                <w:bCs/>
              </w:rPr>
            </w:pPr>
          </w:p>
        </w:tc>
      </w:tr>
      <w:tr w:rsidR="00E71285" w14:paraId="42C551E3" w14:textId="77777777" w:rsidTr="00B152C5">
        <w:tc>
          <w:tcPr>
            <w:tcW w:w="5028" w:type="dxa"/>
            <w:vAlign w:val="center"/>
          </w:tcPr>
          <w:p w14:paraId="260F40E0" w14:textId="77777777" w:rsidR="00E71285" w:rsidRDefault="00E71285" w:rsidP="00B152C5">
            <w:pPr>
              <w:spacing w:after="182"/>
              <w:rPr>
                <w:b/>
                <w:bCs/>
              </w:rPr>
            </w:pPr>
            <w:r w:rsidRPr="00EF4CD6">
              <w:t xml:space="preserve">Фамилия, имя, отчество </w:t>
            </w:r>
            <w:r w:rsidRPr="00757A6E">
              <w:rPr>
                <w:i/>
                <w:iCs/>
              </w:rPr>
              <w:t>(при наличии) (для физического лица, если участником закупки является индивидуальный предприниматель)</w:t>
            </w:r>
          </w:p>
        </w:tc>
        <w:tc>
          <w:tcPr>
            <w:tcW w:w="5028" w:type="dxa"/>
          </w:tcPr>
          <w:p w14:paraId="3238A958" w14:textId="77777777" w:rsidR="00E71285" w:rsidRDefault="00E71285" w:rsidP="00B152C5">
            <w:pPr>
              <w:spacing w:after="182"/>
              <w:jc w:val="center"/>
              <w:rPr>
                <w:b/>
                <w:bCs/>
              </w:rPr>
            </w:pPr>
          </w:p>
        </w:tc>
      </w:tr>
      <w:tr w:rsidR="00E71285" w14:paraId="72262F5F" w14:textId="77777777" w:rsidTr="00B152C5">
        <w:tc>
          <w:tcPr>
            <w:tcW w:w="5028" w:type="dxa"/>
            <w:vAlign w:val="center"/>
          </w:tcPr>
          <w:p w14:paraId="26E33ECB" w14:textId="77777777" w:rsidR="00E71285" w:rsidRDefault="00E71285" w:rsidP="00B152C5">
            <w:pPr>
              <w:spacing w:after="182"/>
              <w:rPr>
                <w:b/>
                <w:bCs/>
              </w:rPr>
            </w:pPr>
            <w:r w:rsidRPr="00EF4CD6">
              <w:t xml:space="preserve">Паспортные данные </w:t>
            </w:r>
            <w:r w:rsidRPr="00757A6E">
              <w:rPr>
                <w:i/>
                <w:iCs/>
              </w:rPr>
              <w:t>(для физического лица, если участником закупки является индивидуальный предприниматель)</w:t>
            </w:r>
          </w:p>
        </w:tc>
        <w:tc>
          <w:tcPr>
            <w:tcW w:w="5028" w:type="dxa"/>
          </w:tcPr>
          <w:p w14:paraId="76ECB69A" w14:textId="77777777" w:rsidR="00E71285" w:rsidRDefault="00E71285" w:rsidP="00B152C5">
            <w:pPr>
              <w:spacing w:after="182"/>
              <w:jc w:val="center"/>
              <w:rPr>
                <w:b/>
                <w:bCs/>
              </w:rPr>
            </w:pPr>
          </w:p>
        </w:tc>
      </w:tr>
      <w:tr w:rsidR="00E71285" w14:paraId="67F4027D" w14:textId="77777777" w:rsidTr="00B152C5">
        <w:tc>
          <w:tcPr>
            <w:tcW w:w="5028" w:type="dxa"/>
            <w:vAlign w:val="center"/>
          </w:tcPr>
          <w:p w14:paraId="3DF45269" w14:textId="77777777" w:rsidR="00E71285" w:rsidRDefault="00E71285" w:rsidP="00B152C5">
            <w:pPr>
              <w:spacing w:after="182"/>
              <w:rPr>
                <w:b/>
                <w:bCs/>
              </w:rPr>
            </w:pPr>
            <w:r w:rsidRPr="00EF4CD6">
              <w:t xml:space="preserve">Адрес места жительства физического лица, зарегистрированного в качестве индивидуального </w:t>
            </w:r>
            <w:r w:rsidRPr="00757A6E">
              <w:rPr>
                <w:i/>
                <w:iCs/>
              </w:rPr>
              <w:t>предпринимательства (для физического лица, если участником закупки является индивидуальный предприниматель)</w:t>
            </w:r>
          </w:p>
        </w:tc>
        <w:tc>
          <w:tcPr>
            <w:tcW w:w="5028" w:type="dxa"/>
          </w:tcPr>
          <w:p w14:paraId="610A6C92" w14:textId="77777777" w:rsidR="00E71285" w:rsidRDefault="00E71285" w:rsidP="00B152C5">
            <w:pPr>
              <w:spacing w:after="182"/>
              <w:jc w:val="center"/>
              <w:rPr>
                <w:b/>
                <w:bCs/>
              </w:rPr>
            </w:pPr>
          </w:p>
        </w:tc>
      </w:tr>
      <w:tr w:rsidR="00E71285" w14:paraId="7D78656C" w14:textId="77777777" w:rsidTr="00B152C5">
        <w:tc>
          <w:tcPr>
            <w:tcW w:w="5028" w:type="dxa"/>
            <w:vAlign w:val="center"/>
          </w:tcPr>
          <w:p w14:paraId="1710735E" w14:textId="77777777" w:rsidR="00E71285" w:rsidRDefault="00E71285" w:rsidP="00B152C5">
            <w:pPr>
              <w:spacing w:after="182"/>
              <w:rPr>
                <w:b/>
                <w:bCs/>
              </w:rPr>
            </w:pPr>
            <w:r w:rsidRPr="00EF4CD6">
              <w:t xml:space="preserve">Идентификационный номер налогоплательщика – участника закупки </w:t>
            </w:r>
            <w:r w:rsidRPr="00757A6E">
              <w:rPr>
                <w:i/>
                <w:iCs/>
              </w:rPr>
              <w:t>(в случае если участником закупки является иностранное лицо, указывается аналог идентификационного номера налогоплательщика такого участника закупки в соответствии с законодательством соответствующего иностранного государства)</w:t>
            </w:r>
          </w:p>
        </w:tc>
        <w:tc>
          <w:tcPr>
            <w:tcW w:w="5028" w:type="dxa"/>
          </w:tcPr>
          <w:p w14:paraId="6D269D96" w14:textId="77777777" w:rsidR="00E71285" w:rsidRDefault="00E71285" w:rsidP="00B152C5">
            <w:pPr>
              <w:spacing w:after="182"/>
              <w:jc w:val="center"/>
              <w:rPr>
                <w:b/>
                <w:bCs/>
              </w:rPr>
            </w:pPr>
          </w:p>
        </w:tc>
      </w:tr>
      <w:tr w:rsidR="00E71285" w14:paraId="0DFB95EC" w14:textId="77777777" w:rsidTr="00B152C5">
        <w:tc>
          <w:tcPr>
            <w:tcW w:w="5028" w:type="dxa"/>
            <w:vAlign w:val="center"/>
          </w:tcPr>
          <w:p w14:paraId="0ED7C9A9" w14:textId="77777777" w:rsidR="00E71285" w:rsidRDefault="00E71285" w:rsidP="00B152C5">
            <w:pPr>
              <w:spacing w:after="182"/>
              <w:rPr>
                <w:b/>
                <w:bCs/>
              </w:rPr>
            </w:pPr>
            <w:r w:rsidRPr="00EF4CD6">
              <w:t xml:space="preserve">Идентификационный номер налогоплательщика </w:t>
            </w:r>
            <w:r w:rsidRPr="00757A6E">
              <w:rPr>
                <w:i/>
                <w:iCs/>
              </w:rPr>
              <w:t>(при наличии)</w:t>
            </w:r>
            <w:r w:rsidRPr="00EF4CD6">
              <w:t xml:space="preserve"> учредителей, членов коллегиального исполнительного органа, лица, исполняющего функции единоличного исполнительного органа участника закупки </w:t>
            </w:r>
            <w:r w:rsidRPr="00757A6E">
              <w:rPr>
                <w:i/>
                <w:iCs/>
              </w:rPr>
              <w:t>(в случае если участником закупки является иностранное лицо, указывается аналог идентификационного номера налогоплательщика таких лиц в соответствии с законодательством соответствующего иностранного государства) (для юридического лица)</w:t>
            </w:r>
          </w:p>
        </w:tc>
        <w:tc>
          <w:tcPr>
            <w:tcW w:w="5028" w:type="dxa"/>
          </w:tcPr>
          <w:p w14:paraId="076021C1" w14:textId="77777777" w:rsidR="00E71285" w:rsidRDefault="00E71285" w:rsidP="00B152C5">
            <w:pPr>
              <w:spacing w:after="182"/>
              <w:jc w:val="center"/>
              <w:rPr>
                <w:b/>
                <w:bCs/>
              </w:rPr>
            </w:pPr>
          </w:p>
        </w:tc>
      </w:tr>
    </w:tbl>
    <w:p w14:paraId="07B34A0B" w14:textId="77777777" w:rsidR="00E71285" w:rsidRDefault="00E71285" w:rsidP="00E71285">
      <w:pPr>
        <w:spacing w:after="182"/>
        <w:rPr>
          <w:b/>
          <w:bCs/>
        </w:rPr>
      </w:pPr>
    </w:p>
    <w:p w14:paraId="2D5A6081" w14:textId="6FB3C54C" w:rsidR="00E71285" w:rsidRPr="00E71285" w:rsidRDefault="00E71285" w:rsidP="00E71285">
      <w:pPr>
        <w:spacing w:after="182"/>
        <w:rPr>
          <w:color w:val="222222"/>
          <w:sz w:val="22"/>
          <w:szCs w:val="22"/>
        </w:rPr>
      </w:pPr>
      <w:r w:rsidRPr="00EF4CD6">
        <w:tab/>
      </w:r>
      <w:r w:rsidRPr="00E71285">
        <w:rPr>
          <w:color w:val="222222"/>
          <w:sz w:val="22"/>
          <w:szCs w:val="22"/>
        </w:rPr>
        <w:t>Настоящей заявкой подтверждаем согласие заключить и исполнить договор на условиях и в срок, указанных в извещении о проведении запроса котировок в электронной форме № ___ от ______.</w:t>
      </w:r>
    </w:p>
    <w:p w14:paraId="7F350722" w14:textId="77777777" w:rsidR="00E71285" w:rsidRPr="00E71285" w:rsidRDefault="00E71285" w:rsidP="00E71285">
      <w:pPr>
        <w:spacing w:line="276" w:lineRule="auto"/>
        <w:jc w:val="both"/>
        <w:rPr>
          <w:color w:val="222222"/>
          <w:sz w:val="22"/>
          <w:szCs w:val="22"/>
        </w:rPr>
      </w:pPr>
      <w:r w:rsidRPr="00E71285">
        <w:rPr>
          <w:color w:val="222222"/>
          <w:sz w:val="22"/>
          <w:szCs w:val="22"/>
        </w:rPr>
        <w:lastRenderedPageBreak/>
        <w:t>Подавая настоящую заявку, подтверждаем, что участник закупки соответствует всем требованиям,</w:t>
      </w:r>
    </w:p>
    <w:p w14:paraId="305F8E20" w14:textId="77777777" w:rsidR="00E71285" w:rsidRPr="000F67FC" w:rsidRDefault="00E71285" w:rsidP="00E71285">
      <w:pPr>
        <w:spacing w:line="276" w:lineRule="auto"/>
        <w:jc w:val="both"/>
      </w:pPr>
      <w:r w:rsidRPr="00E71285">
        <w:rPr>
          <w:sz w:val="22"/>
          <w:szCs w:val="22"/>
        </w:rPr>
        <w:t>установленным извещением о проведении запроса котировок</w:t>
      </w:r>
      <w:r w:rsidRPr="000F67FC">
        <w:t>.</w:t>
      </w:r>
    </w:p>
    <w:p w14:paraId="5CDC3552" w14:textId="77777777" w:rsidR="00E71285" w:rsidRPr="000F67FC" w:rsidRDefault="00E71285" w:rsidP="00E71285">
      <w:pPr>
        <w:spacing w:after="182"/>
        <w:rPr>
          <w:b/>
          <w:bCs/>
          <w:color w:val="222222"/>
        </w:rPr>
      </w:pPr>
    </w:p>
    <w:p w14:paraId="06F66083" w14:textId="77777777" w:rsidR="00E71285" w:rsidRPr="00E71285" w:rsidRDefault="00E71285" w:rsidP="00E71285">
      <w:pPr>
        <w:spacing w:after="182"/>
        <w:rPr>
          <w:sz w:val="22"/>
          <w:szCs w:val="22"/>
        </w:rPr>
      </w:pPr>
      <w:r w:rsidRPr="00E71285">
        <w:rPr>
          <w:b/>
          <w:bCs/>
          <w:color w:val="222222"/>
          <w:sz w:val="22"/>
          <w:szCs w:val="22"/>
        </w:rPr>
        <w:t xml:space="preserve">Настоящим подтверждаем свое согласие на поставку товара по указанным в ценовом </w:t>
      </w:r>
      <w:r w:rsidRPr="00E71285">
        <w:rPr>
          <w:b/>
          <w:bCs/>
          <w:sz w:val="22"/>
          <w:szCs w:val="22"/>
        </w:rPr>
        <w:t>предложении ценам.</w:t>
      </w: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551"/>
        <w:gridCol w:w="4707"/>
        <w:gridCol w:w="2098"/>
      </w:tblGrid>
      <w:tr w:rsidR="00E71285" w:rsidRPr="000F67FC" w14:paraId="6E560DEB" w14:textId="77777777" w:rsidTr="00B152C5">
        <w:tc>
          <w:tcPr>
            <w:tcW w:w="534" w:type="dxa"/>
            <w:tcBorders>
              <w:bottom w:val="single" w:sz="4" w:space="0" w:color="auto"/>
            </w:tcBorders>
            <w:vAlign w:val="center"/>
          </w:tcPr>
          <w:p w14:paraId="34E12D46" w14:textId="77777777" w:rsidR="00E71285" w:rsidRPr="000F67FC" w:rsidRDefault="00E71285" w:rsidP="00B152C5">
            <w:pPr>
              <w:jc w:val="center"/>
              <w:rPr>
                <w:b/>
                <w:sz w:val="21"/>
                <w:szCs w:val="21"/>
              </w:rPr>
            </w:pPr>
            <w:r w:rsidRPr="000F67FC">
              <w:rPr>
                <w:color w:val="222222"/>
              </w:rPr>
              <w:t> </w:t>
            </w:r>
            <w:r w:rsidRPr="000F67FC">
              <w:rPr>
                <w:b/>
                <w:sz w:val="21"/>
                <w:szCs w:val="21"/>
              </w:rPr>
              <w:t>№ п/п</w:t>
            </w:r>
          </w:p>
        </w:tc>
        <w:tc>
          <w:tcPr>
            <w:tcW w:w="2551" w:type="dxa"/>
            <w:tcBorders>
              <w:bottom w:val="single" w:sz="4" w:space="0" w:color="auto"/>
            </w:tcBorders>
            <w:vAlign w:val="center"/>
          </w:tcPr>
          <w:p w14:paraId="3D92AC4C" w14:textId="77777777" w:rsidR="00E71285" w:rsidRPr="000F67FC" w:rsidRDefault="00E71285" w:rsidP="00B152C5">
            <w:pPr>
              <w:jc w:val="center"/>
              <w:rPr>
                <w:b/>
                <w:sz w:val="21"/>
                <w:szCs w:val="21"/>
              </w:rPr>
            </w:pPr>
            <w:r w:rsidRPr="000F67FC">
              <w:rPr>
                <w:b/>
                <w:sz w:val="21"/>
                <w:szCs w:val="21"/>
              </w:rPr>
              <w:t>Наименование товара</w:t>
            </w:r>
          </w:p>
        </w:tc>
        <w:tc>
          <w:tcPr>
            <w:tcW w:w="4707" w:type="dxa"/>
            <w:tcBorders>
              <w:bottom w:val="single" w:sz="4" w:space="0" w:color="auto"/>
            </w:tcBorders>
            <w:vAlign w:val="center"/>
          </w:tcPr>
          <w:p w14:paraId="3EE8BF98" w14:textId="77777777" w:rsidR="00E71285" w:rsidRPr="000F67FC" w:rsidRDefault="00E71285" w:rsidP="00B152C5">
            <w:pPr>
              <w:jc w:val="center"/>
              <w:rPr>
                <w:b/>
                <w:sz w:val="21"/>
                <w:szCs w:val="21"/>
              </w:rPr>
            </w:pPr>
            <w:r w:rsidRPr="000F67FC">
              <w:rPr>
                <w:b/>
                <w:sz w:val="21"/>
                <w:szCs w:val="21"/>
              </w:rPr>
              <w:t>Характеристики товара</w:t>
            </w:r>
          </w:p>
          <w:p w14:paraId="020AF7D9" w14:textId="77777777" w:rsidR="00E71285" w:rsidRPr="000F67FC" w:rsidRDefault="00E71285" w:rsidP="00B152C5">
            <w:pPr>
              <w:jc w:val="center"/>
              <w:rPr>
                <w:i/>
              </w:rPr>
            </w:pPr>
            <w:r w:rsidRPr="000F67FC">
              <w:rPr>
                <w:i/>
                <w:iCs/>
              </w:rPr>
              <w:t xml:space="preserve">(участник закупки должен указать конкретные  показатели предлагаемого для поставки товара в соответствии с установленными </w:t>
            </w:r>
            <w:r w:rsidRPr="000F67FC">
              <w:rPr>
                <w:i/>
              </w:rPr>
              <w:t>Заказчиком в Техническом задании требованиями)</w:t>
            </w:r>
          </w:p>
        </w:tc>
        <w:tc>
          <w:tcPr>
            <w:tcW w:w="2098" w:type="dxa"/>
            <w:tcBorders>
              <w:bottom w:val="single" w:sz="4" w:space="0" w:color="auto"/>
            </w:tcBorders>
            <w:vAlign w:val="center"/>
          </w:tcPr>
          <w:p w14:paraId="79D2FA33" w14:textId="42D2C6E5" w:rsidR="00E71285" w:rsidRPr="000F67FC" w:rsidRDefault="00E71285" w:rsidP="00B152C5">
            <w:pPr>
              <w:jc w:val="center"/>
              <w:rPr>
                <w:vertAlign w:val="superscript"/>
              </w:rPr>
            </w:pPr>
            <w:r w:rsidRPr="000F67FC">
              <w:rPr>
                <w:bCs/>
                <w:iCs/>
              </w:rPr>
              <w:t>Наименование страны происхождения товара</w:t>
            </w:r>
            <w:r>
              <w:rPr>
                <w:b/>
                <w:bCs/>
                <w:i/>
                <w:iCs/>
                <w:vertAlign w:val="superscript"/>
              </w:rPr>
              <w:t>5</w:t>
            </w:r>
          </w:p>
          <w:p w14:paraId="2DD5637A" w14:textId="77777777" w:rsidR="00E71285" w:rsidRPr="000F67FC" w:rsidRDefault="00E71285" w:rsidP="00B152C5">
            <w:pPr>
              <w:jc w:val="center"/>
              <w:rPr>
                <w:b/>
                <w:i/>
                <w:color w:val="FF0000"/>
                <w:sz w:val="21"/>
                <w:szCs w:val="21"/>
              </w:rPr>
            </w:pPr>
          </w:p>
        </w:tc>
      </w:tr>
      <w:tr w:rsidR="00E71285" w:rsidRPr="000F67FC" w14:paraId="42C771D5" w14:textId="77777777" w:rsidTr="00B152C5">
        <w:trPr>
          <w:trHeight w:val="302"/>
        </w:trPr>
        <w:tc>
          <w:tcPr>
            <w:tcW w:w="534" w:type="dxa"/>
            <w:tcBorders>
              <w:top w:val="single" w:sz="4" w:space="0" w:color="auto"/>
              <w:left w:val="single" w:sz="4" w:space="0" w:color="auto"/>
              <w:bottom w:val="single" w:sz="4" w:space="0" w:color="auto"/>
              <w:right w:val="single" w:sz="4" w:space="0" w:color="auto"/>
            </w:tcBorders>
          </w:tcPr>
          <w:p w14:paraId="7660DEF6" w14:textId="77777777" w:rsidR="00E71285" w:rsidRPr="000F67FC" w:rsidRDefault="00E71285" w:rsidP="00B152C5">
            <w:pPr>
              <w:jc w:val="both"/>
              <w:rPr>
                <w:sz w:val="24"/>
                <w:szCs w:val="24"/>
              </w:rPr>
            </w:pPr>
            <w:r w:rsidRPr="000F67FC">
              <w:rPr>
                <w:sz w:val="24"/>
                <w:szCs w:val="24"/>
              </w:rPr>
              <w:t>1</w:t>
            </w:r>
          </w:p>
        </w:tc>
        <w:tc>
          <w:tcPr>
            <w:tcW w:w="2551" w:type="dxa"/>
            <w:tcBorders>
              <w:top w:val="single" w:sz="4" w:space="0" w:color="auto"/>
              <w:left w:val="single" w:sz="4" w:space="0" w:color="auto"/>
              <w:bottom w:val="single" w:sz="4" w:space="0" w:color="auto"/>
              <w:right w:val="single" w:sz="4" w:space="0" w:color="auto"/>
            </w:tcBorders>
          </w:tcPr>
          <w:p w14:paraId="7D568776" w14:textId="77777777" w:rsidR="00E71285" w:rsidRPr="000F67FC" w:rsidRDefault="00E71285" w:rsidP="00B152C5">
            <w:pPr>
              <w:jc w:val="both"/>
              <w:rPr>
                <w:sz w:val="24"/>
                <w:szCs w:val="24"/>
              </w:rPr>
            </w:pPr>
          </w:p>
        </w:tc>
        <w:tc>
          <w:tcPr>
            <w:tcW w:w="4707" w:type="dxa"/>
            <w:tcBorders>
              <w:top w:val="single" w:sz="4" w:space="0" w:color="auto"/>
              <w:left w:val="single" w:sz="4" w:space="0" w:color="auto"/>
              <w:bottom w:val="single" w:sz="4" w:space="0" w:color="auto"/>
              <w:right w:val="single" w:sz="4" w:space="0" w:color="auto"/>
            </w:tcBorders>
          </w:tcPr>
          <w:p w14:paraId="7B97C30F" w14:textId="77777777" w:rsidR="00E71285" w:rsidRPr="000F67FC" w:rsidRDefault="00E71285" w:rsidP="00B152C5">
            <w:pPr>
              <w:jc w:val="both"/>
              <w:rPr>
                <w:sz w:val="24"/>
                <w:szCs w:val="24"/>
              </w:rPr>
            </w:pPr>
          </w:p>
        </w:tc>
        <w:tc>
          <w:tcPr>
            <w:tcW w:w="2098" w:type="dxa"/>
            <w:tcBorders>
              <w:top w:val="single" w:sz="4" w:space="0" w:color="auto"/>
              <w:left w:val="single" w:sz="4" w:space="0" w:color="auto"/>
              <w:bottom w:val="single" w:sz="4" w:space="0" w:color="auto"/>
              <w:right w:val="single" w:sz="4" w:space="0" w:color="auto"/>
            </w:tcBorders>
          </w:tcPr>
          <w:p w14:paraId="082306C5" w14:textId="77777777" w:rsidR="00E71285" w:rsidRPr="000F67FC" w:rsidRDefault="00E71285" w:rsidP="00B152C5">
            <w:pPr>
              <w:jc w:val="both"/>
              <w:rPr>
                <w:sz w:val="24"/>
                <w:szCs w:val="24"/>
              </w:rPr>
            </w:pPr>
          </w:p>
        </w:tc>
      </w:tr>
      <w:tr w:rsidR="00E71285" w:rsidRPr="000F67FC" w14:paraId="1BE87A9C" w14:textId="77777777" w:rsidTr="00B152C5">
        <w:trPr>
          <w:trHeight w:val="302"/>
        </w:trPr>
        <w:tc>
          <w:tcPr>
            <w:tcW w:w="534" w:type="dxa"/>
            <w:tcBorders>
              <w:top w:val="single" w:sz="4" w:space="0" w:color="auto"/>
              <w:left w:val="single" w:sz="4" w:space="0" w:color="auto"/>
              <w:bottom w:val="single" w:sz="4" w:space="0" w:color="auto"/>
              <w:right w:val="single" w:sz="4" w:space="0" w:color="auto"/>
            </w:tcBorders>
          </w:tcPr>
          <w:p w14:paraId="7866D00B" w14:textId="77777777" w:rsidR="00E71285" w:rsidRPr="000F67FC" w:rsidRDefault="00E71285" w:rsidP="00B152C5">
            <w:pPr>
              <w:jc w:val="both"/>
              <w:rPr>
                <w:sz w:val="24"/>
                <w:szCs w:val="24"/>
              </w:rPr>
            </w:pPr>
            <w:r w:rsidRPr="000F67FC">
              <w:rPr>
                <w:sz w:val="24"/>
                <w:szCs w:val="24"/>
              </w:rPr>
              <w:t>2</w:t>
            </w:r>
          </w:p>
        </w:tc>
        <w:tc>
          <w:tcPr>
            <w:tcW w:w="2551" w:type="dxa"/>
            <w:tcBorders>
              <w:top w:val="single" w:sz="4" w:space="0" w:color="auto"/>
              <w:left w:val="single" w:sz="4" w:space="0" w:color="auto"/>
              <w:bottom w:val="single" w:sz="4" w:space="0" w:color="auto"/>
              <w:right w:val="single" w:sz="4" w:space="0" w:color="auto"/>
            </w:tcBorders>
          </w:tcPr>
          <w:p w14:paraId="1B4823C5" w14:textId="77777777" w:rsidR="00E71285" w:rsidRPr="000F67FC" w:rsidRDefault="00E71285" w:rsidP="00B152C5">
            <w:pPr>
              <w:jc w:val="both"/>
              <w:rPr>
                <w:sz w:val="24"/>
                <w:szCs w:val="24"/>
              </w:rPr>
            </w:pPr>
          </w:p>
        </w:tc>
        <w:tc>
          <w:tcPr>
            <w:tcW w:w="4707" w:type="dxa"/>
            <w:tcBorders>
              <w:top w:val="single" w:sz="4" w:space="0" w:color="auto"/>
              <w:left w:val="single" w:sz="4" w:space="0" w:color="auto"/>
              <w:bottom w:val="single" w:sz="4" w:space="0" w:color="auto"/>
              <w:right w:val="single" w:sz="4" w:space="0" w:color="auto"/>
            </w:tcBorders>
          </w:tcPr>
          <w:p w14:paraId="3990F417" w14:textId="77777777" w:rsidR="00E71285" w:rsidRPr="000F67FC" w:rsidRDefault="00E71285" w:rsidP="00B152C5">
            <w:pPr>
              <w:jc w:val="both"/>
              <w:rPr>
                <w:sz w:val="24"/>
                <w:szCs w:val="24"/>
              </w:rPr>
            </w:pPr>
          </w:p>
        </w:tc>
        <w:tc>
          <w:tcPr>
            <w:tcW w:w="2098" w:type="dxa"/>
            <w:tcBorders>
              <w:top w:val="single" w:sz="4" w:space="0" w:color="auto"/>
              <w:left w:val="single" w:sz="4" w:space="0" w:color="auto"/>
              <w:bottom w:val="single" w:sz="4" w:space="0" w:color="auto"/>
              <w:right w:val="single" w:sz="4" w:space="0" w:color="auto"/>
            </w:tcBorders>
          </w:tcPr>
          <w:p w14:paraId="08F0E0B0" w14:textId="77777777" w:rsidR="00E71285" w:rsidRPr="000F67FC" w:rsidRDefault="00E71285" w:rsidP="00B152C5">
            <w:pPr>
              <w:jc w:val="both"/>
              <w:rPr>
                <w:sz w:val="24"/>
                <w:szCs w:val="24"/>
              </w:rPr>
            </w:pPr>
          </w:p>
        </w:tc>
      </w:tr>
      <w:tr w:rsidR="00E71285" w:rsidRPr="000F67FC" w14:paraId="6AB5BD27" w14:textId="77777777" w:rsidTr="00B152C5">
        <w:trPr>
          <w:trHeight w:val="302"/>
        </w:trPr>
        <w:tc>
          <w:tcPr>
            <w:tcW w:w="534" w:type="dxa"/>
            <w:tcBorders>
              <w:top w:val="single" w:sz="4" w:space="0" w:color="auto"/>
              <w:left w:val="single" w:sz="4" w:space="0" w:color="auto"/>
              <w:bottom w:val="single" w:sz="4" w:space="0" w:color="auto"/>
              <w:right w:val="single" w:sz="4" w:space="0" w:color="auto"/>
            </w:tcBorders>
          </w:tcPr>
          <w:p w14:paraId="40B46EC4" w14:textId="77777777" w:rsidR="00E71285" w:rsidRPr="000F67FC" w:rsidRDefault="00E71285" w:rsidP="00B152C5">
            <w:pPr>
              <w:jc w:val="both"/>
              <w:rPr>
                <w:sz w:val="24"/>
                <w:szCs w:val="24"/>
              </w:rPr>
            </w:pPr>
            <w:r w:rsidRPr="000F67FC">
              <w:rPr>
                <w:sz w:val="24"/>
                <w:szCs w:val="24"/>
              </w:rPr>
              <w:t>…</w:t>
            </w:r>
          </w:p>
        </w:tc>
        <w:tc>
          <w:tcPr>
            <w:tcW w:w="2551" w:type="dxa"/>
            <w:tcBorders>
              <w:top w:val="single" w:sz="4" w:space="0" w:color="auto"/>
              <w:left w:val="single" w:sz="4" w:space="0" w:color="auto"/>
              <w:bottom w:val="single" w:sz="4" w:space="0" w:color="auto"/>
              <w:right w:val="single" w:sz="4" w:space="0" w:color="auto"/>
            </w:tcBorders>
          </w:tcPr>
          <w:p w14:paraId="650A229A" w14:textId="77777777" w:rsidR="00E71285" w:rsidRPr="000F67FC" w:rsidRDefault="00E71285" w:rsidP="00B152C5">
            <w:pPr>
              <w:jc w:val="both"/>
              <w:rPr>
                <w:sz w:val="24"/>
                <w:szCs w:val="24"/>
              </w:rPr>
            </w:pPr>
          </w:p>
        </w:tc>
        <w:tc>
          <w:tcPr>
            <w:tcW w:w="4707" w:type="dxa"/>
            <w:tcBorders>
              <w:top w:val="single" w:sz="4" w:space="0" w:color="auto"/>
              <w:left w:val="single" w:sz="4" w:space="0" w:color="auto"/>
              <w:bottom w:val="single" w:sz="4" w:space="0" w:color="auto"/>
              <w:right w:val="single" w:sz="4" w:space="0" w:color="auto"/>
            </w:tcBorders>
          </w:tcPr>
          <w:p w14:paraId="50DE6023" w14:textId="77777777" w:rsidR="00E71285" w:rsidRPr="000F67FC" w:rsidRDefault="00E71285" w:rsidP="00B152C5">
            <w:pPr>
              <w:jc w:val="both"/>
              <w:rPr>
                <w:sz w:val="24"/>
                <w:szCs w:val="24"/>
              </w:rPr>
            </w:pPr>
          </w:p>
        </w:tc>
        <w:tc>
          <w:tcPr>
            <w:tcW w:w="2098" w:type="dxa"/>
            <w:tcBorders>
              <w:top w:val="single" w:sz="4" w:space="0" w:color="auto"/>
              <w:left w:val="single" w:sz="4" w:space="0" w:color="auto"/>
              <w:bottom w:val="single" w:sz="4" w:space="0" w:color="auto"/>
              <w:right w:val="single" w:sz="4" w:space="0" w:color="auto"/>
            </w:tcBorders>
          </w:tcPr>
          <w:p w14:paraId="7E1AF1A8" w14:textId="77777777" w:rsidR="00E71285" w:rsidRPr="000F67FC" w:rsidRDefault="00E71285" w:rsidP="00B152C5">
            <w:pPr>
              <w:jc w:val="both"/>
              <w:rPr>
                <w:sz w:val="24"/>
                <w:szCs w:val="24"/>
              </w:rPr>
            </w:pPr>
          </w:p>
        </w:tc>
      </w:tr>
    </w:tbl>
    <w:p w14:paraId="59267C93" w14:textId="77777777" w:rsidR="00E71285" w:rsidRPr="000F67FC" w:rsidRDefault="00E71285" w:rsidP="00E71285">
      <w:pPr>
        <w:spacing w:after="182"/>
        <w:rPr>
          <w:color w:val="222222"/>
        </w:rPr>
      </w:pPr>
    </w:p>
    <w:p w14:paraId="5C71C543" w14:textId="3485F376" w:rsidR="00E5020B" w:rsidRPr="00E71285" w:rsidRDefault="00E71285" w:rsidP="00E71285">
      <w:pPr>
        <w:widowControl/>
        <w:autoSpaceDE/>
        <w:autoSpaceDN/>
        <w:adjustRightInd/>
        <w:spacing w:after="182"/>
        <w:jc w:val="both"/>
        <w:rPr>
          <w:sz w:val="22"/>
          <w:szCs w:val="22"/>
        </w:rPr>
      </w:pPr>
      <w:r w:rsidRPr="00E71285">
        <w:rPr>
          <w:color w:val="222222"/>
          <w:sz w:val="22"/>
          <w:szCs w:val="22"/>
        </w:rPr>
        <w:t xml:space="preserve">В случае признания ______________ </w:t>
      </w:r>
      <w:r w:rsidRPr="00E71285">
        <w:rPr>
          <w:i/>
          <w:color w:val="222222"/>
          <w:sz w:val="22"/>
          <w:szCs w:val="22"/>
        </w:rPr>
        <w:t xml:space="preserve">(наименование участника </w:t>
      </w:r>
      <w:r w:rsidRPr="00E71285">
        <w:rPr>
          <w:i/>
          <w:sz w:val="22"/>
          <w:szCs w:val="22"/>
        </w:rPr>
        <w:t>закупки)</w:t>
      </w:r>
      <w:r w:rsidRPr="00E71285">
        <w:rPr>
          <w:sz w:val="22"/>
          <w:szCs w:val="22"/>
        </w:rPr>
        <w:t>__________________________ победителем в запросе котировок в электронной форме,  обязуемся своевременно заключить и исполнить договор на условиях, указанных в извещении о проведении запроса котировок в электронной форме.</w:t>
      </w:r>
      <w:r w:rsidR="00E5020B" w:rsidRPr="00E71285">
        <w:rPr>
          <w:sz w:val="22"/>
          <w:szCs w:val="22"/>
        </w:rPr>
        <w:t> </w:t>
      </w:r>
    </w:p>
    <w:p w14:paraId="13A9793A" w14:textId="77777777" w:rsidR="00E5020B" w:rsidRPr="002B6E48" w:rsidRDefault="00E5020B" w:rsidP="002B6E48">
      <w:pPr>
        <w:ind w:firstLine="709"/>
        <w:jc w:val="center"/>
        <w:rPr>
          <w:b/>
          <w:sz w:val="24"/>
          <w:szCs w:val="24"/>
        </w:rPr>
      </w:pPr>
    </w:p>
    <w:p w14:paraId="679C7066" w14:textId="77777777" w:rsidR="004E0061" w:rsidRPr="002B6E48" w:rsidRDefault="004E0061" w:rsidP="002B6E48">
      <w:pPr>
        <w:widowControl/>
        <w:autoSpaceDE/>
        <w:autoSpaceDN/>
        <w:adjustRightInd/>
        <w:ind w:firstLine="709"/>
        <w:jc w:val="right"/>
        <w:rPr>
          <w:sz w:val="24"/>
          <w:szCs w:val="24"/>
        </w:rPr>
      </w:pPr>
    </w:p>
    <w:p w14:paraId="7790DA15" w14:textId="77777777" w:rsidR="003B3FA5" w:rsidRPr="003B3FA5" w:rsidRDefault="003B3FA5" w:rsidP="003B3FA5">
      <w:pPr>
        <w:widowControl/>
        <w:autoSpaceDE/>
        <w:autoSpaceDN/>
        <w:adjustRightInd/>
        <w:rPr>
          <w:color w:val="808080"/>
        </w:rPr>
      </w:pPr>
      <w:bookmarkStart w:id="5" w:name="_Анкета_Претендента_на"/>
      <w:bookmarkStart w:id="6" w:name="_Анкета_Участника_процедуры"/>
      <w:bookmarkEnd w:id="5"/>
      <w:bookmarkEnd w:id="6"/>
      <w:r w:rsidRPr="003B3FA5">
        <w:rPr>
          <w:color w:val="808080"/>
        </w:rPr>
        <w:t xml:space="preserve">ИНСТРУКЦИИ ПО ЗАПОЛНЕНИЮ </w:t>
      </w:r>
    </w:p>
    <w:p w14:paraId="0B0B6074" w14:textId="77777777" w:rsidR="003B3FA5" w:rsidRPr="003B3FA5" w:rsidRDefault="003B3FA5" w:rsidP="00446448">
      <w:pPr>
        <w:widowControl/>
        <w:numPr>
          <w:ilvl w:val="0"/>
          <w:numId w:val="20"/>
        </w:numPr>
        <w:autoSpaceDE/>
        <w:autoSpaceDN/>
        <w:adjustRightInd/>
        <w:ind w:left="0" w:firstLine="0"/>
        <w:jc w:val="both"/>
        <w:rPr>
          <w:rFonts w:eastAsia="Calibri"/>
          <w:b/>
          <w:sz w:val="22"/>
          <w:szCs w:val="22"/>
          <w:lang w:eastAsia="en-US"/>
        </w:rPr>
      </w:pPr>
      <w:r w:rsidRPr="003B3FA5">
        <w:rPr>
          <w:bCs/>
          <w:color w:val="7F7F7F"/>
          <w:sz w:val="22"/>
          <w:szCs w:val="22"/>
        </w:rPr>
        <w:t>Данные инструкции не следует воспроизводить в документах, подготовленных Участником Запроса котировок.</w:t>
      </w:r>
    </w:p>
    <w:p w14:paraId="1C271548" w14:textId="656D41BA" w:rsidR="00446448" w:rsidRPr="009305AD" w:rsidRDefault="00707527" w:rsidP="00446448">
      <w:pPr>
        <w:widowControl/>
        <w:numPr>
          <w:ilvl w:val="0"/>
          <w:numId w:val="20"/>
        </w:numPr>
        <w:tabs>
          <w:tab w:val="left" w:pos="0"/>
          <w:tab w:val="left" w:pos="284"/>
        </w:tabs>
        <w:overflowPunct w:val="0"/>
        <w:autoSpaceDE/>
        <w:autoSpaceDN/>
        <w:adjustRightInd/>
        <w:ind w:left="0" w:firstLine="0"/>
        <w:jc w:val="both"/>
        <w:rPr>
          <w:bCs/>
          <w:color w:val="808080"/>
          <w:sz w:val="22"/>
          <w:szCs w:val="22"/>
        </w:rPr>
      </w:pPr>
      <w:r>
        <w:rPr>
          <w:bCs/>
          <w:color w:val="808080"/>
          <w:sz w:val="22"/>
          <w:szCs w:val="22"/>
        </w:rPr>
        <w:t xml:space="preserve">       </w:t>
      </w:r>
      <w:r w:rsidR="00446448" w:rsidRPr="009305AD">
        <w:rPr>
          <w:bCs/>
          <w:color w:val="808080"/>
          <w:sz w:val="22"/>
          <w:szCs w:val="22"/>
        </w:rPr>
        <w:t>Все поля для заполнения должны быть заполнены Участником.</w:t>
      </w:r>
    </w:p>
    <w:p w14:paraId="226835DD" w14:textId="77777777" w:rsidR="00446448" w:rsidRPr="009305AD" w:rsidRDefault="00707527" w:rsidP="00446448">
      <w:pPr>
        <w:widowControl/>
        <w:numPr>
          <w:ilvl w:val="0"/>
          <w:numId w:val="20"/>
        </w:numPr>
        <w:tabs>
          <w:tab w:val="left" w:pos="0"/>
          <w:tab w:val="left" w:pos="284"/>
        </w:tabs>
        <w:overflowPunct w:val="0"/>
        <w:autoSpaceDE/>
        <w:autoSpaceDN/>
        <w:adjustRightInd/>
        <w:ind w:left="0" w:firstLine="0"/>
        <w:jc w:val="both"/>
        <w:rPr>
          <w:bCs/>
          <w:color w:val="808080"/>
          <w:sz w:val="22"/>
          <w:szCs w:val="22"/>
        </w:rPr>
      </w:pPr>
      <w:r>
        <w:rPr>
          <w:bCs/>
          <w:color w:val="808080"/>
          <w:sz w:val="22"/>
          <w:szCs w:val="22"/>
        </w:rPr>
        <w:t xml:space="preserve">        </w:t>
      </w:r>
      <w:r w:rsidR="00446448" w:rsidRPr="009305AD">
        <w:rPr>
          <w:bCs/>
          <w:color w:val="808080"/>
          <w:sz w:val="22"/>
          <w:szCs w:val="22"/>
        </w:rPr>
        <w:t>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12E7166F" w14:textId="77777777" w:rsidR="00446448" w:rsidRPr="009305AD" w:rsidRDefault="00446448" w:rsidP="00707527">
      <w:pPr>
        <w:widowControl/>
        <w:tabs>
          <w:tab w:val="left" w:pos="0"/>
          <w:tab w:val="left" w:pos="284"/>
        </w:tabs>
        <w:overflowPunct w:val="0"/>
        <w:autoSpaceDE/>
        <w:autoSpaceDN/>
        <w:adjustRightInd/>
        <w:ind w:firstLine="567"/>
        <w:jc w:val="both"/>
        <w:rPr>
          <w:bCs/>
          <w:color w:val="808080"/>
          <w:sz w:val="22"/>
          <w:szCs w:val="22"/>
        </w:rPr>
      </w:pPr>
      <w:r w:rsidRPr="009305AD">
        <w:rPr>
          <w:bCs/>
          <w:color w:val="808080"/>
          <w:sz w:val="22"/>
          <w:szCs w:val="22"/>
        </w:rPr>
        <w:t>- слова «не менее» означают что, участнику следует предоставить в заявке конкретный показатель, более указанного значения или равный ему;</w:t>
      </w:r>
    </w:p>
    <w:p w14:paraId="46546E2D" w14:textId="77777777" w:rsidR="00446448" w:rsidRPr="009305AD" w:rsidRDefault="00446448" w:rsidP="00707527">
      <w:pPr>
        <w:widowControl/>
        <w:tabs>
          <w:tab w:val="left" w:pos="0"/>
          <w:tab w:val="left" w:pos="284"/>
        </w:tabs>
        <w:overflowPunct w:val="0"/>
        <w:autoSpaceDE/>
        <w:autoSpaceDN/>
        <w:adjustRightInd/>
        <w:ind w:firstLine="567"/>
        <w:jc w:val="both"/>
        <w:rPr>
          <w:bCs/>
          <w:color w:val="808080"/>
          <w:sz w:val="22"/>
          <w:szCs w:val="22"/>
        </w:rPr>
      </w:pPr>
      <w:r w:rsidRPr="009305AD">
        <w:rPr>
          <w:bCs/>
          <w:color w:val="808080"/>
          <w:sz w:val="22"/>
          <w:szCs w:val="22"/>
        </w:rPr>
        <w:t xml:space="preserve">- слова </w:t>
      </w:r>
      <w:r w:rsidRPr="009305AD">
        <w:rPr>
          <w:bCs/>
          <w:i/>
          <w:color w:val="808080"/>
          <w:sz w:val="22"/>
          <w:szCs w:val="22"/>
        </w:rPr>
        <w:t>«</w:t>
      </w:r>
      <w:r w:rsidRPr="009305AD">
        <w:rPr>
          <w:bCs/>
          <w:color w:val="808080"/>
          <w:sz w:val="22"/>
          <w:szCs w:val="22"/>
        </w:rPr>
        <w:t>не более</w:t>
      </w:r>
      <w:r w:rsidRPr="009305AD">
        <w:rPr>
          <w:bCs/>
          <w:i/>
          <w:color w:val="808080"/>
          <w:sz w:val="22"/>
          <w:szCs w:val="22"/>
        </w:rPr>
        <w:t>»</w:t>
      </w:r>
      <w:r w:rsidRPr="009305AD">
        <w:rPr>
          <w:bCs/>
          <w:color w:val="808080"/>
          <w:sz w:val="22"/>
          <w:szCs w:val="22"/>
        </w:rPr>
        <w:t xml:space="preserve"> означают что, участнику следует предоставить в заявке конкретный показатель, менее указанного значения или равный ему;</w:t>
      </w:r>
    </w:p>
    <w:p w14:paraId="301383A0" w14:textId="77777777" w:rsidR="00446448" w:rsidRPr="009305AD" w:rsidRDefault="00446448" w:rsidP="00707527">
      <w:pPr>
        <w:widowControl/>
        <w:tabs>
          <w:tab w:val="left" w:pos="0"/>
          <w:tab w:val="left" w:pos="284"/>
        </w:tabs>
        <w:overflowPunct w:val="0"/>
        <w:autoSpaceDE/>
        <w:autoSpaceDN/>
        <w:adjustRightInd/>
        <w:ind w:firstLine="567"/>
        <w:jc w:val="both"/>
        <w:rPr>
          <w:bCs/>
          <w:color w:val="808080"/>
          <w:sz w:val="22"/>
          <w:szCs w:val="22"/>
        </w:rPr>
      </w:pPr>
      <w:r w:rsidRPr="009305AD">
        <w:rPr>
          <w:bCs/>
          <w:color w:val="808080"/>
          <w:sz w:val="22"/>
          <w:szCs w:val="22"/>
        </w:rPr>
        <w:t>- слова «не выше» означают что, участнику следует предоставить в заявке конкретный показатель, не более указанного значения;</w:t>
      </w:r>
    </w:p>
    <w:p w14:paraId="77AD4B57" w14:textId="77777777" w:rsidR="00446448" w:rsidRPr="009305AD" w:rsidRDefault="00446448" w:rsidP="00707527">
      <w:pPr>
        <w:widowControl/>
        <w:tabs>
          <w:tab w:val="left" w:pos="0"/>
          <w:tab w:val="left" w:pos="284"/>
        </w:tabs>
        <w:overflowPunct w:val="0"/>
        <w:autoSpaceDE/>
        <w:autoSpaceDN/>
        <w:adjustRightInd/>
        <w:ind w:firstLine="567"/>
        <w:jc w:val="both"/>
        <w:rPr>
          <w:bCs/>
          <w:color w:val="808080"/>
          <w:sz w:val="22"/>
          <w:szCs w:val="22"/>
        </w:rPr>
      </w:pPr>
      <w:r w:rsidRPr="009305AD">
        <w:rPr>
          <w:bCs/>
          <w:color w:val="808080"/>
          <w:sz w:val="22"/>
          <w:szCs w:val="22"/>
        </w:rPr>
        <w:t xml:space="preserve">- слова «не ниже» означают что, участнику следует предоставить в заявке конкретный показатель, не менее указанного значения; </w:t>
      </w:r>
    </w:p>
    <w:p w14:paraId="4E304DFA" w14:textId="77777777" w:rsidR="00446448" w:rsidRPr="009305AD" w:rsidRDefault="00707527" w:rsidP="00707527">
      <w:pPr>
        <w:widowControl/>
        <w:tabs>
          <w:tab w:val="left" w:pos="0"/>
          <w:tab w:val="left" w:pos="284"/>
        </w:tabs>
        <w:overflowPunct w:val="0"/>
        <w:autoSpaceDE/>
        <w:autoSpaceDN/>
        <w:adjustRightInd/>
        <w:ind w:firstLine="567"/>
        <w:jc w:val="both"/>
        <w:rPr>
          <w:bCs/>
          <w:color w:val="808080"/>
          <w:sz w:val="22"/>
          <w:szCs w:val="22"/>
        </w:rPr>
      </w:pPr>
      <w:r>
        <w:rPr>
          <w:bCs/>
          <w:color w:val="808080"/>
          <w:sz w:val="22"/>
          <w:szCs w:val="22"/>
        </w:rPr>
        <w:t xml:space="preserve">   </w:t>
      </w:r>
      <w:r w:rsidR="00446448" w:rsidRPr="009305AD">
        <w:rPr>
          <w:bCs/>
          <w:color w:val="808080"/>
          <w:sz w:val="22"/>
          <w:szCs w:val="22"/>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44CC490E" w14:textId="0FC2F981" w:rsidR="00446448" w:rsidRPr="00E71285" w:rsidRDefault="00707527" w:rsidP="00DC5019">
      <w:pPr>
        <w:widowControl/>
        <w:numPr>
          <w:ilvl w:val="0"/>
          <w:numId w:val="20"/>
        </w:numPr>
        <w:tabs>
          <w:tab w:val="left" w:pos="0"/>
          <w:tab w:val="left" w:pos="284"/>
        </w:tabs>
        <w:overflowPunct w:val="0"/>
        <w:autoSpaceDE/>
        <w:autoSpaceDN/>
        <w:adjustRightInd/>
        <w:ind w:left="0" w:firstLine="0"/>
        <w:jc w:val="both"/>
        <w:rPr>
          <w:b/>
          <w:bCs/>
          <w:color w:val="7F7F7F"/>
          <w:sz w:val="22"/>
          <w:szCs w:val="22"/>
        </w:rPr>
      </w:pPr>
      <w:r w:rsidRPr="00601EE4">
        <w:rPr>
          <w:bCs/>
          <w:color w:val="808080"/>
          <w:sz w:val="22"/>
          <w:szCs w:val="22"/>
        </w:rPr>
        <w:t xml:space="preserve">       </w:t>
      </w:r>
      <w:r w:rsidR="00446448" w:rsidRPr="00601EE4">
        <w:rPr>
          <w:color w:val="7F7F7F"/>
          <w:sz w:val="22"/>
          <w:szCs w:val="22"/>
          <w:shd w:val="clear" w:color="auto" w:fill="FFFFFF"/>
        </w:rPr>
        <w:t xml:space="preserve">Подача заявки на отдельные позиции или часть объема по какой-либо из позиций, указанных в  </w:t>
      </w:r>
      <w:r w:rsidRPr="00601EE4">
        <w:rPr>
          <w:color w:val="7F7F7F"/>
          <w:sz w:val="22"/>
          <w:szCs w:val="22"/>
          <w:shd w:val="clear" w:color="auto" w:fill="FFFFFF"/>
        </w:rPr>
        <w:t>Техническом задании (Приложении №2 к настоящему Извещению о закупке)</w:t>
      </w:r>
      <w:r w:rsidR="00446448" w:rsidRPr="00601EE4">
        <w:rPr>
          <w:color w:val="7F7F7F"/>
          <w:sz w:val="22"/>
          <w:szCs w:val="22"/>
          <w:shd w:val="clear" w:color="auto" w:fill="FFFFFF"/>
        </w:rPr>
        <w:t>, не допускается.</w:t>
      </w:r>
    </w:p>
    <w:p w14:paraId="0E8CEF17" w14:textId="7D618F0B" w:rsidR="00E71285" w:rsidRPr="00601EE4" w:rsidRDefault="00E71285" w:rsidP="00DC5019">
      <w:pPr>
        <w:widowControl/>
        <w:numPr>
          <w:ilvl w:val="0"/>
          <w:numId w:val="20"/>
        </w:numPr>
        <w:tabs>
          <w:tab w:val="left" w:pos="0"/>
          <w:tab w:val="left" w:pos="284"/>
        </w:tabs>
        <w:overflowPunct w:val="0"/>
        <w:autoSpaceDE/>
        <w:autoSpaceDN/>
        <w:adjustRightInd/>
        <w:ind w:left="0" w:firstLine="0"/>
        <w:jc w:val="both"/>
        <w:rPr>
          <w:b/>
          <w:bCs/>
          <w:color w:val="7F7F7F"/>
          <w:sz w:val="22"/>
          <w:szCs w:val="22"/>
        </w:rPr>
      </w:pPr>
      <w:r>
        <w:rPr>
          <w:bCs/>
          <w:iCs/>
          <w:color w:val="7F7F7F"/>
          <w:sz w:val="22"/>
          <w:szCs w:val="22"/>
        </w:rPr>
        <w:t xml:space="preserve">       </w:t>
      </w:r>
      <w:r w:rsidRPr="00E71285">
        <w:rPr>
          <w:bCs/>
          <w:iCs/>
          <w:color w:val="7F7F7F"/>
          <w:sz w:val="22"/>
          <w:szCs w:val="22"/>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14:paraId="6C1B8902" w14:textId="77777777" w:rsidR="003E05C7" w:rsidRPr="002B6E48" w:rsidRDefault="003E05C7" w:rsidP="002B6E48">
      <w:pPr>
        <w:widowControl/>
        <w:adjustRightInd/>
        <w:ind w:hanging="142"/>
        <w:jc w:val="both"/>
        <w:rPr>
          <w:bCs/>
          <w:snapToGrid w:val="0"/>
          <w:sz w:val="24"/>
          <w:szCs w:val="24"/>
        </w:rPr>
      </w:pPr>
    </w:p>
    <w:p w14:paraId="7763F348" w14:textId="77777777" w:rsidR="00446448" w:rsidRDefault="00446448" w:rsidP="00A4138B">
      <w:pPr>
        <w:widowControl/>
        <w:overflowPunct w:val="0"/>
        <w:ind w:hanging="142"/>
        <w:jc w:val="both"/>
        <w:rPr>
          <w:sz w:val="24"/>
          <w:szCs w:val="24"/>
        </w:rPr>
        <w:sectPr w:rsidR="00446448" w:rsidSect="0028634B">
          <w:pgSz w:w="11907" w:h="16839" w:code="9"/>
          <w:pgMar w:top="426" w:right="567" w:bottom="709" w:left="1276" w:header="720" w:footer="720" w:gutter="0"/>
          <w:pgNumType w:start="1"/>
          <w:cols w:space="708"/>
          <w:noEndnote/>
          <w:titlePg/>
          <w:docGrid w:linePitch="326"/>
        </w:sectPr>
      </w:pPr>
      <w:bookmarkStart w:id="7" w:name="форма1"/>
      <w:bookmarkStart w:id="8" w:name="_Toc438145268"/>
      <w:bookmarkStart w:id="9" w:name="_Toc98251753"/>
    </w:p>
    <w:p w14:paraId="5078FE2D" w14:textId="77777777" w:rsidR="00787174" w:rsidRDefault="00A4138B" w:rsidP="00787174">
      <w:pPr>
        <w:keepNext/>
        <w:widowControl/>
        <w:autoSpaceDE/>
        <w:autoSpaceDN/>
        <w:adjustRightInd/>
        <w:spacing w:before="240" w:after="120"/>
        <w:ind w:left="792" w:hanging="360"/>
        <w:outlineLvl w:val="0"/>
        <w:rPr>
          <w:sz w:val="24"/>
          <w:szCs w:val="24"/>
        </w:rPr>
      </w:pPr>
      <w:bookmarkStart w:id="10" w:name="_Форма_1_ЗАЯВКА"/>
      <w:bookmarkStart w:id="11" w:name="_Toc438145269"/>
      <w:bookmarkEnd w:id="7"/>
      <w:bookmarkEnd w:id="8"/>
      <w:bookmarkEnd w:id="10"/>
      <w:r w:rsidRPr="002B6E48">
        <w:rPr>
          <w:sz w:val="24"/>
          <w:szCs w:val="24"/>
        </w:rPr>
        <w:lastRenderedPageBreak/>
        <w:t xml:space="preserve">Форма </w:t>
      </w:r>
      <w:r w:rsidR="00787174">
        <w:rPr>
          <w:sz w:val="24"/>
          <w:szCs w:val="24"/>
        </w:rPr>
        <w:t>2</w:t>
      </w:r>
      <w:r>
        <w:rPr>
          <w:sz w:val="24"/>
          <w:szCs w:val="24"/>
        </w:rPr>
        <w:tab/>
      </w:r>
      <w:bookmarkEnd w:id="11"/>
      <w:r w:rsidR="00787174">
        <w:rPr>
          <w:sz w:val="24"/>
          <w:szCs w:val="24"/>
        </w:rPr>
        <w:t xml:space="preserve"> </w:t>
      </w:r>
    </w:p>
    <w:p w14:paraId="4CBBE947" w14:textId="77777777" w:rsidR="00105BD3" w:rsidRPr="00A4138B" w:rsidRDefault="00105BD3" w:rsidP="00105BD3">
      <w:pPr>
        <w:widowControl/>
        <w:autoSpaceDE/>
        <w:autoSpaceDN/>
        <w:adjustRightInd/>
        <w:rPr>
          <w:sz w:val="24"/>
          <w:szCs w:val="24"/>
        </w:rPr>
      </w:pPr>
      <w:bookmarkStart w:id="12" w:name="_Письмо_о_подаче"/>
      <w:bookmarkStart w:id="13" w:name="_Заявка_о_подаче"/>
      <w:bookmarkStart w:id="14" w:name="_Ref55335821"/>
      <w:bookmarkStart w:id="15" w:name="_Ref55336345"/>
      <w:bookmarkStart w:id="16" w:name="_Toc57314674"/>
      <w:bookmarkStart w:id="17" w:name="_Toc69728988"/>
      <w:bookmarkStart w:id="18" w:name="_Toc98251754"/>
      <w:bookmarkStart w:id="19" w:name="_Форма_2_АНКЕТА"/>
      <w:bookmarkEnd w:id="9"/>
      <w:bookmarkEnd w:id="12"/>
      <w:bookmarkEnd w:id="13"/>
      <w:bookmarkEnd w:id="14"/>
      <w:bookmarkEnd w:id="15"/>
      <w:bookmarkEnd w:id="16"/>
      <w:bookmarkEnd w:id="17"/>
      <w:bookmarkEnd w:id="18"/>
      <w:bookmarkEnd w:id="19"/>
    </w:p>
    <w:p w14:paraId="5FF115F8" w14:textId="77777777" w:rsidR="00105BD3" w:rsidRPr="00A4138B" w:rsidRDefault="00105BD3" w:rsidP="00105BD3">
      <w:pPr>
        <w:widowControl/>
        <w:autoSpaceDE/>
        <w:autoSpaceDN/>
        <w:adjustRightInd/>
        <w:rPr>
          <w:sz w:val="24"/>
          <w:szCs w:val="24"/>
        </w:rPr>
      </w:pPr>
    </w:p>
    <w:p w14:paraId="3EE4A861" w14:textId="77777777" w:rsidR="00943885" w:rsidRPr="00BE7224" w:rsidRDefault="00943885" w:rsidP="00943885">
      <w:pPr>
        <w:widowControl/>
        <w:autoSpaceDE/>
        <w:autoSpaceDN/>
        <w:adjustRightInd/>
        <w:jc w:val="center"/>
        <w:rPr>
          <w:b/>
          <w:sz w:val="22"/>
          <w:szCs w:val="22"/>
        </w:rPr>
      </w:pPr>
      <w:bookmarkStart w:id="20" w:name="_Toc235439567"/>
      <w:bookmarkStart w:id="21" w:name="_Toc305665991"/>
      <w:r w:rsidRPr="00BE7224">
        <w:rPr>
          <w:b/>
          <w:sz w:val="22"/>
          <w:szCs w:val="22"/>
        </w:rPr>
        <w:t>ЦЕНОВОЕ ПРЕДЛОЖЕНИЕ</w:t>
      </w:r>
      <w:bookmarkEnd w:id="20"/>
      <w:bookmarkEnd w:id="21"/>
    </w:p>
    <w:p w14:paraId="651C708C" w14:textId="77777777" w:rsidR="00943885" w:rsidRPr="00A4138B" w:rsidRDefault="00943885" w:rsidP="00943885">
      <w:pPr>
        <w:widowControl/>
        <w:autoSpaceDE/>
        <w:autoSpaceDN/>
        <w:adjustRightInd/>
        <w:rPr>
          <w:sz w:val="24"/>
          <w:szCs w:val="24"/>
        </w:rPr>
      </w:pPr>
    </w:p>
    <w:p w14:paraId="0F168680" w14:textId="77777777" w:rsidR="00943885" w:rsidRPr="00A4138B" w:rsidRDefault="00943885" w:rsidP="00943885">
      <w:pPr>
        <w:widowControl/>
        <w:autoSpaceDE/>
        <w:autoSpaceDN/>
        <w:adjustRightInd/>
        <w:rPr>
          <w:sz w:val="24"/>
          <w:szCs w:val="24"/>
        </w:rPr>
      </w:pPr>
      <w:r w:rsidRPr="00A4138B">
        <w:rPr>
          <w:sz w:val="24"/>
          <w:szCs w:val="24"/>
        </w:rPr>
        <w:t>Участник Запроса котировок</w:t>
      </w:r>
      <w:r>
        <w:rPr>
          <w:sz w:val="24"/>
          <w:szCs w:val="24"/>
        </w:rPr>
        <w:t xml:space="preserve"> в электронной форме</w:t>
      </w:r>
      <w:r w:rsidRPr="00A4138B">
        <w:rPr>
          <w:sz w:val="24"/>
          <w:szCs w:val="24"/>
        </w:rPr>
        <w:t xml:space="preserve">: ________________________________ </w:t>
      </w:r>
    </w:p>
    <w:p w14:paraId="6E329598" w14:textId="77777777" w:rsidR="00943885" w:rsidRPr="00A4138B" w:rsidRDefault="00943885" w:rsidP="00943885">
      <w:pPr>
        <w:widowControl/>
        <w:autoSpaceDE/>
        <w:autoSpaceDN/>
        <w:adjustRightInd/>
        <w:rPr>
          <w:sz w:val="24"/>
          <w:szCs w:val="24"/>
        </w:rPr>
      </w:pPr>
    </w:p>
    <w:p w14:paraId="25A1D1CB" w14:textId="77777777" w:rsidR="00943885" w:rsidRPr="00A4138B" w:rsidRDefault="00943885" w:rsidP="00943885">
      <w:pPr>
        <w:widowControl/>
        <w:autoSpaceDE/>
        <w:autoSpaceDN/>
        <w:adjustRightInd/>
        <w:rPr>
          <w:sz w:val="24"/>
          <w:szCs w:val="24"/>
        </w:rPr>
      </w:pPr>
      <w:r w:rsidRPr="00A4138B">
        <w:rPr>
          <w:sz w:val="24"/>
          <w:szCs w:val="24"/>
        </w:rPr>
        <w:t xml:space="preserve">Настоящим предлагаем </w:t>
      </w:r>
      <w:r>
        <w:rPr>
          <w:sz w:val="24"/>
          <w:szCs w:val="24"/>
        </w:rPr>
        <w:t>поставить товар</w:t>
      </w:r>
      <w:r w:rsidRPr="00A4138B">
        <w:rPr>
          <w:sz w:val="24"/>
          <w:szCs w:val="24"/>
        </w:rPr>
        <w:t xml:space="preserve"> в полном соответствии с </w:t>
      </w:r>
      <w:r w:rsidR="00F06C63">
        <w:rPr>
          <w:sz w:val="24"/>
          <w:szCs w:val="24"/>
        </w:rPr>
        <w:t xml:space="preserve">заявкой на участие, </w:t>
      </w:r>
      <w:r w:rsidRPr="00A4138B">
        <w:rPr>
          <w:sz w:val="24"/>
          <w:szCs w:val="24"/>
        </w:rPr>
        <w:t xml:space="preserve">условиями извещения о проведении Запроса котировок в электронной форме и условиями </w:t>
      </w:r>
      <w:r>
        <w:rPr>
          <w:sz w:val="24"/>
          <w:szCs w:val="24"/>
        </w:rPr>
        <w:t xml:space="preserve">проекта </w:t>
      </w:r>
      <w:r w:rsidRPr="00A4138B">
        <w:rPr>
          <w:sz w:val="24"/>
          <w:szCs w:val="24"/>
        </w:rPr>
        <w:t>договора по следующим ценам:</w:t>
      </w:r>
    </w:p>
    <w:p w14:paraId="4BFA300A" w14:textId="77777777" w:rsidR="00943885" w:rsidRPr="00A4138B" w:rsidRDefault="00943885" w:rsidP="00943885">
      <w:pPr>
        <w:widowControl/>
        <w:autoSpaceDE/>
        <w:autoSpaceDN/>
        <w:adjustRightInd/>
        <w:rPr>
          <w:i/>
          <w:sz w:val="24"/>
          <w:szCs w:val="24"/>
        </w:rPr>
      </w:pPr>
    </w:p>
    <w:tbl>
      <w:tblPr>
        <w:tblW w:w="1420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5699"/>
        <w:gridCol w:w="1843"/>
        <w:gridCol w:w="2268"/>
        <w:gridCol w:w="13"/>
        <w:gridCol w:w="3531"/>
      </w:tblGrid>
      <w:tr w:rsidR="00E71285" w:rsidRPr="00A4138B" w14:paraId="1512EFC2" w14:textId="77777777" w:rsidTr="00E71285">
        <w:tc>
          <w:tcPr>
            <w:tcW w:w="850" w:type="dxa"/>
            <w:tcBorders>
              <w:top w:val="single" w:sz="4" w:space="0" w:color="auto"/>
              <w:left w:val="single" w:sz="4" w:space="0" w:color="auto"/>
              <w:bottom w:val="single" w:sz="4" w:space="0" w:color="auto"/>
              <w:right w:val="single" w:sz="4" w:space="0" w:color="auto"/>
            </w:tcBorders>
            <w:vAlign w:val="center"/>
            <w:hideMark/>
          </w:tcPr>
          <w:p w14:paraId="5811BA8F" w14:textId="77777777" w:rsidR="00E71285" w:rsidRPr="00A4138B" w:rsidRDefault="00E71285" w:rsidP="00F333A3">
            <w:pPr>
              <w:keepNext/>
              <w:widowControl/>
              <w:autoSpaceDE/>
              <w:autoSpaceDN/>
              <w:adjustRightInd/>
              <w:snapToGrid w:val="0"/>
              <w:spacing w:before="40" w:after="40"/>
              <w:ind w:right="57"/>
              <w:jc w:val="center"/>
            </w:pPr>
            <w:r w:rsidRPr="00A4138B">
              <w:t>№ п/п</w:t>
            </w:r>
          </w:p>
        </w:tc>
        <w:tc>
          <w:tcPr>
            <w:tcW w:w="5699" w:type="dxa"/>
            <w:tcBorders>
              <w:top w:val="single" w:sz="4" w:space="0" w:color="auto"/>
              <w:left w:val="single" w:sz="4" w:space="0" w:color="auto"/>
              <w:bottom w:val="single" w:sz="4" w:space="0" w:color="auto"/>
              <w:right w:val="single" w:sz="4" w:space="0" w:color="auto"/>
            </w:tcBorders>
            <w:vAlign w:val="center"/>
            <w:hideMark/>
          </w:tcPr>
          <w:p w14:paraId="3B2EF25E" w14:textId="77777777" w:rsidR="00E71285" w:rsidRPr="00A4138B" w:rsidRDefault="00E71285" w:rsidP="00F333A3">
            <w:pPr>
              <w:widowControl/>
              <w:autoSpaceDE/>
              <w:autoSpaceDN/>
              <w:adjustRightInd/>
              <w:jc w:val="center"/>
              <w:rPr>
                <w:rFonts w:cs="Arial"/>
                <w:color w:val="000000"/>
                <w:sz w:val="24"/>
                <w:szCs w:val="24"/>
              </w:rPr>
            </w:pPr>
            <w:r w:rsidRPr="00A4138B">
              <w:rPr>
                <w:szCs w:val="24"/>
              </w:rPr>
              <w:t>Наименование товаров, работ, услуг</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314C1A4" w14:textId="77777777" w:rsidR="00E71285" w:rsidRPr="00A4138B" w:rsidRDefault="00E71285" w:rsidP="00F333A3">
            <w:pPr>
              <w:keepNext/>
              <w:widowControl/>
              <w:autoSpaceDE/>
              <w:autoSpaceDN/>
              <w:adjustRightInd/>
              <w:snapToGrid w:val="0"/>
              <w:spacing w:before="40" w:after="40"/>
              <w:ind w:left="57" w:right="57"/>
              <w:jc w:val="center"/>
            </w:pPr>
            <w:r w:rsidRPr="00A4138B">
              <w:t>Ед. изм.</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E555A9E" w14:textId="77777777" w:rsidR="00E71285" w:rsidRPr="00A4138B" w:rsidRDefault="00E71285" w:rsidP="00F333A3">
            <w:pPr>
              <w:keepNext/>
              <w:widowControl/>
              <w:autoSpaceDE/>
              <w:autoSpaceDN/>
              <w:adjustRightInd/>
              <w:snapToGrid w:val="0"/>
              <w:spacing w:before="40" w:after="40"/>
              <w:ind w:left="57" w:right="57"/>
              <w:jc w:val="center"/>
            </w:pPr>
            <w:r w:rsidRPr="00A4138B">
              <w:t>Кол-во</w:t>
            </w:r>
          </w:p>
        </w:tc>
        <w:tc>
          <w:tcPr>
            <w:tcW w:w="3544" w:type="dxa"/>
            <w:gridSpan w:val="2"/>
            <w:tcBorders>
              <w:top w:val="single" w:sz="4" w:space="0" w:color="auto"/>
              <w:left w:val="single" w:sz="4" w:space="0" w:color="auto"/>
              <w:bottom w:val="single" w:sz="4" w:space="0" w:color="auto"/>
              <w:right w:val="single" w:sz="4" w:space="0" w:color="auto"/>
            </w:tcBorders>
          </w:tcPr>
          <w:p w14:paraId="4B820F0D" w14:textId="77777777" w:rsidR="00E71285" w:rsidRDefault="00E71285" w:rsidP="00F333A3">
            <w:pPr>
              <w:keepNext/>
              <w:widowControl/>
              <w:autoSpaceDE/>
              <w:autoSpaceDN/>
              <w:adjustRightInd/>
              <w:snapToGrid w:val="0"/>
              <w:spacing w:before="40" w:after="40"/>
              <w:ind w:left="57" w:right="57"/>
              <w:jc w:val="center"/>
            </w:pPr>
          </w:p>
          <w:p w14:paraId="747AB4A7" w14:textId="77777777" w:rsidR="00E71285" w:rsidRDefault="00E71285" w:rsidP="00E71285">
            <w:pPr>
              <w:keepNext/>
              <w:widowControl/>
              <w:autoSpaceDE/>
              <w:autoSpaceDN/>
              <w:adjustRightInd/>
              <w:snapToGrid w:val="0"/>
              <w:spacing w:before="40" w:after="40"/>
              <w:ind w:left="57" w:right="57"/>
              <w:jc w:val="center"/>
            </w:pPr>
            <w:r>
              <w:t xml:space="preserve">Цена за 1 ед., руб. </w:t>
            </w:r>
          </w:p>
          <w:p w14:paraId="578853A4" w14:textId="22715E22" w:rsidR="00E71285" w:rsidRDefault="00E71285" w:rsidP="00E71285">
            <w:pPr>
              <w:keepNext/>
              <w:widowControl/>
              <w:autoSpaceDE/>
              <w:autoSpaceDN/>
              <w:adjustRightInd/>
              <w:snapToGrid w:val="0"/>
              <w:spacing w:before="40" w:after="40"/>
              <w:ind w:left="57" w:right="57"/>
              <w:jc w:val="center"/>
            </w:pPr>
            <w:r>
              <w:t>(с НДС при наличии)</w:t>
            </w:r>
          </w:p>
          <w:p w14:paraId="23FDA654" w14:textId="77777777" w:rsidR="00E71285" w:rsidRPr="00A4138B" w:rsidRDefault="00E71285" w:rsidP="009305AD">
            <w:pPr>
              <w:keepNext/>
              <w:widowControl/>
              <w:autoSpaceDE/>
              <w:autoSpaceDN/>
              <w:adjustRightInd/>
              <w:snapToGrid w:val="0"/>
              <w:spacing w:before="40" w:after="40"/>
              <w:ind w:right="57"/>
            </w:pPr>
          </w:p>
        </w:tc>
      </w:tr>
      <w:tr w:rsidR="00E71285" w:rsidRPr="00A4138B" w14:paraId="4F1C48EE" w14:textId="77777777" w:rsidTr="00E71285">
        <w:tc>
          <w:tcPr>
            <w:tcW w:w="850" w:type="dxa"/>
            <w:tcBorders>
              <w:top w:val="single" w:sz="4" w:space="0" w:color="auto"/>
              <w:left w:val="single" w:sz="4" w:space="0" w:color="auto"/>
              <w:bottom w:val="single" w:sz="4" w:space="0" w:color="auto"/>
              <w:right w:val="single" w:sz="4" w:space="0" w:color="auto"/>
            </w:tcBorders>
            <w:vAlign w:val="center"/>
          </w:tcPr>
          <w:p w14:paraId="12849A27" w14:textId="77777777" w:rsidR="00E71285" w:rsidRPr="00A4138B" w:rsidRDefault="00E71285" w:rsidP="00F333A3">
            <w:pPr>
              <w:widowControl/>
              <w:autoSpaceDE/>
              <w:autoSpaceDN/>
              <w:adjustRightInd/>
              <w:snapToGrid w:val="0"/>
              <w:spacing w:before="40" w:after="40"/>
              <w:ind w:right="57"/>
              <w:jc w:val="center"/>
              <w:rPr>
                <w:color w:val="000000"/>
              </w:rPr>
            </w:pPr>
            <w:r w:rsidRPr="00A4138B">
              <w:rPr>
                <w:color w:val="000000"/>
              </w:rPr>
              <w:t>1</w:t>
            </w:r>
          </w:p>
        </w:tc>
        <w:tc>
          <w:tcPr>
            <w:tcW w:w="5699" w:type="dxa"/>
            <w:tcBorders>
              <w:top w:val="single" w:sz="4" w:space="0" w:color="auto"/>
              <w:left w:val="single" w:sz="4" w:space="0" w:color="auto"/>
              <w:bottom w:val="single" w:sz="4" w:space="0" w:color="auto"/>
              <w:right w:val="single" w:sz="4" w:space="0" w:color="auto"/>
            </w:tcBorders>
            <w:vAlign w:val="center"/>
          </w:tcPr>
          <w:p w14:paraId="041A983F" w14:textId="77777777" w:rsidR="00E71285" w:rsidRPr="00A4138B" w:rsidRDefault="00E71285" w:rsidP="00F333A3">
            <w:pPr>
              <w:widowControl/>
              <w:autoSpaceDE/>
              <w:autoSpaceDN/>
              <w:adjustRightInd/>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0B4F66B5" w14:textId="77777777" w:rsidR="00E71285" w:rsidRPr="00A4138B" w:rsidRDefault="00E71285" w:rsidP="00F333A3">
            <w:pPr>
              <w:widowControl/>
              <w:autoSpaceDE/>
              <w:autoSpaceDN/>
              <w:adjustRightInd/>
              <w:snapToGrid w:val="0"/>
              <w:spacing w:before="40" w:after="40"/>
              <w:ind w:left="57" w:right="57"/>
              <w:jc w:val="center"/>
              <w:rPr>
                <w:color w:val="000000"/>
              </w:rPr>
            </w:pPr>
          </w:p>
        </w:tc>
        <w:tc>
          <w:tcPr>
            <w:tcW w:w="2268" w:type="dxa"/>
            <w:tcBorders>
              <w:top w:val="single" w:sz="4" w:space="0" w:color="auto"/>
              <w:left w:val="single" w:sz="4" w:space="0" w:color="auto"/>
              <w:bottom w:val="single" w:sz="4" w:space="0" w:color="auto"/>
              <w:right w:val="single" w:sz="4" w:space="0" w:color="auto"/>
            </w:tcBorders>
            <w:vAlign w:val="center"/>
          </w:tcPr>
          <w:p w14:paraId="0023DB9D" w14:textId="45F68A26" w:rsidR="00E71285" w:rsidRPr="00A4138B" w:rsidRDefault="00E71285" w:rsidP="00F333A3">
            <w:pPr>
              <w:widowControl/>
              <w:autoSpaceDE/>
              <w:autoSpaceDN/>
              <w:adjustRightInd/>
              <w:snapToGrid w:val="0"/>
              <w:spacing w:before="40" w:after="40"/>
              <w:ind w:left="57" w:right="57"/>
              <w:jc w:val="center"/>
              <w:rPr>
                <w:color w:val="000000"/>
              </w:rPr>
            </w:pPr>
            <w:r>
              <w:rPr>
                <w:color w:val="000000"/>
              </w:rPr>
              <w:t>1</w:t>
            </w:r>
          </w:p>
        </w:tc>
        <w:tc>
          <w:tcPr>
            <w:tcW w:w="3544" w:type="dxa"/>
            <w:gridSpan w:val="2"/>
            <w:tcBorders>
              <w:top w:val="single" w:sz="4" w:space="0" w:color="auto"/>
              <w:left w:val="single" w:sz="4" w:space="0" w:color="auto"/>
              <w:bottom w:val="single" w:sz="4" w:space="0" w:color="auto"/>
              <w:right w:val="single" w:sz="4" w:space="0" w:color="auto"/>
            </w:tcBorders>
          </w:tcPr>
          <w:p w14:paraId="7AACCFCD" w14:textId="77777777" w:rsidR="00E71285" w:rsidRPr="00A4138B" w:rsidRDefault="00E71285" w:rsidP="00F333A3">
            <w:pPr>
              <w:widowControl/>
              <w:autoSpaceDE/>
              <w:autoSpaceDN/>
              <w:adjustRightInd/>
              <w:snapToGrid w:val="0"/>
              <w:spacing w:before="40" w:after="40"/>
              <w:ind w:left="57" w:right="57"/>
              <w:jc w:val="center"/>
              <w:rPr>
                <w:color w:val="000000"/>
              </w:rPr>
            </w:pPr>
          </w:p>
        </w:tc>
      </w:tr>
      <w:tr w:rsidR="00E71285" w:rsidRPr="00A4138B" w14:paraId="31E44AD0" w14:textId="77777777" w:rsidTr="00E71285">
        <w:tc>
          <w:tcPr>
            <w:tcW w:w="850" w:type="dxa"/>
            <w:tcBorders>
              <w:top w:val="single" w:sz="4" w:space="0" w:color="auto"/>
              <w:left w:val="single" w:sz="4" w:space="0" w:color="auto"/>
              <w:bottom w:val="single" w:sz="4" w:space="0" w:color="auto"/>
              <w:right w:val="single" w:sz="4" w:space="0" w:color="auto"/>
            </w:tcBorders>
            <w:vAlign w:val="center"/>
          </w:tcPr>
          <w:p w14:paraId="0B26BB5D" w14:textId="77777777" w:rsidR="00E71285" w:rsidRPr="00A4138B" w:rsidRDefault="00E71285" w:rsidP="00F333A3">
            <w:pPr>
              <w:widowControl/>
              <w:autoSpaceDE/>
              <w:autoSpaceDN/>
              <w:adjustRightInd/>
              <w:snapToGrid w:val="0"/>
              <w:spacing w:before="40" w:after="40"/>
              <w:ind w:right="57"/>
              <w:jc w:val="center"/>
              <w:rPr>
                <w:color w:val="000000"/>
              </w:rPr>
            </w:pPr>
            <w:r>
              <w:rPr>
                <w:color w:val="000000"/>
              </w:rPr>
              <w:t>…</w:t>
            </w:r>
          </w:p>
        </w:tc>
        <w:tc>
          <w:tcPr>
            <w:tcW w:w="5699" w:type="dxa"/>
            <w:tcBorders>
              <w:top w:val="single" w:sz="4" w:space="0" w:color="auto"/>
              <w:left w:val="single" w:sz="4" w:space="0" w:color="auto"/>
              <w:bottom w:val="single" w:sz="4" w:space="0" w:color="auto"/>
              <w:right w:val="single" w:sz="4" w:space="0" w:color="auto"/>
            </w:tcBorders>
            <w:vAlign w:val="center"/>
          </w:tcPr>
          <w:p w14:paraId="67EE9DA6" w14:textId="77777777" w:rsidR="00E71285" w:rsidRPr="00A4138B" w:rsidRDefault="00E71285" w:rsidP="00F333A3">
            <w:pPr>
              <w:widowControl/>
              <w:autoSpaceDE/>
              <w:autoSpaceDN/>
              <w:adjustRightInd/>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4822D25B" w14:textId="77777777" w:rsidR="00E71285" w:rsidRPr="00A4138B" w:rsidRDefault="00E71285" w:rsidP="00F333A3">
            <w:pPr>
              <w:widowControl/>
              <w:autoSpaceDE/>
              <w:autoSpaceDN/>
              <w:adjustRightInd/>
              <w:snapToGrid w:val="0"/>
              <w:spacing w:before="40" w:after="40"/>
              <w:ind w:left="57" w:right="57"/>
              <w:jc w:val="center"/>
              <w:rPr>
                <w:color w:val="000000"/>
              </w:rPr>
            </w:pPr>
          </w:p>
        </w:tc>
        <w:tc>
          <w:tcPr>
            <w:tcW w:w="2268" w:type="dxa"/>
            <w:tcBorders>
              <w:top w:val="single" w:sz="4" w:space="0" w:color="auto"/>
              <w:left w:val="single" w:sz="4" w:space="0" w:color="auto"/>
              <w:bottom w:val="single" w:sz="4" w:space="0" w:color="auto"/>
              <w:right w:val="single" w:sz="4" w:space="0" w:color="auto"/>
            </w:tcBorders>
            <w:vAlign w:val="center"/>
          </w:tcPr>
          <w:p w14:paraId="7AECB9DB" w14:textId="1E1E9CA3" w:rsidR="00E71285" w:rsidRPr="00A4138B" w:rsidRDefault="00E71285" w:rsidP="00F333A3">
            <w:pPr>
              <w:widowControl/>
              <w:autoSpaceDE/>
              <w:autoSpaceDN/>
              <w:adjustRightInd/>
              <w:snapToGrid w:val="0"/>
              <w:spacing w:before="40" w:after="40"/>
              <w:ind w:left="57" w:right="57"/>
              <w:jc w:val="center"/>
              <w:rPr>
                <w:color w:val="000000"/>
              </w:rPr>
            </w:pPr>
            <w:r>
              <w:rPr>
                <w:color w:val="000000"/>
              </w:rPr>
              <w:t>1</w:t>
            </w:r>
          </w:p>
        </w:tc>
        <w:tc>
          <w:tcPr>
            <w:tcW w:w="3544" w:type="dxa"/>
            <w:gridSpan w:val="2"/>
            <w:tcBorders>
              <w:top w:val="single" w:sz="4" w:space="0" w:color="auto"/>
              <w:left w:val="single" w:sz="4" w:space="0" w:color="auto"/>
              <w:bottom w:val="single" w:sz="4" w:space="0" w:color="auto"/>
              <w:right w:val="single" w:sz="4" w:space="0" w:color="auto"/>
            </w:tcBorders>
          </w:tcPr>
          <w:p w14:paraId="66A30DBA" w14:textId="77777777" w:rsidR="00E71285" w:rsidRPr="00A4138B" w:rsidRDefault="00E71285" w:rsidP="00F333A3">
            <w:pPr>
              <w:widowControl/>
              <w:autoSpaceDE/>
              <w:autoSpaceDN/>
              <w:adjustRightInd/>
              <w:snapToGrid w:val="0"/>
              <w:spacing w:before="40" w:after="40"/>
              <w:ind w:left="57" w:right="57"/>
              <w:jc w:val="center"/>
              <w:rPr>
                <w:color w:val="000000"/>
              </w:rPr>
            </w:pPr>
          </w:p>
        </w:tc>
      </w:tr>
      <w:tr w:rsidR="00E71285" w:rsidRPr="00A4138B" w14:paraId="4515EFBA" w14:textId="77777777" w:rsidTr="00E71285">
        <w:tc>
          <w:tcPr>
            <w:tcW w:w="10673" w:type="dxa"/>
            <w:gridSpan w:val="5"/>
            <w:tcBorders>
              <w:top w:val="single" w:sz="4" w:space="0" w:color="auto"/>
              <w:left w:val="single" w:sz="4" w:space="0" w:color="auto"/>
              <w:bottom w:val="single" w:sz="4" w:space="0" w:color="auto"/>
              <w:right w:val="single" w:sz="4" w:space="0" w:color="auto"/>
            </w:tcBorders>
          </w:tcPr>
          <w:p w14:paraId="1E16D845" w14:textId="77777777" w:rsidR="00E71285" w:rsidRPr="00A4138B" w:rsidRDefault="00E71285" w:rsidP="00F333A3">
            <w:pPr>
              <w:widowControl/>
              <w:autoSpaceDE/>
              <w:autoSpaceDN/>
              <w:adjustRightInd/>
              <w:snapToGrid w:val="0"/>
              <w:spacing w:before="40" w:after="40"/>
              <w:ind w:left="57" w:right="57"/>
              <w:jc w:val="right"/>
              <w:rPr>
                <w:color w:val="000000"/>
              </w:rPr>
            </w:pPr>
            <w:r w:rsidRPr="00A4138B">
              <w:rPr>
                <w:b/>
                <w:bCs/>
                <w:color w:val="000000"/>
              </w:rPr>
              <w:t>ИТОГО с НДС, руб.</w:t>
            </w:r>
          </w:p>
        </w:tc>
        <w:tc>
          <w:tcPr>
            <w:tcW w:w="3531" w:type="dxa"/>
            <w:tcBorders>
              <w:top w:val="single" w:sz="4" w:space="0" w:color="auto"/>
              <w:left w:val="single" w:sz="4" w:space="0" w:color="auto"/>
              <w:bottom w:val="single" w:sz="4" w:space="0" w:color="auto"/>
              <w:right w:val="single" w:sz="4" w:space="0" w:color="auto"/>
            </w:tcBorders>
          </w:tcPr>
          <w:p w14:paraId="6D738636" w14:textId="77777777" w:rsidR="00E71285" w:rsidRPr="00A4138B" w:rsidRDefault="00E71285" w:rsidP="00F333A3">
            <w:pPr>
              <w:widowControl/>
              <w:autoSpaceDE/>
              <w:autoSpaceDN/>
              <w:adjustRightInd/>
              <w:snapToGrid w:val="0"/>
              <w:spacing w:before="40" w:after="40"/>
              <w:ind w:left="57" w:right="57"/>
              <w:jc w:val="right"/>
              <w:rPr>
                <w:b/>
                <w:color w:val="000000"/>
              </w:rPr>
            </w:pPr>
          </w:p>
        </w:tc>
      </w:tr>
    </w:tbl>
    <w:p w14:paraId="759A9A1E" w14:textId="77777777" w:rsidR="00943885" w:rsidRDefault="00CD0994" w:rsidP="00943885">
      <w:pPr>
        <w:widowControl/>
        <w:autoSpaceDE/>
        <w:autoSpaceDN/>
        <w:adjustRightInd/>
        <w:rPr>
          <w:color w:val="808080"/>
        </w:rPr>
      </w:pPr>
      <w:r>
        <w:rPr>
          <w:color w:val="808080"/>
        </w:rPr>
        <w:t xml:space="preserve">  </w:t>
      </w:r>
    </w:p>
    <w:p w14:paraId="47177226" w14:textId="77777777" w:rsidR="00CD0994" w:rsidRDefault="00CD0994" w:rsidP="00943885">
      <w:pPr>
        <w:widowControl/>
        <w:autoSpaceDE/>
        <w:autoSpaceDN/>
        <w:adjustRightInd/>
        <w:rPr>
          <w:color w:val="808080"/>
        </w:rPr>
      </w:pPr>
    </w:p>
    <w:p w14:paraId="69830261" w14:textId="77777777" w:rsidR="00CD0994" w:rsidRPr="00A4138B" w:rsidRDefault="00CD0994" w:rsidP="00943885">
      <w:pPr>
        <w:widowControl/>
        <w:autoSpaceDE/>
        <w:autoSpaceDN/>
        <w:adjustRightInd/>
        <w:rPr>
          <w:color w:val="808080"/>
        </w:rPr>
      </w:pPr>
    </w:p>
    <w:p w14:paraId="61FF36A0" w14:textId="77777777" w:rsidR="00943885" w:rsidRDefault="00943885" w:rsidP="00943885">
      <w:pPr>
        <w:widowControl/>
        <w:autoSpaceDE/>
        <w:autoSpaceDN/>
        <w:adjustRightInd/>
        <w:rPr>
          <w:color w:val="808080"/>
        </w:rPr>
      </w:pPr>
      <w:r w:rsidRPr="00A4138B">
        <w:rPr>
          <w:color w:val="808080"/>
        </w:rPr>
        <w:t>ИНСТРУКЦИИ ПО ЗАПОЛНЕНИЮ</w:t>
      </w:r>
    </w:p>
    <w:p w14:paraId="16DF8DD7" w14:textId="77777777" w:rsidR="00943885" w:rsidRPr="00A4138B" w:rsidRDefault="006F0442" w:rsidP="00943885">
      <w:pPr>
        <w:widowControl/>
        <w:autoSpaceDE/>
        <w:autoSpaceDN/>
        <w:adjustRightInd/>
        <w:jc w:val="both"/>
        <w:rPr>
          <w:color w:val="7F7F7F"/>
          <w:sz w:val="22"/>
          <w:szCs w:val="22"/>
        </w:rPr>
      </w:pPr>
      <w:r>
        <w:rPr>
          <w:color w:val="7F7F7F"/>
          <w:sz w:val="22"/>
          <w:szCs w:val="22"/>
        </w:rPr>
        <w:t>1</w:t>
      </w:r>
      <w:r w:rsidR="00943885" w:rsidRPr="00A4138B">
        <w:rPr>
          <w:color w:val="7F7F7F"/>
          <w:sz w:val="22"/>
          <w:szCs w:val="22"/>
        </w:rPr>
        <w:t xml:space="preserve">. </w:t>
      </w:r>
      <w:r w:rsidR="00943885" w:rsidRPr="00A4138B">
        <w:rPr>
          <w:snapToGrid w:val="0"/>
          <w:color w:val="7F7F7F"/>
          <w:sz w:val="22"/>
          <w:szCs w:val="22"/>
        </w:rPr>
        <w:t>В Ценовом предложении приводятся соответственно наименование товара, единица измерения</w:t>
      </w:r>
      <w:r w:rsidR="009305AD">
        <w:rPr>
          <w:snapToGrid w:val="0"/>
          <w:color w:val="7F7F7F"/>
          <w:sz w:val="22"/>
          <w:szCs w:val="22"/>
        </w:rPr>
        <w:t>,</w:t>
      </w:r>
      <w:r w:rsidR="00943885" w:rsidRPr="00A4138B">
        <w:rPr>
          <w:snapToGrid w:val="0"/>
          <w:color w:val="7F7F7F"/>
          <w:sz w:val="22"/>
          <w:szCs w:val="22"/>
        </w:rPr>
        <w:t xml:space="preserve"> количество, единичная расценка и общая стоимость поставки, полученная путем умножения количества товара на единичную расценку.  Также могут быть приведены примечания и комментарии</w:t>
      </w:r>
      <w:r w:rsidR="00943885" w:rsidRPr="00A4138B">
        <w:rPr>
          <w:color w:val="7F7F7F"/>
          <w:sz w:val="22"/>
          <w:szCs w:val="22"/>
        </w:rPr>
        <w:t>.</w:t>
      </w:r>
    </w:p>
    <w:p w14:paraId="1951324C" w14:textId="77777777" w:rsidR="00943885" w:rsidRPr="00A4138B" w:rsidRDefault="006F0442" w:rsidP="00943885">
      <w:pPr>
        <w:widowControl/>
        <w:autoSpaceDE/>
        <w:autoSpaceDN/>
        <w:adjustRightInd/>
        <w:jc w:val="both"/>
        <w:rPr>
          <w:color w:val="7F7F7F"/>
          <w:sz w:val="22"/>
          <w:szCs w:val="22"/>
        </w:rPr>
      </w:pPr>
      <w:r>
        <w:rPr>
          <w:color w:val="7F7F7F"/>
          <w:sz w:val="22"/>
          <w:szCs w:val="22"/>
        </w:rPr>
        <w:t>2</w:t>
      </w:r>
      <w:r w:rsidR="00943885" w:rsidRPr="00A4138B">
        <w:rPr>
          <w:color w:val="7F7F7F"/>
          <w:sz w:val="22"/>
          <w:szCs w:val="22"/>
        </w:rPr>
        <w:t xml:space="preserve">. </w:t>
      </w:r>
      <w:r w:rsidR="00F9667D" w:rsidRPr="00F9667D">
        <w:rPr>
          <w:iCs/>
          <w:color w:val="7F7F7F"/>
          <w:sz w:val="22"/>
          <w:szCs w:val="22"/>
        </w:rPr>
        <w:t>В зависимости от способа налогообложения участника в соответствии с действующим законодательством указывается «ИТОГО с НДС</w:t>
      </w:r>
      <w:r w:rsidR="00F9667D">
        <w:rPr>
          <w:iCs/>
          <w:color w:val="7F7F7F"/>
          <w:sz w:val="22"/>
          <w:szCs w:val="22"/>
        </w:rPr>
        <w:t>,</w:t>
      </w:r>
      <w:r w:rsidR="00F9667D" w:rsidRPr="00F9667D">
        <w:rPr>
          <w:iCs/>
          <w:color w:val="7F7F7F"/>
          <w:sz w:val="22"/>
          <w:szCs w:val="22"/>
        </w:rPr>
        <w:t xml:space="preserve"> руб.» или «ИТОГО без НДС, руб.».</w:t>
      </w:r>
    </w:p>
    <w:p w14:paraId="5B034222" w14:textId="77777777" w:rsidR="00A4138B" w:rsidRDefault="00A4138B" w:rsidP="00A4138B">
      <w:pPr>
        <w:widowControl/>
        <w:autoSpaceDE/>
        <w:autoSpaceDN/>
        <w:adjustRightInd/>
        <w:rPr>
          <w:i/>
          <w:color w:val="7F7F7F"/>
          <w:sz w:val="22"/>
          <w:szCs w:val="22"/>
        </w:rPr>
      </w:pPr>
      <w:bookmarkStart w:id="22" w:name="_Форма_3_ТЕХНИКО-КОММЕРЧЕСКОЕ"/>
      <w:bookmarkStart w:id="23" w:name="_Техническое_предложение_(Форма"/>
      <w:bookmarkEnd w:id="22"/>
      <w:bookmarkEnd w:id="23"/>
    </w:p>
    <w:p w14:paraId="270CF8DB" w14:textId="77777777" w:rsidR="00F9667D" w:rsidRPr="00A4138B" w:rsidRDefault="00F9667D" w:rsidP="00A4138B">
      <w:pPr>
        <w:widowControl/>
        <w:autoSpaceDE/>
        <w:autoSpaceDN/>
        <w:adjustRightInd/>
        <w:rPr>
          <w:i/>
          <w:color w:val="7F7F7F"/>
          <w:sz w:val="22"/>
          <w:szCs w:val="22"/>
        </w:rPr>
        <w:sectPr w:rsidR="00F9667D" w:rsidRPr="00A4138B" w:rsidSect="000260EF">
          <w:pgSz w:w="16839" w:h="11907" w:orient="landscape" w:code="9"/>
          <w:pgMar w:top="303" w:right="537" w:bottom="284" w:left="567" w:header="142" w:footer="430" w:gutter="0"/>
          <w:pgNumType w:start="1"/>
          <w:cols w:space="708"/>
          <w:noEndnote/>
          <w:titlePg/>
          <w:docGrid w:linePitch="326"/>
        </w:sectPr>
      </w:pPr>
    </w:p>
    <w:p w14:paraId="37B3AF9E" w14:textId="77777777" w:rsidR="006839E3" w:rsidRPr="002B6E48" w:rsidRDefault="006839E3" w:rsidP="00F9667D">
      <w:pPr>
        <w:shd w:val="clear" w:color="auto" w:fill="FFFFFF"/>
        <w:ind w:right="19"/>
        <w:rPr>
          <w:b/>
          <w:spacing w:val="-3"/>
          <w:sz w:val="24"/>
          <w:szCs w:val="24"/>
        </w:rPr>
      </w:pPr>
      <w:bookmarkStart w:id="24" w:name="_Форма_4_РЕКОМЕНДУЕМАЯ"/>
      <w:bookmarkEnd w:id="24"/>
    </w:p>
    <w:sectPr w:rsidR="006839E3" w:rsidRPr="002B6E48" w:rsidSect="00991D95">
      <w:pgSz w:w="11906" w:h="16838"/>
      <w:pgMar w:top="567" w:right="851" w:bottom="567" w:left="851"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1AA735" w14:textId="77777777" w:rsidR="00016EAE" w:rsidRDefault="00016EAE">
      <w:r>
        <w:separator/>
      </w:r>
    </w:p>
  </w:endnote>
  <w:endnote w:type="continuationSeparator" w:id="0">
    <w:p w14:paraId="0D5F15C6" w14:textId="77777777" w:rsidR="00016EAE" w:rsidRDefault="00016E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mbria">
    <w:panose1 w:val="02040503050406030204"/>
    <w:charset w:val="CC"/>
    <w:family w:val="roman"/>
    <w:pitch w:val="variable"/>
    <w:sig w:usb0="E00006FF" w:usb1="420024FF" w:usb2="02000000" w:usb3="00000000" w:csb0="0000019F" w:csb1="00000000"/>
  </w:font>
  <w:font w:name="font1330">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font245">
    <w:altName w:val="Times New Roman"/>
    <w:charset w:val="CC"/>
    <w:family w:val="auto"/>
    <w:pitch w:val="variable"/>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224FE1" w14:textId="77777777" w:rsidR="00016EAE" w:rsidRDefault="00016EAE">
      <w:r>
        <w:separator/>
      </w:r>
    </w:p>
  </w:footnote>
  <w:footnote w:type="continuationSeparator" w:id="0">
    <w:p w14:paraId="3DC211D0" w14:textId="77777777" w:rsidR="00016EAE" w:rsidRDefault="00016E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CF6D6" w14:textId="77777777" w:rsidR="005E6E44" w:rsidRDefault="005E6E44">
    <w:pPr>
      <w:pStyle w:val="af"/>
      <w:jc w:val="center"/>
    </w:pPr>
  </w:p>
  <w:p w14:paraId="7C465EB5" w14:textId="77777777" w:rsidR="005E6E44" w:rsidRDefault="005E6E44">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350ECD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rPr>
        <w:b w:val="0"/>
        <w:i w:val="0"/>
        <w:sz w:val="24"/>
        <w:szCs w:val="24"/>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rPr>
    </w:lvl>
  </w:abstractNum>
  <w:abstractNum w:abstractNumId="3" w15:restartNumberingAfterBreak="0">
    <w:nsid w:val="00000003"/>
    <w:multiLevelType w:val="multilevel"/>
    <w:tmpl w:val="00000003"/>
    <w:name w:val="WW8Num3"/>
    <w:lvl w:ilvl="0">
      <w:start w:val="1"/>
      <w:numFmt w:val="decimal"/>
      <w:lvlText w:val="%1."/>
      <w:lvlJc w:val="left"/>
      <w:pPr>
        <w:tabs>
          <w:tab w:val="num" w:pos="720"/>
        </w:tabs>
        <w:ind w:left="720" w:hanging="360"/>
      </w:pPr>
      <w:rPr>
        <w:b/>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13D2D6C"/>
    <w:multiLevelType w:val="hybridMultilevel"/>
    <w:tmpl w:val="773CDEDE"/>
    <w:lvl w:ilvl="0" w:tplc="E9D66CB2">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04810B1A"/>
    <w:multiLevelType w:val="hybridMultilevel"/>
    <w:tmpl w:val="3C90D33A"/>
    <w:name w:val="WW8Num252"/>
    <w:lvl w:ilvl="0" w:tplc="FFFFFFFF">
      <w:start w:val="1"/>
      <w:numFmt w:val="decimal"/>
      <w:lvlText w:val="%1)"/>
      <w:lvlJc w:val="left"/>
      <w:pPr>
        <w:tabs>
          <w:tab w:val="num" w:pos="576"/>
        </w:tabs>
        <w:ind w:left="576" w:hanging="576"/>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15:restartNumberingAfterBreak="0">
    <w:nsid w:val="0E101C41"/>
    <w:multiLevelType w:val="hybridMultilevel"/>
    <w:tmpl w:val="2D1CED4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17F70B9"/>
    <w:multiLevelType w:val="hybridMultilevel"/>
    <w:tmpl w:val="418E736E"/>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2C43B6"/>
    <w:multiLevelType w:val="hybridMultilevel"/>
    <w:tmpl w:val="5E2C1118"/>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4815E2D"/>
    <w:multiLevelType w:val="multilevel"/>
    <w:tmpl w:val="8E26D2C0"/>
    <w:lvl w:ilvl="0">
      <w:start w:val="1"/>
      <w:numFmt w:val="decimal"/>
      <w:lvlText w:val="%1."/>
      <w:lvlJc w:val="left"/>
      <w:pPr>
        <w:ind w:left="720" w:hanging="360"/>
      </w:pPr>
      <w:rPr>
        <w:b/>
        <w:bC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14AA70A2"/>
    <w:multiLevelType w:val="multilevel"/>
    <w:tmpl w:val="8D300BB0"/>
    <w:lvl w:ilvl="0">
      <w:start w:val="1"/>
      <w:numFmt w:val="none"/>
      <w:suff w:val="nothing"/>
      <w:lvlText w:val=""/>
      <w:lvlJc w:val="left"/>
      <w:pPr>
        <w:ind w:left="432" w:hanging="432"/>
      </w:pPr>
      <w:rPr>
        <w:sz w:val="22"/>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1" w15:restartNumberingAfterBreak="0">
    <w:nsid w:val="19EF23C2"/>
    <w:multiLevelType w:val="hybridMultilevel"/>
    <w:tmpl w:val="F37C76BE"/>
    <w:lvl w:ilvl="0" w:tplc="FCFC1444">
      <w:start w:val="1"/>
      <w:numFmt w:val="decimal"/>
      <w:lvlText w:val="%1."/>
      <w:lvlJc w:val="left"/>
      <w:pPr>
        <w:tabs>
          <w:tab w:val="num" w:pos="880"/>
        </w:tabs>
        <w:ind w:left="880" w:hanging="360"/>
      </w:pPr>
    </w:lvl>
    <w:lvl w:ilvl="1" w:tplc="04190019">
      <w:start w:val="1"/>
      <w:numFmt w:val="lowerLetter"/>
      <w:lvlText w:val="%2."/>
      <w:lvlJc w:val="left"/>
      <w:pPr>
        <w:tabs>
          <w:tab w:val="num" w:pos="1600"/>
        </w:tabs>
        <w:ind w:left="1600" w:hanging="360"/>
      </w:pPr>
    </w:lvl>
    <w:lvl w:ilvl="2" w:tplc="0419001B">
      <w:start w:val="1"/>
      <w:numFmt w:val="lowerRoman"/>
      <w:pStyle w:val="2"/>
      <w:lvlText w:val="%3."/>
      <w:lvlJc w:val="right"/>
      <w:pPr>
        <w:tabs>
          <w:tab w:val="num" w:pos="2320"/>
        </w:tabs>
        <w:ind w:left="2320" w:hanging="180"/>
      </w:pPr>
    </w:lvl>
    <w:lvl w:ilvl="3" w:tplc="0419000F">
      <w:start w:val="1"/>
      <w:numFmt w:val="decimal"/>
      <w:lvlText w:val="%4."/>
      <w:lvlJc w:val="left"/>
      <w:pPr>
        <w:tabs>
          <w:tab w:val="num" w:pos="3040"/>
        </w:tabs>
        <w:ind w:left="3040" w:hanging="360"/>
      </w:pPr>
    </w:lvl>
    <w:lvl w:ilvl="4" w:tplc="04190019">
      <w:start w:val="1"/>
      <w:numFmt w:val="lowerLetter"/>
      <w:lvlText w:val="%5."/>
      <w:lvlJc w:val="left"/>
      <w:pPr>
        <w:tabs>
          <w:tab w:val="num" w:pos="3760"/>
        </w:tabs>
        <w:ind w:left="3760" w:hanging="360"/>
      </w:pPr>
    </w:lvl>
    <w:lvl w:ilvl="5" w:tplc="0419001B">
      <w:start w:val="1"/>
      <w:numFmt w:val="lowerRoman"/>
      <w:lvlText w:val="%6."/>
      <w:lvlJc w:val="right"/>
      <w:pPr>
        <w:tabs>
          <w:tab w:val="num" w:pos="4480"/>
        </w:tabs>
        <w:ind w:left="4480" w:hanging="180"/>
      </w:pPr>
    </w:lvl>
    <w:lvl w:ilvl="6" w:tplc="0419000F">
      <w:start w:val="1"/>
      <w:numFmt w:val="decimal"/>
      <w:lvlText w:val="%7."/>
      <w:lvlJc w:val="left"/>
      <w:pPr>
        <w:tabs>
          <w:tab w:val="num" w:pos="5200"/>
        </w:tabs>
        <w:ind w:left="5200" w:hanging="360"/>
      </w:pPr>
    </w:lvl>
    <w:lvl w:ilvl="7" w:tplc="04190019">
      <w:start w:val="1"/>
      <w:numFmt w:val="lowerLetter"/>
      <w:lvlText w:val="%8."/>
      <w:lvlJc w:val="left"/>
      <w:pPr>
        <w:tabs>
          <w:tab w:val="num" w:pos="5920"/>
        </w:tabs>
        <w:ind w:left="5920" w:hanging="360"/>
      </w:pPr>
    </w:lvl>
    <w:lvl w:ilvl="8" w:tplc="0419001B">
      <w:start w:val="1"/>
      <w:numFmt w:val="lowerRoman"/>
      <w:lvlText w:val="%9."/>
      <w:lvlJc w:val="right"/>
      <w:pPr>
        <w:tabs>
          <w:tab w:val="num" w:pos="6640"/>
        </w:tabs>
        <w:ind w:left="6640" w:hanging="180"/>
      </w:pPr>
    </w:lvl>
  </w:abstractNum>
  <w:abstractNum w:abstractNumId="12" w15:restartNumberingAfterBreak="0">
    <w:nsid w:val="1A2E167B"/>
    <w:multiLevelType w:val="hybridMultilevel"/>
    <w:tmpl w:val="D2ACBFD4"/>
    <w:lvl w:ilvl="0" w:tplc="DA64C1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20FB04DE"/>
    <w:multiLevelType w:val="hybridMultilevel"/>
    <w:tmpl w:val="DF3CBCE6"/>
    <w:lvl w:ilvl="0" w:tplc="3FB8C55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3D664C6"/>
    <w:multiLevelType w:val="multilevel"/>
    <w:tmpl w:val="74FC8C1A"/>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15" w15:restartNumberingAfterBreak="0">
    <w:nsid w:val="3F2D738A"/>
    <w:multiLevelType w:val="multilevel"/>
    <w:tmpl w:val="7CDA34BE"/>
    <w:numStyleLink w:val="4"/>
  </w:abstractNum>
  <w:abstractNum w:abstractNumId="16"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7" w15:restartNumberingAfterBreak="0">
    <w:nsid w:val="563866F3"/>
    <w:multiLevelType w:val="hybridMultilevel"/>
    <w:tmpl w:val="67603EF4"/>
    <w:lvl w:ilvl="0" w:tplc="3FB8C5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7105B71"/>
    <w:multiLevelType w:val="hybridMultilevel"/>
    <w:tmpl w:val="BE0667F4"/>
    <w:lvl w:ilvl="0" w:tplc="89E69F08">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19" w15:restartNumberingAfterBreak="0">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625226B5"/>
    <w:multiLevelType w:val="hybridMultilevel"/>
    <w:tmpl w:val="9EDE4880"/>
    <w:lvl w:ilvl="0" w:tplc="E7D80DB8">
      <w:start w:val="4"/>
      <w:numFmt w:val="decimal"/>
      <w:lvlText w:val="%1."/>
      <w:lvlJc w:val="left"/>
      <w:pPr>
        <w:ind w:left="453" w:hanging="360"/>
      </w:pPr>
      <w:rPr>
        <w:rFonts w:hint="default"/>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21" w15:restartNumberingAfterBreak="0">
    <w:nsid w:val="676A23F3"/>
    <w:multiLevelType w:val="hybridMultilevel"/>
    <w:tmpl w:val="9BA238C0"/>
    <w:lvl w:ilvl="0" w:tplc="3FB8C5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A4E7267"/>
    <w:multiLevelType w:val="hybridMultilevel"/>
    <w:tmpl w:val="4FE204A8"/>
    <w:lvl w:ilvl="0" w:tplc="DA64C1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6CF70BC1"/>
    <w:multiLevelType w:val="multilevel"/>
    <w:tmpl w:val="1AB63CB0"/>
    <w:lvl w:ilvl="0">
      <w:start w:val="1"/>
      <w:numFmt w:val="decimal"/>
      <w:lvlText w:val="%1."/>
      <w:lvlJc w:val="left"/>
      <w:pPr>
        <w:tabs>
          <w:tab w:val="num" w:pos="2648"/>
        </w:tabs>
        <w:ind w:left="2477" w:hanging="2477"/>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1127"/>
        </w:tabs>
        <w:ind w:left="90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1FA5978"/>
    <w:multiLevelType w:val="hybridMultilevel"/>
    <w:tmpl w:val="28F6C6A0"/>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72EC0EE6"/>
    <w:multiLevelType w:val="multilevel"/>
    <w:tmpl w:val="7CDA34BE"/>
    <w:styleLink w:val="4"/>
    <w:lvl w:ilvl="0">
      <w:start w:val="1"/>
      <w:numFmt w:val="decimal"/>
      <w:pStyle w:val="6"/>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6"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713068198">
    <w:abstractNumId w:val="23"/>
  </w:num>
  <w:num w:numId="2" w16cid:durableId="1760328482">
    <w:abstractNumId w:val="0"/>
  </w:num>
  <w:num w:numId="3" w16cid:durableId="33699610">
    <w:abstractNumId w:val="25"/>
  </w:num>
  <w:num w:numId="4" w16cid:durableId="4414142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88012150">
    <w:abstractNumId w:val="26"/>
  </w:num>
  <w:num w:numId="6" w16cid:durableId="1854609425">
    <w:abstractNumId w:val="19"/>
  </w:num>
  <w:num w:numId="7" w16cid:durableId="105388325">
    <w:abstractNumId w:val="24"/>
  </w:num>
  <w:num w:numId="8" w16cid:durableId="1412890833">
    <w:abstractNumId w:val="18"/>
  </w:num>
  <w:num w:numId="9" w16cid:durableId="1304192524">
    <w:abstractNumId w:val="20"/>
  </w:num>
  <w:num w:numId="10" w16cid:durableId="1316647244">
    <w:abstractNumId w:val="16"/>
  </w:num>
  <w:num w:numId="11" w16cid:durableId="985205896">
    <w:abstractNumId w:val="9"/>
  </w:num>
  <w:num w:numId="12" w16cid:durableId="2066173413">
    <w:abstractNumId w:val="3"/>
  </w:num>
  <w:num w:numId="13" w16cid:durableId="249579410">
    <w:abstractNumId w:val="11"/>
  </w:num>
  <w:num w:numId="14" w16cid:durableId="608196512">
    <w:abstractNumId w:val="22"/>
  </w:num>
  <w:num w:numId="15" w16cid:durableId="1721319705">
    <w:abstractNumId w:val="2"/>
  </w:num>
  <w:num w:numId="16" w16cid:durableId="1322196408">
    <w:abstractNumId w:val="12"/>
  </w:num>
  <w:num w:numId="17" w16cid:durableId="497354724">
    <w:abstractNumId w:val="7"/>
  </w:num>
  <w:num w:numId="18" w16cid:durableId="1548642554">
    <w:abstractNumId w:val="8"/>
  </w:num>
  <w:num w:numId="19" w16cid:durableId="423654121">
    <w:abstractNumId w:val="6"/>
  </w:num>
  <w:num w:numId="20" w16cid:durableId="349262696">
    <w:abstractNumId w:val="15"/>
    <w:lvlOverride w:ilvl="0">
      <w:lvl w:ilvl="0">
        <w:start w:val="1"/>
        <w:numFmt w:val="decimal"/>
        <w:lvlText w:val="%1."/>
        <w:lvlJc w:val="left"/>
        <w:pPr>
          <w:ind w:left="660" w:hanging="660"/>
        </w:pPr>
        <w:rPr>
          <w:rFonts w:cs="Times New Roman"/>
          <w:b w:val="0"/>
          <w:color w:val="7F7F7F" w:themeColor="text1" w:themeTint="80"/>
        </w:rPr>
      </w:lvl>
    </w:lvlOverride>
    <w:lvlOverride w:ilvl="1">
      <w:lvl w:ilvl="1">
        <w:start w:val="1"/>
        <w:numFmt w:val="decimal"/>
        <w:lvlText w:val="%1.%2."/>
        <w:lvlJc w:val="left"/>
        <w:pPr>
          <w:ind w:left="984" w:hanging="660"/>
        </w:pPr>
        <w:rPr>
          <w:rFonts w:cs="Times New Roman"/>
        </w:rPr>
      </w:lvl>
    </w:lvlOverride>
    <w:lvlOverride w:ilvl="2">
      <w:lvl w:ilvl="2">
        <w:start w:val="1"/>
        <w:numFmt w:val="decimal"/>
        <w:lvlText w:val="13.2.%3"/>
        <w:lvlJc w:val="left"/>
        <w:pPr>
          <w:ind w:left="1004" w:hanging="720"/>
        </w:pPr>
        <w:rPr>
          <w:rFonts w:cs="Times New Roman"/>
        </w:rPr>
      </w:lvl>
    </w:lvlOverride>
    <w:lvlOverride w:ilvl="3">
      <w:lvl w:ilvl="3">
        <w:start w:val="1"/>
        <w:numFmt w:val="decimal"/>
        <w:lvlText w:val="%1.%2.%3.%4."/>
        <w:lvlJc w:val="left"/>
        <w:pPr>
          <w:ind w:left="1692" w:hanging="720"/>
        </w:pPr>
        <w:rPr>
          <w:rFonts w:cs="Times New Roman"/>
        </w:rPr>
      </w:lvl>
    </w:lvlOverride>
    <w:lvlOverride w:ilvl="4">
      <w:lvl w:ilvl="4">
        <w:start w:val="1"/>
        <w:numFmt w:val="decimal"/>
        <w:lvlText w:val="%1.%2.%3.%4.%5."/>
        <w:lvlJc w:val="left"/>
        <w:pPr>
          <w:ind w:left="2376" w:hanging="1080"/>
        </w:pPr>
        <w:rPr>
          <w:rFonts w:cs="Times New Roman"/>
        </w:rPr>
      </w:lvl>
    </w:lvlOverride>
    <w:lvlOverride w:ilvl="5">
      <w:lvl w:ilvl="5">
        <w:start w:val="1"/>
        <w:numFmt w:val="decimal"/>
        <w:lvlText w:val="%1.%2.%3.%4.%5.%6."/>
        <w:lvlJc w:val="left"/>
        <w:pPr>
          <w:ind w:left="2700" w:hanging="1080"/>
        </w:pPr>
        <w:rPr>
          <w:rFonts w:cs="Times New Roman"/>
        </w:rPr>
      </w:lvl>
    </w:lvlOverride>
    <w:lvlOverride w:ilvl="6">
      <w:lvl w:ilvl="6">
        <w:start w:val="1"/>
        <w:numFmt w:val="decimal"/>
        <w:lvlText w:val="%1.%2.%3.%4.%5.%6.%7."/>
        <w:lvlJc w:val="left"/>
        <w:pPr>
          <w:ind w:left="3384" w:hanging="1440"/>
        </w:pPr>
        <w:rPr>
          <w:rFonts w:cs="Times New Roman"/>
        </w:rPr>
      </w:lvl>
    </w:lvlOverride>
    <w:lvlOverride w:ilvl="7">
      <w:lvl w:ilvl="7">
        <w:start w:val="1"/>
        <w:numFmt w:val="decimal"/>
        <w:lvlText w:val="%1.%2.%3.%4.%5.%6.%7.%8."/>
        <w:lvlJc w:val="left"/>
        <w:pPr>
          <w:ind w:left="3708" w:hanging="1440"/>
        </w:pPr>
        <w:rPr>
          <w:rFonts w:cs="Times New Roman"/>
        </w:rPr>
      </w:lvl>
    </w:lvlOverride>
    <w:lvlOverride w:ilvl="8">
      <w:lvl w:ilvl="8">
        <w:start w:val="1"/>
        <w:numFmt w:val="decimal"/>
        <w:lvlText w:val="%1.%2.%3.%4.%5.%6.%7.%8.%9."/>
        <w:lvlJc w:val="left"/>
        <w:pPr>
          <w:ind w:left="4392" w:hanging="1800"/>
        </w:pPr>
        <w:rPr>
          <w:rFonts w:cs="Times New Roman"/>
        </w:rPr>
      </w:lvl>
    </w:lvlOverride>
  </w:num>
  <w:num w:numId="21" w16cid:durableId="1454833683">
    <w:abstractNumId w:val="14"/>
  </w:num>
  <w:num w:numId="22" w16cid:durableId="339281804">
    <w:abstractNumId w:val="10"/>
  </w:num>
  <w:num w:numId="23" w16cid:durableId="1472669251">
    <w:abstractNumId w:val="13"/>
  </w:num>
  <w:num w:numId="24" w16cid:durableId="2033336253">
    <w:abstractNumId w:val="21"/>
  </w:num>
  <w:num w:numId="25" w16cid:durableId="796680680">
    <w:abstractNumId w:val="17"/>
  </w:num>
  <w:num w:numId="26" w16cid:durableId="1882785653">
    <w:abstractNumId w:val="1"/>
  </w:num>
  <w:num w:numId="27" w16cid:durableId="87334455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41034908">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6CF"/>
    <w:rsid w:val="00000342"/>
    <w:rsid w:val="000067EC"/>
    <w:rsid w:val="000110B6"/>
    <w:rsid w:val="00011145"/>
    <w:rsid w:val="000119FB"/>
    <w:rsid w:val="0001284A"/>
    <w:rsid w:val="000147F2"/>
    <w:rsid w:val="00016EAE"/>
    <w:rsid w:val="0001701B"/>
    <w:rsid w:val="00021A7A"/>
    <w:rsid w:val="00021C4A"/>
    <w:rsid w:val="00021DD6"/>
    <w:rsid w:val="000227B6"/>
    <w:rsid w:val="00024C5C"/>
    <w:rsid w:val="000260EF"/>
    <w:rsid w:val="000268ED"/>
    <w:rsid w:val="00026F16"/>
    <w:rsid w:val="0003506E"/>
    <w:rsid w:val="0004328A"/>
    <w:rsid w:val="00043D4E"/>
    <w:rsid w:val="00045107"/>
    <w:rsid w:val="0004591F"/>
    <w:rsid w:val="00050364"/>
    <w:rsid w:val="000529DA"/>
    <w:rsid w:val="00053267"/>
    <w:rsid w:val="000548BB"/>
    <w:rsid w:val="000573EF"/>
    <w:rsid w:val="0006020C"/>
    <w:rsid w:val="00060492"/>
    <w:rsid w:val="0006626A"/>
    <w:rsid w:val="00067F9F"/>
    <w:rsid w:val="000709DE"/>
    <w:rsid w:val="0008004F"/>
    <w:rsid w:val="00080D17"/>
    <w:rsid w:val="000909EB"/>
    <w:rsid w:val="0009347C"/>
    <w:rsid w:val="00093B48"/>
    <w:rsid w:val="0009435B"/>
    <w:rsid w:val="000A50F7"/>
    <w:rsid w:val="000A6DCB"/>
    <w:rsid w:val="000B23CB"/>
    <w:rsid w:val="000B5D7B"/>
    <w:rsid w:val="000C1C21"/>
    <w:rsid w:val="000D20CE"/>
    <w:rsid w:val="000D4047"/>
    <w:rsid w:val="000D5212"/>
    <w:rsid w:val="000D5429"/>
    <w:rsid w:val="000D6B28"/>
    <w:rsid w:val="000D79C3"/>
    <w:rsid w:val="000E2F08"/>
    <w:rsid w:val="000E303F"/>
    <w:rsid w:val="000E32D0"/>
    <w:rsid w:val="000E3EAD"/>
    <w:rsid w:val="000E56B7"/>
    <w:rsid w:val="000E5EBF"/>
    <w:rsid w:val="000E7429"/>
    <w:rsid w:val="000E7952"/>
    <w:rsid w:val="000F1EC7"/>
    <w:rsid w:val="000F4AE4"/>
    <w:rsid w:val="000F745A"/>
    <w:rsid w:val="000F7875"/>
    <w:rsid w:val="001044BA"/>
    <w:rsid w:val="00105BD3"/>
    <w:rsid w:val="001070B5"/>
    <w:rsid w:val="001077C1"/>
    <w:rsid w:val="00111978"/>
    <w:rsid w:val="0011304C"/>
    <w:rsid w:val="001133A7"/>
    <w:rsid w:val="00115692"/>
    <w:rsid w:val="00116D13"/>
    <w:rsid w:val="00121437"/>
    <w:rsid w:val="0012509F"/>
    <w:rsid w:val="001262CB"/>
    <w:rsid w:val="00127DC5"/>
    <w:rsid w:val="0013036C"/>
    <w:rsid w:val="001316A4"/>
    <w:rsid w:val="00132552"/>
    <w:rsid w:val="00134E75"/>
    <w:rsid w:val="001351E6"/>
    <w:rsid w:val="00140BB1"/>
    <w:rsid w:val="00146CB1"/>
    <w:rsid w:val="00150405"/>
    <w:rsid w:val="001512D2"/>
    <w:rsid w:val="00151F7D"/>
    <w:rsid w:val="00152696"/>
    <w:rsid w:val="00153139"/>
    <w:rsid w:val="001532BF"/>
    <w:rsid w:val="00155249"/>
    <w:rsid w:val="00156C65"/>
    <w:rsid w:val="001575A6"/>
    <w:rsid w:val="00160606"/>
    <w:rsid w:val="00163E31"/>
    <w:rsid w:val="001661AC"/>
    <w:rsid w:val="00167872"/>
    <w:rsid w:val="00172652"/>
    <w:rsid w:val="00172745"/>
    <w:rsid w:val="00172A04"/>
    <w:rsid w:val="001755B2"/>
    <w:rsid w:val="00175826"/>
    <w:rsid w:val="00175B53"/>
    <w:rsid w:val="00176B9D"/>
    <w:rsid w:val="0018127D"/>
    <w:rsid w:val="00182B48"/>
    <w:rsid w:val="00182FE3"/>
    <w:rsid w:val="00184E98"/>
    <w:rsid w:val="0018592E"/>
    <w:rsid w:val="001861DE"/>
    <w:rsid w:val="00186271"/>
    <w:rsid w:val="001910AA"/>
    <w:rsid w:val="00193BBB"/>
    <w:rsid w:val="00193E52"/>
    <w:rsid w:val="00195F42"/>
    <w:rsid w:val="001977FA"/>
    <w:rsid w:val="00197984"/>
    <w:rsid w:val="00197C03"/>
    <w:rsid w:val="00197D6A"/>
    <w:rsid w:val="001A14EA"/>
    <w:rsid w:val="001A1AF3"/>
    <w:rsid w:val="001A536A"/>
    <w:rsid w:val="001A5BBC"/>
    <w:rsid w:val="001B5304"/>
    <w:rsid w:val="001B5433"/>
    <w:rsid w:val="001C1DC8"/>
    <w:rsid w:val="001C466D"/>
    <w:rsid w:val="001C6726"/>
    <w:rsid w:val="001C7281"/>
    <w:rsid w:val="001D09B0"/>
    <w:rsid w:val="001D3E1E"/>
    <w:rsid w:val="001D51E6"/>
    <w:rsid w:val="001D67B2"/>
    <w:rsid w:val="001E07D0"/>
    <w:rsid w:val="001E173A"/>
    <w:rsid w:val="001E1A8F"/>
    <w:rsid w:val="001F20D8"/>
    <w:rsid w:val="001F38A0"/>
    <w:rsid w:val="001F3A21"/>
    <w:rsid w:val="001F6135"/>
    <w:rsid w:val="00201268"/>
    <w:rsid w:val="002026CF"/>
    <w:rsid w:val="00203EB9"/>
    <w:rsid w:val="002104AB"/>
    <w:rsid w:val="0021611B"/>
    <w:rsid w:val="00216147"/>
    <w:rsid w:val="0021634F"/>
    <w:rsid w:val="00216799"/>
    <w:rsid w:val="00217402"/>
    <w:rsid w:val="00217D5B"/>
    <w:rsid w:val="00225841"/>
    <w:rsid w:val="002267F3"/>
    <w:rsid w:val="0022738A"/>
    <w:rsid w:val="00227F18"/>
    <w:rsid w:val="002331DE"/>
    <w:rsid w:val="002421CA"/>
    <w:rsid w:val="002440FC"/>
    <w:rsid w:val="0024757E"/>
    <w:rsid w:val="00253389"/>
    <w:rsid w:val="00254113"/>
    <w:rsid w:val="00261949"/>
    <w:rsid w:val="00262E51"/>
    <w:rsid w:val="00264275"/>
    <w:rsid w:val="00265B28"/>
    <w:rsid w:val="00266108"/>
    <w:rsid w:val="0026727B"/>
    <w:rsid w:val="00272305"/>
    <w:rsid w:val="002764B8"/>
    <w:rsid w:val="002814CB"/>
    <w:rsid w:val="002822B3"/>
    <w:rsid w:val="002828A1"/>
    <w:rsid w:val="0028634B"/>
    <w:rsid w:val="0028731A"/>
    <w:rsid w:val="002904C0"/>
    <w:rsid w:val="0029444D"/>
    <w:rsid w:val="00296864"/>
    <w:rsid w:val="002A31AC"/>
    <w:rsid w:val="002A3209"/>
    <w:rsid w:val="002A4C81"/>
    <w:rsid w:val="002A5DE6"/>
    <w:rsid w:val="002A7920"/>
    <w:rsid w:val="002B0FC1"/>
    <w:rsid w:val="002B2E8B"/>
    <w:rsid w:val="002B6E48"/>
    <w:rsid w:val="002B7EA9"/>
    <w:rsid w:val="002C02BA"/>
    <w:rsid w:val="002C49A4"/>
    <w:rsid w:val="002C753E"/>
    <w:rsid w:val="002D29A1"/>
    <w:rsid w:val="002E6260"/>
    <w:rsid w:val="002E6D65"/>
    <w:rsid w:val="002F17F9"/>
    <w:rsid w:val="002F6322"/>
    <w:rsid w:val="003011E8"/>
    <w:rsid w:val="00301C51"/>
    <w:rsid w:val="00304EEF"/>
    <w:rsid w:val="003053DA"/>
    <w:rsid w:val="00305E7C"/>
    <w:rsid w:val="003065BB"/>
    <w:rsid w:val="00306EDE"/>
    <w:rsid w:val="00311BC9"/>
    <w:rsid w:val="003137FD"/>
    <w:rsid w:val="0031542F"/>
    <w:rsid w:val="00315436"/>
    <w:rsid w:val="00316087"/>
    <w:rsid w:val="00316FA0"/>
    <w:rsid w:val="00323921"/>
    <w:rsid w:val="0032583A"/>
    <w:rsid w:val="00330038"/>
    <w:rsid w:val="00330377"/>
    <w:rsid w:val="00330C1D"/>
    <w:rsid w:val="00330EB9"/>
    <w:rsid w:val="00331561"/>
    <w:rsid w:val="00332A0F"/>
    <w:rsid w:val="003419FE"/>
    <w:rsid w:val="00350805"/>
    <w:rsid w:val="00352679"/>
    <w:rsid w:val="00354F59"/>
    <w:rsid w:val="00357ED5"/>
    <w:rsid w:val="00362E89"/>
    <w:rsid w:val="00364163"/>
    <w:rsid w:val="00367697"/>
    <w:rsid w:val="00367F6D"/>
    <w:rsid w:val="00374834"/>
    <w:rsid w:val="00374890"/>
    <w:rsid w:val="003749A0"/>
    <w:rsid w:val="00374E5A"/>
    <w:rsid w:val="00375C94"/>
    <w:rsid w:val="00376F9E"/>
    <w:rsid w:val="00380378"/>
    <w:rsid w:val="00380511"/>
    <w:rsid w:val="00382DF8"/>
    <w:rsid w:val="00383780"/>
    <w:rsid w:val="003848A2"/>
    <w:rsid w:val="00385270"/>
    <w:rsid w:val="0038770B"/>
    <w:rsid w:val="0038780E"/>
    <w:rsid w:val="003931F9"/>
    <w:rsid w:val="0039332E"/>
    <w:rsid w:val="00394F89"/>
    <w:rsid w:val="00395E3C"/>
    <w:rsid w:val="00397405"/>
    <w:rsid w:val="003A199A"/>
    <w:rsid w:val="003B3FA5"/>
    <w:rsid w:val="003B6BC5"/>
    <w:rsid w:val="003B7015"/>
    <w:rsid w:val="003C0BF9"/>
    <w:rsid w:val="003C0DEB"/>
    <w:rsid w:val="003C177B"/>
    <w:rsid w:val="003C51A0"/>
    <w:rsid w:val="003C51E0"/>
    <w:rsid w:val="003C64BD"/>
    <w:rsid w:val="003C6D6F"/>
    <w:rsid w:val="003C6DA4"/>
    <w:rsid w:val="003D0642"/>
    <w:rsid w:val="003D39AF"/>
    <w:rsid w:val="003D55FE"/>
    <w:rsid w:val="003E05C7"/>
    <w:rsid w:val="003E158B"/>
    <w:rsid w:val="003E1C43"/>
    <w:rsid w:val="003E2E3A"/>
    <w:rsid w:val="003E32E7"/>
    <w:rsid w:val="003E3A71"/>
    <w:rsid w:val="003E4DB2"/>
    <w:rsid w:val="003F0DC8"/>
    <w:rsid w:val="003F1680"/>
    <w:rsid w:val="003F34D4"/>
    <w:rsid w:val="004028A7"/>
    <w:rsid w:val="00406C70"/>
    <w:rsid w:val="004118D9"/>
    <w:rsid w:val="00411F65"/>
    <w:rsid w:val="0041229E"/>
    <w:rsid w:val="004136AF"/>
    <w:rsid w:val="004142BA"/>
    <w:rsid w:val="00422CC5"/>
    <w:rsid w:val="00423181"/>
    <w:rsid w:val="00424DD6"/>
    <w:rsid w:val="00425F1D"/>
    <w:rsid w:val="00430AD1"/>
    <w:rsid w:val="00431898"/>
    <w:rsid w:val="00431F6B"/>
    <w:rsid w:val="0043476B"/>
    <w:rsid w:val="004367E9"/>
    <w:rsid w:val="004414FC"/>
    <w:rsid w:val="0044295C"/>
    <w:rsid w:val="0044426B"/>
    <w:rsid w:val="0044548D"/>
    <w:rsid w:val="00446448"/>
    <w:rsid w:val="00451B72"/>
    <w:rsid w:val="00451BB7"/>
    <w:rsid w:val="004528FB"/>
    <w:rsid w:val="00452DC1"/>
    <w:rsid w:val="00453516"/>
    <w:rsid w:val="004549DE"/>
    <w:rsid w:val="004568DD"/>
    <w:rsid w:val="004573B7"/>
    <w:rsid w:val="0046122D"/>
    <w:rsid w:val="004623E1"/>
    <w:rsid w:val="00463F0B"/>
    <w:rsid w:val="00467213"/>
    <w:rsid w:val="0046780D"/>
    <w:rsid w:val="00470C81"/>
    <w:rsid w:val="004718A3"/>
    <w:rsid w:val="004727B3"/>
    <w:rsid w:val="00472C2A"/>
    <w:rsid w:val="00472F54"/>
    <w:rsid w:val="00481A22"/>
    <w:rsid w:val="00481E0F"/>
    <w:rsid w:val="004842E7"/>
    <w:rsid w:val="00484637"/>
    <w:rsid w:val="004849F2"/>
    <w:rsid w:val="00491481"/>
    <w:rsid w:val="004914C3"/>
    <w:rsid w:val="00493EDB"/>
    <w:rsid w:val="004968C7"/>
    <w:rsid w:val="004A21FF"/>
    <w:rsid w:val="004A47D9"/>
    <w:rsid w:val="004A4E48"/>
    <w:rsid w:val="004A6E1B"/>
    <w:rsid w:val="004B4AA5"/>
    <w:rsid w:val="004B50E2"/>
    <w:rsid w:val="004B5139"/>
    <w:rsid w:val="004B6DD7"/>
    <w:rsid w:val="004C0597"/>
    <w:rsid w:val="004C0EF4"/>
    <w:rsid w:val="004C2816"/>
    <w:rsid w:val="004C4EE1"/>
    <w:rsid w:val="004D21B9"/>
    <w:rsid w:val="004D2495"/>
    <w:rsid w:val="004D7426"/>
    <w:rsid w:val="004E0061"/>
    <w:rsid w:val="004E1F77"/>
    <w:rsid w:val="004E491E"/>
    <w:rsid w:val="004E4FF7"/>
    <w:rsid w:val="004E6616"/>
    <w:rsid w:val="004E7CF8"/>
    <w:rsid w:val="004F1DB7"/>
    <w:rsid w:val="004F5490"/>
    <w:rsid w:val="004F70DB"/>
    <w:rsid w:val="004F7ABE"/>
    <w:rsid w:val="00503038"/>
    <w:rsid w:val="00510F1A"/>
    <w:rsid w:val="00511C77"/>
    <w:rsid w:val="00511F9D"/>
    <w:rsid w:val="00512E12"/>
    <w:rsid w:val="0051791C"/>
    <w:rsid w:val="00517AF9"/>
    <w:rsid w:val="00520F5A"/>
    <w:rsid w:val="005225C0"/>
    <w:rsid w:val="00522DA2"/>
    <w:rsid w:val="00523064"/>
    <w:rsid w:val="00523267"/>
    <w:rsid w:val="00524084"/>
    <w:rsid w:val="00524F83"/>
    <w:rsid w:val="005279CE"/>
    <w:rsid w:val="00532E2E"/>
    <w:rsid w:val="0053672A"/>
    <w:rsid w:val="00542E45"/>
    <w:rsid w:val="00546E1C"/>
    <w:rsid w:val="00546ECA"/>
    <w:rsid w:val="00547EEB"/>
    <w:rsid w:val="0055065A"/>
    <w:rsid w:val="00550E50"/>
    <w:rsid w:val="00560AB1"/>
    <w:rsid w:val="00563721"/>
    <w:rsid w:val="005643DC"/>
    <w:rsid w:val="00570F5E"/>
    <w:rsid w:val="005742A2"/>
    <w:rsid w:val="0057651A"/>
    <w:rsid w:val="005771E1"/>
    <w:rsid w:val="0058087C"/>
    <w:rsid w:val="00592414"/>
    <w:rsid w:val="005950B8"/>
    <w:rsid w:val="005A5CB3"/>
    <w:rsid w:val="005B35E1"/>
    <w:rsid w:val="005B61E7"/>
    <w:rsid w:val="005C2DB2"/>
    <w:rsid w:val="005C2FCF"/>
    <w:rsid w:val="005C4FD6"/>
    <w:rsid w:val="005C6783"/>
    <w:rsid w:val="005C78CB"/>
    <w:rsid w:val="005C7C85"/>
    <w:rsid w:val="005D13AD"/>
    <w:rsid w:val="005D4D16"/>
    <w:rsid w:val="005D4EA3"/>
    <w:rsid w:val="005D762C"/>
    <w:rsid w:val="005D7753"/>
    <w:rsid w:val="005D7798"/>
    <w:rsid w:val="005E1943"/>
    <w:rsid w:val="005E32B1"/>
    <w:rsid w:val="005E5321"/>
    <w:rsid w:val="005E5437"/>
    <w:rsid w:val="005E6E44"/>
    <w:rsid w:val="005F3367"/>
    <w:rsid w:val="005F4BB8"/>
    <w:rsid w:val="005F6BE4"/>
    <w:rsid w:val="005F7181"/>
    <w:rsid w:val="005F790E"/>
    <w:rsid w:val="00601EE4"/>
    <w:rsid w:val="00602BA6"/>
    <w:rsid w:val="0060304C"/>
    <w:rsid w:val="00604625"/>
    <w:rsid w:val="00610582"/>
    <w:rsid w:val="00610EA1"/>
    <w:rsid w:val="00617D01"/>
    <w:rsid w:val="00620157"/>
    <w:rsid w:val="006213A4"/>
    <w:rsid w:val="00625006"/>
    <w:rsid w:val="00625CDE"/>
    <w:rsid w:val="00626860"/>
    <w:rsid w:val="00630DB9"/>
    <w:rsid w:val="0063394F"/>
    <w:rsid w:val="00636791"/>
    <w:rsid w:val="00636995"/>
    <w:rsid w:val="006370C4"/>
    <w:rsid w:val="00640193"/>
    <w:rsid w:val="00644E16"/>
    <w:rsid w:val="0064518A"/>
    <w:rsid w:val="00645424"/>
    <w:rsid w:val="00645907"/>
    <w:rsid w:val="006539D1"/>
    <w:rsid w:val="00654C96"/>
    <w:rsid w:val="00655087"/>
    <w:rsid w:val="006551A4"/>
    <w:rsid w:val="006557AA"/>
    <w:rsid w:val="00661420"/>
    <w:rsid w:val="00662D68"/>
    <w:rsid w:val="00663D2D"/>
    <w:rsid w:val="00667823"/>
    <w:rsid w:val="00673162"/>
    <w:rsid w:val="00673270"/>
    <w:rsid w:val="006734EB"/>
    <w:rsid w:val="00673FE1"/>
    <w:rsid w:val="00674984"/>
    <w:rsid w:val="00677448"/>
    <w:rsid w:val="00681C16"/>
    <w:rsid w:val="006839E3"/>
    <w:rsid w:val="00684292"/>
    <w:rsid w:val="0068524D"/>
    <w:rsid w:val="00687C57"/>
    <w:rsid w:val="00687F12"/>
    <w:rsid w:val="00691BEA"/>
    <w:rsid w:val="00692E08"/>
    <w:rsid w:val="0069442E"/>
    <w:rsid w:val="00694526"/>
    <w:rsid w:val="00695608"/>
    <w:rsid w:val="006A0383"/>
    <w:rsid w:val="006A1C45"/>
    <w:rsid w:val="006A69F6"/>
    <w:rsid w:val="006B4152"/>
    <w:rsid w:val="006B4C50"/>
    <w:rsid w:val="006B7BA2"/>
    <w:rsid w:val="006C0AB4"/>
    <w:rsid w:val="006C1AFA"/>
    <w:rsid w:val="006C23F1"/>
    <w:rsid w:val="006C28B0"/>
    <w:rsid w:val="006C5787"/>
    <w:rsid w:val="006D2700"/>
    <w:rsid w:val="006D304E"/>
    <w:rsid w:val="006D3CA5"/>
    <w:rsid w:val="006D556B"/>
    <w:rsid w:val="006E3263"/>
    <w:rsid w:val="006F0442"/>
    <w:rsid w:val="006F3BC2"/>
    <w:rsid w:val="0070081A"/>
    <w:rsid w:val="00702E22"/>
    <w:rsid w:val="00704641"/>
    <w:rsid w:val="0070549B"/>
    <w:rsid w:val="00707527"/>
    <w:rsid w:val="00710F8E"/>
    <w:rsid w:val="007156F4"/>
    <w:rsid w:val="00721605"/>
    <w:rsid w:val="00721965"/>
    <w:rsid w:val="00727537"/>
    <w:rsid w:val="0073102E"/>
    <w:rsid w:val="00732E5C"/>
    <w:rsid w:val="00733E62"/>
    <w:rsid w:val="007356A5"/>
    <w:rsid w:val="00741516"/>
    <w:rsid w:val="0074155E"/>
    <w:rsid w:val="00741C9B"/>
    <w:rsid w:val="00742573"/>
    <w:rsid w:val="00743042"/>
    <w:rsid w:val="00746315"/>
    <w:rsid w:val="0074696D"/>
    <w:rsid w:val="007500E3"/>
    <w:rsid w:val="00753525"/>
    <w:rsid w:val="00754AF1"/>
    <w:rsid w:val="007557B5"/>
    <w:rsid w:val="00756B32"/>
    <w:rsid w:val="007572EE"/>
    <w:rsid w:val="00757824"/>
    <w:rsid w:val="00760DB6"/>
    <w:rsid w:val="007618A9"/>
    <w:rsid w:val="0076225A"/>
    <w:rsid w:val="00766431"/>
    <w:rsid w:val="00766729"/>
    <w:rsid w:val="007674A4"/>
    <w:rsid w:val="00767808"/>
    <w:rsid w:val="0077275C"/>
    <w:rsid w:val="007728F0"/>
    <w:rsid w:val="007731F4"/>
    <w:rsid w:val="00776DC3"/>
    <w:rsid w:val="00777FAE"/>
    <w:rsid w:val="007814F1"/>
    <w:rsid w:val="00783547"/>
    <w:rsid w:val="00787174"/>
    <w:rsid w:val="00787262"/>
    <w:rsid w:val="007900A7"/>
    <w:rsid w:val="00793282"/>
    <w:rsid w:val="00795D21"/>
    <w:rsid w:val="0079609C"/>
    <w:rsid w:val="00797A31"/>
    <w:rsid w:val="00797D12"/>
    <w:rsid w:val="007A0E48"/>
    <w:rsid w:val="007A2508"/>
    <w:rsid w:val="007A43B7"/>
    <w:rsid w:val="007B3CDF"/>
    <w:rsid w:val="007B45CA"/>
    <w:rsid w:val="007B5BBE"/>
    <w:rsid w:val="007B6971"/>
    <w:rsid w:val="007B7312"/>
    <w:rsid w:val="007C00F3"/>
    <w:rsid w:val="007C3A26"/>
    <w:rsid w:val="007C5EFC"/>
    <w:rsid w:val="007D2E6C"/>
    <w:rsid w:val="007D406F"/>
    <w:rsid w:val="007E0C00"/>
    <w:rsid w:val="007E1EEE"/>
    <w:rsid w:val="007E3C9A"/>
    <w:rsid w:val="007E473C"/>
    <w:rsid w:val="007E53CB"/>
    <w:rsid w:val="007F078C"/>
    <w:rsid w:val="007F14D8"/>
    <w:rsid w:val="007F38A6"/>
    <w:rsid w:val="007F45B5"/>
    <w:rsid w:val="007F729C"/>
    <w:rsid w:val="008001B1"/>
    <w:rsid w:val="00800365"/>
    <w:rsid w:val="008017F9"/>
    <w:rsid w:val="0080233B"/>
    <w:rsid w:val="008067F8"/>
    <w:rsid w:val="008117F6"/>
    <w:rsid w:val="00823F90"/>
    <w:rsid w:val="008250D7"/>
    <w:rsid w:val="00832378"/>
    <w:rsid w:val="00835A33"/>
    <w:rsid w:val="0083666C"/>
    <w:rsid w:val="00837BB0"/>
    <w:rsid w:val="00840050"/>
    <w:rsid w:val="00841D97"/>
    <w:rsid w:val="00843EB4"/>
    <w:rsid w:val="00845C84"/>
    <w:rsid w:val="00846238"/>
    <w:rsid w:val="008476BB"/>
    <w:rsid w:val="0085555D"/>
    <w:rsid w:val="008564A5"/>
    <w:rsid w:val="00856ADE"/>
    <w:rsid w:val="008570E0"/>
    <w:rsid w:val="0086089D"/>
    <w:rsid w:val="0086356A"/>
    <w:rsid w:val="008659FA"/>
    <w:rsid w:val="00865AAD"/>
    <w:rsid w:val="00866084"/>
    <w:rsid w:val="00867101"/>
    <w:rsid w:val="00870DC4"/>
    <w:rsid w:val="0087309B"/>
    <w:rsid w:val="00873923"/>
    <w:rsid w:val="00875301"/>
    <w:rsid w:val="008754CE"/>
    <w:rsid w:val="00880323"/>
    <w:rsid w:val="008822E3"/>
    <w:rsid w:val="00882ABF"/>
    <w:rsid w:val="008850FF"/>
    <w:rsid w:val="00885202"/>
    <w:rsid w:val="00886F35"/>
    <w:rsid w:val="008874C0"/>
    <w:rsid w:val="008906F2"/>
    <w:rsid w:val="0089096A"/>
    <w:rsid w:val="00892791"/>
    <w:rsid w:val="00893ABA"/>
    <w:rsid w:val="008958AA"/>
    <w:rsid w:val="0089667D"/>
    <w:rsid w:val="008A1D0D"/>
    <w:rsid w:val="008A41F2"/>
    <w:rsid w:val="008A5356"/>
    <w:rsid w:val="008B632E"/>
    <w:rsid w:val="008C0092"/>
    <w:rsid w:val="008C304D"/>
    <w:rsid w:val="008C3745"/>
    <w:rsid w:val="008C442C"/>
    <w:rsid w:val="008C6557"/>
    <w:rsid w:val="008C66B5"/>
    <w:rsid w:val="008C795E"/>
    <w:rsid w:val="008D1E5C"/>
    <w:rsid w:val="008D4236"/>
    <w:rsid w:val="008D4D9A"/>
    <w:rsid w:val="008D6533"/>
    <w:rsid w:val="008D6686"/>
    <w:rsid w:val="008D7698"/>
    <w:rsid w:val="008E0FEB"/>
    <w:rsid w:val="008E357C"/>
    <w:rsid w:val="008E61C1"/>
    <w:rsid w:val="008E63B8"/>
    <w:rsid w:val="008E6E63"/>
    <w:rsid w:val="008E77B8"/>
    <w:rsid w:val="008F26B8"/>
    <w:rsid w:val="008F51D7"/>
    <w:rsid w:val="008F6487"/>
    <w:rsid w:val="008F7EB0"/>
    <w:rsid w:val="00901033"/>
    <w:rsid w:val="00901FAF"/>
    <w:rsid w:val="00902AC2"/>
    <w:rsid w:val="0090393E"/>
    <w:rsid w:val="00903C9C"/>
    <w:rsid w:val="00911F13"/>
    <w:rsid w:val="009138D2"/>
    <w:rsid w:val="009149BE"/>
    <w:rsid w:val="00915FFB"/>
    <w:rsid w:val="009232FB"/>
    <w:rsid w:val="00924125"/>
    <w:rsid w:val="009247AC"/>
    <w:rsid w:val="00924C58"/>
    <w:rsid w:val="00925387"/>
    <w:rsid w:val="009305AD"/>
    <w:rsid w:val="009308CA"/>
    <w:rsid w:val="009325F0"/>
    <w:rsid w:val="009362A8"/>
    <w:rsid w:val="0093713A"/>
    <w:rsid w:val="009378C3"/>
    <w:rsid w:val="009378E6"/>
    <w:rsid w:val="009422F8"/>
    <w:rsid w:val="00943885"/>
    <w:rsid w:val="00943B42"/>
    <w:rsid w:val="00944A7D"/>
    <w:rsid w:val="00945EEB"/>
    <w:rsid w:val="00946934"/>
    <w:rsid w:val="00946B96"/>
    <w:rsid w:val="0095077F"/>
    <w:rsid w:val="00950FCF"/>
    <w:rsid w:val="0095350C"/>
    <w:rsid w:val="00956E6E"/>
    <w:rsid w:val="0095714E"/>
    <w:rsid w:val="00960A75"/>
    <w:rsid w:val="00961E50"/>
    <w:rsid w:val="00967308"/>
    <w:rsid w:val="00967A83"/>
    <w:rsid w:val="00972A0D"/>
    <w:rsid w:val="00972F9C"/>
    <w:rsid w:val="00973237"/>
    <w:rsid w:val="009769A5"/>
    <w:rsid w:val="00977738"/>
    <w:rsid w:val="009815F3"/>
    <w:rsid w:val="009842A3"/>
    <w:rsid w:val="00985AD8"/>
    <w:rsid w:val="00985CFC"/>
    <w:rsid w:val="009863DF"/>
    <w:rsid w:val="00987E31"/>
    <w:rsid w:val="00991D95"/>
    <w:rsid w:val="0099358E"/>
    <w:rsid w:val="009949B1"/>
    <w:rsid w:val="009960A7"/>
    <w:rsid w:val="00996385"/>
    <w:rsid w:val="00996E51"/>
    <w:rsid w:val="009A32A9"/>
    <w:rsid w:val="009A47FE"/>
    <w:rsid w:val="009B0F01"/>
    <w:rsid w:val="009B1002"/>
    <w:rsid w:val="009B2CB2"/>
    <w:rsid w:val="009B47B6"/>
    <w:rsid w:val="009B667B"/>
    <w:rsid w:val="009B7EC2"/>
    <w:rsid w:val="009B7FF3"/>
    <w:rsid w:val="009C0CD7"/>
    <w:rsid w:val="009C18D3"/>
    <w:rsid w:val="009C1E32"/>
    <w:rsid w:val="009C26E0"/>
    <w:rsid w:val="009C6ACE"/>
    <w:rsid w:val="009C6CDF"/>
    <w:rsid w:val="009D1A98"/>
    <w:rsid w:val="009D4AE4"/>
    <w:rsid w:val="009E17F7"/>
    <w:rsid w:val="009E17F9"/>
    <w:rsid w:val="009E23C8"/>
    <w:rsid w:val="009E28E6"/>
    <w:rsid w:val="009E35A5"/>
    <w:rsid w:val="009E473A"/>
    <w:rsid w:val="009E5665"/>
    <w:rsid w:val="009F048C"/>
    <w:rsid w:val="009F25E6"/>
    <w:rsid w:val="009F278D"/>
    <w:rsid w:val="009F7032"/>
    <w:rsid w:val="00A056DD"/>
    <w:rsid w:val="00A104A0"/>
    <w:rsid w:val="00A13E22"/>
    <w:rsid w:val="00A14D51"/>
    <w:rsid w:val="00A16DB1"/>
    <w:rsid w:val="00A1779F"/>
    <w:rsid w:val="00A234FD"/>
    <w:rsid w:val="00A2671C"/>
    <w:rsid w:val="00A3183D"/>
    <w:rsid w:val="00A31E2B"/>
    <w:rsid w:val="00A32C8A"/>
    <w:rsid w:val="00A35F1D"/>
    <w:rsid w:val="00A4015E"/>
    <w:rsid w:val="00A4138B"/>
    <w:rsid w:val="00A43227"/>
    <w:rsid w:val="00A438F0"/>
    <w:rsid w:val="00A457C6"/>
    <w:rsid w:val="00A5113D"/>
    <w:rsid w:val="00A51D76"/>
    <w:rsid w:val="00A51EFB"/>
    <w:rsid w:val="00A56004"/>
    <w:rsid w:val="00A57AA8"/>
    <w:rsid w:val="00A57CA0"/>
    <w:rsid w:val="00A65CBB"/>
    <w:rsid w:val="00A67B14"/>
    <w:rsid w:val="00A70595"/>
    <w:rsid w:val="00A72330"/>
    <w:rsid w:val="00A73E8A"/>
    <w:rsid w:val="00A805A4"/>
    <w:rsid w:val="00A81832"/>
    <w:rsid w:val="00A834E2"/>
    <w:rsid w:val="00A839B5"/>
    <w:rsid w:val="00A841D3"/>
    <w:rsid w:val="00A86A50"/>
    <w:rsid w:val="00A90198"/>
    <w:rsid w:val="00A90A02"/>
    <w:rsid w:val="00A9332B"/>
    <w:rsid w:val="00AA03F2"/>
    <w:rsid w:val="00AA1177"/>
    <w:rsid w:val="00AA29E8"/>
    <w:rsid w:val="00AA2CB2"/>
    <w:rsid w:val="00AA46EA"/>
    <w:rsid w:val="00AA50A7"/>
    <w:rsid w:val="00AA5B54"/>
    <w:rsid w:val="00AA6B41"/>
    <w:rsid w:val="00AA765D"/>
    <w:rsid w:val="00AA795A"/>
    <w:rsid w:val="00AB05F6"/>
    <w:rsid w:val="00AB07C3"/>
    <w:rsid w:val="00AB5394"/>
    <w:rsid w:val="00AB587D"/>
    <w:rsid w:val="00AB6036"/>
    <w:rsid w:val="00AB72E0"/>
    <w:rsid w:val="00AC2E93"/>
    <w:rsid w:val="00AC51AF"/>
    <w:rsid w:val="00AD3490"/>
    <w:rsid w:val="00AD3494"/>
    <w:rsid w:val="00AD4D73"/>
    <w:rsid w:val="00AD5CEC"/>
    <w:rsid w:val="00AD6C0A"/>
    <w:rsid w:val="00AE065F"/>
    <w:rsid w:val="00AE08E3"/>
    <w:rsid w:val="00AE1673"/>
    <w:rsid w:val="00AE32EF"/>
    <w:rsid w:val="00AE6E74"/>
    <w:rsid w:val="00AF0070"/>
    <w:rsid w:val="00AF0780"/>
    <w:rsid w:val="00AF0832"/>
    <w:rsid w:val="00AF5D9D"/>
    <w:rsid w:val="00B00B9F"/>
    <w:rsid w:val="00B015D6"/>
    <w:rsid w:val="00B02B02"/>
    <w:rsid w:val="00B02E8E"/>
    <w:rsid w:val="00B03D61"/>
    <w:rsid w:val="00B14132"/>
    <w:rsid w:val="00B1522B"/>
    <w:rsid w:val="00B17716"/>
    <w:rsid w:val="00B23532"/>
    <w:rsid w:val="00B23838"/>
    <w:rsid w:val="00B248AF"/>
    <w:rsid w:val="00B27D53"/>
    <w:rsid w:val="00B27E5A"/>
    <w:rsid w:val="00B30674"/>
    <w:rsid w:val="00B31919"/>
    <w:rsid w:val="00B364B3"/>
    <w:rsid w:val="00B36EC0"/>
    <w:rsid w:val="00B42463"/>
    <w:rsid w:val="00B45683"/>
    <w:rsid w:val="00B46350"/>
    <w:rsid w:val="00B5042C"/>
    <w:rsid w:val="00B51529"/>
    <w:rsid w:val="00B52A51"/>
    <w:rsid w:val="00B55682"/>
    <w:rsid w:val="00B564A1"/>
    <w:rsid w:val="00B56D3F"/>
    <w:rsid w:val="00B575BE"/>
    <w:rsid w:val="00B60F93"/>
    <w:rsid w:val="00B61E64"/>
    <w:rsid w:val="00B629B1"/>
    <w:rsid w:val="00B62ED7"/>
    <w:rsid w:val="00B64391"/>
    <w:rsid w:val="00B65B63"/>
    <w:rsid w:val="00B67DA4"/>
    <w:rsid w:val="00B72BA9"/>
    <w:rsid w:val="00B72CCC"/>
    <w:rsid w:val="00B7350A"/>
    <w:rsid w:val="00B81152"/>
    <w:rsid w:val="00B81CEF"/>
    <w:rsid w:val="00B86ACF"/>
    <w:rsid w:val="00B9396F"/>
    <w:rsid w:val="00B94BF9"/>
    <w:rsid w:val="00B96A50"/>
    <w:rsid w:val="00B96F7B"/>
    <w:rsid w:val="00BA27C9"/>
    <w:rsid w:val="00BA323C"/>
    <w:rsid w:val="00BA37E9"/>
    <w:rsid w:val="00BA6B52"/>
    <w:rsid w:val="00BB3AA5"/>
    <w:rsid w:val="00BB496E"/>
    <w:rsid w:val="00BC082A"/>
    <w:rsid w:val="00BC2AC7"/>
    <w:rsid w:val="00BC7BB9"/>
    <w:rsid w:val="00BD1216"/>
    <w:rsid w:val="00BD3699"/>
    <w:rsid w:val="00BD5EF7"/>
    <w:rsid w:val="00BE1BFE"/>
    <w:rsid w:val="00BE2FA3"/>
    <w:rsid w:val="00BE305A"/>
    <w:rsid w:val="00BE6CC3"/>
    <w:rsid w:val="00BE7224"/>
    <w:rsid w:val="00BE7B84"/>
    <w:rsid w:val="00BF3368"/>
    <w:rsid w:val="00BF3FCE"/>
    <w:rsid w:val="00BF5B52"/>
    <w:rsid w:val="00BF72DB"/>
    <w:rsid w:val="00BF77C2"/>
    <w:rsid w:val="00C025D7"/>
    <w:rsid w:val="00C03971"/>
    <w:rsid w:val="00C05470"/>
    <w:rsid w:val="00C06698"/>
    <w:rsid w:val="00C07307"/>
    <w:rsid w:val="00C104AE"/>
    <w:rsid w:val="00C24424"/>
    <w:rsid w:val="00C2670B"/>
    <w:rsid w:val="00C2734E"/>
    <w:rsid w:val="00C3368A"/>
    <w:rsid w:val="00C35442"/>
    <w:rsid w:val="00C376C6"/>
    <w:rsid w:val="00C44F65"/>
    <w:rsid w:val="00C46288"/>
    <w:rsid w:val="00C46AB1"/>
    <w:rsid w:val="00C47A8F"/>
    <w:rsid w:val="00C5124A"/>
    <w:rsid w:val="00C525CB"/>
    <w:rsid w:val="00C53146"/>
    <w:rsid w:val="00C53824"/>
    <w:rsid w:val="00C54957"/>
    <w:rsid w:val="00C5537B"/>
    <w:rsid w:val="00C557D5"/>
    <w:rsid w:val="00C5662C"/>
    <w:rsid w:val="00C6095C"/>
    <w:rsid w:val="00C61C83"/>
    <w:rsid w:val="00C629CC"/>
    <w:rsid w:val="00C6302D"/>
    <w:rsid w:val="00C65238"/>
    <w:rsid w:val="00C670AD"/>
    <w:rsid w:val="00C6757D"/>
    <w:rsid w:val="00C71472"/>
    <w:rsid w:val="00C73879"/>
    <w:rsid w:val="00C7533C"/>
    <w:rsid w:val="00C8302C"/>
    <w:rsid w:val="00C83045"/>
    <w:rsid w:val="00C912EC"/>
    <w:rsid w:val="00C93E98"/>
    <w:rsid w:val="00C948BE"/>
    <w:rsid w:val="00C96439"/>
    <w:rsid w:val="00C97A89"/>
    <w:rsid w:val="00CA06CC"/>
    <w:rsid w:val="00CA1791"/>
    <w:rsid w:val="00CA4EAC"/>
    <w:rsid w:val="00CA5082"/>
    <w:rsid w:val="00CB2DD4"/>
    <w:rsid w:val="00CB671D"/>
    <w:rsid w:val="00CC6799"/>
    <w:rsid w:val="00CC7A67"/>
    <w:rsid w:val="00CC7F72"/>
    <w:rsid w:val="00CD08F9"/>
    <w:rsid w:val="00CD0994"/>
    <w:rsid w:val="00CD1952"/>
    <w:rsid w:val="00CD2BBF"/>
    <w:rsid w:val="00CD3D1E"/>
    <w:rsid w:val="00CD4D2B"/>
    <w:rsid w:val="00CD786E"/>
    <w:rsid w:val="00CE0B04"/>
    <w:rsid w:val="00CE6C55"/>
    <w:rsid w:val="00CF061C"/>
    <w:rsid w:val="00CF1355"/>
    <w:rsid w:val="00CF56E5"/>
    <w:rsid w:val="00CF6F12"/>
    <w:rsid w:val="00CF76A3"/>
    <w:rsid w:val="00D003BA"/>
    <w:rsid w:val="00D021C4"/>
    <w:rsid w:val="00D028B2"/>
    <w:rsid w:val="00D07D30"/>
    <w:rsid w:val="00D14C4C"/>
    <w:rsid w:val="00D166D3"/>
    <w:rsid w:val="00D233B0"/>
    <w:rsid w:val="00D23C9D"/>
    <w:rsid w:val="00D24C54"/>
    <w:rsid w:val="00D2541D"/>
    <w:rsid w:val="00D26E70"/>
    <w:rsid w:val="00D3181F"/>
    <w:rsid w:val="00D337C9"/>
    <w:rsid w:val="00D33C1F"/>
    <w:rsid w:val="00D36649"/>
    <w:rsid w:val="00D378F2"/>
    <w:rsid w:val="00D40C3D"/>
    <w:rsid w:val="00D414B5"/>
    <w:rsid w:val="00D429DF"/>
    <w:rsid w:val="00D43304"/>
    <w:rsid w:val="00D51182"/>
    <w:rsid w:val="00D51AAF"/>
    <w:rsid w:val="00D5218E"/>
    <w:rsid w:val="00D52AA2"/>
    <w:rsid w:val="00D53D40"/>
    <w:rsid w:val="00D54A3A"/>
    <w:rsid w:val="00D56706"/>
    <w:rsid w:val="00D56A09"/>
    <w:rsid w:val="00D600D3"/>
    <w:rsid w:val="00D60559"/>
    <w:rsid w:val="00D63F73"/>
    <w:rsid w:val="00D6438F"/>
    <w:rsid w:val="00D64EA6"/>
    <w:rsid w:val="00D662FC"/>
    <w:rsid w:val="00D66ADC"/>
    <w:rsid w:val="00D7078B"/>
    <w:rsid w:val="00D73A44"/>
    <w:rsid w:val="00D74CDA"/>
    <w:rsid w:val="00D74FDE"/>
    <w:rsid w:val="00D7600B"/>
    <w:rsid w:val="00D8145E"/>
    <w:rsid w:val="00D82D49"/>
    <w:rsid w:val="00D84137"/>
    <w:rsid w:val="00D90BF6"/>
    <w:rsid w:val="00D921F9"/>
    <w:rsid w:val="00D974CA"/>
    <w:rsid w:val="00DA31AC"/>
    <w:rsid w:val="00DA4589"/>
    <w:rsid w:val="00DA528E"/>
    <w:rsid w:val="00DA63F3"/>
    <w:rsid w:val="00DB3731"/>
    <w:rsid w:val="00DB7718"/>
    <w:rsid w:val="00DC203B"/>
    <w:rsid w:val="00DC242D"/>
    <w:rsid w:val="00DC3466"/>
    <w:rsid w:val="00DC5DC7"/>
    <w:rsid w:val="00DD097C"/>
    <w:rsid w:val="00DD4643"/>
    <w:rsid w:val="00DD56FC"/>
    <w:rsid w:val="00DE14D6"/>
    <w:rsid w:val="00DE4906"/>
    <w:rsid w:val="00DE659E"/>
    <w:rsid w:val="00DF0D82"/>
    <w:rsid w:val="00DF4F4D"/>
    <w:rsid w:val="00DF684B"/>
    <w:rsid w:val="00DF6E15"/>
    <w:rsid w:val="00DF7705"/>
    <w:rsid w:val="00E033E7"/>
    <w:rsid w:val="00E04896"/>
    <w:rsid w:val="00E06B52"/>
    <w:rsid w:val="00E112DB"/>
    <w:rsid w:val="00E165E8"/>
    <w:rsid w:val="00E16BCB"/>
    <w:rsid w:val="00E1768B"/>
    <w:rsid w:val="00E20C9D"/>
    <w:rsid w:val="00E22C57"/>
    <w:rsid w:val="00E25DD3"/>
    <w:rsid w:val="00E27DC7"/>
    <w:rsid w:val="00E300D2"/>
    <w:rsid w:val="00E31672"/>
    <w:rsid w:val="00E31AB2"/>
    <w:rsid w:val="00E36826"/>
    <w:rsid w:val="00E4016E"/>
    <w:rsid w:val="00E40C84"/>
    <w:rsid w:val="00E42019"/>
    <w:rsid w:val="00E446AC"/>
    <w:rsid w:val="00E44F23"/>
    <w:rsid w:val="00E45E07"/>
    <w:rsid w:val="00E4655E"/>
    <w:rsid w:val="00E469AB"/>
    <w:rsid w:val="00E5020B"/>
    <w:rsid w:val="00E50937"/>
    <w:rsid w:val="00E5338B"/>
    <w:rsid w:val="00E536D5"/>
    <w:rsid w:val="00E54030"/>
    <w:rsid w:val="00E564AE"/>
    <w:rsid w:val="00E654C5"/>
    <w:rsid w:val="00E65668"/>
    <w:rsid w:val="00E6667E"/>
    <w:rsid w:val="00E66FFA"/>
    <w:rsid w:val="00E675F0"/>
    <w:rsid w:val="00E71285"/>
    <w:rsid w:val="00E7735F"/>
    <w:rsid w:val="00E7783B"/>
    <w:rsid w:val="00E81C76"/>
    <w:rsid w:val="00E847B4"/>
    <w:rsid w:val="00E848B6"/>
    <w:rsid w:val="00E84CEF"/>
    <w:rsid w:val="00E85006"/>
    <w:rsid w:val="00E85B95"/>
    <w:rsid w:val="00E9087A"/>
    <w:rsid w:val="00E9254F"/>
    <w:rsid w:val="00E946EA"/>
    <w:rsid w:val="00EA2E1B"/>
    <w:rsid w:val="00EA4083"/>
    <w:rsid w:val="00EB16C8"/>
    <w:rsid w:val="00EB2EA2"/>
    <w:rsid w:val="00EB632D"/>
    <w:rsid w:val="00EB7AD6"/>
    <w:rsid w:val="00EC1C72"/>
    <w:rsid w:val="00EC5AFD"/>
    <w:rsid w:val="00EC6416"/>
    <w:rsid w:val="00EC7DCC"/>
    <w:rsid w:val="00EC7E7B"/>
    <w:rsid w:val="00ED05CF"/>
    <w:rsid w:val="00ED0BFE"/>
    <w:rsid w:val="00ED3E71"/>
    <w:rsid w:val="00ED5D7D"/>
    <w:rsid w:val="00ED6793"/>
    <w:rsid w:val="00EE28FE"/>
    <w:rsid w:val="00EE7E59"/>
    <w:rsid w:val="00EF0197"/>
    <w:rsid w:val="00EF2A63"/>
    <w:rsid w:val="00EF3394"/>
    <w:rsid w:val="00EF3D49"/>
    <w:rsid w:val="00EF5D94"/>
    <w:rsid w:val="00EF651E"/>
    <w:rsid w:val="00EF6B93"/>
    <w:rsid w:val="00F02038"/>
    <w:rsid w:val="00F0409E"/>
    <w:rsid w:val="00F044BB"/>
    <w:rsid w:val="00F06C63"/>
    <w:rsid w:val="00F11820"/>
    <w:rsid w:val="00F13BE0"/>
    <w:rsid w:val="00F13CA3"/>
    <w:rsid w:val="00F23D9D"/>
    <w:rsid w:val="00F26024"/>
    <w:rsid w:val="00F27053"/>
    <w:rsid w:val="00F27F4B"/>
    <w:rsid w:val="00F3136B"/>
    <w:rsid w:val="00F333A3"/>
    <w:rsid w:val="00F338A2"/>
    <w:rsid w:val="00F352D9"/>
    <w:rsid w:val="00F411E4"/>
    <w:rsid w:val="00F5182C"/>
    <w:rsid w:val="00F53014"/>
    <w:rsid w:val="00F53804"/>
    <w:rsid w:val="00F53EDE"/>
    <w:rsid w:val="00F54851"/>
    <w:rsid w:val="00F56155"/>
    <w:rsid w:val="00F57C0C"/>
    <w:rsid w:val="00F6170E"/>
    <w:rsid w:val="00F675F7"/>
    <w:rsid w:val="00F74A01"/>
    <w:rsid w:val="00F76DAD"/>
    <w:rsid w:val="00F777E8"/>
    <w:rsid w:val="00F80B0B"/>
    <w:rsid w:val="00F84473"/>
    <w:rsid w:val="00F86C5E"/>
    <w:rsid w:val="00F87646"/>
    <w:rsid w:val="00F90482"/>
    <w:rsid w:val="00F91C3A"/>
    <w:rsid w:val="00F92397"/>
    <w:rsid w:val="00F926F6"/>
    <w:rsid w:val="00F92CCE"/>
    <w:rsid w:val="00F9667D"/>
    <w:rsid w:val="00F97753"/>
    <w:rsid w:val="00FA0511"/>
    <w:rsid w:val="00FA6F81"/>
    <w:rsid w:val="00FA7576"/>
    <w:rsid w:val="00FB1545"/>
    <w:rsid w:val="00FB50ED"/>
    <w:rsid w:val="00FB57CE"/>
    <w:rsid w:val="00FB6FF2"/>
    <w:rsid w:val="00FB7E60"/>
    <w:rsid w:val="00FC0426"/>
    <w:rsid w:val="00FC466A"/>
    <w:rsid w:val="00FC46A8"/>
    <w:rsid w:val="00FC533A"/>
    <w:rsid w:val="00FD241E"/>
    <w:rsid w:val="00FE09D2"/>
    <w:rsid w:val="00FE1191"/>
    <w:rsid w:val="00FE13FB"/>
    <w:rsid w:val="00FE20AF"/>
    <w:rsid w:val="00FE398A"/>
    <w:rsid w:val="00FE450C"/>
    <w:rsid w:val="00FE5BE7"/>
    <w:rsid w:val="00FF198D"/>
    <w:rsid w:val="00FF2D59"/>
    <w:rsid w:val="00FF5015"/>
    <w:rsid w:val="00FF55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198BB9"/>
  <w15:docId w15:val="{16B15C22-52A6-435B-BEE0-F1AF60DDD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qFormat="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357ED5"/>
    <w:pPr>
      <w:widowControl w:val="0"/>
      <w:autoSpaceDE w:val="0"/>
      <w:autoSpaceDN w:val="0"/>
      <w:adjustRightInd w:val="0"/>
    </w:p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нак Знак,111,Б1"/>
    <w:basedOn w:val="a0"/>
    <w:next w:val="a0"/>
    <w:link w:val="10"/>
    <w:qFormat/>
    <w:rsid w:val="00AD5CEC"/>
    <w:pPr>
      <w:keepNext/>
      <w:widowControl/>
      <w:autoSpaceDE/>
      <w:autoSpaceDN/>
      <w:adjustRightInd/>
      <w:jc w:val="right"/>
      <w:outlineLvl w:val="0"/>
    </w:pPr>
    <w:rPr>
      <w:b/>
      <w:bCs/>
      <w:sz w:val="24"/>
      <w:szCs w:val="24"/>
    </w:rPr>
  </w:style>
  <w:style w:type="paragraph" w:styleId="21">
    <w:name w:val="heading 2"/>
    <w:aliases w:val="H2,H2 Знак,Заголовок 2 Знак Знак Знак,Заголовок 2 Знак Знак,h2,h21,5,Заголовок пункта (1.1),222,Reset numbering,Заголовок 1 + Times New Roman,14 пт,Перед:  0 пт,После:  0 пт Знак,12 пт,После:  0 пт,Заголовок 21,2,Б2,RTC,iz2,H"/>
    <w:basedOn w:val="a0"/>
    <w:next w:val="a0"/>
    <w:link w:val="22"/>
    <w:unhideWhenUsed/>
    <w:qFormat/>
    <w:rsid w:val="004E0061"/>
    <w:pPr>
      <w:keepNext/>
      <w:spacing w:before="240" w:after="60"/>
      <w:outlineLvl w:val="1"/>
    </w:pPr>
    <w:rPr>
      <w:rFonts w:ascii="Cambria" w:hAnsi="Cambria"/>
      <w:b/>
      <w:bCs/>
      <w:i/>
      <w:iCs/>
      <w:sz w:val="28"/>
      <w:szCs w:val="28"/>
    </w:rPr>
  </w:style>
  <w:style w:type="paragraph" w:styleId="30">
    <w:name w:val="heading 3"/>
    <w:aliases w:val=" Знак2,Знак2"/>
    <w:basedOn w:val="a0"/>
    <w:next w:val="a0"/>
    <w:qFormat/>
    <w:rsid w:val="00AD5CEC"/>
    <w:pPr>
      <w:keepNext/>
      <w:widowControl/>
      <w:autoSpaceDE/>
      <w:autoSpaceDN/>
      <w:adjustRightInd/>
      <w:jc w:val="center"/>
      <w:outlineLvl w:val="2"/>
    </w:pPr>
    <w:rPr>
      <w:b/>
      <w:bCs/>
      <w:sz w:val="24"/>
      <w:szCs w:val="24"/>
    </w:rPr>
  </w:style>
  <w:style w:type="paragraph" w:styleId="6">
    <w:name w:val="heading 6"/>
    <w:basedOn w:val="a0"/>
    <w:next w:val="a1"/>
    <w:link w:val="60"/>
    <w:qFormat/>
    <w:rsid w:val="0028634B"/>
    <w:pPr>
      <w:keepNext/>
      <w:keepLines/>
      <w:widowControl/>
      <w:numPr>
        <w:numId w:val="3"/>
      </w:numPr>
      <w:suppressAutoHyphens/>
      <w:autoSpaceDE/>
      <w:autoSpaceDN/>
      <w:adjustRightInd/>
      <w:spacing w:before="200" w:line="0" w:lineRule="atLeast"/>
      <w:outlineLvl w:val="5"/>
    </w:pPr>
    <w:rPr>
      <w:rFonts w:ascii="Cambria" w:eastAsia="font1330" w:hAnsi="Cambria" w:cs="font1330"/>
      <w:i/>
      <w:iCs/>
      <w:color w:val="243F60"/>
      <w:kern w:val="1"/>
      <w:sz w:val="24"/>
      <w:szCs w:val="24"/>
      <w:lang w:eastAsia="zh-C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83666C"/>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Title"/>
    <w:basedOn w:val="a0"/>
    <w:next w:val="a0"/>
    <w:link w:val="a7"/>
    <w:qFormat/>
    <w:rsid w:val="00873923"/>
    <w:pPr>
      <w:framePr w:w="4265" w:h="4576" w:hSpace="180" w:wrap="auto" w:vAnchor="text" w:hAnchor="page" w:x="1993" w:y="18"/>
      <w:widowControl/>
      <w:autoSpaceDE/>
      <w:autoSpaceDN/>
      <w:adjustRightInd/>
      <w:jc w:val="center"/>
    </w:pPr>
    <w:rPr>
      <w:b/>
      <w:sz w:val="21"/>
    </w:rPr>
  </w:style>
  <w:style w:type="paragraph" w:styleId="a8">
    <w:name w:val="Balloon Text"/>
    <w:basedOn w:val="a0"/>
    <w:link w:val="a9"/>
    <w:uiPriority w:val="99"/>
    <w:semiHidden/>
    <w:rsid w:val="00BC2AC7"/>
    <w:rPr>
      <w:rFonts w:ascii="Tahoma" w:hAnsi="Tahoma" w:cs="Tahoma"/>
      <w:sz w:val="16"/>
      <w:szCs w:val="16"/>
    </w:rPr>
  </w:style>
  <w:style w:type="character" w:styleId="aa">
    <w:name w:val="Hyperlink"/>
    <w:uiPriority w:val="99"/>
    <w:rsid w:val="00AD5CEC"/>
    <w:rPr>
      <w:strike w:val="0"/>
      <w:dstrike w:val="0"/>
      <w:color w:val="003399"/>
      <w:u w:val="none"/>
      <w:effect w:val="none"/>
    </w:rPr>
  </w:style>
  <w:style w:type="paragraph" w:styleId="ab">
    <w:name w:val="Normal (Web)"/>
    <w:basedOn w:val="a0"/>
    <w:link w:val="ac"/>
    <w:uiPriority w:val="99"/>
    <w:qFormat/>
    <w:rsid w:val="00AD5CEC"/>
    <w:pPr>
      <w:widowControl/>
      <w:autoSpaceDE/>
      <w:autoSpaceDN/>
      <w:adjustRightInd/>
    </w:pPr>
    <w:rPr>
      <w:color w:val="666666"/>
      <w:sz w:val="24"/>
      <w:szCs w:val="24"/>
    </w:rPr>
  </w:style>
  <w:style w:type="paragraph" w:customStyle="1" w:styleId="txtsmall">
    <w:name w:val="txtsmall"/>
    <w:basedOn w:val="a0"/>
    <w:rsid w:val="00AD5CEC"/>
    <w:pPr>
      <w:widowControl/>
      <w:autoSpaceDE/>
      <w:autoSpaceDN/>
      <w:adjustRightInd/>
      <w:spacing w:before="100" w:beforeAutospacing="1" w:after="100" w:afterAutospacing="1"/>
    </w:pPr>
    <w:rPr>
      <w:color w:val="666666"/>
      <w:sz w:val="24"/>
      <w:szCs w:val="24"/>
    </w:rPr>
  </w:style>
  <w:style w:type="character" w:customStyle="1" w:styleId="newsttl">
    <w:name w:val="news_ttl"/>
    <w:basedOn w:val="a2"/>
    <w:rsid w:val="00AD5CEC"/>
  </w:style>
  <w:style w:type="character" w:customStyle="1" w:styleId="newsdate">
    <w:name w:val="news_date"/>
    <w:basedOn w:val="a2"/>
    <w:rsid w:val="00AD5CEC"/>
  </w:style>
  <w:style w:type="character" w:styleId="ad">
    <w:name w:val="Strong"/>
    <w:qFormat/>
    <w:rsid w:val="00AD5CEC"/>
    <w:rPr>
      <w:b/>
      <w:bCs/>
    </w:rPr>
  </w:style>
  <w:style w:type="paragraph" w:styleId="a1">
    <w:name w:val="Body Text"/>
    <w:basedOn w:val="a0"/>
    <w:link w:val="ae"/>
    <w:rsid w:val="00330C1D"/>
    <w:pPr>
      <w:widowControl/>
      <w:autoSpaceDE/>
      <w:autoSpaceDN/>
      <w:adjustRightInd/>
    </w:pPr>
    <w:rPr>
      <w:color w:val="000000"/>
      <w:sz w:val="22"/>
      <w:szCs w:val="22"/>
    </w:rPr>
  </w:style>
  <w:style w:type="paragraph" w:styleId="af">
    <w:name w:val="header"/>
    <w:basedOn w:val="a0"/>
    <w:link w:val="af0"/>
    <w:uiPriority w:val="99"/>
    <w:rsid w:val="00783547"/>
    <w:pPr>
      <w:widowControl/>
      <w:tabs>
        <w:tab w:val="center" w:pos="4677"/>
        <w:tab w:val="right" w:pos="9355"/>
      </w:tabs>
      <w:autoSpaceDE/>
      <w:autoSpaceDN/>
      <w:adjustRightInd/>
    </w:pPr>
    <w:rPr>
      <w:sz w:val="24"/>
      <w:szCs w:val="24"/>
    </w:rPr>
  </w:style>
  <w:style w:type="paragraph" w:styleId="af1">
    <w:name w:val="footer"/>
    <w:basedOn w:val="a0"/>
    <w:link w:val="af2"/>
    <w:uiPriority w:val="99"/>
    <w:rsid w:val="00783547"/>
    <w:pPr>
      <w:tabs>
        <w:tab w:val="center" w:pos="4677"/>
        <w:tab w:val="right" w:pos="9355"/>
      </w:tabs>
    </w:pPr>
  </w:style>
  <w:style w:type="paragraph" w:styleId="23">
    <w:name w:val="Body Text 2"/>
    <w:basedOn w:val="a0"/>
    <w:rsid w:val="0093713A"/>
    <w:pPr>
      <w:spacing w:after="120" w:line="480" w:lineRule="auto"/>
    </w:pPr>
  </w:style>
  <w:style w:type="paragraph" w:customStyle="1" w:styleId="ConsNormal">
    <w:name w:val="ConsNormal"/>
    <w:rsid w:val="0093713A"/>
    <w:pPr>
      <w:autoSpaceDE w:val="0"/>
      <w:autoSpaceDN w:val="0"/>
      <w:adjustRightInd w:val="0"/>
      <w:ind w:right="19772" w:firstLine="720"/>
    </w:pPr>
    <w:rPr>
      <w:rFonts w:ascii="Arial" w:hAnsi="Arial" w:cs="Arial"/>
    </w:rPr>
  </w:style>
  <w:style w:type="paragraph" w:styleId="af3">
    <w:name w:val="footnote text"/>
    <w:basedOn w:val="a0"/>
    <w:semiHidden/>
    <w:rsid w:val="009E17F7"/>
  </w:style>
  <w:style w:type="character" w:styleId="af4">
    <w:name w:val="footnote reference"/>
    <w:semiHidden/>
    <w:rsid w:val="009E17F7"/>
    <w:rPr>
      <w:vertAlign w:val="superscript"/>
    </w:rPr>
  </w:style>
  <w:style w:type="paragraph" w:customStyle="1" w:styleId="20">
    <w:name w:val="Стиль2"/>
    <w:basedOn w:val="24"/>
    <w:rsid w:val="00AB07C3"/>
    <w:pPr>
      <w:keepNext/>
      <w:keepLines/>
      <w:numPr>
        <w:ilvl w:val="1"/>
        <w:numId w:val="1"/>
      </w:numPr>
      <w:suppressLineNumbers/>
      <w:suppressAutoHyphens/>
      <w:autoSpaceDE/>
      <w:autoSpaceDN/>
      <w:adjustRightInd/>
      <w:spacing w:after="60"/>
      <w:jc w:val="both"/>
    </w:pPr>
    <w:rPr>
      <w:b/>
      <w:sz w:val="24"/>
    </w:rPr>
  </w:style>
  <w:style w:type="paragraph" w:customStyle="1" w:styleId="3">
    <w:name w:val="Стиль3"/>
    <w:basedOn w:val="25"/>
    <w:rsid w:val="00AB07C3"/>
    <w:pPr>
      <w:numPr>
        <w:ilvl w:val="2"/>
        <w:numId w:val="1"/>
      </w:numPr>
      <w:autoSpaceDE/>
      <w:autoSpaceDN/>
      <w:spacing w:after="0" w:line="240" w:lineRule="auto"/>
      <w:jc w:val="both"/>
      <w:textAlignment w:val="baseline"/>
    </w:pPr>
    <w:rPr>
      <w:sz w:val="24"/>
    </w:rPr>
  </w:style>
  <w:style w:type="paragraph" w:styleId="24">
    <w:name w:val="List Number 2"/>
    <w:basedOn w:val="a0"/>
    <w:rsid w:val="00AB07C3"/>
    <w:pPr>
      <w:tabs>
        <w:tab w:val="num" w:pos="2648"/>
      </w:tabs>
      <w:ind w:left="2477" w:hanging="2477"/>
    </w:pPr>
  </w:style>
  <w:style w:type="paragraph" w:styleId="25">
    <w:name w:val="Body Text Indent 2"/>
    <w:basedOn w:val="a0"/>
    <w:rsid w:val="00AB07C3"/>
    <w:pPr>
      <w:spacing w:after="120" w:line="480" w:lineRule="auto"/>
      <w:ind w:left="283"/>
    </w:pPr>
  </w:style>
  <w:style w:type="paragraph" w:customStyle="1" w:styleId="af5">
    <w:name w:val="Знак Знак Знак Знак"/>
    <w:basedOn w:val="a0"/>
    <w:rsid w:val="004367E9"/>
    <w:pPr>
      <w:autoSpaceDE/>
      <w:autoSpaceDN/>
      <w:spacing w:after="160" w:line="240" w:lineRule="exact"/>
      <w:jc w:val="right"/>
    </w:pPr>
    <w:rPr>
      <w:rFonts w:ascii="Arial" w:hAnsi="Arial" w:cs="Arial"/>
      <w:lang w:val="en-GB" w:eastAsia="en-US"/>
    </w:rPr>
  </w:style>
  <w:style w:type="paragraph" w:customStyle="1" w:styleId="af6">
    <w:name w:val="Знак Знак Знак Знак"/>
    <w:basedOn w:val="a0"/>
    <w:rsid w:val="00272305"/>
    <w:pPr>
      <w:autoSpaceDE/>
      <w:autoSpaceDN/>
      <w:spacing w:after="160" w:line="240" w:lineRule="exact"/>
      <w:jc w:val="right"/>
    </w:pPr>
    <w:rPr>
      <w:rFonts w:ascii="Arial" w:hAnsi="Arial" w:cs="Arial"/>
      <w:lang w:val="en-GB" w:eastAsia="en-US"/>
    </w:rPr>
  </w:style>
  <w:style w:type="paragraph" w:customStyle="1" w:styleId="af7">
    <w:name w:val="Знак"/>
    <w:basedOn w:val="a0"/>
    <w:rsid w:val="009C0CD7"/>
    <w:pPr>
      <w:autoSpaceDE/>
      <w:autoSpaceDN/>
      <w:spacing w:after="160" w:line="240" w:lineRule="exact"/>
      <w:jc w:val="right"/>
    </w:pPr>
    <w:rPr>
      <w:rFonts w:ascii="Arial" w:hAnsi="Arial" w:cs="Arial"/>
      <w:lang w:val="en-GB" w:eastAsia="en-US"/>
    </w:rPr>
  </w:style>
  <w:style w:type="character" w:styleId="af8">
    <w:name w:val="annotation reference"/>
    <w:semiHidden/>
    <w:rsid w:val="00AA2CB2"/>
    <w:rPr>
      <w:sz w:val="16"/>
      <w:szCs w:val="16"/>
    </w:rPr>
  </w:style>
  <w:style w:type="paragraph" w:styleId="af9">
    <w:name w:val="annotation text"/>
    <w:basedOn w:val="a0"/>
    <w:semiHidden/>
    <w:rsid w:val="00AA2CB2"/>
  </w:style>
  <w:style w:type="paragraph" w:styleId="afa">
    <w:name w:val="annotation subject"/>
    <w:basedOn w:val="af9"/>
    <w:next w:val="af9"/>
    <w:semiHidden/>
    <w:rsid w:val="00AA2CB2"/>
    <w:rPr>
      <w:b/>
      <w:bCs/>
    </w:rPr>
  </w:style>
  <w:style w:type="paragraph" w:styleId="afb">
    <w:name w:val="Document Map"/>
    <w:basedOn w:val="a0"/>
    <w:link w:val="afc"/>
    <w:rsid w:val="00991D95"/>
    <w:rPr>
      <w:rFonts w:ascii="Tahoma" w:hAnsi="Tahoma"/>
      <w:sz w:val="16"/>
      <w:szCs w:val="16"/>
    </w:rPr>
  </w:style>
  <w:style w:type="character" w:customStyle="1" w:styleId="afc">
    <w:name w:val="Схема документа Знак"/>
    <w:link w:val="afb"/>
    <w:rsid w:val="00991D95"/>
    <w:rPr>
      <w:rFonts w:ascii="Tahoma" w:hAnsi="Tahoma" w:cs="Tahoma"/>
      <w:sz w:val="16"/>
      <w:szCs w:val="16"/>
    </w:rPr>
  </w:style>
  <w:style w:type="paragraph" w:styleId="a">
    <w:name w:val="List Number"/>
    <w:basedOn w:val="a0"/>
    <w:rsid w:val="001910AA"/>
    <w:pPr>
      <w:numPr>
        <w:numId w:val="2"/>
      </w:numPr>
      <w:contextualSpacing/>
    </w:pPr>
  </w:style>
  <w:style w:type="paragraph" w:customStyle="1" w:styleId="ConsPlusNormal">
    <w:name w:val="ConsPlusNormal"/>
    <w:rsid w:val="001910AA"/>
    <w:pPr>
      <w:widowControl w:val="0"/>
      <w:autoSpaceDE w:val="0"/>
      <w:autoSpaceDN w:val="0"/>
      <w:adjustRightInd w:val="0"/>
      <w:ind w:firstLine="720"/>
    </w:pPr>
    <w:rPr>
      <w:rFonts w:ascii="Arial" w:hAnsi="Arial" w:cs="Arial"/>
    </w:rPr>
  </w:style>
  <w:style w:type="character" w:customStyle="1" w:styleId="ac">
    <w:name w:val="Обычный (Интернет) Знак"/>
    <w:link w:val="ab"/>
    <w:rsid w:val="001910AA"/>
    <w:rPr>
      <w:color w:val="666666"/>
      <w:sz w:val="24"/>
      <w:szCs w:val="24"/>
    </w:rPr>
  </w:style>
  <w:style w:type="character" w:customStyle="1" w:styleId="afd">
    <w:name w:val="Гипертекстовая ссылка"/>
    <w:uiPriority w:val="99"/>
    <w:rsid w:val="001910AA"/>
    <w:rPr>
      <w:b/>
      <w:bCs/>
      <w:color w:val="008000"/>
    </w:rPr>
  </w:style>
  <w:style w:type="paragraph" w:styleId="afe">
    <w:name w:val="Subtitle"/>
    <w:basedOn w:val="a0"/>
    <w:next w:val="a0"/>
    <w:link w:val="aff"/>
    <w:qFormat/>
    <w:rsid w:val="00692E08"/>
    <w:pPr>
      <w:spacing w:after="60"/>
      <w:jc w:val="center"/>
      <w:outlineLvl w:val="1"/>
    </w:pPr>
    <w:rPr>
      <w:rFonts w:ascii="Cambria" w:hAnsi="Cambria"/>
      <w:sz w:val="24"/>
      <w:szCs w:val="24"/>
    </w:rPr>
  </w:style>
  <w:style w:type="character" w:customStyle="1" w:styleId="aff">
    <w:name w:val="Подзаголовок Знак"/>
    <w:link w:val="afe"/>
    <w:rsid w:val="00692E08"/>
    <w:rPr>
      <w:rFonts w:ascii="Cambria" w:eastAsia="Times New Roman" w:hAnsi="Cambria" w:cs="Times New Roman"/>
      <w:sz w:val="24"/>
      <w:szCs w:val="24"/>
    </w:rPr>
  </w:style>
  <w:style w:type="character" w:customStyle="1" w:styleId="22">
    <w:name w:val="Заголовок 2 Знак"/>
    <w:aliases w:val="H2 Знак1,H2 Знак Знак,Заголовок 2 Знак Знак Знак Знак,Заголовок 2 Знак Знак Знак1,h2 Знак,h21 Знак,5 Знак,Заголовок пункта (1.1) Знак,222 Знак,Reset numbering Знак,Заголовок 1 + Times New Roman Знак,14 пт Знак,Перед:  0 пт Знак,2 Знак"/>
    <w:link w:val="21"/>
    <w:semiHidden/>
    <w:rsid w:val="004E0061"/>
    <w:rPr>
      <w:rFonts w:ascii="Cambria" w:eastAsia="Times New Roman" w:hAnsi="Cambria" w:cs="Times New Roman"/>
      <w:b/>
      <w:bCs/>
      <w:i/>
      <w:iCs/>
      <w:sz w:val="28"/>
      <w:szCs w:val="28"/>
    </w:rPr>
  </w:style>
  <w:style w:type="character" w:styleId="aff0">
    <w:name w:val="Emphasis"/>
    <w:uiPriority w:val="20"/>
    <w:qFormat/>
    <w:rsid w:val="004E0061"/>
    <w:rPr>
      <w:i/>
      <w:iCs/>
    </w:rPr>
  </w:style>
  <w:style w:type="paragraph" w:styleId="aff1">
    <w:name w:val="endnote text"/>
    <w:basedOn w:val="a0"/>
    <w:link w:val="aff2"/>
    <w:uiPriority w:val="99"/>
    <w:rsid w:val="000D5212"/>
    <w:pPr>
      <w:widowControl/>
      <w:autoSpaceDE/>
      <w:autoSpaceDN/>
      <w:adjustRightInd/>
    </w:pPr>
  </w:style>
  <w:style w:type="character" w:customStyle="1" w:styleId="aff2">
    <w:name w:val="Текст концевой сноски Знак"/>
    <w:basedOn w:val="a2"/>
    <w:link w:val="aff1"/>
    <w:uiPriority w:val="99"/>
    <w:rsid w:val="000D5212"/>
  </w:style>
  <w:style w:type="character" w:styleId="aff3">
    <w:name w:val="endnote reference"/>
    <w:uiPriority w:val="99"/>
    <w:rsid w:val="00C35442"/>
    <w:rPr>
      <w:vertAlign w:val="superscript"/>
    </w:rPr>
  </w:style>
  <w:style w:type="paragraph" w:styleId="aff4">
    <w:name w:val="List Paragraph"/>
    <w:basedOn w:val="a0"/>
    <w:link w:val="aff5"/>
    <w:uiPriority w:val="34"/>
    <w:qFormat/>
    <w:rsid w:val="00F23D9D"/>
    <w:pPr>
      <w:widowControl/>
      <w:autoSpaceDE/>
      <w:autoSpaceDN/>
      <w:adjustRightInd/>
      <w:ind w:left="708"/>
    </w:pPr>
    <w:rPr>
      <w:sz w:val="24"/>
      <w:szCs w:val="24"/>
    </w:rPr>
  </w:style>
  <w:style w:type="character" w:customStyle="1" w:styleId="aff5">
    <w:name w:val="Абзац списка Знак"/>
    <w:link w:val="aff4"/>
    <w:uiPriority w:val="34"/>
    <w:locked/>
    <w:rsid w:val="00F23D9D"/>
    <w:rPr>
      <w:sz w:val="24"/>
      <w:szCs w:val="24"/>
    </w:rPr>
  </w:style>
  <w:style w:type="character" w:customStyle="1" w:styleId="st">
    <w:name w:val="st"/>
    <w:rsid w:val="004E6616"/>
  </w:style>
  <w:style w:type="paragraph" w:styleId="aff6">
    <w:name w:val="Body Text Indent"/>
    <w:basedOn w:val="a0"/>
    <w:link w:val="aff7"/>
    <w:uiPriority w:val="99"/>
    <w:unhideWhenUsed/>
    <w:rsid w:val="00915FFB"/>
    <w:pPr>
      <w:keepNext/>
      <w:widowControl/>
      <w:autoSpaceDE/>
      <w:autoSpaceDN/>
      <w:adjustRightInd/>
      <w:spacing w:after="120" w:line="300" w:lineRule="auto"/>
      <w:ind w:left="283" w:firstLine="709"/>
      <w:jc w:val="both"/>
    </w:pPr>
    <w:rPr>
      <w:sz w:val="24"/>
      <w:szCs w:val="24"/>
    </w:rPr>
  </w:style>
  <w:style w:type="character" w:customStyle="1" w:styleId="aff7">
    <w:name w:val="Основной текст с отступом Знак"/>
    <w:link w:val="aff6"/>
    <w:uiPriority w:val="99"/>
    <w:rsid w:val="00915FFB"/>
    <w:rPr>
      <w:sz w:val="24"/>
      <w:szCs w:val="24"/>
    </w:rPr>
  </w:style>
  <w:style w:type="paragraph" w:customStyle="1" w:styleId="aff8">
    <w:name w:val="МРСК_шрифт_абзаца"/>
    <w:basedOn w:val="a0"/>
    <w:link w:val="aff9"/>
    <w:rsid w:val="00F352D9"/>
    <w:pPr>
      <w:keepNext/>
      <w:suppressLineNumbers/>
      <w:autoSpaceDE/>
      <w:autoSpaceDN/>
      <w:adjustRightInd/>
      <w:spacing w:before="120" w:after="120" w:line="300" w:lineRule="auto"/>
      <w:ind w:firstLine="709"/>
      <w:contextualSpacing/>
      <w:jc w:val="both"/>
    </w:pPr>
    <w:rPr>
      <w:sz w:val="24"/>
      <w:szCs w:val="24"/>
    </w:rPr>
  </w:style>
  <w:style w:type="character" w:customStyle="1" w:styleId="aff9">
    <w:name w:val="МРСК_шрифт_абзаца Знак"/>
    <w:link w:val="aff8"/>
    <w:rsid w:val="00F352D9"/>
    <w:rPr>
      <w:sz w:val="24"/>
      <w:szCs w:val="24"/>
    </w:rPr>
  </w:style>
  <w:style w:type="character" w:customStyle="1" w:styleId="af2">
    <w:name w:val="Нижний колонтитул Знак"/>
    <w:link w:val="af1"/>
    <w:uiPriority w:val="99"/>
    <w:rsid w:val="0038780E"/>
  </w:style>
  <w:style w:type="paragraph" w:styleId="affa">
    <w:name w:val="No Spacing"/>
    <w:aliases w:val="Обычный 1,Без интервала1"/>
    <w:basedOn w:val="a0"/>
    <w:link w:val="affb"/>
    <w:qFormat/>
    <w:rsid w:val="003C51E0"/>
    <w:pPr>
      <w:widowControl/>
      <w:autoSpaceDE/>
      <w:autoSpaceDN/>
      <w:adjustRightInd/>
    </w:pPr>
    <w:rPr>
      <w:rFonts w:eastAsia="Calibri"/>
      <w:sz w:val="24"/>
      <w:szCs w:val="24"/>
    </w:rPr>
  </w:style>
  <w:style w:type="paragraph" w:customStyle="1" w:styleId="affc">
    <w:name w:val="Подпункт"/>
    <w:basedOn w:val="a0"/>
    <w:rsid w:val="00DE14D6"/>
    <w:pPr>
      <w:widowControl/>
      <w:tabs>
        <w:tab w:val="num" w:pos="2880"/>
      </w:tabs>
      <w:autoSpaceDE/>
      <w:autoSpaceDN/>
      <w:adjustRightInd/>
      <w:snapToGrid w:val="0"/>
      <w:spacing w:line="360" w:lineRule="auto"/>
      <w:ind w:left="2880" w:hanging="360"/>
      <w:jc w:val="both"/>
    </w:pPr>
    <w:rPr>
      <w:rFonts w:eastAsia="Calibri"/>
      <w:sz w:val="22"/>
      <w:szCs w:val="22"/>
    </w:rPr>
  </w:style>
  <w:style w:type="character" w:customStyle="1" w:styleId="af0">
    <w:name w:val="Верхний колонтитул Знак"/>
    <w:link w:val="af"/>
    <w:uiPriority w:val="99"/>
    <w:rsid w:val="00A4138B"/>
    <w:rPr>
      <w:sz w:val="24"/>
      <w:szCs w:val="24"/>
    </w:rPr>
  </w:style>
  <w:style w:type="numbering" w:customStyle="1" w:styleId="4">
    <w:name w:val="Стиль4"/>
    <w:rsid w:val="00A4138B"/>
    <w:pPr>
      <w:numPr>
        <w:numId w:val="3"/>
      </w:numPr>
    </w:pPr>
  </w:style>
  <w:style w:type="paragraph" w:customStyle="1" w:styleId="2">
    <w:name w:val="Пункт2"/>
    <w:basedOn w:val="a0"/>
    <w:rsid w:val="00A4138B"/>
    <w:pPr>
      <w:keepNext/>
      <w:widowControl/>
      <w:numPr>
        <w:ilvl w:val="2"/>
        <w:numId w:val="4"/>
      </w:numPr>
      <w:suppressAutoHyphens/>
      <w:autoSpaceDE/>
      <w:autoSpaceDN/>
      <w:adjustRightInd/>
      <w:spacing w:before="240" w:after="120"/>
      <w:outlineLvl w:val="2"/>
    </w:pPr>
    <w:rPr>
      <w:b/>
      <w:sz w:val="28"/>
    </w:rPr>
  </w:style>
  <w:style w:type="character" w:customStyle="1" w:styleId="affd">
    <w:name w:val="Символ сноски"/>
    <w:rsid w:val="00FF55D2"/>
  </w:style>
  <w:style w:type="paragraph" w:customStyle="1" w:styleId="11">
    <w:name w:val="Текст сноски1"/>
    <w:basedOn w:val="a0"/>
    <w:rsid w:val="00FF55D2"/>
    <w:pPr>
      <w:widowControl/>
      <w:suppressAutoHyphens/>
      <w:autoSpaceDE/>
      <w:autoSpaceDN/>
      <w:adjustRightInd/>
    </w:pPr>
    <w:rPr>
      <w:rFonts w:ascii="Calibri" w:eastAsia="Calibri" w:hAnsi="Calibri" w:cs="font245"/>
      <w:color w:val="00000A"/>
      <w:kern w:val="1"/>
      <w:lang w:eastAsia="en-US"/>
    </w:rPr>
  </w:style>
  <w:style w:type="character" w:customStyle="1" w:styleId="FontStyle22">
    <w:name w:val="Font Style22"/>
    <w:rsid w:val="004E491E"/>
    <w:rPr>
      <w:rFonts w:ascii="Times New Roman" w:hAnsi="Times New Roman" w:cs="Times New Roman" w:hint="default"/>
      <w:sz w:val="20"/>
      <w:szCs w:val="20"/>
    </w:rPr>
  </w:style>
  <w:style w:type="character" w:customStyle="1" w:styleId="affb">
    <w:name w:val="Без интервала Знак"/>
    <w:aliases w:val="Обычный 1 Знак,Без интервала1 Знак"/>
    <w:basedOn w:val="a2"/>
    <w:link w:val="affa"/>
    <w:rsid w:val="00845C84"/>
    <w:rPr>
      <w:rFonts w:eastAsia="Calibri"/>
      <w:sz w:val="24"/>
      <w:szCs w:val="24"/>
    </w:rPr>
  </w:style>
  <w:style w:type="character" w:styleId="affe">
    <w:name w:val="Unresolved Mention"/>
    <w:basedOn w:val="a2"/>
    <w:uiPriority w:val="99"/>
    <w:semiHidden/>
    <w:unhideWhenUsed/>
    <w:rsid w:val="00972A0D"/>
    <w:rPr>
      <w:color w:val="605E5C"/>
      <w:shd w:val="clear" w:color="auto" w:fill="E1DFDD"/>
    </w:rPr>
  </w:style>
  <w:style w:type="table" w:customStyle="1" w:styleId="12">
    <w:name w:val="Сетка таблицы1"/>
    <w:basedOn w:val="a3"/>
    <w:next w:val="a5"/>
    <w:uiPriority w:val="59"/>
    <w:rsid w:val="00972A0D"/>
    <w:rPr>
      <w:spacing w:val="-49"/>
      <w:position w:val="-1"/>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0">
    <w:name w:val="Заголовок 6 Знак"/>
    <w:basedOn w:val="a2"/>
    <w:link w:val="6"/>
    <w:rsid w:val="0028634B"/>
    <w:rPr>
      <w:rFonts w:ascii="Cambria" w:eastAsia="font1330" w:hAnsi="Cambria" w:cs="font1330"/>
      <w:i/>
      <w:iCs/>
      <w:color w:val="243F60"/>
      <w:kern w:val="1"/>
      <w:sz w:val="24"/>
      <w:szCs w:val="24"/>
      <w:lang w:eastAsia="zh-CN"/>
    </w:rPr>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2"/>
    <w:link w:val="1"/>
    <w:rsid w:val="0028634B"/>
    <w:rPr>
      <w:b/>
      <w:bCs/>
      <w:sz w:val="24"/>
      <w:szCs w:val="24"/>
    </w:rPr>
  </w:style>
  <w:style w:type="character" w:customStyle="1" w:styleId="WW8Num1z0">
    <w:name w:val="WW8Num1z0"/>
    <w:rsid w:val="0028634B"/>
  </w:style>
  <w:style w:type="character" w:customStyle="1" w:styleId="WW8Num1z1">
    <w:name w:val="WW8Num1z1"/>
    <w:rsid w:val="0028634B"/>
  </w:style>
  <w:style w:type="character" w:customStyle="1" w:styleId="WW8Num1z2">
    <w:name w:val="WW8Num1z2"/>
    <w:rsid w:val="0028634B"/>
  </w:style>
  <w:style w:type="character" w:customStyle="1" w:styleId="WW8Num1z3">
    <w:name w:val="WW8Num1z3"/>
    <w:rsid w:val="0028634B"/>
  </w:style>
  <w:style w:type="character" w:customStyle="1" w:styleId="WW8Num1z4">
    <w:name w:val="WW8Num1z4"/>
    <w:rsid w:val="0028634B"/>
  </w:style>
  <w:style w:type="character" w:customStyle="1" w:styleId="WW8Num1z5">
    <w:name w:val="WW8Num1z5"/>
    <w:rsid w:val="0028634B"/>
  </w:style>
  <w:style w:type="character" w:customStyle="1" w:styleId="WW8Num1z6">
    <w:name w:val="WW8Num1z6"/>
    <w:rsid w:val="0028634B"/>
  </w:style>
  <w:style w:type="character" w:customStyle="1" w:styleId="WW8Num1z7">
    <w:name w:val="WW8Num1z7"/>
    <w:rsid w:val="0028634B"/>
  </w:style>
  <w:style w:type="character" w:customStyle="1" w:styleId="WW8Num1z8">
    <w:name w:val="WW8Num1z8"/>
    <w:rsid w:val="0028634B"/>
  </w:style>
  <w:style w:type="character" w:customStyle="1" w:styleId="WW8Num2z0">
    <w:name w:val="WW8Num2z0"/>
    <w:rsid w:val="0028634B"/>
    <w:rPr>
      <w:b w:val="0"/>
      <w:i w:val="0"/>
      <w:sz w:val="24"/>
      <w:szCs w:val="24"/>
    </w:rPr>
  </w:style>
  <w:style w:type="character" w:customStyle="1" w:styleId="WW8Num2z1">
    <w:name w:val="WW8Num2z1"/>
    <w:rsid w:val="0028634B"/>
  </w:style>
  <w:style w:type="character" w:customStyle="1" w:styleId="WW8Num2z2">
    <w:name w:val="WW8Num2z2"/>
    <w:rsid w:val="0028634B"/>
  </w:style>
  <w:style w:type="character" w:customStyle="1" w:styleId="WW8Num2z3">
    <w:name w:val="WW8Num2z3"/>
    <w:rsid w:val="0028634B"/>
  </w:style>
  <w:style w:type="character" w:customStyle="1" w:styleId="WW8Num2z4">
    <w:name w:val="WW8Num2z4"/>
    <w:rsid w:val="0028634B"/>
  </w:style>
  <w:style w:type="character" w:customStyle="1" w:styleId="WW8Num2z5">
    <w:name w:val="WW8Num2z5"/>
    <w:rsid w:val="0028634B"/>
  </w:style>
  <w:style w:type="character" w:customStyle="1" w:styleId="WW8Num2z6">
    <w:name w:val="WW8Num2z6"/>
    <w:rsid w:val="0028634B"/>
  </w:style>
  <w:style w:type="character" w:customStyle="1" w:styleId="WW8Num2z7">
    <w:name w:val="WW8Num2z7"/>
    <w:rsid w:val="0028634B"/>
  </w:style>
  <w:style w:type="character" w:customStyle="1" w:styleId="WW8Num2z8">
    <w:name w:val="WW8Num2z8"/>
    <w:rsid w:val="0028634B"/>
  </w:style>
  <w:style w:type="character" w:customStyle="1" w:styleId="8">
    <w:name w:val="Основной шрифт абзаца8"/>
    <w:rsid w:val="0028634B"/>
  </w:style>
  <w:style w:type="character" w:customStyle="1" w:styleId="WW8Num3z0">
    <w:name w:val="WW8Num3z0"/>
    <w:rsid w:val="0028634B"/>
    <w:rPr>
      <w:b w:val="0"/>
      <w:i w:val="0"/>
      <w:sz w:val="24"/>
      <w:szCs w:val="24"/>
    </w:rPr>
  </w:style>
  <w:style w:type="character" w:customStyle="1" w:styleId="WW8Num3z1">
    <w:name w:val="WW8Num3z1"/>
    <w:rsid w:val="0028634B"/>
  </w:style>
  <w:style w:type="character" w:customStyle="1" w:styleId="WW8Num3z2">
    <w:name w:val="WW8Num3z2"/>
    <w:rsid w:val="0028634B"/>
  </w:style>
  <w:style w:type="character" w:customStyle="1" w:styleId="WW8Num3z3">
    <w:name w:val="WW8Num3z3"/>
    <w:rsid w:val="0028634B"/>
  </w:style>
  <w:style w:type="character" w:customStyle="1" w:styleId="WW8Num3z4">
    <w:name w:val="WW8Num3z4"/>
    <w:rsid w:val="0028634B"/>
  </w:style>
  <w:style w:type="character" w:customStyle="1" w:styleId="WW8Num3z5">
    <w:name w:val="WW8Num3z5"/>
    <w:rsid w:val="0028634B"/>
  </w:style>
  <w:style w:type="character" w:customStyle="1" w:styleId="WW8Num3z6">
    <w:name w:val="WW8Num3z6"/>
    <w:rsid w:val="0028634B"/>
  </w:style>
  <w:style w:type="character" w:customStyle="1" w:styleId="WW8Num3z7">
    <w:name w:val="WW8Num3z7"/>
    <w:rsid w:val="0028634B"/>
  </w:style>
  <w:style w:type="character" w:customStyle="1" w:styleId="WW8Num3z8">
    <w:name w:val="WW8Num3z8"/>
    <w:rsid w:val="0028634B"/>
  </w:style>
  <w:style w:type="character" w:customStyle="1" w:styleId="7">
    <w:name w:val="Основной шрифт абзаца7"/>
    <w:rsid w:val="0028634B"/>
  </w:style>
  <w:style w:type="character" w:customStyle="1" w:styleId="61">
    <w:name w:val="Основной шрифт абзаца6"/>
    <w:rsid w:val="0028634B"/>
  </w:style>
  <w:style w:type="character" w:customStyle="1" w:styleId="5">
    <w:name w:val="Основной шрифт абзаца5"/>
    <w:rsid w:val="0028634B"/>
  </w:style>
  <w:style w:type="character" w:customStyle="1" w:styleId="40">
    <w:name w:val="Основной шрифт абзаца4"/>
    <w:rsid w:val="0028634B"/>
  </w:style>
  <w:style w:type="character" w:customStyle="1" w:styleId="31">
    <w:name w:val="Основной шрифт абзаца3"/>
    <w:rsid w:val="0028634B"/>
  </w:style>
  <w:style w:type="character" w:customStyle="1" w:styleId="26">
    <w:name w:val="Основной шрифт абзаца2"/>
    <w:rsid w:val="0028634B"/>
  </w:style>
  <w:style w:type="character" w:customStyle="1" w:styleId="13">
    <w:name w:val="Основной шрифт абзаца1"/>
    <w:rsid w:val="0028634B"/>
  </w:style>
  <w:style w:type="character" w:customStyle="1" w:styleId="9">
    <w:name w:val="Основной шрифт абзаца9"/>
    <w:rsid w:val="0028634B"/>
  </w:style>
  <w:style w:type="character" w:customStyle="1" w:styleId="afff">
    <w:name w:val="Название Знак"/>
    <w:rsid w:val="0028634B"/>
    <w:rPr>
      <w:b/>
      <w:smallCaps/>
      <w:sz w:val="32"/>
    </w:rPr>
  </w:style>
  <w:style w:type="character" w:customStyle="1" w:styleId="ListLabel1">
    <w:name w:val="ListLabel 1"/>
    <w:rsid w:val="0028634B"/>
    <w:rPr>
      <w:b w:val="0"/>
      <w:i w:val="0"/>
      <w:sz w:val="24"/>
      <w:szCs w:val="24"/>
    </w:rPr>
  </w:style>
  <w:style w:type="character" w:customStyle="1" w:styleId="ListLabel2">
    <w:name w:val="ListLabel 2"/>
    <w:rsid w:val="0028634B"/>
    <w:rPr>
      <w:b w:val="0"/>
      <w:i w:val="0"/>
      <w:sz w:val="28"/>
      <w:szCs w:val="26"/>
    </w:rPr>
  </w:style>
  <w:style w:type="character" w:customStyle="1" w:styleId="ListLabel3">
    <w:name w:val="ListLabel 3"/>
    <w:rsid w:val="0028634B"/>
    <w:rPr>
      <w:b w:val="0"/>
      <w:i w:val="0"/>
      <w:sz w:val="24"/>
      <w:szCs w:val="24"/>
    </w:rPr>
  </w:style>
  <w:style w:type="character" w:customStyle="1" w:styleId="ListLabel4">
    <w:name w:val="ListLabel 4"/>
    <w:rsid w:val="0028634B"/>
    <w:rPr>
      <w:b w:val="0"/>
      <w:i w:val="0"/>
      <w:sz w:val="28"/>
      <w:szCs w:val="26"/>
    </w:rPr>
  </w:style>
  <w:style w:type="character" w:customStyle="1" w:styleId="ListLabel5">
    <w:name w:val="ListLabel 5"/>
    <w:rsid w:val="0028634B"/>
    <w:rPr>
      <w:b w:val="0"/>
      <w:i w:val="0"/>
      <w:sz w:val="24"/>
      <w:szCs w:val="24"/>
    </w:rPr>
  </w:style>
  <w:style w:type="character" w:customStyle="1" w:styleId="ListLabel6">
    <w:name w:val="ListLabel 6"/>
    <w:rsid w:val="0028634B"/>
    <w:rPr>
      <w:b w:val="0"/>
      <w:i w:val="0"/>
      <w:sz w:val="24"/>
      <w:szCs w:val="24"/>
    </w:rPr>
  </w:style>
  <w:style w:type="character" w:customStyle="1" w:styleId="ListLabel7">
    <w:name w:val="ListLabel 7"/>
    <w:rsid w:val="0028634B"/>
    <w:rPr>
      <w:b w:val="0"/>
      <w:i w:val="0"/>
      <w:sz w:val="24"/>
      <w:szCs w:val="24"/>
    </w:rPr>
  </w:style>
  <w:style w:type="character" w:customStyle="1" w:styleId="ListLabel8">
    <w:name w:val="ListLabel 8"/>
    <w:rsid w:val="0028634B"/>
    <w:rPr>
      <w:b w:val="0"/>
      <w:i w:val="0"/>
      <w:sz w:val="24"/>
      <w:szCs w:val="24"/>
    </w:rPr>
  </w:style>
  <w:style w:type="character" w:customStyle="1" w:styleId="ListLabel9">
    <w:name w:val="ListLabel 9"/>
    <w:rsid w:val="0028634B"/>
    <w:rPr>
      <w:b w:val="0"/>
      <w:i w:val="0"/>
      <w:sz w:val="24"/>
      <w:szCs w:val="24"/>
    </w:rPr>
  </w:style>
  <w:style w:type="character" w:customStyle="1" w:styleId="ListLabel10">
    <w:name w:val="ListLabel 10"/>
    <w:rsid w:val="0028634B"/>
    <w:rPr>
      <w:b w:val="0"/>
      <w:i w:val="0"/>
      <w:sz w:val="24"/>
      <w:szCs w:val="24"/>
    </w:rPr>
  </w:style>
  <w:style w:type="character" w:customStyle="1" w:styleId="ListLabel11">
    <w:name w:val="ListLabel 11"/>
    <w:rsid w:val="0028634B"/>
    <w:rPr>
      <w:b w:val="0"/>
      <w:i w:val="0"/>
      <w:sz w:val="24"/>
      <w:szCs w:val="24"/>
    </w:rPr>
  </w:style>
  <w:style w:type="character" w:customStyle="1" w:styleId="ListLabel12">
    <w:name w:val="ListLabel 12"/>
    <w:rsid w:val="0028634B"/>
    <w:rPr>
      <w:b w:val="0"/>
      <w:i w:val="0"/>
      <w:sz w:val="24"/>
      <w:szCs w:val="24"/>
    </w:rPr>
  </w:style>
  <w:style w:type="character" w:customStyle="1" w:styleId="ListLabel13">
    <w:name w:val="ListLabel 13"/>
    <w:rsid w:val="0028634B"/>
    <w:rPr>
      <w:b w:val="0"/>
      <w:i w:val="0"/>
      <w:sz w:val="24"/>
      <w:szCs w:val="24"/>
    </w:rPr>
  </w:style>
  <w:style w:type="character" w:customStyle="1" w:styleId="ListLabel14">
    <w:name w:val="ListLabel 14"/>
    <w:rsid w:val="0028634B"/>
    <w:rPr>
      <w:b w:val="0"/>
      <w:i w:val="0"/>
      <w:sz w:val="24"/>
      <w:szCs w:val="24"/>
    </w:rPr>
  </w:style>
  <w:style w:type="character" w:customStyle="1" w:styleId="ListLabel15">
    <w:name w:val="ListLabel 15"/>
    <w:rsid w:val="0028634B"/>
    <w:rPr>
      <w:b w:val="0"/>
      <w:i w:val="0"/>
      <w:sz w:val="24"/>
      <w:szCs w:val="24"/>
    </w:rPr>
  </w:style>
  <w:style w:type="character" w:customStyle="1" w:styleId="ListLabel16">
    <w:name w:val="ListLabel 16"/>
    <w:rsid w:val="0028634B"/>
    <w:rPr>
      <w:b w:val="0"/>
      <w:i w:val="0"/>
      <w:sz w:val="24"/>
      <w:szCs w:val="24"/>
    </w:rPr>
  </w:style>
  <w:style w:type="character" w:customStyle="1" w:styleId="ListLabel17">
    <w:name w:val="ListLabel 17"/>
    <w:rsid w:val="0028634B"/>
    <w:rPr>
      <w:b w:val="0"/>
      <w:i w:val="0"/>
      <w:sz w:val="24"/>
      <w:szCs w:val="24"/>
    </w:rPr>
  </w:style>
  <w:style w:type="character" w:customStyle="1" w:styleId="ListLabel18">
    <w:name w:val="ListLabel 18"/>
    <w:rsid w:val="0028634B"/>
    <w:rPr>
      <w:b w:val="0"/>
      <w:i w:val="0"/>
      <w:sz w:val="24"/>
      <w:szCs w:val="24"/>
    </w:rPr>
  </w:style>
  <w:style w:type="character" w:customStyle="1" w:styleId="ListLabel19">
    <w:name w:val="ListLabel 19"/>
    <w:rsid w:val="0028634B"/>
    <w:rPr>
      <w:b w:val="0"/>
      <w:i w:val="0"/>
      <w:sz w:val="24"/>
      <w:szCs w:val="24"/>
    </w:rPr>
  </w:style>
  <w:style w:type="character" w:customStyle="1" w:styleId="afff0">
    <w:name w:val="Символ нумерации"/>
    <w:rsid w:val="0028634B"/>
  </w:style>
  <w:style w:type="paragraph" w:customStyle="1" w:styleId="14">
    <w:name w:val="Заголовок1"/>
    <w:basedOn w:val="a0"/>
    <w:next w:val="a1"/>
    <w:rsid w:val="0028634B"/>
    <w:pPr>
      <w:keepNext/>
      <w:widowControl/>
      <w:suppressAutoHyphens/>
      <w:autoSpaceDE/>
      <w:autoSpaceDN/>
      <w:adjustRightInd/>
      <w:spacing w:before="240" w:after="120" w:line="0" w:lineRule="atLeast"/>
    </w:pPr>
    <w:rPr>
      <w:rFonts w:ascii="Liberation Sans" w:eastAsia="Microsoft YaHei" w:hAnsi="Liberation Sans" w:cs="Mangal"/>
      <w:color w:val="00000A"/>
      <w:kern w:val="1"/>
      <w:sz w:val="28"/>
      <w:szCs w:val="28"/>
      <w:lang w:eastAsia="zh-CN"/>
    </w:rPr>
  </w:style>
  <w:style w:type="character" w:customStyle="1" w:styleId="ae">
    <w:name w:val="Основной текст Знак"/>
    <w:basedOn w:val="a2"/>
    <w:link w:val="a1"/>
    <w:rsid w:val="0028634B"/>
    <w:rPr>
      <w:color w:val="000000"/>
      <w:sz w:val="22"/>
      <w:szCs w:val="22"/>
    </w:rPr>
  </w:style>
  <w:style w:type="paragraph" w:styleId="afff1">
    <w:name w:val="List"/>
    <w:basedOn w:val="a1"/>
    <w:rsid w:val="0028634B"/>
    <w:pPr>
      <w:suppressAutoHyphens/>
      <w:spacing w:after="140" w:line="276" w:lineRule="auto"/>
    </w:pPr>
    <w:rPr>
      <w:rFonts w:cs="Mangal"/>
      <w:color w:val="00000A"/>
      <w:kern w:val="1"/>
      <w:sz w:val="24"/>
      <w:szCs w:val="24"/>
      <w:lang w:eastAsia="zh-CN"/>
    </w:rPr>
  </w:style>
  <w:style w:type="paragraph" w:styleId="afff2">
    <w:name w:val="caption"/>
    <w:basedOn w:val="a0"/>
    <w:qFormat/>
    <w:rsid w:val="0028634B"/>
    <w:pPr>
      <w:widowControl/>
      <w:suppressLineNumbers/>
      <w:suppressAutoHyphens/>
      <w:autoSpaceDE/>
      <w:autoSpaceDN/>
      <w:adjustRightInd/>
      <w:spacing w:before="120" w:after="120" w:line="0" w:lineRule="atLeast"/>
    </w:pPr>
    <w:rPr>
      <w:rFonts w:cs="Mangal"/>
      <w:i/>
      <w:iCs/>
      <w:color w:val="00000A"/>
      <w:kern w:val="1"/>
      <w:sz w:val="24"/>
      <w:szCs w:val="24"/>
      <w:lang w:eastAsia="zh-CN"/>
    </w:rPr>
  </w:style>
  <w:style w:type="paragraph" w:customStyle="1" w:styleId="90">
    <w:name w:val="Указатель9"/>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paragraph" w:customStyle="1" w:styleId="80">
    <w:name w:val="Название объекта8"/>
    <w:basedOn w:val="a0"/>
    <w:rsid w:val="0028634B"/>
    <w:pPr>
      <w:widowControl/>
      <w:suppressLineNumbers/>
      <w:suppressAutoHyphens/>
      <w:autoSpaceDE/>
      <w:autoSpaceDN/>
      <w:adjustRightInd/>
      <w:spacing w:before="120" w:after="120" w:line="0" w:lineRule="atLeast"/>
    </w:pPr>
    <w:rPr>
      <w:rFonts w:cs="Mangal"/>
      <w:i/>
      <w:iCs/>
      <w:color w:val="00000A"/>
      <w:kern w:val="1"/>
      <w:sz w:val="24"/>
      <w:szCs w:val="24"/>
      <w:lang w:eastAsia="zh-CN"/>
    </w:rPr>
  </w:style>
  <w:style w:type="paragraph" w:customStyle="1" w:styleId="81">
    <w:name w:val="Указатель8"/>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paragraph" w:customStyle="1" w:styleId="70">
    <w:name w:val="Название объекта7"/>
    <w:basedOn w:val="a0"/>
    <w:rsid w:val="0028634B"/>
    <w:pPr>
      <w:widowControl/>
      <w:suppressLineNumbers/>
      <w:suppressAutoHyphens/>
      <w:autoSpaceDE/>
      <w:autoSpaceDN/>
      <w:adjustRightInd/>
      <w:spacing w:before="120" w:after="120" w:line="0" w:lineRule="atLeast"/>
    </w:pPr>
    <w:rPr>
      <w:rFonts w:cs="Mangal"/>
      <w:i/>
      <w:iCs/>
      <w:color w:val="00000A"/>
      <w:kern w:val="1"/>
      <w:sz w:val="24"/>
      <w:szCs w:val="24"/>
      <w:lang w:eastAsia="zh-CN"/>
    </w:rPr>
  </w:style>
  <w:style w:type="paragraph" w:customStyle="1" w:styleId="71">
    <w:name w:val="Указатель7"/>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paragraph" w:customStyle="1" w:styleId="62">
    <w:name w:val="Название объекта6"/>
    <w:basedOn w:val="a0"/>
    <w:rsid w:val="0028634B"/>
    <w:pPr>
      <w:widowControl/>
      <w:suppressLineNumbers/>
      <w:suppressAutoHyphens/>
      <w:autoSpaceDE/>
      <w:autoSpaceDN/>
      <w:adjustRightInd/>
      <w:spacing w:before="120" w:after="120" w:line="0" w:lineRule="atLeast"/>
    </w:pPr>
    <w:rPr>
      <w:rFonts w:cs="Mangal"/>
      <w:i/>
      <w:iCs/>
      <w:color w:val="00000A"/>
      <w:kern w:val="1"/>
      <w:sz w:val="24"/>
      <w:szCs w:val="24"/>
      <w:lang w:eastAsia="zh-CN"/>
    </w:rPr>
  </w:style>
  <w:style w:type="paragraph" w:customStyle="1" w:styleId="63">
    <w:name w:val="Указатель6"/>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paragraph" w:customStyle="1" w:styleId="50">
    <w:name w:val="Название объекта5"/>
    <w:basedOn w:val="a0"/>
    <w:rsid w:val="0028634B"/>
    <w:pPr>
      <w:widowControl/>
      <w:suppressLineNumbers/>
      <w:suppressAutoHyphens/>
      <w:autoSpaceDE/>
      <w:autoSpaceDN/>
      <w:adjustRightInd/>
      <w:spacing w:before="120" w:after="120" w:line="0" w:lineRule="atLeast"/>
    </w:pPr>
    <w:rPr>
      <w:rFonts w:cs="Mangal"/>
      <w:i/>
      <w:iCs/>
      <w:color w:val="00000A"/>
      <w:kern w:val="1"/>
      <w:sz w:val="24"/>
      <w:szCs w:val="24"/>
      <w:lang w:eastAsia="zh-CN"/>
    </w:rPr>
  </w:style>
  <w:style w:type="paragraph" w:customStyle="1" w:styleId="51">
    <w:name w:val="Указатель5"/>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paragraph" w:customStyle="1" w:styleId="41">
    <w:name w:val="Название объекта4"/>
    <w:basedOn w:val="a0"/>
    <w:rsid w:val="0028634B"/>
    <w:pPr>
      <w:widowControl/>
      <w:suppressLineNumbers/>
      <w:suppressAutoHyphens/>
      <w:autoSpaceDE/>
      <w:autoSpaceDN/>
      <w:adjustRightInd/>
      <w:spacing w:before="120" w:after="120" w:line="0" w:lineRule="atLeast"/>
    </w:pPr>
    <w:rPr>
      <w:rFonts w:cs="Mangal"/>
      <w:i/>
      <w:iCs/>
      <w:color w:val="00000A"/>
      <w:kern w:val="1"/>
      <w:sz w:val="24"/>
      <w:szCs w:val="24"/>
      <w:lang w:eastAsia="zh-CN"/>
    </w:rPr>
  </w:style>
  <w:style w:type="paragraph" w:customStyle="1" w:styleId="42">
    <w:name w:val="Указатель4"/>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paragraph" w:customStyle="1" w:styleId="32">
    <w:name w:val="Название объекта3"/>
    <w:basedOn w:val="a0"/>
    <w:rsid w:val="0028634B"/>
    <w:pPr>
      <w:widowControl/>
      <w:suppressLineNumbers/>
      <w:suppressAutoHyphens/>
      <w:autoSpaceDE/>
      <w:autoSpaceDN/>
      <w:adjustRightInd/>
      <w:spacing w:before="120" w:after="120" w:line="0" w:lineRule="atLeast"/>
    </w:pPr>
    <w:rPr>
      <w:rFonts w:cs="Mangal"/>
      <w:i/>
      <w:iCs/>
      <w:color w:val="00000A"/>
      <w:kern w:val="1"/>
      <w:sz w:val="24"/>
      <w:szCs w:val="24"/>
      <w:lang w:eastAsia="zh-CN"/>
    </w:rPr>
  </w:style>
  <w:style w:type="paragraph" w:customStyle="1" w:styleId="33">
    <w:name w:val="Указатель3"/>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paragraph" w:customStyle="1" w:styleId="27">
    <w:name w:val="Название объекта2"/>
    <w:basedOn w:val="a0"/>
    <w:next w:val="a1"/>
    <w:rsid w:val="0028634B"/>
    <w:pPr>
      <w:widowControl/>
      <w:suppressAutoHyphens/>
      <w:autoSpaceDE/>
      <w:autoSpaceDN/>
      <w:adjustRightInd/>
      <w:spacing w:line="0" w:lineRule="atLeast"/>
      <w:jc w:val="center"/>
    </w:pPr>
    <w:rPr>
      <w:b/>
      <w:smallCaps/>
      <w:color w:val="00000A"/>
      <w:kern w:val="1"/>
      <w:sz w:val="32"/>
      <w:lang w:eastAsia="zh-CN"/>
    </w:rPr>
  </w:style>
  <w:style w:type="paragraph" w:customStyle="1" w:styleId="28">
    <w:name w:val="Указатель2"/>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paragraph" w:customStyle="1" w:styleId="15">
    <w:name w:val="Название объекта1"/>
    <w:basedOn w:val="a0"/>
    <w:rsid w:val="0028634B"/>
    <w:pPr>
      <w:widowControl/>
      <w:suppressLineNumbers/>
      <w:suppressAutoHyphens/>
      <w:autoSpaceDE/>
      <w:autoSpaceDN/>
      <w:adjustRightInd/>
      <w:spacing w:before="120" w:after="120" w:line="0" w:lineRule="atLeast"/>
    </w:pPr>
    <w:rPr>
      <w:rFonts w:cs="Mangal"/>
      <w:i/>
      <w:iCs/>
      <w:color w:val="00000A"/>
      <w:kern w:val="1"/>
      <w:sz w:val="24"/>
      <w:szCs w:val="24"/>
      <w:lang w:eastAsia="zh-CN"/>
    </w:rPr>
  </w:style>
  <w:style w:type="paragraph" w:customStyle="1" w:styleId="16">
    <w:name w:val="Указатель1"/>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character" w:customStyle="1" w:styleId="17">
    <w:name w:val="Подзаголовок Знак1"/>
    <w:basedOn w:val="a2"/>
    <w:rsid w:val="0028634B"/>
    <w:rPr>
      <w:rFonts w:ascii="Cambria" w:hAnsi="Cambria" w:cs="Cambria"/>
      <w:color w:val="00000A"/>
      <w:kern w:val="1"/>
      <w:sz w:val="24"/>
      <w:szCs w:val="24"/>
      <w:lang w:eastAsia="zh-CN"/>
    </w:rPr>
  </w:style>
  <w:style w:type="paragraph" w:customStyle="1" w:styleId="29">
    <w:name w:val="Без интервала2"/>
    <w:rsid w:val="0028634B"/>
    <w:pPr>
      <w:suppressAutoHyphens/>
    </w:pPr>
    <w:rPr>
      <w:color w:val="00000A"/>
      <w:spacing w:val="-49"/>
      <w:kern w:val="1"/>
      <w:sz w:val="24"/>
      <w:szCs w:val="24"/>
      <w:lang w:eastAsia="zh-CN"/>
    </w:rPr>
  </w:style>
  <w:style w:type="paragraph" w:customStyle="1" w:styleId="18">
    <w:name w:val="Абзац списка1"/>
    <w:basedOn w:val="a0"/>
    <w:rsid w:val="0028634B"/>
    <w:pPr>
      <w:widowControl/>
      <w:suppressAutoHyphens/>
      <w:autoSpaceDE/>
      <w:autoSpaceDN/>
      <w:adjustRightInd/>
      <w:spacing w:after="200" w:line="276" w:lineRule="auto"/>
      <w:ind w:left="720"/>
      <w:contextualSpacing/>
    </w:pPr>
    <w:rPr>
      <w:rFonts w:ascii="Calibri" w:hAnsi="Calibri" w:cs="Calibri"/>
      <w:color w:val="00000A"/>
      <w:kern w:val="1"/>
      <w:sz w:val="22"/>
      <w:szCs w:val="22"/>
      <w:lang w:eastAsia="zh-CN"/>
    </w:rPr>
  </w:style>
  <w:style w:type="paragraph" w:customStyle="1" w:styleId="afff3">
    <w:name w:val="Содержимое таблицы"/>
    <w:basedOn w:val="a0"/>
    <w:qFormat/>
    <w:rsid w:val="0028634B"/>
    <w:pPr>
      <w:suppressLineNumbers/>
      <w:suppressAutoHyphens/>
      <w:autoSpaceDE/>
      <w:autoSpaceDN/>
      <w:adjustRightInd/>
      <w:spacing w:line="0" w:lineRule="atLeast"/>
    </w:pPr>
    <w:rPr>
      <w:rFonts w:ascii="Liberation Serif" w:eastAsia="Arial Unicode MS" w:hAnsi="Liberation Serif" w:cs="Mangal"/>
      <w:color w:val="00000A"/>
      <w:kern w:val="1"/>
      <w:sz w:val="24"/>
      <w:szCs w:val="24"/>
      <w:lang w:eastAsia="zh-CN" w:bidi="hi-IN"/>
    </w:rPr>
  </w:style>
  <w:style w:type="paragraph" w:customStyle="1" w:styleId="afff4">
    <w:name w:val="Заголовок таблицы"/>
    <w:basedOn w:val="afff3"/>
    <w:qFormat/>
    <w:rsid w:val="0028634B"/>
    <w:pPr>
      <w:jc w:val="center"/>
    </w:pPr>
    <w:rPr>
      <w:b/>
      <w:bCs/>
    </w:rPr>
  </w:style>
  <w:style w:type="numbering" w:customStyle="1" w:styleId="19">
    <w:name w:val="Нет списка1"/>
    <w:next w:val="a4"/>
    <w:uiPriority w:val="99"/>
    <w:semiHidden/>
    <w:unhideWhenUsed/>
    <w:rsid w:val="006C5787"/>
  </w:style>
  <w:style w:type="character" w:customStyle="1" w:styleId="a7">
    <w:name w:val="Заголовок Знак"/>
    <w:basedOn w:val="a2"/>
    <w:link w:val="a6"/>
    <w:rsid w:val="006C5787"/>
    <w:rPr>
      <w:b/>
      <w:sz w:val="21"/>
    </w:rPr>
  </w:style>
  <w:style w:type="paragraph" w:styleId="1a">
    <w:name w:val="index 1"/>
    <w:basedOn w:val="a0"/>
    <w:next w:val="a0"/>
    <w:autoRedefine/>
    <w:uiPriority w:val="99"/>
    <w:semiHidden/>
    <w:unhideWhenUsed/>
    <w:rsid w:val="006C5787"/>
    <w:pPr>
      <w:widowControl/>
      <w:autoSpaceDE/>
      <w:autoSpaceDN/>
      <w:adjustRightInd/>
      <w:ind w:left="240" w:hanging="240"/>
    </w:pPr>
    <w:rPr>
      <w:rFonts w:eastAsiaTheme="minorHAnsi" w:cstheme="minorBidi"/>
      <w:sz w:val="24"/>
      <w:szCs w:val="22"/>
      <w:lang w:eastAsia="en-US"/>
    </w:rPr>
  </w:style>
  <w:style w:type="paragraph" w:styleId="afff5">
    <w:name w:val="index heading"/>
    <w:basedOn w:val="a0"/>
    <w:qFormat/>
    <w:rsid w:val="006C5787"/>
    <w:pPr>
      <w:widowControl/>
      <w:suppressLineNumbers/>
      <w:autoSpaceDE/>
      <w:autoSpaceDN/>
      <w:adjustRightInd/>
    </w:pPr>
    <w:rPr>
      <w:rFonts w:eastAsiaTheme="minorHAnsi" w:cs="Mangal"/>
      <w:sz w:val="24"/>
      <w:szCs w:val="22"/>
      <w:lang w:eastAsia="en-US"/>
    </w:rPr>
  </w:style>
  <w:style w:type="character" w:customStyle="1" w:styleId="100">
    <w:name w:val="Основной шрифт абзаца10"/>
    <w:rsid w:val="006C5787"/>
  </w:style>
  <w:style w:type="paragraph" w:customStyle="1" w:styleId="34">
    <w:name w:val="Без интервала3"/>
    <w:rsid w:val="006C5787"/>
    <w:pPr>
      <w:suppressAutoHyphens/>
    </w:pPr>
    <w:rPr>
      <w:color w:val="00000A"/>
      <w:spacing w:val="-49"/>
      <w:kern w:val="1"/>
      <w:sz w:val="24"/>
      <w:szCs w:val="24"/>
      <w:lang w:eastAsia="zh-CN"/>
    </w:rPr>
  </w:style>
  <w:style w:type="paragraph" w:customStyle="1" w:styleId="2a">
    <w:name w:val="Абзац списка2"/>
    <w:basedOn w:val="a0"/>
    <w:rsid w:val="006C5787"/>
    <w:pPr>
      <w:widowControl/>
      <w:suppressAutoHyphens/>
      <w:autoSpaceDE/>
      <w:autoSpaceDN/>
      <w:adjustRightInd/>
      <w:spacing w:after="200" w:line="276" w:lineRule="auto"/>
      <w:ind w:left="720"/>
      <w:contextualSpacing/>
    </w:pPr>
    <w:rPr>
      <w:rFonts w:ascii="Calibri" w:hAnsi="Calibri" w:cs="Calibri"/>
      <w:color w:val="00000A"/>
      <w:kern w:val="1"/>
      <w:sz w:val="22"/>
      <w:szCs w:val="22"/>
      <w:lang w:eastAsia="zh-CN"/>
    </w:rPr>
  </w:style>
  <w:style w:type="table" w:customStyle="1" w:styleId="2b">
    <w:name w:val="Сетка таблицы2"/>
    <w:basedOn w:val="a3"/>
    <w:next w:val="a5"/>
    <w:uiPriority w:val="59"/>
    <w:rsid w:val="00163E31"/>
    <w:rPr>
      <w:spacing w:val="-49"/>
      <w:position w:val="-1"/>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c">
    <w:name w:val="Нет списка2"/>
    <w:next w:val="a4"/>
    <w:uiPriority w:val="99"/>
    <w:semiHidden/>
    <w:unhideWhenUsed/>
    <w:rsid w:val="00AB587D"/>
  </w:style>
  <w:style w:type="table" w:customStyle="1" w:styleId="35">
    <w:name w:val="Сетка таблицы3"/>
    <w:basedOn w:val="a3"/>
    <w:next w:val="a5"/>
    <w:uiPriority w:val="59"/>
    <w:rsid w:val="00AB587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9">
    <w:name w:val="Текст выноски Знак"/>
    <w:basedOn w:val="a2"/>
    <w:link w:val="a8"/>
    <w:uiPriority w:val="99"/>
    <w:semiHidden/>
    <w:rsid w:val="00AB587D"/>
    <w:rPr>
      <w:rFonts w:ascii="Tahoma" w:hAnsi="Tahoma" w:cs="Tahoma"/>
      <w:sz w:val="16"/>
      <w:szCs w:val="16"/>
    </w:rPr>
  </w:style>
  <w:style w:type="paragraph" w:customStyle="1" w:styleId="ConsPlusNonformat">
    <w:name w:val="ConsPlusNonformat"/>
    <w:rsid w:val="00AB587D"/>
    <w:pPr>
      <w:widowControl w:val="0"/>
      <w:suppressAutoHyphens/>
      <w:autoSpaceDE w:val="0"/>
    </w:pPr>
    <w:rPr>
      <w:rFonts w:ascii="Courier New" w:hAnsi="Courier New" w:cs="Courier New"/>
      <w:kern w:val="1"/>
      <w:lang w:eastAsia="ar-SA"/>
    </w:rPr>
  </w:style>
  <w:style w:type="character" w:customStyle="1" w:styleId="wmi-callto">
    <w:name w:val="wmi-callto"/>
    <w:basedOn w:val="a2"/>
    <w:rsid w:val="00AB587D"/>
  </w:style>
  <w:style w:type="paragraph" w:customStyle="1" w:styleId="99aa78d3b532a93cmsonospacing">
    <w:name w:val="99aa78d3b532a93cmsonospacing"/>
    <w:basedOn w:val="a0"/>
    <w:rsid w:val="00AB587D"/>
    <w:pPr>
      <w:widowControl/>
      <w:autoSpaceDE/>
      <w:autoSpaceDN/>
      <w:adjustRightInd/>
      <w:spacing w:before="100" w:beforeAutospacing="1" w:after="100" w:afterAutospacing="1"/>
    </w:pPr>
    <w:rPr>
      <w:sz w:val="24"/>
      <w:szCs w:val="24"/>
    </w:rPr>
  </w:style>
  <w:style w:type="numbering" w:customStyle="1" w:styleId="36">
    <w:name w:val="Нет списка3"/>
    <w:next w:val="a4"/>
    <w:uiPriority w:val="99"/>
    <w:semiHidden/>
    <w:unhideWhenUsed/>
    <w:rsid w:val="00D52AA2"/>
  </w:style>
  <w:style w:type="table" w:customStyle="1" w:styleId="43">
    <w:name w:val="Сетка таблицы4"/>
    <w:basedOn w:val="a3"/>
    <w:next w:val="a5"/>
    <w:uiPriority w:val="59"/>
    <w:rsid w:val="00D52AA2"/>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4">
    <w:name w:val="Нет списка4"/>
    <w:next w:val="a4"/>
    <w:uiPriority w:val="99"/>
    <w:semiHidden/>
    <w:unhideWhenUsed/>
    <w:rsid w:val="00D52AA2"/>
  </w:style>
  <w:style w:type="character" w:customStyle="1" w:styleId="110">
    <w:name w:val="Основной шрифт абзаца11"/>
    <w:rsid w:val="00D52AA2"/>
  </w:style>
  <w:style w:type="paragraph" w:customStyle="1" w:styleId="45">
    <w:name w:val="Без интервала4"/>
    <w:rsid w:val="00D52AA2"/>
    <w:pPr>
      <w:suppressAutoHyphens/>
    </w:pPr>
    <w:rPr>
      <w:color w:val="00000A"/>
      <w:spacing w:val="-49"/>
      <w:kern w:val="1"/>
      <w:sz w:val="24"/>
      <w:szCs w:val="24"/>
      <w:lang w:eastAsia="zh-CN"/>
    </w:rPr>
  </w:style>
  <w:style w:type="paragraph" w:customStyle="1" w:styleId="37">
    <w:name w:val="Абзац списка3"/>
    <w:basedOn w:val="a0"/>
    <w:rsid w:val="00D52AA2"/>
    <w:pPr>
      <w:widowControl/>
      <w:suppressAutoHyphens/>
      <w:autoSpaceDE/>
      <w:autoSpaceDN/>
      <w:adjustRightInd/>
      <w:spacing w:after="200" w:line="276" w:lineRule="auto"/>
      <w:ind w:left="720"/>
      <w:contextualSpacing/>
    </w:pPr>
    <w:rPr>
      <w:rFonts w:ascii="Calibri" w:hAnsi="Calibri" w:cs="Calibri"/>
      <w:color w:val="00000A"/>
      <w:kern w:val="1"/>
      <w:sz w:val="22"/>
      <w:szCs w:val="22"/>
      <w:lang w:eastAsia="zh-CN"/>
    </w:rPr>
  </w:style>
  <w:style w:type="table" w:customStyle="1" w:styleId="52">
    <w:name w:val="Сетка таблицы5"/>
    <w:basedOn w:val="a3"/>
    <w:next w:val="a5"/>
    <w:uiPriority w:val="59"/>
    <w:rsid w:val="00D52AA2"/>
    <w:rPr>
      <w:spacing w:val="-49"/>
      <w:position w:val="-1"/>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91909">
      <w:bodyDiv w:val="1"/>
      <w:marLeft w:val="0"/>
      <w:marRight w:val="0"/>
      <w:marTop w:val="0"/>
      <w:marBottom w:val="0"/>
      <w:divBdr>
        <w:top w:val="none" w:sz="0" w:space="0" w:color="auto"/>
        <w:left w:val="none" w:sz="0" w:space="0" w:color="auto"/>
        <w:bottom w:val="none" w:sz="0" w:space="0" w:color="auto"/>
        <w:right w:val="none" w:sz="0" w:space="0" w:color="auto"/>
      </w:divBdr>
    </w:div>
    <w:div w:id="41947556">
      <w:bodyDiv w:val="1"/>
      <w:marLeft w:val="0"/>
      <w:marRight w:val="0"/>
      <w:marTop w:val="0"/>
      <w:marBottom w:val="0"/>
      <w:divBdr>
        <w:top w:val="none" w:sz="0" w:space="0" w:color="auto"/>
        <w:left w:val="none" w:sz="0" w:space="0" w:color="auto"/>
        <w:bottom w:val="none" w:sz="0" w:space="0" w:color="auto"/>
        <w:right w:val="none" w:sz="0" w:space="0" w:color="auto"/>
      </w:divBdr>
    </w:div>
    <w:div w:id="78986390">
      <w:bodyDiv w:val="1"/>
      <w:marLeft w:val="0"/>
      <w:marRight w:val="0"/>
      <w:marTop w:val="0"/>
      <w:marBottom w:val="0"/>
      <w:divBdr>
        <w:top w:val="none" w:sz="0" w:space="0" w:color="auto"/>
        <w:left w:val="none" w:sz="0" w:space="0" w:color="auto"/>
        <w:bottom w:val="none" w:sz="0" w:space="0" w:color="auto"/>
        <w:right w:val="none" w:sz="0" w:space="0" w:color="auto"/>
      </w:divBdr>
    </w:div>
    <w:div w:id="108673174">
      <w:bodyDiv w:val="1"/>
      <w:marLeft w:val="0"/>
      <w:marRight w:val="0"/>
      <w:marTop w:val="0"/>
      <w:marBottom w:val="0"/>
      <w:divBdr>
        <w:top w:val="none" w:sz="0" w:space="0" w:color="auto"/>
        <w:left w:val="none" w:sz="0" w:space="0" w:color="auto"/>
        <w:bottom w:val="none" w:sz="0" w:space="0" w:color="auto"/>
        <w:right w:val="none" w:sz="0" w:space="0" w:color="auto"/>
      </w:divBdr>
    </w:div>
    <w:div w:id="135998651">
      <w:bodyDiv w:val="1"/>
      <w:marLeft w:val="0"/>
      <w:marRight w:val="0"/>
      <w:marTop w:val="0"/>
      <w:marBottom w:val="0"/>
      <w:divBdr>
        <w:top w:val="none" w:sz="0" w:space="0" w:color="auto"/>
        <w:left w:val="none" w:sz="0" w:space="0" w:color="auto"/>
        <w:bottom w:val="none" w:sz="0" w:space="0" w:color="auto"/>
        <w:right w:val="none" w:sz="0" w:space="0" w:color="auto"/>
      </w:divBdr>
    </w:div>
    <w:div w:id="188302979">
      <w:bodyDiv w:val="1"/>
      <w:marLeft w:val="0"/>
      <w:marRight w:val="0"/>
      <w:marTop w:val="0"/>
      <w:marBottom w:val="0"/>
      <w:divBdr>
        <w:top w:val="none" w:sz="0" w:space="0" w:color="auto"/>
        <w:left w:val="none" w:sz="0" w:space="0" w:color="auto"/>
        <w:bottom w:val="none" w:sz="0" w:space="0" w:color="auto"/>
        <w:right w:val="none" w:sz="0" w:space="0" w:color="auto"/>
      </w:divBdr>
    </w:div>
    <w:div w:id="217867399">
      <w:bodyDiv w:val="1"/>
      <w:marLeft w:val="0"/>
      <w:marRight w:val="0"/>
      <w:marTop w:val="0"/>
      <w:marBottom w:val="0"/>
      <w:divBdr>
        <w:top w:val="none" w:sz="0" w:space="0" w:color="auto"/>
        <w:left w:val="none" w:sz="0" w:space="0" w:color="auto"/>
        <w:bottom w:val="none" w:sz="0" w:space="0" w:color="auto"/>
        <w:right w:val="none" w:sz="0" w:space="0" w:color="auto"/>
      </w:divBdr>
      <w:divsChild>
        <w:div w:id="769933430">
          <w:marLeft w:val="0"/>
          <w:marRight w:val="0"/>
          <w:marTop w:val="0"/>
          <w:marBottom w:val="0"/>
          <w:divBdr>
            <w:top w:val="none" w:sz="0" w:space="0" w:color="auto"/>
            <w:left w:val="none" w:sz="0" w:space="0" w:color="auto"/>
            <w:bottom w:val="none" w:sz="0" w:space="0" w:color="auto"/>
            <w:right w:val="none" w:sz="0" w:space="0" w:color="auto"/>
          </w:divBdr>
        </w:div>
      </w:divsChild>
    </w:div>
    <w:div w:id="278531117">
      <w:bodyDiv w:val="1"/>
      <w:marLeft w:val="0"/>
      <w:marRight w:val="0"/>
      <w:marTop w:val="0"/>
      <w:marBottom w:val="0"/>
      <w:divBdr>
        <w:top w:val="none" w:sz="0" w:space="0" w:color="auto"/>
        <w:left w:val="none" w:sz="0" w:space="0" w:color="auto"/>
        <w:bottom w:val="none" w:sz="0" w:space="0" w:color="auto"/>
        <w:right w:val="none" w:sz="0" w:space="0" w:color="auto"/>
      </w:divBdr>
    </w:div>
    <w:div w:id="312804028">
      <w:bodyDiv w:val="1"/>
      <w:marLeft w:val="0"/>
      <w:marRight w:val="0"/>
      <w:marTop w:val="0"/>
      <w:marBottom w:val="0"/>
      <w:divBdr>
        <w:top w:val="none" w:sz="0" w:space="0" w:color="auto"/>
        <w:left w:val="none" w:sz="0" w:space="0" w:color="auto"/>
        <w:bottom w:val="none" w:sz="0" w:space="0" w:color="auto"/>
        <w:right w:val="none" w:sz="0" w:space="0" w:color="auto"/>
      </w:divBdr>
      <w:divsChild>
        <w:div w:id="318316069">
          <w:marLeft w:val="0"/>
          <w:marRight w:val="0"/>
          <w:marTop w:val="0"/>
          <w:marBottom w:val="0"/>
          <w:divBdr>
            <w:top w:val="none" w:sz="0" w:space="0" w:color="auto"/>
            <w:left w:val="none" w:sz="0" w:space="0" w:color="auto"/>
            <w:bottom w:val="none" w:sz="0" w:space="0" w:color="auto"/>
            <w:right w:val="none" w:sz="0" w:space="0" w:color="auto"/>
          </w:divBdr>
        </w:div>
      </w:divsChild>
    </w:div>
    <w:div w:id="335547073">
      <w:bodyDiv w:val="1"/>
      <w:marLeft w:val="0"/>
      <w:marRight w:val="0"/>
      <w:marTop w:val="0"/>
      <w:marBottom w:val="0"/>
      <w:divBdr>
        <w:top w:val="none" w:sz="0" w:space="0" w:color="auto"/>
        <w:left w:val="none" w:sz="0" w:space="0" w:color="auto"/>
        <w:bottom w:val="none" w:sz="0" w:space="0" w:color="auto"/>
        <w:right w:val="none" w:sz="0" w:space="0" w:color="auto"/>
      </w:divBdr>
    </w:div>
    <w:div w:id="403843165">
      <w:bodyDiv w:val="1"/>
      <w:marLeft w:val="0"/>
      <w:marRight w:val="0"/>
      <w:marTop w:val="0"/>
      <w:marBottom w:val="0"/>
      <w:divBdr>
        <w:top w:val="none" w:sz="0" w:space="0" w:color="auto"/>
        <w:left w:val="none" w:sz="0" w:space="0" w:color="auto"/>
        <w:bottom w:val="none" w:sz="0" w:space="0" w:color="auto"/>
        <w:right w:val="none" w:sz="0" w:space="0" w:color="auto"/>
      </w:divBdr>
    </w:div>
    <w:div w:id="428814417">
      <w:bodyDiv w:val="1"/>
      <w:marLeft w:val="0"/>
      <w:marRight w:val="0"/>
      <w:marTop w:val="0"/>
      <w:marBottom w:val="0"/>
      <w:divBdr>
        <w:top w:val="none" w:sz="0" w:space="0" w:color="auto"/>
        <w:left w:val="none" w:sz="0" w:space="0" w:color="auto"/>
        <w:bottom w:val="none" w:sz="0" w:space="0" w:color="auto"/>
        <w:right w:val="none" w:sz="0" w:space="0" w:color="auto"/>
      </w:divBdr>
    </w:div>
    <w:div w:id="438456239">
      <w:bodyDiv w:val="1"/>
      <w:marLeft w:val="0"/>
      <w:marRight w:val="0"/>
      <w:marTop w:val="0"/>
      <w:marBottom w:val="0"/>
      <w:divBdr>
        <w:top w:val="none" w:sz="0" w:space="0" w:color="auto"/>
        <w:left w:val="none" w:sz="0" w:space="0" w:color="auto"/>
        <w:bottom w:val="none" w:sz="0" w:space="0" w:color="auto"/>
        <w:right w:val="none" w:sz="0" w:space="0" w:color="auto"/>
      </w:divBdr>
    </w:div>
    <w:div w:id="440153231">
      <w:bodyDiv w:val="1"/>
      <w:marLeft w:val="0"/>
      <w:marRight w:val="0"/>
      <w:marTop w:val="0"/>
      <w:marBottom w:val="0"/>
      <w:divBdr>
        <w:top w:val="none" w:sz="0" w:space="0" w:color="auto"/>
        <w:left w:val="none" w:sz="0" w:space="0" w:color="auto"/>
        <w:bottom w:val="none" w:sz="0" w:space="0" w:color="auto"/>
        <w:right w:val="none" w:sz="0" w:space="0" w:color="auto"/>
      </w:divBdr>
    </w:div>
    <w:div w:id="503856597">
      <w:bodyDiv w:val="1"/>
      <w:marLeft w:val="0"/>
      <w:marRight w:val="0"/>
      <w:marTop w:val="0"/>
      <w:marBottom w:val="0"/>
      <w:divBdr>
        <w:top w:val="none" w:sz="0" w:space="0" w:color="auto"/>
        <w:left w:val="none" w:sz="0" w:space="0" w:color="auto"/>
        <w:bottom w:val="none" w:sz="0" w:space="0" w:color="auto"/>
        <w:right w:val="none" w:sz="0" w:space="0" w:color="auto"/>
      </w:divBdr>
    </w:div>
    <w:div w:id="513569425">
      <w:bodyDiv w:val="1"/>
      <w:marLeft w:val="0"/>
      <w:marRight w:val="0"/>
      <w:marTop w:val="0"/>
      <w:marBottom w:val="0"/>
      <w:divBdr>
        <w:top w:val="none" w:sz="0" w:space="0" w:color="auto"/>
        <w:left w:val="none" w:sz="0" w:space="0" w:color="auto"/>
        <w:bottom w:val="none" w:sz="0" w:space="0" w:color="auto"/>
        <w:right w:val="none" w:sz="0" w:space="0" w:color="auto"/>
      </w:divBdr>
    </w:div>
    <w:div w:id="540174496">
      <w:bodyDiv w:val="1"/>
      <w:marLeft w:val="0"/>
      <w:marRight w:val="0"/>
      <w:marTop w:val="0"/>
      <w:marBottom w:val="0"/>
      <w:divBdr>
        <w:top w:val="none" w:sz="0" w:space="0" w:color="auto"/>
        <w:left w:val="none" w:sz="0" w:space="0" w:color="auto"/>
        <w:bottom w:val="none" w:sz="0" w:space="0" w:color="auto"/>
        <w:right w:val="none" w:sz="0" w:space="0" w:color="auto"/>
      </w:divBdr>
    </w:div>
    <w:div w:id="563494844">
      <w:bodyDiv w:val="1"/>
      <w:marLeft w:val="0"/>
      <w:marRight w:val="0"/>
      <w:marTop w:val="0"/>
      <w:marBottom w:val="0"/>
      <w:divBdr>
        <w:top w:val="none" w:sz="0" w:space="0" w:color="auto"/>
        <w:left w:val="none" w:sz="0" w:space="0" w:color="auto"/>
        <w:bottom w:val="none" w:sz="0" w:space="0" w:color="auto"/>
        <w:right w:val="none" w:sz="0" w:space="0" w:color="auto"/>
      </w:divBdr>
    </w:div>
    <w:div w:id="586038290">
      <w:bodyDiv w:val="1"/>
      <w:marLeft w:val="0"/>
      <w:marRight w:val="0"/>
      <w:marTop w:val="0"/>
      <w:marBottom w:val="0"/>
      <w:divBdr>
        <w:top w:val="none" w:sz="0" w:space="0" w:color="auto"/>
        <w:left w:val="none" w:sz="0" w:space="0" w:color="auto"/>
        <w:bottom w:val="none" w:sz="0" w:space="0" w:color="auto"/>
        <w:right w:val="none" w:sz="0" w:space="0" w:color="auto"/>
      </w:divBdr>
    </w:div>
    <w:div w:id="600141701">
      <w:bodyDiv w:val="1"/>
      <w:marLeft w:val="0"/>
      <w:marRight w:val="0"/>
      <w:marTop w:val="0"/>
      <w:marBottom w:val="0"/>
      <w:divBdr>
        <w:top w:val="none" w:sz="0" w:space="0" w:color="auto"/>
        <w:left w:val="none" w:sz="0" w:space="0" w:color="auto"/>
        <w:bottom w:val="none" w:sz="0" w:space="0" w:color="auto"/>
        <w:right w:val="none" w:sz="0" w:space="0" w:color="auto"/>
      </w:divBdr>
    </w:div>
    <w:div w:id="614024332">
      <w:bodyDiv w:val="1"/>
      <w:marLeft w:val="0"/>
      <w:marRight w:val="0"/>
      <w:marTop w:val="0"/>
      <w:marBottom w:val="0"/>
      <w:divBdr>
        <w:top w:val="none" w:sz="0" w:space="0" w:color="auto"/>
        <w:left w:val="none" w:sz="0" w:space="0" w:color="auto"/>
        <w:bottom w:val="none" w:sz="0" w:space="0" w:color="auto"/>
        <w:right w:val="none" w:sz="0" w:space="0" w:color="auto"/>
      </w:divBdr>
    </w:div>
    <w:div w:id="640111115">
      <w:bodyDiv w:val="1"/>
      <w:marLeft w:val="0"/>
      <w:marRight w:val="0"/>
      <w:marTop w:val="0"/>
      <w:marBottom w:val="0"/>
      <w:divBdr>
        <w:top w:val="none" w:sz="0" w:space="0" w:color="auto"/>
        <w:left w:val="none" w:sz="0" w:space="0" w:color="auto"/>
        <w:bottom w:val="none" w:sz="0" w:space="0" w:color="auto"/>
        <w:right w:val="none" w:sz="0" w:space="0" w:color="auto"/>
      </w:divBdr>
    </w:div>
    <w:div w:id="675890194">
      <w:bodyDiv w:val="1"/>
      <w:marLeft w:val="0"/>
      <w:marRight w:val="0"/>
      <w:marTop w:val="0"/>
      <w:marBottom w:val="0"/>
      <w:divBdr>
        <w:top w:val="none" w:sz="0" w:space="0" w:color="auto"/>
        <w:left w:val="none" w:sz="0" w:space="0" w:color="auto"/>
        <w:bottom w:val="none" w:sz="0" w:space="0" w:color="auto"/>
        <w:right w:val="none" w:sz="0" w:space="0" w:color="auto"/>
      </w:divBdr>
    </w:div>
    <w:div w:id="732387484">
      <w:bodyDiv w:val="1"/>
      <w:marLeft w:val="0"/>
      <w:marRight w:val="0"/>
      <w:marTop w:val="0"/>
      <w:marBottom w:val="0"/>
      <w:divBdr>
        <w:top w:val="none" w:sz="0" w:space="0" w:color="auto"/>
        <w:left w:val="none" w:sz="0" w:space="0" w:color="auto"/>
        <w:bottom w:val="none" w:sz="0" w:space="0" w:color="auto"/>
        <w:right w:val="none" w:sz="0" w:space="0" w:color="auto"/>
      </w:divBdr>
    </w:div>
    <w:div w:id="736435571">
      <w:bodyDiv w:val="1"/>
      <w:marLeft w:val="0"/>
      <w:marRight w:val="0"/>
      <w:marTop w:val="0"/>
      <w:marBottom w:val="0"/>
      <w:divBdr>
        <w:top w:val="none" w:sz="0" w:space="0" w:color="auto"/>
        <w:left w:val="none" w:sz="0" w:space="0" w:color="auto"/>
        <w:bottom w:val="none" w:sz="0" w:space="0" w:color="auto"/>
        <w:right w:val="none" w:sz="0" w:space="0" w:color="auto"/>
      </w:divBdr>
    </w:div>
    <w:div w:id="780026959">
      <w:bodyDiv w:val="1"/>
      <w:marLeft w:val="0"/>
      <w:marRight w:val="0"/>
      <w:marTop w:val="0"/>
      <w:marBottom w:val="0"/>
      <w:divBdr>
        <w:top w:val="none" w:sz="0" w:space="0" w:color="auto"/>
        <w:left w:val="none" w:sz="0" w:space="0" w:color="auto"/>
        <w:bottom w:val="none" w:sz="0" w:space="0" w:color="auto"/>
        <w:right w:val="none" w:sz="0" w:space="0" w:color="auto"/>
      </w:divBdr>
    </w:div>
    <w:div w:id="791901902">
      <w:bodyDiv w:val="1"/>
      <w:marLeft w:val="0"/>
      <w:marRight w:val="0"/>
      <w:marTop w:val="0"/>
      <w:marBottom w:val="0"/>
      <w:divBdr>
        <w:top w:val="none" w:sz="0" w:space="0" w:color="auto"/>
        <w:left w:val="none" w:sz="0" w:space="0" w:color="auto"/>
        <w:bottom w:val="none" w:sz="0" w:space="0" w:color="auto"/>
        <w:right w:val="none" w:sz="0" w:space="0" w:color="auto"/>
      </w:divBdr>
    </w:div>
    <w:div w:id="821578395">
      <w:bodyDiv w:val="1"/>
      <w:marLeft w:val="0"/>
      <w:marRight w:val="0"/>
      <w:marTop w:val="0"/>
      <w:marBottom w:val="0"/>
      <w:divBdr>
        <w:top w:val="none" w:sz="0" w:space="0" w:color="auto"/>
        <w:left w:val="none" w:sz="0" w:space="0" w:color="auto"/>
        <w:bottom w:val="none" w:sz="0" w:space="0" w:color="auto"/>
        <w:right w:val="none" w:sz="0" w:space="0" w:color="auto"/>
      </w:divBdr>
    </w:div>
    <w:div w:id="831608492">
      <w:bodyDiv w:val="1"/>
      <w:marLeft w:val="0"/>
      <w:marRight w:val="0"/>
      <w:marTop w:val="0"/>
      <w:marBottom w:val="0"/>
      <w:divBdr>
        <w:top w:val="none" w:sz="0" w:space="0" w:color="auto"/>
        <w:left w:val="none" w:sz="0" w:space="0" w:color="auto"/>
        <w:bottom w:val="none" w:sz="0" w:space="0" w:color="auto"/>
        <w:right w:val="none" w:sz="0" w:space="0" w:color="auto"/>
      </w:divBdr>
    </w:div>
    <w:div w:id="892809088">
      <w:bodyDiv w:val="1"/>
      <w:marLeft w:val="0"/>
      <w:marRight w:val="0"/>
      <w:marTop w:val="0"/>
      <w:marBottom w:val="0"/>
      <w:divBdr>
        <w:top w:val="none" w:sz="0" w:space="0" w:color="auto"/>
        <w:left w:val="none" w:sz="0" w:space="0" w:color="auto"/>
        <w:bottom w:val="none" w:sz="0" w:space="0" w:color="auto"/>
        <w:right w:val="none" w:sz="0" w:space="0" w:color="auto"/>
      </w:divBdr>
      <w:divsChild>
        <w:div w:id="872153703">
          <w:marLeft w:val="0"/>
          <w:marRight w:val="0"/>
          <w:marTop w:val="0"/>
          <w:marBottom w:val="0"/>
          <w:divBdr>
            <w:top w:val="none" w:sz="0" w:space="0" w:color="auto"/>
            <w:left w:val="none" w:sz="0" w:space="0" w:color="auto"/>
            <w:bottom w:val="none" w:sz="0" w:space="0" w:color="auto"/>
            <w:right w:val="none" w:sz="0" w:space="0" w:color="auto"/>
          </w:divBdr>
        </w:div>
      </w:divsChild>
    </w:div>
    <w:div w:id="922105575">
      <w:bodyDiv w:val="1"/>
      <w:marLeft w:val="0"/>
      <w:marRight w:val="0"/>
      <w:marTop w:val="0"/>
      <w:marBottom w:val="0"/>
      <w:divBdr>
        <w:top w:val="none" w:sz="0" w:space="0" w:color="auto"/>
        <w:left w:val="none" w:sz="0" w:space="0" w:color="auto"/>
        <w:bottom w:val="none" w:sz="0" w:space="0" w:color="auto"/>
        <w:right w:val="none" w:sz="0" w:space="0" w:color="auto"/>
      </w:divBdr>
    </w:div>
    <w:div w:id="926229864">
      <w:bodyDiv w:val="1"/>
      <w:marLeft w:val="0"/>
      <w:marRight w:val="0"/>
      <w:marTop w:val="0"/>
      <w:marBottom w:val="0"/>
      <w:divBdr>
        <w:top w:val="none" w:sz="0" w:space="0" w:color="auto"/>
        <w:left w:val="none" w:sz="0" w:space="0" w:color="auto"/>
        <w:bottom w:val="none" w:sz="0" w:space="0" w:color="auto"/>
        <w:right w:val="none" w:sz="0" w:space="0" w:color="auto"/>
      </w:divBdr>
    </w:div>
    <w:div w:id="993021704">
      <w:bodyDiv w:val="1"/>
      <w:marLeft w:val="0"/>
      <w:marRight w:val="0"/>
      <w:marTop w:val="0"/>
      <w:marBottom w:val="0"/>
      <w:divBdr>
        <w:top w:val="none" w:sz="0" w:space="0" w:color="auto"/>
        <w:left w:val="none" w:sz="0" w:space="0" w:color="auto"/>
        <w:bottom w:val="none" w:sz="0" w:space="0" w:color="auto"/>
        <w:right w:val="none" w:sz="0" w:space="0" w:color="auto"/>
      </w:divBdr>
    </w:div>
    <w:div w:id="1051149767">
      <w:bodyDiv w:val="1"/>
      <w:marLeft w:val="0"/>
      <w:marRight w:val="0"/>
      <w:marTop w:val="0"/>
      <w:marBottom w:val="0"/>
      <w:divBdr>
        <w:top w:val="none" w:sz="0" w:space="0" w:color="auto"/>
        <w:left w:val="none" w:sz="0" w:space="0" w:color="auto"/>
        <w:bottom w:val="none" w:sz="0" w:space="0" w:color="auto"/>
        <w:right w:val="none" w:sz="0" w:space="0" w:color="auto"/>
      </w:divBdr>
    </w:div>
    <w:div w:id="1062170967">
      <w:bodyDiv w:val="1"/>
      <w:marLeft w:val="0"/>
      <w:marRight w:val="0"/>
      <w:marTop w:val="0"/>
      <w:marBottom w:val="0"/>
      <w:divBdr>
        <w:top w:val="none" w:sz="0" w:space="0" w:color="auto"/>
        <w:left w:val="none" w:sz="0" w:space="0" w:color="auto"/>
        <w:bottom w:val="none" w:sz="0" w:space="0" w:color="auto"/>
        <w:right w:val="none" w:sz="0" w:space="0" w:color="auto"/>
      </w:divBdr>
    </w:div>
    <w:div w:id="1086151911">
      <w:bodyDiv w:val="1"/>
      <w:marLeft w:val="0"/>
      <w:marRight w:val="0"/>
      <w:marTop w:val="0"/>
      <w:marBottom w:val="0"/>
      <w:divBdr>
        <w:top w:val="none" w:sz="0" w:space="0" w:color="auto"/>
        <w:left w:val="none" w:sz="0" w:space="0" w:color="auto"/>
        <w:bottom w:val="none" w:sz="0" w:space="0" w:color="auto"/>
        <w:right w:val="none" w:sz="0" w:space="0" w:color="auto"/>
      </w:divBdr>
    </w:div>
    <w:div w:id="1086653400">
      <w:bodyDiv w:val="1"/>
      <w:marLeft w:val="0"/>
      <w:marRight w:val="0"/>
      <w:marTop w:val="0"/>
      <w:marBottom w:val="0"/>
      <w:divBdr>
        <w:top w:val="none" w:sz="0" w:space="0" w:color="auto"/>
        <w:left w:val="none" w:sz="0" w:space="0" w:color="auto"/>
        <w:bottom w:val="none" w:sz="0" w:space="0" w:color="auto"/>
        <w:right w:val="none" w:sz="0" w:space="0" w:color="auto"/>
      </w:divBdr>
    </w:div>
    <w:div w:id="1088574215">
      <w:bodyDiv w:val="1"/>
      <w:marLeft w:val="0"/>
      <w:marRight w:val="0"/>
      <w:marTop w:val="0"/>
      <w:marBottom w:val="0"/>
      <w:divBdr>
        <w:top w:val="none" w:sz="0" w:space="0" w:color="auto"/>
        <w:left w:val="none" w:sz="0" w:space="0" w:color="auto"/>
        <w:bottom w:val="none" w:sz="0" w:space="0" w:color="auto"/>
        <w:right w:val="none" w:sz="0" w:space="0" w:color="auto"/>
      </w:divBdr>
    </w:div>
    <w:div w:id="1102799977">
      <w:bodyDiv w:val="1"/>
      <w:marLeft w:val="0"/>
      <w:marRight w:val="0"/>
      <w:marTop w:val="0"/>
      <w:marBottom w:val="0"/>
      <w:divBdr>
        <w:top w:val="none" w:sz="0" w:space="0" w:color="auto"/>
        <w:left w:val="none" w:sz="0" w:space="0" w:color="auto"/>
        <w:bottom w:val="none" w:sz="0" w:space="0" w:color="auto"/>
        <w:right w:val="none" w:sz="0" w:space="0" w:color="auto"/>
      </w:divBdr>
    </w:div>
    <w:div w:id="1103187693">
      <w:bodyDiv w:val="1"/>
      <w:marLeft w:val="0"/>
      <w:marRight w:val="0"/>
      <w:marTop w:val="0"/>
      <w:marBottom w:val="0"/>
      <w:divBdr>
        <w:top w:val="none" w:sz="0" w:space="0" w:color="auto"/>
        <w:left w:val="none" w:sz="0" w:space="0" w:color="auto"/>
        <w:bottom w:val="none" w:sz="0" w:space="0" w:color="auto"/>
        <w:right w:val="none" w:sz="0" w:space="0" w:color="auto"/>
      </w:divBdr>
    </w:div>
    <w:div w:id="1105226416">
      <w:bodyDiv w:val="1"/>
      <w:marLeft w:val="0"/>
      <w:marRight w:val="0"/>
      <w:marTop w:val="0"/>
      <w:marBottom w:val="0"/>
      <w:divBdr>
        <w:top w:val="none" w:sz="0" w:space="0" w:color="auto"/>
        <w:left w:val="none" w:sz="0" w:space="0" w:color="auto"/>
        <w:bottom w:val="none" w:sz="0" w:space="0" w:color="auto"/>
        <w:right w:val="none" w:sz="0" w:space="0" w:color="auto"/>
      </w:divBdr>
    </w:div>
    <w:div w:id="1114902159">
      <w:bodyDiv w:val="1"/>
      <w:marLeft w:val="0"/>
      <w:marRight w:val="0"/>
      <w:marTop w:val="0"/>
      <w:marBottom w:val="0"/>
      <w:divBdr>
        <w:top w:val="none" w:sz="0" w:space="0" w:color="auto"/>
        <w:left w:val="none" w:sz="0" w:space="0" w:color="auto"/>
        <w:bottom w:val="none" w:sz="0" w:space="0" w:color="auto"/>
        <w:right w:val="none" w:sz="0" w:space="0" w:color="auto"/>
      </w:divBdr>
    </w:div>
    <w:div w:id="1165242000">
      <w:bodyDiv w:val="1"/>
      <w:marLeft w:val="0"/>
      <w:marRight w:val="0"/>
      <w:marTop w:val="0"/>
      <w:marBottom w:val="0"/>
      <w:divBdr>
        <w:top w:val="none" w:sz="0" w:space="0" w:color="auto"/>
        <w:left w:val="none" w:sz="0" w:space="0" w:color="auto"/>
        <w:bottom w:val="none" w:sz="0" w:space="0" w:color="auto"/>
        <w:right w:val="none" w:sz="0" w:space="0" w:color="auto"/>
      </w:divBdr>
    </w:div>
    <w:div w:id="1168405636">
      <w:bodyDiv w:val="1"/>
      <w:marLeft w:val="0"/>
      <w:marRight w:val="0"/>
      <w:marTop w:val="0"/>
      <w:marBottom w:val="0"/>
      <w:divBdr>
        <w:top w:val="none" w:sz="0" w:space="0" w:color="auto"/>
        <w:left w:val="none" w:sz="0" w:space="0" w:color="auto"/>
        <w:bottom w:val="none" w:sz="0" w:space="0" w:color="auto"/>
        <w:right w:val="none" w:sz="0" w:space="0" w:color="auto"/>
      </w:divBdr>
    </w:div>
    <w:div w:id="1176461130">
      <w:bodyDiv w:val="1"/>
      <w:marLeft w:val="0"/>
      <w:marRight w:val="0"/>
      <w:marTop w:val="0"/>
      <w:marBottom w:val="0"/>
      <w:divBdr>
        <w:top w:val="none" w:sz="0" w:space="0" w:color="auto"/>
        <w:left w:val="none" w:sz="0" w:space="0" w:color="auto"/>
        <w:bottom w:val="none" w:sz="0" w:space="0" w:color="auto"/>
        <w:right w:val="none" w:sz="0" w:space="0" w:color="auto"/>
      </w:divBdr>
      <w:divsChild>
        <w:div w:id="1116095788">
          <w:marLeft w:val="0"/>
          <w:marRight w:val="0"/>
          <w:marTop w:val="0"/>
          <w:marBottom w:val="0"/>
          <w:divBdr>
            <w:top w:val="none" w:sz="0" w:space="0" w:color="auto"/>
            <w:left w:val="none" w:sz="0" w:space="0" w:color="auto"/>
            <w:bottom w:val="none" w:sz="0" w:space="0" w:color="auto"/>
            <w:right w:val="none" w:sz="0" w:space="0" w:color="auto"/>
          </w:divBdr>
        </w:div>
      </w:divsChild>
    </w:div>
    <w:div w:id="1213156464">
      <w:bodyDiv w:val="1"/>
      <w:marLeft w:val="0"/>
      <w:marRight w:val="0"/>
      <w:marTop w:val="0"/>
      <w:marBottom w:val="0"/>
      <w:divBdr>
        <w:top w:val="none" w:sz="0" w:space="0" w:color="auto"/>
        <w:left w:val="none" w:sz="0" w:space="0" w:color="auto"/>
        <w:bottom w:val="none" w:sz="0" w:space="0" w:color="auto"/>
        <w:right w:val="none" w:sz="0" w:space="0" w:color="auto"/>
      </w:divBdr>
    </w:div>
    <w:div w:id="1215501693">
      <w:bodyDiv w:val="1"/>
      <w:marLeft w:val="0"/>
      <w:marRight w:val="0"/>
      <w:marTop w:val="0"/>
      <w:marBottom w:val="0"/>
      <w:divBdr>
        <w:top w:val="none" w:sz="0" w:space="0" w:color="auto"/>
        <w:left w:val="none" w:sz="0" w:space="0" w:color="auto"/>
        <w:bottom w:val="none" w:sz="0" w:space="0" w:color="auto"/>
        <w:right w:val="none" w:sz="0" w:space="0" w:color="auto"/>
      </w:divBdr>
    </w:div>
    <w:div w:id="1221868081">
      <w:bodyDiv w:val="1"/>
      <w:marLeft w:val="0"/>
      <w:marRight w:val="0"/>
      <w:marTop w:val="0"/>
      <w:marBottom w:val="0"/>
      <w:divBdr>
        <w:top w:val="none" w:sz="0" w:space="0" w:color="auto"/>
        <w:left w:val="none" w:sz="0" w:space="0" w:color="auto"/>
        <w:bottom w:val="none" w:sz="0" w:space="0" w:color="auto"/>
        <w:right w:val="none" w:sz="0" w:space="0" w:color="auto"/>
      </w:divBdr>
    </w:div>
    <w:div w:id="1239898533">
      <w:bodyDiv w:val="1"/>
      <w:marLeft w:val="0"/>
      <w:marRight w:val="0"/>
      <w:marTop w:val="0"/>
      <w:marBottom w:val="0"/>
      <w:divBdr>
        <w:top w:val="none" w:sz="0" w:space="0" w:color="auto"/>
        <w:left w:val="none" w:sz="0" w:space="0" w:color="auto"/>
        <w:bottom w:val="none" w:sz="0" w:space="0" w:color="auto"/>
        <w:right w:val="none" w:sz="0" w:space="0" w:color="auto"/>
      </w:divBdr>
      <w:divsChild>
        <w:div w:id="1687906667">
          <w:marLeft w:val="0"/>
          <w:marRight w:val="0"/>
          <w:marTop w:val="0"/>
          <w:marBottom w:val="0"/>
          <w:divBdr>
            <w:top w:val="none" w:sz="0" w:space="0" w:color="auto"/>
            <w:left w:val="none" w:sz="0" w:space="0" w:color="auto"/>
            <w:bottom w:val="none" w:sz="0" w:space="0" w:color="auto"/>
            <w:right w:val="none" w:sz="0" w:space="0" w:color="auto"/>
          </w:divBdr>
        </w:div>
      </w:divsChild>
    </w:div>
    <w:div w:id="1268078925">
      <w:bodyDiv w:val="1"/>
      <w:marLeft w:val="0"/>
      <w:marRight w:val="0"/>
      <w:marTop w:val="0"/>
      <w:marBottom w:val="0"/>
      <w:divBdr>
        <w:top w:val="none" w:sz="0" w:space="0" w:color="auto"/>
        <w:left w:val="none" w:sz="0" w:space="0" w:color="auto"/>
        <w:bottom w:val="none" w:sz="0" w:space="0" w:color="auto"/>
        <w:right w:val="none" w:sz="0" w:space="0" w:color="auto"/>
      </w:divBdr>
    </w:div>
    <w:div w:id="1268544979">
      <w:bodyDiv w:val="1"/>
      <w:marLeft w:val="0"/>
      <w:marRight w:val="0"/>
      <w:marTop w:val="0"/>
      <w:marBottom w:val="0"/>
      <w:divBdr>
        <w:top w:val="none" w:sz="0" w:space="0" w:color="auto"/>
        <w:left w:val="none" w:sz="0" w:space="0" w:color="auto"/>
        <w:bottom w:val="none" w:sz="0" w:space="0" w:color="auto"/>
        <w:right w:val="none" w:sz="0" w:space="0" w:color="auto"/>
      </w:divBdr>
    </w:div>
    <w:div w:id="1274051710">
      <w:bodyDiv w:val="1"/>
      <w:marLeft w:val="0"/>
      <w:marRight w:val="0"/>
      <w:marTop w:val="0"/>
      <w:marBottom w:val="0"/>
      <w:divBdr>
        <w:top w:val="none" w:sz="0" w:space="0" w:color="auto"/>
        <w:left w:val="none" w:sz="0" w:space="0" w:color="auto"/>
        <w:bottom w:val="none" w:sz="0" w:space="0" w:color="auto"/>
        <w:right w:val="none" w:sz="0" w:space="0" w:color="auto"/>
      </w:divBdr>
    </w:div>
    <w:div w:id="1283809169">
      <w:bodyDiv w:val="1"/>
      <w:marLeft w:val="0"/>
      <w:marRight w:val="0"/>
      <w:marTop w:val="0"/>
      <w:marBottom w:val="0"/>
      <w:divBdr>
        <w:top w:val="none" w:sz="0" w:space="0" w:color="auto"/>
        <w:left w:val="none" w:sz="0" w:space="0" w:color="auto"/>
        <w:bottom w:val="none" w:sz="0" w:space="0" w:color="auto"/>
        <w:right w:val="none" w:sz="0" w:space="0" w:color="auto"/>
      </w:divBdr>
      <w:divsChild>
        <w:div w:id="1313755357">
          <w:marLeft w:val="0"/>
          <w:marRight w:val="0"/>
          <w:marTop w:val="0"/>
          <w:marBottom w:val="0"/>
          <w:divBdr>
            <w:top w:val="none" w:sz="0" w:space="0" w:color="auto"/>
            <w:left w:val="none" w:sz="0" w:space="0" w:color="auto"/>
            <w:bottom w:val="none" w:sz="0" w:space="0" w:color="auto"/>
            <w:right w:val="none" w:sz="0" w:space="0" w:color="auto"/>
          </w:divBdr>
        </w:div>
      </w:divsChild>
    </w:div>
    <w:div w:id="1324817207">
      <w:bodyDiv w:val="1"/>
      <w:marLeft w:val="0"/>
      <w:marRight w:val="0"/>
      <w:marTop w:val="0"/>
      <w:marBottom w:val="0"/>
      <w:divBdr>
        <w:top w:val="none" w:sz="0" w:space="0" w:color="auto"/>
        <w:left w:val="none" w:sz="0" w:space="0" w:color="auto"/>
        <w:bottom w:val="none" w:sz="0" w:space="0" w:color="auto"/>
        <w:right w:val="none" w:sz="0" w:space="0" w:color="auto"/>
      </w:divBdr>
    </w:div>
    <w:div w:id="1414206117">
      <w:bodyDiv w:val="1"/>
      <w:marLeft w:val="0"/>
      <w:marRight w:val="0"/>
      <w:marTop w:val="0"/>
      <w:marBottom w:val="0"/>
      <w:divBdr>
        <w:top w:val="none" w:sz="0" w:space="0" w:color="auto"/>
        <w:left w:val="none" w:sz="0" w:space="0" w:color="auto"/>
        <w:bottom w:val="none" w:sz="0" w:space="0" w:color="auto"/>
        <w:right w:val="none" w:sz="0" w:space="0" w:color="auto"/>
      </w:divBdr>
      <w:divsChild>
        <w:div w:id="865482584">
          <w:marLeft w:val="0"/>
          <w:marRight w:val="0"/>
          <w:marTop w:val="0"/>
          <w:marBottom w:val="0"/>
          <w:divBdr>
            <w:top w:val="none" w:sz="0" w:space="0" w:color="auto"/>
            <w:left w:val="none" w:sz="0" w:space="0" w:color="auto"/>
            <w:bottom w:val="none" w:sz="0" w:space="0" w:color="auto"/>
            <w:right w:val="none" w:sz="0" w:space="0" w:color="auto"/>
          </w:divBdr>
        </w:div>
      </w:divsChild>
    </w:div>
    <w:div w:id="1465541483">
      <w:bodyDiv w:val="1"/>
      <w:marLeft w:val="0"/>
      <w:marRight w:val="0"/>
      <w:marTop w:val="0"/>
      <w:marBottom w:val="0"/>
      <w:divBdr>
        <w:top w:val="none" w:sz="0" w:space="0" w:color="auto"/>
        <w:left w:val="none" w:sz="0" w:space="0" w:color="auto"/>
        <w:bottom w:val="none" w:sz="0" w:space="0" w:color="auto"/>
        <w:right w:val="none" w:sz="0" w:space="0" w:color="auto"/>
      </w:divBdr>
    </w:div>
    <w:div w:id="1512917009">
      <w:bodyDiv w:val="1"/>
      <w:marLeft w:val="0"/>
      <w:marRight w:val="0"/>
      <w:marTop w:val="0"/>
      <w:marBottom w:val="0"/>
      <w:divBdr>
        <w:top w:val="none" w:sz="0" w:space="0" w:color="auto"/>
        <w:left w:val="none" w:sz="0" w:space="0" w:color="auto"/>
        <w:bottom w:val="none" w:sz="0" w:space="0" w:color="auto"/>
        <w:right w:val="none" w:sz="0" w:space="0" w:color="auto"/>
      </w:divBdr>
    </w:div>
    <w:div w:id="1526014569">
      <w:bodyDiv w:val="1"/>
      <w:marLeft w:val="0"/>
      <w:marRight w:val="0"/>
      <w:marTop w:val="0"/>
      <w:marBottom w:val="0"/>
      <w:divBdr>
        <w:top w:val="none" w:sz="0" w:space="0" w:color="auto"/>
        <w:left w:val="none" w:sz="0" w:space="0" w:color="auto"/>
        <w:bottom w:val="none" w:sz="0" w:space="0" w:color="auto"/>
        <w:right w:val="none" w:sz="0" w:space="0" w:color="auto"/>
      </w:divBdr>
    </w:div>
    <w:div w:id="1528062331">
      <w:bodyDiv w:val="1"/>
      <w:marLeft w:val="0"/>
      <w:marRight w:val="0"/>
      <w:marTop w:val="0"/>
      <w:marBottom w:val="0"/>
      <w:divBdr>
        <w:top w:val="none" w:sz="0" w:space="0" w:color="auto"/>
        <w:left w:val="none" w:sz="0" w:space="0" w:color="auto"/>
        <w:bottom w:val="none" w:sz="0" w:space="0" w:color="auto"/>
        <w:right w:val="none" w:sz="0" w:space="0" w:color="auto"/>
      </w:divBdr>
    </w:div>
    <w:div w:id="1535575523">
      <w:bodyDiv w:val="1"/>
      <w:marLeft w:val="0"/>
      <w:marRight w:val="0"/>
      <w:marTop w:val="0"/>
      <w:marBottom w:val="0"/>
      <w:divBdr>
        <w:top w:val="none" w:sz="0" w:space="0" w:color="auto"/>
        <w:left w:val="none" w:sz="0" w:space="0" w:color="auto"/>
        <w:bottom w:val="none" w:sz="0" w:space="0" w:color="auto"/>
        <w:right w:val="none" w:sz="0" w:space="0" w:color="auto"/>
      </w:divBdr>
    </w:div>
    <w:div w:id="1644387496">
      <w:bodyDiv w:val="1"/>
      <w:marLeft w:val="0"/>
      <w:marRight w:val="0"/>
      <w:marTop w:val="0"/>
      <w:marBottom w:val="0"/>
      <w:divBdr>
        <w:top w:val="none" w:sz="0" w:space="0" w:color="auto"/>
        <w:left w:val="none" w:sz="0" w:space="0" w:color="auto"/>
        <w:bottom w:val="none" w:sz="0" w:space="0" w:color="auto"/>
        <w:right w:val="none" w:sz="0" w:space="0" w:color="auto"/>
      </w:divBdr>
    </w:div>
    <w:div w:id="1678268863">
      <w:bodyDiv w:val="1"/>
      <w:marLeft w:val="0"/>
      <w:marRight w:val="0"/>
      <w:marTop w:val="0"/>
      <w:marBottom w:val="0"/>
      <w:divBdr>
        <w:top w:val="none" w:sz="0" w:space="0" w:color="auto"/>
        <w:left w:val="none" w:sz="0" w:space="0" w:color="auto"/>
        <w:bottom w:val="none" w:sz="0" w:space="0" w:color="auto"/>
        <w:right w:val="none" w:sz="0" w:space="0" w:color="auto"/>
      </w:divBdr>
    </w:div>
    <w:div w:id="1693992713">
      <w:bodyDiv w:val="1"/>
      <w:marLeft w:val="0"/>
      <w:marRight w:val="0"/>
      <w:marTop w:val="0"/>
      <w:marBottom w:val="0"/>
      <w:divBdr>
        <w:top w:val="none" w:sz="0" w:space="0" w:color="auto"/>
        <w:left w:val="none" w:sz="0" w:space="0" w:color="auto"/>
        <w:bottom w:val="none" w:sz="0" w:space="0" w:color="auto"/>
        <w:right w:val="none" w:sz="0" w:space="0" w:color="auto"/>
      </w:divBdr>
    </w:div>
    <w:div w:id="1707631454">
      <w:bodyDiv w:val="1"/>
      <w:marLeft w:val="0"/>
      <w:marRight w:val="0"/>
      <w:marTop w:val="0"/>
      <w:marBottom w:val="0"/>
      <w:divBdr>
        <w:top w:val="none" w:sz="0" w:space="0" w:color="auto"/>
        <w:left w:val="none" w:sz="0" w:space="0" w:color="auto"/>
        <w:bottom w:val="none" w:sz="0" w:space="0" w:color="auto"/>
        <w:right w:val="none" w:sz="0" w:space="0" w:color="auto"/>
      </w:divBdr>
      <w:divsChild>
        <w:div w:id="368141692">
          <w:marLeft w:val="0"/>
          <w:marRight w:val="0"/>
          <w:marTop w:val="0"/>
          <w:marBottom w:val="0"/>
          <w:divBdr>
            <w:top w:val="none" w:sz="0" w:space="0" w:color="auto"/>
            <w:left w:val="none" w:sz="0" w:space="0" w:color="auto"/>
            <w:bottom w:val="none" w:sz="0" w:space="0" w:color="auto"/>
            <w:right w:val="none" w:sz="0" w:space="0" w:color="auto"/>
          </w:divBdr>
        </w:div>
      </w:divsChild>
    </w:div>
    <w:div w:id="1722822954">
      <w:bodyDiv w:val="1"/>
      <w:marLeft w:val="0"/>
      <w:marRight w:val="0"/>
      <w:marTop w:val="0"/>
      <w:marBottom w:val="0"/>
      <w:divBdr>
        <w:top w:val="none" w:sz="0" w:space="0" w:color="auto"/>
        <w:left w:val="none" w:sz="0" w:space="0" w:color="auto"/>
        <w:bottom w:val="none" w:sz="0" w:space="0" w:color="auto"/>
        <w:right w:val="none" w:sz="0" w:space="0" w:color="auto"/>
      </w:divBdr>
    </w:div>
    <w:div w:id="1736852147">
      <w:bodyDiv w:val="1"/>
      <w:marLeft w:val="0"/>
      <w:marRight w:val="0"/>
      <w:marTop w:val="0"/>
      <w:marBottom w:val="0"/>
      <w:divBdr>
        <w:top w:val="none" w:sz="0" w:space="0" w:color="auto"/>
        <w:left w:val="none" w:sz="0" w:space="0" w:color="auto"/>
        <w:bottom w:val="none" w:sz="0" w:space="0" w:color="auto"/>
        <w:right w:val="none" w:sz="0" w:space="0" w:color="auto"/>
      </w:divBdr>
      <w:divsChild>
        <w:div w:id="1407728300">
          <w:marLeft w:val="0"/>
          <w:marRight w:val="0"/>
          <w:marTop w:val="0"/>
          <w:marBottom w:val="0"/>
          <w:divBdr>
            <w:top w:val="none" w:sz="0" w:space="0" w:color="auto"/>
            <w:left w:val="none" w:sz="0" w:space="0" w:color="auto"/>
            <w:bottom w:val="none" w:sz="0" w:space="0" w:color="auto"/>
            <w:right w:val="none" w:sz="0" w:space="0" w:color="auto"/>
          </w:divBdr>
        </w:div>
      </w:divsChild>
    </w:div>
    <w:div w:id="1798717899">
      <w:bodyDiv w:val="1"/>
      <w:marLeft w:val="0"/>
      <w:marRight w:val="0"/>
      <w:marTop w:val="0"/>
      <w:marBottom w:val="0"/>
      <w:divBdr>
        <w:top w:val="none" w:sz="0" w:space="0" w:color="auto"/>
        <w:left w:val="none" w:sz="0" w:space="0" w:color="auto"/>
        <w:bottom w:val="none" w:sz="0" w:space="0" w:color="auto"/>
        <w:right w:val="none" w:sz="0" w:space="0" w:color="auto"/>
      </w:divBdr>
    </w:div>
    <w:div w:id="1842310961">
      <w:bodyDiv w:val="1"/>
      <w:marLeft w:val="0"/>
      <w:marRight w:val="0"/>
      <w:marTop w:val="0"/>
      <w:marBottom w:val="0"/>
      <w:divBdr>
        <w:top w:val="none" w:sz="0" w:space="0" w:color="auto"/>
        <w:left w:val="none" w:sz="0" w:space="0" w:color="auto"/>
        <w:bottom w:val="none" w:sz="0" w:space="0" w:color="auto"/>
        <w:right w:val="none" w:sz="0" w:space="0" w:color="auto"/>
      </w:divBdr>
    </w:div>
    <w:div w:id="1925718231">
      <w:bodyDiv w:val="1"/>
      <w:marLeft w:val="0"/>
      <w:marRight w:val="0"/>
      <w:marTop w:val="0"/>
      <w:marBottom w:val="0"/>
      <w:divBdr>
        <w:top w:val="none" w:sz="0" w:space="0" w:color="auto"/>
        <w:left w:val="none" w:sz="0" w:space="0" w:color="auto"/>
        <w:bottom w:val="none" w:sz="0" w:space="0" w:color="auto"/>
        <w:right w:val="none" w:sz="0" w:space="0" w:color="auto"/>
      </w:divBdr>
    </w:div>
    <w:div w:id="1971665582">
      <w:bodyDiv w:val="1"/>
      <w:marLeft w:val="0"/>
      <w:marRight w:val="0"/>
      <w:marTop w:val="0"/>
      <w:marBottom w:val="0"/>
      <w:divBdr>
        <w:top w:val="none" w:sz="0" w:space="0" w:color="auto"/>
        <w:left w:val="none" w:sz="0" w:space="0" w:color="auto"/>
        <w:bottom w:val="none" w:sz="0" w:space="0" w:color="auto"/>
        <w:right w:val="none" w:sz="0" w:space="0" w:color="auto"/>
      </w:divBdr>
    </w:div>
    <w:div w:id="2011524151">
      <w:bodyDiv w:val="1"/>
      <w:marLeft w:val="0"/>
      <w:marRight w:val="0"/>
      <w:marTop w:val="0"/>
      <w:marBottom w:val="0"/>
      <w:divBdr>
        <w:top w:val="none" w:sz="0" w:space="0" w:color="auto"/>
        <w:left w:val="none" w:sz="0" w:space="0" w:color="auto"/>
        <w:bottom w:val="none" w:sz="0" w:space="0" w:color="auto"/>
        <w:right w:val="none" w:sz="0" w:space="0" w:color="auto"/>
      </w:divBdr>
    </w:div>
    <w:div w:id="2033648146">
      <w:bodyDiv w:val="1"/>
      <w:marLeft w:val="0"/>
      <w:marRight w:val="0"/>
      <w:marTop w:val="0"/>
      <w:marBottom w:val="0"/>
      <w:divBdr>
        <w:top w:val="none" w:sz="0" w:space="0" w:color="auto"/>
        <w:left w:val="none" w:sz="0" w:space="0" w:color="auto"/>
        <w:bottom w:val="none" w:sz="0" w:space="0" w:color="auto"/>
        <w:right w:val="none" w:sz="0" w:space="0" w:color="auto"/>
      </w:divBdr>
    </w:div>
    <w:div w:id="2045982568">
      <w:bodyDiv w:val="1"/>
      <w:marLeft w:val="0"/>
      <w:marRight w:val="0"/>
      <w:marTop w:val="0"/>
      <w:marBottom w:val="0"/>
      <w:divBdr>
        <w:top w:val="none" w:sz="0" w:space="0" w:color="auto"/>
        <w:left w:val="none" w:sz="0" w:space="0" w:color="auto"/>
        <w:bottom w:val="none" w:sz="0" w:space="0" w:color="auto"/>
        <w:right w:val="none" w:sz="0" w:space="0" w:color="auto"/>
      </w:divBdr>
    </w:div>
    <w:div w:id="2081780266">
      <w:bodyDiv w:val="1"/>
      <w:marLeft w:val="0"/>
      <w:marRight w:val="0"/>
      <w:marTop w:val="0"/>
      <w:marBottom w:val="0"/>
      <w:divBdr>
        <w:top w:val="none" w:sz="0" w:space="0" w:color="auto"/>
        <w:left w:val="none" w:sz="0" w:space="0" w:color="auto"/>
        <w:bottom w:val="none" w:sz="0" w:space="0" w:color="auto"/>
        <w:right w:val="none" w:sz="0" w:space="0" w:color="auto"/>
      </w:divBdr>
    </w:div>
    <w:div w:id="2130584315">
      <w:bodyDiv w:val="1"/>
      <w:marLeft w:val="0"/>
      <w:marRight w:val="0"/>
      <w:marTop w:val="0"/>
      <w:marBottom w:val="0"/>
      <w:divBdr>
        <w:top w:val="none" w:sz="0" w:space="0" w:color="auto"/>
        <w:left w:val="none" w:sz="0" w:space="0" w:color="auto"/>
        <w:bottom w:val="none" w:sz="0" w:space="0" w:color="auto"/>
        <w:right w:val="none" w:sz="0" w:space="0" w:color="auto"/>
      </w:divBdr>
    </w:div>
    <w:div w:id="2137942268">
      <w:bodyDiv w:val="1"/>
      <w:marLeft w:val="0"/>
      <w:marRight w:val="0"/>
      <w:marTop w:val="0"/>
      <w:marBottom w:val="0"/>
      <w:divBdr>
        <w:top w:val="none" w:sz="0" w:space="0" w:color="auto"/>
        <w:left w:val="none" w:sz="0" w:space="0" w:color="auto"/>
        <w:bottom w:val="none" w:sz="0" w:space="0" w:color="auto"/>
        <w:right w:val="none" w:sz="0" w:space="0" w:color="auto"/>
      </w:divBdr>
    </w:div>
    <w:div w:id="2140679191">
      <w:bodyDiv w:val="1"/>
      <w:marLeft w:val="0"/>
      <w:marRight w:val="0"/>
      <w:marTop w:val="0"/>
      <w:marBottom w:val="0"/>
      <w:divBdr>
        <w:top w:val="none" w:sz="0" w:space="0" w:color="auto"/>
        <w:left w:val="none" w:sz="0" w:space="0" w:color="auto"/>
        <w:bottom w:val="none" w:sz="0" w:space="0" w:color="auto"/>
        <w:right w:val="none" w:sz="0" w:space="0" w:color="auto"/>
      </w:divBdr>
    </w:div>
    <w:div w:id="2145852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MLAW;n=129338;fld=134;dst=100180" TargetMode="Externa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zakupki.rostelecom.ru/info_docs/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вып</b:Tag>
    <b:SourceType>Book</b:SourceType>
    <b:Guid>{30A15E3B-9527-414A-9245-ED0A36DBE671}</b:Guid>
    <b:Title>выписка из реестра членов СРО</b:Title>
    <b:RefOrder>1</b:RefOrder>
  </b:Source>
</b:Sources>
</file>

<file path=customXml/itemProps1.xml><?xml version="1.0" encoding="utf-8"?>
<ds:datastoreItem xmlns:ds="http://schemas.openxmlformats.org/officeDocument/2006/customXml" ds:itemID="{712B2BE6-C90D-4C3A-826D-7D50EC2C3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60</Pages>
  <Words>32023</Words>
  <Characters>182535</Characters>
  <Application>Microsoft Office Word</Application>
  <DocSecurity>0</DocSecurity>
  <Lines>1521</Lines>
  <Paragraphs>428</Paragraphs>
  <ScaleCrop>false</ScaleCrop>
  <HeadingPairs>
    <vt:vector size="2" baseType="variant">
      <vt:variant>
        <vt:lpstr>Название</vt:lpstr>
      </vt:variant>
      <vt:variant>
        <vt:i4>1</vt:i4>
      </vt:variant>
    </vt:vector>
  </HeadingPairs>
  <TitlesOfParts>
    <vt:vector size="1" baseType="lpstr">
      <vt:lpstr>Запрос котировочной цены</vt:lpstr>
    </vt:vector>
  </TitlesOfParts>
  <Company/>
  <LinksUpToDate>false</LinksUpToDate>
  <CharactersWithSpaces>214130</CharactersWithSpaces>
  <SharedDoc>false</SharedDoc>
  <HLinks>
    <vt:vector size="18" baseType="variant">
      <vt:variant>
        <vt:i4>7471225</vt:i4>
      </vt:variant>
      <vt:variant>
        <vt:i4>6</vt:i4>
      </vt:variant>
      <vt:variant>
        <vt:i4>0</vt:i4>
      </vt:variant>
      <vt:variant>
        <vt:i4>5</vt:i4>
      </vt:variant>
      <vt:variant>
        <vt:lpwstr>consultantplus://offline/main?base=MLAW;n=129338;fld=134;dst=100180</vt:lpwstr>
      </vt:variant>
      <vt:variant>
        <vt:lpwstr/>
      </vt:variant>
      <vt:variant>
        <vt:i4>7471177</vt:i4>
      </vt:variant>
      <vt:variant>
        <vt:i4>3</vt:i4>
      </vt:variant>
      <vt:variant>
        <vt:i4>0</vt:i4>
      </vt:variant>
      <vt:variant>
        <vt:i4>5</vt:i4>
      </vt:variant>
      <vt:variant>
        <vt:lpwstr>http://zakupki.rostelecom.ru/info_docs/docs/</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Запрос котировочной цены</dc:title>
  <dc:creator>Нина</dc:creator>
  <cp:lastModifiedBy>Ерсулова Анна Викторовна</cp:lastModifiedBy>
  <cp:revision>2</cp:revision>
  <cp:lastPrinted>2020-02-28T11:10:00Z</cp:lastPrinted>
  <dcterms:created xsi:type="dcterms:W3CDTF">2025-06-26T05:08:00Z</dcterms:created>
  <dcterms:modified xsi:type="dcterms:W3CDTF">2025-06-26T05:08:00Z</dcterms:modified>
</cp:coreProperties>
</file>