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A826A6" w:rsidRDefault="0013314E" w:rsidP="00155A40">
      <w:pPr>
        <w:spacing w:after="0" w:line="240" w:lineRule="auto"/>
        <w:jc w:val="right"/>
        <w:rPr>
          <w:rFonts w:ascii="Times New Roman" w:hAnsi="Times New Roman"/>
        </w:rPr>
      </w:pPr>
      <w:r w:rsidRPr="00EB582A">
        <w:rPr>
          <w:rFonts w:ascii="Times New Roman" w:hAnsi="Times New Roman"/>
        </w:rPr>
        <w:t xml:space="preserve">Заместитель </w:t>
      </w:r>
      <w:r w:rsidR="00A826A6">
        <w:rPr>
          <w:rFonts w:ascii="Times New Roman" w:hAnsi="Times New Roman"/>
        </w:rPr>
        <w:t>директора</w:t>
      </w:r>
    </w:p>
    <w:p w:rsidR="00A826A6" w:rsidRDefault="00A826A6" w:rsidP="00155A40">
      <w:pPr>
        <w:spacing w:after="0" w:line="240" w:lineRule="auto"/>
        <w:jc w:val="right"/>
        <w:rPr>
          <w:rFonts w:ascii="Times New Roman" w:hAnsi="Times New Roman"/>
        </w:rPr>
      </w:pPr>
      <w:r>
        <w:rPr>
          <w:rFonts w:ascii="Times New Roman" w:hAnsi="Times New Roman"/>
        </w:rPr>
        <w:t>по снабжению и общим вопросам</w:t>
      </w:r>
    </w:p>
    <w:p w:rsidR="0013314E" w:rsidRDefault="00A826A6" w:rsidP="00155A40">
      <w:pPr>
        <w:spacing w:after="0" w:line="240" w:lineRule="auto"/>
        <w:jc w:val="right"/>
        <w:rPr>
          <w:rFonts w:ascii="Times New Roman" w:hAnsi="Times New Roman"/>
        </w:rPr>
      </w:pPr>
      <w:r>
        <w:rPr>
          <w:rFonts w:ascii="Times New Roman" w:hAnsi="Times New Roman"/>
        </w:rPr>
        <w:t xml:space="preserve"> МУП «Водоканал»</w:t>
      </w:r>
    </w:p>
    <w:p w:rsidR="00A826A6" w:rsidRPr="00EB582A" w:rsidRDefault="00A826A6" w:rsidP="00A826A6">
      <w:pPr>
        <w:spacing w:after="0"/>
        <w:jc w:val="right"/>
        <w:rPr>
          <w:rFonts w:ascii="Times New Roman" w:hAnsi="Times New Roman"/>
        </w:rPr>
      </w:pPr>
    </w:p>
    <w:p w:rsidR="0013314E" w:rsidRPr="00EB582A" w:rsidRDefault="0013314E" w:rsidP="00A826A6">
      <w:pPr>
        <w:spacing w:after="0"/>
        <w:jc w:val="right"/>
        <w:rPr>
          <w:rFonts w:ascii="Times New Roman" w:hAnsi="Times New Roman"/>
        </w:rPr>
      </w:pPr>
      <w:r w:rsidRPr="00EB582A">
        <w:rPr>
          <w:rFonts w:ascii="Times New Roman" w:hAnsi="Times New Roman"/>
        </w:rPr>
        <w:t>_____________</w:t>
      </w:r>
      <w:r w:rsidR="00A826A6">
        <w:rPr>
          <w:rFonts w:ascii="Times New Roman" w:hAnsi="Times New Roman"/>
        </w:rPr>
        <w:t>А.В. Синяев</w:t>
      </w:r>
    </w:p>
    <w:p w:rsidR="0013314E" w:rsidRPr="00EB582A" w:rsidRDefault="0013314E" w:rsidP="00A826A6">
      <w:pPr>
        <w:spacing w:after="0"/>
        <w:jc w:val="right"/>
        <w:rPr>
          <w:rFonts w:ascii="Times New Roman" w:hAnsi="Times New Roman"/>
        </w:rPr>
      </w:pPr>
      <w:r w:rsidRPr="00EB582A">
        <w:rPr>
          <w:rFonts w:ascii="Times New Roman" w:hAnsi="Times New Roman"/>
        </w:rPr>
        <w:t xml:space="preserve"> «      »  _____________  201</w:t>
      </w:r>
      <w:r w:rsidR="008D47E7">
        <w:rPr>
          <w:rFonts w:ascii="Times New Roman" w:hAnsi="Times New Roman"/>
        </w:rPr>
        <w:t>9</w:t>
      </w:r>
      <w:r w:rsidRPr="00EB582A">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959"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p>
    <w:p w:rsidR="00AD0959"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D0959" w:rsidRPr="00AD0959">
        <w:rPr>
          <w:rFonts w:ascii="Times New Roman" w:hAnsi="Times New Roman"/>
          <w:b/>
          <w:sz w:val="24"/>
          <w:szCs w:val="24"/>
        </w:rPr>
        <w:t>ОКАЗАНИЕ УСЛУГ ОБЯЗАТЕЛЬНОГО СТРАХОВАНИЯ АВТОГРАЖДАНСКОЙ ОТВЕТСТВЕННОСТИ МУП "ВОДОКАНАЛ" (ОСАГО)</w:t>
      </w:r>
    </w:p>
    <w:p w:rsidR="0013314E" w:rsidRPr="00D65D95" w:rsidRDefault="00AD0959" w:rsidP="00AD0959">
      <w:pPr>
        <w:suppressAutoHyphens/>
        <w:spacing w:after="0" w:line="240" w:lineRule="auto"/>
        <w:jc w:val="center"/>
        <w:rPr>
          <w:rFonts w:ascii="Times New Roman" w:hAnsi="Times New Roman"/>
          <w:sz w:val="28"/>
          <w:szCs w:val="28"/>
        </w:rPr>
      </w:pPr>
      <w:r w:rsidRPr="00AD0959">
        <w:rPr>
          <w:rFonts w:ascii="Times New Roman" w:hAnsi="Times New Roman"/>
          <w:b/>
          <w:sz w:val="24"/>
          <w:szCs w:val="24"/>
        </w:rPr>
        <w:t>НА 2020</w:t>
      </w:r>
      <w:r>
        <w:rPr>
          <w:rFonts w:ascii="Times New Roman" w:hAnsi="Times New Roman"/>
          <w:b/>
          <w:sz w:val="24"/>
          <w:szCs w:val="24"/>
        </w:rPr>
        <w:t xml:space="preserve"> </w:t>
      </w:r>
      <w:r w:rsidRPr="00AD0959">
        <w:rPr>
          <w:rFonts w:ascii="Times New Roman" w:hAnsi="Times New Roman"/>
          <w:b/>
          <w:sz w:val="24"/>
          <w:szCs w:val="24"/>
        </w:rPr>
        <w:t>ГОД</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EB582A" w:rsidRDefault="00EB582A"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201</w:t>
      </w:r>
      <w:r w:rsidR="001A0C13">
        <w:rPr>
          <w:rFonts w:ascii="Times New Roman" w:hAnsi="Times New Roman"/>
        </w:rPr>
        <w:t>9</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r w:rsidR="007118E9" w:rsidRPr="004409AB">
            <w:ptab w:relativeTo="margin" w:alignment="right" w:leader="dot"/>
          </w:r>
          <w:r w:rsidR="004409AB" w:rsidRPr="008B4EC7">
            <w:t>3</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r w:rsidR="007118E9">
            <w:ptab w:relativeTo="margin" w:alignment="right" w:leader="dot"/>
          </w:r>
          <w:r w:rsidR="00AE7BC5">
            <w:t>2</w:t>
          </w:r>
          <w:r w:rsidR="004F0E47">
            <w:t>4</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r w:rsidR="007118E9" w:rsidRPr="00EB5269">
            <w:rPr>
              <w:rFonts w:ascii="Times New Roman" w:eastAsia="Times New Roman" w:hAnsi="Times New Roman"/>
              <w:b/>
              <w:sz w:val="24"/>
              <w:szCs w:val="24"/>
            </w:rPr>
            <w:t>………………………</w:t>
          </w:r>
          <w:r w:rsidR="004409AB" w:rsidRPr="00EB5269">
            <w:rPr>
              <w:rFonts w:ascii="Times New Roman" w:eastAsia="Times New Roman" w:hAnsi="Times New Roman"/>
              <w:b/>
              <w:sz w:val="24"/>
              <w:szCs w:val="24"/>
            </w:rPr>
            <w:t>…</w:t>
          </w:r>
          <w:r w:rsidR="007118E9" w:rsidRPr="00EB5269">
            <w:rPr>
              <w:rFonts w:ascii="Times New Roman" w:eastAsia="Times New Roman" w:hAnsi="Times New Roman"/>
              <w:b/>
              <w:sz w:val="24"/>
              <w:szCs w:val="24"/>
            </w:rPr>
            <w:t>……………………</w:t>
          </w:r>
          <w:r w:rsidR="00065443">
            <w:rPr>
              <w:rFonts w:ascii="Times New Roman" w:eastAsia="Times New Roman" w:hAnsi="Times New Roman"/>
              <w:b/>
              <w:sz w:val="24"/>
              <w:szCs w:val="24"/>
            </w:rPr>
            <w:t>...</w:t>
          </w:r>
          <w:r w:rsidR="007118E9">
            <w:rPr>
              <w:rFonts w:ascii="Times New Roman" w:eastAsia="Times New Roman" w:hAnsi="Times New Roman"/>
              <w:b/>
              <w:sz w:val="24"/>
              <w:szCs w:val="24"/>
            </w:rPr>
            <w:t>…</w:t>
          </w:r>
          <w:r w:rsidR="00AE7BC5">
            <w:rPr>
              <w:rFonts w:ascii="Times New Roman" w:eastAsia="Times New Roman" w:hAnsi="Times New Roman"/>
              <w:b/>
              <w:sz w:val="24"/>
              <w:szCs w:val="24"/>
            </w:rPr>
            <w:t>..</w:t>
          </w:r>
          <w:r w:rsidR="007118E9">
            <w:rPr>
              <w:rFonts w:ascii="Times New Roman" w:eastAsia="Times New Roman" w:hAnsi="Times New Roman"/>
              <w:b/>
              <w:sz w:val="24"/>
              <w:szCs w:val="24"/>
            </w:rPr>
            <w:t>.</w:t>
          </w:r>
          <w:r w:rsidR="00AE7BC5">
            <w:rPr>
              <w:rFonts w:ascii="Times New Roman" w:eastAsia="Times New Roman" w:hAnsi="Times New Roman"/>
              <w:b/>
              <w:sz w:val="24"/>
              <w:szCs w:val="24"/>
            </w:rPr>
            <w:t>3</w:t>
          </w:r>
          <w:r w:rsidR="004F0E47">
            <w:rPr>
              <w:rFonts w:ascii="Times New Roman" w:eastAsia="Times New Roman" w:hAnsi="Times New Roman"/>
              <w:b/>
              <w:sz w:val="24"/>
              <w:szCs w:val="24"/>
            </w:rPr>
            <w:t>1</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5E1ECB" w:rsidRPr="00265EA2">
            <w:rPr>
              <w:rFonts w:ascii="Times New Roman" w:hAnsi="Times New Roman"/>
              <w:b/>
              <w:sz w:val="24"/>
              <w:szCs w:val="24"/>
            </w:rPr>
            <w:t>РАСЧЕТ СТРАХОВОЙ ПРЕМИИ  ТРАНСПОРТНЫХ СРЕДСТВ МУП «ВОДОКАНАЛ» НА 20</w:t>
          </w:r>
          <w:r w:rsidR="00AD0959">
            <w:rPr>
              <w:rFonts w:ascii="Times New Roman" w:hAnsi="Times New Roman"/>
              <w:b/>
              <w:sz w:val="24"/>
              <w:szCs w:val="24"/>
            </w:rPr>
            <w:t>20</w:t>
          </w:r>
          <w:r w:rsidR="005E1ECB" w:rsidRPr="00265EA2">
            <w:rPr>
              <w:rFonts w:ascii="Times New Roman" w:hAnsi="Times New Roman"/>
              <w:b/>
              <w:sz w:val="24"/>
              <w:szCs w:val="24"/>
            </w:rPr>
            <w:t xml:space="preserve"> ГОД</w:t>
          </w:r>
          <w:r w:rsidR="004409AB">
            <w:rPr>
              <w:rFonts w:ascii="Times New Roman" w:hAnsi="Times New Roman"/>
              <w:b/>
              <w:sz w:val="24"/>
              <w:szCs w:val="24"/>
            </w:rPr>
            <w:t>……</w:t>
          </w:r>
          <w:r w:rsidR="007118E9">
            <w:rPr>
              <w:rFonts w:ascii="Times New Roman" w:hAnsi="Times New Roman"/>
              <w:b/>
              <w:sz w:val="24"/>
              <w:szCs w:val="24"/>
            </w:rPr>
            <w:t>……………</w:t>
          </w:r>
          <w:r w:rsidR="005E1ECB">
            <w:rPr>
              <w:rFonts w:ascii="Times New Roman" w:hAnsi="Times New Roman"/>
              <w:b/>
              <w:sz w:val="24"/>
              <w:szCs w:val="24"/>
            </w:rPr>
            <w:t>……………..</w:t>
          </w:r>
          <w:r w:rsidR="007118E9">
            <w:rPr>
              <w:rFonts w:ascii="Times New Roman" w:hAnsi="Times New Roman"/>
              <w:b/>
              <w:sz w:val="24"/>
              <w:szCs w:val="24"/>
            </w:rPr>
            <w:t>………………………………</w:t>
          </w:r>
          <w:r w:rsidR="00065443">
            <w:rPr>
              <w:rFonts w:ascii="Times New Roman" w:hAnsi="Times New Roman"/>
              <w:b/>
              <w:sz w:val="24"/>
              <w:szCs w:val="24"/>
            </w:rPr>
            <w:t>.</w:t>
          </w:r>
          <w:r w:rsidR="004409AB">
            <w:rPr>
              <w:rFonts w:ascii="Times New Roman" w:hAnsi="Times New Roman"/>
              <w:b/>
              <w:sz w:val="24"/>
              <w:szCs w:val="24"/>
            </w:rPr>
            <w:t>.</w:t>
          </w:r>
          <w:r w:rsidR="004F0E47">
            <w:rPr>
              <w:rFonts w:ascii="Times New Roman" w:hAnsi="Times New Roman"/>
              <w:b/>
              <w:sz w:val="24"/>
              <w:szCs w:val="24"/>
            </w:rPr>
            <w:t>40</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r w:rsidR="007118E9">
            <w:rPr>
              <w:rFonts w:ascii="Times New Roman" w:eastAsia="Times New Roman" w:hAnsi="Times New Roman"/>
              <w:b/>
              <w:bCs/>
              <w:spacing w:val="-2"/>
              <w:sz w:val="24"/>
              <w:szCs w:val="24"/>
              <w:lang w:eastAsia="ru-RU"/>
            </w:rPr>
            <w:t>……</w:t>
          </w:r>
          <w:r w:rsidR="004409AB">
            <w:rPr>
              <w:rFonts w:ascii="Times New Roman" w:eastAsia="Times New Roman" w:hAnsi="Times New Roman"/>
              <w:b/>
              <w:bCs/>
              <w:spacing w:val="-2"/>
              <w:sz w:val="24"/>
              <w:szCs w:val="24"/>
              <w:lang w:eastAsia="ru-RU"/>
            </w:rPr>
            <w:t>..</w:t>
          </w:r>
          <w:r w:rsidR="007118E9">
            <w:rPr>
              <w:rFonts w:ascii="Times New Roman" w:eastAsia="Times New Roman" w:hAnsi="Times New Roman"/>
              <w:b/>
              <w:bCs/>
              <w:spacing w:val="-2"/>
              <w:sz w:val="24"/>
              <w:szCs w:val="24"/>
              <w:lang w:eastAsia="ru-RU"/>
            </w:rPr>
            <w:t>………</w:t>
          </w:r>
          <w:r w:rsidR="00AE7BC5">
            <w:rPr>
              <w:rFonts w:ascii="Times New Roman" w:eastAsia="Times New Roman" w:hAnsi="Times New Roman"/>
              <w:b/>
              <w:bCs/>
              <w:spacing w:val="-2"/>
              <w:sz w:val="24"/>
              <w:szCs w:val="24"/>
              <w:lang w:eastAsia="ru-RU"/>
            </w:rPr>
            <w:t>...</w:t>
          </w:r>
          <w:r w:rsidR="007118E9">
            <w:rPr>
              <w:rFonts w:ascii="Times New Roman" w:eastAsia="Times New Roman" w:hAnsi="Times New Roman"/>
              <w:b/>
              <w:bCs/>
              <w:spacing w:val="-2"/>
              <w:sz w:val="24"/>
              <w:szCs w:val="24"/>
              <w:lang w:eastAsia="ru-RU"/>
            </w:rPr>
            <w:t>…</w:t>
          </w:r>
          <w:r w:rsidR="004409AB">
            <w:rPr>
              <w:rFonts w:ascii="Times New Roman" w:eastAsia="Times New Roman" w:hAnsi="Times New Roman"/>
              <w:b/>
              <w:bCs/>
              <w:spacing w:val="-2"/>
              <w:sz w:val="24"/>
              <w:szCs w:val="24"/>
              <w:lang w:eastAsia="ru-RU"/>
            </w:rPr>
            <w:t>.</w:t>
          </w:r>
          <w:r w:rsidR="00AE7BC5">
            <w:rPr>
              <w:rFonts w:ascii="Times New Roman" w:eastAsia="Times New Roman" w:hAnsi="Times New Roman"/>
              <w:b/>
              <w:bCs/>
              <w:spacing w:val="-2"/>
              <w:sz w:val="24"/>
              <w:szCs w:val="24"/>
              <w:lang w:eastAsia="ru-RU"/>
            </w:rPr>
            <w:t>4</w:t>
          </w:r>
          <w:r w:rsidR="004F0E47">
            <w:rPr>
              <w:rFonts w:ascii="Times New Roman" w:eastAsia="Times New Roman" w:hAnsi="Times New Roman"/>
              <w:b/>
              <w:bCs/>
              <w:spacing w:val="-2"/>
              <w:sz w:val="24"/>
              <w:szCs w:val="24"/>
              <w:lang w:eastAsia="ru-RU"/>
            </w:rPr>
            <w:t>4</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r w:rsidR="007118E9">
            <w:rPr>
              <w:rFonts w:ascii="Times New Roman" w:hAnsi="Times New Roman"/>
              <w:b/>
              <w:bCs/>
              <w:sz w:val="24"/>
              <w:szCs w:val="24"/>
            </w:rPr>
            <w:t>……………………………………………………………</w:t>
          </w:r>
          <w:r w:rsidR="00AE7BC5">
            <w:rPr>
              <w:rFonts w:ascii="Times New Roman" w:hAnsi="Times New Roman"/>
              <w:b/>
              <w:bCs/>
              <w:sz w:val="24"/>
              <w:szCs w:val="24"/>
            </w:rPr>
            <w:t>.</w:t>
          </w:r>
          <w:r w:rsidR="004F0E47">
            <w:rPr>
              <w:rFonts w:ascii="Times New Roman" w:hAnsi="Times New Roman"/>
              <w:b/>
              <w:bCs/>
              <w:sz w:val="24"/>
              <w:szCs w:val="24"/>
            </w:rPr>
            <w:t>50</w:t>
          </w:r>
        </w:p>
        <w:p w:rsidR="007118E9" w:rsidRPr="007118E9" w:rsidRDefault="00363D84" w:rsidP="007118E9">
          <w:pPr>
            <w:spacing w:after="160" w:line="259" w:lineRule="auto"/>
            <w:rPr>
              <w:rFonts w:ascii="Times New Roman" w:hAnsi="Times New Roman"/>
              <w:b/>
              <w:bCs/>
              <w:sz w:val="24"/>
              <w:szCs w:val="24"/>
            </w:rPr>
          </w:pPr>
          <w:r w:rsidRPr="00363D84">
            <w:rPr>
              <w:rFonts w:ascii="Times New Roman" w:eastAsia="SimSun" w:hAnsi="Times New Roman" w:cs="Mangal"/>
              <w:b/>
              <w:kern w:val="1"/>
              <w:sz w:val="24"/>
              <w:szCs w:val="24"/>
              <w:lang w:eastAsia="hi-IN" w:bidi="hi-IN"/>
            </w:rPr>
            <w:t>ЧАСТЬ</w:t>
          </w:r>
          <w:r w:rsidR="007118E9">
            <w:rPr>
              <w:rFonts w:ascii="Times New Roman" w:eastAsia="SimSun" w:hAnsi="Times New Roman" w:cs="Mangal"/>
              <w:b/>
              <w:kern w:val="1"/>
              <w:sz w:val="24"/>
              <w:szCs w:val="24"/>
              <w:lang w:eastAsia="hi-IN" w:bidi="hi-IN"/>
            </w:rPr>
            <w:t xml:space="preserve"> </w:t>
          </w:r>
          <w:r w:rsidR="007118E9">
            <w:rPr>
              <w:rFonts w:ascii="Times New Roman" w:eastAsia="SimSun" w:hAnsi="Times New Roman" w:cs="Mangal"/>
              <w:b/>
              <w:kern w:val="1"/>
              <w:sz w:val="24"/>
              <w:szCs w:val="24"/>
              <w:lang w:val="en-US" w:eastAsia="hi-IN" w:bidi="hi-IN"/>
            </w:rPr>
            <w:t>VII</w:t>
          </w:r>
          <w:r w:rsidR="007118E9">
            <w:rPr>
              <w:rFonts w:ascii="Times New Roman" w:eastAsia="SimSun" w:hAnsi="Times New Roman" w:cs="Mangal"/>
              <w:b/>
              <w:kern w:val="1"/>
              <w:sz w:val="24"/>
              <w:szCs w:val="24"/>
              <w:lang w:eastAsia="hi-IN" w:bidi="hi-IN"/>
            </w:rPr>
            <w:t xml:space="preserve">. </w:t>
          </w:r>
          <w:r w:rsidR="007118E9" w:rsidRPr="00592A00">
            <w:rPr>
              <w:rFonts w:ascii="Times New Roman" w:eastAsia="SimSun" w:hAnsi="Times New Roman" w:cs="Mangal"/>
              <w:b/>
              <w:kern w:val="1"/>
              <w:sz w:val="24"/>
              <w:szCs w:val="24"/>
              <w:lang w:eastAsia="hi-IN" w:bidi="hi-IN"/>
            </w:rPr>
            <w:t xml:space="preserve">ИНСТРУКЦИЯ ПО ЗАПОЛНЕНИЮ ЗАЯВКИ НА УЧАСТИЕ В </w:t>
          </w:r>
          <w:r w:rsidR="007118E9">
            <w:rPr>
              <w:rFonts w:ascii="Times New Roman" w:eastAsia="SimSun" w:hAnsi="Times New Roman" w:cs="Mangal"/>
              <w:b/>
              <w:kern w:val="1"/>
              <w:sz w:val="24"/>
              <w:szCs w:val="24"/>
              <w:lang w:eastAsia="hi-IN" w:bidi="hi-IN"/>
            </w:rPr>
            <w:t>ЗАПРОСЕ ПРЕДЛОЖЕНИЙ</w:t>
          </w:r>
          <w:r>
            <w:rPr>
              <w:rFonts w:ascii="Times New Roman" w:eastAsia="SimSun" w:hAnsi="Times New Roman" w:cs="Mangal"/>
              <w:b/>
              <w:kern w:val="1"/>
              <w:sz w:val="24"/>
              <w:szCs w:val="24"/>
              <w:lang w:eastAsia="hi-IN" w:bidi="hi-IN"/>
            </w:rPr>
            <w:t xml:space="preserve"> В ЭЛЕКТРОННОЙ ФОРМЕ…</w:t>
          </w:r>
          <w:r w:rsidR="007118E9">
            <w:rPr>
              <w:rFonts w:ascii="Times New Roman" w:eastAsia="SimSun" w:hAnsi="Times New Roman" w:cs="Mangal"/>
              <w:b/>
              <w:kern w:val="1"/>
              <w:sz w:val="24"/>
              <w:szCs w:val="24"/>
              <w:lang w:eastAsia="hi-IN" w:bidi="hi-IN"/>
            </w:rPr>
            <w:t>………………………………</w:t>
          </w:r>
          <w:r w:rsidR="004409AB">
            <w:rPr>
              <w:rFonts w:ascii="Times New Roman" w:eastAsia="SimSun" w:hAnsi="Times New Roman" w:cs="Mangal"/>
              <w:b/>
              <w:kern w:val="1"/>
              <w:sz w:val="24"/>
              <w:szCs w:val="24"/>
              <w:lang w:eastAsia="hi-IN" w:bidi="hi-IN"/>
            </w:rPr>
            <w:t>……</w:t>
          </w:r>
          <w:r w:rsidR="00065443">
            <w:rPr>
              <w:rFonts w:ascii="Times New Roman" w:eastAsia="SimSun" w:hAnsi="Times New Roman" w:cs="Mangal"/>
              <w:b/>
              <w:kern w:val="1"/>
              <w:sz w:val="24"/>
              <w:szCs w:val="24"/>
              <w:lang w:eastAsia="hi-IN" w:bidi="hi-IN"/>
            </w:rPr>
            <w:t>……..</w:t>
          </w:r>
          <w:r w:rsidR="00AE7BC5">
            <w:rPr>
              <w:rFonts w:ascii="Times New Roman" w:eastAsia="SimSun" w:hAnsi="Times New Roman" w:cs="Mangal"/>
              <w:b/>
              <w:kern w:val="1"/>
              <w:sz w:val="24"/>
              <w:szCs w:val="24"/>
              <w:lang w:eastAsia="hi-IN" w:bidi="hi-IN"/>
            </w:rPr>
            <w:t>6</w:t>
          </w:r>
          <w:r w:rsidR="004F0E47">
            <w:rPr>
              <w:rFonts w:ascii="Times New Roman" w:eastAsia="SimSun" w:hAnsi="Times New Roman" w:cs="Mangal"/>
              <w:b/>
              <w:kern w:val="1"/>
              <w:sz w:val="24"/>
              <w:szCs w:val="24"/>
              <w:lang w:eastAsia="hi-IN" w:bidi="hi-IN"/>
            </w:rPr>
            <w:t>1</w:t>
          </w:r>
        </w:p>
        <w:p w:rsidR="007118E9" w:rsidRDefault="007118E9" w:rsidP="007118E9">
          <w:pPr>
            <w:rPr>
              <w:rFonts w:ascii="Times New Roman" w:eastAsia="Times New Roman" w:hAnsi="Times New Roman"/>
              <w:b/>
              <w:sz w:val="24"/>
              <w:szCs w:val="24"/>
            </w:rPr>
          </w:pPr>
        </w:p>
        <w:p w:rsidR="007118E9" w:rsidRPr="007118E9" w:rsidRDefault="00855818"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w:t>
      </w:r>
      <w:r w:rsidR="00603056" w:rsidRPr="00603056">
        <w:rPr>
          <w:rFonts w:ascii="Times New Roman" w:hAnsi="Times New Roman"/>
        </w:rPr>
        <w:lastRenderedPageBreak/>
        <w:t>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 (далее – </w:t>
      </w:r>
      <w:r w:rsidR="00A72087">
        <w:rPr>
          <w:rFonts w:ascii="Times New Roman" w:hAnsi="Times New Roman"/>
        </w:rPr>
        <w:t xml:space="preserve">извещение и </w:t>
      </w:r>
      <w:r w:rsidRPr="00603056">
        <w:rPr>
          <w:rFonts w:ascii="Times New Roman" w:hAnsi="Times New Roman"/>
        </w:rPr>
        <w:t>документация о закупке) осуществляется на электронной торговой площадке</w:t>
      </w:r>
      <w:r w:rsidR="004360A5">
        <w:rPr>
          <w:rFonts w:ascii="Times New Roman" w:hAnsi="Times New Roman"/>
        </w:rPr>
        <w:t xml:space="preserve"> 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 и на электронной площадке не менее чем за 7 (семь)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603056" w:rsidRDefault="00A02A67" w:rsidP="00603056">
      <w:pPr>
        <w:spacing w:after="0" w:line="240" w:lineRule="auto"/>
        <w:ind w:firstLine="709"/>
        <w:jc w:val="both"/>
        <w:rPr>
          <w:rFonts w:ascii="Times New Roman" w:hAnsi="Times New Roman"/>
        </w:rPr>
      </w:pPr>
      <w:r>
        <w:rPr>
          <w:rFonts w:ascii="Times New Roman" w:hAnsi="Times New Roman"/>
        </w:rPr>
        <w:t xml:space="preserve">1.2.5. </w:t>
      </w:r>
      <w:r w:rsidR="00603056" w:rsidRPr="00603056">
        <w:rPr>
          <w:rFonts w:ascii="Times New Roman" w:hAnsi="Times New Roman"/>
        </w:rPr>
        <w:t>Извещение</w:t>
      </w:r>
      <w:r w:rsidR="006B423D">
        <w:rPr>
          <w:rFonts w:ascii="Times New Roman" w:hAnsi="Times New Roman"/>
        </w:rPr>
        <w:t xml:space="preserve"> </w:t>
      </w:r>
      <w:r w:rsidR="00603056" w:rsidRPr="00603056">
        <w:rPr>
          <w:rFonts w:ascii="Times New Roman" w:hAnsi="Times New Roman"/>
        </w:rPr>
        <w:t>о закупке и настоящая документация о закупке, размещенные Заказчиком в Единой информационной системе, являются офертой Заказчика и должны рассматриваться участниками закупки в соответствии с этим в течение срока, определенного для проведения закупки.</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76400C" w:rsidP="0076400C">
      <w:pPr>
        <w:spacing w:after="0" w:line="240" w:lineRule="auto"/>
        <w:ind w:firstLine="709"/>
        <w:jc w:val="both"/>
        <w:rPr>
          <w:rFonts w:ascii="Times New Roman" w:hAnsi="Times New Roman"/>
        </w:rPr>
      </w:pPr>
      <w:r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6B423D">
        <w:rPr>
          <w:rFonts w:ascii="Times New Roman" w:hAnsi="Times New Roman"/>
        </w:rPr>
        <w:t>2</w:t>
      </w:r>
      <w:r w:rsidRPr="00EB582A">
        <w:rPr>
          <w:rFonts w:ascii="Times New Roman" w:hAnsi="Times New Roman"/>
        </w:rPr>
        <w:t>.</w:t>
      </w:r>
      <w:r w:rsidR="00A02A67">
        <w:rPr>
          <w:rFonts w:ascii="Times New Roman" w:hAnsi="Times New Roman"/>
        </w:rPr>
        <w:t>7.</w:t>
      </w:r>
      <w:r w:rsidRPr="00EB582A">
        <w:rPr>
          <w:rFonts w:ascii="Times New Roman" w:hAnsi="Times New Roman"/>
        </w:rPr>
        <w:tab/>
      </w:r>
      <w:r w:rsidR="00603056" w:rsidRPr="00603056">
        <w:rPr>
          <w:rFonts w:ascii="Times New Roman" w:hAnsi="Times New Roman"/>
        </w:rP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r w:rsidR="00BD4EFC">
        <w:rPr>
          <w:rFonts w:ascii="Times New Roman" w:hAnsi="Times New Roman"/>
        </w:rPr>
        <w:t xml:space="preserve"> О</w:t>
      </w:r>
      <w:r w:rsidRPr="00EB582A">
        <w:rPr>
          <w:rFonts w:ascii="Times New Roman" w:hAnsi="Times New Roman"/>
        </w:rPr>
        <w:t xml:space="preserve">днако, </w:t>
      </w:r>
      <w:r w:rsidR="00E22B49">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до даты и времени окончания подачи предложений</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8.</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9.</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10.</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w:t>
      </w:r>
      <w:r w:rsidRPr="00EB582A">
        <w:rPr>
          <w:rFonts w:ascii="Times New Roman" w:hAnsi="Times New Roman"/>
        </w:rPr>
        <w:lastRenderedPageBreak/>
        <w:t xml:space="preserve">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2.1.2. </w:t>
      </w:r>
      <w:r w:rsidR="00253D16" w:rsidRPr="00253D16">
        <w:rPr>
          <w:rFonts w:ascii="Times New Roman" w:hAnsi="Times New Roman"/>
        </w:rPr>
        <w:t>Документация о закупке предоставляется в порядке, предусмотренном извещением о проведении запроса предложений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2.1.3. </w:t>
      </w:r>
      <w:r w:rsidR="00253D16" w:rsidRPr="00253D16">
        <w:rPr>
          <w:rFonts w:ascii="Times New Roman" w:hAnsi="Times New Roman"/>
        </w:rPr>
        <w:t>Предоставление документации о закупке в электронной форме осуществляется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2.1.4.</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 xml:space="preserve">2.1.5.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котировок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xml:space="preserve">.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w:t>
      </w:r>
      <w:r w:rsidR="00253D16" w:rsidRPr="00253D16">
        <w:rPr>
          <w:rFonts w:ascii="Times New Roman" w:hAnsi="Times New Roman"/>
        </w:rPr>
        <w:lastRenderedPageBreak/>
        <w:t>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0B43E1" w:rsidP="00D747CE">
      <w:pPr>
        <w:spacing w:after="0" w:line="240" w:lineRule="auto"/>
        <w:ind w:firstLine="709"/>
        <w:jc w:val="both"/>
        <w:rPr>
          <w:rFonts w:ascii="Times New Roman" w:hAnsi="Times New Roman"/>
        </w:rPr>
      </w:pPr>
      <w:r>
        <w:rPr>
          <w:rFonts w:ascii="Times New Roman" w:hAnsi="Times New Roman"/>
        </w:rPr>
        <w:t xml:space="preserve">1.10.4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Pr="008D47E7">
        <w:rPr>
          <w:rFonts w:ascii="Times New Roman" w:hAnsi="Times New Roman"/>
          <w:lang w:val="en-US"/>
        </w:rPr>
        <w:t>II</w:t>
      </w:r>
      <w:r w:rsidR="008D47E7" w:rsidRPr="008D47E7">
        <w:rPr>
          <w:rFonts w:ascii="Times New Roman" w:hAnsi="Times New Roman"/>
        </w:rPr>
        <w:t xml:space="preserve"> </w:t>
      </w:r>
      <w:r w:rsidRPr="008D47E7">
        <w:rPr>
          <w:rFonts w:ascii="Times New Roman" w:hAnsi="Times New Roman"/>
        </w:rPr>
        <w:t>«</w:t>
      </w:r>
      <w:r w:rsidR="00D747CE" w:rsidRPr="008D47E7">
        <w:rPr>
          <w:rFonts w:ascii="Times New Roman" w:hAnsi="Times New Roman"/>
        </w:rPr>
        <w:t>Информационная карта</w:t>
      </w:r>
      <w:r w:rsidRPr="008D47E7">
        <w:rPr>
          <w:rFonts w:ascii="Times New Roman" w:hAnsi="Times New Roman"/>
        </w:rPr>
        <w:t>»</w:t>
      </w:r>
      <w:r w:rsidR="008D47E7">
        <w:rPr>
          <w:rFonts w:ascii="Times New Roman" w:hAnsi="Times New Roman"/>
        </w:rPr>
        <w:t xml:space="preserve"> документации о закупке</w:t>
      </w:r>
      <w:r>
        <w:rPr>
          <w:rFonts w:ascii="Times New Roman" w:hAnsi="Times New Roman"/>
        </w:rPr>
        <w:t>.</w:t>
      </w:r>
    </w:p>
    <w:p w:rsidR="00D747CE" w:rsidRPr="001A0C13" w:rsidRDefault="00D747CE" w:rsidP="00D747CE">
      <w:pPr>
        <w:spacing w:after="0" w:line="240" w:lineRule="auto"/>
        <w:ind w:firstLine="709"/>
        <w:jc w:val="both"/>
        <w:rPr>
          <w:rFonts w:ascii="Times New Roman" w:hAnsi="Times New Roman"/>
          <w:sz w:val="12"/>
          <w:szCs w:val="12"/>
        </w:rPr>
      </w:pP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747CE" w:rsidRDefault="00D747CE" w:rsidP="0076400C">
      <w:pPr>
        <w:spacing w:after="0" w:line="240" w:lineRule="auto"/>
        <w:ind w:firstLine="709"/>
        <w:jc w:val="both"/>
        <w:rPr>
          <w:rFonts w:ascii="Times New Roman" w:hAnsi="Times New Roman"/>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lastRenderedPageBreak/>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Pr="00805CEB"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D84433" w:rsidRPr="00805CEB" w:rsidRDefault="00193AED"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D84433" w:rsidRPr="00805CEB" w:rsidRDefault="00856838" w:rsidP="00805CEB">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w:t>
      </w:r>
      <w:r w:rsidR="00D84433" w:rsidRPr="00805CEB">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84433" w:rsidRPr="00805CEB" w:rsidRDefault="00856838" w:rsidP="00805CEB">
      <w:pPr>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2.5.4</w:t>
      </w:r>
      <w:r w:rsidR="00D84433" w:rsidRPr="00805CEB">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856838">
        <w:rPr>
          <w:rFonts w:ascii="Times New Roman" w:eastAsia="Times New Roman" w:hAnsi="Times New Roman"/>
          <w:lang w:eastAsia="ru-RU"/>
        </w:rPr>
        <w:t>5.</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2.5.6</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Pr>
          <w:rFonts w:ascii="Times New Roman" w:hAnsi="Times New Roman"/>
        </w:rPr>
        <w:t>Ч</w:t>
      </w:r>
      <w:r w:rsidR="000B70C0" w:rsidRPr="000B70C0">
        <w:rPr>
          <w:rFonts w:ascii="Times New Roman" w:hAnsi="Times New Roman"/>
        </w:rPr>
        <w:t xml:space="preserve">астью </w:t>
      </w:r>
      <w:r w:rsidR="000B70C0" w:rsidRPr="001A0C13">
        <w:rPr>
          <w:rFonts w:ascii="Times New Roman" w:hAnsi="Times New Roman"/>
          <w:lang w:val="en-US"/>
        </w:rPr>
        <w:t>III</w:t>
      </w:r>
      <w:r w:rsidR="000B70C0" w:rsidRPr="001A0C13">
        <w:rPr>
          <w:rFonts w:ascii="Times New Roman" w:hAnsi="Times New Roman"/>
        </w:rPr>
        <w:t xml:space="preserve"> «</w:t>
      </w:r>
      <w:r w:rsidR="001A0C13" w:rsidRPr="001A0C13">
        <w:rPr>
          <w:rFonts w:ascii="Times New Roman" w:hAnsi="Times New Roman"/>
        </w:rPr>
        <w:t>Образцы форм и документов для заполнения участниками закупки</w:t>
      </w:r>
      <w:r w:rsidR="000B70C0" w:rsidRPr="001A0C13">
        <w:rPr>
          <w:rFonts w:ascii="Times New Roman" w:hAnsi="Times New Roman"/>
        </w:rPr>
        <w:t>».</w:t>
      </w:r>
    </w:p>
    <w:p w:rsidR="000B70C0" w:rsidRDefault="003E2E5C" w:rsidP="000B70C0">
      <w:pPr>
        <w:spacing w:after="0" w:line="240" w:lineRule="auto"/>
        <w:ind w:firstLine="709"/>
        <w:jc w:val="both"/>
        <w:rPr>
          <w:rFonts w:ascii="Times New Roman" w:hAnsi="Times New Roman"/>
        </w:rPr>
      </w:pPr>
      <w:r>
        <w:rPr>
          <w:rFonts w:ascii="Times New Roman" w:hAnsi="Times New Roman"/>
        </w:rPr>
        <w:t xml:space="preserve">3.1.2.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lastRenderedPageBreak/>
        <w:t>3.1.3</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пункте </w:t>
      </w:r>
      <w:r w:rsidR="001A0C13" w:rsidRPr="001A0C13">
        <w:rPr>
          <w:rFonts w:ascii="Times New Roman" w:hAnsi="Times New Roman"/>
        </w:rPr>
        <w:t>17</w:t>
      </w:r>
      <w:r w:rsidRPr="001A0C13">
        <w:rPr>
          <w:rFonts w:ascii="Times New Roman" w:hAnsi="Times New Roman"/>
        </w:rPr>
        <w:t xml:space="preserve"> </w:t>
      </w:r>
      <w:r w:rsidR="001A0C13" w:rsidRPr="001A0C13">
        <w:rPr>
          <w:rFonts w:ascii="Times New Roman" w:hAnsi="Times New Roman"/>
        </w:rPr>
        <w:t>Ч</w:t>
      </w:r>
      <w:r w:rsidRPr="001A0C13">
        <w:rPr>
          <w:rFonts w:ascii="Times New Roman" w:hAnsi="Times New Roman"/>
        </w:rPr>
        <w:t>асти II «</w:t>
      </w:r>
      <w:r w:rsidR="001A0C13" w:rsidRPr="001A0C13">
        <w:rPr>
          <w:rFonts w:ascii="Times New Roman" w:hAnsi="Times New Roman"/>
        </w:rPr>
        <w:t>Информационная карта</w:t>
      </w:r>
      <w:r w:rsidRPr="001A0C13">
        <w:rPr>
          <w:rFonts w:ascii="Times New Roman" w:hAnsi="Times New Roman"/>
        </w:rPr>
        <w:t>»</w:t>
      </w:r>
      <w:r w:rsidR="001A0C13">
        <w:rPr>
          <w:rFonts w:ascii="Times New Roman" w:hAnsi="Times New Roman"/>
        </w:rPr>
        <w:t xml:space="preserve"> настоящей документации</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4</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5</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C5701A">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13314E" w:rsidRPr="007B0FD9" w:rsidRDefault="003E2E5C" w:rsidP="00A3534D">
      <w:pPr>
        <w:spacing w:after="0" w:line="240" w:lineRule="auto"/>
        <w:ind w:firstLine="709"/>
        <w:jc w:val="both"/>
        <w:rPr>
          <w:rFonts w:ascii="Times New Roman" w:hAnsi="Times New Roman"/>
        </w:rPr>
      </w:pPr>
      <w:r w:rsidRPr="007B0FD9">
        <w:rPr>
          <w:rFonts w:ascii="Times New Roman" w:hAnsi="Times New Roman"/>
        </w:rPr>
        <w:t>3.1.</w:t>
      </w:r>
      <w:r w:rsidR="00C5701A" w:rsidRPr="007B0FD9">
        <w:rPr>
          <w:rFonts w:ascii="Times New Roman" w:hAnsi="Times New Roman"/>
        </w:rPr>
        <w:t>8</w:t>
      </w:r>
      <w:r w:rsidRPr="007B0FD9">
        <w:rPr>
          <w:rFonts w:ascii="Times New Roman" w:hAnsi="Times New Roman"/>
        </w:rPr>
        <w:t>.</w:t>
      </w:r>
      <w:r w:rsidR="0013314E" w:rsidRPr="007B0FD9">
        <w:rPr>
          <w:rFonts w:ascii="Times New Roman" w:hAnsi="Times New Roman"/>
        </w:rPr>
        <w:tab/>
        <w:t xml:space="preserve">Участник </w:t>
      </w:r>
      <w:r w:rsidR="008350ED" w:rsidRPr="007B0FD9">
        <w:rPr>
          <w:rFonts w:ascii="Times New Roman" w:hAnsi="Times New Roman"/>
        </w:rPr>
        <w:t xml:space="preserve">закупки </w:t>
      </w:r>
      <w:r w:rsidR="0013314E" w:rsidRPr="007B0FD9">
        <w:rPr>
          <w:rFonts w:ascii="Times New Roman" w:hAnsi="Times New Roman"/>
        </w:rPr>
        <w:t xml:space="preserve">должен подготовить </w:t>
      </w:r>
      <w:r w:rsidR="008350ED" w:rsidRPr="007B0FD9">
        <w:rPr>
          <w:rFonts w:ascii="Times New Roman" w:hAnsi="Times New Roman"/>
        </w:rPr>
        <w:t>заявку на участие</w:t>
      </w:r>
      <w:r w:rsidR="0013314E" w:rsidRPr="007B0FD9">
        <w:rPr>
          <w:rFonts w:ascii="Times New Roman" w:hAnsi="Times New Roman"/>
        </w:rPr>
        <w:t>, включающ</w:t>
      </w:r>
      <w:r w:rsidR="008350ED" w:rsidRPr="007B0FD9">
        <w:rPr>
          <w:rFonts w:ascii="Times New Roman" w:hAnsi="Times New Roman"/>
        </w:rPr>
        <w:t>ую</w:t>
      </w:r>
      <w:r w:rsidR="0013314E" w:rsidRPr="007B0FD9">
        <w:rPr>
          <w:rFonts w:ascii="Times New Roman" w:hAnsi="Times New Roman"/>
        </w:rPr>
        <w:t>:</w:t>
      </w:r>
    </w:p>
    <w:p w:rsidR="004A269A" w:rsidRPr="007B0FD9" w:rsidRDefault="0013314E" w:rsidP="00A3534D">
      <w:pPr>
        <w:spacing w:after="0" w:line="240" w:lineRule="auto"/>
        <w:ind w:firstLine="709"/>
        <w:jc w:val="both"/>
        <w:rPr>
          <w:rFonts w:ascii="Times New Roman" w:hAnsi="Times New Roman"/>
        </w:rPr>
      </w:pPr>
      <w:r w:rsidRPr="007B0FD9">
        <w:rPr>
          <w:rFonts w:ascii="Times New Roman" w:hAnsi="Times New Roman"/>
        </w:rPr>
        <w:t xml:space="preserve">a) </w:t>
      </w:r>
      <w:r w:rsidR="004A269A" w:rsidRPr="007B0FD9">
        <w:rPr>
          <w:rFonts w:ascii="Times New Roman" w:hAnsi="Times New Roman"/>
          <w:iCs/>
        </w:rPr>
        <w:t>Опись документов</w:t>
      </w:r>
      <w:r w:rsidR="007B0FD9">
        <w:rPr>
          <w:rStyle w:val="aff6"/>
          <w:rFonts w:ascii="Times New Roman" w:hAnsi="Times New Roman"/>
          <w:iCs/>
        </w:rPr>
        <w:footnoteReference w:id="2"/>
      </w:r>
      <w:r w:rsidR="004A269A" w:rsidRPr="007B0FD9">
        <w:rPr>
          <w:rFonts w:ascii="Times New Roman" w:hAnsi="Times New Roman"/>
          <w:iCs/>
        </w:rPr>
        <w:t xml:space="preserve"> (</w:t>
      </w:r>
      <w:r w:rsidR="00666039" w:rsidRPr="007B0FD9">
        <w:rPr>
          <w:rFonts w:ascii="Times New Roman" w:hAnsi="Times New Roman"/>
          <w:iCs/>
        </w:rPr>
        <w:t>Форма 1</w:t>
      </w:r>
      <w:r w:rsidR="008E4EA4" w:rsidRPr="007B0FD9">
        <w:rPr>
          <w:rFonts w:ascii="Times New Roman" w:hAnsi="Times New Roman"/>
          <w:iCs/>
        </w:rPr>
        <w:t xml:space="preserve"> </w:t>
      </w:r>
      <w:r w:rsidR="001A0C13" w:rsidRPr="007B0FD9">
        <w:rPr>
          <w:rFonts w:ascii="Times New Roman" w:hAnsi="Times New Roman"/>
          <w:iCs/>
        </w:rPr>
        <w:t xml:space="preserve">Часть </w:t>
      </w:r>
      <w:r w:rsidR="008E4EA4" w:rsidRPr="007B0FD9">
        <w:rPr>
          <w:rFonts w:ascii="Times New Roman" w:hAnsi="Times New Roman"/>
          <w:iCs/>
          <w:lang w:val="en-US"/>
        </w:rPr>
        <w:t>V</w:t>
      </w:r>
      <w:r w:rsidR="008E4EA4" w:rsidRPr="007B0FD9">
        <w:rPr>
          <w:rFonts w:ascii="Times New Roman" w:hAnsi="Times New Roman"/>
          <w:iCs/>
        </w:rPr>
        <w:t xml:space="preserve"> «</w:t>
      </w:r>
      <w:r w:rsidR="008E4EA4" w:rsidRPr="007B0FD9">
        <w:rPr>
          <w:rFonts w:ascii="Times New Roman" w:hAnsi="Times New Roman"/>
          <w:bCs/>
          <w:iCs/>
        </w:rPr>
        <w:t>Образцы форм и документов для заполнения</w:t>
      </w:r>
      <w:r w:rsidR="001A0C13" w:rsidRPr="007B0FD9">
        <w:rPr>
          <w:rFonts w:ascii="Times New Roman" w:hAnsi="Times New Roman"/>
          <w:bCs/>
          <w:iCs/>
        </w:rPr>
        <w:t xml:space="preserve"> участниками закупки</w:t>
      </w:r>
      <w:r w:rsidR="008E4EA4" w:rsidRPr="007B0FD9">
        <w:rPr>
          <w:rFonts w:ascii="Times New Roman" w:hAnsi="Times New Roman"/>
          <w:bCs/>
          <w:iCs/>
        </w:rPr>
        <w:t>»</w:t>
      </w:r>
      <w:r w:rsidR="004A269A" w:rsidRPr="007B0FD9">
        <w:rPr>
          <w:rFonts w:ascii="Times New Roman" w:hAnsi="Times New Roman"/>
          <w:iCs/>
        </w:rPr>
        <w:t>)</w:t>
      </w:r>
    </w:p>
    <w:p w:rsidR="0013314E" w:rsidRPr="007B0FD9" w:rsidRDefault="004A269A" w:rsidP="00A3534D">
      <w:pPr>
        <w:spacing w:after="0" w:line="240" w:lineRule="auto"/>
        <w:ind w:firstLine="709"/>
        <w:jc w:val="both"/>
        <w:rPr>
          <w:rFonts w:ascii="Times New Roman" w:hAnsi="Times New Roman"/>
        </w:rPr>
      </w:pPr>
      <w:r w:rsidRPr="007B0FD9">
        <w:rPr>
          <w:rFonts w:ascii="Times New Roman" w:hAnsi="Times New Roman"/>
        </w:rPr>
        <w:t xml:space="preserve">b) </w:t>
      </w:r>
      <w:r w:rsidR="0013314E" w:rsidRPr="007B0FD9">
        <w:rPr>
          <w:rFonts w:ascii="Times New Roman" w:hAnsi="Times New Roman"/>
        </w:rPr>
        <w:t>Письмо о подаче оферты</w:t>
      </w:r>
      <w:r w:rsidR="007B0FD9">
        <w:rPr>
          <w:rStyle w:val="aff6"/>
          <w:rFonts w:ascii="Times New Roman" w:hAnsi="Times New Roman"/>
        </w:rPr>
        <w:footnoteReference w:id="3"/>
      </w:r>
      <w:r w:rsidR="0013314E" w:rsidRPr="007B0FD9">
        <w:rPr>
          <w:rFonts w:ascii="Times New Roman" w:hAnsi="Times New Roman"/>
        </w:rPr>
        <w:t xml:space="preserve"> по форме и в соответствии с инструкциями, приведенными в настоящей Документации </w:t>
      </w:r>
      <w:r w:rsidR="008350ED" w:rsidRPr="007B0FD9">
        <w:rPr>
          <w:rFonts w:ascii="Times New Roman" w:hAnsi="Times New Roman"/>
        </w:rPr>
        <w:t>о закупке</w:t>
      </w:r>
      <w:r w:rsidR="0013314E" w:rsidRPr="007B0FD9">
        <w:rPr>
          <w:rFonts w:ascii="Times New Roman" w:hAnsi="Times New Roman"/>
        </w:rPr>
        <w:t xml:space="preserve"> (</w:t>
      </w:r>
      <w:r w:rsidR="00666039" w:rsidRPr="007B0FD9">
        <w:rPr>
          <w:rFonts w:ascii="Times New Roman" w:hAnsi="Times New Roman"/>
          <w:iCs/>
        </w:rPr>
        <w:t>Форма 2</w:t>
      </w:r>
      <w:r w:rsidR="007E7954" w:rsidRPr="007B0FD9">
        <w:rPr>
          <w:rFonts w:ascii="Times New Roman" w:hAnsi="Times New Roman"/>
          <w:iCs/>
        </w:rPr>
        <w:t xml:space="preserve"> </w:t>
      </w:r>
      <w:r w:rsidR="001A0C13" w:rsidRPr="007B0FD9">
        <w:rPr>
          <w:rFonts w:ascii="Times New Roman" w:hAnsi="Times New Roman"/>
          <w:iCs/>
        </w:rPr>
        <w:t xml:space="preserve">Часть </w:t>
      </w:r>
      <w:r w:rsidR="007E7954" w:rsidRPr="007B0FD9">
        <w:rPr>
          <w:rFonts w:ascii="Times New Roman" w:hAnsi="Times New Roman"/>
          <w:iCs/>
          <w:lang w:val="en-US"/>
        </w:rPr>
        <w:t>V</w:t>
      </w:r>
      <w:r w:rsidR="007E7954" w:rsidRPr="007B0FD9">
        <w:rPr>
          <w:rFonts w:ascii="Times New Roman" w:hAnsi="Times New Roman"/>
          <w:iCs/>
        </w:rPr>
        <w:t xml:space="preserve"> «</w:t>
      </w:r>
      <w:r w:rsidR="007E7954" w:rsidRPr="007B0FD9">
        <w:rPr>
          <w:rFonts w:ascii="Times New Roman" w:hAnsi="Times New Roman"/>
          <w:bCs/>
          <w:iCs/>
        </w:rPr>
        <w:t>Образцы форм и документов для заполнения</w:t>
      </w:r>
      <w:r w:rsidR="001A0C13" w:rsidRPr="007B0FD9">
        <w:rPr>
          <w:rFonts w:ascii="Times New Roman" w:hAnsi="Times New Roman"/>
          <w:bCs/>
          <w:iCs/>
        </w:rPr>
        <w:t xml:space="preserve"> участниками закупки</w:t>
      </w:r>
      <w:r w:rsidR="007E7954" w:rsidRPr="007B0FD9">
        <w:rPr>
          <w:rFonts w:ascii="Times New Roman" w:hAnsi="Times New Roman"/>
          <w:bCs/>
          <w:iCs/>
        </w:rPr>
        <w:t>»</w:t>
      </w:r>
      <w:r w:rsidR="0013314E" w:rsidRPr="007B0FD9">
        <w:rPr>
          <w:rFonts w:ascii="Times New Roman" w:hAnsi="Times New Roman"/>
        </w:rPr>
        <w:t>);</w:t>
      </w:r>
    </w:p>
    <w:p w:rsidR="0013314E" w:rsidRPr="007B0FD9" w:rsidRDefault="004A269A" w:rsidP="00A3534D">
      <w:pPr>
        <w:spacing w:after="0" w:line="240" w:lineRule="auto"/>
        <w:ind w:firstLine="709"/>
        <w:jc w:val="both"/>
        <w:rPr>
          <w:rFonts w:ascii="Times New Roman" w:hAnsi="Times New Roman"/>
        </w:rPr>
      </w:pPr>
      <w:r w:rsidRPr="007B0FD9">
        <w:rPr>
          <w:rFonts w:ascii="Times New Roman" w:hAnsi="Times New Roman"/>
        </w:rPr>
        <w:t xml:space="preserve">с) </w:t>
      </w:r>
      <w:r w:rsidR="0013314E" w:rsidRPr="007B0FD9">
        <w:rPr>
          <w:rFonts w:ascii="Times New Roman" w:hAnsi="Times New Roman"/>
        </w:rPr>
        <w:t>Коммерческое предложение</w:t>
      </w:r>
      <w:r w:rsidR="007B0FD9">
        <w:rPr>
          <w:rStyle w:val="aff6"/>
          <w:rFonts w:ascii="Times New Roman" w:hAnsi="Times New Roman"/>
        </w:rPr>
        <w:footnoteReference w:id="4"/>
      </w:r>
      <w:r w:rsidR="0013314E" w:rsidRPr="007B0FD9">
        <w:rPr>
          <w:rFonts w:ascii="Times New Roman" w:hAnsi="Times New Roman"/>
        </w:rPr>
        <w:t xml:space="preserve"> в соответствии с инструкциями, приведенными в настоящей Документации </w:t>
      </w:r>
      <w:r w:rsidR="00A3534D" w:rsidRPr="007B0FD9">
        <w:rPr>
          <w:rFonts w:ascii="Times New Roman" w:hAnsi="Times New Roman"/>
        </w:rPr>
        <w:t>о закупке</w:t>
      </w:r>
      <w:r w:rsidR="0013314E" w:rsidRPr="007B0FD9">
        <w:rPr>
          <w:rFonts w:ascii="Times New Roman" w:hAnsi="Times New Roman"/>
        </w:rPr>
        <w:t xml:space="preserve"> (</w:t>
      </w:r>
      <w:r w:rsidR="00666039" w:rsidRPr="007B0FD9">
        <w:rPr>
          <w:rFonts w:ascii="Times New Roman" w:hAnsi="Times New Roman"/>
          <w:iCs/>
        </w:rPr>
        <w:t xml:space="preserve">Форма </w:t>
      </w:r>
      <w:r w:rsidR="007E7954" w:rsidRPr="007B0FD9">
        <w:rPr>
          <w:rFonts w:ascii="Times New Roman" w:hAnsi="Times New Roman"/>
          <w:iCs/>
        </w:rPr>
        <w:t xml:space="preserve">3 </w:t>
      </w:r>
      <w:r w:rsidR="001A0C13" w:rsidRPr="007B0FD9">
        <w:rPr>
          <w:rFonts w:ascii="Times New Roman" w:hAnsi="Times New Roman"/>
          <w:iCs/>
        </w:rPr>
        <w:t>Часть</w:t>
      </w:r>
      <w:r w:rsidR="00065443" w:rsidRPr="007B0FD9">
        <w:rPr>
          <w:rFonts w:ascii="Times New Roman" w:hAnsi="Times New Roman"/>
          <w:iCs/>
        </w:rPr>
        <w:t xml:space="preserve"> </w:t>
      </w:r>
      <w:r w:rsidR="007E7954" w:rsidRPr="007B0FD9">
        <w:rPr>
          <w:rFonts w:ascii="Times New Roman" w:hAnsi="Times New Roman"/>
          <w:iCs/>
          <w:lang w:val="en-US"/>
        </w:rPr>
        <w:t>V</w:t>
      </w:r>
      <w:r w:rsidR="007E7954" w:rsidRPr="007B0FD9">
        <w:rPr>
          <w:rFonts w:ascii="Times New Roman" w:hAnsi="Times New Roman"/>
          <w:iCs/>
        </w:rPr>
        <w:t xml:space="preserve"> «</w:t>
      </w:r>
      <w:r w:rsidR="007E7954" w:rsidRPr="007B0FD9">
        <w:rPr>
          <w:rFonts w:ascii="Times New Roman" w:hAnsi="Times New Roman"/>
          <w:bCs/>
          <w:iCs/>
        </w:rPr>
        <w:t>Образцы форм и документов для заполнения</w:t>
      </w:r>
      <w:r w:rsidR="001A0C13" w:rsidRPr="007B0FD9">
        <w:rPr>
          <w:rFonts w:ascii="Times New Roman" w:hAnsi="Times New Roman"/>
          <w:bCs/>
          <w:iCs/>
        </w:rPr>
        <w:t xml:space="preserve"> участниками закупки</w:t>
      </w:r>
      <w:r w:rsidR="007E7954" w:rsidRPr="007B0FD9">
        <w:rPr>
          <w:rFonts w:ascii="Times New Roman" w:hAnsi="Times New Roman"/>
          <w:bCs/>
          <w:iCs/>
        </w:rPr>
        <w:t>»</w:t>
      </w:r>
      <w:r w:rsidR="0013314E" w:rsidRPr="007B0FD9">
        <w:rPr>
          <w:rFonts w:ascii="Times New Roman" w:hAnsi="Times New Roman"/>
        </w:rPr>
        <w:t>);</w:t>
      </w:r>
    </w:p>
    <w:p w:rsidR="001A0C13" w:rsidRPr="007B0FD9" w:rsidRDefault="004A269A" w:rsidP="00A3534D">
      <w:pPr>
        <w:tabs>
          <w:tab w:val="left" w:pos="1134"/>
        </w:tabs>
        <w:spacing w:after="0" w:line="240" w:lineRule="auto"/>
        <w:ind w:firstLine="709"/>
        <w:jc w:val="both"/>
        <w:rPr>
          <w:rFonts w:ascii="Times New Roman" w:hAnsi="Times New Roman"/>
        </w:rPr>
      </w:pPr>
      <w:r w:rsidRPr="007B0FD9">
        <w:rPr>
          <w:rFonts w:ascii="Times New Roman" w:hAnsi="Times New Roman"/>
          <w:lang w:val="en-US"/>
        </w:rPr>
        <w:t>d</w:t>
      </w:r>
      <w:r w:rsidR="0013314E" w:rsidRPr="007B0FD9">
        <w:rPr>
          <w:rFonts w:ascii="Times New Roman" w:hAnsi="Times New Roman"/>
        </w:rPr>
        <w:t xml:space="preserve">) </w:t>
      </w:r>
      <w:r w:rsidR="001A0C13" w:rsidRPr="007B0FD9">
        <w:rPr>
          <w:rFonts w:ascii="Times New Roman" w:hAnsi="Times New Roman"/>
          <w:bCs/>
        </w:rPr>
        <w:t>Сводная таблица стоимости услуг</w:t>
      </w:r>
      <w:r w:rsidR="007B0FD9">
        <w:rPr>
          <w:rStyle w:val="aff6"/>
          <w:rFonts w:ascii="Times New Roman" w:hAnsi="Times New Roman"/>
          <w:bCs/>
        </w:rPr>
        <w:footnoteReference w:id="5"/>
      </w:r>
      <w:r w:rsidR="001A0C13" w:rsidRPr="007B0FD9">
        <w:rPr>
          <w:rFonts w:ascii="Times New Roman" w:hAnsi="Times New Roman"/>
          <w:bCs/>
        </w:rPr>
        <w:t xml:space="preserve"> </w:t>
      </w:r>
      <w:r w:rsidR="001A0C13" w:rsidRPr="007B0FD9">
        <w:rPr>
          <w:rFonts w:ascii="Times New Roman" w:hAnsi="Times New Roman"/>
        </w:rPr>
        <w:t>(</w:t>
      </w:r>
      <w:r w:rsidR="001A0C13" w:rsidRPr="007B0FD9">
        <w:rPr>
          <w:rFonts w:ascii="Times New Roman" w:hAnsi="Times New Roman"/>
          <w:iCs/>
        </w:rPr>
        <w:t xml:space="preserve">Форма 4 Часть </w:t>
      </w:r>
      <w:r w:rsidR="001A0C13" w:rsidRPr="007B0FD9">
        <w:rPr>
          <w:rFonts w:ascii="Times New Roman" w:hAnsi="Times New Roman"/>
          <w:iCs/>
          <w:lang w:val="en-US"/>
        </w:rPr>
        <w:t>V</w:t>
      </w:r>
      <w:r w:rsidR="001A0C13" w:rsidRPr="007B0FD9">
        <w:rPr>
          <w:rFonts w:ascii="Times New Roman" w:hAnsi="Times New Roman"/>
          <w:iCs/>
        </w:rPr>
        <w:t xml:space="preserve"> «</w:t>
      </w:r>
      <w:r w:rsidR="001A0C13" w:rsidRPr="007B0FD9">
        <w:rPr>
          <w:rFonts w:ascii="Times New Roman" w:hAnsi="Times New Roman"/>
          <w:bCs/>
          <w:iCs/>
        </w:rPr>
        <w:t>Образцы форм и документов для заполнения участниками закупки»</w:t>
      </w:r>
      <w:r w:rsidR="001A0C13" w:rsidRPr="007B0FD9">
        <w:rPr>
          <w:rFonts w:ascii="Times New Roman" w:hAnsi="Times New Roman"/>
        </w:rPr>
        <w:t>);</w:t>
      </w:r>
    </w:p>
    <w:p w:rsidR="007A1244" w:rsidRPr="007B0FD9" w:rsidRDefault="001A0C13" w:rsidP="00A3534D">
      <w:pPr>
        <w:tabs>
          <w:tab w:val="left" w:pos="1134"/>
        </w:tabs>
        <w:spacing w:after="0" w:line="240" w:lineRule="auto"/>
        <w:ind w:firstLine="709"/>
        <w:jc w:val="both"/>
        <w:rPr>
          <w:rFonts w:ascii="Times New Roman" w:hAnsi="Times New Roman"/>
        </w:rPr>
      </w:pPr>
      <w:r w:rsidRPr="007B0FD9">
        <w:rPr>
          <w:rFonts w:ascii="Times New Roman" w:hAnsi="Times New Roman"/>
          <w:lang w:val="en-US"/>
        </w:rPr>
        <w:t>e</w:t>
      </w:r>
      <w:r w:rsidRPr="007B0FD9">
        <w:rPr>
          <w:rFonts w:ascii="Times New Roman" w:hAnsi="Times New Roman"/>
        </w:rPr>
        <w:t>)</w:t>
      </w:r>
      <w:r w:rsidR="007B0FD9">
        <w:rPr>
          <w:rFonts w:ascii="Times New Roman" w:hAnsi="Times New Roman"/>
        </w:rPr>
        <w:t xml:space="preserve"> </w:t>
      </w:r>
      <w:r w:rsidR="007A1244" w:rsidRPr="007B0FD9">
        <w:rPr>
          <w:rFonts w:ascii="Times New Roman" w:hAnsi="Times New Roman"/>
        </w:rPr>
        <w:t>Анкета участника</w:t>
      </w:r>
      <w:r w:rsidR="007B0FD9">
        <w:rPr>
          <w:rStyle w:val="aff6"/>
          <w:rFonts w:ascii="Times New Roman" w:hAnsi="Times New Roman"/>
        </w:rPr>
        <w:footnoteReference w:id="6"/>
      </w:r>
      <w:r w:rsidR="007E7954" w:rsidRPr="007B0FD9">
        <w:rPr>
          <w:rFonts w:ascii="Times New Roman" w:hAnsi="Times New Roman"/>
        </w:rPr>
        <w:t xml:space="preserve"> (</w:t>
      </w:r>
      <w:r w:rsidR="00666039" w:rsidRPr="007B0FD9">
        <w:rPr>
          <w:rFonts w:ascii="Times New Roman" w:hAnsi="Times New Roman"/>
          <w:iCs/>
        </w:rPr>
        <w:t xml:space="preserve">Форма </w:t>
      </w:r>
      <w:r w:rsidRPr="007B0FD9">
        <w:rPr>
          <w:rFonts w:ascii="Times New Roman" w:hAnsi="Times New Roman"/>
          <w:iCs/>
        </w:rPr>
        <w:t>5</w:t>
      </w:r>
      <w:r w:rsidR="007E7954" w:rsidRPr="007B0FD9">
        <w:rPr>
          <w:rFonts w:ascii="Times New Roman" w:hAnsi="Times New Roman"/>
          <w:iCs/>
        </w:rPr>
        <w:t xml:space="preserve"> </w:t>
      </w:r>
      <w:r w:rsidRPr="007B0FD9">
        <w:rPr>
          <w:rFonts w:ascii="Times New Roman" w:hAnsi="Times New Roman"/>
          <w:iCs/>
        </w:rPr>
        <w:t xml:space="preserve">Часть </w:t>
      </w:r>
      <w:r w:rsidRPr="007B0FD9">
        <w:rPr>
          <w:rFonts w:ascii="Times New Roman" w:hAnsi="Times New Roman"/>
          <w:iCs/>
          <w:lang w:val="en-US"/>
        </w:rPr>
        <w:t>V</w:t>
      </w:r>
      <w:r w:rsidRPr="007B0FD9">
        <w:rPr>
          <w:rFonts w:ascii="Times New Roman" w:hAnsi="Times New Roman"/>
          <w:iCs/>
        </w:rPr>
        <w:t xml:space="preserve"> «</w:t>
      </w:r>
      <w:r w:rsidRPr="007B0FD9">
        <w:rPr>
          <w:rFonts w:ascii="Times New Roman" w:hAnsi="Times New Roman"/>
          <w:bCs/>
          <w:iCs/>
        </w:rPr>
        <w:t>Образцы форм и документов для заполнения участниками закупки»</w:t>
      </w:r>
      <w:r w:rsidR="007E7954" w:rsidRPr="007B0FD9">
        <w:rPr>
          <w:rFonts w:ascii="Times New Roman" w:hAnsi="Times New Roman"/>
        </w:rPr>
        <w:t>)</w:t>
      </w:r>
    </w:p>
    <w:p w:rsidR="007D6D21" w:rsidRPr="00F3704B" w:rsidRDefault="001A0C13" w:rsidP="007D6D21">
      <w:pPr>
        <w:tabs>
          <w:tab w:val="left" w:pos="1134"/>
        </w:tabs>
        <w:spacing w:after="0" w:line="240" w:lineRule="auto"/>
        <w:ind w:firstLine="709"/>
        <w:jc w:val="both"/>
        <w:rPr>
          <w:rFonts w:ascii="Times New Roman" w:hAnsi="Times New Roman"/>
        </w:rPr>
      </w:pPr>
      <w:r w:rsidRPr="007B0FD9">
        <w:rPr>
          <w:rFonts w:ascii="Times New Roman" w:hAnsi="Times New Roman"/>
          <w:lang w:val="en-US"/>
        </w:rPr>
        <w:t>f</w:t>
      </w:r>
      <w:r w:rsidR="007A1244" w:rsidRPr="007B0FD9">
        <w:rPr>
          <w:rFonts w:ascii="Times New Roman" w:hAnsi="Times New Roman"/>
        </w:rPr>
        <w:t xml:space="preserve">) </w:t>
      </w:r>
      <w:r w:rsidR="0013314E" w:rsidRPr="007B0FD9">
        <w:rPr>
          <w:rFonts w:ascii="Times New Roman" w:hAnsi="Times New Roman"/>
        </w:rPr>
        <w:t xml:space="preserve">Документы, </w:t>
      </w:r>
      <w:r w:rsidR="00633BA7" w:rsidRPr="007B0FD9">
        <w:rPr>
          <w:rFonts w:ascii="Times New Roman" w:hAnsi="Times New Roman"/>
        </w:rPr>
        <w:t>требуемые к заявке на участие в закупке</w:t>
      </w:r>
      <w:r w:rsidR="0013314E" w:rsidRPr="007B0FD9">
        <w:rPr>
          <w:rFonts w:ascii="Times New Roman" w:hAnsi="Times New Roman"/>
        </w:rPr>
        <w:t xml:space="preserve"> (</w:t>
      </w:r>
      <w:r w:rsidRPr="007B0FD9">
        <w:rPr>
          <w:rFonts w:ascii="Times New Roman" w:hAnsi="Times New Roman"/>
        </w:rPr>
        <w:t>пп.</w:t>
      </w:r>
      <w:r w:rsidR="007B0FD9" w:rsidRPr="007B0FD9">
        <w:rPr>
          <w:rFonts w:ascii="Times New Roman" w:hAnsi="Times New Roman"/>
        </w:rPr>
        <w:t xml:space="preserve"> </w:t>
      </w:r>
      <w:r w:rsidR="00915F64">
        <w:rPr>
          <w:rFonts w:ascii="Times New Roman" w:hAnsi="Times New Roman"/>
        </w:rPr>
        <w:t>6</w:t>
      </w:r>
      <w:r w:rsidRPr="007B0FD9">
        <w:rPr>
          <w:rFonts w:ascii="Times New Roman" w:hAnsi="Times New Roman"/>
        </w:rPr>
        <w:t xml:space="preserve">) </w:t>
      </w:r>
      <w:r w:rsidR="005B6A78" w:rsidRPr="007B0FD9">
        <w:rPr>
          <w:rFonts w:ascii="Times New Roman" w:hAnsi="Times New Roman"/>
        </w:rPr>
        <w:t xml:space="preserve">п. 24 </w:t>
      </w:r>
      <w:r w:rsidR="007B0FD9" w:rsidRPr="007B0FD9">
        <w:rPr>
          <w:rFonts w:ascii="Times New Roman" w:hAnsi="Times New Roman"/>
          <w:iCs/>
        </w:rPr>
        <w:t xml:space="preserve">Части </w:t>
      </w:r>
      <w:r w:rsidR="00DD7FBD">
        <w:rPr>
          <w:rFonts w:ascii="Times New Roman" w:hAnsi="Times New Roman"/>
          <w:iCs/>
          <w:lang w:val="en-US"/>
        </w:rPr>
        <w:t>II</w:t>
      </w:r>
      <w:r w:rsidR="007B0FD9" w:rsidRPr="007B0FD9">
        <w:rPr>
          <w:rFonts w:ascii="Times New Roman" w:hAnsi="Times New Roman"/>
          <w:iCs/>
        </w:rPr>
        <w:t xml:space="preserve"> «</w:t>
      </w:r>
      <w:r w:rsidR="00DD7FBD">
        <w:rPr>
          <w:rFonts w:ascii="Times New Roman" w:hAnsi="Times New Roman"/>
          <w:bCs/>
          <w:iCs/>
        </w:rPr>
        <w:t>Информационная карта</w:t>
      </w:r>
      <w:r w:rsidR="007B0FD9" w:rsidRPr="007B0FD9">
        <w:rPr>
          <w:rFonts w:ascii="Times New Roman" w:hAnsi="Times New Roman"/>
          <w:bCs/>
          <w:iCs/>
        </w:rPr>
        <w:t>»</w:t>
      </w:r>
      <w:r w:rsidR="0013314E" w:rsidRPr="007B0FD9">
        <w:rPr>
          <w:rFonts w:ascii="Times New Roman" w:hAnsi="Times New Roman"/>
        </w:rPr>
        <w:t>)</w:t>
      </w:r>
      <w:r w:rsidR="007B0FD9">
        <w:rPr>
          <w:rStyle w:val="aff6"/>
          <w:rFonts w:ascii="Times New Roman" w:hAnsi="Times New Roman"/>
        </w:rPr>
        <w:footnoteReference w:id="7"/>
      </w:r>
      <w:r w:rsidR="0013314E" w:rsidRPr="007B0FD9">
        <w:rPr>
          <w:rFonts w:ascii="Times New Roman" w:hAnsi="Times New Roman"/>
        </w:rPr>
        <w:t>.</w:t>
      </w:r>
    </w:p>
    <w:p w:rsidR="00BF5267" w:rsidRPr="00F3704B" w:rsidRDefault="00BF5267" w:rsidP="00A3534D">
      <w:pPr>
        <w:tabs>
          <w:tab w:val="left" w:pos="1134"/>
        </w:tabs>
        <w:spacing w:after="0" w:line="240" w:lineRule="auto"/>
        <w:ind w:firstLine="709"/>
        <w:jc w:val="both"/>
        <w:rPr>
          <w:rFonts w:ascii="Times New Roman" w:hAnsi="Times New Roman"/>
        </w:rPr>
      </w:pPr>
      <w:r w:rsidRPr="007B0FD9">
        <w:rPr>
          <w:rFonts w:ascii="Times New Roman" w:hAnsi="Times New Roman"/>
        </w:rPr>
        <w:t>Не предоставление указанных документов и сведений является основанием для отстранения участника закупки от участия в запросе предложений</w:t>
      </w:r>
      <w:r w:rsidR="007B0FD9" w:rsidRPr="007B0FD9">
        <w:rPr>
          <w:rFonts w:ascii="Times New Roman" w:hAnsi="Times New Roman"/>
        </w:rPr>
        <w:t xml:space="preserve"> в электронной форме</w:t>
      </w:r>
      <w:r w:rsidRPr="007B0FD9">
        <w:rPr>
          <w:rFonts w:ascii="Times New Roman" w:hAnsi="Times New Roman"/>
        </w:rPr>
        <w:t>.</w:t>
      </w:r>
    </w:p>
    <w:p w:rsidR="007D6D21" w:rsidRPr="007D6D21" w:rsidRDefault="007D6D21" w:rsidP="00A3534D">
      <w:pPr>
        <w:tabs>
          <w:tab w:val="left" w:pos="1134"/>
        </w:tabs>
        <w:spacing w:after="0" w:line="240" w:lineRule="auto"/>
        <w:ind w:firstLine="709"/>
        <w:jc w:val="both"/>
        <w:rPr>
          <w:rFonts w:ascii="Times New Roman" w:hAnsi="Times New Roman"/>
        </w:rPr>
      </w:pPr>
      <w:r>
        <w:rPr>
          <w:rFonts w:ascii="Times New Roman" w:hAnsi="Times New Roman"/>
          <w:lang w:val="en-US"/>
        </w:rPr>
        <w:t>j</w:t>
      </w:r>
      <w:r>
        <w:rPr>
          <w:rFonts w:ascii="Times New Roman" w:hAnsi="Times New Roman"/>
        </w:rPr>
        <w:t>) Д</w:t>
      </w:r>
      <w:r w:rsidRPr="007D6D21">
        <w:rPr>
          <w:rFonts w:ascii="Times New Roman" w:hAnsi="Times New Roman"/>
        </w:rPr>
        <w:t>окументы, подтверждающие квалификацию участника закупки</w:t>
      </w:r>
      <w:r>
        <w:rPr>
          <w:rFonts w:ascii="Times New Roman" w:hAnsi="Times New Roman"/>
        </w:rPr>
        <w:t xml:space="preserve"> и </w:t>
      </w:r>
      <w:r w:rsidRPr="007D6D21">
        <w:rPr>
          <w:rFonts w:ascii="Times New Roman" w:hAnsi="Times New Roman"/>
        </w:rPr>
        <w:t>подтверждающие качественные характеристики объекта закупки</w:t>
      </w:r>
      <w:r>
        <w:rPr>
          <w:rFonts w:ascii="Times New Roman" w:hAnsi="Times New Roman"/>
        </w:rPr>
        <w:t xml:space="preserve"> </w:t>
      </w:r>
      <w:r w:rsidRPr="007D6D21">
        <w:rPr>
          <w:rFonts w:ascii="Times New Roman" w:hAnsi="Times New Roman"/>
        </w:rPr>
        <w:t xml:space="preserve">(пп. </w:t>
      </w:r>
      <w:r>
        <w:rPr>
          <w:rFonts w:ascii="Times New Roman" w:hAnsi="Times New Roman"/>
        </w:rPr>
        <w:t>7</w:t>
      </w:r>
      <w:r w:rsidRPr="007D6D21">
        <w:rPr>
          <w:rFonts w:ascii="Times New Roman" w:hAnsi="Times New Roman"/>
        </w:rPr>
        <w:t>)</w:t>
      </w:r>
      <w:r>
        <w:rPr>
          <w:rFonts w:ascii="Times New Roman" w:hAnsi="Times New Roman"/>
        </w:rPr>
        <w:t xml:space="preserve">, пп. 8) </w:t>
      </w:r>
      <w:r w:rsidRPr="007D6D21">
        <w:rPr>
          <w:rFonts w:ascii="Times New Roman" w:hAnsi="Times New Roman"/>
        </w:rPr>
        <w:t xml:space="preserve"> п. 24 </w:t>
      </w:r>
      <w:r w:rsidRPr="007D6D21">
        <w:rPr>
          <w:rFonts w:ascii="Times New Roman" w:hAnsi="Times New Roman"/>
          <w:iCs/>
        </w:rPr>
        <w:t xml:space="preserve">Части </w:t>
      </w:r>
      <w:r w:rsidRPr="007D6D21">
        <w:rPr>
          <w:rFonts w:ascii="Times New Roman" w:hAnsi="Times New Roman"/>
          <w:iCs/>
          <w:lang w:val="en-US"/>
        </w:rPr>
        <w:t>II</w:t>
      </w:r>
      <w:r w:rsidRPr="007D6D21">
        <w:rPr>
          <w:rFonts w:ascii="Times New Roman" w:hAnsi="Times New Roman"/>
          <w:iCs/>
        </w:rPr>
        <w:t xml:space="preserve"> «</w:t>
      </w:r>
      <w:r w:rsidRPr="007D6D21">
        <w:rPr>
          <w:rFonts w:ascii="Times New Roman" w:hAnsi="Times New Roman"/>
          <w:bCs/>
          <w:iCs/>
        </w:rPr>
        <w:t>Информационная карта»</w:t>
      </w:r>
      <w:r w:rsidRPr="007D6D21">
        <w:rPr>
          <w:rFonts w:ascii="Times New Roman" w:hAnsi="Times New Roman"/>
        </w:rPr>
        <w:t>)</w:t>
      </w:r>
      <w:r>
        <w:rPr>
          <w:rFonts w:ascii="Times New Roman" w:hAnsi="Times New Roman"/>
        </w:rPr>
        <w:t>.</w:t>
      </w:r>
      <w:r>
        <w:rPr>
          <w:rStyle w:val="aff6"/>
          <w:rFonts w:ascii="Times New Roman" w:hAnsi="Times New Roman"/>
        </w:rPr>
        <w:footnoteReference w:id="8"/>
      </w: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lastRenderedPageBreak/>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2" w:name="_Toc5778985"/>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2"/>
    </w:p>
    <w:p w:rsidR="00FD1E4B" w:rsidRPr="001B7DA4" w:rsidRDefault="003E2E5C" w:rsidP="003E2E5C">
      <w:pPr>
        <w:spacing w:after="0" w:line="240" w:lineRule="auto"/>
        <w:ind w:firstLine="709"/>
        <w:jc w:val="both"/>
        <w:outlineLvl w:val="2"/>
        <w:rPr>
          <w:rFonts w:ascii="Times New Roman" w:eastAsia="Times New Roman" w:hAnsi="Times New Roman"/>
          <w:lang w:eastAsia="ru-RU"/>
        </w:rPr>
      </w:pPr>
      <w:bookmarkStart w:id="3" w:name="_Ref166243143"/>
      <w:r w:rsidRPr="001B7DA4">
        <w:rPr>
          <w:rFonts w:ascii="Times New Roman" w:eastAsia="Times New Roman" w:hAnsi="Times New Roman"/>
          <w:lang w:eastAsia="ru-RU"/>
        </w:rPr>
        <w:t xml:space="preserve">3.4.1. </w:t>
      </w:r>
      <w:r w:rsidR="00FD1E4B" w:rsidRPr="001B7DA4">
        <w:rPr>
          <w:rFonts w:ascii="Times New Roman" w:eastAsia="Times New Roman" w:hAnsi="Times New Roman"/>
          <w:lang w:eastAsia="ru-RU"/>
        </w:rPr>
        <w:t xml:space="preserve">Заявка участника на участие в закупке должна содержать сведения и документы, указанные в </w:t>
      </w:r>
      <w:r w:rsidR="001B7DA4">
        <w:rPr>
          <w:rFonts w:ascii="Times New Roman" w:eastAsia="Times New Roman" w:hAnsi="Times New Roman"/>
          <w:bCs/>
          <w:lang w:eastAsia="ru-RU"/>
        </w:rPr>
        <w:t>пункте</w:t>
      </w:r>
      <w:r w:rsidR="00FD1E4B" w:rsidRPr="001B7DA4">
        <w:rPr>
          <w:rFonts w:ascii="Times New Roman" w:eastAsia="Times New Roman" w:hAnsi="Times New Roman"/>
          <w:bCs/>
          <w:lang w:eastAsia="ru-RU"/>
        </w:rPr>
        <w:t xml:space="preserve"> </w:t>
      </w:r>
      <w:r w:rsidR="001B7DA4" w:rsidRPr="001B7DA4">
        <w:rPr>
          <w:rFonts w:ascii="Times New Roman" w:eastAsia="Times New Roman" w:hAnsi="Times New Roman"/>
          <w:bCs/>
          <w:lang w:eastAsia="ru-RU"/>
        </w:rPr>
        <w:t>24</w:t>
      </w:r>
      <w:r w:rsidR="00FD1E4B" w:rsidRPr="001B7DA4">
        <w:rPr>
          <w:rFonts w:ascii="Times New Roman" w:eastAsia="Times New Roman" w:hAnsi="Times New Roman"/>
          <w:bCs/>
          <w:lang w:eastAsia="ru-RU"/>
        </w:rPr>
        <w:t xml:space="preserve"> </w:t>
      </w:r>
      <w:r w:rsidR="001B7DA4" w:rsidRPr="001B7DA4">
        <w:rPr>
          <w:rFonts w:ascii="Times New Roman" w:eastAsia="Times New Roman" w:hAnsi="Times New Roman"/>
          <w:bCs/>
          <w:lang w:eastAsia="ru-RU"/>
        </w:rPr>
        <w:t>Ч</w:t>
      </w:r>
      <w:r w:rsidR="00FD1E4B" w:rsidRPr="001B7DA4">
        <w:rPr>
          <w:rFonts w:ascii="Times New Roman" w:eastAsia="Times New Roman" w:hAnsi="Times New Roman"/>
          <w:bCs/>
          <w:lang w:eastAsia="ru-RU"/>
        </w:rPr>
        <w:t>асти II «</w:t>
      </w:r>
      <w:r w:rsidR="001B7DA4" w:rsidRPr="001B7DA4">
        <w:rPr>
          <w:rFonts w:ascii="Times New Roman" w:eastAsia="Times New Roman" w:hAnsi="Times New Roman"/>
          <w:bCs/>
          <w:lang w:eastAsia="ru-RU"/>
        </w:rPr>
        <w:t>Информационная карта</w:t>
      </w:r>
      <w:r w:rsidR="00FD1E4B" w:rsidRPr="001B7DA4">
        <w:rPr>
          <w:rFonts w:ascii="Times New Roman" w:eastAsia="Times New Roman" w:hAnsi="Times New Roman"/>
          <w:bCs/>
          <w:lang w:eastAsia="ru-RU"/>
        </w:rPr>
        <w:t>»</w:t>
      </w:r>
      <w:bookmarkEnd w:id="3"/>
      <w:r w:rsidR="001B7DA4" w:rsidRPr="001B7DA4">
        <w:rPr>
          <w:rFonts w:ascii="Times New Roman" w:eastAsia="Times New Roman" w:hAnsi="Times New Roman"/>
          <w:bCs/>
          <w:lang w:eastAsia="ru-RU"/>
        </w:rPr>
        <w:t xml:space="preserve"> настоящей документации</w:t>
      </w:r>
      <w:r w:rsidR="00FD1E4B" w:rsidRPr="001B7DA4">
        <w:rPr>
          <w:rFonts w:ascii="Times New Roman" w:eastAsia="Times New Roman" w:hAnsi="Times New Roman"/>
          <w:lang w:eastAsia="ru-RU"/>
        </w:rPr>
        <w:t xml:space="preserve">. </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 xml:space="preserve">.2 Заявка на участие 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 xml:space="preserve">3.4.4.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1B7DA4" w:rsidRDefault="003E2E5C" w:rsidP="003E2E5C">
      <w:pPr>
        <w:spacing w:after="0" w:line="240" w:lineRule="auto"/>
        <w:ind w:firstLine="709"/>
        <w:jc w:val="both"/>
        <w:outlineLvl w:val="2"/>
        <w:rPr>
          <w:rFonts w:ascii="Times New Roman" w:eastAsia="Times New Roman" w:hAnsi="Times New Roman"/>
          <w:lang w:eastAsia="ru-RU"/>
        </w:rPr>
      </w:pPr>
      <w:bookmarkStart w:id="4" w:name="_Ref166316209"/>
      <w:r w:rsidRPr="001B7DA4">
        <w:rPr>
          <w:rFonts w:ascii="Times New Roman" w:eastAsia="Times New Roman" w:hAnsi="Times New Roman"/>
          <w:lang w:eastAsia="ru-RU"/>
        </w:rPr>
        <w:t xml:space="preserve">3.4.5. </w:t>
      </w:r>
      <w:r w:rsidR="00FD1E4B" w:rsidRPr="001B7DA4">
        <w:rPr>
          <w:rFonts w:ascii="Times New Roman" w:eastAsia="Times New Roman" w:hAnsi="Times New Roman"/>
          <w:lang w:eastAsia="ru-RU"/>
        </w:rPr>
        <w:t>В случае неполного представления документов, перечисленных в пункт</w:t>
      </w:r>
      <w:r w:rsidR="001B7DA4">
        <w:rPr>
          <w:rFonts w:ascii="Times New Roman" w:eastAsia="Times New Roman" w:hAnsi="Times New Roman"/>
          <w:lang w:eastAsia="ru-RU"/>
        </w:rPr>
        <w:t>е</w:t>
      </w:r>
      <w:r w:rsidR="00FD1E4B" w:rsidRPr="001B7DA4">
        <w:rPr>
          <w:rFonts w:ascii="Times New Roman" w:eastAsia="Times New Roman" w:hAnsi="Times New Roman"/>
          <w:lang w:eastAsia="ru-RU"/>
        </w:rPr>
        <w:t xml:space="preserve"> </w:t>
      </w:r>
      <w:r w:rsidR="001B7DA4" w:rsidRPr="001B7DA4">
        <w:rPr>
          <w:rFonts w:ascii="Times New Roman" w:eastAsia="Times New Roman" w:hAnsi="Times New Roman"/>
          <w:bCs/>
          <w:lang w:eastAsia="ru-RU"/>
        </w:rPr>
        <w:t>24</w:t>
      </w:r>
      <w:r w:rsidR="00FD1E4B" w:rsidRPr="001B7DA4">
        <w:rPr>
          <w:rFonts w:ascii="Times New Roman" w:eastAsia="Times New Roman" w:hAnsi="Times New Roman"/>
          <w:bCs/>
          <w:lang w:eastAsia="ru-RU"/>
        </w:rPr>
        <w:t xml:space="preserve"> </w:t>
      </w:r>
      <w:r w:rsidR="001B7DA4" w:rsidRPr="001B7DA4">
        <w:rPr>
          <w:rFonts w:ascii="Times New Roman" w:eastAsia="Times New Roman" w:hAnsi="Times New Roman"/>
          <w:lang w:eastAsia="ru-RU"/>
        </w:rPr>
        <w:t>Ч</w:t>
      </w:r>
      <w:r w:rsidR="00FD1E4B" w:rsidRPr="001B7DA4">
        <w:rPr>
          <w:rFonts w:ascii="Times New Roman" w:eastAsia="Times New Roman" w:hAnsi="Times New Roman"/>
          <w:lang w:eastAsia="ru-RU"/>
        </w:rPr>
        <w:t>асти II «</w:t>
      </w:r>
      <w:r w:rsidR="001B7DA4" w:rsidRPr="001B7DA4">
        <w:rPr>
          <w:rFonts w:ascii="Times New Roman" w:eastAsia="Times New Roman" w:hAnsi="Times New Roman"/>
          <w:lang w:eastAsia="ru-RU"/>
        </w:rPr>
        <w:t>Информационная карта</w:t>
      </w:r>
      <w:r w:rsidR="00FD1E4B" w:rsidRPr="001B7DA4">
        <w:rPr>
          <w:rFonts w:ascii="Times New Roman" w:eastAsia="Times New Roman" w:hAnsi="Times New Roman"/>
          <w:lang w:eastAsia="ru-RU"/>
        </w:rPr>
        <w:t xml:space="preserve">» </w:t>
      </w:r>
      <w:r w:rsidR="001B7DA4">
        <w:rPr>
          <w:rFonts w:ascii="Times New Roman" w:eastAsia="Times New Roman" w:hAnsi="Times New Roman"/>
          <w:lang w:eastAsia="ru-RU"/>
        </w:rPr>
        <w:t>К</w:t>
      </w:r>
      <w:r w:rsidR="00FD1E4B" w:rsidRPr="001B7DA4">
        <w:rPr>
          <w:rFonts w:ascii="Times New Roman" w:eastAsia="Times New Roman" w:hAnsi="Times New Roman"/>
          <w:lang w:eastAsia="ru-RU"/>
        </w:rPr>
        <w:t>омиссия отклоняет заявку, поданную на участие в закупке.</w:t>
      </w:r>
      <w:bookmarkEnd w:id="4"/>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 xml:space="preserve">3.4.6.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5" w:name="_Ref119429503"/>
      <w:bookmarkStart w:id="6" w:name="_Toc123405479"/>
      <w:bookmarkStart w:id="7"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5"/>
      <w:bookmarkEnd w:id="6"/>
      <w:bookmarkEnd w:id="7"/>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5E4F08" w:rsidRPr="001B7DA4">
        <w:rPr>
          <w:rFonts w:ascii="Times New Roman" w:eastAsia="Times New Roman" w:hAnsi="Times New Roman"/>
          <w:lang w:eastAsia="ru-RU"/>
        </w:rPr>
        <w:t xml:space="preserve">пункте </w:t>
      </w:r>
      <w:r w:rsidR="001B7DA4" w:rsidRPr="001B7DA4">
        <w:rPr>
          <w:rFonts w:ascii="Times New Roman" w:eastAsia="Times New Roman" w:hAnsi="Times New Roman"/>
          <w:lang w:eastAsia="ru-RU"/>
        </w:rPr>
        <w:t>22</w:t>
      </w:r>
      <w:r w:rsidR="005E4F08" w:rsidRPr="001B7DA4">
        <w:rPr>
          <w:rFonts w:ascii="Times New Roman" w:eastAsia="Times New Roman" w:hAnsi="Times New Roman"/>
          <w:lang w:eastAsia="ru-RU"/>
        </w:rPr>
        <w:t xml:space="preserve"> </w:t>
      </w:r>
      <w:r w:rsidR="001B7DA4" w:rsidRPr="001B7DA4">
        <w:rPr>
          <w:rFonts w:ascii="Times New Roman" w:eastAsia="Times New Roman" w:hAnsi="Times New Roman"/>
          <w:lang w:eastAsia="ru-RU"/>
        </w:rPr>
        <w:t>Части</w:t>
      </w:r>
      <w:r w:rsidR="005E4F08" w:rsidRPr="001B7DA4">
        <w:rPr>
          <w:rFonts w:ascii="Times New Roman" w:eastAsia="Times New Roman" w:hAnsi="Times New Roman"/>
          <w:lang w:eastAsia="ru-RU"/>
        </w:rPr>
        <w:t xml:space="preserve"> II «</w:t>
      </w:r>
      <w:r w:rsidR="001B7DA4" w:rsidRPr="001B7DA4">
        <w:rPr>
          <w:rFonts w:ascii="Times New Roman" w:eastAsia="Times New Roman" w:hAnsi="Times New Roman"/>
          <w:lang w:eastAsia="ru-RU"/>
        </w:rPr>
        <w:t>Информационная карта</w:t>
      </w:r>
      <w:r w:rsidR="005E4F08" w:rsidRPr="001B7DA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5E4F08" w:rsidRPr="00C5701A">
        <w:rPr>
          <w:rFonts w:ascii="Times New Roman" w:eastAsia="Times New Roman" w:hAnsi="Times New Roman"/>
          <w:lang w:eastAsia="ru-RU"/>
        </w:rPr>
        <w:t>Денежные средства вносятся участником закупки на счет участника закупки, открытый оператором электронной площадк</w:t>
      </w:r>
      <w:r w:rsidR="00321611" w:rsidRPr="00C5701A">
        <w:rPr>
          <w:rFonts w:ascii="Times New Roman" w:eastAsia="Times New Roman" w:hAnsi="Times New Roman"/>
          <w:lang w:eastAsia="ru-RU"/>
        </w:rPr>
        <w:t>и</w:t>
      </w:r>
      <w:r w:rsidR="005E4F08" w:rsidRPr="00C5701A">
        <w:rPr>
          <w:rFonts w:ascii="Times New Roman" w:eastAsia="Times New Roman" w:hAnsi="Times New Roman"/>
          <w:lang w:eastAsia="ru-RU"/>
        </w:rPr>
        <w:t xml:space="preserve"> в соответствии с правилами, уст</w:t>
      </w:r>
      <w:r w:rsidR="00321611" w:rsidRPr="00C5701A">
        <w:rPr>
          <w:rFonts w:ascii="Times New Roman" w:eastAsia="Times New Roman" w:hAnsi="Times New Roman"/>
          <w:lang w:eastAsia="ru-RU"/>
        </w:rPr>
        <w:t xml:space="preserve">ановленными Регламентом работы </w:t>
      </w:r>
      <w:r w:rsidR="005E4F08" w:rsidRPr="00C5701A">
        <w:rPr>
          <w:rFonts w:ascii="Times New Roman" w:eastAsia="Times New Roman" w:hAnsi="Times New Roman"/>
          <w:lang w:eastAsia="ru-RU"/>
        </w:rPr>
        <w:t>ЭТП.</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bookmarkStart w:id="8" w:name="_Ref535415072"/>
      <w:r>
        <w:rPr>
          <w:rFonts w:ascii="Times New Roman" w:eastAsia="Times New Roman" w:hAnsi="Times New Roman"/>
          <w:lang w:eastAsia="ru-RU"/>
        </w:rPr>
        <w:t xml:space="preserve">3.5.5. </w:t>
      </w:r>
      <w:r w:rsidR="005E4F08" w:rsidRPr="00C5701A">
        <w:rPr>
          <w:rFonts w:ascii="Times New Roman" w:eastAsia="Times New Roman" w:hAnsi="Times New Roman"/>
          <w:lang w:eastAsia="ru-RU"/>
        </w:rPr>
        <w:t>Возврат участнику закупки денежных средств, внесенных в качестве обеспечения заявки, не производится, а банковская гарантия предъявляется банку-гаранту для выплаты суммы обеспечения исполнения обязательств в следующих случаях:</w:t>
      </w:r>
      <w:bookmarkEnd w:id="8"/>
    </w:p>
    <w:p w:rsidR="00321611" w:rsidRPr="00C5701A" w:rsidRDefault="00321611" w:rsidP="00D44036">
      <w:pPr>
        <w:pStyle w:val="ab"/>
        <w:spacing w:after="0" w:line="240" w:lineRule="auto"/>
        <w:ind w:left="0" w:firstLine="709"/>
        <w:jc w:val="both"/>
        <w:rPr>
          <w:rFonts w:ascii="Times New Roman" w:hAnsi="Times New Roman"/>
          <w:color w:val="000000"/>
        </w:rPr>
      </w:pPr>
      <w:r w:rsidRPr="00C5701A">
        <w:rPr>
          <w:rFonts w:ascii="Times New Roman" w:hAnsi="Times New Roman"/>
          <w:color w:val="000000"/>
        </w:rPr>
        <w:t>1) уклонение или отказ участника закупки от заключения договора;</w:t>
      </w:r>
    </w:p>
    <w:p w:rsidR="005E4F08" w:rsidRPr="00C5701A" w:rsidRDefault="00321611" w:rsidP="00D44036">
      <w:pPr>
        <w:pStyle w:val="ab"/>
        <w:spacing w:after="0" w:line="240" w:lineRule="auto"/>
        <w:ind w:left="0" w:firstLine="709"/>
        <w:jc w:val="both"/>
        <w:rPr>
          <w:rFonts w:ascii="Times New Roman" w:eastAsia="MS Mincho" w:hAnsi="Times New Roman"/>
          <w:bCs/>
          <w:lang w:eastAsia="ru-RU"/>
        </w:rPr>
      </w:pPr>
      <w:r w:rsidRPr="00C5701A">
        <w:rPr>
          <w:rFonts w:ascii="Times New Roman" w:hAnsi="Times New Roman"/>
          <w:color w:val="000000"/>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lastRenderedPageBreak/>
        <w:t xml:space="preserve">3.5.6. </w:t>
      </w:r>
      <w:r w:rsidR="005E4F08" w:rsidRPr="00C5701A">
        <w:rPr>
          <w:rFonts w:ascii="Times New Roman" w:eastAsia="Times New Roman" w:hAnsi="Times New Roman"/>
          <w:lang w:eastAsia="ru-RU"/>
        </w:rPr>
        <w:t xml:space="preserve">Денежные средства, внесенные на счет участника закупки в качестве обеспечения заявок на участие в закупке, в случаях, установленных </w:t>
      </w:r>
      <w:r w:rsidR="005E4F08" w:rsidRPr="001B7DA4">
        <w:rPr>
          <w:rFonts w:ascii="Times New Roman" w:eastAsia="Times New Roman" w:hAnsi="Times New Roman"/>
          <w:lang w:eastAsia="ru-RU"/>
        </w:rPr>
        <w:t xml:space="preserve">пунктом </w:t>
      </w:r>
      <w:r w:rsidR="001B7DA4" w:rsidRPr="001B7DA4">
        <w:rPr>
          <w:rFonts w:ascii="Times New Roman" w:hAnsi="Times New Roman"/>
        </w:rPr>
        <w:t>22</w:t>
      </w:r>
      <w:r w:rsidR="00321611" w:rsidRPr="001B7DA4">
        <w:rPr>
          <w:rFonts w:ascii="Times New Roman" w:eastAsia="Times New Roman" w:hAnsi="Times New Roman"/>
          <w:b/>
          <w:bCs/>
          <w:lang w:eastAsia="ru-RU"/>
        </w:rPr>
        <w:t xml:space="preserve"> </w:t>
      </w:r>
      <w:r w:rsidR="001B7DA4" w:rsidRPr="001B7DA4">
        <w:rPr>
          <w:rFonts w:ascii="Times New Roman" w:eastAsia="Times New Roman" w:hAnsi="Times New Roman"/>
          <w:lang w:eastAsia="ru-RU"/>
        </w:rPr>
        <w:t xml:space="preserve">Части II «Информационная карта» </w:t>
      </w:r>
      <w:r w:rsidR="005E4F08" w:rsidRPr="001B7DA4">
        <w:rPr>
          <w:rFonts w:ascii="Times New Roman" w:eastAsia="Times New Roman" w:hAnsi="Times New Roman"/>
          <w:lang w:eastAsia="ru-RU"/>
        </w:rPr>
        <w:t xml:space="preserve">настоящей документации, перечисляются на счет Заказчика по реквизитам, указанным в пункте </w:t>
      </w:r>
      <w:r w:rsidR="001B7DA4" w:rsidRPr="001B7DA4">
        <w:rPr>
          <w:rFonts w:ascii="Times New Roman" w:eastAsia="Times New Roman" w:hAnsi="Times New Roman"/>
          <w:lang w:eastAsia="ru-RU"/>
        </w:rPr>
        <w:t>33</w:t>
      </w:r>
      <w:r w:rsidR="005E4F08" w:rsidRPr="001B7DA4">
        <w:rPr>
          <w:rFonts w:ascii="Times New Roman" w:eastAsia="Times New Roman" w:hAnsi="Times New Roman"/>
          <w:lang w:eastAsia="ru-RU"/>
        </w:rPr>
        <w:t xml:space="preserve"> </w:t>
      </w:r>
      <w:r w:rsidR="001B7DA4" w:rsidRPr="001B7DA4">
        <w:rPr>
          <w:rFonts w:ascii="Times New Roman" w:eastAsia="Times New Roman" w:hAnsi="Times New Roman"/>
          <w:lang w:eastAsia="ru-RU"/>
        </w:rPr>
        <w:t>Части II «Информационная карта»</w:t>
      </w:r>
      <w:r w:rsidR="005E4F08" w:rsidRPr="001B7DA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p>
    <w:p w:rsidR="00836240" w:rsidRPr="00D24687" w:rsidRDefault="00774B10" w:rsidP="00836240">
      <w:pPr>
        <w:widowControl w:val="0"/>
        <w:spacing w:after="0" w:line="240" w:lineRule="auto"/>
        <w:ind w:firstLine="709"/>
        <w:jc w:val="both"/>
        <w:outlineLvl w:val="2"/>
        <w:rPr>
          <w:rFonts w:ascii="Times New Roman" w:eastAsia="Times New Roman" w:hAnsi="Times New Roman"/>
          <w:lang w:eastAsia="ru-RU"/>
        </w:rPr>
      </w:pPr>
      <w:bookmarkStart w:id="9" w:name="_Ref536100152"/>
      <w:r>
        <w:rPr>
          <w:rFonts w:ascii="Times New Roman" w:eastAsia="Times New Roman" w:hAnsi="Times New Roman"/>
          <w:lang w:eastAsia="ru-RU"/>
        </w:rPr>
        <w:t xml:space="preserve">3.5.7. </w:t>
      </w:r>
      <w:r w:rsidR="005E4F08" w:rsidRPr="00C5701A">
        <w:rPr>
          <w:rFonts w:ascii="Times New Roman" w:eastAsia="Times New Roman" w:hAnsi="Times New Roman"/>
          <w:lang w:eastAsia="ru-RU"/>
        </w:rPr>
        <w:t xml:space="preserve">При выборе участником закупки способа обеспечения заявки в форме банковской гарантии участник должен предоставить </w:t>
      </w:r>
      <w:r w:rsidR="005E4F08" w:rsidRPr="00836240">
        <w:rPr>
          <w:rFonts w:ascii="Times New Roman" w:eastAsia="Times New Roman" w:hAnsi="Times New Roman"/>
          <w:lang w:eastAsia="ru-RU"/>
        </w:rPr>
        <w:t>банковскую гарантию</w:t>
      </w:r>
      <w:r w:rsidR="005E4F08" w:rsidRPr="00C5701A">
        <w:rPr>
          <w:rFonts w:ascii="Times New Roman" w:eastAsia="Times New Roman" w:hAnsi="Times New Roman"/>
          <w:lang w:eastAsia="ru-RU"/>
        </w:rPr>
        <w:t>, составленную с учетом требований статей 368-379 Гражданского кодекса Российской Федерации</w:t>
      </w:r>
      <w:r w:rsidR="00836240">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bookmarkEnd w:id="9"/>
    </w:p>
    <w:p w:rsidR="005E4F08" w:rsidRPr="00836240" w:rsidRDefault="00D24687" w:rsidP="00836240">
      <w:pPr>
        <w:widowControl w:val="0"/>
        <w:spacing w:after="0" w:line="240" w:lineRule="auto"/>
        <w:ind w:firstLine="709"/>
        <w:jc w:val="both"/>
        <w:outlineLvl w:val="2"/>
        <w:rPr>
          <w:rFonts w:ascii="Times New Roman" w:eastAsia="Times New Roman" w:hAnsi="Times New Roman"/>
          <w:lang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5.8</w:t>
      </w:r>
      <w:r w:rsidRPr="00D24687">
        <w:rPr>
          <w:rFonts w:ascii="Times New Roman" w:eastAsia="Times New Roman" w:hAnsi="Times New Roman"/>
          <w:lang w:val="sah-RU" w:eastAsia="ru-RU"/>
        </w:rPr>
        <w:t>.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B31B21" w:rsidRDefault="00B31B21" w:rsidP="00BD34C0">
      <w:pPr>
        <w:spacing w:after="0" w:line="240" w:lineRule="auto"/>
        <w:ind w:firstLine="709"/>
        <w:jc w:val="both"/>
        <w:rPr>
          <w:rFonts w:ascii="Times New Roman" w:hAnsi="Times New Roman"/>
        </w:rPr>
      </w:pPr>
      <w:r w:rsidRPr="00B31B21">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D036B0">
        <w:rPr>
          <w:rFonts w:ascii="Times New Roman" w:hAnsi="Times New Roman"/>
        </w:rPr>
        <w:t>:</w:t>
      </w:r>
    </w:p>
    <w:p w:rsidR="00D036B0" w:rsidRPr="00D036B0" w:rsidRDefault="00D036B0" w:rsidP="00D036B0">
      <w:pPr>
        <w:pStyle w:val="ab"/>
        <w:numPr>
          <w:ilvl w:val="0"/>
          <w:numId w:val="16"/>
        </w:numPr>
        <w:spacing w:after="0" w:line="240" w:lineRule="auto"/>
        <w:ind w:left="0" w:firstLine="1069"/>
        <w:jc w:val="both"/>
        <w:rPr>
          <w:rFonts w:ascii="Times New Roman" w:hAnsi="Times New Roman"/>
        </w:rPr>
      </w:pPr>
      <w:r w:rsidRPr="00D036B0">
        <w:rPr>
          <w:rFonts w:ascii="Times New Roman" w:hAnsi="Times New Roman"/>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которая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D036B0" w:rsidRPr="00D036B0" w:rsidRDefault="00D036B0" w:rsidP="00D036B0">
      <w:pPr>
        <w:pStyle w:val="ab"/>
        <w:numPr>
          <w:ilvl w:val="0"/>
          <w:numId w:val="16"/>
        </w:numPr>
        <w:spacing w:after="0" w:line="240" w:lineRule="auto"/>
        <w:ind w:left="0" w:firstLine="1069"/>
        <w:jc w:val="both"/>
        <w:rPr>
          <w:rFonts w:ascii="Times New Roman" w:hAnsi="Times New Roman"/>
        </w:rPr>
      </w:pPr>
      <w:r w:rsidRPr="00D036B0">
        <w:rPr>
          <w:rFonts w:ascii="Times New Roman" w:hAnsi="Times New Roman"/>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созданная в соответствии с законодательством Российской Федерации;</w:t>
      </w:r>
    </w:p>
    <w:p w:rsidR="00D036B0" w:rsidRPr="00D036B0" w:rsidRDefault="00D036B0" w:rsidP="00D036B0">
      <w:pPr>
        <w:pStyle w:val="ab"/>
        <w:numPr>
          <w:ilvl w:val="0"/>
          <w:numId w:val="16"/>
        </w:numPr>
        <w:spacing w:after="0" w:line="240" w:lineRule="auto"/>
        <w:ind w:left="0" w:firstLine="1069"/>
        <w:jc w:val="both"/>
        <w:rPr>
          <w:rFonts w:ascii="Times New Roman" w:hAnsi="Times New Roman"/>
        </w:rPr>
      </w:pPr>
      <w:r w:rsidRPr="00D036B0">
        <w:rPr>
          <w:rFonts w:ascii="Times New Roman" w:hAnsi="Times New Roman"/>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w:t>
      </w:r>
      <w:r w:rsidRPr="00B31B21">
        <w:rPr>
          <w:rFonts w:ascii="Times New Roman" w:hAnsi="Times New Roman"/>
        </w:rPr>
        <w:lastRenderedPageBreak/>
        <w:t>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10" w:name="_Toc525828641"/>
    </w:p>
    <w:p w:rsidR="009F6458" w:rsidRPr="009D463B" w:rsidRDefault="00C77DD8" w:rsidP="009D463B">
      <w:pPr>
        <w:pStyle w:val="20"/>
        <w:numPr>
          <w:ilvl w:val="0"/>
          <w:numId w:val="0"/>
        </w:numPr>
        <w:spacing w:before="0" w:after="0"/>
        <w:ind w:firstLine="709"/>
        <w:rPr>
          <w:sz w:val="22"/>
          <w:szCs w:val="22"/>
        </w:rPr>
      </w:pPr>
      <w:r>
        <w:rPr>
          <w:sz w:val="22"/>
          <w:szCs w:val="22"/>
        </w:rPr>
        <w:t>4</w:t>
      </w:r>
      <w:r w:rsidR="009D463B" w:rsidRPr="009D463B">
        <w:rPr>
          <w:sz w:val="22"/>
          <w:szCs w:val="22"/>
        </w:rPr>
        <w:t xml:space="preserve">.3 </w:t>
      </w:r>
      <w:r w:rsidR="009F6458" w:rsidRPr="009D463B">
        <w:rPr>
          <w:sz w:val="22"/>
          <w:szCs w:val="22"/>
        </w:rPr>
        <w:t>Дополнительные требования к участникам закупки</w:t>
      </w:r>
      <w:bookmarkEnd w:id="10"/>
      <w:r w:rsidR="00EB5269">
        <w:rPr>
          <w:sz w:val="22"/>
          <w:szCs w:val="22"/>
        </w:rPr>
        <w:t>.</w:t>
      </w:r>
    </w:p>
    <w:p w:rsidR="009F6458" w:rsidRPr="009D463B" w:rsidRDefault="00D44036" w:rsidP="009D463B">
      <w:pPr>
        <w:spacing w:after="0" w:line="240" w:lineRule="auto"/>
        <w:ind w:firstLine="709"/>
        <w:jc w:val="both"/>
        <w:rPr>
          <w:rFonts w:ascii="Times New Roman" w:hAnsi="Times New Roman"/>
        </w:rPr>
      </w:pPr>
      <w:r>
        <w:rPr>
          <w:rFonts w:ascii="Times New Roman" w:hAnsi="Times New Roman"/>
        </w:rPr>
        <w:t>4</w:t>
      </w:r>
      <w:r w:rsidR="009D463B" w:rsidRPr="00964D3A">
        <w:rPr>
          <w:rFonts w:ascii="Times New Roman" w:hAnsi="Times New Roman"/>
        </w:rPr>
        <w:t>.3.1</w:t>
      </w:r>
      <w:r w:rsidR="009F6458" w:rsidRPr="00964D3A">
        <w:rPr>
          <w:rFonts w:ascii="Times New Roman" w:hAnsi="Times New Roman"/>
        </w:rPr>
        <w:t>.</w:t>
      </w:r>
      <w:r w:rsidR="009F6458" w:rsidRPr="009D463B">
        <w:rPr>
          <w:rFonts w:ascii="Times New Roman" w:hAnsi="Times New Roman"/>
        </w:rPr>
        <w:t xml:space="preserve"> С целью защиты интересов добросовестных участников закупки и создания условий для справедливой конкуренции Заказчиком устанавливаются дополнительные требования к участникам закупки:</w:t>
      </w:r>
    </w:p>
    <w:p w:rsidR="009F6458" w:rsidRPr="009D463B" w:rsidRDefault="009F6458" w:rsidP="009D463B">
      <w:pPr>
        <w:spacing w:after="0" w:line="240" w:lineRule="auto"/>
        <w:ind w:firstLine="709"/>
        <w:jc w:val="both"/>
        <w:rPr>
          <w:rFonts w:ascii="Times New Roman" w:hAnsi="Times New Roman"/>
        </w:rPr>
      </w:pPr>
      <w:r w:rsidRPr="00546002">
        <w:rPr>
          <w:rFonts w:ascii="Times New Roman" w:hAnsi="Times New Roman"/>
        </w:rPr>
        <w:t>— приоритет услуг, оказываемых российскими лицами, по отношению к услугам, оказываемым иностранными лицами на основани</w:t>
      </w:r>
      <w:r w:rsidR="0089285D">
        <w:rPr>
          <w:rFonts w:ascii="Times New Roman" w:hAnsi="Times New Roman"/>
        </w:rPr>
        <w:t>и</w:t>
      </w:r>
      <w:r w:rsidR="00065443">
        <w:rPr>
          <w:rFonts w:ascii="Times New Roman" w:hAnsi="Times New Roman"/>
        </w:rPr>
        <w:t xml:space="preserve"> </w:t>
      </w:r>
      <w:r w:rsidR="0089285D">
        <w:rPr>
          <w:rFonts w:ascii="Times New Roman" w:hAnsi="Times New Roman"/>
        </w:rPr>
        <w:t>Постановления Правительства РФ от 16.09.2016</w:t>
      </w:r>
      <w:r w:rsidRPr="00546002">
        <w:rPr>
          <w:rFonts w:ascii="Times New Roman" w:hAnsi="Times New Roman"/>
        </w:rPr>
        <w:t xml:space="preserve"> №925;</w:t>
      </w:r>
    </w:p>
    <w:p w:rsidR="00553A98" w:rsidRDefault="00D44036" w:rsidP="00724AC6">
      <w:pPr>
        <w:spacing w:after="0" w:line="240" w:lineRule="auto"/>
        <w:ind w:firstLine="709"/>
        <w:jc w:val="both"/>
        <w:rPr>
          <w:rFonts w:ascii="Times New Roman" w:hAnsi="Times New Roman"/>
          <w:b/>
        </w:rPr>
      </w:pPr>
      <w:r>
        <w:rPr>
          <w:rFonts w:ascii="Times New Roman" w:hAnsi="Times New Roman"/>
          <w:b/>
        </w:rPr>
        <w:t xml:space="preserve">4.4.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 xml:space="preserve">4.4.1.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 xml:space="preserve">4.4.2.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4.4.3.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lastRenderedPageBreak/>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1B7DA4" w:rsidRDefault="00473FDE" w:rsidP="00473FDE">
      <w:pPr>
        <w:pStyle w:val="3"/>
        <w:keepNext w:val="0"/>
        <w:spacing w:before="0" w:after="0"/>
        <w:ind w:left="0" w:firstLine="709"/>
        <w:jc w:val="both"/>
        <w:rPr>
          <w:b w:val="0"/>
          <w:sz w:val="22"/>
          <w:szCs w:val="22"/>
        </w:rPr>
      </w:pPr>
      <w:r w:rsidRPr="00473FDE">
        <w:rPr>
          <w:b w:val="0"/>
          <w:sz w:val="22"/>
          <w:szCs w:val="22"/>
        </w:rPr>
        <w:t xml:space="preserve">5.1.4.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ЭТП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D93360" w:rsidRPr="00473FDE">
        <w:rPr>
          <w:b w:val="0"/>
          <w:sz w:val="22"/>
          <w:szCs w:val="22"/>
        </w:rPr>
        <w:t xml:space="preserve"> </w:t>
      </w:r>
    </w:p>
    <w:p w:rsidR="00D93360" w:rsidRDefault="001C2776" w:rsidP="00473FDE">
      <w:pPr>
        <w:pStyle w:val="3"/>
        <w:keepNext w:val="0"/>
        <w:spacing w:before="0" w:after="0"/>
        <w:ind w:left="0" w:firstLine="709"/>
        <w:jc w:val="both"/>
        <w:rPr>
          <w:sz w:val="22"/>
          <w:szCs w:val="22"/>
        </w:rPr>
      </w:pPr>
      <w:r w:rsidRPr="001C2776">
        <w:rPr>
          <w:b w:val="0"/>
          <w:sz w:val="22"/>
          <w:szCs w:val="22"/>
        </w:rPr>
        <w:t>5.1.5.</w:t>
      </w:r>
      <w:r>
        <w:rPr>
          <w:sz w:val="22"/>
          <w:szCs w:val="22"/>
        </w:rPr>
        <w:t xml:space="preserve"> </w:t>
      </w:r>
      <w:r w:rsidR="00D93360" w:rsidRPr="001B7DA4">
        <w:rPr>
          <w:sz w:val="22"/>
          <w:szCs w:val="22"/>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 на ЭТП</w:t>
      </w:r>
      <w:r>
        <w:rPr>
          <w:sz w:val="22"/>
          <w:szCs w:val="22"/>
        </w:rPr>
        <w:t xml:space="preserve"> ООО «РТС-Тендер»</w:t>
      </w:r>
      <w:r w:rsidR="00D93360" w:rsidRPr="001B7DA4">
        <w:rPr>
          <w:sz w:val="22"/>
          <w:szCs w:val="22"/>
        </w:rPr>
        <w:t>.</w:t>
      </w:r>
    </w:p>
    <w:p w:rsidR="00D93360" w:rsidRPr="001C2776" w:rsidRDefault="001C2776" w:rsidP="001C2776">
      <w:pPr>
        <w:spacing w:after="0" w:line="240" w:lineRule="auto"/>
        <w:ind w:firstLine="709"/>
        <w:jc w:val="both"/>
        <w:rPr>
          <w:rFonts w:ascii="Times New Roman" w:hAnsi="Times New Roman"/>
        </w:rPr>
      </w:pPr>
      <w:r w:rsidRPr="001C2776">
        <w:rPr>
          <w:rFonts w:ascii="Times New Roman" w:hAnsi="Times New Roman"/>
        </w:rPr>
        <w:t xml:space="preserve">5.1.6. </w:t>
      </w:r>
      <w:r w:rsidR="00D93360" w:rsidRPr="001C2776">
        <w:rPr>
          <w:rFonts w:ascii="Times New Roman" w:hAnsi="Times New Roman"/>
          <w:u w:val="single"/>
        </w:rPr>
        <w:t xml:space="preserve">Ценовое предложение, сведения о котором, а также сведения и документы, подтверждающие такое ценовое предложение, не подлежат указанию в составе «Заявка поставщика» на ЭТП. </w:t>
      </w:r>
      <w:r w:rsidR="00D93360" w:rsidRPr="001C2776">
        <w:rPr>
          <w:rFonts w:ascii="Times New Roman" w:hAnsi="Times New Roman"/>
          <w:b/>
          <w:u w:val="single"/>
        </w:rPr>
        <w:t>В случае нарушения указанного требования заявка подлежит отклонению</w:t>
      </w:r>
      <w:r w:rsidR="00D93360" w:rsidRPr="001C2776">
        <w:rPr>
          <w:rFonts w:ascii="Times New Roman" w:hAnsi="Times New Roman"/>
        </w:rPr>
        <w:t xml:space="preserve"> </w:t>
      </w:r>
      <w:r>
        <w:rPr>
          <w:rFonts w:ascii="Times New Roman" w:hAnsi="Times New Roman"/>
        </w:rPr>
        <w:t>(</w:t>
      </w:r>
      <w:r w:rsidRPr="001C2776">
        <w:rPr>
          <w:rFonts w:ascii="Times New Roman" w:hAnsi="Times New Roman"/>
        </w:rPr>
        <w:t xml:space="preserve">в силу п. 2 ч. 10 ст. 3.3 </w:t>
      </w:r>
      <w:r>
        <w:rPr>
          <w:rFonts w:ascii="Times New Roman" w:hAnsi="Times New Roman"/>
        </w:rPr>
        <w:t>Федерального закона от 18.07.2011</w:t>
      </w:r>
      <w:r w:rsidRPr="001C2776">
        <w:rPr>
          <w:rFonts w:ascii="Times New Roman" w:hAnsi="Times New Roman"/>
        </w:rPr>
        <w:t xml:space="preserve"> № 223-ФЗ, в соответствии с которым Оператор </w:t>
      </w:r>
      <w:r>
        <w:rPr>
          <w:rFonts w:ascii="Times New Roman" w:hAnsi="Times New Roman"/>
        </w:rPr>
        <w:t xml:space="preserve">электронной площадки </w:t>
      </w:r>
      <w:r w:rsidRPr="001C2776">
        <w:rPr>
          <w:rFonts w:ascii="Times New Roman" w:hAnsi="Times New Roman"/>
        </w:rPr>
        <w:t>обязан обеспечить конфиденциальность информации о содержании ценовых предложений Участников закупки и предоставлять Заказчику сведения о ценовых предложениях только при формировании итогового протокола по Закупке</w:t>
      </w:r>
      <w:r>
        <w:rPr>
          <w:rFonts w:ascii="Times New Roman" w:hAnsi="Times New Roman"/>
        </w:rPr>
        <w:t>).</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1C2776">
        <w:rPr>
          <w:rFonts w:ascii="Times New Roman" w:hAnsi="Times New Roman"/>
        </w:rPr>
        <w:t>7</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1C2776">
        <w:rPr>
          <w:rFonts w:ascii="Times New Roman" w:hAnsi="Times New Roman"/>
        </w:rPr>
        <w:t>8</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1C2776">
        <w:rPr>
          <w:rFonts w:ascii="Times New Roman" w:hAnsi="Times New Roman"/>
        </w:rPr>
        <w:t>9</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1" w:name="_Ref119429670"/>
      <w:bookmarkStart w:id="12" w:name="_Toc123405476"/>
      <w:bookmarkStart w:id="13" w:name="_Toc387652319"/>
      <w:bookmarkStart w:id="14"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1"/>
      <w:bookmarkEnd w:id="12"/>
      <w:bookmarkEnd w:id="13"/>
      <w:r w:rsidR="00D93360" w:rsidRPr="00D93360">
        <w:rPr>
          <w:rFonts w:ascii="Times New Roman" w:hAnsi="Times New Roman"/>
          <w:b/>
        </w:rPr>
        <w:t>закупке</w:t>
      </w:r>
      <w:bookmarkEnd w:id="14"/>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D93360" w:rsidRPr="001F5C18">
        <w:rPr>
          <w:rFonts w:ascii="Times New Roman" w:hAnsi="Times New Roman"/>
        </w:rPr>
        <w:t>ЭТП.</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Pr="001C2776" w:rsidRDefault="00D93360" w:rsidP="00D414D5">
      <w:pPr>
        <w:spacing w:after="0" w:line="240" w:lineRule="auto"/>
        <w:ind w:firstLine="709"/>
        <w:jc w:val="both"/>
        <w:rPr>
          <w:rFonts w:ascii="Times New Roman" w:hAnsi="Times New Roman"/>
          <w:b/>
          <w:sz w:val="12"/>
          <w:szCs w:val="12"/>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36545C" w:rsidRDefault="00473FDE" w:rsidP="001C2776">
      <w:pPr>
        <w:spacing w:after="0"/>
        <w:ind w:firstLine="709"/>
        <w:jc w:val="both"/>
        <w:rPr>
          <w:rFonts w:ascii="Times New Roman" w:hAnsi="Times New Roman"/>
          <w:b/>
          <w:bCs/>
        </w:rPr>
      </w:pPr>
      <w:r>
        <w:rPr>
          <w:rFonts w:ascii="Times New Roman" w:hAnsi="Times New Roman"/>
          <w:b/>
        </w:rPr>
        <w:t>6.1</w:t>
      </w:r>
      <w:r w:rsidR="00D414D5" w:rsidRPr="0036545C">
        <w:rPr>
          <w:rFonts w:ascii="Times New Roman" w:hAnsi="Times New Roman"/>
          <w:b/>
        </w:rPr>
        <w:t xml:space="preserve">. </w:t>
      </w:r>
      <w:r w:rsidR="0036545C" w:rsidRPr="0036545C">
        <w:rPr>
          <w:rFonts w:ascii="Times New Roman" w:hAnsi="Times New Roman"/>
          <w:b/>
          <w:bCs/>
        </w:rPr>
        <w:t>Открытие доступа к заявкам на участие в запросе предложений в электронной форме</w:t>
      </w:r>
      <w:r w:rsidR="001C2776">
        <w:rPr>
          <w:rFonts w:ascii="Times New Roman" w:hAnsi="Times New Roman"/>
          <w:b/>
          <w:bCs/>
        </w:rPr>
        <w:t>.</w:t>
      </w:r>
    </w:p>
    <w:p w:rsidR="0036545C" w:rsidRPr="0036545C"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.1.</w:t>
      </w:r>
      <w:r w:rsidR="0036545C" w:rsidRPr="0036545C">
        <w:rPr>
          <w:rFonts w:ascii="Times New Roman" w:hAnsi="Times New Roman"/>
          <w:bCs/>
        </w:rPr>
        <w:t xml:space="preserve"> Комиссия по осуществлению закупок </w:t>
      </w:r>
      <w:r w:rsidR="0036545C" w:rsidRPr="0036545C">
        <w:rPr>
          <w:rFonts w:ascii="Times New Roman" w:hAnsi="Times New Roman"/>
        </w:rPr>
        <w:t>открывает доступ к заявкам на участие в запросе предложений в электронной форме на электронной площадке после наступления срока, указанного в извещении и документации о закупке.</w:t>
      </w:r>
    </w:p>
    <w:p w:rsidR="0036545C" w:rsidRPr="0036545C"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 xml:space="preserve">.2. Открытие доступа к поданным заявкам на участие в запросе предложений в электронной форме осуществляется на электронной площадке в день, во время и в порядке, </w:t>
      </w:r>
      <w:r w:rsidR="0036545C" w:rsidRPr="0036545C">
        <w:rPr>
          <w:rFonts w:ascii="Times New Roman" w:hAnsi="Times New Roman"/>
        </w:rPr>
        <w:lastRenderedPageBreak/>
        <w:t>предусмотренном извещением и документацией о закупке. Процедура открытия доступа к заявкам на участие в запросе предложений в электронной форме осуществляется в один день.</w:t>
      </w:r>
    </w:p>
    <w:p w:rsidR="0036545C" w:rsidRPr="0036545C"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.3. Результаты открытия доступа к заявкам на участие в запросе предложений в электронной форме оформляются протоколом открытия доступа к заявкам на участие в запросе предложений в электронной форме, который подписывается всеми присутствующими членами Комиссии по осуществлению закупок после открытия доступа к заявкам на участие в запросе предложений в электронной форме.</w:t>
      </w:r>
    </w:p>
    <w:p w:rsidR="001E7871"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 xml:space="preserve">.4. Указанный протокол размещается Заказчиком в единой информационной системе </w:t>
      </w:r>
      <w:r w:rsidR="0036545C" w:rsidRPr="0036545C">
        <w:rPr>
          <w:rFonts w:ascii="Times New Roman" w:hAnsi="Times New Roman"/>
          <w:iCs/>
        </w:rPr>
        <w:t>не позднее чем через 3 (три) дня со дня подписания такого протокола.</w:t>
      </w:r>
    </w:p>
    <w:p w:rsidR="00473FDE" w:rsidRPr="001C2776" w:rsidRDefault="00473FDE" w:rsidP="00473FDE">
      <w:pPr>
        <w:keepNext/>
        <w:keepLines/>
        <w:spacing w:after="0" w:line="240" w:lineRule="auto"/>
        <w:ind w:firstLine="709"/>
        <w:jc w:val="both"/>
        <w:outlineLvl w:val="1"/>
        <w:rPr>
          <w:rFonts w:ascii="Times New Roman" w:eastAsia="Times New Roman" w:hAnsi="Times New Roman"/>
          <w:b/>
          <w:bCs/>
          <w:sz w:val="12"/>
          <w:szCs w:val="12"/>
        </w:rPr>
      </w:pPr>
      <w:bookmarkStart w:id="15" w:name="_Toc514237792"/>
    </w:p>
    <w:p w:rsidR="0036545C" w:rsidRPr="00473FDE" w:rsidRDefault="00473FDE" w:rsidP="00473FDE">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sidR="0036545C" w:rsidRPr="00473FDE">
        <w:rPr>
          <w:rFonts w:ascii="Times New Roman" w:eastAsia="Times New Roman" w:hAnsi="Times New Roman"/>
          <w:b/>
          <w:bCs/>
        </w:rPr>
        <w:t>2. Порядок рассмотрения заявок на участие в запросе предложений в электронной форме</w:t>
      </w:r>
      <w:bookmarkEnd w:id="15"/>
      <w:r w:rsidR="001C2776">
        <w:rPr>
          <w:rFonts w:ascii="Times New Roman" w:eastAsia="Times New Roman" w:hAnsi="Times New Roman"/>
          <w:b/>
          <w:bCs/>
        </w:rPr>
        <w:t>.</w:t>
      </w:r>
    </w:p>
    <w:p w:rsidR="0036545C" w:rsidRPr="00473FDE" w:rsidRDefault="00473FDE"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6.2.1</w:t>
      </w:r>
      <w:r w:rsidR="0036545C" w:rsidRPr="00473FDE">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6.2.2 </w:t>
      </w:r>
      <w:r w:rsidR="0036545C" w:rsidRPr="00473FDE">
        <w:rPr>
          <w:rFonts w:ascii="Times New Roman" w:eastAsia="Times New Roman" w:hAnsi="Times New Roman"/>
          <w:lang w:eastAsia="ru-RU"/>
        </w:rPr>
        <w:t>На данном этапе не рассматривается соответствие заявок участников требованиям к ценовому предложению (в том числе требованиям по не</w:t>
      </w:r>
      <w:r>
        <w:rPr>
          <w:rFonts w:ascii="Times New Roman" w:eastAsia="Times New Roman" w:hAnsi="Times New Roman"/>
          <w:lang w:eastAsia="ru-RU"/>
        </w:rPr>
        <w:t xml:space="preserve"> </w:t>
      </w:r>
      <w:r w:rsidR="0036545C" w:rsidRPr="00473FDE">
        <w:rPr>
          <w:rFonts w:ascii="Times New Roman" w:eastAsia="Times New Roman" w:hAnsi="Times New Roman"/>
          <w:lang w:eastAsia="ru-RU"/>
        </w:rPr>
        <w:t>превышению начальной (максимальной) цены договора, требованиям к форме предоставления ценовых предложений и т.п.).</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6.2.3.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6.2.4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6.2.6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6.2.7</w:t>
      </w:r>
      <w:r w:rsidR="0036545C" w:rsidRPr="00473FDE">
        <w:rPr>
          <w:rFonts w:ascii="Times New Roman" w:eastAsia="Times New Roman" w:hAnsi="Times New Roman"/>
          <w:lang w:eastAsia="ru-RU"/>
        </w:rPr>
        <w:t xml:space="preserve"> Порядок отстранения и </w:t>
      </w:r>
      <w:r w:rsidR="0036545C"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001C2776" w:rsidRPr="003635E3">
        <w:rPr>
          <w:rFonts w:ascii="Times New Roman" w:eastAsia="Times New Roman" w:hAnsi="Times New Roman"/>
          <w:bCs/>
          <w:shd w:val="clear" w:color="auto" w:fill="FFFFFF"/>
          <w:lang w:eastAsia="ru-RU"/>
        </w:rPr>
        <w:t xml:space="preserve">пункте 6.6 Части </w:t>
      </w:r>
      <w:r w:rsidR="001C2776" w:rsidRPr="003635E3">
        <w:rPr>
          <w:rFonts w:ascii="Times New Roman" w:eastAsia="Times New Roman" w:hAnsi="Times New Roman"/>
          <w:bCs/>
          <w:shd w:val="clear" w:color="auto" w:fill="FFFFFF"/>
          <w:lang w:val="en-US" w:eastAsia="ru-RU"/>
        </w:rPr>
        <w:t>I</w:t>
      </w:r>
      <w:r w:rsidR="001C2776" w:rsidRPr="003635E3">
        <w:rPr>
          <w:rFonts w:ascii="Times New Roman" w:eastAsia="Times New Roman" w:hAnsi="Times New Roman"/>
          <w:bCs/>
          <w:shd w:val="clear" w:color="auto" w:fill="FFFFFF"/>
          <w:lang w:eastAsia="ru-RU"/>
        </w:rPr>
        <w:t xml:space="preserve"> «</w:t>
      </w:r>
      <w:r w:rsidR="001C2776" w:rsidRPr="003635E3">
        <w:rPr>
          <w:rFonts w:ascii="Times New Roman" w:hAnsi="Times New Roman"/>
          <w:sz w:val="24"/>
          <w:szCs w:val="24"/>
        </w:rPr>
        <w:t>Порядок проведения запроса предложений в электронной форме</w:t>
      </w:r>
      <w:r w:rsidR="001C2776" w:rsidRPr="003635E3">
        <w:rPr>
          <w:rFonts w:ascii="Times New Roman" w:eastAsia="Times New Roman" w:hAnsi="Times New Roman"/>
          <w:bCs/>
          <w:shd w:val="clear" w:color="auto" w:fill="FFFFFF"/>
          <w:lang w:eastAsia="ru-RU"/>
        </w:rPr>
        <w:t>»</w:t>
      </w:r>
      <w:r w:rsidR="003635E3" w:rsidRPr="003635E3">
        <w:rPr>
          <w:rFonts w:ascii="Times New Roman" w:eastAsia="Times New Roman" w:hAnsi="Times New Roman"/>
          <w:bCs/>
          <w:shd w:val="clear" w:color="auto" w:fill="FFFFFF"/>
          <w:lang w:eastAsia="ru-RU"/>
        </w:rPr>
        <w:t xml:space="preserve"> настоящей документации</w:t>
      </w:r>
      <w:r w:rsidR="0036545C" w:rsidRPr="003635E3">
        <w:rPr>
          <w:rFonts w:ascii="Times New Roman" w:eastAsia="Times New Roman" w:hAnsi="Times New Roman"/>
          <w:bCs/>
          <w:shd w:val="clear" w:color="auto" w:fill="FFFFFF"/>
          <w:lang w:eastAsia="ru-RU"/>
        </w:rPr>
        <w:t>.</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6.2.8</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6.2.9</w:t>
      </w:r>
      <w:r w:rsidR="0036545C" w:rsidRPr="00473FDE">
        <w:rPr>
          <w:rFonts w:ascii="Times New Roman" w:eastAsia="Times New Roman" w:hAnsi="Times New Roman"/>
          <w:lang w:eastAsia="ru-RU"/>
        </w:rPr>
        <w:t xml:space="preserve">. Участники, заявки которых не были отклонены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признаются участниками запроса предложений в электронной форме и допускаются к участию в оценке, сопоставлению заявок участников электронного запроса предложений и к подведению итогов.</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6.2.10.</w:t>
      </w:r>
      <w:r w:rsidR="0036545C" w:rsidRPr="00473FDE">
        <w:rPr>
          <w:rFonts w:ascii="Times New Roman" w:eastAsia="Times New Roman" w:hAnsi="Times New Roman"/>
          <w:lang w:eastAsia="ru-RU"/>
        </w:rPr>
        <w:t xml:space="preserve"> Результаты рассмотрения заявок на участие электронного запроса предложений фиксируются в протоколе рассмотрения 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13314E" w:rsidRDefault="00023525" w:rsidP="0036545C">
      <w:pPr>
        <w:spacing w:after="0" w:line="240" w:lineRule="auto"/>
        <w:ind w:firstLine="709"/>
        <w:jc w:val="both"/>
        <w:rPr>
          <w:rFonts w:ascii="Times New Roman" w:hAnsi="Times New Roman"/>
          <w:b/>
        </w:rPr>
      </w:pPr>
      <w:r>
        <w:rPr>
          <w:rFonts w:ascii="Times New Roman" w:eastAsia="Times New Roman" w:hAnsi="Times New Roman"/>
          <w:lang w:eastAsia="ru-RU"/>
        </w:rPr>
        <w:t>6.2.11</w:t>
      </w:r>
      <w:r w:rsidR="0036545C" w:rsidRPr="00473FDE">
        <w:rPr>
          <w:rFonts w:ascii="Times New Roman" w:eastAsia="Times New Roman" w:hAnsi="Times New Roman"/>
          <w:lang w:eastAsia="ru-RU"/>
        </w:rPr>
        <w:t xml:space="preserve">. Указанный протокол размещается Заказчиком в единой информационной системе не </w:t>
      </w:r>
      <w:r w:rsidR="0036545C" w:rsidRPr="00473FDE">
        <w:rPr>
          <w:rFonts w:ascii="Times New Roman" w:eastAsia="Times New Roman" w:hAnsi="Times New Roman"/>
          <w:iCs/>
          <w:lang w:eastAsia="ru-RU"/>
        </w:rPr>
        <w:t>позднее чем через 3 (три) дня со</w:t>
      </w:r>
      <w:r w:rsidR="0036545C" w:rsidRPr="00473FDE">
        <w:rPr>
          <w:rFonts w:ascii="Times New Roman" w:eastAsia="Times New Roman" w:hAnsi="Times New Roman"/>
          <w:lang w:eastAsia="ru-RU"/>
        </w:rPr>
        <w:t xml:space="preserve"> дня подписания такого протокола.</w:t>
      </w:r>
    </w:p>
    <w:p w:rsidR="00023525" w:rsidRPr="003635E3" w:rsidRDefault="00023525" w:rsidP="00023525">
      <w:pPr>
        <w:keepNext/>
        <w:keepLines/>
        <w:spacing w:after="0" w:line="240" w:lineRule="auto"/>
        <w:jc w:val="both"/>
        <w:outlineLvl w:val="1"/>
        <w:rPr>
          <w:rFonts w:ascii="Times New Roman" w:hAnsi="Times New Roman"/>
          <w:b/>
          <w:sz w:val="12"/>
          <w:szCs w:val="12"/>
        </w:rPr>
      </w:pPr>
    </w:p>
    <w:p w:rsidR="00927DF9" w:rsidRPr="00023525" w:rsidRDefault="00023525" w:rsidP="00023525">
      <w:pPr>
        <w:keepNext/>
        <w:keepLines/>
        <w:spacing w:after="0" w:line="240" w:lineRule="auto"/>
        <w:ind w:firstLine="709"/>
        <w:jc w:val="both"/>
        <w:outlineLvl w:val="1"/>
        <w:rPr>
          <w:rFonts w:ascii="Times New Roman" w:eastAsia="Times New Roman" w:hAnsi="Times New Roman"/>
          <w:b/>
          <w:bCs/>
        </w:rPr>
      </w:pPr>
      <w:r w:rsidRPr="00023525">
        <w:rPr>
          <w:rFonts w:ascii="Times New Roman" w:hAnsi="Times New Roman"/>
          <w:b/>
        </w:rPr>
        <w:t xml:space="preserve">6.3. </w:t>
      </w:r>
      <w:r w:rsidR="00927DF9"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6.3</w:t>
      </w:r>
      <w:r w:rsidR="00927DF9" w:rsidRPr="00023525">
        <w:rPr>
          <w:rFonts w:ascii="Times New Roman" w:eastAsia="Times New Roman" w:hAnsi="Times New Roman"/>
          <w:lang w:eastAsia="ru-RU"/>
        </w:rPr>
        <w:t xml:space="preserve">.1.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 xml:space="preserve">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 </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927DF9" w:rsidRPr="00023525">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rsidR="00927DF9" w:rsidRPr="00023525" w:rsidRDefault="00362ABF" w:rsidP="00927DF9">
      <w:pPr>
        <w:tabs>
          <w:tab w:val="left" w:pos="709"/>
          <w:tab w:val="left" w:pos="900"/>
          <w:tab w:val="num" w:pos="14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927DF9" w:rsidRPr="00023525">
        <w:rPr>
          <w:rFonts w:ascii="Times New Roman" w:eastAsia="Times New Roman" w:hAnsi="Times New Roman"/>
          <w:lang w:eastAsia="ru-RU"/>
        </w:rPr>
        <w:t xml:space="preserve">.3. На основании результатов оценки заявок на участие в запросе предложений в электронной форме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927DF9" w:rsidRPr="00023525">
        <w:rPr>
          <w:rFonts w:ascii="Times New Roman" w:eastAsia="Times New Roman" w:hAnsi="Times New Roman"/>
          <w:lang w:eastAsia="ru-RU"/>
        </w:rPr>
        <w:t>.4. Победителем запроса предложений в электронной форме признаётся участник запроса предложений в электронной форме, который предложил лучшие условия исполнения договора на основе критериев, указанных в документации о закупке; заявке на участие в электронном запросе предложений присваивается первый номер.</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927DF9" w:rsidRPr="00023525">
        <w:rPr>
          <w:rFonts w:ascii="Times New Roman" w:eastAsia="Times New Roman" w:hAnsi="Times New Roman"/>
          <w:lang w:eastAsia="ru-RU"/>
        </w:rPr>
        <w:t xml:space="preserve">.5. При установлении Заказчиком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закупки в заявке на участие в электронном запросе предложений. </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927DF9" w:rsidRPr="00023525">
        <w:rPr>
          <w:rFonts w:ascii="Times New Roman" w:eastAsia="Times New Roman" w:hAnsi="Times New Roman"/>
          <w:lang w:eastAsia="ru-RU"/>
        </w:rPr>
        <w:t>.6. Результаты оценки и сопоставления заявок, подведения итогов заявок на участие в электронном запросе предложений фиксируются в протоколе оценки, подведении итогов таких заявок.</w:t>
      </w:r>
    </w:p>
    <w:p w:rsidR="00927DF9" w:rsidRPr="00023525" w:rsidRDefault="00927DF9" w:rsidP="00927DF9">
      <w:pPr>
        <w:autoSpaceDE w:val="0"/>
        <w:autoSpaceDN w:val="0"/>
        <w:adjustRightInd w:val="0"/>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 xml:space="preserve"> </w:t>
      </w:r>
      <w:r w:rsidR="00362ABF">
        <w:rPr>
          <w:rFonts w:ascii="Times New Roman" w:eastAsia="Times New Roman" w:hAnsi="Times New Roman"/>
          <w:lang w:eastAsia="ru-RU"/>
        </w:rPr>
        <w:t>6.3</w:t>
      </w:r>
      <w:r w:rsidRPr="00023525">
        <w:rPr>
          <w:rFonts w:ascii="Times New Roman" w:eastAsia="Times New Roman" w:hAnsi="Times New Roman"/>
          <w:lang w:eastAsia="ru-RU"/>
        </w:rPr>
        <w:t xml:space="preserve">.7. Протокол составляется в одном экземпляре и подписывается всеми присутствующими членами </w:t>
      </w:r>
      <w:r w:rsidRPr="00023525">
        <w:rPr>
          <w:rFonts w:ascii="Times New Roman" w:eastAsia="Times New Roman" w:hAnsi="Times New Roman"/>
          <w:bCs/>
          <w:lang w:eastAsia="ru-RU"/>
        </w:rPr>
        <w:t>Комиссии по осуществлению закупок</w:t>
      </w:r>
      <w:r w:rsidRPr="00023525">
        <w:rPr>
          <w:rFonts w:ascii="Times New Roman" w:eastAsia="Times New Roman" w:hAnsi="Times New Roman"/>
          <w:lang w:eastAsia="ru-RU"/>
        </w:rPr>
        <w:t xml:space="preserve">. </w:t>
      </w:r>
    </w:p>
    <w:p w:rsidR="00927DF9" w:rsidRDefault="00362ABF" w:rsidP="00927DF9">
      <w:pPr>
        <w:tabs>
          <w:tab w:val="left" w:pos="900"/>
          <w:tab w:val="num" w:pos="144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6.3</w:t>
      </w:r>
      <w:r w:rsidR="00927DF9" w:rsidRPr="00023525">
        <w:rPr>
          <w:rFonts w:ascii="Times New Roman" w:eastAsia="Times New Roman" w:hAnsi="Times New Roman"/>
          <w:lang w:eastAsia="ru-RU"/>
        </w:rPr>
        <w:t xml:space="preserve">.8. Протокол размещается в единой информационной системе не позднее </w:t>
      </w:r>
      <w:r w:rsidR="00927DF9" w:rsidRPr="00023525">
        <w:rPr>
          <w:rFonts w:ascii="Times New Roman" w:eastAsia="Times New Roman" w:hAnsi="Times New Roman"/>
          <w:iCs/>
          <w:lang w:eastAsia="ru-RU"/>
        </w:rPr>
        <w:t>чем через 3 (три) дня</w:t>
      </w:r>
      <w:r w:rsidR="00927DF9" w:rsidRPr="00023525">
        <w:rPr>
          <w:rFonts w:ascii="Times New Roman" w:eastAsia="Times New Roman" w:hAnsi="Times New Roman"/>
          <w:lang w:eastAsia="ru-RU"/>
        </w:rPr>
        <w:t xml:space="preserve"> со дня подписания такого протокола.</w:t>
      </w:r>
    </w:p>
    <w:p w:rsidR="00927DF9" w:rsidRPr="00362ABF"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6.3.9</w:t>
      </w:r>
      <w:r w:rsidR="00927DF9" w:rsidRPr="00362ABF">
        <w:rPr>
          <w:rFonts w:ascii="Times New Roman" w:eastAsia="Times New Roman" w:hAnsi="Times New Roman"/>
          <w:lang w:eastAsia="ru-RU"/>
        </w:rPr>
        <w:t xml:space="preserve">. При проведении запроса предложений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EB4A89" w:rsidRDefault="00362ABF" w:rsidP="00927DF9">
      <w:pPr>
        <w:spacing w:after="0" w:line="240" w:lineRule="auto"/>
        <w:ind w:firstLine="709"/>
        <w:jc w:val="both"/>
        <w:rPr>
          <w:rFonts w:ascii="Times New Roman" w:eastAsia="Times New Roman" w:hAnsi="Times New Roman"/>
          <w:color w:val="000000"/>
          <w:lang w:eastAsia="ru-RU"/>
        </w:rPr>
      </w:pPr>
      <w:r>
        <w:rPr>
          <w:rFonts w:ascii="Times New Roman" w:eastAsia="Times New Roman" w:hAnsi="Times New Roman"/>
          <w:color w:val="000000"/>
          <w:lang w:eastAsia="ru-RU"/>
        </w:rPr>
        <w:t>6.3.10</w:t>
      </w:r>
      <w:r w:rsidRPr="00362ABF">
        <w:rPr>
          <w:rFonts w:ascii="Times New Roman" w:eastAsia="Times New Roman" w:hAnsi="Times New Roman"/>
          <w:sz w:val="24"/>
          <w:szCs w:val="24"/>
          <w:lang w:eastAsia="ru-RU"/>
        </w:rPr>
        <w:t xml:space="preserve"> </w:t>
      </w:r>
      <w:r w:rsidRPr="00362ABF">
        <w:rPr>
          <w:rFonts w:ascii="Times New Roman" w:eastAsia="Times New Roman" w:hAnsi="Times New Roman"/>
          <w:color w:val="000000"/>
          <w:lang w:eastAsia="ru-RU"/>
        </w:rPr>
        <w:t>Проведение переторжки возможно, если соответствующее указание на возможность её проведения установлено в извещении и (или) в документации о закупке</w:t>
      </w:r>
      <w:r w:rsidR="003635E3">
        <w:rPr>
          <w:rFonts w:ascii="Times New Roman" w:eastAsia="Times New Roman" w:hAnsi="Times New Roman"/>
          <w:color w:val="000000"/>
          <w:lang w:eastAsia="ru-RU"/>
        </w:rPr>
        <w:t xml:space="preserve"> (пункт 29 Части </w:t>
      </w:r>
      <w:r w:rsidR="003635E3">
        <w:rPr>
          <w:rFonts w:ascii="Times New Roman" w:eastAsia="Times New Roman" w:hAnsi="Times New Roman"/>
          <w:color w:val="000000"/>
          <w:lang w:val="en-US" w:eastAsia="ru-RU"/>
        </w:rPr>
        <w:t>II</w:t>
      </w:r>
      <w:r w:rsidR="003635E3">
        <w:rPr>
          <w:rFonts w:ascii="Times New Roman" w:eastAsia="Times New Roman" w:hAnsi="Times New Roman"/>
          <w:color w:val="000000"/>
          <w:lang w:eastAsia="ru-RU"/>
        </w:rPr>
        <w:t xml:space="preserve"> «Информационная карта»)</w:t>
      </w:r>
      <w:r w:rsidRPr="00362ABF">
        <w:rPr>
          <w:rFonts w:ascii="Times New Roman" w:eastAsia="Times New Roman" w:hAnsi="Times New Roman"/>
          <w:color w:val="000000"/>
          <w:lang w:eastAsia="ru-RU"/>
        </w:rPr>
        <w:t>.</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 xml:space="preserve">6.3.11. </w:t>
      </w:r>
      <w:r w:rsidRPr="00362ABF">
        <w:rPr>
          <w:rFonts w:ascii="Times New Roman" w:hAnsi="Times New Roman"/>
        </w:rPr>
        <w:t>Результаты оценки заявок, проведённой до переторжки, могут не сообщаться участникам переторжки.</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6.3.12.</w:t>
      </w:r>
      <w:r w:rsidRPr="00362ABF">
        <w:rPr>
          <w:rFonts w:ascii="Times New Roman" w:hAnsi="Times New Roman"/>
        </w:rPr>
        <w:t xml:space="preserve"> Если результаты оценки по неценовым критериям, проведённой до переторжки, сообщаются, то они должны быть сообщены всем участникам закупок, приглашённым на переторжку, одновременно в единой форме и объёме.</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6.3.13</w:t>
      </w:r>
      <w:r w:rsidRPr="00362ABF">
        <w:rPr>
          <w:rFonts w:ascii="Times New Roman" w:hAnsi="Times New Roman"/>
        </w:rPr>
        <w:t>. На переторжку в обязательном порядке приглашаются участники, заявки которых не были отклонены по результатам рассмотрения заявок.</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6.3.14</w:t>
      </w:r>
      <w:r w:rsidRPr="00362ABF">
        <w:rPr>
          <w:rFonts w:ascii="Times New Roman" w:hAnsi="Times New Roman"/>
        </w:rPr>
        <w:t>. В переторжке может участвовать любое количество участников из числа приглашённых.</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lastRenderedPageBreak/>
        <w:t>6.3.15</w:t>
      </w:r>
      <w:r w:rsidRPr="00362ABF">
        <w:rPr>
          <w:rFonts w:ascii="Times New Roman" w:hAnsi="Times New Roman"/>
        </w:rPr>
        <w:t>. Участник, приглашённый на переторжку, вправе не участвовать в переторжке, в этом случае его заявка остаётся действующей с ранее объявленной ценой, а представители таких участников на процедуру переторжки не допускаются.</w:t>
      </w:r>
    </w:p>
    <w:p w:rsidR="00362ABF" w:rsidRDefault="00362ABF" w:rsidP="00362ABF">
      <w:pPr>
        <w:spacing w:after="0" w:line="240" w:lineRule="auto"/>
        <w:ind w:firstLine="709"/>
        <w:jc w:val="both"/>
        <w:rPr>
          <w:rFonts w:ascii="Times New Roman" w:hAnsi="Times New Roman"/>
        </w:rPr>
      </w:pPr>
      <w:r>
        <w:rPr>
          <w:rFonts w:ascii="Times New Roman" w:hAnsi="Times New Roman"/>
        </w:rPr>
        <w:t>6.3.16</w:t>
      </w:r>
      <w:r w:rsidRPr="00362ABF">
        <w:rPr>
          <w:rFonts w:ascii="Times New Roman" w:hAnsi="Times New Roman"/>
        </w:rPr>
        <w:t>. Порядок переторжки, которая проходит в конкурентных процедурах в электронной форме, устанавливает Заказчик в документации о закупке.</w:t>
      </w:r>
    </w:p>
    <w:p w:rsidR="00927DF9" w:rsidRPr="003635E3" w:rsidRDefault="00927DF9" w:rsidP="0096016B">
      <w:pPr>
        <w:spacing w:after="0" w:line="240" w:lineRule="auto"/>
        <w:ind w:firstLine="709"/>
        <w:jc w:val="both"/>
        <w:rPr>
          <w:rFonts w:ascii="Times New Roman" w:hAnsi="Times New Roman"/>
          <w:sz w:val="12"/>
          <w:szCs w:val="12"/>
        </w:rPr>
      </w:pPr>
    </w:p>
    <w:p w:rsidR="00927DF9" w:rsidRPr="00927DF9" w:rsidRDefault="00362ABF" w:rsidP="0096016B">
      <w:pPr>
        <w:spacing w:after="0" w:line="240" w:lineRule="auto"/>
        <w:ind w:firstLine="709"/>
        <w:jc w:val="both"/>
        <w:rPr>
          <w:rFonts w:ascii="Times New Roman" w:hAnsi="Times New Roman"/>
          <w:b/>
        </w:rPr>
      </w:pPr>
      <w:r w:rsidRPr="00362ABF">
        <w:rPr>
          <w:rFonts w:ascii="Times New Roman" w:eastAsia="Times New Roman" w:hAnsi="Times New Roman"/>
          <w:b/>
          <w:lang w:eastAsia="ru-RU"/>
        </w:rPr>
        <w:t xml:space="preserve">6.4. </w:t>
      </w:r>
      <w:r w:rsidR="00927DF9" w:rsidRPr="00362ABF">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6.4</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t>6.4.2.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 xml:space="preserve">6.4.3.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6.4.4.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6.4.5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EB4BB8" w:rsidRPr="00F649A8" w:rsidRDefault="00EB4BB8" w:rsidP="00CD139A">
      <w:pPr>
        <w:spacing w:after="0" w:line="240" w:lineRule="auto"/>
        <w:ind w:firstLine="720"/>
        <w:jc w:val="both"/>
        <w:rPr>
          <w:rFonts w:ascii="Times New Roman" w:hAnsi="Times New Roman"/>
        </w:rPr>
      </w:pPr>
      <w:r>
        <w:rPr>
          <w:rFonts w:ascii="Times New Roman" w:hAnsi="Times New Roman"/>
          <w:b/>
        </w:rPr>
        <w:t>- Качественные характеристики объекта закупки</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P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85"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3"/>
        <w:gridCol w:w="2344"/>
        <w:gridCol w:w="2694"/>
        <w:gridCol w:w="2694"/>
      </w:tblGrid>
      <w:tr w:rsidR="00841B19" w:rsidRPr="00841B19" w:rsidTr="00841427">
        <w:trPr>
          <w:trHeight w:val="282"/>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Критерий</w:t>
            </w:r>
          </w:p>
          <w:p w:rsidR="00841B19" w:rsidRPr="00841B19" w:rsidRDefault="00841B19"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Цена</w:t>
            </w:r>
          </w:p>
          <w:p w:rsidR="00841B19" w:rsidRPr="00841B19" w:rsidRDefault="00F44CD3" w:rsidP="00B420A5">
            <w:pPr>
              <w:spacing w:after="0" w:line="240" w:lineRule="auto"/>
              <w:jc w:val="center"/>
              <w:rPr>
                <w:rFonts w:ascii="Times New Roman" w:hAnsi="Times New Roman"/>
              </w:rPr>
            </w:pPr>
            <w:r>
              <w:rPr>
                <w:rFonts w:ascii="Times New Roman" w:hAnsi="Times New Roman"/>
              </w:rPr>
              <w:t>договора</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Качественные характеристики объекта закупки</w:t>
            </w:r>
          </w:p>
        </w:tc>
      </w:tr>
      <w:tr w:rsidR="00841B19" w:rsidRPr="00841B19" w:rsidTr="00841427">
        <w:trPr>
          <w:trHeight w:val="328"/>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427" w:rsidRDefault="00841B19"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60%</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20%</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20%</w:t>
            </w:r>
          </w:p>
        </w:tc>
      </w:tr>
      <w:tr w:rsidR="00841B19" w:rsidRPr="00841B19" w:rsidTr="00841427">
        <w:trPr>
          <w:trHeight w:val="328"/>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427" w:rsidRDefault="00841B19"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0,6</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0,2</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0,2</w:t>
            </w:r>
          </w:p>
        </w:tc>
      </w:tr>
    </w:tbl>
    <w:p w:rsidR="00841B19" w:rsidRPr="003635E3" w:rsidRDefault="00841B19" w:rsidP="00CD139A">
      <w:pPr>
        <w:spacing w:after="0" w:line="240" w:lineRule="auto"/>
        <w:ind w:firstLine="720"/>
        <w:jc w:val="both"/>
        <w:rPr>
          <w:rFonts w:ascii="Times New Roman" w:hAnsi="Times New Roman"/>
          <w:sz w:val="12"/>
          <w:szCs w:val="12"/>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6.4.5</w:t>
      </w:r>
      <w:r w:rsidR="00073A49" w:rsidRPr="00073A49">
        <w:rPr>
          <w:rFonts w:ascii="Times New Roman" w:hAnsi="Times New Roman"/>
          <w:b/>
          <w:bCs/>
          <w:i/>
          <w:u w:val="single"/>
          <w:lang w:eastAsia="ru-RU"/>
        </w:rPr>
        <w:t>.1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P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Pr="004E114F">
        <w:rPr>
          <w:rFonts w:ascii="Times New Roman" w:eastAsia="Times New Roman" w:hAnsi="Times New Roman"/>
          <w:noProof/>
          <w:position w:val="-12"/>
          <w:lang w:eastAsia="ru-RU"/>
        </w:rPr>
        <w:drawing>
          <wp:inline distT="0" distB="0" distL="0" distR="0">
            <wp:extent cx="276225" cy="22415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определяется по формуле:</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а)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jc w:val="center"/>
        <w:rPr>
          <w:rFonts w:ascii="Times New Roman" w:eastAsia="Times New Roman" w:hAnsi="Times New Roman"/>
          <w:lang w:eastAsia="ru-RU"/>
        </w:rPr>
      </w:pPr>
      <w:r w:rsidRPr="004E114F">
        <w:rPr>
          <w:rFonts w:ascii="Times New Roman" w:eastAsia="Times New Roman" w:hAnsi="Times New Roman"/>
          <w:noProof/>
          <w:position w:val="-30"/>
          <w:lang w:eastAsia="ru-RU"/>
        </w:rPr>
        <w:drawing>
          <wp:inline distT="0" distB="0" distL="0" distR="0">
            <wp:extent cx="1035050" cy="431165"/>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заявка которого оценивается;</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327660" cy="224155"/>
            <wp:effectExtent l="19050" t="0" r="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минимальное предложение из предложений по критерию оценки,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F0E47" w:rsidRDefault="004F0E47" w:rsidP="004E114F">
      <w:pPr>
        <w:autoSpaceDE w:val="0"/>
        <w:autoSpaceDN w:val="0"/>
        <w:adjustRightInd w:val="0"/>
        <w:spacing w:after="0" w:line="240" w:lineRule="auto"/>
        <w:ind w:firstLine="540"/>
        <w:jc w:val="both"/>
        <w:rPr>
          <w:rFonts w:ascii="Times New Roman" w:eastAsia="Times New Roman" w:hAnsi="Times New Roman"/>
          <w:lang w:eastAsia="ru-RU"/>
        </w:rPr>
      </w:pPr>
    </w:p>
    <w:p w:rsidR="004F0E47" w:rsidRDefault="004F0E47" w:rsidP="004E114F">
      <w:pPr>
        <w:autoSpaceDE w:val="0"/>
        <w:autoSpaceDN w:val="0"/>
        <w:adjustRightInd w:val="0"/>
        <w:spacing w:after="0" w:line="240" w:lineRule="auto"/>
        <w:ind w:firstLine="540"/>
        <w:jc w:val="both"/>
        <w:rPr>
          <w:rFonts w:ascii="Times New Roman" w:eastAsia="Times New Roman" w:hAnsi="Times New Roman"/>
          <w:lang w:eastAsia="ru-RU"/>
        </w:rPr>
      </w:pPr>
    </w:p>
    <w:p w:rsid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lastRenderedPageBreak/>
        <w:t xml:space="preserve">б)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065443" w:rsidRPr="003635E3" w:rsidRDefault="00065443"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r w:rsidRPr="004E114F">
        <w:rPr>
          <w:rFonts w:ascii="Times New Roman" w:eastAsia="Times New Roman" w:hAnsi="Times New Roman"/>
          <w:lang w:eastAsia="ru-RU"/>
        </w:rPr>
        <w:t xml:space="preserve"> - 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___________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noProof/>
          <w:position w:val="-12"/>
          <w:lang w:eastAsia="ru-RU"/>
        </w:rPr>
        <w:drawing>
          <wp:inline distT="0" distB="0" distL="0" distR="0">
            <wp:extent cx="327660" cy="224155"/>
            <wp:effectExtent l="19050" t="0" r="0" b="0"/>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максимальное предложение из предложений по критерию,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 xml:space="preserve">критерия (0,6).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*0,6;</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0B4F0C" w:rsidRPr="003635E3" w:rsidRDefault="000B4F0C" w:rsidP="004E114F">
      <w:pPr>
        <w:tabs>
          <w:tab w:val="left" w:pos="0"/>
        </w:tabs>
        <w:autoSpaceDE w:val="0"/>
        <w:autoSpaceDN w:val="0"/>
        <w:adjustRightInd w:val="0"/>
        <w:spacing w:after="0" w:line="240" w:lineRule="auto"/>
        <w:ind w:firstLine="567"/>
        <w:outlineLvl w:val="2"/>
        <w:rPr>
          <w:rFonts w:ascii="Times New Roman" w:hAnsi="Times New Roman"/>
          <w:b/>
          <w:i/>
          <w:sz w:val="12"/>
          <w:szCs w:val="12"/>
          <w:u w:val="single"/>
        </w:rPr>
      </w:pP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6.4.5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173" w:type="dxa"/>
        <w:tblLook w:val="04A0"/>
      </w:tblPr>
      <w:tblGrid>
        <w:gridCol w:w="2376"/>
        <w:gridCol w:w="1172"/>
        <w:gridCol w:w="4073"/>
        <w:gridCol w:w="2552"/>
      </w:tblGrid>
      <w:tr w:rsidR="004E114F" w:rsidRPr="004E114F" w:rsidTr="00B420A5">
        <w:tc>
          <w:tcPr>
            <w:tcW w:w="2376"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4073"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4E114F" w:rsidRPr="004E114F" w:rsidTr="00B420A5">
        <w:tc>
          <w:tcPr>
            <w:tcW w:w="2376"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4073"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jc w:val="both"/>
              <w:outlineLvl w:val="2"/>
              <w:rPr>
                <w:lang w:eastAsia="ru-RU"/>
              </w:rPr>
            </w:pPr>
            <w:r w:rsidRPr="004E114F">
              <w:rPr>
                <w:lang w:eastAsia="ru-RU"/>
              </w:rPr>
              <w:t>Наличие у участника обособленного подразделения в городе Йошкар-Ола (филиал, агентство, офис продаж, представительство или иное)</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-Отсутствие или сведения не представлены – 0 баллов.</w:t>
            </w:r>
          </w:p>
          <w:p w:rsidR="004E114F" w:rsidRPr="003635E3"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оценивается по представленной участником выписке из единого государственного реестра юридических лиц или иному документу</w:t>
            </w:r>
          </w:p>
        </w:tc>
      </w:tr>
      <w:tr w:rsidR="004E114F" w:rsidRPr="004E114F" w:rsidTr="00B420A5">
        <w:tc>
          <w:tcPr>
            <w:tcW w:w="2376" w:type="dxa"/>
          </w:tcPr>
          <w:p w:rsidR="004E114F" w:rsidRPr="004E114F" w:rsidRDefault="004E114F" w:rsidP="00DB393C">
            <w:pPr>
              <w:keepNext/>
              <w:keepLines/>
              <w:tabs>
                <w:tab w:val="left" w:pos="0"/>
              </w:tabs>
              <w:autoSpaceDE w:val="0"/>
              <w:autoSpaceDN w:val="0"/>
              <w:adjustRightInd w:val="0"/>
              <w:spacing w:after="0" w:line="240" w:lineRule="auto"/>
              <w:outlineLvl w:val="2"/>
              <w:rPr>
                <w:lang w:eastAsia="ru-RU"/>
              </w:rPr>
            </w:pPr>
            <w:r w:rsidRPr="004E114F">
              <w:rPr>
                <w:lang w:eastAsia="ru-RU"/>
              </w:rPr>
              <w:t>Возможность бесплатной эвакуации транспортного средства с места ДТП на территории г.Йошкар-Ола и Республики Марий Эл.</w:t>
            </w:r>
          </w:p>
        </w:tc>
        <w:tc>
          <w:tcPr>
            <w:tcW w:w="1172" w:type="dxa"/>
            <w:vAlign w:val="center"/>
          </w:tcPr>
          <w:p w:rsidR="004E114F" w:rsidRPr="004E114F" w:rsidRDefault="004E114F" w:rsidP="00DB393C">
            <w:pPr>
              <w:keepNext/>
              <w:keepLines/>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-Наличие возможности бесплатной эвакуации на территории г.Йошкар-Ола и Республики Марий Эл – 100 баллов;</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-Наличие возможности бесплатной эвакуации только на территории г.Йошкар-Ола – 50 баллов;</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-Возможность бесплатной эвакуации отсутствует на территории г.Йошкар-Ола и Республики Марий Эл, или сведения не представлены – 0 баллов.</w:t>
            </w:r>
          </w:p>
          <w:p w:rsidR="004E114F" w:rsidRPr="003635E3" w:rsidRDefault="004E114F" w:rsidP="00DB393C">
            <w:pPr>
              <w:keepNext/>
              <w:keepLines/>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keepNext/>
              <w:keepLines/>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DB393C">
            <w:pPr>
              <w:keepNext/>
              <w:keepLines/>
              <w:tabs>
                <w:tab w:val="left" w:pos="0"/>
              </w:tabs>
              <w:autoSpaceDE w:val="0"/>
              <w:autoSpaceDN w:val="0"/>
              <w:adjustRightInd w:val="0"/>
              <w:spacing w:after="0" w:line="240" w:lineRule="auto"/>
              <w:outlineLvl w:val="2"/>
              <w:rPr>
                <w:b/>
                <w:lang w:eastAsia="ru-RU"/>
              </w:rPr>
            </w:pPr>
            <w:r w:rsidRPr="004E114F">
              <w:rPr>
                <w:lang w:eastAsia="ru-RU"/>
              </w:rPr>
              <w:t xml:space="preserve">оценивается по представленным участником документам (договорам) или их копиями, подтверждающим возможность бесплатной эвакуации транспортного средства с места ДТП </w:t>
            </w:r>
          </w:p>
        </w:tc>
      </w:tr>
      <w:tr w:rsidR="004E114F" w:rsidRPr="004E114F" w:rsidTr="00B420A5">
        <w:tc>
          <w:tcPr>
            <w:tcW w:w="2376"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Наличие Центра урегулирования убытков в г. Йошкар-</w:t>
            </w:r>
            <w:r w:rsidRPr="004E114F">
              <w:rPr>
                <w:lang w:eastAsia="ru-RU"/>
              </w:rPr>
              <w:lastRenderedPageBreak/>
              <w:t>Ола.</w:t>
            </w:r>
          </w:p>
        </w:tc>
        <w:tc>
          <w:tcPr>
            <w:tcW w:w="1172" w:type="dxa"/>
            <w:vAlign w:val="center"/>
          </w:tcPr>
          <w:p w:rsidR="004E114F" w:rsidRPr="004E114F" w:rsidRDefault="004E114F" w:rsidP="00DB393C">
            <w:pPr>
              <w:tabs>
                <w:tab w:val="left" w:pos="0"/>
              </w:tabs>
              <w:autoSpaceDE w:val="0"/>
              <w:autoSpaceDN w:val="0"/>
              <w:adjustRightInd w:val="0"/>
              <w:spacing w:after="0" w:line="240" w:lineRule="auto"/>
              <w:jc w:val="center"/>
              <w:outlineLvl w:val="2"/>
              <w:rPr>
                <w:b/>
                <w:lang w:eastAsia="ru-RU"/>
              </w:rPr>
            </w:pPr>
            <w:r w:rsidRPr="004E114F">
              <w:rPr>
                <w:b/>
                <w:lang w:eastAsia="ru-RU"/>
              </w:rPr>
              <w:lastRenderedPageBreak/>
              <w:t>25</w:t>
            </w:r>
          </w:p>
        </w:tc>
        <w:tc>
          <w:tcPr>
            <w:tcW w:w="4073" w:type="dxa"/>
          </w:tcPr>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Отсутствие или сведения не представлены – 0 баллов.</w:t>
            </w:r>
          </w:p>
          <w:p w:rsidR="004E114F" w:rsidRPr="003635E3" w:rsidRDefault="004E114F" w:rsidP="00DB393C">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3</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3</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lastRenderedPageBreak/>
              <w:t xml:space="preserve">оценивается по представленной справке (или иному документу), </w:t>
            </w:r>
            <w:r w:rsidRPr="004E114F">
              <w:rPr>
                <w:lang w:eastAsia="ru-RU"/>
              </w:rPr>
              <w:lastRenderedPageBreak/>
              <w:t xml:space="preserve">подтверждающей наличие у участника Центра урегулирования убытков в г. Йошкар-Ола  </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lastRenderedPageBreak/>
              <w:t>Непрерывный действительный рейтинг надежности участника, присвоенный рейтинговыми агентствами.</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Участник имеет непрерывный действительный рейтинг надежности А++ (≥10 лет)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Участник имеет  непрерывный действительный рейтинг надежности А++ (&lt; 10 лет) – 50 баллов;</w:t>
            </w:r>
          </w:p>
          <w:p w:rsidR="004E114F" w:rsidRPr="004E114F" w:rsidRDefault="004E114F" w:rsidP="004E114F">
            <w:pPr>
              <w:tabs>
                <w:tab w:val="left" w:pos="0"/>
              </w:tabs>
              <w:autoSpaceDE w:val="0"/>
              <w:autoSpaceDN w:val="0"/>
              <w:adjustRightInd w:val="0"/>
              <w:spacing w:after="0" w:line="240" w:lineRule="auto"/>
              <w:ind w:left="-4" w:firstLine="284"/>
              <w:outlineLvl w:val="2"/>
              <w:rPr>
                <w:lang w:eastAsia="ru-RU"/>
              </w:rPr>
            </w:pPr>
            <w:r w:rsidRPr="004E114F">
              <w:rPr>
                <w:lang w:eastAsia="ru-RU"/>
              </w:rPr>
              <w:t>- Участник имеет уровень надежности ниже класса А++ - 0 баллов.</w:t>
            </w:r>
          </w:p>
          <w:p w:rsidR="004E114F" w:rsidRPr="004E114F" w:rsidRDefault="004E114F" w:rsidP="004E114F">
            <w:pPr>
              <w:tabs>
                <w:tab w:val="left" w:pos="0"/>
              </w:tabs>
              <w:autoSpaceDE w:val="0"/>
              <w:autoSpaceDN w:val="0"/>
              <w:adjustRightInd w:val="0"/>
              <w:spacing w:after="0" w:line="240" w:lineRule="auto"/>
              <w:outlineLvl w:val="2"/>
              <w:rPr>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4</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4</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 xml:space="preserve">оценивается по представленному участником документу (или его копии), подтверждающему рейтинг надежности </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4E114F"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lang w:val="en-US"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val="en-US" w:eastAsia="ru-RU"/>
        </w:rPr>
        <w:t xml:space="preserve"> = (S1</w:t>
      </w:r>
      <w:r w:rsidRPr="004E114F">
        <w:rPr>
          <w:rFonts w:ascii="Times New Roman" w:hAnsi="Times New Roman"/>
          <w:vertAlign w:val="subscript"/>
          <w:lang w:val="en-US" w:eastAsia="ru-RU"/>
        </w:rPr>
        <w:t>i</w:t>
      </w:r>
      <w:r w:rsidRPr="004E114F">
        <w:rPr>
          <w:rFonts w:ascii="Times New Roman" w:hAnsi="Times New Roman"/>
          <w:lang w:val="en-US" w:eastAsia="ru-RU"/>
        </w:rPr>
        <w:t>+ S2</w:t>
      </w:r>
      <w:r w:rsidRPr="004E114F">
        <w:rPr>
          <w:rFonts w:ascii="Times New Roman" w:hAnsi="Times New Roman"/>
          <w:vertAlign w:val="subscript"/>
          <w:lang w:val="en-US" w:eastAsia="ru-RU"/>
        </w:rPr>
        <w:t>i</w:t>
      </w:r>
      <w:r w:rsidRPr="004E114F">
        <w:rPr>
          <w:rFonts w:ascii="Times New Roman" w:hAnsi="Times New Roman"/>
          <w:lang w:val="en-US" w:eastAsia="ru-RU"/>
        </w:rPr>
        <w:t>+ S3</w:t>
      </w:r>
      <w:r w:rsidRPr="004E114F">
        <w:rPr>
          <w:rFonts w:ascii="Times New Roman" w:hAnsi="Times New Roman"/>
          <w:vertAlign w:val="subscript"/>
          <w:lang w:val="en-US" w:eastAsia="ru-RU"/>
        </w:rPr>
        <w:t>i</w:t>
      </w:r>
      <w:r w:rsidRPr="004E114F">
        <w:rPr>
          <w:rFonts w:ascii="Times New Roman" w:hAnsi="Times New Roman"/>
          <w:lang w:val="en-US" w:eastAsia="ru-RU"/>
        </w:rPr>
        <w:t>+ S4</w:t>
      </w:r>
      <w:r w:rsidRPr="004E114F">
        <w:rPr>
          <w:rFonts w:ascii="Times New Roman" w:hAnsi="Times New Roman"/>
          <w:vertAlign w:val="subscript"/>
          <w:lang w:val="en-US" w:eastAsia="ru-RU"/>
        </w:rPr>
        <w:t>i</w:t>
      </w:r>
      <w:r w:rsidRPr="004E114F">
        <w:rPr>
          <w:rFonts w:ascii="Times New Roman" w:hAnsi="Times New Roman"/>
          <w:lang w:val="en-US" w:eastAsia="ru-RU"/>
        </w:rPr>
        <w:t>)*0,2;</w:t>
      </w:r>
    </w:p>
    <w:p w:rsidR="004E114F" w:rsidRPr="003635E3"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sz w:val="12"/>
          <w:szCs w:val="12"/>
          <w:lang w:val="en-US"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sz w:val="12"/>
          <w:szCs w:val="12"/>
          <w:lang w:eastAsia="ru-RU"/>
        </w:rPr>
      </w:pPr>
    </w:p>
    <w:p w:rsidR="004E114F" w:rsidRPr="004E114F" w:rsidRDefault="00DB393C" w:rsidP="00A47D58">
      <w:pPr>
        <w:tabs>
          <w:tab w:val="left" w:pos="0"/>
        </w:tabs>
        <w:autoSpaceDE w:val="0"/>
        <w:autoSpaceDN w:val="0"/>
        <w:adjustRightInd w:val="0"/>
        <w:spacing w:after="0" w:line="240" w:lineRule="auto"/>
        <w:ind w:firstLine="567"/>
        <w:jc w:val="both"/>
        <w:outlineLvl w:val="2"/>
        <w:rPr>
          <w:rFonts w:ascii="Times New Roman" w:hAnsi="Times New Roman"/>
          <w:b/>
          <w:lang w:eastAsia="ru-RU"/>
        </w:rPr>
      </w:pPr>
      <w:r>
        <w:rPr>
          <w:rFonts w:ascii="Times New Roman" w:hAnsi="Times New Roman"/>
          <w:b/>
          <w:i/>
          <w:u w:val="single"/>
        </w:rPr>
        <w:t>6.4.5</w:t>
      </w:r>
      <w:r w:rsidR="00073A49">
        <w:rPr>
          <w:rFonts w:ascii="Times New Roman" w:hAnsi="Times New Roman"/>
          <w:b/>
          <w:i/>
          <w:u w:val="single"/>
        </w:rPr>
        <w:t xml:space="preserve">.3 </w:t>
      </w:r>
      <w:r w:rsidR="00073A49" w:rsidRPr="00F649A8">
        <w:rPr>
          <w:rFonts w:ascii="Times New Roman" w:hAnsi="Times New Roman"/>
          <w:b/>
          <w:i/>
          <w:u w:val="single"/>
        </w:rPr>
        <w:t>Порядок оценки заявок по критерию «</w:t>
      </w:r>
      <w:r w:rsidR="00073A49" w:rsidRPr="00073A49">
        <w:rPr>
          <w:rFonts w:ascii="Times New Roman" w:hAnsi="Times New Roman"/>
          <w:b/>
          <w:i/>
          <w:u w:val="single"/>
        </w:rPr>
        <w:t>Качественные характеристики объекта закупки</w:t>
      </w:r>
      <w:r w:rsidR="00073A49" w:rsidRPr="00F649A8">
        <w:rPr>
          <w:rFonts w:ascii="Times New Roman" w:hAnsi="Times New Roman"/>
          <w:b/>
          <w:i/>
          <w:u w:val="single"/>
        </w:rPr>
        <w:t>»</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tbl>
      <w:tblPr>
        <w:tblStyle w:val="71"/>
        <w:tblW w:w="9322" w:type="dxa"/>
        <w:tblLook w:val="04A0"/>
      </w:tblPr>
      <w:tblGrid>
        <w:gridCol w:w="2943"/>
        <w:gridCol w:w="1172"/>
        <w:gridCol w:w="5207"/>
      </w:tblGrid>
      <w:tr w:rsidR="004E114F" w:rsidRPr="004E114F" w:rsidTr="00B420A5">
        <w:tc>
          <w:tcPr>
            <w:tcW w:w="2943"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5207"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r>
      <w:tr w:rsidR="004E114F" w:rsidRPr="004E114F" w:rsidTr="00B420A5">
        <w:tc>
          <w:tcPr>
            <w:tcW w:w="2943"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5207"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jc w:val="both"/>
              <w:outlineLvl w:val="2"/>
              <w:rPr>
                <w:lang w:eastAsia="ru-RU"/>
              </w:rPr>
            </w:pPr>
            <w:r w:rsidRPr="004E114F">
              <w:rPr>
                <w:lang w:eastAsia="ru-RU"/>
              </w:rPr>
              <w:t>Наличие круглосуточной диспетчерской службы по сопровождению договоров страхования.</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-Отсутствие или сведения не представлены – 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Юридическая поддержка при сборе документов для получения выплаты по страховому случаю.</w:t>
            </w:r>
          </w:p>
        </w:tc>
        <w:tc>
          <w:tcPr>
            <w:tcW w:w="1172" w:type="dxa"/>
            <w:vAlign w:val="center"/>
          </w:tcPr>
          <w:p w:rsidR="004E114F" w:rsidRPr="004E114F" w:rsidRDefault="004E114F" w:rsidP="00DB393C">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Юридическая поддержка оказывается – 100 баллов;</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Юридическая поддержка не оказывается,</w:t>
            </w:r>
            <w:r w:rsidRPr="004E114F">
              <w:rPr>
                <w:lang w:eastAsia="ru-RU"/>
              </w:rPr>
              <w:br/>
              <w:t>или сведения не представлены – 0 баллов.</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lastRenderedPageBreak/>
              <w:t>Возможность закрепления персонального сотрудника участника для сопровождения контракта с Заказчиком.</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Наличие возможности закрепления двух и более персональных сотрудников участника для сопровождения контракта с Заказчиком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Наличие возможности закрепления одного персонального сотрудника участника для сопровождения контракта с Заказчиком – 50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Возможность закрепления персонального сотрудника участника для сопровождения контракта с Заказчиком отсутствует, или сведения не представлены – 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3</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3</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Возможность осмотра и оценки поврежденного имущества независимым экспертом</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Осмотр и оценка поврежденного имущества проводится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Осмотр и оценка поврежденного имущества не проводится или сведения не представлены - 0 баллов.</w:t>
            </w:r>
          </w:p>
          <w:p w:rsidR="004E114F" w:rsidRPr="004E114F" w:rsidRDefault="004E114F" w:rsidP="004E114F">
            <w:pPr>
              <w:tabs>
                <w:tab w:val="left" w:pos="0"/>
              </w:tabs>
              <w:autoSpaceDE w:val="0"/>
              <w:autoSpaceDN w:val="0"/>
              <w:adjustRightInd w:val="0"/>
              <w:spacing w:after="0" w:line="240" w:lineRule="auto"/>
              <w:outlineLvl w:val="2"/>
              <w:rPr>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4</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4</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где КЗ – коэффициент значимости показателя критерия (КЗ=0,25)</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bCs/>
          <w:sz w:val="12"/>
          <w:szCs w:val="12"/>
          <w:lang w:eastAsia="ru-RU"/>
        </w:rPr>
      </w:pP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нестоимостному критерию принимаются данные определяемые в соответствии с предложением, указанным участником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4E114F" w:rsidRPr="004E114F" w:rsidRDefault="004E114F" w:rsidP="00DB393C">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Рейтинг заявки по критерию оценки</w:t>
      </w:r>
      <w:r w:rsidR="00DB393C">
        <w:rPr>
          <w:rFonts w:ascii="Times New Roman" w:eastAsia="Times New Roman" w:hAnsi="Times New Roman"/>
          <w:lang w:eastAsia="ru-RU"/>
        </w:rPr>
        <w:t xml:space="preserve"> </w:t>
      </w:r>
      <w:r w:rsidRPr="004E114F">
        <w:rPr>
          <w:rFonts w:ascii="Times New Roman" w:eastAsia="Times New Roman" w:hAnsi="Times New Roman"/>
          <w:lang w:eastAsia="ru-RU"/>
        </w:rPr>
        <w:t>«Качественные характеристики объекта закупки»</w:t>
      </w:r>
      <w:r w:rsidR="00DB393C">
        <w:rPr>
          <w:rFonts w:ascii="Times New Roman" w:eastAsia="Times New Roman" w:hAnsi="Times New Roman"/>
          <w:lang w:eastAsia="ru-RU"/>
        </w:rPr>
        <w:t xml:space="preserve"> </w:t>
      </w:r>
      <w:r w:rsidRPr="004E114F">
        <w:rPr>
          <w:rFonts w:ascii="Times New Roman" w:eastAsia="Times New Roman" w:hAnsi="Times New Roman"/>
          <w:lang w:eastAsia="ru-RU"/>
        </w:rPr>
        <w:t>рассчитывается по формуле:</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val="en-US" w:eastAsia="ru-RU"/>
        </w:rPr>
      </w:pPr>
      <w:r w:rsidRPr="004E114F">
        <w:rPr>
          <w:rFonts w:ascii="Times New Roman" w:eastAsia="Times New Roman" w:hAnsi="Times New Roman"/>
          <w:lang w:val="en-US" w:eastAsia="ru-RU"/>
        </w:rPr>
        <w:t>RQ</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xml:space="preserve"> = (Q1</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Q2</w:t>
      </w:r>
      <w:r w:rsidRPr="004E114F">
        <w:rPr>
          <w:rFonts w:ascii="Times New Roman" w:eastAsia="Times New Roman" w:hAnsi="Times New Roman"/>
          <w:vertAlign w:val="subscript"/>
          <w:lang w:val="en-US" w:eastAsia="ru-RU"/>
        </w:rPr>
        <w:t xml:space="preserve"> i</w:t>
      </w:r>
      <w:r w:rsidRPr="004E114F">
        <w:rPr>
          <w:rFonts w:ascii="Times New Roman" w:eastAsia="Times New Roman" w:hAnsi="Times New Roman"/>
          <w:lang w:val="en-US" w:eastAsia="ru-RU"/>
        </w:rPr>
        <w:t>+ Q3</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Q4</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)*0,2;</w:t>
      </w:r>
    </w:p>
    <w:p w:rsidR="004E114F" w:rsidRPr="003635E3" w:rsidRDefault="004E114F" w:rsidP="004E114F">
      <w:pPr>
        <w:spacing w:after="0" w:line="240" w:lineRule="auto"/>
        <w:ind w:firstLine="567"/>
        <w:rPr>
          <w:rFonts w:ascii="Times New Roman" w:eastAsia="Times New Roman" w:hAnsi="Times New Roman"/>
          <w:sz w:val="12"/>
          <w:szCs w:val="12"/>
          <w:lang w:val="en-US" w:eastAsia="ru-RU"/>
        </w:rPr>
      </w:pP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RQi</w:t>
      </w:r>
      <w:r w:rsidRPr="004E114F">
        <w:rPr>
          <w:rFonts w:ascii="Times New Roman" w:eastAsia="Times New Roman" w:hAnsi="Times New Roman"/>
          <w:lang w:eastAsia="ru-RU"/>
        </w:rPr>
        <w:t xml:space="preserve"> – рейтинг заявки по критерию «Качественные характеристики объекта закупки».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RQ</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 xml:space="preserve">6.4.6.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 xml:space="preserve">6.4.7.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 xml:space="preserve">6.4.8. </w:t>
      </w:r>
      <w:r w:rsidR="00A5567C" w:rsidRPr="00A5567C">
        <w:rPr>
          <w:rFonts w:ascii="Times New Roman" w:hAnsi="Times New Roman"/>
        </w:rPr>
        <w:t xml:space="preserve">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w:t>
      </w:r>
      <w:r w:rsidR="00A5567C" w:rsidRPr="00A5567C">
        <w:rPr>
          <w:rFonts w:ascii="Times New Roman" w:hAnsi="Times New Roman"/>
        </w:rPr>
        <w:lastRenderedPageBreak/>
        <w:t>участие, которая поступила ранее других заявок на участие в запросе предложений,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 xml:space="preserve">6.4.9. </w:t>
      </w:r>
      <w:r w:rsidR="00A5567C" w:rsidRPr="00A5567C">
        <w:rPr>
          <w:rFonts w:ascii="Times New Roman" w:hAnsi="Times New Roman"/>
        </w:rPr>
        <w:t>Победителем запроса предложений 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6.5</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6.5</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t>6.5</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6.6</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6.6</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6.6</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3635E3">
        <w:rPr>
          <w:rFonts w:ascii="Times New Roman" w:hAnsi="Times New Roman"/>
        </w:rPr>
        <w:t>п.</w:t>
      </w:r>
      <w:r w:rsidR="003635E3" w:rsidRPr="003635E3">
        <w:rPr>
          <w:rFonts w:ascii="Times New Roman" w:hAnsi="Times New Roman"/>
        </w:rPr>
        <w:t xml:space="preserve">4.4 Части </w:t>
      </w:r>
      <w:r w:rsidR="003635E3" w:rsidRPr="003635E3">
        <w:rPr>
          <w:rFonts w:ascii="Times New Roman" w:hAnsi="Times New Roman"/>
          <w:lang w:val="en-US"/>
        </w:rPr>
        <w:t>I</w:t>
      </w:r>
      <w:r w:rsidR="003635E3" w:rsidRPr="003635E3">
        <w:rPr>
          <w:rFonts w:ascii="Times New Roman" w:hAnsi="Times New Roman"/>
        </w:rPr>
        <w:t xml:space="preserve"> «Порядок проведения запроса предложений в электронной форме»</w:t>
      </w:r>
      <w:r w:rsidR="009D314C" w:rsidRPr="003635E3">
        <w:rPr>
          <w:rFonts w:ascii="Times New Roman" w:hAnsi="Times New Roman"/>
        </w:rPr>
        <w:t xml:space="preserve"> </w:t>
      </w:r>
      <w:r w:rsidR="003635E3">
        <w:rPr>
          <w:rFonts w:ascii="Times New Roman" w:hAnsi="Times New Roman"/>
        </w:rPr>
        <w:t>настоящей документации</w:t>
      </w:r>
      <w:r w:rsidR="00D21856" w:rsidRPr="00D21856">
        <w:rPr>
          <w:rFonts w:ascii="Times New Roman" w:hAnsi="Times New Roman"/>
        </w:rPr>
        <w:t>.</w:t>
      </w:r>
    </w:p>
    <w:p w:rsidR="00D21856" w:rsidRDefault="00EE4F3B" w:rsidP="00D21856">
      <w:pPr>
        <w:spacing w:after="0" w:line="240" w:lineRule="auto"/>
        <w:ind w:firstLine="709"/>
        <w:jc w:val="both"/>
        <w:rPr>
          <w:rFonts w:ascii="Times New Roman" w:hAnsi="Times New Roman"/>
        </w:rPr>
      </w:pPr>
      <w:r>
        <w:rPr>
          <w:rFonts w:ascii="Times New Roman" w:hAnsi="Times New Roman"/>
        </w:rPr>
        <w:t>6.6</w:t>
      </w:r>
      <w:r w:rsidR="00D21856" w:rsidRPr="00D21856">
        <w:rPr>
          <w:rFonts w:ascii="Times New Roman" w:hAnsi="Times New Roman"/>
        </w:rPr>
        <w:t xml:space="preserve">.3.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w:t>
      </w:r>
      <w:r w:rsidR="00D21856" w:rsidRPr="00D21856">
        <w:rPr>
          <w:rFonts w:ascii="Times New Roman" w:hAnsi="Times New Roman"/>
        </w:rPr>
        <w:lastRenderedPageBreak/>
        <w:t>направить участнику мотивированное сообщение с предложением устранить недостатки в установленные условиями процедуры закупки сроки.</w:t>
      </w:r>
    </w:p>
    <w:p w:rsidR="00B70371" w:rsidRPr="003635E3" w:rsidRDefault="00B70371" w:rsidP="00D21856">
      <w:pPr>
        <w:spacing w:after="0" w:line="240" w:lineRule="auto"/>
        <w:ind w:firstLine="709"/>
        <w:jc w:val="both"/>
        <w:rPr>
          <w:rFonts w:ascii="Times New Roman" w:hAnsi="Times New Roman"/>
          <w:b/>
          <w:sz w:val="12"/>
          <w:szCs w:val="12"/>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6" w:name="_Toc123405485"/>
      <w:bookmarkStart w:id="17" w:name="_Toc166101211"/>
      <w:bookmarkStart w:id="18" w:name="_Toc5779001"/>
      <w:r w:rsidRPr="007768A3">
        <w:rPr>
          <w:rFonts w:ascii="Times New Roman" w:hAnsi="Times New Roman"/>
          <w:b/>
        </w:rPr>
        <w:t>ЗАКЛЮЧЕНИЕ, ИЗМЕНЕНИЕ И РАСТОРЖЕНИЕ ДОГОВОРА</w:t>
      </w:r>
      <w:bookmarkEnd w:id="16"/>
      <w:bookmarkEnd w:id="17"/>
      <w:bookmarkEnd w:id="18"/>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037041">
        <w:rPr>
          <w:rFonts w:ascii="Times New Roman" w:hAnsi="Times New Roman"/>
          <w:bCs/>
        </w:rPr>
        <w:t xml:space="preserve">п. </w:t>
      </w:r>
      <w:r w:rsidR="00037041" w:rsidRPr="00037041">
        <w:rPr>
          <w:rFonts w:ascii="Times New Roman" w:hAnsi="Times New Roman"/>
          <w:bCs/>
        </w:rPr>
        <w:t>32 Части</w:t>
      </w:r>
      <w:r w:rsidR="00D21856" w:rsidRPr="00037041">
        <w:rPr>
          <w:rFonts w:ascii="Times New Roman" w:hAnsi="Times New Roman"/>
          <w:bCs/>
        </w:rPr>
        <w:t xml:space="preserve"> </w:t>
      </w:r>
      <w:r w:rsidR="00D21856" w:rsidRPr="00037041">
        <w:rPr>
          <w:rFonts w:ascii="Times New Roman" w:hAnsi="Times New Roman"/>
          <w:bCs/>
          <w:lang w:val="en-US"/>
        </w:rPr>
        <w:t>II</w:t>
      </w:r>
      <w:r w:rsidR="00D21856" w:rsidRPr="00037041">
        <w:rPr>
          <w:rFonts w:ascii="Times New Roman" w:hAnsi="Times New Roman"/>
          <w:bCs/>
        </w:rPr>
        <w:t xml:space="preserve"> «Информационная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009D314C">
        <w:rPr>
          <w:rFonts w:ascii="Times New Roman" w:hAnsi="Times New Roman"/>
          <w:lang w:val="sah-RU"/>
        </w:rPr>
        <w:t xml:space="preserve"> </w:t>
      </w:r>
      <w:r w:rsidRPr="00EE4F3B">
        <w:rPr>
          <w:rFonts w:ascii="Times New Roman" w:hAnsi="Times New Roman"/>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D64111" w:rsidRPr="00D64111" w:rsidRDefault="00D64111" w:rsidP="00D21856">
      <w:pPr>
        <w:spacing w:after="0" w:line="240" w:lineRule="auto"/>
        <w:ind w:firstLine="709"/>
        <w:jc w:val="both"/>
        <w:rPr>
          <w:rFonts w:ascii="Times New Roman" w:hAnsi="Times New Roman"/>
          <w:lang w:val="sah-RU"/>
        </w:rPr>
      </w:pPr>
      <w:r>
        <w:rPr>
          <w:rFonts w:ascii="Times New Roman" w:hAnsi="Times New Roman"/>
          <w:lang w:val="sah-RU"/>
        </w:rPr>
        <w:t xml:space="preserve">7.1.3. </w:t>
      </w:r>
      <w:r w:rsidRPr="00D64111">
        <w:rPr>
          <w:rFonts w:ascii="Times New Roman" w:hAnsi="Times New Roman"/>
          <w:lang w:val="sah-RU"/>
        </w:rPr>
        <w:t>Победитель закупки, с которым заключается договор, не позднее 5 (пяти) дней со дня подписания протокола о результатах закупки должен предоставить Заказчику обеспечение исполнения договора.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4</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037041">
        <w:rPr>
          <w:rFonts w:ascii="Times New Roman" w:hAnsi="Times New Roman"/>
          <w:lang w:val="sah-RU"/>
        </w:rPr>
        <w:t xml:space="preserve">п. </w:t>
      </w:r>
      <w:r w:rsidR="009D314C" w:rsidRPr="00037041">
        <w:rPr>
          <w:rFonts w:ascii="Times New Roman" w:hAnsi="Times New Roman"/>
          <w:lang w:val="sah-RU"/>
        </w:rPr>
        <w:t>3</w:t>
      </w:r>
      <w:r w:rsidR="00037041" w:rsidRPr="00037041">
        <w:rPr>
          <w:rFonts w:ascii="Times New Roman" w:hAnsi="Times New Roman"/>
          <w:lang w:val="sah-RU"/>
        </w:rPr>
        <w:t>3</w:t>
      </w:r>
      <w:r w:rsidR="00491DF8" w:rsidRPr="00037041">
        <w:rPr>
          <w:rFonts w:ascii="Times New Roman" w:hAnsi="Times New Roman"/>
          <w:lang w:val="sah-RU"/>
        </w:rPr>
        <w:t xml:space="preserve"> </w:t>
      </w:r>
      <w:r w:rsidR="00037041" w:rsidRPr="00037041">
        <w:rPr>
          <w:rFonts w:ascii="Times New Roman" w:hAnsi="Times New Roman"/>
          <w:bCs/>
        </w:rPr>
        <w:t xml:space="preserve">Части </w:t>
      </w:r>
      <w:r w:rsidR="00037041" w:rsidRPr="00037041">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5</w:t>
      </w:r>
      <w:r w:rsidR="00D21856" w:rsidRPr="00D21856">
        <w:rPr>
          <w:rFonts w:ascii="Times New Roman" w:hAnsi="Times New Roman"/>
          <w:lang w:val="sah-RU"/>
        </w:rPr>
        <w:t xml:space="preserve">. </w:t>
      </w:r>
      <w:r w:rsidR="00037041" w:rsidRPr="00037041">
        <w:rPr>
          <w:rFonts w:ascii="Times New Roman" w:hAnsi="Times New Roman"/>
        </w:rPr>
        <w:t>Денежные средства, внесенные в качестве обеспечения исполнения Договора, возвращаются Исполнител</w:t>
      </w:r>
      <w:r w:rsidR="00037041">
        <w:rPr>
          <w:rFonts w:ascii="Times New Roman" w:hAnsi="Times New Roman"/>
        </w:rPr>
        <w:t>ю</w:t>
      </w:r>
      <w:r w:rsidR="00037041" w:rsidRPr="00037041">
        <w:rPr>
          <w:rFonts w:ascii="Times New Roman" w:hAnsi="Times New Roman"/>
        </w:rPr>
        <w:t>,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w:t>
      </w:r>
      <w:r w:rsidR="00037041">
        <w:rPr>
          <w:rFonts w:ascii="Times New Roman" w:hAnsi="Times New Roman"/>
        </w:rPr>
        <w:t>м</w:t>
      </w:r>
      <w:r w:rsidR="00037041" w:rsidRPr="00037041">
        <w:rPr>
          <w:rFonts w:ascii="Times New Roman" w:hAnsi="Times New Roman"/>
        </w:rPr>
        <w:t xml:space="preserve"> банковских реквизитов для перечисления.</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6</w:t>
      </w:r>
      <w:r>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19" w:name="Par1"/>
      <w:bookmarkEnd w:id="19"/>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7</w:t>
      </w:r>
      <w:r>
        <w:rPr>
          <w:rFonts w:ascii="Times New Roman" w:hAnsi="Times New Roman"/>
        </w:rPr>
        <w:t>.</w:t>
      </w:r>
      <w:r w:rsidR="00D21856" w:rsidRPr="00D21856">
        <w:rPr>
          <w:rFonts w:ascii="Times New Roman" w:hAnsi="Times New Roman"/>
        </w:rPr>
        <w:t xml:space="preserve">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EE4F3B" w:rsidP="00D21856">
      <w:pPr>
        <w:spacing w:after="0" w:line="240" w:lineRule="auto"/>
        <w:ind w:firstLine="709"/>
        <w:jc w:val="both"/>
        <w:rPr>
          <w:rFonts w:ascii="Times New Roman" w:hAnsi="Times New Roman"/>
        </w:rPr>
      </w:pPr>
      <w:bookmarkStart w:id="20" w:name="Par11"/>
      <w:bookmarkEnd w:id="20"/>
      <w:r>
        <w:rPr>
          <w:rFonts w:ascii="Times New Roman" w:hAnsi="Times New Roman"/>
          <w:lang w:val="sah-RU"/>
        </w:rPr>
        <w:lastRenderedPageBreak/>
        <w:t>7.1.</w:t>
      </w:r>
      <w:r w:rsidR="00D64111">
        <w:rPr>
          <w:rFonts w:ascii="Times New Roman" w:hAnsi="Times New Roman"/>
          <w:lang w:val="sah-RU"/>
        </w:rPr>
        <w:t>8</w:t>
      </w:r>
      <w:r>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7.1.11.</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.1. По результатам электронного запроса предложений договор заключается на условиях, указанных в заявке на участие в запросе предложений в электронной форме, поданной участником запроса предложений в электронной форме,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запроса предложений в электронной форме.</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.2.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20 (двадцать) дней с момента подписания протокола оценки и подведения итогов заявок.</w:t>
      </w:r>
      <w:r w:rsidR="002D4507" w:rsidRPr="00D64111">
        <w:rPr>
          <w:rFonts w:ascii="Arial" w:eastAsia="Times New Roman" w:hAnsi="Arial" w:cs="Arial"/>
          <w:b/>
          <w:lang w:eastAsia="ru-RU"/>
        </w:rPr>
        <w:t xml:space="preserve"> </w:t>
      </w:r>
    </w:p>
    <w:p w:rsidR="002D4507" w:rsidRPr="00D64111" w:rsidRDefault="00D64111" w:rsidP="002D4507">
      <w:pPr>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 xml:space="preserve">7.2.3. </w:t>
      </w:r>
      <w:r w:rsidR="002D4507" w:rsidRPr="00D64111">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 xml:space="preserve">7.2.4. </w:t>
      </w:r>
      <w:r w:rsidR="002D4507" w:rsidRPr="00D64111">
        <w:rPr>
          <w:rFonts w:ascii="Times New Roman" w:eastAsia="Times New Roman" w:hAnsi="Times New Roman"/>
          <w:lang w:eastAsia="ru-RU"/>
        </w:rPr>
        <w:t>При этом договор заключается только после предоставления участником запроса предложений в электронной форме обеспечения исполнения договора, если такое требование было установлено в документации о закупке.</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7.2.5</w:t>
      </w:r>
      <w:r w:rsidR="002D4507" w:rsidRPr="00D64111">
        <w:rPr>
          <w:rFonts w:ascii="Times New Roman" w:eastAsia="Times New Roman" w:hAnsi="Times New Roman"/>
          <w:lang w:eastAsia="ru-RU"/>
        </w:rPr>
        <w:t>. Договор заключается через электронную площадку путём направления Заказчиком проекта договора победителю электронного запроса предложений.</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7.2.6</w:t>
      </w:r>
      <w:r w:rsidR="002D4507" w:rsidRPr="00D64111">
        <w:rPr>
          <w:rFonts w:ascii="Times New Roman" w:eastAsia="Times New Roman" w:hAnsi="Times New Roman"/>
          <w:lang w:eastAsia="ru-RU"/>
        </w:rPr>
        <w:t>. В течение 5 (пяти) дней</w:t>
      </w:r>
      <w:r w:rsidR="002D4507" w:rsidRPr="00D64111">
        <w:rPr>
          <w:rFonts w:ascii="Times New Roman" w:eastAsia="Times New Roman" w:hAnsi="Times New Roman"/>
          <w:i/>
          <w:lang w:eastAsia="ru-RU"/>
        </w:rPr>
        <w:t xml:space="preserve"> </w:t>
      </w:r>
      <w:r w:rsidR="002D4507" w:rsidRPr="00D64111">
        <w:rPr>
          <w:rFonts w:ascii="Times New Roman" w:eastAsia="Times New Roman" w:hAnsi="Times New Roman"/>
          <w:lang w:eastAsia="ru-RU"/>
        </w:rPr>
        <w:t>Заказчик направляет победителю электронного запроса предложений проект договора на подпись.</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7.2.7</w:t>
      </w:r>
      <w:r w:rsidR="002D4507" w:rsidRPr="00D64111">
        <w:rPr>
          <w:rFonts w:ascii="Times New Roman" w:eastAsia="Times New Roman" w:hAnsi="Times New Roman"/>
          <w:lang w:eastAsia="ru-RU"/>
        </w:rPr>
        <w:t xml:space="preserve">. Если победитель электронного запроса предложений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запроса предложений считается уклонившимся от заключения договора.</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7.2.8</w:t>
      </w:r>
      <w:r w:rsidR="002D4507" w:rsidRPr="00D64111">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7.2.9</w:t>
      </w:r>
      <w:r w:rsidR="002D4507" w:rsidRPr="00D64111">
        <w:rPr>
          <w:rFonts w:ascii="Times New Roman" w:eastAsia="Times New Roman" w:hAnsi="Times New Roman"/>
          <w:lang w:eastAsia="ru-RU"/>
        </w:rPr>
        <w:t>. В случае уклонения участника электронного запроса предложений, заявке которого присвоен второй номер, от заключения договора — запрос предложений в электронной форме признаётся несостоявшимся.</w:t>
      </w:r>
    </w:p>
    <w:p w:rsidR="002D4507" w:rsidRDefault="00D64111" w:rsidP="002D450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7.2.10</w:t>
      </w:r>
      <w:r w:rsidR="002D4507" w:rsidRPr="00D64111">
        <w:rPr>
          <w:rFonts w:ascii="Times New Roman" w:eastAsia="Times New Roman" w:hAnsi="Times New Roman"/>
          <w:lang w:eastAsia="ru-RU"/>
        </w:rPr>
        <w:t>. Если запрос предложений в электронной форме признан несостоявшимся в связи с уклонением второго участника запроса предложений от заключения договора, Заказчик вправе осуществить закупку как у единственного поставщика (подрядчика, исполнителя).</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lastRenderedPageBreak/>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rsidR="00A63CFA" w:rsidRPr="00B524B0" w:rsidRDefault="00B524B0" w:rsidP="00A63CFA">
      <w:pPr>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r w:rsidR="00915F64" w:rsidRPr="00915F64">
        <w:rPr>
          <w:rFonts w:ascii="Times New Roman" w:hAnsi="Times New Roman"/>
        </w:rPr>
        <w:t>при снижении цены Договора без изменения предусмотренного Договором объема услуг, качества оказываемых услуг и иных условий Договора;</w:t>
      </w:r>
      <w:r w:rsidR="00915F64">
        <w:rPr>
          <w:rFonts w:ascii="Times New Roman" w:hAnsi="Times New Roman"/>
        </w:rPr>
        <w:t xml:space="preserve"> </w:t>
      </w:r>
      <w:r w:rsidR="00A63CFA" w:rsidRPr="00B524B0">
        <w:rPr>
          <w:rFonts w:ascii="Times New Roman" w:hAnsi="Times New Roman"/>
        </w:rPr>
        <w:t xml:space="preserve">Заказчик вправе изменить не более </w:t>
      </w:r>
      <w:r w:rsidR="00A63CFA" w:rsidRPr="00B524B0">
        <w:rPr>
          <w:rFonts w:ascii="Times New Roman" w:hAnsi="Times New Roman"/>
          <w:color w:val="000000"/>
        </w:rPr>
        <w:t>чем 10  процентов</w:t>
      </w:r>
      <w:r w:rsidR="00A63CFA" w:rsidRPr="00B524B0">
        <w:rPr>
          <w:rFonts w:ascii="Times New Roman" w:hAnsi="Times New Roman"/>
        </w:rPr>
        <w:t xml:space="preserve">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A63CFA" w:rsidRPr="00B524B0" w:rsidRDefault="00B524B0" w:rsidP="00A63CFA">
      <w:pPr>
        <w:spacing w:after="0" w:line="240" w:lineRule="auto"/>
        <w:ind w:firstLine="709"/>
        <w:jc w:val="both"/>
        <w:rPr>
          <w:rFonts w:ascii="Times New Roman" w:hAnsi="Times New Roman"/>
        </w:rPr>
      </w:pPr>
      <w:r>
        <w:rPr>
          <w:rFonts w:ascii="Times New Roman" w:hAnsi="Times New Roman"/>
        </w:rPr>
        <w:t xml:space="preserve">7.5.3. </w:t>
      </w:r>
      <w:r w:rsidR="00A63CFA" w:rsidRPr="00B524B0">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63CFA" w:rsidRPr="00975DB4" w:rsidRDefault="00B524B0" w:rsidP="00A63CFA">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 xml:space="preserve">7.5.4. </w:t>
      </w:r>
      <w:r w:rsidR="00A63CFA" w:rsidRPr="00B524B0">
        <w:rPr>
          <w:rFonts w:ascii="Times New Roman" w:hAnsi="Times New Roman"/>
        </w:rPr>
        <w:t>Договор может быть расторгнут Заказчиком в одностороннем порядке в случае, если это было предусмотрено документацией о закупке и договором.</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2D4507" w:rsidRPr="00B524B0" w:rsidRDefault="00B524B0" w:rsidP="007C637B">
      <w:pPr>
        <w:spacing w:after="0" w:line="240" w:lineRule="auto"/>
        <w:ind w:firstLine="709"/>
        <w:jc w:val="both"/>
        <w:rPr>
          <w:rFonts w:ascii="Times New Roman" w:hAnsi="Times New Roman"/>
          <w:b/>
        </w:rPr>
      </w:pPr>
      <w:r w:rsidRPr="00B524B0">
        <w:rPr>
          <w:rFonts w:ascii="Times New Roman" w:hAnsi="Times New Roman"/>
          <w:b/>
        </w:rPr>
        <w:t>7.6. Привлечение субподрядчиков (соисполнителей) к выполнению работ (оказанию услуг)</w:t>
      </w:r>
    </w:p>
    <w:p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t xml:space="preserve">7.6.1. </w:t>
      </w:r>
      <w:r w:rsidR="007768A3" w:rsidRPr="00B524B0">
        <w:rPr>
          <w:rFonts w:ascii="Times New Roman" w:hAnsi="Times New Roman"/>
          <w:color w:val="000000"/>
        </w:rPr>
        <w:t xml:space="preserve">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w:t>
      </w:r>
      <w:r w:rsidR="007768A3" w:rsidRPr="00B524B0">
        <w:rPr>
          <w:rFonts w:ascii="Times New Roman" w:hAnsi="Times New Roman"/>
          <w:color w:val="000000"/>
        </w:rPr>
        <w:lastRenderedPageBreak/>
        <w:t>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rsidR="002D4507" w:rsidRDefault="002D450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2"/>
            <w:r w:rsidRPr="00990BA3">
              <w:rPr>
                <w:rFonts w:ascii="Times New Roman" w:eastAsia="Times New Roman" w:hAnsi="Times New Roman"/>
                <w:b/>
                <w:bCs/>
                <w:sz w:val="21"/>
                <w:szCs w:val="21"/>
                <w:lang w:eastAsia="ru-RU"/>
              </w:rPr>
              <w:t>1</w:t>
            </w:r>
            <w:bookmarkEnd w:id="21"/>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3"/>
            <w:r w:rsidRPr="00990BA3">
              <w:rPr>
                <w:rFonts w:ascii="Times New Roman" w:eastAsia="Times New Roman" w:hAnsi="Times New Roman"/>
                <w:b/>
                <w:bCs/>
                <w:sz w:val="21"/>
                <w:szCs w:val="21"/>
                <w:lang w:eastAsia="ru-RU"/>
              </w:rPr>
              <w:t>2</w:t>
            </w:r>
            <w:bookmarkEnd w:id="22"/>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4"/>
            <w:r w:rsidRPr="00990BA3">
              <w:rPr>
                <w:rFonts w:ascii="Times New Roman" w:eastAsia="Times New Roman" w:hAnsi="Times New Roman"/>
                <w:b/>
                <w:bCs/>
                <w:sz w:val="21"/>
                <w:szCs w:val="21"/>
                <w:lang w:eastAsia="ru-RU"/>
              </w:rPr>
              <w:t>3</w:t>
            </w:r>
            <w:bookmarkEnd w:id="2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5"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Контактное лицо: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5"/>
            <w:r w:rsidRPr="00990BA3">
              <w:rPr>
                <w:rFonts w:ascii="Times New Roman" w:eastAsia="Times New Roman" w:hAnsi="Times New Roman"/>
                <w:b/>
                <w:bCs/>
                <w:sz w:val="21"/>
                <w:szCs w:val="21"/>
                <w:lang w:eastAsia="ru-RU"/>
              </w:rPr>
              <w:t>4</w:t>
            </w:r>
            <w:bookmarkEnd w:id="24"/>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B524B0" w:rsidP="00EF3A98">
            <w:pPr>
              <w:spacing w:after="0" w:line="240" w:lineRule="auto"/>
              <w:jc w:val="both"/>
              <w:rPr>
                <w:rFonts w:ascii="Times New Roman" w:eastAsia="Times New Roman" w:hAnsi="Times New Roman"/>
                <w:sz w:val="21"/>
                <w:szCs w:val="21"/>
                <w:lang w:eastAsia="ru-RU"/>
              </w:rPr>
            </w:pPr>
            <w:r w:rsidRPr="00B524B0">
              <w:rPr>
                <w:rFonts w:ascii="Times New Roman" w:eastAsia="Times New Roman" w:hAnsi="Times New Roman"/>
                <w:sz w:val="21"/>
                <w:szCs w:val="21"/>
                <w:lang w:eastAsia="ru-RU"/>
              </w:rPr>
              <w:t>Запрос предложений в электронной форме</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6"/>
            <w:r>
              <w:rPr>
                <w:rFonts w:ascii="Times New Roman" w:eastAsia="Times New Roman" w:hAnsi="Times New Roman"/>
                <w:b/>
                <w:bCs/>
                <w:sz w:val="21"/>
                <w:szCs w:val="21"/>
                <w:lang w:eastAsia="ru-RU"/>
              </w:rPr>
              <w:t>5</w:t>
            </w:r>
            <w:bookmarkEnd w:id="25"/>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7"/>
            <w:r>
              <w:rPr>
                <w:rFonts w:ascii="Times New Roman" w:eastAsia="Times New Roman" w:hAnsi="Times New Roman"/>
                <w:b/>
                <w:bCs/>
                <w:sz w:val="21"/>
                <w:szCs w:val="21"/>
                <w:lang w:eastAsia="ru-RU"/>
              </w:rPr>
              <w:t>6</w:t>
            </w:r>
            <w:bookmarkEnd w:id="26"/>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B524B0" w:rsidP="00990BA3">
            <w:pPr>
              <w:spacing w:after="0" w:line="240" w:lineRule="auto"/>
              <w:jc w:val="both"/>
              <w:rPr>
                <w:rFonts w:ascii="Times New Roman" w:eastAsia="Times New Roman" w:hAnsi="Times New Roman"/>
                <w:sz w:val="21"/>
                <w:szCs w:val="21"/>
                <w:lang w:eastAsia="ru-RU"/>
              </w:rPr>
            </w:pPr>
            <w:r w:rsidRPr="00B524B0">
              <w:rPr>
                <w:rFonts w:ascii="Times New Roman" w:eastAsia="Times New Roman" w:hAnsi="Times New Roman"/>
                <w:sz w:val="21"/>
                <w:szCs w:val="21"/>
                <w:lang w:eastAsia="ru-RU"/>
              </w:rPr>
              <w:t>Оказание услуг обязательного страхования автогражданской ответственности МУП "Водоканал" (ОСАГО) на 2020</w:t>
            </w:r>
            <w:r>
              <w:rPr>
                <w:rFonts w:ascii="Times New Roman" w:eastAsia="Times New Roman" w:hAnsi="Times New Roman"/>
                <w:sz w:val="21"/>
                <w:szCs w:val="21"/>
                <w:lang w:eastAsia="ru-RU"/>
              </w:rPr>
              <w:t xml:space="preserve"> </w:t>
            </w:r>
            <w:r w:rsidRPr="00B524B0">
              <w:rPr>
                <w:rFonts w:ascii="Times New Roman" w:eastAsia="Times New Roman" w:hAnsi="Times New Roman"/>
                <w:sz w:val="21"/>
                <w:szCs w:val="21"/>
                <w:lang w:eastAsia="ru-RU"/>
              </w:rPr>
              <w:t>год</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7" w:name="_Toc525828648"/>
            <w:r>
              <w:rPr>
                <w:rFonts w:ascii="Times New Roman" w:eastAsia="Times New Roman" w:hAnsi="Times New Roman"/>
                <w:b/>
                <w:bCs/>
                <w:sz w:val="21"/>
                <w:szCs w:val="21"/>
                <w:lang w:eastAsia="ru-RU"/>
              </w:rPr>
              <w:t>7</w:t>
            </w:r>
            <w:bookmarkEnd w:id="27"/>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Объем оказываемых услуг</w:t>
            </w:r>
          </w:p>
        </w:tc>
        <w:tc>
          <w:tcPr>
            <w:tcW w:w="3499" w:type="pct"/>
            <w:vAlign w:val="center"/>
          </w:tcPr>
          <w:p w:rsidR="00990BA3" w:rsidRPr="00990BA3" w:rsidRDefault="00037041" w:rsidP="00546DA5">
            <w:pPr>
              <w:keepLines/>
              <w:widowControl w:val="0"/>
              <w:suppressLineNumbers/>
              <w:suppressAutoHyphens/>
              <w:autoSpaceDE w:val="0"/>
              <w:autoSpaceDN w:val="0"/>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условная единица</w:t>
            </w:r>
            <w:r w:rsidR="00990BA3" w:rsidRPr="00964D3A">
              <w:rPr>
                <w:rFonts w:ascii="Times New Roman" w:eastAsia="Times New Roman" w:hAnsi="Times New Roman"/>
                <w:sz w:val="21"/>
                <w:szCs w:val="21"/>
                <w:lang w:eastAsia="ru-RU"/>
              </w:rPr>
              <w:t xml:space="preserve">, согласно </w:t>
            </w:r>
            <w:r w:rsidR="00546DA5">
              <w:rPr>
                <w:rFonts w:ascii="Times New Roman" w:eastAsia="Times New Roman" w:hAnsi="Times New Roman"/>
                <w:sz w:val="21"/>
                <w:szCs w:val="21"/>
                <w:lang w:eastAsia="ru-RU"/>
              </w:rPr>
              <w:t>Части</w:t>
            </w:r>
            <w:r w:rsidR="00964D3A" w:rsidRPr="00964D3A">
              <w:rPr>
                <w:rFonts w:ascii="Times New Roman" w:eastAsia="Times New Roman" w:hAnsi="Times New Roman"/>
                <w:sz w:val="21"/>
                <w:szCs w:val="21"/>
                <w:lang w:eastAsia="ru-RU"/>
              </w:rPr>
              <w:t xml:space="preserve"> </w:t>
            </w:r>
            <w:r w:rsidR="00964D3A" w:rsidRPr="00964D3A">
              <w:rPr>
                <w:rFonts w:ascii="Times New Roman" w:eastAsia="Times New Roman" w:hAnsi="Times New Roman"/>
                <w:sz w:val="21"/>
                <w:szCs w:val="21"/>
                <w:lang w:val="en-US" w:eastAsia="ru-RU"/>
              </w:rPr>
              <w:t>III</w:t>
            </w:r>
            <w:r w:rsidR="00964D3A" w:rsidRPr="00964D3A">
              <w:rPr>
                <w:rFonts w:ascii="Times New Roman" w:eastAsia="Times New Roman" w:hAnsi="Times New Roman"/>
                <w:sz w:val="21"/>
                <w:szCs w:val="21"/>
                <w:lang w:eastAsia="ru-RU"/>
              </w:rPr>
              <w:t xml:space="preserve"> «</w:t>
            </w:r>
            <w:r w:rsidR="00990BA3" w:rsidRPr="00964D3A">
              <w:rPr>
                <w:rFonts w:ascii="Times New Roman" w:eastAsia="Times New Roman" w:hAnsi="Times New Roman"/>
                <w:sz w:val="21"/>
                <w:szCs w:val="21"/>
                <w:lang w:eastAsia="ru-RU"/>
              </w:rPr>
              <w:t>Техническо</w:t>
            </w:r>
            <w:r w:rsidR="00964D3A" w:rsidRPr="00964D3A">
              <w:rPr>
                <w:rFonts w:ascii="Times New Roman" w:eastAsia="Times New Roman" w:hAnsi="Times New Roman"/>
                <w:sz w:val="21"/>
                <w:szCs w:val="21"/>
                <w:lang w:eastAsia="ru-RU"/>
              </w:rPr>
              <w:t>е</w:t>
            </w:r>
            <w:r w:rsidR="00990BA3" w:rsidRPr="00964D3A">
              <w:rPr>
                <w:rFonts w:ascii="Times New Roman" w:eastAsia="Times New Roman" w:hAnsi="Times New Roman"/>
                <w:sz w:val="21"/>
                <w:szCs w:val="21"/>
                <w:lang w:eastAsia="ru-RU"/>
              </w:rPr>
              <w:t xml:space="preserve"> задани</w:t>
            </w:r>
            <w:r w:rsidR="00964D3A" w:rsidRPr="00964D3A">
              <w:rPr>
                <w:rFonts w:ascii="Times New Roman" w:eastAsia="Times New Roman" w:hAnsi="Times New Roman"/>
                <w:sz w:val="21"/>
                <w:szCs w:val="21"/>
                <w:lang w:eastAsia="ru-RU"/>
              </w:rPr>
              <w:t>е»</w:t>
            </w:r>
          </w:p>
        </w:tc>
      </w:tr>
      <w:tr w:rsidR="00A71DAE" w:rsidRPr="00990BA3" w:rsidTr="009530C6">
        <w:tc>
          <w:tcPr>
            <w:tcW w:w="286"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8" w:name="_Toc525828649"/>
            <w:r>
              <w:rPr>
                <w:rFonts w:ascii="Times New Roman" w:eastAsia="Times New Roman" w:hAnsi="Times New Roman"/>
                <w:b/>
                <w:bCs/>
                <w:sz w:val="21"/>
                <w:szCs w:val="21"/>
                <w:lang w:eastAsia="ru-RU"/>
              </w:rPr>
              <w:t>8</w:t>
            </w:r>
            <w:bookmarkEnd w:id="28"/>
          </w:p>
        </w:tc>
        <w:tc>
          <w:tcPr>
            <w:tcW w:w="1215" w:type="pct"/>
            <w:vAlign w:val="center"/>
          </w:tcPr>
          <w:p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499" w:type="pct"/>
            <w:vAlign w:val="center"/>
          </w:tcPr>
          <w:p w:rsidR="00A71DAE" w:rsidRPr="00E71EFB" w:rsidRDefault="00E71EFB" w:rsidP="00225175">
            <w:pPr>
              <w:keepLines/>
              <w:widowControl w:val="0"/>
              <w:suppressLineNumbers/>
              <w:suppressAutoHyphens/>
              <w:autoSpaceDE w:val="0"/>
              <w:autoSpaceDN w:val="0"/>
              <w:jc w:val="both"/>
              <w:rPr>
                <w:rFonts w:ascii="Times New Roman" w:eastAsia="Times New Roman" w:hAnsi="Times New Roman"/>
                <w:sz w:val="21"/>
                <w:szCs w:val="21"/>
                <w:highlight w:val="yellow"/>
                <w:lang w:eastAsia="ru-RU"/>
              </w:rPr>
            </w:pPr>
            <w:r w:rsidRPr="00E71EFB">
              <w:rPr>
                <w:rFonts w:ascii="Times New Roman" w:eastAsia="Times New Roman" w:hAnsi="Times New Roman"/>
                <w:sz w:val="21"/>
                <w:szCs w:val="21"/>
                <w:lang w:eastAsia="ru-RU"/>
              </w:rPr>
              <w:t xml:space="preserve">указано в </w:t>
            </w:r>
            <w:r w:rsidR="00225175">
              <w:rPr>
                <w:rFonts w:ascii="Times New Roman" w:eastAsia="Times New Roman" w:hAnsi="Times New Roman"/>
                <w:sz w:val="21"/>
                <w:szCs w:val="21"/>
                <w:lang w:eastAsia="ru-RU"/>
              </w:rPr>
              <w:t>Части</w:t>
            </w:r>
            <w:r w:rsidRPr="00E71EFB">
              <w:rPr>
                <w:rFonts w:ascii="Times New Roman" w:eastAsia="Times New Roman" w:hAnsi="Times New Roman"/>
                <w:sz w:val="21"/>
                <w:szCs w:val="21"/>
                <w:lang w:eastAsia="ru-RU"/>
              </w:rPr>
              <w:t xml:space="preserve"> </w:t>
            </w:r>
            <w:r w:rsidRPr="00E71EFB">
              <w:rPr>
                <w:rFonts w:ascii="Times New Roman" w:eastAsia="Times New Roman" w:hAnsi="Times New Roman"/>
                <w:sz w:val="21"/>
                <w:szCs w:val="21"/>
                <w:lang w:val="en-US" w:eastAsia="ru-RU"/>
              </w:rPr>
              <w:t>III</w:t>
            </w:r>
            <w:r w:rsidRPr="00E71EFB">
              <w:rPr>
                <w:rFonts w:ascii="Times New Roman" w:eastAsia="Times New Roman" w:hAnsi="Times New Roman"/>
                <w:sz w:val="21"/>
                <w:szCs w:val="21"/>
                <w:lang w:eastAsia="ru-RU"/>
              </w:rPr>
              <w:t xml:space="preserve"> «Техническое задание»</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9" w:name="_Toc525828650"/>
            <w:r>
              <w:rPr>
                <w:rFonts w:ascii="Times New Roman" w:eastAsia="Times New Roman" w:hAnsi="Times New Roman"/>
                <w:b/>
                <w:bCs/>
                <w:sz w:val="21"/>
                <w:szCs w:val="21"/>
                <w:lang w:eastAsia="ru-RU"/>
              </w:rPr>
              <w:t>9</w:t>
            </w:r>
            <w:bookmarkEnd w:id="29"/>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предмету закупки</w:t>
            </w:r>
          </w:p>
        </w:tc>
        <w:tc>
          <w:tcPr>
            <w:tcW w:w="3499" w:type="pct"/>
            <w:vAlign w:val="center"/>
          </w:tcPr>
          <w:p w:rsidR="006C4679" w:rsidRPr="006B4859" w:rsidRDefault="006B4859" w:rsidP="00546DA5">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6B4859">
              <w:rPr>
                <w:rFonts w:ascii="Times New Roman" w:eastAsia="Times New Roman" w:hAnsi="Times New Roman"/>
                <w:sz w:val="21"/>
                <w:szCs w:val="21"/>
                <w:lang w:eastAsia="ru-RU" w:bidi="en-US"/>
              </w:rPr>
              <w:t>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w:t>
            </w:r>
            <w:r w:rsidR="00546DA5">
              <w:rPr>
                <w:rFonts w:ascii="Times New Roman" w:eastAsia="Times New Roman" w:hAnsi="Times New Roman"/>
                <w:sz w:val="21"/>
                <w:szCs w:val="21"/>
                <w:lang w:eastAsia="ru-RU" w:bidi="en-US"/>
              </w:rPr>
              <w:t>,</w:t>
            </w:r>
            <w:r w:rsidRPr="006B4859">
              <w:rPr>
                <w:rFonts w:ascii="Times New Roman" w:eastAsia="Times New Roman" w:hAnsi="Times New Roman"/>
                <w:sz w:val="21"/>
                <w:szCs w:val="21"/>
                <w:lang w:eastAsia="ru-RU" w:bidi="en-US"/>
              </w:rPr>
              <w:t xml:space="preserve"> </w:t>
            </w:r>
            <w:r w:rsidR="00546DA5" w:rsidRPr="00546DA5">
              <w:rPr>
                <w:rFonts w:ascii="Times New Roman" w:eastAsia="Times New Roman" w:hAnsi="Times New Roman"/>
                <w:sz w:val="21"/>
                <w:szCs w:val="21"/>
                <w:lang w:eastAsia="ru-RU" w:bidi="en-US"/>
              </w:rPr>
              <w:t>Указания</w:t>
            </w:r>
            <w:r w:rsidR="00546DA5">
              <w:rPr>
                <w:rFonts w:ascii="Times New Roman" w:eastAsia="Times New Roman" w:hAnsi="Times New Roman"/>
                <w:sz w:val="21"/>
                <w:szCs w:val="21"/>
                <w:lang w:eastAsia="ru-RU" w:bidi="en-US"/>
              </w:rPr>
              <w:t>ми</w:t>
            </w:r>
            <w:r w:rsidR="00546DA5" w:rsidRPr="00546DA5">
              <w:rPr>
                <w:rFonts w:ascii="Times New Roman" w:eastAsia="Times New Roman" w:hAnsi="Times New Roman"/>
                <w:sz w:val="21"/>
                <w:szCs w:val="21"/>
                <w:lang w:eastAsia="ru-RU" w:bidi="en-US"/>
              </w:rPr>
              <w:t xml:space="preserve"> Центрального банка Российской Федерации от 04.12.2018 № 5000-У «О предельных размерах базовых ставок страховых тарифов (их минимальных и максимальных значений, выраженных в рублях),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договору обязательного страхования гражданской ответственности владельцев транспортных средств»</w:t>
            </w:r>
            <w:r w:rsidR="00546DA5">
              <w:rPr>
                <w:rFonts w:ascii="Times New Roman" w:eastAsia="Times New Roman" w:hAnsi="Times New Roman"/>
                <w:sz w:val="21"/>
                <w:szCs w:val="21"/>
                <w:lang w:eastAsia="ru-RU" w:bidi="en-US"/>
              </w:rPr>
              <w:t xml:space="preserve">, </w:t>
            </w:r>
            <w:r w:rsidRPr="006B4859">
              <w:rPr>
                <w:rFonts w:ascii="Times New Roman" w:eastAsia="Times New Roman" w:hAnsi="Times New Roman"/>
                <w:sz w:val="21"/>
                <w:szCs w:val="21"/>
                <w:lang w:eastAsia="ru-RU" w:bidi="en-US"/>
              </w:rPr>
              <w:t>а также иным действующим законодательством, регулирующим отношения в сфере оказания данных услуг.</w:t>
            </w:r>
          </w:p>
        </w:tc>
      </w:tr>
      <w:tr w:rsidR="00990BA3" w:rsidRPr="00990BA3" w:rsidTr="0042240E">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30" w:name="_Toc525828651"/>
            <w:r>
              <w:rPr>
                <w:rFonts w:ascii="Times New Roman" w:eastAsia="Times New Roman" w:hAnsi="Times New Roman"/>
                <w:b/>
                <w:bCs/>
                <w:sz w:val="21"/>
                <w:szCs w:val="21"/>
                <w:lang w:eastAsia="ru-RU"/>
              </w:rPr>
              <w:t>10</w:t>
            </w:r>
            <w:bookmarkEnd w:id="30"/>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11</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037041">
              <w:rPr>
                <w:rFonts w:ascii="Times New Roman" w:eastAsia="Times New Roman" w:hAnsi="Times New Roman"/>
                <w:b/>
                <w:sz w:val="21"/>
                <w:szCs w:val="21"/>
                <w:lang w:eastAsia="ru-RU"/>
              </w:rPr>
              <w:t>Место, условия и сроки (периоды) оказания услуг</w:t>
            </w:r>
          </w:p>
        </w:tc>
        <w:tc>
          <w:tcPr>
            <w:tcW w:w="3499" w:type="pct"/>
            <w:shd w:val="clear" w:color="auto" w:fill="auto"/>
            <w:vAlign w:val="center"/>
          </w:tcPr>
          <w:p w:rsidR="00A71DAE" w:rsidRDefault="00990BA3" w:rsidP="006C4679">
            <w:pPr>
              <w:widowControl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u w:val="single"/>
                <w:lang w:eastAsia="ru-RU"/>
              </w:rPr>
              <w:t xml:space="preserve">Место оказания услуг: </w:t>
            </w:r>
            <w:r w:rsidR="006B4859" w:rsidRPr="006B4859">
              <w:rPr>
                <w:rFonts w:ascii="Times New Roman" w:eastAsia="Times New Roman" w:hAnsi="Times New Roman"/>
                <w:sz w:val="21"/>
                <w:szCs w:val="21"/>
                <w:lang w:eastAsia="ru-RU"/>
              </w:rPr>
              <w:t>РФ, преимущественное использование РМЭ, г. Йошкар-Ола;</w:t>
            </w:r>
          </w:p>
          <w:p w:rsidR="006B4859" w:rsidRPr="00A71DAE" w:rsidRDefault="006B4859" w:rsidP="006C4679">
            <w:pPr>
              <w:widowControl w:val="0"/>
              <w:spacing w:after="0" w:line="240" w:lineRule="auto"/>
              <w:jc w:val="both"/>
              <w:rPr>
                <w:rFonts w:ascii="Times New Roman" w:eastAsia="Times New Roman" w:hAnsi="Times New Roman"/>
                <w:b/>
                <w:sz w:val="21"/>
                <w:szCs w:val="21"/>
                <w:u w:val="single"/>
                <w:lang w:eastAsia="ru-RU"/>
              </w:rPr>
            </w:pPr>
            <w:r w:rsidRPr="006B4859">
              <w:rPr>
                <w:rFonts w:ascii="Times New Roman" w:eastAsia="Times New Roman" w:hAnsi="Times New Roman"/>
                <w:b/>
                <w:sz w:val="21"/>
                <w:szCs w:val="21"/>
                <w:u w:val="single"/>
                <w:lang w:eastAsia="ru-RU"/>
              </w:rPr>
              <w:t>Место выдачи полисов:</w:t>
            </w:r>
            <w:r w:rsidRPr="006B4859">
              <w:rPr>
                <w:rFonts w:ascii="Times New Roman" w:eastAsia="Times New Roman" w:hAnsi="Times New Roman"/>
                <w:sz w:val="21"/>
                <w:szCs w:val="21"/>
                <w:lang w:eastAsia="ru-RU"/>
              </w:rPr>
              <w:t xml:space="preserve"> Республика Марий Эл, г. Йошкар-Ола, ул. Дружбы, 2.</w:t>
            </w:r>
          </w:p>
          <w:p w:rsidR="00990BA3" w:rsidRPr="006C4679" w:rsidRDefault="00990BA3" w:rsidP="00990BA3">
            <w:pPr>
              <w:widowControl w:val="0"/>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Условия оказания услуг:</w:t>
            </w:r>
            <w:r w:rsidR="00065443">
              <w:rPr>
                <w:rFonts w:ascii="Times New Roman" w:eastAsia="Times New Roman" w:hAnsi="Times New Roman"/>
                <w:b/>
                <w:sz w:val="21"/>
                <w:szCs w:val="21"/>
                <w:u w:val="single"/>
                <w:lang w:eastAsia="ru-RU"/>
              </w:rPr>
              <w:t xml:space="preserve"> </w:t>
            </w:r>
            <w:r w:rsidR="006C4679" w:rsidRPr="006C4679">
              <w:rPr>
                <w:rFonts w:ascii="Times New Roman" w:eastAsia="Times New Roman" w:hAnsi="Times New Roman"/>
                <w:sz w:val="21"/>
                <w:szCs w:val="21"/>
                <w:lang w:eastAsia="ru-RU"/>
              </w:rPr>
              <w:t xml:space="preserve">указаны в </w:t>
            </w:r>
            <w:r w:rsidR="00037041">
              <w:rPr>
                <w:rFonts w:ascii="Times New Roman" w:eastAsia="Times New Roman" w:hAnsi="Times New Roman"/>
                <w:sz w:val="21"/>
                <w:szCs w:val="21"/>
                <w:lang w:eastAsia="ru-RU"/>
              </w:rPr>
              <w:t>Части</w:t>
            </w:r>
            <w:r w:rsidR="006C4679" w:rsidRPr="006C4679">
              <w:rPr>
                <w:rFonts w:ascii="Times New Roman" w:eastAsia="Times New Roman" w:hAnsi="Times New Roman"/>
                <w:sz w:val="21"/>
                <w:szCs w:val="21"/>
                <w:lang w:eastAsia="ru-RU"/>
              </w:rPr>
              <w:t xml:space="preserve"> </w:t>
            </w:r>
            <w:r w:rsidR="006C4679" w:rsidRPr="006C4679">
              <w:rPr>
                <w:rFonts w:ascii="Times New Roman" w:eastAsia="Times New Roman" w:hAnsi="Times New Roman"/>
                <w:sz w:val="21"/>
                <w:szCs w:val="21"/>
                <w:lang w:val="en-US" w:eastAsia="ru-RU"/>
              </w:rPr>
              <w:t>III</w:t>
            </w:r>
            <w:r w:rsidR="006C4679" w:rsidRPr="006C4679">
              <w:rPr>
                <w:rFonts w:ascii="Times New Roman" w:eastAsia="Times New Roman" w:hAnsi="Times New Roman"/>
                <w:sz w:val="21"/>
                <w:szCs w:val="21"/>
                <w:lang w:eastAsia="ru-RU"/>
              </w:rPr>
              <w:t xml:space="preserve"> «Техническое задание» и </w:t>
            </w:r>
            <w:r w:rsidR="00037041">
              <w:rPr>
                <w:rFonts w:ascii="Times New Roman" w:eastAsia="Times New Roman" w:hAnsi="Times New Roman"/>
                <w:sz w:val="21"/>
                <w:szCs w:val="21"/>
                <w:lang w:eastAsia="ru-RU"/>
              </w:rPr>
              <w:t>Части</w:t>
            </w:r>
            <w:r w:rsidR="006C4679" w:rsidRPr="006C4679">
              <w:rPr>
                <w:rFonts w:ascii="Times New Roman" w:eastAsia="Times New Roman" w:hAnsi="Times New Roman"/>
                <w:sz w:val="21"/>
                <w:szCs w:val="21"/>
                <w:lang w:eastAsia="ru-RU"/>
              </w:rPr>
              <w:t xml:space="preserve"> </w:t>
            </w:r>
            <w:r w:rsidR="006C4679" w:rsidRPr="006C4679">
              <w:rPr>
                <w:rFonts w:ascii="Times New Roman" w:eastAsia="Times New Roman" w:hAnsi="Times New Roman"/>
                <w:sz w:val="21"/>
                <w:szCs w:val="21"/>
                <w:lang w:val="en-US" w:eastAsia="ru-RU"/>
              </w:rPr>
              <w:t>VI</w:t>
            </w:r>
            <w:r w:rsidR="006C4679" w:rsidRPr="006C4679">
              <w:rPr>
                <w:rFonts w:ascii="Times New Roman" w:eastAsia="Times New Roman" w:hAnsi="Times New Roman"/>
                <w:sz w:val="21"/>
                <w:szCs w:val="21"/>
                <w:lang w:eastAsia="ru-RU"/>
              </w:rPr>
              <w:t xml:space="preserve"> «Проект договора».</w:t>
            </w:r>
          </w:p>
          <w:p w:rsidR="00990BA3" w:rsidRPr="00990BA3" w:rsidRDefault="00990BA3" w:rsidP="006B4859">
            <w:pPr>
              <w:widowControl w:val="0"/>
              <w:spacing w:after="0" w:line="240" w:lineRule="auto"/>
              <w:jc w:val="both"/>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 xml:space="preserve">Сроки оказания услуг: </w:t>
            </w:r>
            <w:r w:rsidR="006B4859" w:rsidRPr="006B4859">
              <w:rPr>
                <w:rFonts w:ascii="Times New Roman" w:eastAsia="Times New Roman" w:hAnsi="Times New Roman"/>
                <w:sz w:val="21"/>
                <w:szCs w:val="21"/>
                <w:lang w:eastAsia="ru-RU"/>
              </w:rPr>
              <w:t>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15F64">
              <w:rPr>
                <w:rFonts w:ascii="Times New Roman" w:eastAsia="Times New Roman" w:hAnsi="Times New Roman"/>
                <w:b/>
                <w:sz w:val="21"/>
                <w:szCs w:val="21"/>
                <w:lang w:eastAsia="ru-RU"/>
              </w:rPr>
              <w:t>Форма, сроки и порядок оплаты оказанных услуг</w:t>
            </w:r>
            <w:r w:rsidRPr="00990BA3">
              <w:rPr>
                <w:rFonts w:ascii="Times New Roman" w:eastAsia="Times New Roman" w:hAnsi="Times New Roman"/>
                <w:b/>
                <w:sz w:val="21"/>
                <w:szCs w:val="21"/>
                <w:lang w:eastAsia="ru-RU"/>
              </w:rPr>
              <w:t xml:space="preserve"> </w:t>
            </w:r>
          </w:p>
        </w:tc>
        <w:tc>
          <w:tcPr>
            <w:tcW w:w="3499" w:type="pct"/>
            <w:vAlign w:val="center"/>
          </w:tcPr>
          <w:p w:rsidR="00990BA3" w:rsidRPr="00990BA3" w:rsidRDefault="00037041" w:rsidP="00AF606F">
            <w:pPr>
              <w:spacing w:after="0" w:line="240" w:lineRule="auto"/>
              <w:ind w:firstLine="218"/>
              <w:jc w:val="both"/>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rPr>
              <w:t xml:space="preserve">Страховая премия по договору обязательного страхования автогражданской ответственности уплачивается Заказчиком Страховщику единовременно в безналичном порядке в течение 30 календарных дней на основании выставленных счетов по заявке  Заказчика (в соответствии с Положением Центрального Банка Российской Федерации от 19.09.2014 г. №431-П «О правилах обязательного страхования гражданской </w:t>
            </w:r>
            <w:r w:rsidRPr="00037041">
              <w:rPr>
                <w:rFonts w:ascii="Times New Roman" w:eastAsia="Times New Roman" w:hAnsi="Times New Roman"/>
                <w:sz w:val="21"/>
                <w:szCs w:val="21"/>
                <w:lang w:eastAsia="ru-RU"/>
              </w:rPr>
              <w:lastRenderedPageBreak/>
              <w:t>ответственности владельцев транспортных средств» в редакции Указанием Центрального Банка Российской Федерации от 4 декабря 2018 г. N 5000-У и подписанного акта оказания услуг.).</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13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893A4A">
              <w:rPr>
                <w:rFonts w:ascii="Times New Roman" w:eastAsia="Times New Roman" w:hAnsi="Times New Roman"/>
                <w:b/>
                <w:sz w:val="21"/>
                <w:szCs w:val="21"/>
                <w:lang w:eastAsia="ru-RU"/>
              </w:rPr>
              <w:t>4</w:t>
            </w:r>
          </w:p>
        </w:tc>
        <w:tc>
          <w:tcPr>
            <w:tcW w:w="1215"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9"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F3704B">
              <w:rPr>
                <w:rFonts w:ascii="Times New Roman" w:eastAsia="Times New Roman" w:hAnsi="Times New Roman"/>
                <w:b/>
                <w:sz w:val="21"/>
                <w:szCs w:val="21"/>
                <w:highlight w:val="yellow"/>
                <w:lang w:eastAsia="ru-RU"/>
              </w:rPr>
              <w:t>18</w:t>
            </w:r>
            <w:r w:rsidRPr="00990BA3">
              <w:rPr>
                <w:rFonts w:ascii="Times New Roman" w:eastAsia="Times New Roman" w:hAnsi="Times New Roman"/>
                <w:b/>
                <w:sz w:val="21"/>
                <w:szCs w:val="21"/>
                <w:highlight w:val="yellow"/>
                <w:lang w:eastAsia="ru-RU"/>
              </w:rPr>
              <w:t xml:space="preserve">» </w:t>
            </w:r>
            <w:r w:rsidR="00F3704B">
              <w:rPr>
                <w:rFonts w:ascii="Times New Roman" w:eastAsia="Times New Roman" w:hAnsi="Times New Roman"/>
                <w:b/>
                <w:sz w:val="21"/>
                <w:szCs w:val="21"/>
                <w:highlight w:val="yellow"/>
                <w:lang w:eastAsia="ru-RU"/>
              </w:rPr>
              <w:t>ноября</w:t>
            </w:r>
            <w:r w:rsidR="00C65932">
              <w:rPr>
                <w:rFonts w:ascii="Times New Roman" w:eastAsia="Times New Roman" w:hAnsi="Times New Roman"/>
                <w:b/>
                <w:sz w:val="21"/>
                <w:szCs w:val="21"/>
                <w:highlight w:val="yellow"/>
                <w:lang w:eastAsia="ru-RU"/>
              </w:rPr>
              <w:t xml:space="preserve"> 2019</w:t>
            </w:r>
            <w:r w:rsidRPr="00990BA3">
              <w:rPr>
                <w:rFonts w:ascii="Times New Roman" w:eastAsia="Times New Roman" w:hAnsi="Times New Roman"/>
                <w:b/>
                <w:sz w:val="21"/>
                <w:szCs w:val="21"/>
                <w:highlight w:val="yellow"/>
                <w:lang w:eastAsia="ru-RU"/>
              </w:rPr>
              <w:t xml:space="preserve"> г.</w:t>
            </w:r>
          </w:p>
          <w:p w:rsidR="00990BA3" w:rsidRPr="00990BA3" w:rsidRDefault="00990BA3" w:rsidP="00F3704B">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F3704B">
              <w:rPr>
                <w:rFonts w:ascii="Times New Roman" w:eastAsia="Times New Roman" w:hAnsi="Times New Roman"/>
                <w:b/>
                <w:sz w:val="21"/>
                <w:szCs w:val="21"/>
                <w:highlight w:val="yellow"/>
                <w:lang w:eastAsia="ru-RU"/>
              </w:rPr>
              <w:t>28</w:t>
            </w:r>
            <w:r w:rsidRPr="00990BA3">
              <w:rPr>
                <w:rFonts w:ascii="Times New Roman" w:eastAsia="Times New Roman" w:hAnsi="Times New Roman"/>
                <w:b/>
                <w:sz w:val="21"/>
                <w:szCs w:val="21"/>
                <w:highlight w:val="yellow"/>
                <w:lang w:eastAsia="ru-RU"/>
              </w:rPr>
              <w:t xml:space="preserve">» </w:t>
            </w:r>
            <w:r w:rsidR="00F3704B">
              <w:rPr>
                <w:rFonts w:ascii="Times New Roman" w:eastAsia="Times New Roman" w:hAnsi="Times New Roman"/>
                <w:b/>
                <w:sz w:val="21"/>
                <w:szCs w:val="21"/>
                <w:highlight w:val="yellow"/>
                <w:lang w:eastAsia="ru-RU"/>
              </w:rPr>
              <w:t>ноября</w:t>
            </w:r>
            <w:r w:rsidR="00C65932">
              <w:rPr>
                <w:rFonts w:ascii="Times New Roman" w:eastAsia="Times New Roman" w:hAnsi="Times New Roman"/>
                <w:b/>
                <w:sz w:val="21"/>
                <w:szCs w:val="21"/>
                <w:highlight w:val="yellow"/>
                <w:lang w:eastAsia="ru-RU"/>
              </w:rPr>
              <w:t xml:space="preserve"> 2019</w:t>
            </w:r>
            <w:r w:rsidRPr="00990BA3">
              <w:rPr>
                <w:rFonts w:ascii="Times New Roman" w:eastAsia="Times New Roman" w:hAnsi="Times New Roman"/>
                <w:b/>
                <w:sz w:val="21"/>
                <w:szCs w:val="21"/>
                <w:highlight w:val="yellow"/>
                <w:lang w:eastAsia="ru-RU"/>
              </w:rPr>
              <w:t xml:space="preserve"> г.</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893A4A">
              <w:rPr>
                <w:rFonts w:ascii="Times New Roman" w:eastAsia="Times New Roman" w:hAnsi="Times New Roman"/>
                <w:b/>
                <w:sz w:val="21"/>
                <w:szCs w:val="21"/>
                <w:lang w:eastAsia="ru-RU"/>
              </w:rPr>
              <w:t>5</w:t>
            </w:r>
          </w:p>
        </w:tc>
        <w:tc>
          <w:tcPr>
            <w:tcW w:w="1215" w:type="pct"/>
            <w:vAlign w:val="center"/>
          </w:tcPr>
          <w:p w:rsidR="00990BA3" w:rsidRPr="00990BA3" w:rsidRDefault="0082161A" w:rsidP="0082161A">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Изменение существенных условий договора</w:t>
            </w:r>
          </w:p>
        </w:tc>
        <w:tc>
          <w:tcPr>
            <w:tcW w:w="3499" w:type="pct"/>
            <w:vAlign w:val="center"/>
          </w:tcPr>
          <w:p w:rsidR="003241F9" w:rsidRPr="003241F9" w:rsidRDefault="003241F9" w:rsidP="003241F9">
            <w:pPr>
              <w:pStyle w:val="ab"/>
              <w:spacing w:line="240" w:lineRule="auto"/>
              <w:ind w:left="2" w:firstLine="358"/>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Изменение существенных условий Договора при его исполнении допускается по соглашению Сторон в следующих случаях:</w:t>
            </w:r>
          </w:p>
          <w:p w:rsidR="003241F9" w:rsidRPr="003241F9" w:rsidRDefault="003241F9" w:rsidP="003241F9">
            <w:pPr>
              <w:pStyle w:val="ab"/>
              <w:numPr>
                <w:ilvl w:val="0"/>
                <w:numId w:val="19"/>
              </w:numPr>
              <w:spacing w:line="240" w:lineRule="auto"/>
              <w:ind w:left="2" w:firstLine="358"/>
              <w:jc w:val="both"/>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при снижении цены Договора без изменения предусмотренного Договором объема услуг, качества оказываемых услуг и иных условий Договора;</w:t>
            </w:r>
          </w:p>
          <w:p w:rsidR="00990BA3" w:rsidRPr="0082161A" w:rsidRDefault="003241F9" w:rsidP="003241F9">
            <w:pPr>
              <w:pStyle w:val="ab"/>
              <w:numPr>
                <w:ilvl w:val="0"/>
                <w:numId w:val="20"/>
              </w:numPr>
              <w:spacing w:after="0" w:line="240" w:lineRule="auto"/>
              <w:ind w:left="2" w:firstLine="358"/>
              <w:jc w:val="both"/>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если по предложению Заказчика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893A4A">
              <w:rPr>
                <w:rFonts w:ascii="Times New Roman" w:eastAsia="Times New Roman" w:hAnsi="Times New Roman"/>
                <w:b/>
                <w:sz w:val="21"/>
                <w:szCs w:val="21"/>
                <w:lang w:eastAsia="ru-RU"/>
              </w:rPr>
              <w:t>6</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D348AC">
        <w:tc>
          <w:tcPr>
            <w:tcW w:w="286" w:type="pct"/>
            <w:vAlign w:val="center"/>
          </w:tcPr>
          <w:p w:rsidR="00A71DAE"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17</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71DAE" w:rsidRPr="00D348AC" w:rsidRDefault="00546DA5" w:rsidP="00546DA5">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736 379</w:t>
            </w:r>
            <w:r w:rsidR="00AF606F"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Семьсот тридцать шесть тысяч триста семьдесят девять</w:t>
            </w:r>
            <w:r w:rsidR="00AF606F" w:rsidRPr="00AF606F">
              <w:rPr>
                <w:rFonts w:ascii="Times New Roman" w:eastAsia="Times New Roman" w:hAnsi="Times New Roman"/>
                <w:b/>
                <w:sz w:val="21"/>
                <w:szCs w:val="21"/>
                <w:lang w:eastAsia="ru-RU"/>
              </w:rPr>
              <w:t xml:space="preserve">) руб. </w:t>
            </w:r>
            <w:r>
              <w:rPr>
                <w:rFonts w:ascii="Times New Roman" w:eastAsia="Times New Roman" w:hAnsi="Times New Roman"/>
                <w:b/>
                <w:sz w:val="21"/>
                <w:szCs w:val="21"/>
                <w:lang w:eastAsia="ru-RU"/>
              </w:rPr>
              <w:t>38</w:t>
            </w:r>
            <w:r w:rsidR="00AF606F" w:rsidRPr="00AF606F">
              <w:rPr>
                <w:rFonts w:ascii="Times New Roman" w:eastAsia="Times New Roman" w:hAnsi="Times New Roman"/>
                <w:b/>
                <w:sz w:val="21"/>
                <w:szCs w:val="21"/>
                <w:lang w:eastAsia="ru-RU"/>
              </w:rPr>
              <w:t xml:space="preserve"> коп.</w:t>
            </w:r>
            <w:r>
              <w:rPr>
                <w:rFonts w:ascii="Times New Roman" w:eastAsia="Times New Roman" w:hAnsi="Times New Roman"/>
                <w:b/>
                <w:sz w:val="21"/>
                <w:szCs w:val="21"/>
                <w:lang w:eastAsia="ru-RU"/>
              </w:rPr>
              <w:t xml:space="preserve"> (НДС не облагается)</w:t>
            </w:r>
          </w:p>
        </w:tc>
      </w:tr>
      <w:tr w:rsidR="00A71DAE" w:rsidRPr="00990BA3" w:rsidTr="009530C6">
        <w:tc>
          <w:tcPr>
            <w:tcW w:w="286" w:type="pct"/>
            <w:vAlign w:val="center"/>
          </w:tcPr>
          <w:p w:rsidR="00A71DAE"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18</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Порядок формирования цены договора</w:t>
            </w:r>
          </w:p>
        </w:tc>
        <w:tc>
          <w:tcPr>
            <w:tcW w:w="3499" w:type="pct"/>
            <w:vAlign w:val="center"/>
          </w:tcPr>
          <w:p w:rsidR="00A71DAE" w:rsidRDefault="003241F9" w:rsidP="00710DFE">
            <w:pPr>
              <w:spacing w:after="0" w:line="240" w:lineRule="auto"/>
              <w:ind w:firstLine="286"/>
              <w:jc w:val="both"/>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Цена договора включает в себя стоимость оказания Услуг, транспортные расходы, страхование, плату пошлин, налогов, сборов и других обязательных платежей, которые страховщик договора должен оплачивать в соответствии с условиями договора.</w:t>
            </w:r>
          </w:p>
          <w:p w:rsidR="00710DFE" w:rsidRPr="00915F64" w:rsidRDefault="00066DB4" w:rsidP="00915F64">
            <w:pPr>
              <w:spacing w:after="0" w:line="240" w:lineRule="auto"/>
              <w:ind w:firstLine="286"/>
              <w:jc w:val="both"/>
              <w:rPr>
                <w:rFonts w:ascii="Times New Roman" w:eastAsia="Times New Roman" w:hAnsi="Times New Roman"/>
                <w:sz w:val="21"/>
                <w:szCs w:val="21"/>
                <w:lang w:eastAsia="ru-RU"/>
              </w:rPr>
            </w:pPr>
            <w:bookmarkStart w:id="31" w:name="__DdeLink__120_22676428"/>
            <w:r>
              <w:rPr>
                <w:rFonts w:ascii="Times New Roman" w:eastAsia="Times New Roman" w:hAnsi="Times New Roman"/>
                <w:sz w:val="21"/>
                <w:szCs w:val="21"/>
                <w:lang w:eastAsia="ru-RU"/>
              </w:rPr>
              <w:t>С</w:t>
            </w:r>
            <w:r w:rsidRPr="00066DB4">
              <w:rPr>
                <w:rFonts w:ascii="Times New Roman" w:eastAsia="Times New Roman" w:hAnsi="Times New Roman"/>
                <w:sz w:val="21"/>
                <w:szCs w:val="21"/>
                <w:lang w:eastAsia="ru-RU"/>
              </w:rPr>
              <w:t xml:space="preserve">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от 25.04.2002 № 40-ФЗ «Об обязательном страховании гражданской ответственности владельцев транспортных средств» в порядке и по страховым тарифам, утвержденным Указанием Центрального Банка Российской Федерации от </w:t>
            </w:r>
            <w:bookmarkEnd w:id="31"/>
            <w:r w:rsidRPr="00066DB4">
              <w:rPr>
                <w:rFonts w:ascii="Times New Roman" w:eastAsia="Times New Roman" w:hAnsi="Times New Roman"/>
                <w:sz w:val="21"/>
                <w:szCs w:val="21"/>
                <w:lang w:eastAsia="ru-RU"/>
              </w:rPr>
              <w:t>4 декабря 2018 г. N 5000-У  «О предельных размерах базовых ставок страховых тарифов (их минимальные и максимальные значения, выраженные в рублях), коэффициентах страховых тарифов, а также порядке их применения страховщиками при определении страховой премии по договору обязательного страхования гражданской ответственности владельцев транспортных средств</w:t>
            </w:r>
            <w:r>
              <w:rPr>
                <w:rFonts w:ascii="Times New Roman" w:eastAsia="Times New Roman" w:hAnsi="Times New Roman"/>
                <w:sz w:val="21"/>
                <w:szCs w:val="21"/>
                <w:lang w:eastAsia="ru-RU"/>
              </w:rPr>
              <w:t>.</w:t>
            </w:r>
            <w:r w:rsidR="00915F64">
              <w:rPr>
                <w:rFonts w:ascii="Times New Roman" w:eastAsia="Times New Roman" w:hAnsi="Times New Roman"/>
                <w:sz w:val="21"/>
                <w:szCs w:val="21"/>
                <w:lang w:eastAsia="ru-RU"/>
              </w:rPr>
              <w:t xml:space="preserve"> Часть </w:t>
            </w:r>
            <w:r w:rsidR="00915F64">
              <w:rPr>
                <w:rFonts w:ascii="Times New Roman" w:eastAsia="Times New Roman" w:hAnsi="Times New Roman"/>
                <w:sz w:val="21"/>
                <w:szCs w:val="21"/>
                <w:lang w:val="en-US" w:eastAsia="ru-RU"/>
              </w:rPr>
              <w:t>IV</w:t>
            </w:r>
            <w:r w:rsidR="00915F64">
              <w:rPr>
                <w:rFonts w:ascii="Times New Roman" w:eastAsia="Times New Roman" w:hAnsi="Times New Roman"/>
                <w:sz w:val="21"/>
                <w:szCs w:val="21"/>
                <w:lang w:eastAsia="ru-RU"/>
              </w:rPr>
              <w:t xml:space="preserve"> «Р</w:t>
            </w:r>
            <w:r w:rsidR="00915F64" w:rsidRPr="00915F64">
              <w:rPr>
                <w:rFonts w:ascii="Times New Roman" w:eastAsia="Times New Roman" w:hAnsi="Times New Roman"/>
                <w:sz w:val="21"/>
                <w:szCs w:val="21"/>
                <w:lang w:eastAsia="ru-RU"/>
              </w:rPr>
              <w:t xml:space="preserve">асчет страховой премии  транспортных средств </w:t>
            </w:r>
            <w:r w:rsidR="00915F64">
              <w:rPr>
                <w:rFonts w:ascii="Times New Roman" w:eastAsia="Times New Roman" w:hAnsi="Times New Roman"/>
                <w:sz w:val="21"/>
                <w:szCs w:val="21"/>
                <w:lang w:eastAsia="ru-RU"/>
              </w:rPr>
              <w:t>МУП</w:t>
            </w:r>
            <w:r w:rsidR="00915F64" w:rsidRPr="00915F64">
              <w:rPr>
                <w:rFonts w:ascii="Times New Roman" w:eastAsia="Times New Roman" w:hAnsi="Times New Roman"/>
                <w:sz w:val="21"/>
                <w:szCs w:val="21"/>
                <w:lang w:eastAsia="ru-RU"/>
              </w:rPr>
              <w:t xml:space="preserve"> «</w:t>
            </w:r>
            <w:r w:rsidR="00915F64">
              <w:rPr>
                <w:rFonts w:ascii="Times New Roman" w:eastAsia="Times New Roman" w:hAnsi="Times New Roman"/>
                <w:sz w:val="21"/>
                <w:szCs w:val="21"/>
                <w:lang w:eastAsia="ru-RU"/>
              </w:rPr>
              <w:t>В</w:t>
            </w:r>
            <w:r w:rsidR="00915F64" w:rsidRPr="00915F64">
              <w:rPr>
                <w:rFonts w:ascii="Times New Roman" w:eastAsia="Times New Roman" w:hAnsi="Times New Roman"/>
                <w:sz w:val="21"/>
                <w:szCs w:val="21"/>
                <w:lang w:eastAsia="ru-RU"/>
              </w:rPr>
              <w:t>одоканал» на 2020 год</w:t>
            </w:r>
            <w:r w:rsidR="00915F64">
              <w:rPr>
                <w:rFonts w:ascii="Times New Roman" w:eastAsia="Times New Roman" w:hAnsi="Times New Roman"/>
                <w:sz w:val="21"/>
                <w:szCs w:val="21"/>
                <w:lang w:eastAsia="ru-RU"/>
              </w:rPr>
              <w:t>».</w:t>
            </w:r>
          </w:p>
        </w:tc>
      </w:tr>
      <w:tr w:rsidR="00546002" w:rsidRPr="00990BA3" w:rsidTr="009530C6">
        <w:tc>
          <w:tcPr>
            <w:tcW w:w="286" w:type="pct"/>
            <w:vAlign w:val="center"/>
          </w:tcPr>
          <w:p w:rsidR="00546002"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Требования к </w:t>
            </w:r>
            <w:r w:rsidRPr="00990BA3">
              <w:rPr>
                <w:rFonts w:ascii="Times New Roman" w:eastAsia="Times New Roman" w:hAnsi="Times New Roman"/>
                <w:b/>
                <w:sz w:val="21"/>
                <w:szCs w:val="21"/>
                <w:lang w:eastAsia="ru-RU"/>
              </w:rPr>
              <w:lastRenderedPageBreak/>
              <w:t>участникам закупки</w:t>
            </w:r>
          </w:p>
        </w:tc>
        <w:tc>
          <w:tcPr>
            <w:tcW w:w="3499" w:type="pct"/>
            <w:vAlign w:val="center"/>
          </w:tcPr>
          <w:p w:rsid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lastRenderedPageBreak/>
              <w:t xml:space="preserve">1) соответствие требованиям, устанавливаемым законодательством </w:t>
            </w:r>
            <w:r w:rsidRPr="00155A40">
              <w:rPr>
                <w:rFonts w:ascii="Times New Roman" w:eastAsia="Times New Roman" w:hAnsi="Times New Roman"/>
                <w:sz w:val="20"/>
                <w:szCs w:val="20"/>
                <w:lang w:eastAsia="ru-RU"/>
              </w:rPr>
              <w:lastRenderedPageBreak/>
              <w:t>Российской Федерации к лицам, осуществляющим поставки товаров, выполнение работ и оказание услуг, являющихся предметом закупок</w:t>
            </w:r>
            <w:r w:rsidR="00710DFE">
              <w:rPr>
                <w:rFonts w:ascii="Times New Roman" w:eastAsia="Times New Roman" w:hAnsi="Times New Roman"/>
                <w:sz w:val="20"/>
                <w:szCs w:val="20"/>
                <w:lang w:eastAsia="ru-RU"/>
              </w:rPr>
              <w:t>:</w:t>
            </w:r>
          </w:p>
          <w:p w:rsidR="00710DFE" w:rsidRPr="00710DFE" w:rsidRDefault="00710DFE" w:rsidP="00710DFE">
            <w:pPr>
              <w:numPr>
                <w:ilvl w:val="0"/>
                <w:numId w:val="16"/>
              </w:numPr>
              <w:spacing w:after="0" w:line="240" w:lineRule="auto"/>
              <w:ind w:left="2" w:firstLine="426"/>
              <w:jc w:val="both"/>
              <w:rPr>
                <w:rFonts w:ascii="Times New Roman" w:eastAsia="Times New Roman" w:hAnsi="Times New Roman"/>
                <w:sz w:val="20"/>
                <w:szCs w:val="20"/>
                <w:lang w:eastAsia="ru-RU"/>
              </w:rPr>
            </w:pPr>
            <w:r w:rsidRPr="00710DFE">
              <w:rPr>
                <w:rFonts w:ascii="Times New Roman" w:eastAsia="Times New Roman" w:hAnsi="Times New Roman"/>
                <w:sz w:val="20"/>
                <w:szCs w:val="20"/>
                <w:lang w:eastAsia="ru-RU"/>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которая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710DFE" w:rsidRPr="00710DFE" w:rsidRDefault="00710DFE" w:rsidP="00710DFE">
            <w:pPr>
              <w:numPr>
                <w:ilvl w:val="0"/>
                <w:numId w:val="16"/>
              </w:numPr>
              <w:spacing w:after="0" w:line="240" w:lineRule="auto"/>
              <w:ind w:left="2" w:firstLine="426"/>
              <w:jc w:val="both"/>
              <w:rPr>
                <w:rFonts w:ascii="Times New Roman" w:eastAsia="Times New Roman" w:hAnsi="Times New Roman"/>
                <w:sz w:val="20"/>
                <w:szCs w:val="20"/>
                <w:lang w:eastAsia="ru-RU"/>
              </w:rPr>
            </w:pPr>
            <w:r w:rsidRPr="00710DFE">
              <w:rPr>
                <w:rFonts w:ascii="Times New Roman" w:eastAsia="Times New Roman" w:hAnsi="Times New Roman"/>
                <w:sz w:val="20"/>
                <w:szCs w:val="20"/>
                <w:lang w:eastAsia="ru-RU"/>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созданная в соответствии с законодательством Российской Федерации;</w:t>
            </w:r>
          </w:p>
          <w:p w:rsidR="00710DFE" w:rsidRPr="00710DFE" w:rsidRDefault="00710DFE" w:rsidP="00710DFE">
            <w:pPr>
              <w:pStyle w:val="ab"/>
              <w:numPr>
                <w:ilvl w:val="0"/>
                <w:numId w:val="16"/>
              </w:numPr>
              <w:spacing w:after="0" w:line="240" w:lineRule="auto"/>
              <w:ind w:left="2" w:firstLine="426"/>
              <w:jc w:val="both"/>
              <w:rPr>
                <w:rFonts w:ascii="Times New Roman" w:eastAsia="Times New Roman" w:hAnsi="Times New Roman"/>
                <w:sz w:val="20"/>
                <w:szCs w:val="20"/>
                <w:lang w:eastAsia="ru-RU"/>
              </w:rPr>
            </w:pPr>
            <w:r w:rsidRPr="00710DFE">
              <w:rPr>
                <w:rFonts w:ascii="Times New Roman" w:eastAsia="Times New Roman" w:hAnsi="Times New Roman"/>
                <w:sz w:val="20"/>
                <w:szCs w:val="20"/>
                <w:lang w:eastAsia="ru-RU"/>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 xml:space="preserve">6) участник закупки — юридическое лицо, которое в течение двух лет до момента подачи заявки на участие в закупке не было привлечено к </w:t>
            </w:r>
            <w:r w:rsidRPr="00155A40">
              <w:rPr>
                <w:rFonts w:ascii="Times New Roman" w:eastAsia="Times New Roman" w:hAnsi="Times New Roman"/>
                <w:sz w:val="20"/>
                <w:szCs w:val="20"/>
                <w:lang w:eastAsia="ru-RU"/>
              </w:rPr>
              <w:lastRenderedPageBreak/>
              <w:t>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155A40">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225175" w:rsidRPr="00990BA3" w:rsidTr="009530C6">
        <w:tc>
          <w:tcPr>
            <w:tcW w:w="286" w:type="pct"/>
            <w:vAlign w:val="center"/>
          </w:tcPr>
          <w:p w:rsidR="00225175" w:rsidRDefault="008D47E7"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21</w:t>
            </w:r>
          </w:p>
        </w:tc>
        <w:tc>
          <w:tcPr>
            <w:tcW w:w="1215" w:type="pct"/>
            <w:vAlign w:val="center"/>
          </w:tcPr>
          <w:p w:rsidR="00225175" w:rsidRPr="003241F9" w:rsidRDefault="00225175" w:rsidP="00990BA3">
            <w:pPr>
              <w:spacing w:after="0" w:line="240" w:lineRule="auto"/>
              <w:rPr>
                <w:rFonts w:ascii="Times New Roman" w:eastAsia="Times New Roman" w:hAnsi="Times New Roman"/>
                <w:b/>
                <w:sz w:val="20"/>
                <w:szCs w:val="20"/>
                <w:lang w:eastAsia="ru-RU"/>
              </w:rPr>
            </w:pPr>
            <w:r w:rsidRPr="003241F9">
              <w:rPr>
                <w:rFonts w:ascii="Times New Roman" w:eastAsia="Times New Roman" w:hAnsi="Times New Roman"/>
                <w:b/>
                <w:sz w:val="20"/>
                <w:szCs w:val="20"/>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9" w:type="pct"/>
            <w:vAlign w:val="center"/>
          </w:tcPr>
          <w:p w:rsidR="00225175" w:rsidRPr="0039290F" w:rsidRDefault="00225175" w:rsidP="00225175">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0"/>
                <w:szCs w:val="20"/>
                <w:lang w:eastAsia="ru-RU"/>
              </w:rPr>
              <w:t xml:space="preserve">Установлен </w:t>
            </w:r>
            <w:r w:rsidRPr="0089285D">
              <w:rPr>
                <w:rFonts w:ascii="Times New Roman" w:eastAsia="Times New Roman" w:hAnsi="Times New Roman"/>
                <w:sz w:val="20"/>
                <w:szCs w:val="20"/>
                <w:lang w:eastAsia="ru-RU"/>
              </w:rPr>
              <w:t>приоритет услуг, оказываемых российскими лицами, по отношению к услугам, оказываемым иностранными лицами на основани</w:t>
            </w:r>
            <w:r>
              <w:rPr>
                <w:rFonts w:ascii="Times New Roman" w:eastAsia="Times New Roman" w:hAnsi="Times New Roman"/>
                <w:sz w:val="20"/>
                <w:szCs w:val="20"/>
                <w:lang w:eastAsia="ru-RU"/>
              </w:rPr>
              <w:t>и</w:t>
            </w:r>
            <w:r w:rsidRPr="0089285D">
              <w:rPr>
                <w:rFonts w:ascii="Times New Roman" w:eastAsia="Times New Roman" w:hAnsi="Times New Roman"/>
                <w:sz w:val="20"/>
                <w:szCs w:val="20"/>
                <w:lang w:eastAsia="ru-RU"/>
              </w:rPr>
              <w:t xml:space="preserve"> Постановления Правительства РФ от 16.09.2016 №925</w:t>
            </w:r>
            <w:r w:rsidRPr="00EF3A98">
              <w:rPr>
                <w:rFonts w:ascii="Times New Roman" w:eastAsia="Times New Roman" w:hAnsi="Times New Roman"/>
                <w:sz w:val="20"/>
                <w:szCs w:val="20"/>
                <w:lang w:eastAsia="ru-RU"/>
              </w:rPr>
              <w:t>;</w:t>
            </w:r>
          </w:p>
        </w:tc>
      </w:tr>
      <w:tr w:rsidR="005A1EAC" w:rsidRPr="00990BA3" w:rsidTr="009530C6">
        <w:tc>
          <w:tcPr>
            <w:tcW w:w="286" w:type="pct"/>
            <w:vAlign w:val="center"/>
          </w:tcPr>
          <w:p w:rsidR="005A1EAC"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22</w:t>
            </w:r>
          </w:p>
        </w:tc>
        <w:tc>
          <w:tcPr>
            <w:tcW w:w="1215" w:type="pct"/>
            <w:vAlign w:val="center"/>
          </w:tcPr>
          <w:p w:rsidR="005A1EAC" w:rsidRPr="00EF3A98" w:rsidRDefault="001015C5" w:rsidP="00990BA3">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обеспечения заявки на участие в запросе предложений</w:t>
            </w:r>
            <w:r w:rsidR="001008D2">
              <w:rPr>
                <w:rFonts w:ascii="Times New Roman" w:eastAsia="Times New Roman" w:hAnsi="Times New Roman"/>
                <w:b/>
                <w:bCs/>
                <w:sz w:val="21"/>
                <w:szCs w:val="21"/>
                <w:lang w:eastAsia="ru-RU"/>
              </w:rPr>
              <w:t xml:space="preserve"> в электронной форме</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9"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915F64">
              <w:rPr>
                <w:rFonts w:ascii="Times New Roman" w:eastAsia="Times New Roman" w:hAnsi="Times New Roman"/>
                <w:sz w:val="21"/>
                <w:szCs w:val="21"/>
              </w:rPr>
              <w:t xml:space="preserve">Указаны в </w:t>
            </w:r>
            <w:r w:rsidR="00915F64" w:rsidRPr="00915F64">
              <w:rPr>
                <w:rFonts w:ascii="Times New Roman" w:eastAsia="Times New Roman" w:hAnsi="Times New Roman"/>
                <w:sz w:val="21"/>
                <w:szCs w:val="21"/>
              </w:rPr>
              <w:t>разделе</w:t>
            </w:r>
            <w:r w:rsidR="00915F64">
              <w:rPr>
                <w:rFonts w:ascii="Times New Roman" w:eastAsia="Times New Roman" w:hAnsi="Times New Roman"/>
                <w:sz w:val="21"/>
                <w:szCs w:val="21"/>
              </w:rPr>
              <w:t xml:space="preserve"> 3 Части </w:t>
            </w:r>
            <w:r w:rsidR="00915F64">
              <w:rPr>
                <w:rFonts w:ascii="Times New Roman" w:eastAsia="Times New Roman" w:hAnsi="Times New Roman"/>
                <w:sz w:val="21"/>
                <w:szCs w:val="21"/>
                <w:lang w:val="en-US"/>
              </w:rPr>
              <w:t>I</w:t>
            </w:r>
            <w:r w:rsidR="00915F64">
              <w:rPr>
                <w:rFonts w:ascii="Times New Roman" w:eastAsia="Times New Roman" w:hAnsi="Times New Roman"/>
                <w:sz w:val="21"/>
                <w:szCs w:val="21"/>
              </w:rPr>
              <w:t xml:space="preserve"> настоящей документации</w:t>
            </w:r>
          </w:p>
        </w:tc>
      </w:tr>
      <w:tr w:rsidR="00990BA3" w:rsidRPr="00990BA3" w:rsidTr="009530C6">
        <w:tc>
          <w:tcPr>
            <w:tcW w:w="286" w:type="pct"/>
          </w:tcPr>
          <w:p w:rsidR="00990BA3" w:rsidRPr="00990BA3" w:rsidRDefault="00893A4A"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24</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915F64" w:rsidRPr="00915F64" w:rsidRDefault="00915F64" w:rsidP="00915F64">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Pr="00915F64">
              <w:rPr>
                <w:rFonts w:ascii="Times New Roman" w:eastAsia="Times New Roman" w:hAnsi="Times New Roman"/>
                <w:sz w:val="20"/>
                <w:szCs w:val="20"/>
                <w:lang w:eastAsia="ru-RU"/>
              </w:rPr>
              <w:t xml:space="preserve">) </w:t>
            </w:r>
            <w:r w:rsidRPr="00915F64">
              <w:rPr>
                <w:rFonts w:ascii="Times New Roman" w:eastAsia="Times New Roman" w:hAnsi="Times New Roman"/>
                <w:iCs/>
                <w:sz w:val="20"/>
                <w:szCs w:val="20"/>
                <w:lang w:eastAsia="ru-RU"/>
              </w:rPr>
              <w:t>Опись документов</w:t>
            </w:r>
            <w:r w:rsidRPr="00915F64">
              <w:rPr>
                <w:rFonts w:ascii="Times New Roman" w:eastAsia="Times New Roman" w:hAnsi="Times New Roman"/>
                <w:iCs/>
                <w:sz w:val="20"/>
                <w:szCs w:val="20"/>
                <w:vertAlign w:val="superscript"/>
                <w:lang w:eastAsia="ru-RU"/>
              </w:rPr>
              <w:footnoteReference w:id="9"/>
            </w:r>
            <w:r w:rsidRPr="00915F64">
              <w:rPr>
                <w:rFonts w:ascii="Times New Roman" w:eastAsia="Times New Roman" w:hAnsi="Times New Roman"/>
                <w:iCs/>
                <w:sz w:val="20"/>
                <w:szCs w:val="20"/>
                <w:lang w:eastAsia="ru-RU"/>
              </w:rPr>
              <w:t xml:space="preserve"> (Форма 1 Часть </w:t>
            </w:r>
            <w:r w:rsidRPr="00915F64">
              <w:rPr>
                <w:rFonts w:ascii="Times New Roman" w:eastAsia="Times New Roman" w:hAnsi="Times New Roman"/>
                <w:iCs/>
                <w:sz w:val="20"/>
                <w:szCs w:val="20"/>
                <w:lang w:val="en-US" w:eastAsia="ru-RU"/>
              </w:rPr>
              <w:t>V</w:t>
            </w:r>
            <w:r w:rsidRPr="00915F64">
              <w:rPr>
                <w:rFonts w:ascii="Times New Roman" w:eastAsia="Times New Roman" w:hAnsi="Times New Roman"/>
                <w:iCs/>
                <w:sz w:val="20"/>
                <w:szCs w:val="20"/>
                <w:lang w:eastAsia="ru-RU"/>
              </w:rPr>
              <w:t xml:space="preserve"> «</w:t>
            </w:r>
            <w:r w:rsidRPr="00915F64">
              <w:rPr>
                <w:rFonts w:ascii="Times New Roman" w:eastAsia="Times New Roman" w:hAnsi="Times New Roman"/>
                <w:bCs/>
                <w:iCs/>
                <w:sz w:val="20"/>
                <w:szCs w:val="20"/>
                <w:lang w:eastAsia="ru-RU"/>
              </w:rPr>
              <w:t>Образцы форм и документов для заполнения участниками закупки»</w:t>
            </w:r>
            <w:r w:rsidRPr="00915F64">
              <w:rPr>
                <w:rFonts w:ascii="Times New Roman" w:eastAsia="Times New Roman" w:hAnsi="Times New Roman"/>
                <w:iCs/>
                <w:sz w:val="20"/>
                <w:szCs w:val="20"/>
                <w:lang w:eastAsia="ru-RU"/>
              </w:rPr>
              <w:t>)</w:t>
            </w:r>
          </w:p>
          <w:p w:rsidR="00915F64" w:rsidRPr="00915F64" w:rsidRDefault="00915F64" w:rsidP="00915F64">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r w:rsidRPr="00915F64">
              <w:rPr>
                <w:rFonts w:ascii="Times New Roman" w:eastAsia="Times New Roman" w:hAnsi="Times New Roman"/>
                <w:sz w:val="20"/>
                <w:szCs w:val="20"/>
                <w:lang w:eastAsia="ru-RU"/>
              </w:rPr>
              <w:t>) Письмо о подаче оферты</w:t>
            </w:r>
            <w:r w:rsidRPr="00915F64">
              <w:rPr>
                <w:rFonts w:ascii="Times New Roman" w:eastAsia="Times New Roman" w:hAnsi="Times New Roman"/>
                <w:sz w:val="20"/>
                <w:szCs w:val="20"/>
                <w:vertAlign w:val="superscript"/>
                <w:lang w:eastAsia="ru-RU"/>
              </w:rPr>
              <w:footnoteReference w:id="10"/>
            </w:r>
            <w:r w:rsidRPr="00915F64">
              <w:rPr>
                <w:rFonts w:ascii="Times New Roman" w:eastAsia="Times New Roman" w:hAnsi="Times New Roman"/>
                <w:sz w:val="20"/>
                <w:szCs w:val="20"/>
                <w:lang w:eastAsia="ru-RU"/>
              </w:rPr>
              <w:t xml:space="preserve"> по форме и в соответствии с инструкциями, приведенными в настоящей Документации о закупке (</w:t>
            </w:r>
            <w:r w:rsidRPr="00915F64">
              <w:rPr>
                <w:rFonts w:ascii="Times New Roman" w:eastAsia="Times New Roman" w:hAnsi="Times New Roman"/>
                <w:iCs/>
                <w:sz w:val="20"/>
                <w:szCs w:val="20"/>
                <w:lang w:eastAsia="ru-RU"/>
              </w:rPr>
              <w:t xml:space="preserve">Форма 2 Часть </w:t>
            </w:r>
            <w:r w:rsidRPr="00915F64">
              <w:rPr>
                <w:rFonts w:ascii="Times New Roman" w:eastAsia="Times New Roman" w:hAnsi="Times New Roman"/>
                <w:iCs/>
                <w:sz w:val="20"/>
                <w:szCs w:val="20"/>
                <w:lang w:val="en-US" w:eastAsia="ru-RU"/>
              </w:rPr>
              <w:t>V</w:t>
            </w:r>
            <w:r w:rsidRPr="00915F64">
              <w:rPr>
                <w:rFonts w:ascii="Times New Roman" w:eastAsia="Times New Roman" w:hAnsi="Times New Roman"/>
                <w:iCs/>
                <w:sz w:val="20"/>
                <w:szCs w:val="20"/>
                <w:lang w:eastAsia="ru-RU"/>
              </w:rPr>
              <w:t xml:space="preserve"> «</w:t>
            </w:r>
            <w:r w:rsidRPr="00915F64">
              <w:rPr>
                <w:rFonts w:ascii="Times New Roman" w:eastAsia="Times New Roman" w:hAnsi="Times New Roman"/>
                <w:bCs/>
                <w:iCs/>
                <w:sz w:val="20"/>
                <w:szCs w:val="20"/>
                <w:lang w:eastAsia="ru-RU"/>
              </w:rPr>
              <w:t>Образцы форм и документов для заполнения участниками закупки»</w:t>
            </w:r>
            <w:r w:rsidRPr="00915F64">
              <w:rPr>
                <w:rFonts w:ascii="Times New Roman" w:eastAsia="Times New Roman" w:hAnsi="Times New Roman"/>
                <w:sz w:val="20"/>
                <w:szCs w:val="20"/>
                <w:lang w:eastAsia="ru-RU"/>
              </w:rPr>
              <w:t>);</w:t>
            </w:r>
          </w:p>
          <w:p w:rsidR="00915F64" w:rsidRPr="00915F64" w:rsidRDefault="00915F64" w:rsidP="00915F64">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Pr="00915F64">
              <w:rPr>
                <w:rFonts w:ascii="Times New Roman" w:eastAsia="Times New Roman" w:hAnsi="Times New Roman"/>
                <w:sz w:val="20"/>
                <w:szCs w:val="20"/>
                <w:lang w:eastAsia="ru-RU"/>
              </w:rPr>
              <w:t>) Коммерческое предложение</w:t>
            </w:r>
            <w:r w:rsidRPr="00915F64">
              <w:rPr>
                <w:rFonts w:ascii="Times New Roman" w:eastAsia="Times New Roman" w:hAnsi="Times New Roman"/>
                <w:sz w:val="20"/>
                <w:szCs w:val="20"/>
                <w:vertAlign w:val="superscript"/>
                <w:lang w:eastAsia="ru-RU"/>
              </w:rPr>
              <w:footnoteReference w:id="11"/>
            </w:r>
            <w:r w:rsidRPr="00915F64">
              <w:rPr>
                <w:rFonts w:ascii="Times New Roman" w:eastAsia="Times New Roman" w:hAnsi="Times New Roman"/>
                <w:sz w:val="20"/>
                <w:szCs w:val="20"/>
                <w:lang w:eastAsia="ru-RU"/>
              </w:rPr>
              <w:t xml:space="preserve"> в соответствии с инструкциями, приведенными в настоящей Документации о закупке (</w:t>
            </w:r>
            <w:r w:rsidRPr="00915F64">
              <w:rPr>
                <w:rFonts w:ascii="Times New Roman" w:eastAsia="Times New Roman" w:hAnsi="Times New Roman"/>
                <w:iCs/>
                <w:sz w:val="20"/>
                <w:szCs w:val="20"/>
                <w:lang w:eastAsia="ru-RU"/>
              </w:rPr>
              <w:t xml:space="preserve">Форма 3 Часть </w:t>
            </w:r>
            <w:r w:rsidRPr="00915F64">
              <w:rPr>
                <w:rFonts w:ascii="Times New Roman" w:eastAsia="Times New Roman" w:hAnsi="Times New Roman"/>
                <w:iCs/>
                <w:sz w:val="20"/>
                <w:szCs w:val="20"/>
                <w:lang w:val="en-US" w:eastAsia="ru-RU"/>
              </w:rPr>
              <w:t>V</w:t>
            </w:r>
            <w:r w:rsidRPr="00915F64">
              <w:rPr>
                <w:rFonts w:ascii="Times New Roman" w:eastAsia="Times New Roman" w:hAnsi="Times New Roman"/>
                <w:iCs/>
                <w:sz w:val="20"/>
                <w:szCs w:val="20"/>
                <w:lang w:eastAsia="ru-RU"/>
              </w:rPr>
              <w:t xml:space="preserve"> «</w:t>
            </w:r>
            <w:r w:rsidRPr="00915F64">
              <w:rPr>
                <w:rFonts w:ascii="Times New Roman" w:eastAsia="Times New Roman" w:hAnsi="Times New Roman"/>
                <w:bCs/>
                <w:iCs/>
                <w:sz w:val="20"/>
                <w:szCs w:val="20"/>
                <w:lang w:eastAsia="ru-RU"/>
              </w:rPr>
              <w:t>Образцы форм и документов для заполнения участниками закупки»</w:t>
            </w:r>
            <w:r w:rsidRPr="00915F64">
              <w:rPr>
                <w:rFonts w:ascii="Times New Roman" w:eastAsia="Times New Roman" w:hAnsi="Times New Roman"/>
                <w:sz w:val="20"/>
                <w:szCs w:val="20"/>
                <w:lang w:eastAsia="ru-RU"/>
              </w:rPr>
              <w:t>);</w:t>
            </w:r>
          </w:p>
          <w:p w:rsidR="00915F64" w:rsidRPr="00915F64" w:rsidRDefault="00915F64" w:rsidP="00915F64">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r w:rsidRPr="00915F64">
              <w:rPr>
                <w:rFonts w:ascii="Times New Roman" w:eastAsia="Times New Roman" w:hAnsi="Times New Roman"/>
                <w:sz w:val="20"/>
                <w:szCs w:val="20"/>
                <w:lang w:eastAsia="ru-RU"/>
              </w:rPr>
              <w:t xml:space="preserve">) </w:t>
            </w:r>
            <w:r w:rsidRPr="00915F64">
              <w:rPr>
                <w:rFonts w:ascii="Times New Roman" w:eastAsia="Times New Roman" w:hAnsi="Times New Roman"/>
                <w:bCs/>
                <w:sz w:val="20"/>
                <w:szCs w:val="20"/>
                <w:lang w:eastAsia="ru-RU"/>
              </w:rPr>
              <w:t>Сводная таблица стоимости услуг</w:t>
            </w:r>
            <w:r w:rsidRPr="00915F64">
              <w:rPr>
                <w:rFonts w:ascii="Times New Roman" w:eastAsia="Times New Roman" w:hAnsi="Times New Roman"/>
                <w:bCs/>
                <w:sz w:val="20"/>
                <w:szCs w:val="20"/>
                <w:vertAlign w:val="superscript"/>
                <w:lang w:eastAsia="ru-RU"/>
              </w:rPr>
              <w:footnoteReference w:id="12"/>
            </w:r>
            <w:r w:rsidRPr="00915F64">
              <w:rPr>
                <w:rFonts w:ascii="Times New Roman" w:eastAsia="Times New Roman" w:hAnsi="Times New Roman"/>
                <w:bCs/>
                <w:sz w:val="20"/>
                <w:szCs w:val="20"/>
                <w:lang w:eastAsia="ru-RU"/>
              </w:rPr>
              <w:t xml:space="preserve"> </w:t>
            </w:r>
            <w:r w:rsidRPr="00915F64">
              <w:rPr>
                <w:rFonts w:ascii="Times New Roman" w:eastAsia="Times New Roman" w:hAnsi="Times New Roman"/>
                <w:sz w:val="20"/>
                <w:szCs w:val="20"/>
                <w:lang w:eastAsia="ru-RU"/>
              </w:rPr>
              <w:t>(</w:t>
            </w:r>
            <w:r w:rsidRPr="00915F64">
              <w:rPr>
                <w:rFonts w:ascii="Times New Roman" w:eastAsia="Times New Roman" w:hAnsi="Times New Roman"/>
                <w:iCs/>
                <w:sz w:val="20"/>
                <w:szCs w:val="20"/>
                <w:lang w:eastAsia="ru-RU"/>
              </w:rPr>
              <w:t xml:space="preserve">Форма 4 Часть </w:t>
            </w:r>
            <w:r w:rsidRPr="00915F64">
              <w:rPr>
                <w:rFonts w:ascii="Times New Roman" w:eastAsia="Times New Roman" w:hAnsi="Times New Roman"/>
                <w:iCs/>
                <w:sz w:val="20"/>
                <w:szCs w:val="20"/>
                <w:lang w:val="en-US" w:eastAsia="ru-RU"/>
              </w:rPr>
              <w:t>V</w:t>
            </w:r>
            <w:r w:rsidRPr="00915F64">
              <w:rPr>
                <w:rFonts w:ascii="Times New Roman" w:eastAsia="Times New Roman" w:hAnsi="Times New Roman"/>
                <w:iCs/>
                <w:sz w:val="20"/>
                <w:szCs w:val="20"/>
                <w:lang w:eastAsia="ru-RU"/>
              </w:rPr>
              <w:t xml:space="preserve"> «</w:t>
            </w:r>
            <w:r w:rsidRPr="00915F64">
              <w:rPr>
                <w:rFonts w:ascii="Times New Roman" w:eastAsia="Times New Roman" w:hAnsi="Times New Roman"/>
                <w:bCs/>
                <w:iCs/>
                <w:sz w:val="20"/>
                <w:szCs w:val="20"/>
                <w:lang w:eastAsia="ru-RU"/>
              </w:rPr>
              <w:t>Образцы форм и документов для заполнения участниками закупки»</w:t>
            </w:r>
            <w:r w:rsidRPr="00915F64">
              <w:rPr>
                <w:rFonts w:ascii="Times New Roman" w:eastAsia="Times New Roman" w:hAnsi="Times New Roman"/>
                <w:sz w:val="20"/>
                <w:szCs w:val="20"/>
                <w:lang w:eastAsia="ru-RU"/>
              </w:rPr>
              <w:t>);</w:t>
            </w:r>
          </w:p>
          <w:p w:rsidR="007A1244" w:rsidRDefault="00915F64" w:rsidP="00915F64">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r w:rsidRPr="00915F64">
              <w:rPr>
                <w:rFonts w:ascii="Times New Roman" w:eastAsia="Times New Roman" w:hAnsi="Times New Roman"/>
                <w:sz w:val="20"/>
                <w:szCs w:val="20"/>
                <w:lang w:eastAsia="ru-RU"/>
              </w:rPr>
              <w:t>) Анкета участника</w:t>
            </w:r>
            <w:r w:rsidRPr="00915F64">
              <w:rPr>
                <w:rFonts w:ascii="Times New Roman" w:eastAsia="Times New Roman" w:hAnsi="Times New Roman"/>
                <w:sz w:val="20"/>
                <w:szCs w:val="20"/>
                <w:vertAlign w:val="superscript"/>
                <w:lang w:eastAsia="ru-RU"/>
              </w:rPr>
              <w:footnoteReference w:id="13"/>
            </w:r>
            <w:r w:rsidRPr="00915F64">
              <w:rPr>
                <w:rFonts w:ascii="Times New Roman" w:eastAsia="Times New Roman" w:hAnsi="Times New Roman"/>
                <w:sz w:val="20"/>
                <w:szCs w:val="20"/>
                <w:lang w:eastAsia="ru-RU"/>
              </w:rPr>
              <w:t xml:space="preserve"> (</w:t>
            </w:r>
            <w:r w:rsidRPr="00915F64">
              <w:rPr>
                <w:rFonts w:ascii="Times New Roman" w:eastAsia="Times New Roman" w:hAnsi="Times New Roman"/>
                <w:iCs/>
                <w:sz w:val="20"/>
                <w:szCs w:val="20"/>
                <w:lang w:eastAsia="ru-RU"/>
              </w:rPr>
              <w:t xml:space="preserve">Форма 5 Часть </w:t>
            </w:r>
            <w:r w:rsidRPr="00915F64">
              <w:rPr>
                <w:rFonts w:ascii="Times New Roman" w:eastAsia="Times New Roman" w:hAnsi="Times New Roman"/>
                <w:iCs/>
                <w:sz w:val="20"/>
                <w:szCs w:val="20"/>
                <w:lang w:val="en-US" w:eastAsia="ru-RU"/>
              </w:rPr>
              <w:t>V</w:t>
            </w:r>
            <w:r w:rsidRPr="00915F64">
              <w:rPr>
                <w:rFonts w:ascii="Times New Roman" w:eastAsia="Times New Roman" w:hAnsi="Times New Roman"/>
                <w:iCs/>
                <w:sz w:val="20"/>
                <w:szCs w:val="20"/>
                <w:lang w:eastAsia="ru-RU"/>
              </w:rPr>
              <w:t xml:space="preserve"> «</w:t>
            </w:r>
            <w:r w:rsidRPr="00915F64">
              <w:rPr>
                <w:rFonts w:ascii="Times New Roman" w:eastAsia="Times New Roman" w:hAnsi="Times New Roman"/>
                <w:bCs/>
                <w:iCs/>
                <w:sz w:val="20"/>
                <w:szCs w:val="20"/>
                <w:lang w:eastAsia="ru-RU"/>
              </w:rPr>
              <w:t>Образцы форм и документов для заполнения участниками закупки»</w:t>
            </w:r>
            <w:r w:rsidRPr="00915F64">
              <w:rPr>
                <w:rFonts w:ascii="Times New Roman" w:eastAsia="Times New Roman" w:hAnsi="Times New Roman"/>
                <w:sz w:val="20"/>
                <w:szCs w:val="20"/>
                <w:lang w:eastAsia="ru-RU"/>
              </w:rPr>
              <w:t>)</w:t>
            </w:r>
          </w:p>
          <w:p w:rsidR="00633BA7" w:rsidRDefault="00915F64"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r w:rsidR="007A1244">
              <w:rPr>
                <w:rFonts w:ascii="Times New Roman" w:eastAsia="Times New Roman" w:hAnsi="Times New Roman"/>
                <w:sz w:val="20"/>
                <w:szCs w:val="20"/>
                <w:lang w:eastAsia="ru-RU"/>
              </w:rPr>
              <w:t xml:space="preserve">) </w:t>
            </w:r>
            <w:r w:rsidR="00633BA7" w:rsidRPr="00633BA7">
              <w:rPr>
                <w:rFonts w:ascii="Times New Roman" w:eastAsia="Times New Roman" w:hAnsi="Times New Roman"/>
                <w:sz w:val="20"/>
                <w:szCs w:val="20"/>
                <w:lang w:eastAsia="ru-RU"/>
              </w:rPr>
              <w:t>Документы, требуемые к заявке на участие в закупке</w:t>
            </w:r>
            <w:r w:rsidR="00DD7FBD">
              <w:rPr>
                <w:rStyle w:val="aff6"/>
                <w:rFonts w:ascii="Times New Roman" w:eastAsia="Times New Roman" w:hAnsi="Times New Roman"/>
                <w:sz w:val="20"/>
                <w:szCs w:val="20"/>
                <w:lang w:eastAsia="ru-RU"/>
              </w:rPr>
              <w:footnoteReference w:id="14"/>
            </w:r>
            <w:r w:rsidR="00633BA7">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w:t>
            </w:r>
            <w:r w:rsidRPr="00546002">
              <w:rPr>
                <w:rFonts w:ascii="Times New Roman" w:eastAsia="Times New Roman" w:hAnsi="Times New Roman"/>
                <w:sz w:val="20"/>
                <w:szCs w:val="20"/>
                <w:lang w:eastAsia="ru-RU"/>
              </w:rPr>
              <w:lastRenderedPageBreak/>
              <w:t>наличии), паспортные данные, место жительства (для физического лица), номер контактного телефона;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65443">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65443">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546002">
              <w:rPr>
                <w:rFonts w:ascii="Times New Roman" w:eastAsia="Times New Roman" w:hAnsi="Times New Roman"/>
                <w:i/>
                <w:sz w:val="20"/>
                <w:szCs w:val="20"/>
                <w:lang w:eastAsia="ru-RU"/>
              </w:rPr>
              <w:t xml:space="preserve">оформленная в свободной форме) </w:t>
            </w:r>
            <w:r w:rsidRPr="00546002">
              <w:rPr>
                <w:rFonts w:ascii="Times New Roman" w:eastAsia="Times New Roman" w:hAnsi="Times New Roman"/>
                <w:sz w:val="20"/>
                <w:szCs w:val="20"/>
                <w:lang w:eastAsia="ru-RU"/>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3A1B83" w:rsidRPr="003A1B83" w:rsidRDefault="00546002" w:rsidP="003A1B83">
            <w:pPr>
              <w:spacing w:after="0" w:line="240" w:lineRule="auto"/>
              <w:ind w:firstLine="386"/>
              <w:jc w:val="both"/>
              <w:rPr>
                <w:rFonts w:ascii="Times New Roman" w:eastAsia="Times New Roman" w:hAnsi="Times New Roman"/>
                <w:bCs/>
                <w:sz w:val="20"/>
                <w:szCs w:val="20"/>
                <w:lang w:eastAsia="ru-RU"/>
              </w:rPr>
            </w:pPr>
            <w:r w:rsidRPr="00546002">
              <w:rPr>
                <w:rFonts w:ascii="Times New Roman" w:eastAsia="Times New Roman" w:hAnsi="Times New Roman"/>
                <w:sz w:val="20"/>
                <w:szCs w:val="20"/>
                <w:lang w:eastAsia="ru-RU"/>
              </w:rPr>
              <w:t xml:space="preserve">г) </w:t>
            </w:r>
            <w:r w:rsidR="003A1B83" w:rsidRPr="003A1B83">
              <w:rPr>
                <w:rFonts w:ascii="Times New Roman" w:eastAsia="Times New Roman" w:hAnsi="Times New Roman"/>
                <w:sz w:val="20"/>
                <w:szCs w:val="20"/>
                <w:lang w:eastAsia="ru-RU"/>
              </w:rPr>
              <w:t xml:space="preserve">- </w:t>
            </w:r>
            <w:r w:rsidR="003A1B83" w:rsidRPr="003A1B83">
              <w:rPr>
                <w:rFonts w:ascii="Times New Roman" w:eastAsia="Times New Roman" w:hAnsi="Times New Roman"/>
                <w:bCs/>
                <w:sz w:val="20"/>
                <w:szCs w:val="20"/>
                <w:lang w:eastAsia="ru-RU"/>
              </w:rPr>
              <w:t>действующ</w:t>
            </w:r>
            <w:r w:rsidR="00E63D3A">
              <w:rPr>
                <w:rFonts w:ascii="Times New Roman" w:eastAsia="Times New Roman" w:hAnsi="Times New Roman"/>
                <w:bCs/>
                <w:sz w:val="20"/>
                <w:szCs w:val="20"/>
                <w:lang w:eastAsia="ru-RU"/>
              </w:rPr>
              <w:t>ая</w:t>
            </w:r>
            <w:r w:rsidR="003A1B83" w:rsidRPr="003A1B83">
              <w:rPr>
                <w:rFonts w:ascii="Times New Roman" w:eastAsia="Times New Roman" w:hAnsi="Times New Roman"/>
                <w:bCs/>
                <w:sz w:val="20"/>
                <w:szCs w:val="20"/>
                <w:lang w:eastAsia="ru-RU"/>
              </w:rPr>
              <w:t xml:space="preserve"> лицензи</w:t>
            </w:r>
            <w:r w:rsidR="00E63D3A">
              <w:rPr>
                <w:rFonts w:ascii="Times New Roman" w:eastAsia="Times New Roman" w:hAnsi="Times New Roman"/>
                <w:bCs/>
                <w:sz w:val="20"/>
                <w:szCs w:val="20"/>
                <w:lang w:eastAsia="ru-RU"/>
              </w:rPr>
              <w:t>я или ее копия</w:t>
            </w:r>
            <w:r w:rsidR="003A1B83" w:rsidRPr="003A1B83">
              <w:rPr>
                <w:rFonts w:ascii="Times New Roman" w:eastAsia="Times New Roman" w:hAnsi="Times New Roman"/>
                <w:bCs/>
                <w:sz w:val="20"/>
                <w:szCs w:val="20"/>
                <w:lang w:eastAsia="ru-RU"/>
              </w:rPr>
              <w:t xml:space="preserve"> </w:t>
            </w:r>
            <w:r w:rsidR="003A1B83" w:rsidRPr="003A1B83">
              <w:rPr>
                <w:rFonts w:ascii="Times New Roman" w:eastAsia="Times New Roman" w:hAnsi="Times New Roman"/>
                <w:sz w:val="20"/>
                <w:szCs w:val="20"/>
                <w:lang w:eastAsia="ru-RU"/>
              </w:rPr>
              <w:t>на осуществление деятельности по обязательному страхованию гражданской ответственности владельцев транспортных средств, полученной в установленном законодательством Российской Федерации порядке</w:t>
            </w:r>
            <w:r w:rsidR="003A1B83" w:rsidRPr="003A1B83">
              <w:rPr>
                <w:rFonts w:ascii="Times New Roman" w:eastAsia="Times New Roman" w:hAnsi="Times New Roman"/>
                <w:bCs/>
                <w:sz w:val="20"/>
                <w:szCs w:val="20"/>
                <w:lang w:eastAsia="ru-RU"/>
              </w:rPr>
              <w:t>;</w:t>
            </w:r>
          </w:p>
          <w:p w:rsidR="00546002" w:rsidRPr="00546002" w:rsidRDefault="003A1B83" w:rsidP="003A1B83">
            <w:pPr>
              <w:spacing w:after="0" w:line="240" w:lineRule="auto"/>
              <w:ind w:firstLine="569"/>
              <w:jc w:val="both"/>
              <w:rPr>
                <w:rFonts w:ascii="Times New Roman" w:eastAsia="Times New Roman" w:hAnsi="Times New Roman"/>
                <w:sz w:val="20"/>
                <w:szCs w:val="20"/>
                <w:lang w:eastAsia="ru-RU"/>
              </w:rPr>
            </w:pPr>
            <w:r w:rsidRPr="003A1B83">
              <w:rPr>
                <w:rFonts w:ascii="Times New Roman" w:eastAsia="Times New Roman" w:hAnsi="Times New Roman"/>
                <w:bCs/>
                <w:sz w:val="20"/>
                <w:szCs w:val="20"/>
                <w:lang w:eastAsia="ru-RU"/>
              </w:rPr>
              <w:t>- свидетельств</w:t>
            </w:r>
            <w:r w:rsidR="00E63D3A">
              <w:rPr>
                <w:rFonts w:ascii="Times New Roman" w:eastAsia="Times New Roman" w:hAnsi="Times New Roman"/>
                <w:bCs/>
                <w:sz w:val="20"/>
                <w:szCs w:val="20"/>
                <w:lang w:eastAsia="ru-RU"/>
              </w:rPr>
              <w:t xml:space="preserve">о или его </w:t>
            </w:r>
            <w:r w:rsidR="00E63D3A" w:rsidRPr="003A1B83">
              <w:rPr>
                <w:rFonts w:ascii="Times New Roman" w:eastAsia="Times New Roman" w:hAnsi="Times New Roman"/>
                <w:bCs/>
                <w:sz w:val="20"/>
                <w:szCs w:val="20"/>
                <w:lang w:eastAsia="ru-RU"/>
              </w:rPr>
              <w:t>копи</w:t>
            </w:r>
            <w:r w:rsidR="00E63D3A">
              <w:rPr>
                <w:rFonts w:ascii="Times New Roman" w:eastAsia="Times New Roman" w:hAnsi="Times New Roman"/>
                <w:bCs/>
                <w:sz w:val="20"/>
                <w:szCs w:val="20"/>
                <w:lang w:eastAsia="ru-RU"/>
              </w:rPr>
              <w:t>я</w:t>
            </w:r>
            <w:r w:rsidRPr="003A1B83">
              <w:rPr>
                <w:rFonts w:ascii="Times New Roman" w:eastAsia="Times New Roman" w:hAnsi="Times New Roman"/>
                <w:bCs/>
                <w:sz w:val="20"/>
                <w:szCs w:val="20"/>
                <w:lang w:eastAsia="ru-RU"/>
              </w:rPr>
              <w:t>, подтверждающе</w:t>
            </w:r>
            <w:r w:rsidR="00E63D3A">
              <w:rPr>
                <w:rFonts w:ascii="Times New Roman" w:eastAsia="Times New Roman" w:hAnsi="Times New Roman"/>
                <w:bCs/>
                <w:sz w:val="20"/>
                <w:szCs w:val="20"/>
                <w:lang w:eastAsia="ru-RU"/>
              </w:rPr>
              <w:t>е</w:t>
            </w:r>
            <w:r w:rsidRPr="003A1B83">
              <w:rPr>
                <w:rFonts w:ascii="Times New Roman" w:eastAsia="Times New Roman" w:hAnsi="Times New Roman"/>
                <w:bCs/>
                <w:sz w:val="20"/>
                <w:szCs w:val="20"/>
                <w:lang w:eastAsia="ru-RU"/>
              </w:rPr>
              <w:t xml:space="preserve"> членство профессионального объединения страховщиков</w:t>
            </w:r>
            <w:r w:rsidR="00D208E5">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д) декларация о соответствии участника закупки требованиям, установленным в соответствии </w:t>
            </w:r>
            <w:r w:rsidRPr="009D74A9">
              <w:rPr>
                <w:rFonts w:ascii="Times New Roman" w:eastAsia="Times New Roman" w:hAnsi="Times New Roman"/>
                <w:sz w:val="20"/>
                <w:szCs w:val="20"/>
                <w:lang w:eastAsia="ru-RU"/>
              </w:rPr>
              <w:t xml:space="preserve">с п. </w:t>
            </w:r>
            <w:r w:rsidR="00D208E5" w:rsidRPr="009D74A9">
              <w:rPr>
                <w:rFonts w:ascii="Times New Roman" w:eastAsia="Times New Roman" w:hAnsi="Times New Roman"/>
                <w:sz w:val="20"/>
                <w:szCs w:val="20"/>
                <w:lang w:eastAsia="ru-RU"/>
              </w:rPr>
              <w:t>20 настоящей Информационной карты</w:t>
            </w:r>
            <w:r w:rsidRPr="009D74A9">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546002" w:rsidRPr="00546002">
              <w:rPr>
                <w:rFonts w:ascii="Times New Roman" w:eastAsia="Times New Roman" w:hAnsi="Times New Roman"/>
                <w:sz w:val="20"/>
                <w:szCs w:val="20"/>
                <w:lang w:eastAsia="ru-RU"/>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546002" w:rsidRPr="00546002">
              <w:rPr>
                <w:rFonts w:ascii="Times New Roman" w:eastAsia="Times New Roman" w:hAnsi="Times New Roman"/>
                <w:i/>
                <w:sz w:val="20"/>
                <w:szCs w:val="20"/>
                <w:lang w:eastAsia="ru-RU"/>
              </w:rPr>
              <w:t>(для юридического лица)</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546002" w:rsidRPr="00546002">
              <w:rPr>
                <w:rFonts w:ascii="Times New Roman" w:eastAsia="Times New Roman" w:hAnsi="Times New Roman"/>
                <w:i/>
                <w:sz w:val="20"/>
                <w:szCs w:val="20"/>
                <w:lang w:eastAsia="ru-RU"/>
              </w:rPr>
              <w:t>(для физических лиц),</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546002" w:rsidRPr="00546002">
              <w:rPr>
                <w:rFonts w:ascii="Times New Roman" w:eastAsia="Times New Roman" w:hAnsi="Times New Roman"/>
                <w:i/>
                <w:sz w:val="20"/>
                <w:szCs w:val="20"/>
                <w:lang w:eastAsia="ru-RU"/>
              </w:rPr>
              <w:t>(для индивидуального предпринимателя)</w:t>
            </w:r>
            <w:r w:rsidR="00546002" w:rsidRPr="00546002">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bCs/>
                <w:iCs/>
                <w:sz w:val="20"/>
                <w:szCs w:val="20"/>
                <w:lang w:eastAsia="ru-RU"/>
              </w:rPr>
            </w:pPr>
            <w:r>
              <w:rPr>
                <w:rFonts w:ascii="Times New Roman" w:eastAsia="Times New Roman" w:hAnsi="Times New Roman"/>
                <w:sz w:val="20"/>
                <w:szCs w:val="20"/>
                <w:lang w:eastAsia="ru-RU"/>
              </w:rPr>
              <w:t>ж</w:t>
            </w:r>
            <w:r w:rsidR="00546002" w:rsidRPr="00546002">
              <w:rPr>
                <w:rFonts w:ascii="Times New Roman" w:eastAsia="Times New Roman" w:hAnsi="Times New Roman"/>
                <w:sz w:val="20"/>
                <w:szCs w:val="20"/>
                <w:lang w:eastAsia="ru-RU"/>
              </w:rPr>
              <w:t xml:space="preserve">) </w:t>
            </w:r>
            <w:r w:rsidR="00546002" w:rsidRPr="00546002">
              <w:rPr>
                <w:rFonts w:ascii="Times New Roman" w:eastAsia="Times New Roman" w:hAnsi="Times New Roman"/>
                <w:bCs/>
                <w:iCs/>
                <w:sz w:val="20"/>
                <w:szCs w:val="20"/>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w:t>
            </w:r>
            <w:r w:rsidR="00546002" w:rsidRPr="00546002">
              <w:rPr>
                <w:rFonts w:ascii="Times New Roman" w:eastAsia="Times New Roman" w:hAnsi="Times New Roman"/>
                <w:bCs/>
                <w:iCs/>
                <w:sz w:val="20"/>
                <w:szCs w:val="20"/>
                <w:lang w:eastAsia="ru-RU"/>
              </w:rPr>
              <w:lastRenderedPageBreak/>
              <w:t>руководителя предприятия и главного бухгалтера, декларирующая, что данная сделка не является для организации крупной сделкой;</w:t>
            </w:r>
          </w:p>
          <w:p w:rsidR="003A1B83" w:rsidRPr="003A1B83" w:rsidRDefault="007A1244" w:rsidP="003A1B83">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r w:rsidR="00546002" w:rsidRPr="00546002">
              <w:rPr>
                <w:rFonts w:ascii="Times New Roman" w:eastAsia="Times New Roman" w:hAnsi="Times New Roman"/>
                <w:sz w:val="20"/>
                <w:szCs w:val="20"/>
                <w:lang w:eastAsia="ru-RU"/>
              </w:rPr>
              <w:t xml:space="preserve">) </w:t>
            </w:r>
            <w:r w:rsidR="003A1B83" w:rsidRPr="003A1B83">
              <w:rPr>
                <w:rFonts w:ascii="Times New Roman" w:eastAsia="Times New Roman" w:hAnsi="Times New Roman"/>
                <w:sz w:val="20"/>
                <w:szCs w:val="20"/>
                <w:lang w:eastAsia="ru-RU"/>
              </w:rPr>
              <w:t>документы, подтверждающие квалификацию участника закупки</w:t>
            </w:r>
            <w:r w:rsidR="00DD7FBD">
              <w:rPr>
                <w:rStyle w:val="aff6"/>
                <w:rFonts w:ascii="Times New Roman" w:eastAsia="Times New Roman" w:hAnsi="Times New Roman"/>
                <w:sz w:val="20"/>
                <w:szCs w:val="20"/>
                <w:lang w:eastAsia="ru-RU"/>
              </w:rPr>
              <w:footnoteReference w:id="15"/>
            </w:r>
            <w:r w:rsidR="003A1B83" w:rsidRPr="003A1B83">
              <w:rPr>
                <w:rFonts w:ascii="Times New Roman" w:eastAsia="Times New Roman" w:hAnsi="Times New Roman"/>
                <w:sz w:val="20"/>
                <w:szCs w:val="20"/>
                <w:lang w:eastAsia="ru-RU"/>
              </w:rPr>
              <w:t xml:space="preserve">. Отсутствие указанных документов не является основанием для признания заявки не соответствующей требованиям </w:t>
            </w:r>
            <w:r w:rsidR="003A1B83">
              <w:rPr>
                <w:rFonts w:ascii="Times New Roman" w:eastAsia="Times New Roman" w:hAnsi="Times New Roman"/>
                <w:sz w:val="20"/>
                <w:szCs w:val="20"/>
                <w:lang w:eastAsia="ru-RU"/>
              </w:rPr>
              <w:t>документации</w:t>
            </w:r>
            <w:r w:rsidR="003A1B83" w:rsidRPr="003A1B83">
              <w:rPr>
                <w:rFonts w:ascii="Times New Roman" w:eastAsia="Times New Roman" w:hAnsi="Times New Roman"/>
                <w:sz w:val="20"/>
                <w:szCs w:val="20"/>
                <w:lang w:eastAsia="ru-RU"/>
              </w:rPr>
              <w:t>:</w:t>
            </w:r>
          </w:p>
          <w:p w:rsidR="003A1B83" w:rsidRPr="003A1B8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документы (договоры) или их копии, подтверждающие возможность бесплатной эвакуации транспортного средства с места ДТП;</w:t>
            </w:r>
          </w:p>
          <w:p w:rsidR="003A1B83" w:rsidRPr="003A1B8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справка (или иной документ), подтверждающая наличие у участника Центра урегулирования убытков в г. Йошкар-Ола;</w:t>
            </w:r>
          </w:p>
          <w:p w:rsidR="00990BA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документ (или его копия), подтверждающий рейтинг надежности.</w:t>
            </w:r>
          </w:p>
          <w:p w:rsidR="00DD7FBD" w:rsidRPr="00990BA3" w:rsidRDefault="00DD7FBD" w:rsidP="007D6D21">
            <w:pPr>
              <w:spacing w:after="0" w:line="240" w:lineRule="auto"/>
              <w:ind w:firstLine="386"/>
              <w:jc w:val="both"/>
              <w:rPr>
                <w:rFonts w:ascii="Times New Roman" w:eastAsia="Times New Roman" w:hAnsi="Times New Roman"/>
                <w:sz w:val="21"/>
                <w:szCs w:val="21"/>
                <w:lang w:eastAsia="ru-RU"/>
              </w:rPr>
            </w:pPr>
            <w:r>
              <w:rPr>
                <w:rFonts w:ascii="Times New Roman" w:eastAsia="Times New Roman" w:hAnsi="Times New Roman"/>
                <w:sz w:val="20"/>
                <w:szCs w:val="20"/>
                <w:lang w:eastAsia="ru-RU"/>
              </w:rPr>
              <w:t xml:space="preserve">8) </w:t>
            </w:r>
            <w:r w:rsidR="007D6D21" w:rsidRPr="003A1B83">
              <w:rPr>
                <w:rFonts w:ascii="Times New Roman" w:eastAsia="Times New Roman" w:hAnsi="Times New Roman"/>
                <w:sz w:val="20"/>
                <w:szCs w:val="20"/>
                <w:lang w:eastAsia="ru-RU"/>
              </w:rPr>
              <w:t xml:space="preserve">документы, подтверждающие </w:t>
            </w:r>
            <w:r w:rsidR="007D6D21">
              <w:rPr>
                <w:rFonts w:ascii="Times New Roman" w:eastAsia="Times New Roman" w:hAnsi="Times New Roman"/>
                <w:sz w:val="20"/>
                <w:szCs w:val="20"/>
                <w:lang w:eastAsia="ru-RU"/>
              </w:rPr>
              <w:t>качественные характеристики объекта закупки.</w:t>
            </w:r>
            <w:r w:rsidR="007D6D21">
              <w:rPr>
                <w:rStyle w:val="aff6"/>
                <w:rFonts w:ascii="Times New Roman" w:eastAsia="Times New Roman" w:hAnsi="Times New Roman"/>
                <w:sz w:val="20"/>
                <w:szCs w:val="20"/>
                <w:lang w:eastAsia="ru-RU"/>
              </w:rPr>
              <w:footnoteReference w:id="16"/>
            </w:r>
            <w:r w:rsidR="007D6D21" w:rsidRPr="003A1B83">
              <w:rPr>
                <w:rFonts w:ascii="Times New Roman" w:eastAsia="Times New Roman" w:hAnsi="Times New Roman"/>
                <w:sz w:val="20"/>
                <w:szCs w:val="20"/>
                <w:lang w:eastAsia="ru-RU"/>
              </w:rPr>
              <w:t xml:space="preserve"> Отсутствие указанных документов не является основанием для признания заявки не соответствующей требованиям </w:t>
            </w:r>
            <w:r w:rsidR="007D6D21">
              <w:rPr>
                <w:rFonts w:ascii="Times New Roman" w:eastAsia="Times New Roman" w:hAnsi="Times New Roman"/>
                <w:sz w:val="20"/>
                <w:szCs w:val="20"/>
                <w:lang w:eastAsia="ru-RU"/>
              </w:rPr>
              <w:t>документации.</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25</w:t>
            </w:r>
          </w:p>
        </w:tc>
        <w:tc>
          <w:tcPr>
            <w:tcW w:w="1215"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E63D3A">
              <w:rPr>
                <w:rFonts w:ascii="Times New Roman" w:eastAsia="Times New Roman" w:hAnsi="Times New Roman"/>
                <w:sz w:val="21"/>
                <w:szCs w:val="21"/>
                <w:highlight w:val="yellow"/>
                <w:lang w:eastAsia="ru-RU"/>
              </w:rPr>
              <w:t>18</w:t>
            </w:r>
            <w:r w:rsidRPr="001008D2">
              <w:rPr>
                <w:rFonts w:ascii="Times New Roman" w:eastAsia="Times New Roman" w:hAnsi="Times New Roman"/>
                <w:sz w:val="21"/>
                <w:szCs w:val="21"/>
                <w:highlight w:val="yellow"/>
                <w:lang w:eastAsia="ru-RU"/>
              </w:rPr>
              <w:t xml:space="preserve">» </w:t>
            </w:r>
            <w:r w:rsidR="00E63D3A">
              <w:rPr>
                <w:rFonts w:ascii="Times New Roman" w:eastAsia="Times New Roman" w:hAnsi="Times New Roman"/>
                <w:sz w:val="21"/>
                <w:szCs w:val="21"/>
                <w:highlight w:val="yellow"/>
                <w:lang w:eastAsia="ru-RU"/>
              </w:rPr>
              <w:t>ноября</w:t>
            </w:r>
            <w:r w:rsidRPr="001008D2">
              <w:rPr>
                <w:rFonts w:ascii="Times New Roman" w:eastAsia="Times New Roman" w:hAnsi="Times New Roman"/>
                <w:sz w:val="21"/>
                <w:szCs w:val="21"/>
                <w:highlight w:val="yellow"/>
                <w:lang w:eastAsia="ru-RU"/>
              </w:rPr>
              <w:t xml:space="preserve"> 201</w:t>
            </w:r>
            <w:r w:rsidR="00225175">
              <w:rPr>
                <w:rFonts w:ascii="Times New Roman" w:eastAsia="Times New Roman" w:hAnsi="Times New Roman"/>
                <w:sz w:val="21"/>
                <w:szCs w:val="21"/>
                <w:highlight w:val="yellow"/>
                <w:lang w:eastAsia="ru-RU"/>
              </w:rPr>
              <w:t>9</w:t>
            </w:r>
            <w:r w:rsidRPr="001008D2">
              <w:rPr>
                <w:rFonts w:ascii="Times New Roman" w:eastAsia="Times New Roman" w:hAnsi="Times New Roman"/>
                <w:sz w:val="21"/>
                <w:szCs w:val="21"/>
                <w:highlight w:val="yellow"/>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E63D3A">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Pr="001008D2">
              <w:rPr>
                <w:rFonts w:ascii="Times New Roman" w:eastAsia="Times New Roman" w:hAnsi="Times New Roman"/>
                <w:sz w:val="21"/>
                <w:szCs w:val="21"/>
                <w:highlight w:val="yellow"/>
                <w:lang w:eastAsia="ru-RU"/>
              </w:rPr>
              <w:t>«</w:t>
            </w:r>
            <w:r w:rsidR="00E63D3A">
              <w:rPr>
                <w:rFonts w:ascii="Times New Roman" w:eastAsia="Times New Roman" w:hAnsi="Times New Roman"/>
                <w:sz w:val="21"/>
                <w:szCs w:val="21"/>
                <w:highlight w:val="yellow"/>
                <w:lang w:eastAsia="ru-RU"/>
              </w:rPr>
              <w:t>27</w:t>
            </w:r>
            <w:r w:rsidRPr="001008D2">
              <w:rPr>
                <w:rFonts w:ascii="Times New Roman" w:eastAsia="Times New Roman" w:hAnsi="Times New Roman"/>
                <w:sz w:val="21"/>
                <w:szCs w:val="21"/>
                <w:highlight w:val="yellow"/>
                <w:lang w:eastAsia="ru-RU"/>
              </w:rPr>
              <w:t xml:space="preserve">» </w:t>
            </w:r>
            <w:r w:rsidR="00E63D3A">
              <w:rPr>
                <w:rFonts w:ascii="Times New Roman" w:eastAsia="Times New Roman" w:hAnsi="Times New Roman"/>
                <w:sz w:val="21"/>
                <w:szCs w:val="21"/>
                <w:highlight w:val="yellow"/>
                <w:lang w:eastAsia="ru-RU"/>
              </w:rPr>
              <w:t>ноября</w:t>
            </w:r>
            <w:r w:rsidRPr="001008D2">
              <w:rPr>
                <w:rFonts w:ascii="Times New Roman" w:eastAsia="Times New Roman" w:hAnsi="Times New Roman"/>
                <w:sz w:val="21"/>
                <w:szCs w:val="21"/>
                <w:highlight w:val="yellow"/>
                <w:lang w:eastAsia="ru-RU"/>
              </w:rPr>
              <w:t xml:space="preserve"> 201</w:t>
            </w:r>
            <w:r w:rsidR="00225175">
              <w:rPr>
                <w:rFonts w:ascii="Times New Roman" w:eastAsia="Times New Roman" w:hAnsi="Times New Roman"/>
                <w:sz w:val="21"/>
                <w:szCs w:val="21"/>
                <w:highlight w:val="yellow"/>
                <w:lang w:eastAsia="ru-RU"/>
              </w:rPr>
              <w:t>9</w:t>
            </w:r>
            <w:r w:rsidRPr="001008D2">
              <w:rPr>
                <w:rFonts w:ascii="Times New Roman" w:eastAsia="Times New Roman" w:hAnsi="Times New Roman"/>
                <w:sz w:val="21"/>
                <w:szCs w:val="21"/>
                <w:highlight w:val="yellow"/>
                <w:lang w:eastAsia="ru-RU"/>
              </w:rPr>
              <w:t xml:space="preserve"> г. в </w:t>
            </w:r>
            <w:r w:rsidR="0076362C" w:rsidRPr="001008D2">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6</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9"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с использованием функционала и в соответствии с Регламентом работы ЭТП</w:t>
            </w:r>
            <w:r>
              <w:rPr>
                <w:rFonts w:ascii="Times New Roman" w:eastAsia="Times New Roman" w:hAnsi="Times New Roman"/>
                <w:sz w:val="21"/>
                <w:szCs w:val="21"/>
                <w:lang w:eastAsia="ru-RU"/>
              </w:rPr>
              <w:t xml:space="preserve"> РТС-Тендер.</w:t>
            </w:r>
          </w:p>
          <w:p w:rsidR="00990BA3" w:rsidRPr="009D74A9" w:rsidRDefault="00990BA3" w:rsidP="009D74A9">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9D74A9" w:rsidRPr="009D74A9">
              <w:rPr>
                <w:rFonts w:ascii="Times New Roman" w:eastAsia="Times New Roman" w:hAnsi="Times New Roman"/>
                <w:sz w:val="21"/>
                <w:szCs w:val="21"/>
                <w:lang w:eastAsia="ru-RU"/>
              </w:rPr>
              <w:t>р</w:t>
            </w:r>
            <w:r w:rsidR="00C746D3" w:rsidRPr="009D74A9">
              <w:rPr>
                <w:rFonts w:ascii="Times New Roman" w:eastAsia="Times New Roman" w:hAnsi="Times New Roman"/>
                <w:sz w:val="21"/>
                <w:szCs w:val="21"/>
                <w:lang w:eastAsia="ru-RU"/>
              </w:rPr>
              <w:t>аздел</w:t>
            </w:r>
            <w:r w:rsidR="009D74A9" w:rsidRPr="009D74A9">
              <w:rPr>
                <w:rFonts w:ascii="Times New Roman" w:eastAsia="Times New Roman" w:hAnsi="Times New Roman"/>
                <w:sz w:val="21"/>
                <w:szCs w:val="21"/>
                <w:lang w:eastAsia="ru-RU"/>
              </w:rPr>
              <w:t>е</w:t>
            </w:r>
            <w:r w:rsidR="00C746D3" w:rsidRPr="009D74A9">
              <w:rPr>
                <w:rFonts w:ascii="Times New Roman" w:eastAsia="Times New Roman" w:hAnsi="Times New Roman"/>
                <w:sz w:val="21"/>
                <w:szCs w:val="21"/>
                <w:lang w:eastAsia="ru-RU"/>
              </w:rPr>
              <w:t xml:space="preserve"> </w:t>
            </w:r>
            <w:r w:rsidR="009D74A9" w:rsidRPr="009D74A9">
              <w:rPr>
                <w:rFonts w:ascii="Times New Roman" w:eastAsia="Times New Roman" w:hAnsi="Times New Roman"/>
                <w:sz w:val="21"/>
                <w:szCs w:val="21"/>
                <w:lang w:eastAsia="ru-RU"/>
              </w:rPr>
              <w:t>5 Части</w:t>
            </w:r>
            <w:r w:rsidR="009D74A9">
              <w:rPr>
                <w:rFonts w:ascii="Times New Roman" w:eastAsia="Times New Roman" w:hAnsi="Times New Roman"/>
                <w:sz w:val="21"/>
                <w:szCs w:val="21"/>
                <w:lang w:eastAsia="ru-RU"/>
              </w:rPr>
              <w:t xml:space="preserve"> </w:t>
            </w:r>
            <w:r w:rsidR="009D74A9">
              <w:rPr>
                <w:rFonts w:ascii="Times New Roman" w:eastAsia="Times New Roman" w:hAnsi="Times New Roman"/>
                <w:sz w:val="21"/>
                <w:szCs w:val="21"/>
                <w:lang w:val="en-US" w:eastAsia="ru-RU"/>
              </w:rPr>
              <w:t>I</w:t>
            </w:r>
            <w:r w:rsidR="009D74A9">
              <w:rPr>
                <w:rFonts w:ascii="Times New Roman" w:eastAsia="Times New Roman" w:hAnsi="Times New Roman"/>
                <w:sz w:val="21"/>
                <w:szCs w:val="21"/>
                <w:lang w:eastAsia="ru-RU"/>
              </w:rPr>
              <w:t xml:space="preserve"> настоящей документации</w:t>
            </w:r>
          </w:p>
        </w:tc>
      </w:tr>
      <w:tr w:rsidR="00990BA3" w:rsidRPr="00990BA3" w:rsidTr="009530C6">
        <w:trPr>
          <w:trHeight w:val="1123"/>
        </w:trPr>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7</w:t>
            </w:r>
          </w:p>
        </w:tc>
        <w:tc>
          <w:tcPr>
            <w:tcW w:w="1215" w:type="pct"/>
            <w:vAlign w:val="center"/>
          </w:tcPr>
          <w:p w:rsidR="00990BA3" w:rsidRPr="00990BA3" w:rsidRDefault="005A1EAC" w:rsidP="008D5CEF">
            <w:pPr>
              <w:spacing w:after="0" w:line="240" w:lineRule="auto"/>
              <w:rPr>
                <w:rFonts w:ascii="Times New Roman" w:eastAsia="Times New Roman" w:hAnsi="Times New Roman"/>
                <w:sz w:val="21"/>
                <w:szCs w:val="21"/>
                <w:lang w:eastAsia="ru-RU"/>
              </w:rPr>
            </w:pPr>
            <w:r w:rsidRPr="005A1EAC">
              <w:rPr>
                <w:rFonts w:ascii="Times New Roman" w:eastAsia="Times New Roman" w:hAnsi="Times New Roman"/>
                <w:b/>
                <w:bCs/>
                <w:sz w:val="21"/>
                <w:szCs w:val="21"/>
                <w:lang w:eastAsia="ru-RU"/>
              </w:rPr>
              <w:t xml:space="preserve">Дата и время </w:t>
            </w:r>
            <w:r w:rsidR="008D5CEF">
              <w:rPr>
                <w:rFonts w:ascii="Times New Roman" w:eastAsia="Times New Roman" w:hAnsi="Times New Roman"/>
                <w:b/>
                <w:bCs/>
                <w:sz w:val="21"/>
                <w:szCs w:val="21"/>
                <w:lang w:eastAsia="ru-RU"/>
              </w:rPr>
              <w:t>открытия доступа</w:t>
            </w:r>
            <w:r w:rsidRPr="005A1EAC">
              <w:rPr>
                <w:rFonts w:ascii="Times New Roman" w:eastAsia="Times New Roman" w:hAnsi="Times New Roman"/>
                <w:b/>
                <w:bCs/>
                <w:sz w:val="21"/>
                <w:szCs w:val="21"/>
                <w:lang w:eastAsia="ru-RU"/>
              </w:rPr>
              <w:t xml:space="preserve"> </w:t>
            </w:r>
            <w:r w:rsidR="008D5CEF">
              <w:rPr>
                <w:rFonts w:ascii="Times New Roman" w:eastAsia="Times New Roman" w:hAnsi="Times New Roman"/>
                <w:b/>
                <w:bCs/>
                <w:sz w:val="21"/>
                <w:szCs w:val="21"/>
                <w:lang w:eastAsia="ru-RU"/>
              </w:rPr>
              <w:t>к</w:t>
            </w:r>
            <w:r w:rsidRPr="005A1EAC">
              <w:rPr>
                <w:rFonts w:ascii="Times New Roman" w:eastAsia="Times New Roman" w:hAnsi="Times New Roman"/>
                <w:b/>
                <w:bCs/>
                <w:sz w:val="21"/>
                <w:szCs w:val="21"/>
                <w:lang w:eastAsia="ru-RU"/>
              </w:rPr>
              <w:t xml:space="preserve"> заявкам на участие в закупке</w:t>
            </w:r>
          </w:p>
        </w:tc>
        <w:tc>
          <w:tcPr>
            <w:tcW w:w="3499" w:type="pct"/>
            <w:vAlign w:val="center"/>
          </w:tcPr>
          <w:p w:rsidR="00990BA3" w:rsidRPr="00990BA3" w:rsidRDefault="00990BA3" w:rsidP="00990BA3">
            <w:pPr>
              <w:spacing w:after="0" w:line="240" w:lineRule="auto"/>
              <w:jc w:val="both"/>
              <w:rPr>
                <w:rFonts w:ascii="Times New Roman" w:eastAsia="Times New Roman" w:hAnsi="Times New Roman"/>
                <w:bCs/>
                <w:sz w:val="21"/>
                <w:szCs w:val="21"/>
                <w:lang w:eastAsia="ru-RU"/>
              </w:rPr>
            </w:pPr>
            <w:r w:rsidRPr="00990BA3">
              <w:rPr>
                <w:rFonts w:ascii="Times New Roman" w:eastAsia="Times New Roman" w:hAnsi="Times New Roman"/>
                <w:b/>
                <w:bCs/>
                <w:sz w:val="21"/>
                <w:szCs w:val="21"/>
                <w:highlight w:val="yellow"/>
                <w:lang w:eastAsia="ru-RU"/>
              </w:rPr>
              <w:t>«</w:t>
            </w:r>
            <w:r w:rsidR="00E63D3A">
              <w:rPr>
                <w:rFonts w:ascii="Times New Roman" w:eastAsia="Times New Roman" w:hAnsi="Times New Roman"/>
                <w:b/>
                <w:bCs/>
                <w:sz w:val="21"/>
                <w:szCs w:val="21"/>
                <w:highlight w:val="yellow"/>
                <w:lang w:eastAsia="ru-RU"/>
              </w:rPr>
              <w:t>28</w:t>
            </w:r>
            <w:r w:rsidRPr="00990BA3">
              <w:rPr>
                <w:rFonts w:ascii="Times New Roman" w:eastAsia="Times New Roman" w:hAnsi="Times New Roman"/>
                <w:b/>
                <w:bCs/>
                <w:sz w:val="21"/>
                <w:szCs w:val="21"/>
                <w:highlight w:val="yellow"/>
                <w:lang w:eastAsia="ru-RU"/>
              </w:rPr>
              <w:t xml:space="preserve">» </w:t>
            </w:r>
            <w:r w:rsidR="00E63D3A">
              <w:rPr>
                <w:rFonts w:ascii="Times New Roman" w:eastAsia="Times New Roman" w:hAnsi="Times New Roman"/>
                <w:b/>
                <w:bCs/>
                <w:sz w:val="21"/>
                <w:szCs w:val="21"/>
                <w:highlight w:val="yellow"/>
                <w:lang w:eastAsia="ru-RU"/>
              </w:rPr>
              <w:t>ноября</w:t>
            </w:r>
            <w:r w:rsidR="000112C7">
              <w:rPr>
                <w:rFonts w:ascii="Times New Roman" w:eastAsia="Times New Roman" w:hAnsi="Times New Roman"/>
                <w:b/>
                <w:bCs/>
                <w:sz w:val="21"/>
                <w:szCs w:val="21"/>
                <w:highlight w:val="yellow"/>
                <w:lang w:eastAsia="ru-RU"/>
              </w:rPr>
              <w:t xml:space="preserve"> </w:t>
            </w:r>
            <w:r w:rsidRPr="00990BA3">
              <w:rPr>
                <w:rFonts w:ascii="Times New Roman" w:eastAsia="Times New Roman" w:hAnsi="Times New Roman"/>
                <w:b/>
                <w:bCs/>
                <w:sz w:val="21"/>
                <w:szCs w:val="21"/>
                <w:highlight w:val="yellow"/>
                <w:lang w:eastAsia="ru-RU"/>
              </w:rPr>
              <w:t>201</w:t>
            </w:r>
            <w:r w:rsidR="00225175">
              <w:rPr>
                <w:rFonts w:ascii="Times New Roman" w:eastAsia="Times New Roman" w:hAnsi="Times New Roman"/>
                <w:b/>
                <w:bCs/>
                <w:sz w:val="21"/>
                <w:szCs w:val="21"/>
                <w:highlight w:val="yellow"/>
                <w:lang w:eastAsia="ru-RU"/>
              </w:rPr>
              <w:t>9</w:t>
            </w:r>
            <w:r w:rsidRPr="00990BA3">
              <w:rPr>
                <w:rFonts w:ascii="Times New Roman" w:eastAsia="Times New Roman" w:hAnsi="Times New Roman"/>
                <w:b/>
                <w:bCs/>
                <w:sz w:val="21"/>
                <w:szCs w:val="21"/>
                <w:highlight w:val="yellow"/>
                <w:lang w:eastAsia="ru-RU"/>
              </w:rPr>
              <w:t xml:space="preserve"> г. в 10 часов 00минут (время московское)</w:t>
            </w:r>
            <w:r w:rsidRPr="00990BA3">
              <w:rPr>
                <w:rFonts w:ascii="Times New Roman" w:eastAsia="Times New Roman" w:hAnsi="Times New Roman"/>
                <w:bCs/>
                <w:sz w:val="21"/>
                <w:szCs w:val="21"/>
                <w:lang w:eastAsia="ru-RU"/>
              </w:rPr>
              <w:t>,</w:t>
            </w:r>
          </w:p>
          <w:p w:rsidR="00990BA3" w:rsidRPr="00990BA3" w:rsidRDefault="00990BA3" w:rsidP="00990BA3">
            <w:pPr>
              <w:spacing w:after="0" w:line="240" w:lineRule="auto"/>
              <w:jc w:val="both"/>
              <w:rPr>
                <w:rFonts w:ascii="Times New Roman" w:eastAsia="Times New Roman" w:hAnsi="Times New Roman"/>
                <w:bCs/>
                <w:sz w:val="21"/>
                <w:szCs w:val="21"/>
                <w:lang w:eastAsia="ru-RU"/>
              </w:rPr>
            </w:pPr>
          </w:p>
        </w:tc>
      </w:tr>
      <w:tr w:rsidR="00990BA3" w:rsidRPr="00990BA3" w:rsidTr="009530C6">
        <w:trPr>
          <w:trHeight w:val="654"/>
        </w:trPr>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8</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Дата, время и место рассмотрения заявок</w:t>
            </w:r>
          </w:p>
        </w:tc>
        <w:tc>
          <w:tcPr>
            <w:tcW w:w="3499" w:type="pct"/>
            <w:vAlign w:val="center"/>
          </w:tcPr>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E63D3A">
              <w:rPr>
                <w:rFonts w:ascii="Times New Roman" w:eastAsia="Times New Roman" w:hAnsi="Times New Roman"/>
                <w:b/>
                <w:sz w:val="21"/>
                <w:szCs w:val="21"/>
                <w:highlight w:val="yellow"/>
                <w:lang w:eastAsia="ru-RU"/>
              </w:rPr>
              <w:t>02</w:t>
            </w:r>
            <w:r w:rsidRPr="00990BA3">
              <w:rPr>
                <w:rFonts w:ascii="Times New Roman" w:eastAsia="Times New Roman" w:hAnsi="Times New Roman"/>
                <w:b/>
                <w:sz w:val="21"/>
                <w:szCs w:val="21"/>
                <w:highlight w:val="yellow"/>
                <w:lang w:eastAsia="ru-RU"/>
              </w:rPr>
              <w:t xml:space="preserve">» </w:t>
            </w:r>
            <w:r w:rsidR="00E63D3A">
              <w:rPr>
                <w:rFonts w:ascii="Times New Roman" w:eastAsia="Times New Roman" w:hAnsi="Times New Roman"/>
                <w:b/>
                <w:sz w:val="21"/>
                <w:szCs w:val="21"/>
                <w:highlight w:val="yellow"/>
                <w:lang w:eastAsia="ru-RU"/>
              </w:rPr>
              <w:t>декабря</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201</w:t>
            </w:r>
            <w:r w:rsidR="00225175">
              <w:rPr>
                <w:rFonts w:ascii="Times New Roman" w:eastAsia="Times New Roman" w:hAnsi="Times New Roman"/>
                <w:b/>
                <w:sz w:val="21"/>
                <w:szCs w:val="21"/>
                <w:highlight w:val="yellow"/>
                <w:lang w:eastAsia="ru-RU"/>
              </w:rPr>
              <w:t>9</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Pr="009530C6" w:rsidRDefault="00990BA3" w:rsidP="009530C6">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tc>
      </w:tr>
      <w:tr w:rsidR="008D5CEF" w:rsidRPr="00990BA3" w:rsidTr="009530C6">
        <w:trPr>
          <w:trHeight w:val="637"/>
        </w:trPr>
        <w:tc>
          <w:tcPr>
            <w:tcW w:w="286" w:type="pct"/>
            <w:vAlign w:val="center"/>
          </w:tcPr>
          <w:p w:rsidR="008D5CEF" w:rsidRDefault="00B029BB"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29</w:t>
            </w:r>
          </w:p>
        </w:tc>
        <w:tc>
          <w:tcPr>
            <w:tcW w:w="1215"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9"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5A1EAC" w:rsidRPr="00990BA3" w:rsidTr="009530C6">
        <w:trPr>
          <w:trHeight w:val="637"/>
        </w:trPr>
        <w:tc>
          <w:tcPr>
            <w:tcW w:w="286" w:type="pct"/>
            <w:vAlign w:val="center"/>
          </w:tcPr>
          <w:p w:rsidR="005A1EAC" w:rsidRPr="00990BA3" w:rsidRDefault="00B029BB"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5A1EAC" w:rsidRPr="00990BA3" w:rsidRDefault="005A1EAC" w:rsidP="00990BA3">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Дата, время и место подведения итогов закупки</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E63D3A">
              <w:rPr>
                <w:rFonts w:ascii="Times New Roman" w:eastAsia="Times New Roman" w:hAnsi="Times New Roman"/>
                <w:b/>
                <w:sz w:val="21"/>
                <w:szCs w:val="21"/>
                <w:highlight w:val="yellow"/>
                <w:lang w:eastAsia="ru-RU"/>
              </w:rPr>
              <w:t>04</w:t>
            </w:r>
            <w:r w:rsidRPr="00990BA3">
              <w:rPr>
                <w:rFonts w:ascii="Times New Roman" w:eastAsia="Times New Roman" w:hAnsi="Times New Roman"/>
                <w:b/>
                <w:sz w:val="21"/>
                <w:szCs w:val="21"/>
                <w:highlight w:val="yellow"/>
                <w:lang w:eastAsia="ru-RU"/>
              </w:rPr>
              <w:t xml:space="preserve">» </w:t>
            </w:r>
            <w:r w:rsidR="00E63D3A">
              <w:rPr>
                <w:rFonts w:ascii="Times New Roman" w:eastAsia="Times New Roman" w:hAnsi="Times New Roman"/>
                <w:b/>
                <w:sz w:val="21"/>
                <w:szCs w:val="21"/>
                <w:highlight w:val="yellow"/>
                <w:lang w:eastAsia="ru-RU"/>
              </w:rPr>
              <w:t>декабря</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201</w:t>
            </w:r>
            <w:r w:rsidR="00225175">
              <w:rPr>
                <w:rFonts w:ascii="Times New Roman" w:eastAsia="Times New Roman" w:hAnsi="Times New Roman"/>
                <w:b/>
                <w:sz w:val="21"/>
                <w:szCs w:val="21"/>
                <w:highlight w:val="yellow"/>
                <w:lang w:eastAsia="ru-RU"/>
              </w:rPr>
              <w:t>9</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9530C6">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tc>
      </w:tr>
      <w:tr w:rsidR="00990BA3" w:rsidRPr="00990BA3" w:rsidTr="009530C6">
        <w:tc>
          <w:tcPr>
            <w:tcW w:w="286" w:type="pct"/>
            <w:vAlign w:val="center"/>
          </w:tcPr>
          <w:p w:rsidR="00990BA3" w:rsidRPr="00990BA3" w:rsidRDefault="00893A4A" w:rsidP="00B029BB">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B029BB">
              <w:rPr>
                <w:rFonts w:ascii="Times New Roman" w:eastAsia="Times New Roman" w:hAnsi="Times New Roman"/>
                <w:b/>
                <w:sz w:val="21"/>
                <w:szCs w:val="21"/>
                <w:lang w:eastAsia="ru-RU"/>
              </w:rPr>
              <w:t>1</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8D5CEF" w:rsidP="00990BA3">
            <w:pPr>
              <w:widowControl w:val="0"/>
              <w:spacing w:after="0" w:line="240" w:lineRule="auto"/>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момента подписания протокола оценки и подведения итогов заявок.</w:t>
            </w:r>
          </w:p>
        </w:tc>
      </w:tr>
      <w:tr w:rsidR="00990BA3" w:rsidRPr="00990BA3" w:rsidTr="009530C6">
        <w:tblPrEx>
          <w:tblLook w:val="04A0"/>
        </w:tblPrEx>
        <w:trPr>
          <w:trHeight w:val="20"/>
        </w:trPr>
        <w:tc>
          <w:tcPr>
            <w:tcW w:w="286" w:type="pct"/>
            <w:vAlign w:val="center"/>
          </w:tcPr>
          <w:p w:rsidR="00990BA3" w:rsidRPr="00990BA3" w:rsidRDefault="00893A4A" w:rsidP="00B029BB">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2" w:name="_Toc525828652"/>
            <w:r>
              <w:rPr>
                <w:rFonts w:ascii="Times New Roman" w:eastAsia="Times New Roman" w:hAnsi="Times New Roman"/>
                <w:b/>
                <w:bCs/>
                <w:sz w:val="21"/>
                <w:szCs w:val="21"/>
                <w:lang w:eastAsia="ru-RU"/>
              </w:rPr>
              <w:t>3</w:t>
            </w:r>
            <w:bookmarkEnd w:id="32"/>
            <w:r w:rsidR="00B029BB">
              <w:rPr>
                <w:rFonts w:ascii="Times New Roman" w:eastAsia="Times New Roman" w:hAnsi="Times New Roman"/>
                <w:b/>
                <w:bCs/>
                <w:sz w:val="21"/>
                <w:szCs w:val="21"/>
                <w:lang w:eastAsia="ru-RU"/>
              </w:rPr>
              <w:t>2</w:t>
            </w:r>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Default="006F7F58" w:rsidP="006F7F58">
            <w:pPr>
              <w:spacing w:after="0" w:line="240" w:lineRule="auto"/>
              <w:jc w:val="both"/>
              <w:rPr>
                <w:rFonts w:ascii="Times New Roman" w:eastAsia="Times New Roman" w:hAnsi="Times New Roman"/>
                <w:sz w:val="21"/>
                <w:szCs w:val="21"/>
                <w:lang w:eastAsia="ru-RU"/>
              </w:rPr>
            </w:pPr>
            <w:r w:rsidRPr="006F7F58">
              <w:rPr>
                <w:rFonts w:ascii="Times New Roman" w:eastAsia="Times New Roman" w:hAnsi="Times New Roman"/>
                <w:sz w:val="21"/>
                <w:szCs w:val="21"/>
                <w:lang w:eastAsia="ru-RU"/>
              </w:rPr>
              <w:t>36818 (тридцать шесть тысяч восемьсот восемнадцать) рублей 9</w:t>
            </w:r>
            <w:r w:rsidR="0043264E">
              <w:rPr>
                <w:rFonts w:ascii="Times New Roman" w:eastAsia="Times New Roman" w:hAnsi="Times New Roman"/>
                <w:sz w:val="21"/>
                <w:szCs w:val="21"/>
                <w:lang w:eastAsia="ru-RU"/>
              </w:rPr>
              <w:t>7</w:t>
            </w:r>
            <w:r w:rsidRPr="006F7F58">
              <w:rPr>
                <w:rFonts w:ascii="Times New Roman" w:eastAsia="Times New Roman" w:hAnsi="Times New Roman"/>
                <w:sz w:val="21"/>
                <w:szCs w:val="21"/>
                <w:lang w:eastAsia="ru-RU"/>
              </w:rPr>
              <w:t xml:space="preserve"> копеек</w:t>
            </w:r>
            <w:r w:rsidR="00C746D3" w:rsidRPr="00C746D3">
              <w:rPr>
                <w:rFonts w:ascii="Times New Roman" w:eastAsia="Times New Roman" w:hAnsi="Times New Roman"/>
                <w:sz w:val="21"/>
                <w:szCs w:val="21"/>
                <w:lang w:eastAsia="ru-RU"/>
              </w:rPr>
              <w:t xml:space="preserve">, что составляет 5 процентов от начальной (максимальной) цены </w:t>
            </w:r>
            <w:r w:rsidR="00C746D3">
              <w:rPr>
                <w:rFonts w:ascii="Times New Roman" w:eastAsia="Times New Roman" w:hAnsi="Times New Roman"/>
                <w:sz w:val="21"/>
                <w:szCs w:val="21"/>
                <w:lang w:eastAsia="ru-RU"/>
              </w:rPr>
              <w:t>д</w:t>
            </w:r>
            <w:r w:rsidR="00C746D3" w:rsidRPr="00C746D3">
              <w:rPr>
                <w:rFonts w:ascii="Times New Roman" w:eastAsia="Times New Roman" w:hAnsi="Times New Roman"/>
                <w:sz w:val="21"/>
                <w:szCs w:val="21"/>
                <w:lang w:eastAsia="ru-RU"/>
              </w:rPr>
              <w:t>оговора.</w:t>
            </w:r>
          </w:p>
          <w:p w:rsidR="006F7F58" w:rsidRPr="00990BA3" w:rsidRDefault="006F7F58" w:rsidP="006F7F58">
            <w:pPr>
              <w:spacing w:after="0" w:line="240" w:lineRule="auto"/>
              <w:jc w:val="both"/>
              <w:rPr>
                <w:rFonts w:ascii="Times New Roman" w:eastAsia="Times New Roman" w:hAnsi="Times New Roman"/>
                <w:sz w:val="21"/>
                <w:szCs w:val="21"/>
                <w:lang w:eastAsia="ru-RU"/>
              </w:rPr>
            </w:pPr>
            <w:r w:rsidRPr="006F7F58">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55228 (пятьдесят пять тысяч двести двадцать восемь) рублей 45 копеек, или предоставляет информацию, подтверждающую </w:t>
            </w:r>
            <w:r w:rsidRPr="006F7F58">
              <w:rPr>
                <w:rFonts w:ascii="Times New Roman" w:eastAsia="Times New Roman" w:hAnsi="Times New Roman"/>
                <w:sz w:val="21"/>
                <w:szCs w:val="21"/>
                <w:lang w:eastAsia="ru-RU"/>
              </w:rPr>
              <w:lastRenderedPageBreak/>
              <w:t xml:space="preserve">добросовестность </w:t>
            </w:r>
            <w:r>
              <w:rPr>
                <w:rFonts w:ascii="Times New Roman" w:eastAsia="Times New Roman" w:hAnsi="Times New Roman"/>
                <w:sz w:val="21"/>
                <w:szCs w:val="21"/>
                <w:lang w:eastAsia="ru-RU"/>
              </w:rPr>
              <w:t>участника закупки</w:t>
            </w:r>
            <w:r w:rsidRPr="006F7F58">
              <w:rPr>
                <w:rFonts w:ascii="Times New Roman" w:eastAsia="Times New Roman" w:hAnsi="Times New Roman"/>
                <w:sz w:val="21"/>
                <w:szCs w:val="21"/>
                <w:lang w:eastAsia="ru-RU"/>
              </w:rPr>
              <w:t>.</w:t>
            </w:r>
          </w:p>
        </w:tc>
      </w:tr>
      <w:tr w:rsidR="001015C5" w:rsidRPr="00990BA3" w:rsidTr="009530C6">
        <w:tblPrEx>
          <w:tblLook w:val="04A0"/>
        </w:tblPrEx>
        <w:trPr>
          <w:trHeight w:val="2083"/>
        </w:trPr>
        <w:tc>
          <w:tcPr>
            <w:tcW w:w="286" w:type="pct"/>
            <w:vAlign w:val="center"/>
          </w:tcPr>
          <w:p w:rsidR="001015C5" w:rsidRPr="00990BA3" w:rsidRDefault="00893A4A" w:rsidP="00B029BB">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3" w:name="_Toc525828653"/>
            <w:r>
              <w:rPr>
                <w:rFonts w:ascii="Times New Roman" w:eastAsia="Times New Roman" w:hAnsi="Times New Roman"/>
                <w:b/>
                <w:bCs/>
                <w:sz w:val="21"/>
                <w:szCs w:val="21"/>
                <w:lang w:eastAsia="ru-RU"/>
              </w:rPr>
              <w:lastRenderedPageBreak/>
              <w:t>3</w:t>
            </w:r>
            <w:bookmarkEnd w:id="33"/>
            <w:r w:rsidR="00B029BB">
              <w:rPr>
                <w:rFonts w:ascii="Times New Roman" w:eastAsia="Times New Roman" w:hAnsi="Times New Roman"/>
                <w:b/>
                <w:bCs/>
                <w:sz w:val="21"/>
                <w:szCs w:val="21"/>
                <w:lang w:eastAsia="ru-RU"/>
              </w:rPr>
              <w:t>3</w:t>
            </w:r>
          </w:p>
        </w:tc>
        <w:tc>
          <w:tcPr>
            <w:tcW w:w="1215" w:type="pct"/>
          </w:tcPr>
          <w:p w:rsidR="001015C5" w:rsidRPr="001015C5" w:rsidRDefault="001015C5" w:rsidP="00E63D3A">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обеспечения </w:t>
            </w:r>
            <w:r w:rsidR="009D74A9">
              <w:rPr>
                <w:rFonts w:ascii="Times New Roman" w:eastAsia="Times New Roman" w:hAnsi="Times New Roman"/>
                <w:b/>
                <w:bCs/>
                <w:sz w:val="21"/>
                <w:szCs w:val="21"/>
                <w:lang w:val="sah-RU" w:eastAsia="ru-RU"/>
              </w:rPr>
              <w:t xml:space="preserve">заявки и / или обеспечения </w:t>
            </w:r>
            <w:r w:rsidRPr="001015C5">
              <w:rPr>
                <w:rFonts w:ascii="Times New Roman" w:eastAsia="Times New Roman" w:hAnsi="Times New Roman"/>
                <w:b/>
                <w:bCs/>
                <w:sz w:val="21"/>
                <w:szCs w:val="21"/>
                <w:lang w:val="sah-RU" w:eastAsia="ru-RU"/>
              </w:rPr>
              <w:t>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9D74A9">
            <w:pPr>
              <w:spacing w:after="0"/>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6F7F58" w:rsidRPr="009D74A9">
              <w:rPr>
                <w:rFonts w:ascii="Times New Roman" w:eastAsia="Times New Roman" w:hAnsi="Times New Roman"/>
                <w:bCs/>
                <w:sz w:val="21"/>
                <w:szCs w:val="21"/>
                <w:u w:val="single"/>
              </w:rPr>
              <w:t xml:space="preserve">«Обеспечение исполнения договора </w:t>
            </w:r>
            <w:r w:rsidR="009D74A9" w:rsidRPr="009D74A9">
              <w:rPr>
                <w:rFonts w:ascii="Times New Roman" w:eastAsia="Times New Roman" w:hAnsi="Times New Roman"/>
                <w:bCs/>
                <w:sz w:val="21"/>
                <w:szCs w:val="21"/>
                <w:u w:val="single"/>
              </w:rPr>
              <w:t>на оказание услуг обязательного страхования автогражданской ответственности МУП "Водоканал" (ОСАГО) на 2020 год</w:t>
            </w:r>
            <w:r w:rsidR="006F7F58" w:rsidRPr="009D74A9">
              <w:rPr>
                <w:rFonts w:ascii="Times New Roman" w:eastAsia="Times New Roman" w:hAnsi="Times New Roman"/>
                <w:bCs/>
                <w:sz w:val="21"/>
                <w:szCs w:val="21"/>
                <w:u w:val="single"/>
              </w:rPr>
              <w:t>, НДС не облагается».</w:t>
            </w:r>
          </w:p>
        </w:tc>
      </w:tr>
      <w:tr w:rsidR="0042240E" w:rsidRPr="00990BA3" w:rsidTr="0042240E">
        <w:tblPrEx>
          <w:tblLook w:val="04A0"/>
        </w:tblPrEx>
        <w:trPr>
          <w:trHeight w:val="782"/>
        </w:trPr>
        <w:tc>
          <w:tcPr>
            <w:tcW w:w="286" w:type="pct"/>
            <w:vAlign w:val="center"/>
          </w:tcPr>
          <w:p w:rsidR="0042240E" w:rsidRDefault="0042240E" w:rsidP="00B029B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B029BB">
              <w:rPr>
                <w:rFonts w:ascii="Times New Roman" w:eastAsia="Times New Roman" w:hAnsi="Times New Roman"/>
                <w:b/>
                <w:bCs/>
                <w:sz w:val="21"/>
                <w:szCs w:val="21"/>
                <w:lang w:eastAsia="ru-RU"/>
              </w:rPr>
              <w:t>4</w:t>
            </w:r>
          </w:p>
        </w:tc>
        <w:tc>
          <w:tcPr>
            <w:tcW w:w="1215"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9"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2240E">
        <w:tblPrEx>
          <w:tblLook w:val="04A0"/>
        </w:tblPrEx>
        <w:trPr>
          <w:trHeight w:val="782"/>
        </w:trPr>
        <w:tc>
          <w:tcPr>
            <w:tcW w:w="286" w:type="pct"/>
            <w:vAlign w:val="center"/>
          </w:tcPr>
          <w:p w:rsidR="00225175" w:rsidRDefault="00B029BB"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35</w:t>
            </w:r>
          </w:p>
        </w:tc>
        <w:tc>
          <w:tcPr>
            <w:tcW w:w="1215"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9"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42240E">
        <w:tblPrEx>
          <w:tblLook w:val="04A0"/>
        </w:tblPrEx>
        <w:trPr>
          <w:trHeight w:val="782"/>
        </w:trPr>
        <w:tc>
          <w:tcPr>
            <w:tcW w:w="286" w:type="pct"/>
            <w:vAlign w:val="center"/>
          </w:tcPr>
          <w:p w:rsidR="00225175" w:rsidRDefault="00B029BB"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36</w:t>
            </w:r>
          </w:p>
        </w:tc>
        <w:tc>
          <w:tcPr>
            <w:tcW w:w="1215"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4"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4"/>
          </w:p>
        </w:tc>
        <w:tc>
          <w:tcPr>
            <w:tcW w:w="3499"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 xml:space="preserve">Односторонний отказ от исполнения договора возможен в порядке, установленном в </w:t>
            </w:r>
            <w:r w:rsidR="006F7F58">
              <w:rPr>
                <w:rFonts w:ascii="Times New Roman" w:hAnsi="Times New Roman"/>
                <w:sz w:val="21"/>
                <w:szCs w:val="21"/>
              </w:rPr>
              <w:t xml:space="preserve">Части </w:t>
            </w:r>
            <w:r w:rsidR="006F7F58">
              <w:rPr>
                <w:rFonts w:ascii="Times New Roman" w:hAnsi="Times New Roman"/>
                <w:sz w:val="21"/>
                <w:szCs w:val="21"/>
                <w:lang w:val="en-US"/>
              </w:rPr>
              <w:t>V</w:t>
            </w:r>
            <w:r w:rsidR="00D24687">
              <w:rPr>
                <w:rFonts w:ascii="Times New Roman" w:hAnsi="Times New Roman"/>
                <w:sz w:val="21"/>
                <w:szCs w:val="21"/>
                <w:lang w:val="en-US"/>
              </w:rPr>
              <w:t>I</w:t>
            </w:r>
            <w:r w:rsidR="006F7F58">
              <w:rPr>
                <w:rFonts w:ascii="Times New Roman" w:hAnsi="Times New Roman"/>
                <w:sz w:val="21"/>
                <w:szCs w:val="21"/>
              </w:rPr>
              <w:t xml:space="preserve"> «Проект договора» документации.</w:t>
            </w:r>
          </w:p>
        </w:tc>
      </w:tr>
    </w:tbl>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1C225B" w:rsidRDefault="001C225B" w:rsidP="0042154D">
      <w:pPr>
        <w:spacing w:after="0" w:line="240" w:lineRule="auto"/>
        <w:jc w:val="center"/>
        <w:rPr>
          <w:rFonts w:ascii="Times New Roman" w:eastAsia="Times New Roman" w:hAnsi="Times New Roman"/>
          <w:b/>
          <w:sz w:val="24"/>
          <w:szCs w:val="24"/>
        </w:rPr>
      </w:pPr>
    </w:p>
    <w:p w:rsidR="001C225B" w:rsidRDefault="001C225B" w:rsidP="0042154D">
      <w:pPr>
        <w:spacing w:after="0" w:line="240" w:lineRule="auto"/>
        <w:jc w:val="center"/>
        <w:rPr>
          <w:rFonts w:ascii="Times New Roman" w:eastAsia="Times New Roman" w:hAnsi="Times New Roman"/>
          <w:b/>
          <w:sz w:val="24"/>
          <w:szCs w:val="24"/>
        </w:rPr>
      </w:pPr>
    </w:p>
    <w:p w:rsidR="001C225B" w:rsidRDefault="001C225B"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rsidR="001C225B" w:rsidRPr="001C225B" w:rsidRDefault="001C225B" w:rsidP="001C225B">
      <w:pPr>
        <w:keepNext/>
        <w:keepLines/>
        <w:numPr>
          <w:ilvl w:val="0"/>
          <w:numId w:val="30"/>
        </w:numPr>
        <w:pBdr>
          <w:top w:val="nil"/>
          <w:left w:val="nil"/>
          <w:bottom w:val="nil"/>
          <w:right w:val="nil"/>
        </w:pBdr>
        <w:suppressAutoHyphens/>
        <w:spacing w:after="0"/>
        <w:ind w:left="0"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Предмет закупки и его краткое описание:</w:t>
      </w:r>
    </w:p>
    <w:p w:rsidR="001C225B" w:rsidRPr="001C225B" w:rsidRDefault="001C225B" w:rsidP="001C225B">
      <w:pPr>
        <w:keepNext/>
        <w:keepLines/>
        <w:pBdr>
          <w:top w:val="nil"/>
          <w:left w:val="nil"/>
          <w:bottom w:val="nil"/>
          <w:right w:val="nil"/>
        </w:pBdr>
        <w:tabs>
          <w:tab w:val="left" w:pos="420"/>
          <w:tab w:val="left" w:pos="825"/>
        </w:tabs>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Выбор организации для оказания услуг по обязательному страхованию автогражданской ответственности владельцев транспортных средств.</w:t>
      </w:r>
    </w:p>
    <w:p w:rsidR="001C225B" w:rsidRPr="001C225B" w:rsidRDefault="001C225B" w:rsidP="001C225B">
      <w:pPr>
        <w:keepNext/>
        <w:keepLines/>
        <w:numPr>
          <w:ilvl w:val="0"/>
          <w:numId w:val="30"/>
        </w:numPr>
        <w:pBdr>
          <w:top w:val="nil"/>
          <w:left w:val="nil"/>
          <w:bottom w:val="nil"/>
          <w:right w:val="nil"/>
        </w:pBdr>
        <w:suppressAutoHyphens/>
        <w:spacing w:after="0"/>
        <w:ind w:left="0"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Объект оказания услуг и его краткая характеристика: Объектами страхования являются имущественные интересы Страхователя, связанные с риском гражданской ответственности по обязательствам, возникающим вследствие причинения вреда жизни, здоровью, или имуществу потерпевших (третьих лиц) при использовании транспортных средств, принадлежащих Заказчику на территории Российской Федерации.</w:t>
      </w:r>
    </w:p>
    <w:p w:rsidR="001C225B" w:rsidRPr="001C225B" w:rsidRDefault="001C225B" w:rsidP="001C225B">
      <w:pPr>
        <w:keepNext/>
        <w:keepLines/>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Транспортные средства МУП «Водоканал» в количестве 102 единиц. Перечень транспортных средств может изменяться в течение срока действия договора.</w:t>
      </w:r>
    </w:p>
    <w:p w:rsidR="001C225B" w:rsidRPr="001C225B" w:rsidRDefault="001C225B" w:rsidP="001C225B">
      <w:pPr>
        <w:keepNext/>
        <w:keepLines/>
        <w:numPr>
          <w:ilvl w:val="0"/>
          <w:numId w:val="30"/>
        </w:numPr>
        <w:pBdr>
          <w:top w:val="nil"/>
          <w:left w:val="nil"/>
          <w:bottom w:val="nil"/>
          <w:right w:val="nil"/>
        </w:pBdr>
        <w:suppressAutoHyphens/>
        <w:spacing w:after="0"/>
        <w:ind w:left="0"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Срок оказания услуг: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rsidR="001C225B" w:rsidRPr="001C225B" w:rsidRDefault="001C225B" w:rsidP="001C225B">
      <w:pPr>
        <w:keepNext/>
        <w:widowControl w:val="0"/>
        <w:numPr>
          <w:ilvl w:val="0"/>
          <w:numId w:val="30"/>
        </w:numPr>
        <w:pBdr>
          <w:top w:val="nil"/>
          <w:left w:val="nil"/>
          <w:bottom w:val="nil"/>
          <w:right w:val="nil"/>
        </w:pBdr>
        <w:suppressAutoHyphens/>
        <w:spacing w:after="0"/>
        <w:ind w:left="0"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Начальная (максимальная) цена договора —</w:t>
      </w:r>
      <w:r w:rsidRPr="001C225B">
        <w:rPr>
          <w:rFonts w:ascii="Times New Roman" w:eastAsia="Lucida Sans Unicode" w:hAnsi="Times New Roman" w:cs="Mangal"/>
          <w:b/>
          <w:bCs/>
          <w:lang w:eastAsia="zh-CN" w:bidi="hi-IN"/>
        </w:rPr>
        <w:t xml:space="preserve"> 7</w:t>
      </w:r>
      <w:r w:rsidRPr="001C225B">
        <w:rPr>
          <w:rFonts w:ascii="Times New Roman" w:eastAsia="Lucida Sans Unicode" w:hAnsi="Times New Roman"/>
          <w:b/>
          <w:bCs/>
          <w:lang w:eastAsia="zh-CN" w:bidi="hi-IN"/>
        </w:rPr>
        <w:t>36 379 (Семьсот тридцать шесть тысяч триста семьдесят девять) рублей 38 копеек без НДС.</w:t>
      </w:r>
      <w:r w:rsidRPr="001C225B">
        <w:rPr>
          <w:rFonts w:ascii="Times New Roman" w:eastAsia="Lucida Sans Unicode" w:hAnsi="Times New Roman" w:cs="Mangal"/>
          <w:lang w:eastAsia="zh-CN" w:bidi="hi-IN"/>
        </w:rPr>
        <w:t>(НДС не облагается).</w:t>
      </w:r>
    </w:p>
    <w:p w:rsidR="001C225B" w:rsidRPr="001C225B" w:rsidRDefault="001C225B" w:rsidP="001C225B">
      <w:pPr>
        <w:keepNext/>
        <w:pBdr>
          <w:top w:val="nil"/>
          <w:left w:val="nil"/>
          <w:bottom w:val="nil"/>
          <w:right w:val="nil"/>
        </w:pBdr>
        <w:autoSpaceDE w:val="0"/>
        <w:spacing w:after="0"/>
        <w:ind w:firstLine="567"/>
        <w:jc w:val="both"/>
        <w:rPr>
          <w:rFonts w:ascii="Times New Roman" w:eastAsia="Lucida Sans Unicode" w:hAnsi="Times New Roman"/>
          <w:lang w:eastAsia="zh-CN"/>
        </w:rPr>
      </w:pPr>
      <w:r w:rsidRPr="001C225B">
        <w:rPr>
          <w:rFonts w:ascii="Times New Roman" w:eastAsia="Lucida Sans Unicode" w:hAnsi="Times New Roman" w:cs="Mangal"/>
          <w:lang w:eastAsia="zh-CN" w:bidi="hi-IN"/>
        </w:rPr>
        <w:t xml:space="preserve">Начальная (максимальная) цена услуг по договору — общая страховая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от 25.04.2002 № 40-ФЗ «Об обязательном страховании гражданской ответственности владельцев транспортных средств» в порядке и по страховым тарифам, утвержденным Указанием Центрального Банка Российской Федерации от </w:t>
      </w:r>
      <w:r w:rsidRPr="001C225B">
        <w:rPr>
          <w:rFonts w:ascii="Times New Roman" w:eastAsia="Lucida Sans Unicode" w:hAnsi="Times New Roman"/>
          <w:lang w:eastAsia="zh-CN"/>
        </w:rPr>
        <w:t>4 декабря 2018 г. N 5000-У  «О предельных размерах базовых ставок страховых тарифов (их минимальные и максимальные значения, выраженные в рублях), коэффициентах страховых тарифов, а также порядке их применения страховщиками при определении страховой премии по договору обязательного страхования гражданской ответственности владельцев транспортных средств</w:t>
      </w:r>
    </w:p>
    <w:p w:rsidR="001C225B" w:rsidRPr="001C225B" w:rsidRDefault="001C225B" w:rsidP="001C225B">
      <w:pPr>
        <w:keepNext/>
        <w:widowControl w:val="0"/>
        <w:numPr>
          <w:ilvl w:val="0"/>
          <w:numId w:val="30"/>
        </w:numPr>
        <w:pBdr>
          <w:top w:val="nil"/>
          <w:left w:val="nil"/>
          <w:bottom w:val="nil"/>
          <w:right w:val="nil"/>
        </w:pBdr>
        <w:suppressAutoHyphens/>
        <w:spacing w:after="0"/>
        <w:ind w:left="0"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Привлечение соисполнителя не допускается.</w:t>
      </w:r>
    </w:p>
    <w:p w:rsidR="001C225B" w:rsidRPr="001C225B" w:rsidRDefault="001C225B" w:rsidP="001C225B">
      <w:pPr>
        <w:keepNext/>
        <w:widowControl w:val="0"/>
        <w:numPr>
          <w:ilvl w:val="0"/>
          <w:numId w:val="30"/>
        </w:numPr>
        <w:pBdr>
          <w:top w:val="nil"/>
          <w:left w:val="nil"/>
          <w:bottom w:val="nil"/>
          <w:right w:val="nil"/>
        </w:pBdr>
        <w:suppressAutoHyphens/>
        <w:spacing w:after="0"/>
        <w:ind w:left="0"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Условия оказания услуг: Оказание услуг обязательного страхования автогражданской ответственности МУП «Водоканал» осуществляется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договором.</w:t>
      </w:r>
    </w:p>
    <w:p w:rsidR="001C225B" w:rsidRPr="001C225B" w:rsidRDefault="001C225B" w:rsidP="001C225B">
      <w:pPr>
        <w:keepNext/>
        <w:widowControl w:val="0"/>
        <w:numPr>
          <w:ilvl w:val="0"/>
          <w:numId w:val="30"/>
        </w:numPr>
        <w:pBdr>
          <w:top w:val="nil"/>
          <w:left w:val="nil"/>
          <w:bottom w:val="nil"/>
          <w:right w:val="nil"/>
        </w:pBdr>
        <w:suppressAutoHyphens/>
        <w:spacing w:after="0"/>
        <w:ind w:left="0"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 xml:space="preserve">Условия оплаты: Страховая премия по договору обязательного страхования автогражданской ответственности уплачивается Заказчиком Страховщику единовременно в безналичном порядке в течение 30 календарных дней на основании выставленных счетов по заявке  Заказчика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Указанием Центрального Банка Российской Федерации от </w:t>
      </w:r>
      <w:r w:rsidRPr="001C225B">
        <w:rPr>
          <w:rFonts w:ascii="Times New Roman" w:eastAsia="Lucida Sans Unicode" w:hAnsi="Times New Roman"/>
          <w:lang w:eastAsia="zh-CN"/>
        </w:rPr>
        <w:t>4 декабря 2018 г. N 5000-У</w:t>
      </w:r>
      <w:r w:rsidRPr="001C225B">
        <w:rPr>
          <w:rFonts w:ascii="Times New Roman" w:eastAsia="Lucida Sans Unicode" w:hAnsi="Times New Roman" w:cs="Mangal"/>
          <w:lang w:eastAsia="zh-CN" w:bidi="hi-IN"/>
        </w:rPr>
        <w:t xml:space="preserve"> и подписанного акта оказания услуг.).</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Датой уплаты страховой премии считается день перечисления страховой премии на расчетный счет Страховщика.</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Страховой полис обязательного страхования автогражданской ответственности выдается Заказчику не позднее рабочего дня, следующего за днем перечисления на расчетный счет Страховщика страховой премии.</w:t>
      </w:r>
    </w:p>
    <w:p w:rsidR="001C225B" w:rsidRPr="001C225B" w:rsidRDefault="001C225B" w:rsidP="001C225B">
      <w:pPr>
        <w:keepNext/>
        <w:widowControl w:val="0"/>
        <w:numPr>
          <w:ilvl w:val="0"/>
          <w:numId w:val="30"/>
        </w:numPr>
        <w:pBdr>
          <w:top w:val="nil"/>
          <w:left w:val="nil"/>
          <w:bottom w:val="nil"/>
          <w:right w:val="nil"/>
        </w:pBdr>
        <w:suppressAutoHyphens/>
        <w:spacing w:after="0"/>
        <w:ind w:left="0"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Ведомость оказываемых услуг:</w:t>
      </w:r>
    </w:p>
    <w:tbl>
      <w:tblPr>
        <w:tblW w:w="0" w:type="auto"/>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2" w:type="dxa"/>
          <w:bottom w:w="55" w:type="dxa"/>
          <w:right w:w="55" w:type="dxa"/>
        </w:tblCellMar>
        <w:tblLook w:val="04A0"/>
      </w:tblPr>
      <w:tblGrid>
        <w:gridCol w:w="405"/>
        <w:gridCol w:w="6314"/>
        <w:gridCol w:w="1890"/>
        <w:gridCol w:w="1035"/>
      </w:tblGrid>
      <w:tr w:rsidR="001C225B" w:rsidRPr="001C225B" w:rsidTr="008D47E7">
        <w:trPr>
          <w:cantSplit/>
        </w:trPr>
        <w:tc>
          <w:tcPr>
            <w:tcW w:w="405" w:type="dxa"/>
            <w:tcBorders>
              <w:top w:val="single" w:sz="2" w:space="0" w:color="000000"/>
              <w:left w:val="single" w:sz="2" w:space="0" w:color="000000"/>
              <w:bottom w:val="single" w:sz="2" w:space="0" w:color="000000"/>
              <w:right w:val="nil"/>
            </w:tcBorders>
            <w:shd w:val="clear" w:color="auto" w:fill="auto"/>
            <w:tcMar>
              <w:left w:w="52" w:type="dxa"/>
            </w:tcMar>
          </w:tcPr>
          <w:p w:rsidR="001C225B" w:rsidRPr="001C225B" w:rsidRDefault="001C225B" w:rsidP="001C225B">
            <w:pPr>
              <w:keepNext/>
              <w:widowControl w:val="0"/>
              <w:suppressLineNumbers/>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w:t>
            </w:r>
          </w:p>
        </w:tc>
        <w:tc>
          <w:tcPr>
            <w:tcW w:w="6315" w:type="dxa"/>
            <w:tcBorders>
              <w:top w:val="single" w:sz="2" w:space="0" w:color="000000"/>
              <w:left w:val="single" w:sz="2" w:space="0" w:color="000000"/>
              <w:bottom w:val="single" w:sz="2" w:space="0" w:color="000000"/>
              <w:right w:val="nil"/>
            </w:tcBorders>
            <w:shd w:val="clear" w:color="auto" w:fill="auto"/>
            <w:tcMar>
              <w:left w:w="52" w:type="dxa"/>
            </w:tcMar>
          </w:tcPr>
          <w:p w:rsidR="001C225B" w:rsidRPr="001C225B" w:rsidRDefault="001C225B" w:rsidP="001C225B">
            <w:pPr>
              <w:keepNext/>
              <w:widowControl w:val="0"/>
              <w:suppressLineNumbers/>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Наименование услуг и их содержание</w:t>
            </w:r>
          </w:p>
        </w:tc>
        <w:tc>
          <w:tcPr>
            <w:tcW w:w="1890" w:type="dxa"/>
            <w:tcBorders>
              <w:top w:val="single" w:sz="2" w:space="0" w:color="000000"/>
              <w:left w:val="single" w:sz="2" w:space="0" w:color="000000"/>
              <w:bottom w:val="single" w:sz="2" w:space="0" w:color="000000"/>
              <w:right w:val="nil"/>
            </w:tcBorders>
            <w:shd w:val="clear" w:color="auto" w:fill="auto"/>
            <w:tcMar>
              <w:left w:w="52" w:type="dxa"/>
            </w:tcMar>
          </w:tcPr>
          <w:p w:rsidR="001C225B" w:rsidRPr="001C225B" w:rsidRDefault="001C225B" w:rsidP="001C225B">
            <w:pPr>
              <w:keepNext/>
              <w:widowControl w:val="0"/>
              <w:suppressLineNumbers/>
              <w:pBdr>
                <w:top w:val="nil"/>
                <w:left w:val="nil"/>
                <w:bottom w:val="nil"/>
                <w:right w:val="nil"/>
              </w:pBdr>
              <w:suppressAutoHyphens/>
              <w:spacing w:after="0"/>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Ед. измерения</w:t>
            </w:r>
          </w:p>
        </w:tc>
        <w:tc>
          <w:tcPr>
            <w:tcW w:w="1035" w:type="dxa"/>
            <w:tcBorders>
              <w:top w:val="single" w:sz="2" w:space="0" w:color="000000"/>
              <w:left w:val="single" w:sz="2" w:space="0" w:color="000000"/>
              <w:bottom w:val="single" w:sz="2" w:space="0" w:color="000000"/>
              <w:right w:val="single" w:sz="2" w:space="0" w:color="000000"/>
            </w:tcBorders>
            <w:shd w:val="clear" w:color="auto" w:fill="auto"/>
            <w:tcMar>
              <w:left w:w="52" w:type="dxa"/>
            </w:tcMar>
          </w:tcPr>
          <w:p w:rsidR="001C225B" w:rsidRPr="001C225B" w:rsidRDefault="001C225B" w:rsidP="001C225B">
            <w:pPr>
              <w:keepNext/>
              <w:widowControl w:val="0"/>
              <w:suppressLineNumbers/>
              <w:pBdr>
                <w:top w:val="nil"/>
                <w:left w:val="nil"/>
                <w:bottom w:val="nil"/>
                <w:right w:val="nil"/>
              </w:pBdr>
              <w:suppressAutoHyphens/>
              <w:spacing w:after="0"/>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Объем</w:t>
            </w:r>
          </w:p>
        </w:tc>
      </w:tr>
      <w:tr w:rsidR="001C225B" w:rsidRPr="001C225B" w:rsidTr="008D47E7">
        <w:trPr>
          <w:cantSplit/>
        </w:trPr>
        <w:tc>
          <w:tcPr>
            <w:tcW w:w="405" w:type="dxa"/>
            <w:tcBorders>
              <w:top w:val="nil"/>
              <w:left w:val="single" w:sz="2" w:space="0" w:color="000000"/>
              <w:bottom w:val="single" w:sz="2" w:space="0" w:color="000000"/>
              <w:right w:val="nil"/>
            </w:tcBorders>
            <w:shd w:val="clear" w:color="auto" w:fill="auto"/>
            <w:tcMar>
              <w:left w:w="52" w:type="dxa"/>
            </w:tcMar>
          </w:tcPr>
          <w:p w:rsidR="001C225B" w:rsidRPr="001C225B" w:rsidRDefault="001C225B" w:rsidP="001C225B">
            <w:pPr>
              <w:keepNext/>
              <w:widowControl w:val="0"/>
              <w:suppressLineNumbers/>
              <w:pBdr>
                <w:top w:val="nil"/>
                <w:left w:val="nil"/>
                <w:bottom w:val="nil"/>
                <w:right w:val="nil"/>
              </w:pBdr>
              <w:suppressAutoHyphens/>
              <w:spacing w:after="0"/>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1</w:t>
            </w:r>
          </w:p>
        </w:tc>
        <w:tc>
          <w:tcPr>
            <w:tcW w:w="6315" w:type="dxa"/>
            <w:tcBorders>
              <w:top w:val="nil"/>
              <w:left w:val="single" w:sz="2" w:space="0" w:color="000000"/>
              <w:bottom w:val="single" w:sz="2" w:space="0" w:color="000000"/>
              <w:right w:val="nil"/>
            </w:tcBorders>
            <w:shd w:val="clear" w:color="auto" w:fill="auto"/>
            <w:tcMar>
              <w:left w:w="52" w:type="dxa"/>
            </w:tcMar>
          </w:tcPr>
          <w:p w:rsidR="001C225B" w:rsidRPr="001C225B" w:rsidRDefault="001C225B" w:rsidP="001C225B">
            <w:pPr>
              <w:keepNext/>
              <w:widowControl w:val="0"/>
              <w:suppressLineNumbers/>
              <w:pBdr>
                <w:top w:val="nil"/>
                <w:left w:val="nil"/>
                <w:bottom w:val="nil"/>
                <w:right w:val="nil"/>
              </w:pBdr>
              <w:suppressAutoHyphens/>
              <w:spacing w:after="0"/>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Оказание услуг по обязательному страхованию автогражданской ответственности</w:t>
            </w:r>
          </w:p>
        </w:tc>
        <w:tc>
          <w:tcPr>
            <w:tcW w:w="1890" w:type="dxa"/>
            <w:tcBorders>
              <w:top w:val="nil"/>
              <w:left w:val="single" w:sz="2" w:space="0" w:color="000000"/>
              <w:bottom w:val="single" w:sz="2" w:space="0" w:color="000000"/>
              <w:right w:val="nil"/>
            </w:tcBorders>
            <w:shd w:val="clear" w:color="auto" w:fill="auto"/>
            <w:tcMar>
              <w:left w:w="52" w:type="dxa"/>
            </w:tcMar>
          </w:tcPr>
          <w:p w:rsidR="001C225B" w:rsidRPr="001C225B" w:rsidRDefault="001C225B" w:rsidP="001C225B">
            <w:pPr>
              <w:keepNext/>
              <w:widowControl w:val="0"/>
              <w:suppressLineNumbers/>
              <w:pBdr>
                <w:top w:val="nil"/>
                <w:left w:val="nil"/>
                <w:bottom w:val="nil"/>
                <w:right w:val="nil"/>
              </w:pBdr>
              <w:suppressAutoHyphens/>
              <w:spacing w:after="0"/>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Усл. ед.</w:t>
            </w:r>
          </w:p>
        </w:tc>
        <w:tc>
          <w:tcPr>
            <w:tcW w:w="1035" w:type="dxa"/>
            <w:tcBorders>
              <w:top w:val="nil"/>
              <w:left w:val="single" w:sz="2" w:space="0" w:color="000000"/>
              <w:bottom w:val="single" w:sz="2" w:space="0" w:color="000000"/>
              <w:right w:val="single" w:sz="2" w:space="0" w:color="000000"/>
            </w:tcBorders>
            <w:shd w:val="clear" w:color="auto" w:fill="auto"/>
            <w:tcMar>
              <w:left w:w="52" w:type="dxa"/>
            </w:tcMar>
          </w:tcPr>
          <w:p w:rsidR="001C225B" w:rsidRPr="001C225B" w:rsidRDefault="001C225B" w:rsidP="001C225B">
            <w:pPr>
              <w:keepNext/>
              <w:widowControl w:val="0"/>
              <w:suppressLineNumbers/>
              <w:pBdr>
                <w:top w:val="nil"/>
                <w:left w:val="nil"/>
                <w:bottom w:val="nil"/>
                <w:right w:val="nil"/>
              </w:pBdr>
              <w:suppressAutoHyphens/>
              <w:spacing w:after="0"/>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1</w:t>
            </w:r>
          </w:p>
        </w:tc>
      </w:tr>
    </w:tbl>
    <w:p w:rsidR="001C225B" w:rsidRPr="001C225B" w:rsidRDefault="001C225B" w:rsidP="001C225B">
      <w:pPr>
        <w:keepNext/>
        <w:widowControl w:val="0"/>
        <w:pBdr>
          <w:top w:val="nil"/>
          <w:left w:val="nil"/>
          <w:bottom w:val="nil"/>
          <w:right w:val="nil"/>
        </w:pBdr>
        <w:tabs>
          <w:tab w:val="left" w:pos="480"/>
        </w:tabs>
        <w:suppressAutoHyphens/>
        <w:spacing w:after="0"/>
        <w:jc w:val="both"/>
        <w:textAlignment w:val="baseline"/>
        <w:rPr>
          <w:rFonts w:ascii="Times New Roman" w:eastAsia="Lucida Sans Unicode" w:hAnsi="Times New Roman" w:cs="Mangal"/>
          <w:lang w:eastAsia="zh-CN" w:bidi="hi-IN"/>
        </w:rPr>
      </w:pPr>
    </w:p>
    <w:p w:rsidR="001C225B" w:rsidRPr="001C225B" w:rsidRDefault="001C225B" w:rsidP="001C225B">
      <w:pPr>
        <w:keepNext/>
        <w:widowControl w:val="0"/>
        <w:pBdr>
          <w:top w:val="nil"/>
          <w:left w:val="nil"/>
          <w:bottom w:val="nil"/>
          <w:right w:val="nil"/>
        </w:pBdr>
        <w:tabs>
          <w:tab w:val="left" w:pos="480"/>
        </w:tabs>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9. Требования к качеству оказываемых услуг:</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Страховщик обязуется оказывать услуги по страхованию риска его автогражданской ответственности в соответствии с требованиями ФЗ «Об обязательном страховании гражданской ответственности владельцев транспортных средств» № 40-ФЗ от 25.04.2002. Объектом обязательного страхования автогражданской ответственности являются имущественные интересы МУП «Водоканал», связанные с риском гражданской ответственности Страхователя по обязательствам, возникающим вследствие причинения вреда жизни, здоровью или имуществу потерпевших при использовании транспортных средств на территории РФ.</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Место оказания услуг — РФ, преимущественное использование РМЭ, г. Йошкар-Ола.</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Место выдачи полисов ОСАГО: РФ, РМЭ, г.Йошкар-Ола, ул. Дружбы, д.2</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Оказываемые услуги должны соответствовать требованиям, предусмотренным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 Полисы выдаются сроком на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10. Перечень нормативной документации:</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 №40-ФЗ от 25.04.2002 «Об обязательном страховании гражданской ответственности владельцев транспортных средств»</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 Положение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lang w:eastAsia="zh-CN"/>
        </w:rPr>
      </w:pPr>
      <w:r w:rsidRPr="001C225B">
        <w:rPr>
          <w:rFonts w:ascii="Times New Roman" w:eastAsia="Lucida Sans Unicode" w:hAnsi="Times New Roman" w:cs="Mangal"/>
          <w:lang w:eastAsia="zh-CN" w:bidi="hi-IN"/>
        </w:rPr>
        <w:t xml:space="preserve">-Указанием Центрального Банка Российской Федерации от </w:t>
      </w:r>
      <w:r w:rsidRPr="001C225B">
        <w:rPr>
          <w:rFonts w:ascii="Times New Roman" w:eastAsia="Lucida Sans Unicode" w:hAnsi="Times New Roman"/>
          <w:lang w:eastAsia="zh-CN"/>
        </w:rPr>
        <w:t>4 декабря 2018 г. N 5000-У  «О предельных размерах базовых ставок страховых тарифов (их минимальные и максимальные значения, выраженные в рублях), коэффициентах страховых тарифов, а также порядке их применения страховщиками при определении страховой премии по договору обязательного страхования гражданской ответственности владельцев транспортных средств</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11.  Приложения:</w:t>
      </w:r>
    </w:p>
    <w:p w:rsidR="001C225B" w:rsidRPr="001C225B" w:rsidRDefault="001C225B" w:rsidP="001C225B">
      <w:pPr>
        <w:keepNext/>
        <w:widowControl w:val="0"/>
        <w:pBdr>
          <w:top w:val="nil"/>
          <w:left w:val="nil"/>
          <w:bottom w:val="nil"/>
          <w:right w:val="nil"/>
        </w:pBdr>
        <w:suppressAutoHyphens/>
        <w:spacing w:after="0"/>
        <w:ind w:firstLine="567"/>
        <w:jc w:val="both"/>
        <w:textAlignment w:val="baseline"/>
        <w:rPr>
          <w:rFonts w:ascii="Times New Roman" w:eastAsia="Lucida Sans Unicode" w:hAnsi="Times New Roman" w:cs="Mangal"/>
          <w:lang w:eastAsia="zh-CN" w:bidi="hi-IN"/>
        </w:rPr>
      </w:pPr>
      <w:r w:rsidRPr="001C225B">
        <w:rPr>
          <w:rFonts w:ascii="Times New Roman" w:eastAsia="Lucida Sans Unicode" w:hAnsi="Times New Roman" w:cs="Mangal"/>
          <w:lang w:eastAsia="zh-CN" w:bidi="hi-IN"/>
        </w:rPr>
        <w:t>Приложение №1 — Перечень транспортных средств МУП «Водоканал»</w:t>
      </w:r>
    </w:p>
    <w:p w:rsidR="001C225B" w:rsidRDefault="001C225B" w:rsidP="001C225B">
      <w:pPr>
        <w:spacing w:after="0"/>
        <w:ind w:firstLine="567"/>
        <w:jc w:val="both"/>
        <w:rPr>
          <w:rFonts w:ascii="Times New Roman" w:eastAsia="Times New Roman" w:hAnsi="Times New Roman"/>
          <w:b/>
          <w:sz w:val="24"/>
          <w:szCs w:val="24"/>
        </w:rPr>
      </w:pPr>
      <w:r w:rsidRPr="001C225B">
        <w:rPr>
          <w:rFonts w:ascii="Times New Roman" w:eastAsia="Lucida Sans Unicode" w:hAnsi="Times New Roman" w:cs="Mangal"/>
          <w:lang w:eastAsia="zh-CN" w:bidi="hi-IN"/>
        </w:rPr>
        <w:t>Приложение №2 — Перечень транспортных средств МУП «Водоканал», находящихся в лизинге.</w:t>
      </w:r>
    </w:p>
    <w:p w:rsidR="006A22D0" w:rsidRDefault="006A22D0" w:rsidP="006A22D0">
      <w:pPr>
        <w:spacing w:after="0" w:line="240" w:lineRule="auto"/>
        <w:ind w:firstLine="1134"/>
        <w:rPr>
          <w:rFonts w:ascii="Times New Roman" w:eastAsia="Times New Roman" w:hAnsi="Times New Roman"/>
          <w:b/>
          <w:sz w:val="24"/>
          <w:szCs w:val="24"/>
        </w:rPr>
      </w:pPr>
    </w:p>
    <w:p w:rsidR="000A5D9C" w:rsidRPr="000A5D9C" w:rsidRDefault="000A5D9C" w:rsidP="000A5D9C">
      <w:pPr>
        <w:suppressAutoHyphens/>
        <w:autoSpaceDE w:val="0"/>
        <w:spacing w:after="0" w:line="240" w:lineRule="auto"/>
        <w:jc w:val="center"/>
        <w:rPr>
          <w:rFonts w:ascii="Times New Roman" w:eastAsia="Times New Roman" w:hAnsi="Times New Roman"/>
          <w:b/>
          <w:color w:val="000000"/>
          <w:sz w:val="28"/>
          <w:szCs w:val="28"/>
          <w:lang w:eastAsia="zh-CN"/>
        </w:rPr>
      </w:pPr>
    </w:p>
    <w:p w:rsidR="000A5D9C" w:rsidRDefault="000A5D9C"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BC419B" w:rsidRDefault="00BC419B" w:rsidP="0042154D">
      <w:pPr>
        <w:spacing w:after="0" w:line="240" w:lineRule="auto"/>
        <w:jc w:val="center"/>
        <w:rPr>
          <w:rFonts w:ascii="Times New Roman" w:hAnsi="Times New Roman"/>
          <w:b/>
        </w:rPr>
        <w:sectPr w:rsidR="00BC419B" w:rsidSect="001A0C13">
          <w:footerReference w:type="even" r:id="rId16"/>
          <w:footerReference w:type="default" r:id="rId17"/>
          <w:type w:val="continuous"/>
          <w:pgSz w:w="12240" w:h="15840" w:code="1"/>
          <w:pgMar w:top="851" w:right="851" w:bottom="851" w:left="1797" w:header="709" w:footer="709" w:gutter="0"/>
          <w:cols w:space="708"/>
          <w:docGrid w:linePitch="381"/>
        </w:sectPr>
      </w:pPr>
    </w:p>
    <w:p w:rsidR="006A22D0" w:rsidRDefault="006A22D0" w:rsidP="006A22D0">
      <w:pPr>
        <w:widowControl w:val="0"/>
        <w:suppressAutoHyphens/>
        <w:spacing w:after="0" w:line="100" w:lineRule="atLeast"/>
        <w:jc w:val="right"/>
        <w:rPr>
          <w:rFonts w:ascii="Times New Roman" w:eastAsia="Lucida Sans Unicode" w:hAnsi="Times New Roman" w:cs="Mangal"/>
          <w:b/>
          <w:bCs/>
          <w:color w:val="000000"/>
          <w:lang w:eastAsia="zh-CN" w:bidi="hi-IN"/>
        </w:rPr>
      </w:pPr>
      <w:r w:rsidRPr="006A22D0">
        <w:rPr>
          <w:rFonts w:ascii="Times New Roman" w:eastAsia="Lucida Sans Unicode" w:hAnsi="Times New Roman" w:cs="Mangal"/>
          <w:b/>
          <w:bCs/>
          <w:color w:val="000000"/>
          <w:lang w:eastAsia="zh-CN" w:bidi="hi-IN"/>
        </w:rPr>
        <w:lastRenderedPageBreak/>
        <w:t>ПРИЛОЖЕНИЕ №1</w:t>
      </w:r>
    </w:p>
    <w:p w:rsidR="003D2FBF" w:rsidRPr="006A22D0" w:rsidRDefault="003D2FBF" w:rsidP="006A22D0">
      <w:pPr>
        <w:widowControl w:val="0"/>
        <w:suppressAutoHyphens/>
        <w:spacing w:after="0" w:line="100" w:lineRule="atLeast"/>
        <w:jc w:val="right"/>
        <w:rPr>
          <w:rFonts w:ascii="Times New Roman" w:eastAsia="Lucida Sans Unicode" w:hAnsi="Times New Roman" w:cs="Mangal"/>
          <w:b/>
          <w:bCs/>
          <w:color w:val="000000"/>
          <w:lang w:eastAsia="zh-CN" w:bidi="hi-IN"/>
        </w:rPr>
      </w:pPr>
      <w:r>
        <w:rPr>
          <w:rFonts w:ascii="Times New Roman" w:eastAsia="Lucida Sans Unicode" w:hAnsi="Times New Roman" w:cs="Mangal"/>
          <w:b/>
          <w:bCs/>
          <w:color w:val="000000"/>
          <w:lang w:eastAsia="zh-CN" w:bidi="hi-IN"/>
        </w:rPr>
        <w:t>к Техническому заданию</w:t>
      </w:r>
    </w:p>
    <w:p w:rsidR="006A22D0" w:rsidRDefault="006A22D0" w:rsidP="006A22D0">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D47E7" w:rsidRPr="008D47E7" w:rsidRDefault="008D47E7" w:rsidP="008D47E7">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8D47E7">
        <w:rPr>
          <w:rFonts w:ascii="Times New Roman" w:eastAsia="Lucida Sans Unicode" w:hAnsi="Times New Roman" w:cs="Mangal"/>
          <w:b/>
          <w:sz w:val="24"/>
          <w:szCs w:val="24"/>
          <w:lang w:eastAsia="zh-CN" w:bidi="hi-IN"/>
        </w:rPr>
        <w:t>Список автотранспортных средств</w:t>
      </w:r>
    </w:p>
    <w:p w:rsidR="008D47E7" w:rsidRPr="008D47E7" w:rsidRDefault="008D47E7" w:rsidP="008D47E7">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8D47E7">
        <w:rPr>
          <w:rFonts w:ascii="Times New Roman" w:eastAsia="Lucida Sans Unicode" w:hAnsi="Times New Roman" w:cs="Mangal"/>
          <w:b/>
          <w:sz w:val="24"/>
          <w:szCs w:val="24"/>
          <w:lang w:eastAsia="zh-CN" w:bidi="hi-IN"/>
        </w:rPr>
        <w:t>на оказание услуг обязательного страхования гражданской ответственности МУП «Водоканал», как владельца транспортных средств (ОСАГО) на 2020 год</w:t>
      </w:r>
    </w:p>
    <w:p w:rsidR="008D47E7" w:rsidRPr="008D47E7" w:rsidRDefault="008D47E7" w:rsidP="008D47E7">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D47E7">
        <w:rPr>
          <w:rFonts w:ascii="Times New Roman" w:eastAsia="Lucida Sans Unicode" w:hAnsi="Times New Roman" w:cs="Mangal"/>
          <w:color w:val="000000"/>
          <w:sz w:val="24"/>
          <w:szCs w:val="24"/>
          <w:lang w:eastAsia="zh-CN" w:bidi="hi-IN"/>
        </w:rPr>
        <w:t>Лица (количество), допущенные к управлению транспортными средствами и их водительский стаж:            без  ограничений</w:t>
      </w:r>
    </w:p>
    <w:p w:rsidR="008D47E7" w:rsidRPr="008D47E7" w:rsidRDefault="008D47E7" w:rsidP="008D47E7">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D47E7">
        <w:rPr>
          <w:rFonts w:ascii="Times New Roman" w:eastAsia="Lucida Sans Unicode" w:hAnsi="Times New Roman" w:cs="Mangal"/>
          <w:color w:val="000000"/>
          <w:sz w:val="24"/>
          <w:szCs w:val="24"/>
          <w:lang w:eastAsia="zh-CN" w:bidi="hi-IN"/>
        </w:rPr>
        <w:t xml:space="preserve">Срок страхования: - 12  месяцев;     </w:t>
      </w:r>
    </w:p>
    <w:p w:rsidR="008D47E7" w:rsidRPr="008D47E7" w:rsidRDefault="008D47E7" w:rsidP="008D47E7">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D47E7">
        <w:rPr>
          <w:rFonts w:ascii="Times New Roman" w:eastAsia="Lucida Sans Unicode" w:hAnsi="Times New Roman" w:cs="Mangal"/>
          <w:color w:val="000000"/>
          <w:sz w:val="24"/>
          <w:szCs w:val="24"/>
          <w:lang w:eastAsia="zh-CN" w:bidi="hi-IN"/>
        </w:rPr>
        <w:t>Количество транспортных средств – 99 ед.</w:t>
      </w:r>
    </w:p>
    <w:p w:rsidR="008D47E7" w:rsidRPr="008D47E7" w:rsidRDefault="008D47E7" w:rsidP="008D47E7">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D47E7">
        <w:rPr>
          <w:rFonts w:ascii="Times New Roman" w:eastAsia="Lucida Sans Unicode" w:hAnsi="Times New Roman" w:cs="Mangal"/>
          <w:color w:val="000000"/>
          <w:sz w:val="24"/>
          <w:szCs w:val="24"/>
          <w:lang w:eastAsia="zh-CN" w:bidi="hi-IN"/>
        </w:rPr>
        <w:t xml:space="preserve">Место оказания услуг:  г. Йошкар-Ола </w:t>
      </w:r>
    </w:p>
    <w:p w:rsidR="008D47E7" w:rsidRPr="00A56512" w:rsidRDefault="008D47E7" w:rsidP="00A56512">
      <w:pPr>
        <w:rPr>
          <w:rFonts w:ascii="Times New Roman" w:hAnsi="Times New Roman"/>
          <w:sz w:val="24"/>
          <w:szCs w:val="24"/>
        </w:rPr>
      </w:pPr>
      <w:r w:rsidRPr="00A56512">
        <w:rPr>
          <w:rFonts w:ascii="Times New Roman" w:hAnsi="Times New Roman"/>
          <w:sz w:val="24"/>
          <w:szCs w:val="24"/>
        </w:rPr>
        <w:t xml:space="preserve">КБМ для указанных данных равен 0.61 </w:t>
      </w:r>
    </w:p>
    <w:p w:rsidR="008D47E7" w:rsidRPr="008D47E7" w:rsidRDefault="008D47E7" w:rsidP="008D47E7">
      <w:pPr>
        <w:widowControl w:val="0"/>
        <w:tabs>
          <w:tab w:val="left" w:pos="5685"/>
        </w:tabs>
        <w:suppressAutoHyphens/>
        <w:spacing w:after="0" w:line="240" w:lineRule="atLeast"/>
        <w:rPr>
          <w:rFonts w:ascii="Times New Roman" w:eastAsia="Lucida Sans Unicode" w:hAnsi="Times New Roman" w:cs="Mangal"/>
          <w:sz w:val="24"/>
          <w:szCs w:val="24"/>
          <w:lang w:eastAsia="zh-CN" w:bidi="hi-IN"/>
        </w:rPr>
      </w:pPr>
    </w:p>
    <w:p w:rsidR="008D47E7" w:rsidRPr="008D47E7" w:rsidRDefault="008D47E7" w:rsidP="008D47E7">
      <w:pPr>
        <w:widowControl w:val="0"/>
        <w:tabs>
          <w:tab w:val="left" w:pos="5685"/>
        </w:tabs>
        <w:suppressAutoHyphens/>
        <w:spacing w:after="0" w:line="240" w:lineRule="atLeast"/>
        <w:jc w:val="center"/>
        <w:rPr>
          <w:rFonts w:ascii="Times New Roman" w:eastAsia="Lucida Sans Unicode" w:hAnsi="Times New Roman" w:cs="Calibri"/>
          <w:b/>
          <w:bCs/>
          <w:color w:val="000000"/>
          <w:sz w:val="24"/>
          <w:szCs w:val="24"/>
          <w:lang w:eastAsia="zh-CN" w:bidi="hi-IN"/>
        </w:rPr>
      </w:pPr>
      <w:r w:rsidRPr="008D47E7">
        <w:rPr>
          <w:rFonts w:ascii="Times New Roman" w:eastAsia="Lucida Sans Unicode" w:hAnsi="Times New Roman" w:cs="Calibri"/>
          <w:b/>
          <w:bCs/>
          <w:color w:val="000000"/>
          <w:sz w:val="24"/>
          <w:szCs w:val="24"/>
          <w:lang w:eastAsia="zh-CN" w:bidi="hi-IN"/>
        </w:rPr>
        <w:t>Перечень транспортных средств</w:t>
      </w:r>
    </w:p>
    <w:p w:rsidR="008D47E7" w:rsidRPr="009D74A9" w:rsidRDefault="008D47E7" w:rsidP="008D47E7">
      <w:pPr>
        <w:widowControl w:val="0"/>
        <w:tabs>
          <w:tab w:val="left" w:pos="5685"/>
        </w:tabs>
        <w:suppressAutoHyphens/>
        <w:spacing w:after="0" w:line="240" w:lineRule="atLeast"/>
        <w:jc w:val="right"/>
        <w:rPr>
          <w:rFonts w:ascii="Times New Roman" w:eastAsia="Lucida Sans Unicode" w:hAnsi="Times New Roman" w:cs="Calibri"/>
          <w:b/>
          <w:bCs/>
          <w:color w:val="000000"/>
          <w:sz w:val="12"/>
          <w:szCs w:val="12"/>
          <w:lang w:eastAsia="zh-CN" w:bidi="hi-IN"/>
        </w:rPr>
      </w:pPr>
    </w:p>
    <w:tbl>
      <w:tblPr>
        <w:tblW w:w="15246" w:type="dxa"/>
        <w:tblInd w:w="-57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000"/>
      </w:tblPr>
      <w:tblGrid>
        <w:gridCol w:w="494"/>
        <w:gridCol w:w="2142"/>
        <w:gridCol w:w="750"/>
        <w:gridCol w:w="1211"/>
        <w:gridCol w:w="1235"/>
        <w:gridCol w:w="818"/>
        <w:gridCol w:w="903"/>
        <w:gridCol w:w="775"/>
        <w:gridCol w:w="3126"/>
        <w:gridCol w:w="852"/>
        <w:gridCol w:w="1427"/>
        <w:gridCol w:w="1513"/>
      </w:tblGrid>
      <w:tr w:rsidR="008D47E7" w:rsidRPr="008D47E7" w:rsidTr="009D74A9">
        <w:trPr>
          <w:cantSplit/>
          <w:trHeight w:val="1"/>
        </w:trPr>
        <w:tc>
          <w:tcPr>
            <w:tcW w:w="494"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D47E7">
              <w:rPr>
                <w:rFonts w:ascii="Times New Roman" w:eastAsia="Lucida Sans Unicode" w:hAnsi="Times New Roman"/>
                <w:b/>
                <w:bCs/>
                <w:color w:val="000000"/>
                <w:sz w:val="20"/>
                <w:szCs w:val="20"/>
                <w:lang w:eastAsia="zh-CN" w:bidi="hi-IN"/>
              </w:rPr>
              <w:t>Марка, модель</w:t>
            </w: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D47E7">
              <w:rPr>
                <w:rFonts w:ascii="Times New Roman" w:eastAsia="Lucida Sans Unicode" w:hAnsi="Times New Roman"/>
                <w:b/>
                <w:bCs/>
                <w:color w:val="000000"/>
                <w:sz w:val="20"/>
                <w:szCs w:val="20"/>
                <w:lang w:eastAsia="zh-CN" w:bidi="hi-IN"/>
              </w:rPr>
              <w:t>Катег. ТС</w:t>
            </w:r>
          </w:p>
        </w:tc>
        <w:tc>
          <w:tcPr>
            <w:tcW w:w="1211"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D47E7">
              <w:rPr>
                <w:rFonts w:ascii="Times New Roman" w:eastAsia="Lucida Sans Unicode" w:hAnsi="Times New Roman"/>
                <w:b/>
                <w:bCs/>
                <w:color w:val="000000"/>
                <w:sz w:val="20"/>
                <w:szCs w:val="20"/>
                <w:lang w:eastAsia="zh-CN" w:bidi="hi-IN"/>
              </w:rPr>
              <w:t>Госзнак</w:t>
            </w:r>
          </w:p>
        </w:tc>
        <w:tc>
          <w:tcPr>
            <w:tcW w:w="123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D47E7">
              <w:rPr>
                <w:rFonts w:ascii="Times New Roman" w:eastAsia="Lucida Sans Unicode" w:hAnsi="Times New Roman"/>
                <w:b/>
                <w:bCs/>
                <w:color w:val="000000"/>
                <w:sz w:val="20"/>
                <w:szCs w:val="20"/>
                <w:lang w:eastAsia="zh-CN" w:bidi="hi-IN"/>
              </w:rPr>
              <w:t>л.с.</w:t>
            </w:r>
          </w:p>
        </w:tc>
        <w:tc>
          <w:tcPr>
            <w:tcW w:w="903"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D47E7">
              <w:rPr>
                <w:rFonts w:ascii="Times New Roman" w:eastAsia="Lucida Sans Unicode" w:hAnsi="Times New Roman"/>
                <w:b/>
                <w:bCs/>
                <w:color w:val="000000"/>
                <w:sz w:val="20"/>
                <w:szCs w:val="20"/>
                <w:lang w:eastAsia="zh-CN" w:bidi="hi-IN"/>
              </w:rPr>
              <w:t>Разр. Макс. Масса</w:t>
            </w:r>
          </w:p>
        </w:tc>
        <w:tc>
          <w:tcPr>
            <w:tcW w:w="7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D47E7">
              <w:rPr>
                <w:rFonts w:ascii="Times New Roman" w:eastAsia="Lucida Sans Unicode" w:hAnsi="Times New Roman"/>
                <w:b/>
                <w:bCs/>
                <w:color w:val="000000"/>
                <w:sz w:val="20"/>
                <w:szCs w:val="20"/>
                <w:lang w:eastAsia="zh-CN" w:bidi="hi-IN"/>
              </w:rPr>
              <w:t>кол-во мест</w:t>
            </w:r>
          </w:p>
        </w:tc>
        <w:tc>
          <w:tcPr>
            <w:tcW w:w="3126"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sz w:val="20"/>
                <w:szCs w:val="20"/>
                <w:lang w:val="en-US" w:eastAsia="zh-CN" w:bidi="hi-IN"/>
              </w:rPr>
            </w:pPr>
            <w:r w:rsidRPr="008D47E7">
              <w:rPr>
                <w:rFonts w:ascii="Times New Roman" w:eastAsia="Lucida Sans Unicode" w:hAnsi="Times New Roman"/>
                <w:b/>
                <w:bCs/>
                <w:color w:val="000000"/>
                <w:sz w:val="20"/>
                <w:szCs w:val="20"/>
                <w:lang w:val="en-US" w:eastAsia="zh-CN" w:bidi="hi-IN"/>
              </w:rPr>
              <w:t>VIN</w:t>
            </w:r>
          </w:p>
        </w:tc>
        <w:tc>
          <w:tcPr>
            <w:tcW w:w="852"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D47E7">
              <w:rPr>
                <w:rFonts w:ascii="Times New Roman" w:eastAsia="Lucida Sans Unicode" w:hAnsi="Times New Roman"/>
                <w:b/>
                <w:bCs/>
                <w:color w:val="000000"/>
                <w:sz w:val="20"/>
                <w:szCs w:val="20"/>
                <w:lang w:eastAsia="zh-CN" w:bidi="hi-IN"/>
              </w:rPr>
              <w:t>прицеп</w:t>
            </w:r>
          </w:p>
        </w:tc>
        <w:tc>
          <w:tcPr>
            <w:tcW w:w="1427"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D47E7">
              <w:rPr>
                <w:rFonts w:ascii="Times New Roman" w:eastAsia="Lucida Sans Unicode" w:hAnsi="Times New Roman"/>
                <w:b/>
                <w:bCs/>
                <w:color w:val="000000"/>
                <w:sz w:val="20"/>
                <w:szCs w:val="20"/>
                <w:lang w:eastAsia="zh-CN" w:bidi="hi-IN"/>
              </w:rPr>
              <w:t>Год выпуска</w:t>
            </w:r>
          </w:p>
        </w:tc>
        <w:tc>
          <w:tcPr>
            <w:tcW w:w="1513"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D47E7">
              <w:rPr>
                <w:rFonts w:ascii="Times New Roman" w:eastAsia="Lucida Sans Unicode" w:hAnsi="Times New Roman"/>
                <w:b/>
                <w:bCs/>
                <w:color w:val="000000"/>
                <w:sz w:val="20"/>
                <w:szCs w:val="20"/>
                <w:lang w:eastAsia="zh-CN" w:bidi="hi-IN"/>
              </w:rPr>
              <w:t>Оконч. предыд. полиса</w:t>
            </w:r>
          </w:p>
        </w:tc>
      </w:tr>
      <w:tr w:rsidR="008D47E7" w:rsidRPr="008D47E7" w:rsidTr="009D74A9">
        <w:trPr>
          <w:cantSplit/>
          <w:trHeight w:val="344"/>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ЗИЛ-431410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А646ВВ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10400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color w:val="000000"/>
                <w:sz w:val="20"/>
                <w:szCs w:val="20"/>
                <w:lang w:eastAsia="zh-CN" w:bidi="hi-IN"/>
              </w:rPr>
              <w:t>О</w:t>
            </w:r>
            <w:r w:rsidRPr="008D47E7">
              <w:rPr>
                <w:rFonts w:ascii="Times New Roman" w:eastAsia="Lucida Sans Unicode" w:hAnsi="Times New Roman"/>
                <w:sz w:val="20"/>
                <w:szCs w:val="20"/>
                <w:lang w:eastAsia="zh-CN" w:bidi="hi-IN"/>
              </w:rPr>
              <w:t>ТСУТСТВУЕТ</w:t>
            </w:r>
          </w:p>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шасси (рама) 3260820</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ЗИЛ-131</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Е568АВ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 прицепом</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11685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color w:val="000000"/>
                <w:sz w:val="20"/>
                <w:szCs w:val="20"/>
                <w:lang w:eastAsia="zh-CN" w:bidi="hi-IN"/>
              </w:rPr>
              <w:t>О</w:t>
            </w:r>
            <w:r w:rsidRPr="008D47E7">
              <w:rPr>
                <w:rFonts w:ascii="Times New Roman" w:eastAsia="Lucida Sans Unicode" w:hAnsi="Times New Roman"/>
                <w:sz w:val="20"/>
                <w:szCs w:val="20"/>
                <w:lang w:eastAsia="zh-CN" w:bidi="hi-IN"/>
              </w:rPr>
              <w:t>ТСУТСТВУЕТ</w:t>
            </w:r>
          </w:p>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шасси (рама) М 0929067</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1991</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344"/>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ЗИЛ-433362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О164ВС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11000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XTZ433362T3422629</w:t>
            </w:r>
          </w:p>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1996</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344"/>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4</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ЗИЛ-431412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Е933СВ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9820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color w:val="000000"/>
                <w:sz w:val="20"/>
                <w:szCs w:val="20"/>
                <w:lang w:eastAsia="zh-CN" w:bidi="hi-IN"/>
              </w:rPr>
              <w:t>О</w:t>
            </w:r>
            <w:r w:rsidRPr="008D47E7">
              <w:rPr>
                <w:rFonts w:ascii="Times New Roman" w:eastAsia="Lucida Sans Unicode" w:hAnsi="Times New Roman"/>
                <w:sz w:val="20"/>
                <w:szCs w:val="20"/>
                <w:lang w:eastAsia="zh-CN" w:bidi="hi-IN"/>
              </w:rPr>
              <w:t>ТСУТСТВУЕТ</w:t>
            </w:r>
          </w:p>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шасси (рама) 2983419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1990</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355"/>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5</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ЗИЛ-4505</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С854АР</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11145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xml:space="preserve">XTZ431412W011578    </w:t>
            </w:r>
          </w:p>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1998</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344"/>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6</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ГАЗ-3307</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Е316АК</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125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7280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XTH330730N1523782</w:t>
            </w:r>
          </w:p>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344"/>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ГАЗ-3307</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О676ВС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125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7280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XTH330700P1540937</w:t>
            </w:r>
          </w:p>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1993</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355"/>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ЗИЛ-4505</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Е504АО</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11145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XTZ431412W011633</w:t>
            </w:r>
          </w:p>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xml:space="preserve">шасси </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1998</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355"/>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9</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ЗИЛ-431810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Е771СВ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10665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color w:val="000000"/>
                <w:sz w:val="20"/>
                <w:szCs w:val="20"/>
                <w:lang w:eastAsia="zh-CN" w:bidi="hi-IN"/>
              </w:rPr>
              <w:t>О</w:t>
            </w:r>
            <w:r w:rsidRPr="008D47E7">
              <w:rPr>
                <w:rFonts w:ascii="Times New Roman" w:eastAsia="Lucida Sans Unicode" w:hAnsi="Times New Roman"/>
                <w:sz w:val="20"/>
                <w:szCs w:val="20"/>
                <w:lang w:eastAsia="zh-CN" w:bidi="hi-IN"/>
              </w:rPr>
              <w:t>ТСУТСТВУЕТ</w:t>
            </w:r>
          </w:p>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шасси (рама) 2982410</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1990</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lastRenderedPageBreak/>
              <w:t>10</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ЗИЛ-130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Е775СВ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10525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ОТСУТСТВУЕТ                                   шасси (рама) 2257271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1984</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ЗИЛ-431412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hd w:val="clear" w:color="auto" w:fill="FFFFFF"/>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Е002СЕ</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10525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XTZ431412R3389159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1994</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12</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ЗИЛ-433362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А654АР</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11000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XTZ433362T3422979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1996</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13</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ЗИЛ-45085</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А591СС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11200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XTP450850V3425379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1997</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14</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ЗИЛ-4316 10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А882ВА</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10495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ОТСУТСТВУЕТ</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шасси (рама) N3228445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1992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15</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ЗИЛ-131</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А423ВЕ</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11685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XTZ00131HM0939623</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1991</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16</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ЗИЛ-450850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С856АР</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11145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XTZ450850X0011780</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1999</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17</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Экскаватор ЭО-2626</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0063МС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78</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5530</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 329576</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1996</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18</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КАМАЗ-53213</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Е766СВ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210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18425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XTC532130J0014973</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1988</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КАМАЗ-5323</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У112АР</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210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15305</w:t>
            </w:r>
          </w:p>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XTC532130K0019555     № кузова 1095108</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1989</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ГАЗ-3309</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О530АН</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116</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8100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XTH330900T0781528</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1996</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21</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КАМАЗ-53213</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Е935СВ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210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18425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XTC532130J0017945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1988</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22</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КАМАЗ-53213</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Е768СВ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210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18425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ОТСУТСТВУЕТ</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шасси (рама) 000311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1980</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23</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КАМАЗ-55111</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Х450ХХ</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240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22200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XTC55111P2063273</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1994</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24</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КАМАЗ-53213</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Е769СВ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210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18425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ОТСУТСТВУЕТ</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шасси (рама) 005018</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1985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25</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Экскаватор ЭО-3323</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0558МТ</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78</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18304</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 386760</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1998</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26</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Трактор ЛТЗ-60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0353МТ</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60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001405</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 318853</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1996</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27</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Трактор МТЗ-82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0678МТ</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val="en-US" w:eastAsia="zh-CN" w:bidi="hi-IN"/>
              </w:rPr>
              <w:t>7</w:t>
            </w:r>
            <w:r w:rsidRPr="008D47E7">
              <w:rPr>
                <w:rFonts w:ascii="Times New Roman" w:eastAsia="Lucida Sans Unicode" w:hAnsi="Times New Roman"/>
                <w:sz w:val="20"/>
                <w:szCs w:val="20"/>
                <w:lang w:eastAsia="zh-CN" w:bidi="hi-IN"/>
              </w:rPr>
              <w:t>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175206</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 576062</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1985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02.01.2020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28</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ГАЗ-33023</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О230АР</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106,8</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X96330230C2468835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2011</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31.01.2020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lastRenderedPageBreak/>
              <w:t>29</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eastAsia="zh-CN" w:bidi="hi-IN"/>
              </w:rPr>
              <w:t>Экскаватор</w:t>
            </w:r>
            <w:r w:rsidRPr="008D47E7">
              <w:rPr>
                <w:rFonts w:ascii="Times New Roman" w:eastAsia="Lucida Sans Unicode" w:hAnsi="Times New Roman"/>
                <w:sz w:val="20"/>
                <w:szCs w:val="20"/>
                <w:lang w:val="en-US" w:eastAsia="zh-CN" w:bidi="hi-IN"/>
              </w:rPr>
              <w:t xml:space="preserve"> HYUNDAI R 140W-9S</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9860МС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106</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HHKHZ412K0000144</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дв.26486200</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01.02.</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30</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УАЗ-396252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Р478АС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XTT39625260451803</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2006</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30.01.2020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31</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МАЗ-555102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Е701СЕ</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215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18200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Y3M55510260010016</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2006</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31.03.2020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32</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МАЗ-555102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Е128СЕ</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215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18200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Y3M55510260010004</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2006</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31.03.2020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33</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МАЗ-555102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Е120СЕ</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215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18200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Y3M55510260010010</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2006</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31.03.2020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34</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КАМАЗ-КО-505А</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Х146АЕ</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240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20500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XVL48231160000649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2006</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06.04.2020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35</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УРАЛ-375</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А590СС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 прицепом</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180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14925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ОТСУТСТВУЕТ</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шасси (рама) 378301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1,4</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1982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27.04.</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36</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Экскаватор ЕК-14</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6996МТ</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105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1336 (330)</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дв.152058</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2004</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29.07.</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37</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Экскаватор ЭО-2202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6997МТ</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80</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ЭО №005578 (тр.№08110231)</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дв.614827</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2004</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27.04.</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38</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Автобус ПАЗ-32054</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Д</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К014ВС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130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23</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X1M3205H080003839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2008</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10.06.2020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39</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Трактор ЛТЗ-55А</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4496МС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53</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014549</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 3036181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1999</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26.04.</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40</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ГАЗ-3309 КО-503В-2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Т327ВН</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119</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8180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XVL482302C0004448</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12.06.2020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41</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УАЗ-396254</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М218ВА</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107</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XTT39625480440695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2008</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07.06.2020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42</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УАЗ-396255</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А437ВХ</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112</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XTT39625590466422</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2009</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01.07.2020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43</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КАМАЗ-6511 5С</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Е201СЕ</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260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24500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XTC65115C12160173</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2001</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14.07.2020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44</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xml:space="preserve">КС-35715-2 </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В031ВС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180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16740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XVN35715220000821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14.07.2020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45</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ПАЗ-3205</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Д</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Т</w:t>
            </w:r>
            <w:r w:rsidRPr="008D47E7">
              <w:rPr>
                <w:rFonts w:ascii="Times New Roman" w:eastAsia="Lucida Sans Unicode" w:hAnsi="Times New Roman"/>
                <w:color w:val="800000"/>
                <w:sz w:val="20"/>
                <w:szCs w:val="20"/>
                <w:lang w:eastAsia="zh-CN" w:bidi="hi-IN"/>
              </w:rPr>
              <w:t>177</w:t>
            </w:r>
            <w:r w:rsidRPr="008D47E7">
              <w:rPr>
                <w:rFonts w:ascii="Times New Roman" w:eastAsia="Lucida Sans Unicode" w:hAnsi="Times New Roman"/>
                <w:color w:val="000000"/>
                <w:sz w:val="20"/>
                <w:szCs w:val="20"/>
                <w:lang w:eastAsia="zh-CN" w:bidi="hi-IN"/>
              </w:rPr>
              <w:t>АС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130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25</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X1M32050RX0003871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1999</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14.07.2020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46</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ЗИЛ-5301 БО</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А772КК</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105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6950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X9H47410020000801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14.07.2020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47</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ГАЗ-3110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В483ММ</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131</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XTH31100021093484</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15.07.2020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lastRenderedPageBreak/>
              <w:t>48</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Чайка-Сервис-4784FO</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О108ВН</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7500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XUB4784F0C0000356</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15.07.2020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49</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УАЗ-39629</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Е318АК</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92</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XTT396290X0033085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1999</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15.07.2020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50</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ГАЗ-33023</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Т396АР</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X9633023072222921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2007</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21.07.2020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51</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Трактор ЛТЗ-55А</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МС4497</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53</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014447</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 3035105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1998</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18.07.</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52</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Автокран КС-35715</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У424ВС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227</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17420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XVN357150C0003420</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17.08.2020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53</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ГАЗ-3309 473888</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Н620НН</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119</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8180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X7247388890000012</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2009</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18.08.2020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54</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ГАЗ-3309 473888</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Н619НН</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119</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8180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X7247388890000011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2009</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18.08.2020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55</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МАЗ-555102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М042АВ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230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17620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Y3M55510240002865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2004</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22.08.2020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56</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МАЗ-642290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М374АВ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 прицепом</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330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24000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Y3M64229040020139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1,25</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2004</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22.08.2020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57</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МАЗ-533630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М043АВ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330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16500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Y3M53363040002335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2004</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22.08.2020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58</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color w:val="000000"/>
                <w:sz w:val="20"/>
                <w:szCs w:val="20"/>
                <w:lang w:eastAsia="zh-CN" w:bidi="hi-IN"/>
              </w:rPr>
              <w:t>ВАЗ-</w:t>
            </w:r>
            <w:r w:rsidRPr="008D47E7">
              <w:rPr>
                <w:rFonts w:ascii="Times New Roman" w:eastAsia="Lucida Sans Unicode" w:hAnsi="Times New Roman"/>
                <w:sz w:val="20"/>
                <w:szCs w:val="20"/>
                <w:lang w:eastAsia="zh-CN" w:bidi="hi-IN"/>
              </w:rPr>
              <w:t>21074</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К176ВН</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74,1</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XTA21074062426275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2006</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28.08.2020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59</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Экскаватор ЭО-2621 В/З-82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МТ7487</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78</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1585/82001502</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 657568</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2005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20.09.</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60</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Экскаватор ЕК-14</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МТ7488</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105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1682 (292)</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дв.178104</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2005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21.09.</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61</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Экскаватор ЕК-14</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МТ7489</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105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1686 (298)</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 177499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21.09.2020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62</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ГАЗ-3309 КО-503В-2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О964АК</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119</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8180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XVL482302B0003581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2011</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12.10.2020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63</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ВАЗ-212140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С482АС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80,9</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XTA212140B2029407</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2011</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20.10.2020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64</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ВАЗ-212140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С483АС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80,9</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XTA212140B2035099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2011</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20.10.2020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65</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ГАЗ-3307</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Д</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А295СВ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125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7080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XTH330700M1462600</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1991</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20.10.2020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66</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КАМАЗ-43106</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Е003СЕ</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210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15635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XTC431060M0008321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1991</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20.10.2020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lastRenderedPageBreak/>
              <w:t>67</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ЗИЛ-431412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В734СР</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10400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ОТСУТСТВУЕТ</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шасси (рама) 2801084</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1988</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20.10.</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68</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ВАЗ-21074</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Н506ВС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74,1</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XTA21074072647143</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2007</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06.11.2020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69</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Трактор Т-150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МС5572</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175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398210/427944</w:t>
            </w:r>
            <w:r w:rsidRPr="008D47E7">
              <w:rPr>
                <w:rFonts w:ascii="Times New Roman" w:eastAsia="Lucida Sans Unicode" w:hAnsi="Times New Roman"/>
                <w:sz w:val="20"/>
                <w:szCs w:val="20"/>
                <w:lang w:eastAsia="zh-CN" w:bidi="hi-IN"/>
              </w:rPr>
              <w:br/>
              <w:t>дв.027</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1987</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16.11.</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70</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HYUNDAI IX 35</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Н483АН</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TMAJT81BADJ471690</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2013</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17.11.2020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71</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eastAsia="zh-CN" w:bidi="hi-IN"/>
              </w:rPr>
              <w:t xml:space="preserve">Экскаватор HYUNDAI </w:t>
            </w:r>
            <w:r w:rsidRPr="008D47E7">
              <w:rPr>
                <w:rFonts w:ascii="Times New Roman" w:eastAsia="Lucida Sans Unicode" w:hAnsi="Times New Roman"/>
                <w:sz w:val="20"/>
                <w:szCs w:val="20"/>
                <w:lang w:val="en-US" w:eastAsia="zh-CN" w:bidi="hi-IN"/>
              </w:rPr>
              <w:t>R</w:t>
            </w:r>
            <w:r w:rsidRPr="008D47E7">
              <w:rPr>
                <w:rFonts w:ascii="Times New Roman" w:eastAsia="Lucida Sans Unicode" w:hAnsi="Times New Roman"/>
                <w:sz w:val="20"/>
                <w:szCs w:val="20"/>
                <w:lang w:eastAsia="zh-CN" w:bidi="hi-IN"/>
              </w:rPr>
              <w:t>140</w:t>
            </w:r>
            <w:r w:rsidRPr="008D47E7">
              <w:rPr>
                <w:rFonts w:ascii="Times New Roman" w:eastAsia="Lucida Sans Unicode" w:hAnsi="Times New Roman"/>
                <w:sz w:val="20"/>
                <w:szCs w:val="20"/>
                <w:lang w:val="en-US" w:eastAsia="zh-CN" w:bidi="hi-IN"/>
              </w:rPr>
              <w:t>W-7</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8844МС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106</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HHIHN403LB0001220</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дв.26473660</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2011</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23.11.</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72</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FORD MONDEO</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Р784АТ</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160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WF0DXXGBBD8R39331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2008</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30.11.2020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73</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ВИС-234600-40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Н900АН</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82,9</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X6D234600E0005826</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2013</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01.12.2020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74</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ГАЗ-2217</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Д</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Т338ЕВ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106,8</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10</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X96221700B0685862</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2010</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05.12.2020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75</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ВАЗ</w:t>
            </w:r>
            <w:r w:rsidRPr="008D47E7">
              <w:rPr>
                <w:rFonts w:ascii="Times New Roman" w:eastAsia="Lucida Sans Unicode" w:hAnsi="Times New Roman"/>
                <w:color w:val="000000"/>
                <w:sz w:val="20"/>
                <w:szCs w:val="20"/>
                <w:lang w:eastAsia="zh-CN" w:bidi="hi-IN"/>
              </w:rPr>
              <w:t>-2107</w:t>
            </w:r>
          </w:p>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Н508ВС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74,1</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XTA21074072647697</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2007</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06.12.2020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76</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ВАЗ-210540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Т565ЕВ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72,7</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XTA210540B2195008</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2010</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13.12.2020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77</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ГАЗ-3307</w:t>
            </w:r>
          </w:p>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А699ВВ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125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7850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XTH330700P1568116</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1993</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14.12.2020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78</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Трактор Т-40М</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5546МС</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314803</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 2522459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1988</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14.12.</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79</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Экскаватор ЭО-3323</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0685МТ</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78</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5097/5097</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дв. 985321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1992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14.12.</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80</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КРАЗ-250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Е116СЕ</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 прицепом</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240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19415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ОТСУТСТВУЕТ</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шасси (рама) 555239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1,25</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1987</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14.12.</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81</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ГАЗ-3307</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А427СК</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7850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XTH330730P1585540</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1993</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14.12.2020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82</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ЗИЛ-130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В533СЕ</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150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10525</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ОТСУТСТВУЕТ</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шасси (рама) N3252053</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1992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14.12.</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83</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УАЗ-39629</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Т036ЕВ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90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XTH396290V0040714</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1997</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14.12.2020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84</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ГАЗ-3309</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Х896АВ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116</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8100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XTH330900T0783072</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1996</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14.12.2020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85</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ГАЗ-3307</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О953АН</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125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7800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XTH330700N1465209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1992</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14.12.2020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lastRenderedPageBreak/>
              <w:t>86</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УАЗ-396255</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Т656ЕВ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112</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XTT396255B0413496</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2010</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15.12.2020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87</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АМКОДОР 342С4</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тр-р</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2892МЕ</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rPr>
                <w:rFonts w:ascii="Times New Roman" w:eastAsia="Lucida Sans Unicode" w:hAnsi="Times New Roman"/>
                <w:sz w:val="20"/>
                <w:szCs w:val="20"/>
                <w:lang w:eastAsia="zh-CN" w:bidi="hi-IN"/>
              </w:rPr>
            </w:pP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155</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rPr>
                <w:rFonts w:ascii="Times New Roman" w:eastAsia="Lucida Sans Unicode" w:hAnsi="Times New Roman"/>
                <w:sz w:val="20"/>
                <w:szCs w:val="20"/>
                <w:lang w:eastAsia="zh-CN" w:bidi="hi-IN"/>
              </w:rPr>
            </w:pP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rPr>
                <w:rFonts w:ascii="Times New Roman" w:eastAsia="Lucida Sans Unicode" w:hAnsi="Times New Roman"/>
                <w:sz w:val="20"/>
                <w:szCs w:val="20"/>
                <w:lang w:eastAsia="zh-CN" w:bidi="hi-IN"/>
              </w:rPr>
            </w:pP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Y342C4000142327</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eastAsia="zh-CN" w:bidi="hi-IN"/>
              </w:rPr>
              <w:t>дв.</w:t>
            </w:r>
            <w:r w:rsidRPr="008D47E7">
              <w:rPr>
                <w:rFonts w:ascii="Times New Roman" w:eastAsia="Lucida Sans Unicode" w:hAnsi="Times New Roman"/>
                <w:sz w:val="20"/>
                <w:szCs w:val="20"/>
                <w:lang w:val="en-US" w:eastAsia="zh-CN" w:bidi="hi-IN"/>
              </w:rPr>
              <w:t xml:space="preserve"> 132691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2014</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18.04.</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88</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val="en-US" w:eastAsia="zh-CN" w:bidi="hi-IN"/>
              </w:rPr>
              <w:t>LADA</w:t>
            </w:r>
            <w:r w:rsidRPr="008D47E7">
              <w:rPr>
                <w:rFonts w:ascii="Times New Roman" w:eastAsia="Lucida Sans Unicode" w:hAnsi="Times New Roman"/>
                <w:sz w:val="20"/>
                <w:szCs w:val="20"/>
                <w:lang w:eastAsia="zh-CN" w:bidi="hi-IN"/>
              </w:rPr>
              <w:t xml:space="preserve"> GRANTA</w:t>
            </w:r>
          </w:p>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219060</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B</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С605ЕН</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rPr>
                <w:rFonts w:ascii="Times New Roman" w:eastAsia="Lucida Sans Unicode" w:hAnsi="Times New Roman"/>
                <w:sz w:val="20"/>
                <w:szCs w:val="20"/>
                <w:lang w:eastAsia="zh-CN" w:bidi="hi-IN"/>
              </w:rPr>
            </w:pP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81,6</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rPr>
                <w:rFonts w:ascii="Times New Roman" w:eastAsia="Lucida Sans Unicode" w:hAnsi="Times New Roman"/>
                <w:sz w:val="20"/>
                <w:szCs w:val="20"/>
                <w:lang w:eastAsia="zh-CN" w:bidi="hi-IN"/>
              </w:rPr>
            </w:pP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rPr>
                <w:rFonts w:ascii="Times New Roman" w:eastAsia="Lucida Sans Unicode" w:hAnsi="Times New Roman"/>
                <w:sz w:val="20"/>
                <w:szCs w:val="20"/>
                <w:lang w:eastAsia="zh-CN" w:bidi="hi-IN"/>
              </w:rPr>
            </w:pP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XTA219060F0336305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16.03.</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89</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УАЗ-3163 PATRIOT</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B</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С583ВТ</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128</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XTT316300F1028254</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30.07.</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90</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УАЗ-29891</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B</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С582ВТ</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8"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112,2</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75"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XU6298910F2014214</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30.07.</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91</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УАЗ-29891</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B</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С630ХХ</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8"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112,2</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75"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XU6298910F2014069</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30.07.</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92</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ГАЗ-3934WP</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Д</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Е724ХХ</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125,4</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8180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19+1</w:t>
            </w: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XUJ3034WPF0000017</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25.08.</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93</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ГАЗ-33081 2735</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Е721ХХ</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119</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5820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XWX27350HF0000253</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31.08.</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94</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КАМАЗ 65115-42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С013ВВ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280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25200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XTC651154F1327065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20.10.</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95</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КАМАЗ 65115-42</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С014ВВ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280</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25200</w:t>
            </w: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XTC651154F1326961</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20.10.</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96</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Mitsubishi Pajero IV</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B</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М100КВ</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178</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JMBLYV93WEJ005488</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2014</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18.12.</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97</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УАЗ Pickup</w:t>
            </w:r>
          </w:p>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B</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С581ВТ</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128</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XTT236320F1017775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28.07.</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98</w:t>
            </w:r>
          </w:p>
        </w:tc>
        <w:tc>
          <w:tcPr>
            <w:tcW w:w="2142"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УАЗ Pickup</w:t>
            </w:r>
          </w:p>
        </w:tc>
        <w:tc>
          <w:tcPr>
            <w:tcW w:w="7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B</w:t>
            </w:r>
          </w:p>
        </w:tc>
        <w:tc>
          <w:tcPr>
            <w:tcW w:w="121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С590ВТ</w:t>
            </w:r>
          </w:p>
        </w:tc>
        <w:tc>
          <w:tcPr>
            <w:tcW w:w="123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8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128</w:t>
            </w:r>
          </w:p>
        </w:tc>
        <w:tc>
          <w:tcPr>
            <w:tcW w:w="90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7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3126"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XTT236320F1017875</w:t>
            </w:r>
          </w:p>
        </w:tc>
        <w:tc>
          <w:tcPr>
            <w:tcW w:w="85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427" w:type="dxa"/>
            <w:tcBorders>
              <w:top w:val="nil"/>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2015</w:t>
            </w:r>
          </w:p>
        </w:tc>
        <w:tc>
          <w:tcPr>
            <w:tcW w:w="1513"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sz w:val="20"/>
                <w:szCs w:val="20"/>
                <w:lang w:eastAsia="zh-CN" w:bidi="hi-IN"/>
              </w:rPr>
              <w:t>27.07.</w:t>
            </w:r>
            <w:r w:rsidRPr="008D47E7">
              <w:rPr>
                <w:rFonts w:ascii="Times New Roman" w:eastAsia="Lucida Sans Unicode" w:hAnsi="Times New Roman"/>
                <w:color w:val="000000"/>
                <w:sz w:val="20"/>
                <w:szCs w:val="20"/>
                <w:lang w:eastAsia="zh-CN" w:bidi="hi-IN"/>
              </w:rPr>
              <w:t>2020</w:t>
            </w:r>
          </w:p>
        </w:tc>
      </w:tr>
      <w:tr w:rsidR="008D47E7" w:rsidRPr="008D47E7" w:rsidTr="009D74A9">
        <w:trPr>
          <w:cantSplit/>
          <w:trHeight w:val="110"/>
        </w:trPr>
        <w:tc>
          <w:tcPr>
            <w:tcW w:w="494"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sz w:val="20"/>
                <w:szCs w:val="20"/>
                <w:lang w:val="en-US" w:eastAsia="zh-CN" w:bidi="hi-IN"/>
              </w:rPr>
            </w:pPr>
            <w:r w:rsidRPr="008D47E7">
              <w:rPr>
                <w:rFonts w:ascii="Times New Roman" w:eastAsia="Lucida Sans Unicode" w:hAnsi="Times New Roman"/>
                <w:sz w:val="20"/>
                <w:szCs w:val="20"/>
                <w:lang w:val="en-US" w:eastAsia="zh-CN" w:bidi="hi-IN"/>
              </w:rPr>
              <w:t>99</w:t>
            </w:r>
          </w:p>
        </w:tc>
        <w:tc>
          <w:tcPr>
            <w:tcW w:w="2142" w:type="dxa"/>
            <w:tcBorders>
              <w:top w:val="single" w:sz="4" w:space="0" w:color="00000A"/>
              <w:left w:val="single" w:sz="4" w:space="0" w:color="00000A"/>
              <w:bottom w:val="single" w:sz="4" w:space="0" w:color="00000A"/>
              <w:right w:val="nil"/>
            </w:tcBorders>
            <w:shd w:val="clear" w:color="auto" w:fill="FFFFFF"/>
            <w:tcMar>
              <w:left w:w="10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ПАЗ-3205</w:t>
            </w:r>
          </w:p>
        </w:tc>
        <w:tc>
          <w:tcPr>
            <w:tcW w:w="75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Д</w:t>
            </w:r>
          </w:p>
        </w:tc>
        <w:tc>
          <w:tcPr>
            <w:tcW w:w="1211"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В124КО</w:t>
            </w:r>
          </w:p>
        </w:tc>
        <w:tc>
          <w:tcPr>
            <w:tcW w:w="1235"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818"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122,4</w:t>
            </w:r>
          </w:p>
        </w:tc>
        <w:tc>
          <w:tcPr>
            <w:tcW w:w="903"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775"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24</w:t>
            </w:r>
          </w:p>
        </w:tc>
        <w:tc>
          <w:tcPr>
            <w:tcW w:w="3126"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D47E7" w:rsidRPr="008D47E7" w:rsidRDefault="008D47E7" w:rsidP="008D47E7">
            <w:pPr>
              <w:suppressAutoHyphens/>
              <w:overflowPunct w:val="0"/>
              <w:jc w:val="center"/>
              <w:rPr>
                <w:rFonts w:ascii="Times New Roman" w:eastAsia="Lucida Sans Unicode" w:hAnsi="Times New Roman"/>
                <w:sz w:val="20"/>
                <w:szCs w:val="20"/>
                <w:lang w:eastAsia="zh-CN" w:bidi="hi-IN"/>
              </w:rPr>
            </w:pPr>
            <w:r w:rsidRPr="008D47E7">
              <w:rPr>
                <w:rFonts w:ascii="Times New Roman" w:eastAsia="Lucida Sans Unicode" w:hAnsi="Times New Roman"/>
                <w:sz w:val="20"/>
                <w:szCs w:val="20"/>
                <w:lang w:eastAsia="zh-CN" w:bidi="hi-IN"/>
              </w:rPr>
              <w:t>X1M3205L0D0006202</w:t>
            </w:r>
          </w:p>
        </w:tc>
        <w:tc>
          <w:tcPr>
            <w:tcW w:w="852"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 </w:t>
            </w:r>
          </w:p>
        </w:tc>
        <w:tc>
          <w:tcPr>
            <w:tcW w:w="1427" w:type="dxa"/>
            <w:tcBorders>
              <w:top w:val="single" w:sz="4" w:space="0" w:color="00000A"/>
              <w:left w:val="single" w:sz="4" w:space="0" w:color="00000A"/>
              <w:bottom w:val="single" w:sz="4" w:space="0" w:color="00000A"/>
              <w:right w:val="nil"/>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2013</w:t>
            </w:r>
          </w:p>
        </w:tc>
        <w:tc>
          <w:tcPr>
            <w:tcW w:w="1513" w:type="dxa"/>
            <w:tcBorders>
              <w:top w:val="single" w:sz="4" w:space="0" w:color="00000A"/>
              <w:left w:val="single" w:sz="4" w:space="0" w:color="00000A"/>
              <w:bottom w:val="single" w:sz="4" w:space="0" w:color="00000A"/>
              <w:right w:val="single" w:sz="4" w:space="0" w:color="00000A"/>
            </w:tcBorders>
            <w:shd w:val="clear" w:color="auto" w:fill="E6E6FF"/>
            <w:tcMar>
              <w:left w:w="68"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D47E7">
              <w:rPr>
                <w:rFonts w:ascii="Times New Roman" w:eastAsia="Lucida Sans Unicode" w:hAnsi="Times New Roman"/>
                <w:color w:val="000000"/>
                <w:sz w:val="20"/>
                <w:szCs w:val="20"/>
                <w:lang w:eastAsia="zh-CN" w:bidi="hi-IN"/>
              </w:rPr>
              <w:t>19.11.2020</w:t>
            </w:r>
          </w:p>
        </w:tc>
      </w:tr>
    </w:tbl>
    <w:p w:rsidR="008D47E7" w:rsidRPr="008D47E7" w:rsidRDefault="008D47E7" w:rsidP="008D47E7">
      <w:pPr>
        <w:widowControl w:val="0"/>
        <w:suppressAutoHyphens/>
        <w:spacing w:line="240" w:lineRule="auto"/>
        <w:rPr>
          <w:rFonts w:ascii="Times New Roman" w:eastAsia="Lucida Sans Unicode" w:hAnsi="Times New Roman" w:cs="Mangal"/>
          <w:sz w:val="24"/>
          <w:szCs w:val="24"/>
          <w:lang w:eastAsia="zh-CN" w:bidi="hi-IN"/>
        </w:rPr>
      </w:pPr>
    </w:p>
    <w:p w:rsidR="008D47E7" w:rsidRDefault="008D47E7" w:rsidP="006A22D0">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D47E7" w:rsidRDefault="008D47E7"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p>
    <w:p w:rsidR="008D47E7" w:rsidRDefault="008D47E7"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p>
    <w:p w:rsidR="008D47E7" w:rsidRDefault="008D47E7"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p>
    <w:p w:rsidR="008D47E7" w:rsidRDefault="008D47E7"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p>
    <w:p w:rsidR="008D47E7" w:rsidRDefault="008D47E7"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p>
    <w:p w:rsidR="008D47E7" w:rsidRDefault="008D47E7"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p>
    <w:p w:rsidR="008D47E7" w:rsidRDefault="008D47E7"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p>
    <w:p w:rsidR="00A47D58" w:rsidRDefault="00A47D58"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r w:rsidRPr="00A47D58">
        <w:rPr>
          <w:rFonts w:ascii="Times New Roman" w:eastAsia="Lucida Sans Unicode" w:hAnsi="Times New Roman" w:cs="Mangal"/>
          <w:b/>
          <w:bCs/>
          <w:sz w:val="24"/>
          <w:szCs w:val="24"/>
          <w:lang w:eastAsia="zh-CN" w:bidi="hi-IN"/>
        </w:rPr>
        <w:lastRenderedPageBreak/>
        <w:t>ПРИЛОЖЕНИЕ № 2</w:t>
      </w:r>
    </w:p>
    <w:p w:rsidR="003D2FBF" w:rsidRPr="00A47D58" w:rsidRDefault="003D2FBF"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r>
        <w:rPr>
          <w:rFonts w:ascii="Times New Roman" w:eastAsia="Lucida Sans Unicode" w:hAnsi="Times New Roman" w:cs="Mangal"/>
          <w:b/>
          <w:bCs/>
          <w:sz w:val="24"/>
          <w:szCs w:val="24"/>
          <w:lang w:eastAsia="zh-CN" w:bidi="hi-IN"/>
        </w:rPr>
        <w:t>к Техническому заданию</w:t>
      </w:r>
    </w:p>
    <w:p w:rsidR="008D47E7" w:rsidRDefault="008D47E7" w:rsidP="00A47D58">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D47E7" w:rsidRDefault="008D47E7" w:rsidP="008D47E7">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D47E7" w:rsidRPr="008D47E7" w:rsidRDefault="008D47E7" w:rsidP="008D47E7">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8D47E7">
        <w:rPr>
          <w:rFonts w:ascii="Times New Roman" w:eastAsia="Lucida Sans Unicode" w:hAnsi="Times New Roman" w:cs="Mangal"/>
          <w:b/>
          <w:sz w:val="24"/>
          <w:szCs w:val="24"/>
          <w:lang w:eastAsia="zh-CN" w:bidi="hi-IN"/>
        </w:rPr>
        <w:t>Список автотранспортных средств</w:t>
      </w:r>
    </w:p>
    <w:p w:rsidR="008D47E7" w:rsidRPr="008D47E7" w:rsidRDefault="008D47E7" w:rsidP="008D47E7">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8D47E7">
        <w:rPr>
          <w:rFonts w:ascii="Times New Roman" w:eastAsia="Lucida Sans Unicode" w:hAnsi="Times New Roman" w:cs="Mangal"/>
          <w:b/>
          <w:sz w:val="24"/>
          <w:szCs w:val="24"/>
          <w:lang w:eastAsia="zh-CN" w:bidi="hi-IN"/>
        </w:rPr>
        <w:t>на оказание услуг обязательного страхования автогражданской ответственности МУП «Водоканал», находящихся в лизинге</w:t>
      </w:r>
    </w:p>
    <w:p w:rsidR="008D47E7" w:rsidRPr="008D47E7" w:rsidRDefault="008D47E7" w:rsidP="008D47E7">
      <w:pPr>
        <w:widowControl w:val="0"/>
        <w:suppressAutoHyphens/>
        <w:spacing w:after="0" w:line="100" w:lineRule="atLeast"/>
        <w:jc w:val="center"/>
        <w:rPr>
          <w:rFonts w:ascii="Times New Roman" w:eastAsia="Lucida Sans Unicode" w:hAnsi="Times New Roman" w:cs="Mangal"/>
          <w:b/>
          <w:color w:val="000000"/>
          <w:sz w:val="24"/>
          <w:szCs w:val="24"/>
          <w:lang w:eastAsia="zh-CN" w:bidi="hi-IN"/>
        </w:rPr>
      </w:pPr>
      <w:r w:rsidRPr="008D47E7">
        <w:rPr>
          <w:rFonts w:ascii="Times New Roman" w:eastAsia="Lucida Sans Unicode" w:hAnsi="Times New Roman" w:cs="Mangal"/>
          <w:b/>
          <w:sz w:val="24"/>
          <w:szCs w:val="24"/>
          <w:lang w:eastAsia="zh-CN" w:bidi="hi-IN"/>
        </w:rPr>
        <w:t xml:space="preserve"> (ОСАГО)</w:t>
      </w:r>
      <w:r w:rsidRPr="008D47E7">
        <w:rPr>
          <w:rFonts w:ascii="Times New Roman" w:eastAsia="Lucida Sans Unicode" w:hAnsi="Times New Roman" w:cs="Mangal"/>
          <w:b/>
          <w:color w:val="000000"/>
          <w:sz w:val="24"/>
          <w:szCs w:val="24"/>
          <w:lang w:eastAsia="zh-CN" w:bidi="hi-IN"/>
        </w:rPr>
        <w:t xml:space="preserve"> на 2020 год</w:t>
      </w:r>
    </w:p>
    <w:p w:rsidR="008D47E7" w:rsidRDefault="008D47E7" w:rsidP="008D47E7">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p>
    <w:p w:rsidR="008D47E7" w:rsidRPr="008D47E7" w:rsidRDefault="008D47E7" w:rsidP="008D47E7">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D47E7">
        <w:rPr>
          <w:rFonts w:ascii="Times New Roman" w:eastAsia="Lucida Sans Unicode" w:hAnsi="Times New Roman" w:cs="Mangal"/>
          <w:color w:val="000000"/>
          <w:sz w:val="24"/>
          <w:szCs w:val="24"/>
          <w:lang w:eastAsia="zh-CN" w:bidi="hi-IN"/>
        </w:rPr>
        <w:t>Лица (количество), допущенные к управлению транспортными средствами и их водительский стаж:            без  ограничений</w:t>
      </w:r>
    </w:p>
    <w:p w:rsidR="008D47E7" w:rsidRPr="008D47E7" w:rsidRDefault="008D47E7" w:rsidP="008D47E7">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D47E7">
        <w:rPr>
          <w:rFonts w:ascii="Times New Roman" w:eastAsia="Lucida Sans Unicode" w:hAnsi="Times New Roman" w:cs="Mangal"/>
          <w:color w:val="000000"/>
          <w:sz w:val="24"/>
          <w:szCs w:val="24"/>
          <w:lang w:eastAsia="zh-CN" w:bidi="hi-IN"/>
        </w:rPr>
        <w:t xml:space="preserve">Срок страхования: - 12  месяцев;     </w:t>
      </w:r>
    </w:p>
    <w:p w:rsidR="008D47E7" w:rsidRPr="008D47E7" w:rsidRDefault="008D47E7" w:rsidP="008D47E7">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D47E7">
        <w:rPr>
          <w:rFonts w:ascii="Times New Roman" w:eastAsia="Lucida Sans Unicode" w:hAnsi="Times New Roman" w:cs="Mangal"/>
          <w:color w:val="000000"/>
          <w:sz w:val="24"/>
          <w:szCs w:val="24"/>
          <w:lang w:eastAsia="zh-CN" w:bidi="hi-IN"/>
        </w:rPr>
        <w:t>Количество транспортных средств – 3 ед.</w:t>
      </w:r>
    </w:p>
    <w:p w:rsidR="008D47E7" w:rsidRPr="008D47E7" w:rsidRDefault="008D47E7" w:rsidP="008D47E7">
      <w:pPr>
        <w:widowControl w:val="0"/>
        <w:tabs>
          <w:tab w:val="left" w:pos="5685"/>
        </w:tabs>
        <w:suppressAutoHyphens/>
        <w:spacing w:after="0" w:line="240" w:lineRule="atLeast"/>
        <w:rPr>
          <w:rFonts w:ascii="Times New Roman" w:eastAsia="Lucida Sans Unicode" w:hAnsi="Times New Roman" w:cs="Mangal"/>
          <w:b/>
          <w:bCs/>
          <w:color w:val="000000"/>
          <w:sz w:val="24"/>
          <w:szCs w:val="24"/>
          <w:lang w:eastAsia="zh-CN" w:bidi="hi-IN"/>
        </w:rPr>
      </w:pPr>
      <w:r w:rsidRPr="008D47E7">
        <w:rPr>
          <w:rFonts w:ascii="Times New Roman" w:eastAsia="Lucida Sans Unicode" w:hAnsi="Times New Roman" w:cs="Mangal"/>
          <w:b/>
          <w:bCs/>
          <w:color w:val="000000"/>
          <w:sz w:val="24"/>
          <w:szCs w:val="24"/>
          <w:lang w:eastAsia="zh-CN" w:bidi="hi-IN"/>
        </w:rPr>
        <w:t>Место оказания услуг:   РФ</w:t>
      </w:r>
    </w:p>
    <w:p w:rsidR="008D47E7" w:rsidRPr="008D47E7" w:rsidRDefault="008D47E7" w:rsidP="008D47E7">
      <w:pPr>
        <w:widowControl w:val="0"/>
        <w:tabs>
          <w:tab w:val="left" w:pos="5685"/>
        </w:tabs>
        <w:suppressAutoHyphens/>
        <w:spacing w:after="0" w:line="240" w:lineRule="atLeast"/>
        <w:rPr>
          <w:rFonts w:ascii="Times New Roman" w:eastAsia="Lucida Sans Unicode" w:hAnsi="Times New Roman" w:cs="Mangal"/>
          <w:b/>
          <w:bCs/>
          <w:color w:val="000000"/>
          <w:sz w:val="24"/>
          <w:szCs w:val="24"/>
          <w:lang w:eastAsia="zh-CN" w:bidi="hi-IN"/>
        </w:rPr>
      </w:pPr>
    </w:p>
    <w:p w:rsidR="008D47E7" w:rsidRPr="008D47E7" w:rsidRDefault="008D47E7" w:rsidP="008D47E7">
      <w:pPr>
        <w:widowControl w:val="0"/>
        <w:tabs>
          <w:tab w:val="left" w:pos="5685"/>
        </w:tabs>
        <w:suppressAutoHyphens/>
        <w:spacing w:after="0" w:line="240" w:lineRule="atLeast"/>
        <w:rPr>
          <w:rFonts w:ascii="Times New Roman" w:eastAsia="Lucida Sans Unicode" w:hAnsi="Times New Roman" w:cs="Mangal"/>
          <w:b/>
          <w:bCs/>
          <w:color w:val="000000"/>
          <w:sz w:val="24"/>
          <w:szCs w:val="24"/>
          <w:lang w:eastAsia="zh-CN" w:bidi="hi-IN"/>
        </w:rPr>
      </w:pPr>
    </w:p>
    <w:tbl>
      <w:tblPr>
        <w:tblW w:w="0" w:type="auto"/>
        <w:tblInd w:w="-573" w:type="dxa"/>
        <w:tblBorders>
          <w:top w:val="single" w:sz="4" w:space="0" w:color="000000"/>
          <w:left w:val="single" w:sz="4" w:space="0" w:color="000000"/>
          <w:bottom w:val="single" w:sz="4" w:space="0" w:color="000000"/>
          <w:right w:val="nil"/>
          <w:insideH w:val="single" w:sz="4" w:space="0" w:color="000000"/>
          <w:insideV w:val="nil"/>
        </w:tblBorders>
        <w:tblCellMar>
          <w:left w:w="93" w:type="dxa"/>
        </w:tblCellMar>
        <w:tblLook w:val="0000"/>
      </w:tblPr>
      <w:tblGrid>
        <w:gridCol w:w="624"/>
        <w:gridCol w:w="1575"/>
        <w:gridCol w:w="889"/>
        <w:gridCol w:w="1169"/>
        <w:gridCol w:w="745"/>
        <w:gridCol w:w="740"/>
        <w:gridCol w:w="903"/>
        <w:gridCol w:w="760"/>
        <w:gridCol w:w="2731"/>
        <w:gridCol w:w="420"/>
        <w:gridCol w:w="1074"/>
        <w:gridCol w:w="1522"/>
        <w:gridCol w:w="1590"/>
      </w:tblGrid>
      <w:tr w:rsidR="008D47E7" w:rsidRPr="008D47E7" w:rsidTr="008D47E7">
        <w:trPr>
          <w:cantSplit/>
          <w:trHeight w:val="300"/>
        </w:trPr>
        <w:tc>
          <w:tcPr>
            <w:tcW w:w="624"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 п/п </w:t>
            </w:r>
          </w:p>
        </w:tc>
        <w:tc>
          <w:tcPr>
            <w:tcW w:w="1575"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lang w:eastAsia="zh-CN" w:bidi="hi-IN"/>
              </w:rPr>
            </w:pPr>
            <w:r w:rsidRPr="008D47E7">
              <w:rPr>
                <w:rFonts w:ascii="Times New Roman" w:eastAsia="Lucida Sans Unicode" w:hAnsi="Times New Roman"/>
                <w:b/>
                <w:bCs/>
                <w:color w:val="000000"/>
                <w:lang w:eastAsia="zh-CN" w:bidi="hi-IN"/>
              </w:rPr>
              <w:t>Марка, модель</w:t>
            </w:r>
          </w:p>
        </w:tc>
        <w:tc>
          <w:tcPr>
            <w:tcW w:w="889"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lang w:eastAsia="zh-CN" w:bidi="hi-IN"/>
              </w:rPr>
            </w:pPr>
            <w:r w:rsidRPr="008D47E7">
              <w:rPr>
                <w:rFonts w:ascii="Times New Roman" w:eastAsia="Lucida Sans Unicode" w:hAnsi="Times New Roman"/>
                <w:b/>
                <w:bCs/>
                <w:color w:val="000000"/>
                <w:lang w:eastAsia="zh-CN" w:bidi="hi-IN"/>
              </w:rPr>
              <w:t>Катег. ТС</w:t>
            </w:r>
          </w:p>
        </w:tc>
        <w:tc>
          <w:tcPr>
            <w:tcW w:w="1169"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lang w:eastAsia="zh-CN" w:bidi="hi-IN"/>
              </w:rPr>
            </w:pPr>
            <w:r w:rsidRPr="008D47E7">
              <w:rPr>
                <w:rFonts w:ascii="Times New Roman" w:eastAsia="Lucida Sans Unicode" w:hAnsi="Times New Roman"/>
                <w:b/>
                <w:bCs/>
                <w:color w:val="000000"/>
                <w:lang w:eastAsia="zh-CN" w:bidi="hi-IN"/>
              </w:rPr>
              <w:t>Госзнак</w:t>
            </w:r>
          </w:p>
        </w:tc>
        <w:tc>
          <w:tcPr>
            <w:tcW w:w="745"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 </w:t>
            </w:r>
          </w:p>
        </w:tc>
        <w:tc>
          <w:tcPr>
            <w:tcW w:w="740"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lang w:eastAsia="zh-CN" w:bidi="hi-IN"/>
              </w:rPr>
            </w:pPr>
            <w:r w:rsidRPr="008D47E7">
              <w:rPr>
                <w:rFonts w:ascii="Times New Roman" w:eastAsia="Lucida Sans Unicode" w:hAnsi="Times New Roman"/>
                <w:b/>
                <w:bCs/>
                <w:color w:val="000000"/>
                <w:lang w:eastAsia="zh-CN" w:bidi="hi-IN"/>
              </w:rPr>
              <w:t>л.с.</w:t>
            </w:r>
          </w:p>
        </w:tc>
        <w:tc>
          <w:tcPr>
            <w:tcW w:w="903"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lang w:eastAsia="zh-CN" w:bidi="hi-IN"/>
              </w:rPr>
            </w:pPr>
            <w:r w:rsidRPr="008D47E7">
              <w:rPr>
                <w:rFonts w:ascii="Times New Roman" w:eastAsia="Lucida Sans Unicode" w:hAnsi="Times New Roman"/>
                <w:b/>
                <w:bCs/>
                <w:color w:val="000000"/>
                <w:lang w:eastAsia="zh-CN" w:bidi="hi-IN"/>
              </w:rPr>
              <w:t>Разр. Макс. Масса</w:t>
            </w:r>
          </w:p>
        </w:tc>
        <w:tc>
          <w:tcPr>
            <w:tcW w:w="760"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lang w:eastAsia="zh-CN" w:bidi="hi-IN"/>
              </w:rPr>
            </w:pPr>
            <w:r w:rsidRPr="008D47E7">
              <w:rPr>
                <w:rFonts w:ascii="Times New Roman" w:eastAsia="Lucida Sans Unicode" w:hAnsi="Times New Roman"/>
                <w:b/>
                <w:bCs/>
                <w:color w:val="000000"/>
                <w:lang w:eastAsia="zh-CN" w:bidi="hi-IN"/>
              </w:rPr>
              <w:t>кол-во мест</w:t>
            </w:r>
          </w:p>
        </w:tc>
        <w:tc>
          <w:tcPr>
            <w:tcW w:w="2731"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lang w:val="en-US" w:eastAsia="zh-CN" w:bidi="hi-IN"/>
              </w:rPr>
            </w:pPr>
            <w:r w:rsidRPr="008D47E7">
              <w:rPr>
                <w:rFonts w:ascii="Times New Roman" w:eastAsia="Lucida Sans Unicode" w:hAnsi="Times New Roman"/>
                <w:b/>
                <w:bCs/>
                <w:color w:val="000000"/>
                <w:lang w:val="en-US" w:eastAsia="zh-CN" w:bidi="hi-IN"/>
              </w:rPr>
              <w:t>VIN</w:t>
            </w:r>
          </w:p>
        </w:tc>
        <w:tc>
          <w:tcPr>
            <w:tcW w:w="420"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napToGrid w:val="0"/>
              <w:spacing w:line="240" w:lineRule="auto"/>
              <w:jc w:val="center"/>
              <w:rPr>
                <w:rFonts w:ascii="Times New Roman" w:eastAsia="Lucida Sans Unicode" w:hAnsi="Times New Roman"/>
                <w:lang w:eastAsia="zh-CN" w:bidi="hi-IN"/>
              </w:rPr>
            </w:pPr>
          </w:p>
        </w:tc>
        <w:tc>
          <w:tcPr>
            <w:tcW w:w="1074"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lang w:eastAsia="zh-CN" w:bidi="hi-IN"/>
              </w:rPr>
            </w:pPr>
            <w:r w:rsidRPr="008D47E7">
              <w:rPr>
                <w:rFonts w:ascii="Times New Roman" w:eastAsia="Lucida Sans Unicode" w:hAnsi="Times New Roman"/>
                <w:b/>
                <w:bCs/>
                <w:color w:val="000000"/>
                <w:lang w:eastAsia="zh-CN" w:bidi="hi-IN"/>
              </w:rPr>
              <w:t>прицеп</w:t>
            </w:r>
          </w:p>
        </w:tc>
        <w:tc>
          <w:tcPr>
            <w:tcW w:w="1522" w:type="dxa"/>
            <w:tcBorders>
              <w:top w:val="single" w:sz="4" w:space="0" w:color="000000"/>
              <w:left w:val="single" w:sz="4" w:space="0" w:color="000000"/>
              <w:bottom w:val="single" w:sz="4" w:space="0" w:color="000000"/>
              <w:right w:val="single" w:sz="4" w:space="0" w:color="000000"/>
            </w:tcBorders>
            <w:shd w:val="clear" w:color="auto" w:fill="E6E6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lang w:eastAsia="zh-CN" w:bidi="hi-IN"/>
              </w:rPr>
            </w:pPr>
            <w:r w:rsidRPr="008D47E7">
              <w:rPr>
                <w:rFonts w:ascii="Times New Roman" w:eastAsia="Lucida Sans Unicode" w:hAnsi="Times New Roman"/>
                <w:b/>
                <w:bCs/>
                <w:color w:val="000000"/>
                <w:lang w:eastAsia="zh-CN" w:bidi="hi-IN"/>
              </w:rPr>
              <w:t>Год выпуска</w:t>
            </w:r>
          </w:p>
        </w:tc>
        <w:tc>
          <w:tcPr>
            <w:tcW w:w="1590" w:type="dxa"/>
            <w:tcBorders>
              <w:top w:val="single" w:sz="4" w:space="0" w:color="000000"/>
              <w:left w:val="single" w:sz="4" w:space="0" w:color="000000"/>
              <w:bottom w:val="single" w:sz="4" w:space="0" w:color="000000"/>
              <w:right w:val="single" w:sz="4" w:space="0" w:color="000000"/>
            </w:tcBorders>
            <w:shd w:val="clear" w:color="auto" w:fill="E6E6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b/>
                <w:bCs/>
                <w:color w:val="000000"/>
                <w:lang w:eastAsia="zh-CN" w:bidi="hi-IN"/>
              </w:rPr>
            </w:pPr>
            <w:r w:rsidRPr="008D47E7">
              <w:rPr>
                <w:rFonts w:ascii="Times New Roman" w:eastAsia="Lucida Sans Unicode" w:hAnsi="Times New Roman"/>
                <w:b/>
                <w:bCs/>
                <w:color w:val="000000"/>
                <w:lang w:eastAsia="zh-CN" w:bidi="hi-IN"/>
              </w:rPr>
              <w:t>Оконч. предыд. полиса</w:t>
            </w:r>
          </w:p>
        </w:tc>
      </w:tr>
      <w:tr w:rsidR="008D47E7" w:rsidRPr="008D47E7" w:rsidTr="008D47E7">
        <w:trPr>
          <w:cantSplit/>
          <w:trHeight w:val="300"/>
        </w:trPr>
        <w:tc>
          <w:tcPr>
            <w:tcW w:w="624"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1</w:t>
            </w:r>
          </w:p>
        </w:tc>
        <w:tc>
          <w:tcPr>
            <w:tcW w:w="1575"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КАМАЗ 65115-42</w:t>
            </w:r>
          </w:p>
        </w:tc>
        <w:tc>
          <w:tcPr>
            <w:tcW w:w="889"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С</w:t>
            </w:r>
          </w:p>
        </w:tc>
        <w:tc>
          <w:tcPr>
            <w:tcW w:w="1169"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С 242 ХХ</w:t>
            </w:r>
          </w:p>
        </w:tc>
        <w:tc>
          <w:tcPr>
            <w:tcW w:w="745"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 </w:t>
            </w:r>
          </w:p>
        </w:tc>
        <w:tc>
          <w:tcPr>
            <w:tcW w:w="740"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280</w:t>
            </w:r>
          </w:p>
        </w:tc>
        <w:tc>
          <w:tcPr>
            <w:tcW w:w="903"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25200</w:t>
            </w:r>
          </w:p>
        </w:tc>
        <w:tc>
          <w:tcPr>
            <w:tcW w:w="760"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p>
        </w:tc>
        <w:tc>
          <w:tcPr>
            <w:tcW w:w="2731"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suppressAutoHyphens/>
              <w:overflowPunct w:val="0"/>
              <w:jc w:val="center"/>
              <w:rPr>
                <w:rFonts w:ascii="Times New Roman" w:eastAsia="Lucida Sans Unicode" w:hAnsi="Times New Roman"/>
                <w:lang w:val="en-US" w:eastAsia="zh-CN" w:bidi="hi-IN"/>
              </w:rPr>
            </w:pPr>
            <w:r w:rsidRPr="008D47E7">
              <w:rPr>
                <w:rFonts w:ascii="Times New Roman" w:eastAsia="Lucida Sans Unicode" w:hAnsi="Times New Roman"/>
                <w:lang w:eastAsia="zh-CN" w:bidi="hi-IN"/>
              </w:rPr>
              <w:t>X</w:t>
            </w:r>
            <w:r w:rsidRPr="008D47E7">
              <w:rPr>
                <w:rFonts w:ascii="Times New Roman" w:eastAsia="Lucida Sans Unicode" w:hAnsi="Times New Roman"/>
                <w:lang w:val="en-US" w:eastAsia="zh-CN" w:bidi="hi-IN"/>
              </w:rPr>
              <w:t>TC651154Y1376087</w:t>
            </w:r>
          </w:p>
        </w:tc>
        <w:tc>
          <w:tcPr>
            <w:tcW w:w="420"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lang w:eastAsia="zh-CN" w:bidi="hi-IN"/>
              </w:rPr>
            </w:pPr>
          </w:p>
        </w:tc>
        <w:tc>
          <w:tcPr>
            <w:tcW w:w="1074"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 </w:t>
            </w:r>
          </w:p>
        </w:tc>
        <w:tc>
          <w:tcPr>
            <w:tcW w:w="1522"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val="en-US" w:eastAsia="zh-CN" w:bidi="hi-IN"/>
              </w:rPr>
            </w:pPr>
            <w:r w:rsidRPr="008D47E7">
              <w:rPr>
                <w:rFonts w:ascii="Times New Roman" w:eastAsia="Lucida Sans Unicode" w:hAnsi="Times New Roman"/>
                <w:color w:val="000000"/>
                <w:lang w:eastAsia="zh-CN" w:bidi="hi-IN"/>
              </w:rPr>
              <w:t>201</w:t>
            </w:r>
            <w:r w:rsidRPr="008D47E7">
              <w:rPr>
                <w:rFonts w:ascii="Times New Roman" w:eastAsia="Lucida Sans Unicode" w:hAnsi="Times New Roman"/>
                <w:color w:val="000000"/>
                <w:lang w:val="en-US" w:eastAsia="zh-CN" w:bidi="hi-IN"/>
              </w:rPr>
              <w:t>7</w:t>
            </w:r>
          </w:p>
        </w:tc>
        <w:tc>
          <w:tcPr>
            <w:tcW w:w="1590"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12.06.2020</w:t>
            </w:r>
          </w:p>
        </w:tc>
      </w:tr>
      <w:tr w:rsidR="008D47E7" w:rsidRPr="008D47E7" w:rsidTr="008D47E7">
        <w:trPr>
          <w:cantSplit/>
          <w:trHeight w:val="431"/>
        </w:trPr>
        <w:tc>
          <w:tcPr>
            <w:tcW w:w="624"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lang w:eastAsia="zh-CN" w:bidi="hi-IN"/>
              </w:rPr>
            </w:pPr>
            <w:r w:rsidRPr="008D47E7">
              <w:rPr>
                <w:rFonts w:ascii="Times New Roman" w:eastAsia="Lucida Sans Unicode" w:hAnsi="Times New Roman"/>
                <w:lang w:eastAsia="zh-CN" w:bidi="hi-IN"/>
              </w:rPr>
              <w:t>2</w:t>
            </w:r>
          </w:p>
        </w:tc>
        <w:tc>
          <w:tcPr>
            <w:tcW w:w="1575"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lang w:eastAsia="zh-CN" w:bidi="hi-IN"/>
              </w:rPr>
            </w:pPr>
            <w:r w:rsidRPr="008D47E7">
              <w:rPr>
                <w:rFonts w:ascii="Times New Roman" w:eastAsia="Lucida Sans Unicode" w:hAnsi="Times New Roman"/>
                <w:lang w:eastAsia="zh-CN" w:bidi="hi-IN"/>
              </w:rPr>
              <w:t>КАМАЗ КО-512</w:t>
            </w:r>
          </w:p>
        </w:tc>
        <w:tc>
          <w:tcPr>
            <w:tcW w:w="889"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lang w:val="en-US" w:eastAsia="zh-CN" w:bidi="hi-IN"/>
              </w:rPr>
            </w:pPr>
            <w:r w:rsidRPr="008D47E7">
              <w:rPr>
                <w:rFonts w:ascii="Times New Roman" w:eastAsia="Lucida Sans Unicode" w:hAnsi="Times New Roman"/>
                <w:lang w:val="en-US" w:eastAsia="zh-CN" w:bidi="hi-IN"/>
              </w:rPr>
              <w:t>C</w:t>
            </w:r>
          </w:p>
        </w:tc>
        <w:tc>
          <w:tcPr>
            <w:tcW w:w="1169"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С 24</w:t>
            </w:r>
            <w:r w:rsidRPr="008D47E7">
              <w:rPr>
                <w:rFonts w:ascii="Times New Roman" w:eastAsia="Lucida Sans Unicode" w:hAnsi="Times New Roman"/>
                <w:color w:val="000000"/>
                <w:lang w:val="en-US" w:eastAsia="zh-CN" w:bidi="hi-IN"/>
              </w:rPr>
              <w:t>8</w:t>
            </w:r>
            <w:r w:rsidRPr="008D47E7">
              <w:rPr>
                <w:rFonts w:ascii="Times New Roman" w:eastAsia="Lucida Sans Unicode" w:hAnsi="Times New Roman"/>
                <w:color w:val="000000"/>
                <w:lang w:eastAsia="zh-CN" w:bidi="hi-IN"/>
              </w:rPr>
              <w:t xml:space="preserve"> ХХ</w:t>
            </w:r>
          </w:p>
        </w:tc>
        <w:tc>
          <w:tcPr>
            <w:tcW w:w="745"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napToGrid w:val="0"/>
              <w:spacing w:after="0" w:line="240" w:lineRule="auto"/>
              <w:jc w:val="center"/>
              <w:rPr>
                <w:rFonts w:ascii="Times New Roman" w:eastAsia="Lucida Sans Unicode" w:hAnsi="Times New Roman"/>
                <w:lang w:eastAsia="zh-CN" w:bidi="hi-IN"/>
              </w:rPr>
            </w:pPr>
          </w:p>
        </w:tc>
        <w:tc>
          <w:tcPr>
            <w:tcW w:w="740"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lang w:val="en-US" w:eastAsia="zh-CN" w:bidi="hi-IN"/>
              </w:rPr>
            </w:pPr>
            <w:r w:rsidRPr="008D47E7">
              <w:rPr>
                <w:rFonts w:ascii="Times New Roman" w:eastAsia="Lucida Sans Unicode" w:hAnsi="Times New Roman"/>
                <w:lang w:val="en-US" w:eastAsia="zh-CN" w:bidi="hi-IN"/>
              </w:rPr>
              <w:t>280</w:t>
            </w:r>
          </w:p>
        </w:tc>
        <w:tc>
          <w:tcPr>
            <w:tcW w:w="903"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napToGrid w:val="0"/>
              <w:spacing w:after="0" w:line="240" w:lineRule="auto"/>
              <w:jc w:val="center"/>
              <w:rPr>
                <w:rFonts w:ascii="Times New Roman" w:eastAsia="Lucida Sans Unicode" w:hAnsi="Times New Roman"/>
                <w:lang w:val="en-US" w:eastAsia="zh-CN" w:bidi="hi-IN"/>
              </w:rPr>
            </w:pPr>
            <w:r w:rsidRPr="008D47E7">
              <w:rPr>
                <w:rFonts w:ascii="Times New Roman" w:eastAsia="Lucida Sans Unicode" w:hAnsi="Times New Roman"/>
                <w:lang w:val="en-US" w:eastAsia="zh-CN" w:bidi="hi-IN"/>
              </w:rPr>
              <w:t>22400</w:t>
            </w:r>
          </w:p>
        </w:tc>
        <w:tc>
          <w:tcPr>
            <w:tcW w:w="760"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napToGrid w:val="0"/>
              <w:spacing w:after="0" w:line="240" w:lineRule="auto"/>
              <w:rPr>
                <w:rFonts w:ascii="Times New Roman" w:eastAsia="Lucida Sans Unicode" w:hAnsi="Times New Roman"/>
                <w:lang w:eastAsia="zh-CN" w:bidi="hi-IN"/>
              </w:rPr>
            </w:pPr>
          </w:p>
        </w:tc>
        <w:tc>
          <w:tcPr>
            <w:tcW w:w="2731"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lang w:val="en-US" w:eastAsia="zh-CN" w:bidi="hi-IN"/>
              </w:rPr>
            </w:pPr>
            <w:r w:rsidRPr="008D47E7">
              <w:rPr>
                <w:rFonts w:ascii="Times New Roman" w:eastAsia="Lucida Sans Unicode" w:hAnsi="Times New Roman"/>
                <w:lang w:val="en-US" w:eastAsia="zh-CN" w:bidi="hi-IN"/>
              </w:rPr>
              <w:t>XVL693231J0000402</w:t>
            </w:r>
          </w:p>
        </w:tc>
        <w:tc>
          <w:tcPr>
            <w:tcW w:w="420"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napToGrid w:val="0"/>
              <w:spacing w:after="0" w:line="240" w:lineRule="auto"/>
              <w:rPr>
                <w:rFonts w:ascii="Times New Roman" w:eastAsia="Lucida Sans Unicode" w:hAnsi="Times New Roman"/>
                <w:lang w:eastAsia="zh-CN" w:bidi="hi-IN"/>
              </w:rPr>
            </w:pPr>
          </w:p>
        </w:tc>
        <w:tc>
          <w:tcPr>
            <w:tcW w:w="1074"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napToGrid w:val="0"/>
              <w:spacing w:after="0" w:line="240" w:lineRule="auto"/>
              <w:rPr>
                <w:rFonts w:ascii="Times New Roman" w:eastAsia="Lucida Sans Unicode" w:hAnsi="Times New Roman"/>
                <w:lang w:eastAsia="zh-CN" w:bidi="hi-IN"/>
              </w:rPr>
            </w:pPr>
          </w:p>
        </w:tc>
        <w:tc>
          <w:tcPr>
            <w:tcW w:w="1522"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lang w:val="en-US" w:eastAsia="zh-CN" w:bidi="hi-IN"/>
              </w:rPr>
            </w:pPr>
            <w:r w:rsidRPr="008D47E7">
              <w:rPr>
                <w:rFonts w:ascii="Times New Roman" w:eastAsia="Lucida Sans Unicode" w:hAnsi="Times New Roman"/>
                <w:lang w:eastAsia="zh-CN" w:bidi="hi-IN"/>
              </w:rPr>
              <w:t>201</w:t>
            </w:r>
            <w:r w:rsidRPr="008D47E7">
              <w:rPr>
                <w:rFonts w:ascii="Times New Roman" w:eastAsia="Lucida Sans Unicode" w:hAnsi="Times New Roman"/>
                <w:lang w:val="en-US" w:eastAsia="zh-CN" w:bidi="hi-IN"/>
              </w:rPr>
              <w:t>8</w:t>
            </w:r>
          </w:p>
        </w:tc>
        <w:tc>
          <w:tcPr>
            <w:tcW w:w="1590"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color w:val="000000"/>
                <w:lang w:eastAsia="zh-CN" w:bidi="hi-IN"/>
              </w:rPr>
            </w:pPr>
            <w:r w:rsidRPr="008D47E7">
              <w:rPr>
                <w:rFonts w:ascii="Times New Roman" w:eastAsia="Lucida Sans Unicode" w:hAnsi="Times New Roman"/>
                <w:lang w:eastAsia="zh-CN" w:bidi="hi-IN"/>
              </w:rPr>
              <w:t>12.06.</w:t>
            </w:r>
            <w:r w:rsidRPr="008D47E7">
              <w:rPr>
                <w:rFonts w:ascii="Times New Roman" w:eastAsia="Lucida Sans Unicode" w:hAnsi="Times New Roman"/>
                <w:color w:val="000000"/>
                <w:lang w:eastAsia="zh-CN" w:bidi="hi-IN"/>
              </w:rPr>
              <w:t>2020</w:t>
            </w:r>
          </w:p>
        </w:tc>
      </w:tr>
      <w:tr w:rsidR="008D47E7" w:rsidRPr="008D47E7" w:rsidTr="008D47E7">
        <w:trPr>
          <w:cantSplit/>
          <w:trHeight w:val="431"/>
        </w:trPr>
        <w:tc>
          <w:tcPr>
            <w:tcW w:w="624"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lang w:eastAsia="zh-CN" w:bidi="hi-IN"/>
              </w:rPr>
            </w:pPr>
            <w:r w:rsidRPr="008D47E7">
              <w:rPr>
                <w:rFonts w:ascii="Times New Roman" w:eastAsia="Lucida Sans Unicode" w:hAnsi="Times New Roman"/>
                <w:lang w:eastAsia="zh-CN" w:bidi="hi-IN"/>
              </w:rPr>
              <w:t>3</w:t>
            </w:r>
          </w:p>
        </w:tc>
        <w:tc>
          <w:tcPr>
            <w:tcW w:w="1575"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lang w:eastAsia="zh-CN" w:bidi="hi-IN"/>
              </w:rPr>
            </w:pPr>
            <w:r w:rsidRPr="008D47E7">
              <w:rPr>
                <w:rFonts w:ascii="Times New Roman" w:eastAsia="Lucida Sans Unicode" w:hAnsi="Times New Roman"/>
                <w:lang w:eastAsia="zh-CN" w:bidi="hi-IN"/>
              </w:rPr>
              <w:t>ГАЗ-3308 4732</w:t>
            </w:r>
          </w:p>
        </w:tc>
        <w:tc>
          <w:tcPr>
            <w:tcW w:w="889"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lang w:val="en-US" w:eastAsia="zh-CN" w:bidi="hi-IN"/>
              </w:rPr>
            </w:pPr>
            <w:r w:rsidRPr="008D47E7">
              <w:rPr>
                <w:rFonts w:ascii="Times New Roman" w:eastAsia="Lucida Sans Unicode" w:hAnsi="Times New Roman"/>
                <w:lang w:val="en-US" w:eastAsia="zh-CN" w:bidi="hi-IN"/>
              </w:rPr>
              <w:t>C</w:t>
            </w:r>
          </w:p>
        </w:tc>
        <w:tc>
          <w:tcPr>
            <w:tcW w:w="1169"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color w:val="000000"/>
                <w:lang w:eastAsia="zh-CN" w:bidi="hi-IN"/>
              </w:rPr>
              <w:t xml:space="preserve">С </w:t>
            </w:r>
            <w:r w:rsidRPr="008D47E7">
              <w:rPr>
                <w:rFonts w:ascii="Times New Roman" w:eastAsia="Lucida Sans Unicode" w:hAnsi="Times New Roman"/>
                <w:color w:val="000000"/>
                <w:lang w:val="en-US" w:eastAsia="zh-CN" w:bidi="hi-IN"/>
              </w:rPr>
              <w:t>862</w:t>
            </w:r>
            <w:r w:rsidRPr="008D47E7">
              <w:rPr>
                <w:rFonts w:ascii="Times New Roman" w:eastAsia="Lucida Sans Unicode" w:hAnsi="Times New Roman"/>
                <w:color w:val="000000"/>
                <w:lang w:eastAsia="zh-CN" w:bidi="hi-IN"/>
              </w:rPr>
              <w:t xml:space="preserve"> ХХ</w:t>
            </w:r>
          </w:p>
        </w:tc>
        <w:tc>
          <w:tcPr>
            <w:tcW w:w="745"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lang w:eastAsia="zh-CN" w:bidi="hi-IN"/>
              </w:rPr>
            </w:pPr>
          </w:p>
        </w:tc>
        <w:tc>
          <w:tcPr>
            <w:tcW w:w="740"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lang w:eastAsia="zh-CN" w:bidi="hi-IN"/>
              </w:rPr>
            </w:pPr>
            <w:r w:rsidRPr="008D47E7">
              <w:rPr>
                <w:rFonts w:ascii="Times New Roman" w:eastAsia="Lucida Sans Unicode" w:hAnsi="Times New Roman"/>
                <w:lang w:eastAsia="zh-CN" w:bidi="hi-IN"/>
              </w:rPr>
              <w:t>128</w:t>
            </w:r>
          </w:p>
        </w:tc>
        <w:tc>
          <w:tcPr>
            <w:tcW w:w="903"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lang w:val="en-US" w:eastAsia="zh-CN" w:bidi="hi-IN"/>
              </w:rPr>
            </w:pPr>
            <w:r w:rsidRPr="008D47E7">
              <w:rPr>
                <w:rFonts w:ascii="Times New Roman" w:eastAsia="Lucida Sans Unicode" w:hAnsi="Times New Roman"/>
                <w:lang w:val="en-US" w:eastAsia="zh-CN" w:bidi="hi-IN"/>
              </w:rPr>
              <w:t>6350</w:t>
            </w:r>
          </w:p>
        </w:tc>
        <w:tc>
          <w:tcPr>
            <w:tcW w:w="760"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lang w:eastAsia="zh-CN" w:bidi="hi-IN"/>
              </w:rPr>
            </w:pPr>
          </w:p>
        </w:tc>
        <w:tc>
          <w:tcPr>
            <w:tcW w:w="2731"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pacing w:after="0" w:line="240" w:lineRule="auto"/>
              <w:jc w:val="center"/>
              <w:rPr>
                <w:rFonts w:ascii="Times New Roman" w:eastAsia="Lucida Sans Unicode" w:hAnsi="Times New Roman"/>
                <w:lang w:val="en-US" w:eastAsia="zh-CN" w:bidi="hi-IN"/>
              </w:rPr>
            </w:pPr>
            <w:r w:rsidRPr="008D47E7">
              <w:rPr>
                <w:rFonts w:ascii="Times New Roman" w:eastAsia="Lucida Sans Unicode" w:hAnsi="Times New Roman"/>
                <w:lang w:eastAsia="zh-CN" w:bidi="hi-IN"/>
              </w:rPr>
              <w:t>X</w:t>
            </w:r>
            <w:r w:rsidRPr="008D47E7">
              <w:rPr>
                <w:rFonts w:ascii="Times New Roman" w:eastAsia="Lucida Sans Unicode" w:hAnsi="Times New Roman"/>
                <w:lang w:val="en-US" w:eastAsia="zh-CN" w:bidi="hi-IN"/>
              </w:rPr>
              <w:t>3X473268J0070343</w:t>
            </w:r>
          </w:p>
        </w:tc>
        <w:tc>
          <w:tcPr>
            <w:tcW w:w="420"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lang w:eastAsia="zh-CN" w:bidi="hi-IN"/>
              </w:rPr>
            </w:pPr>
          </w:p>
        </w:tc>
        <w:tc>
          <w:tcPr>
            <w:tcW w:w="1074" w:type="dxa"/>
            <w:tcBorders>
              <w:top w:val="nil"/>
              <w:left w:val="single" w:sz="4" w:space="0" w:color="000000"/>
              <w:bottom w:val="single" w:sz="4" w:space="0" w:color="000000"/>
              <w:right w:val="nil"/>
            </w:tcBorders>
            <w:shd w:val="clear" w:color="auto" w:fill="FFFFFF"/>
            <w:tcMar>
              <w:left w:w="93" w:type="dxa"/>
            </w:tcMar>
            <w:vAlign w:val="center"/>
          </w:tcPr>
          <w:p w:rsidR="008D47E7" w:rsidRPr="008D47E7" w:rsidRDefault="008D47E7" w:rsidP="008D47E7">
            <w:pPr>
              <w:widowControl w:val="0"/>
              <w:suppressAutoHyphens/>
              <w:snapToGrid w:val="0"/>
              <w:spacing w:after="0" w:line="100" w:lineRule="atLeast"/>
              <w:jc w:val="center"/>
              <w:rPr>
                <w:rFonts w:ascii="Times New Roman" w:eastAsia="Lucida Sans Unicode" w:hAnsi="Times New Roman"/>
                <w:lang w:eastAsia="zh-CN" w:bidi="hi-IN"/>
              </w:rPr>
            </w:pPr>
          </w:p>
        </w:tc>
        <w:tc>
          <w:tcPr>
            <w:tcW w:w="1522"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lang w:eastAsia="zh-CN" w:bidi="hi-IN"/>
              </w:rPr>
            </w:pPr>
            <w:r w:rsidRPr="008D47E7">
              <w:rPr>
                <w:rFonts w:ascii="Times New Roman" w:eastAsia="Lucida Sans Unicode" w:hAnsi="Times New Roman"/>
                <w:lang w:eastAsia="zh-CN" w:bidi="hi-IN"/>
              </w:rPr>
              <w:t>2018</w:t>
            </w:r>
          </w:p>
        </w:tc>
        <w:tc>
          <w:tcPr>
            <w:tcW w:w="1590"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8D47E7" w:rsidRPr="008D47E7" w:rsidRDefault="008D47E7" w:rsidP="008D47E7">
            <w:pPr>
              <w:widowControl w:val="0"/>
              <w:suppressAutoHyphens/>
              <w:spacing w:after="0" w:line="100" w:lineRule="atLeast"/>
              <w:jc w:val="center"/>
              <w:rPr>
                <w:rFonts w:ascii="Times New Roman" w:eastAsia="Lucida Sans Unicode" w:hAnsi="Times New Roman"/>
                <w:color w:val="000000"/>
                <w:lang w:eastAsia="zh-CN" w:bidi="hi-IN"/>
              </w:rPr>
            </w:pPr>
            <w:r w:rsidRPr="008D47E7">
              <w:rPr>
                <w:rFonts w:ascii="Times New Roman" w:eastAsia="Lucida Sans Unicode" w:hAnsi="Times New Roman"/>
                <w:lang w:eastAsia="zh-CN" w:bidi="hi-IN"/>
              </w:rPr>
              <w:t>03.07.</w:t>
            </w:r>
            <w:r w:rsidRPr="008D47E7">
              <w:rPr>
                <w:rFonts w:ascii="Times New Roman" w:eastAsia="Lucida Sans Unicode" w:hAnsi="Times New Roman"/>
                <w:color w:val="000000"/>
                <w:lang w:eastAsia="zh-CN" w:bidi="hi-IN"/>
              </w:rPr>
              <w:t>2020</w:t>
            </w:r>
          </w:p>
        </w:tc>
      </w:tr>
    </w:tbl>
    <w:p w:rsidR="008D47E7" w:rsidRPr="008D47E7" w:rsidRDefault="008D47E7" w:rsidP="008D47E7">
      <w:pPr>
        <w:widowControl w:val="0"/>
        <w:suppressAutoHyphens/>
        <w:spacing w:after="0" w:line="240" w:lineRule="auto"/>
        <w:jc w:val="both"/>
        <w:rPr>
          <w:rFonts w:ascii="Times New Roman" w:eastAsia="Lucida Sans Unicode" w:hAnsi="Times New Roman" w:cs="Mangal"/>
          <w:sz w:val="24"/>
          <w:szCs w:val="24"/>
          <w:lang w:eastAsia="zh-CN" w:bidi="hi-IN"/>
        </w:rPr>
      </w:pPr>
    </w:p>
    <w:p w:rsidR="008D47E7" w:rsidRDefault="008D47E7" w:rsidP="00A47D58">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D47E7" w:rsidRDefault="008D47E7" w:rsidP="00A47D58">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D47242" w:rsidRDefault="00D47242" w:rsidP="00BC419B">
      <w:pPr>
        <w:spacing w:after="0" w:line="240" w:lineRule="auto"/>
        <w:jc w:val="center"/>
        <w:rPr>
          <w:rFonts w:ascii="Times New Roman" w:hAnsi="Times New Roman"/>
          <w:b/>
          <w:sz w:val="24"/>
          <w:szCs w:val="24"/>
        </w:rPr>
      </w:pPr>
    </w:p>
    <w:p w:rsidR="00D47242" w:rsidRDefault="00D47242" w:rsidP="00BC419B">
      <w:pPr>
        <w:spacing w:after="0" w:line="240" w:lineRule="auto"/>
        <w:jc w:val="center"/>
        <w:rPr>
          <w:rFonts w:ascii="Times New Roman" w:hAnsi="Times New Roman"/>
          <w:b/>
          <w:sz w:val="24"/>
          <w:szCs w:val="24"/>
        </w:r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265EA2" w:rsidRPr="00025A3D">
        <w:rPr>
          <w:rFonts w:ascii="Times New Roman" w:hAnsi="Times New Roman"/>
          <w:b/>
          <w:sz w:val="24"/>
          <w:szCs w:val="24"/>
        </w:rPr>
        <w:t>РАСЧЕТ СТРАХОВОЙ ПРЕМИИ  ТРАНСПОРТНЫХ СРЕДСТВ МУП «ВОДОКАНАЛ» НА 20</w:t>
      </w:r>
      <w:r w:rsidR="00025A3D">
        <w:rPr>
          <w:rFonts w:ascii="Times New Roman" w:hAnsi="Times New Roman"/>
          <w:b/>
          <w:sz w:val="24"/>
          <w:szCs w:val="24"/>
        </w:rPr>
        <w:t>20</w:t>
      </w:r>
      <w:r w:rsidR="00265EA2" w:rsidRPr="00025A3D">
        <w:rPr>
          <w:rFonts w:ascii="Times New Roman" w:hAnsi="Times New Roman"/>
          <w:b/>
          <w:sz w:val="24"/>
          <w:szCs w:val="24"/>
        </w:rPr>
        <w:t xml:space="preserve"> ГОД</w:t>
      </w:r>
    </w:p>
    <w:p w:rsidR="00A56512" w:rsidRDefault="00A56512" w:rsidP="00BC419B">
      <w:pPr>
        <w:spacing w:after="0" w:line="240" w:lineRule="auto"/>
        <w:jc w:val="center"/>
        <w:rPr>
          <w:rFonts w:ascii="Times New Roman" w:hAnsi="Times New Roman"/>
          <w:b/>
          <w:sz w:val="24"/>
          <w:szCs w:val="24"/>
        </w:rPr>
      </w:pPr>
    </w:p>
    <w:tbl>
      <w:tblPr>
        <w:tblW w:w="14796" w:type="dxa"/>
        <w:tblInd w:w="-601" w:type="dxa"/>
        <w:tblLayout w:type="fixed"/>
        <w:tblLook w:val="04A0"/>
      </w:tblPr>
      <w:tblGrid>
        <w:gridCol w:w="709"/>
        <w:gridCol w:w="1120"/>
        <w:gridCol w:w="1007"/>
        <w:gridCol w:w="824"/>
        <w:gridCol w:w="992"/>
        <w:gridCol w:w="709"/>
        <w:gridCol w:w="2152"/>
        <w:gridCol w:w="621"/>
        <w:gridCol w:w="882"/>
        <w:gridCol w:w="677"/>
        <w:gridCol w:w="567"/>
        <w:gridCol w:w="567"/>
        <w:gridCol w:w="567"/>
        <w:gridCol w:w="567"/>
        <w:gridCol w:w="567"/>
        <w:gridCol w:w="567"/>
        <w:gridCol w:w="567"/>
        <w:gridCol w:w="1134"/>
      </w:tblGrid>
      <w:tr w:rsidR="00A56512" w:rsidRPr="00A56512" w:rsidTr="00A56512">
        <w:trPr>
          <w:trHeight w:val="103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Категория</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Гос номер</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Наличие прицепа</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Мощность двигателя (ЛС)</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разр макс масса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количество мест</w:t>
            </w:r>
          </w:p>
        </w:tc>
        <w:tc>
          <w:tcPr>
            <w:tcW w:w="2152"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VIN</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прицеп</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год выпуска</w:t>
            </w:r>
          </w:p>
        </w:tc>
        <w:tc>
          <w:tcPr>
            <w:tcW w:w="677"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ТБ</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КТ</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КО</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КБМ</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КН</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КС</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Кпр</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КМ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center"/>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ИТОГ</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А646ВВ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10400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Е568АВ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 прицепом</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11685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1,4</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1991</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10874,46</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О164ВС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11000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XTZ433362T3422629</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1996</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Е933СВ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9820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1990</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С854АР</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11145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XTZ431412W011578</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1998</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Е316АК</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7280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XTH330730N1523782</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О676ВС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7280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XTH330700P1540937</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1993</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Е504АО</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11145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XTZ4314120W11633</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1998</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Е771СВ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10665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1990</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Е775СВ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10525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1984</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Е002СЕ</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10525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XTZ431412R3389159</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1994</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А654АР</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11000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XTZ433362T3422979</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1996</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А591СС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11200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XTP450850V3425379</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1997</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А882ВА</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10495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А423ВЕ</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11685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XTZ00131HM0939623</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1991</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С856АР</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11145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XTZ450850X0011780</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1999</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0063МС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57,4</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1996</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Е766СВ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210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18425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XTC532130J0014973</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1988</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У112АР</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210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15305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XTC532130K0019555</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1989</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О530АН</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116</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8100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XTH330900T0781528</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1996</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Е935СВ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210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18425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XTC532130J0017945</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1988</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Е768СВ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210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18425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1980</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Х450ХХ</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240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22200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XTC55111P2063273</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1994</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Е769СВ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210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18425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1985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lastRenderedPageBreak/>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0558МТ</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57,4</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1998</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0353МТ</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44,1</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1996</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0678МТ</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55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1985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О230АР</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107</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X96330230C2468835</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2011</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5369,75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12МС9860</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106</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Р478АС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XTT39625260451803</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2006</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4922,27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Е701СЕ</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215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18200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Y3M55510260010016</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2006</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Е128СЕ</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215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18200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Y3M55510260010004</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2006</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Е120СЕ</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215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18200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Y3M55510260010010</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2006</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Х146АЕ</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240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20500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XVL48231160000649</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2006</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А590СС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 прицепом</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180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14925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1,4</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1982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10874,46</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12МТ6996</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2004</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12МТ6997</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2004</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Д</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К014ВС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130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23</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X1M3205H080003839</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2008</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12МС4496</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53</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1999</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Т327ВН</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119</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8180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XVL482302C0004448</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М218ВА</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107</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XTT39625480440695</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2008</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5369,75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А437ВХ</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112</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XTT39625590466422</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2009</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5369,75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Е201СЕ</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260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24500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XTC65115C12160173</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2001</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В031ВС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180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16740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XVN35715220000821</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Д</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Т177АС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130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25</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X1M32050RX0003871</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1999</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А772КК</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6950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X9H47410020000801</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В483ММ</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131</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XTH31100021093484</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6264,7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О108ВН</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140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7500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XUB4784F0C0000356</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Е318АК</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92</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XTT396290X0033085</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1999</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4922,27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Т396АР</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140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X9633023072222921</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2007</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6264,7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МС4497</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39</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1998</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У424ВС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227</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17420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XVN357150C0003420</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Н620НН</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119</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8180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X7247388890000012</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2009</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lastRenderedPageBreak/>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Н619НН</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119</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8180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X7247388890000011</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2009</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М042АВ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230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17620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Y3M55510240002865</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2004</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М374АВ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 прицепом</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330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24000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Y3M64229040020139</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1,25</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2004</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1,25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14620,69</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М043АВ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330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16500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Y3M53363040002335</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2004</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К176ВН</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74,1</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XTA21074062426275</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2007</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4922,27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МТ7487</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57,4</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МТ7488</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МТ7489</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О964АК</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119</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8180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XVL482302B0003581</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2011</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С482АС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80,9</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XTA212140B2029407</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2011</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4922,27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С483АС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80,9</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XTA212140B2035099</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2011</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4922,27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Д</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А295СВ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7080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14</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XTH330700M1462600</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1991</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4044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6216,44</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Е003СЕ</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210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15635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XTC431060M0008321</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1991</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В734СР</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10400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1988</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Н506ВС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74,1</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XTA21074072647143</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2007</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4922,27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МС5572</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175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1987</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Н483АН</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TMAJT81BADJ471690</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2013</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6264,7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8844МС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106</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2011</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Р784АТ</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160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WF0DXXGBBD8R39331</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2008</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7159,66</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Н900АН</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82,9</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X6D234600E0005826</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2013</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4922,27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Д</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Т338ЕВ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107</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X96221700B0685862</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2010</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4044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6216,44</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Н508ВС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74,1</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XTA21074072647697</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2007</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4922,27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Т565ЕВ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72,7</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XTA210540B2195008</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2010</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4922,27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А699ВВ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7850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XTH330700P1568116</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1993</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5546МС</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1988</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0685МТ</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78</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Е116СЕ</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 прицепом</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240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19415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1,25</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1987</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1,25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14620,69</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А427СК</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7850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XTH330730P1585540</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1993</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В533СЕ</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10525</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lastRenderedPageBreak/>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Т036ЕВ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90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XTH396290V0040714</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1997</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4922,27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Х896АВ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116</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8100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XTH330900T0783072</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1996</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О953АН</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7800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XTH330700N1465209</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1992</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Т656ЕВ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112</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XTT396255B0413496</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2010</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5369,75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тр-р</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2892МЕ</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155</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ОТСУТСТВУЕТ</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2014</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1895</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1664,57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B</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С605ЕН</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81,6</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XTA219060F0336305</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4922,27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B</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С583ВТ</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128</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XTT316300F1028254</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6264,7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B</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С582ВТ</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XU6298910F2014214</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5369,75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B</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С630ХХ</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XU6298910F2014069</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5369,75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Д</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Е724ХХ</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125,4</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19+1</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XUJ3034WPF0000017</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Е721ХХ</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119</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5800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XWX27350HF0000253</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С013ВВ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280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25200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XTC651154F1327065</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С014ВВ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280</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25200</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XTC651154F1326961</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2014</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11696,55</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B</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М100КВ</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178</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JMBLYV93WEJ005488</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7159,66</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B</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С581ВТ</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128</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XTT236320F1017775</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6264,7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B</w:t>
            </w:r>
          </w:p>
        </w:tc>
        <w:tc>
          <w:tcPr>
            <w:tcW w:w="1120" w:type="dxa"/>
            <w:tcBorders>
              <w:top w:val="nil"/>
              <w:left w:val="nil"/>
              <w:bottom w:val="single" w:sz="4" w:space="0" w:color="auto"/>
              <w:right w:val="single" w:sz="4" w:space="0" w:color="auto"/>
            </w:tcBorders>
            <w:shd w:val="clear" w:color="FFFFCC" w:fill="FFFFFF"/>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С590ВТ</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128</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XTT236320F1017875</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2013</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2911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6264,7</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Д</w:t>
            </w:r>
          </w:p>
        </w:tc>
        <w:tc>
          <w:tcPr>
            <w:tcW w:w="1120"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В124КО</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122,4</w:t>
            </w:r>
          </w:p>
        </w:tc>
        <w:tc>
          <w:tcPr>
            <w:tcW w:w="99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24</w:t>
            </w:r>
          </w:p>
        </w:tc>
        <w:tc>
          <w:tcPr>
            <w:tcW w:w="215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X1M3205L0D0006202</w:t>
            </w:r>
          </w:p>
        </w:tc>
        <w:tc>
          <w:tcPr>
            <w:tcW w:w="621"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2015</w:t>
            </w:r>
          </w:p>
        </w:tc>
        <w:tc>
          <w:tcPr>
            <w:tcW w:w="67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0,61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7767,47</w:t>
            </w:r>
          </w:p>
        </w:tc>
      </w:tr>
      <w:tr w:rsidR="00A56512" w:rsidRPr="00A56512" w:rsidTr="00355B88">
        <w:trPr>
          <w:trHeight w:val="114"/>
        </w:trPr>
        <w:tc>
          <w:tcPr>
            <w:tcW w:w="13662" w:type="dxa"/>
            <w:gridSpan w:val="17"/>
            <w:tcBorders>
              <w:top w:val="nil"/>
              <w:left w:val="single" w:sz="4" w:space="0" w:color="auto"/>
              <w:bottom w:val="single" w:sz="4" w:space="0" w:color="auto"/>
              <w:right w:val="single" w:sz="4" w:space="0" w:color="auto"/>
            </w:tcBorders>
            <w:shd w:val="clear" w:color="auto" w:fill="auto"/>
            <w:noWrap/>
            <w:vAlign w:val="bottom"/>
            <w:hideMark/>
          </w:tcPr>
          <w:p w:rsidR="00A56512" w:rsidRPr="00A56512" w:rsidRDefault="00355B88"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b/>
                <w:bCs/>
                <w:color w:val="000000"/>
                <w:sz w:val="17"/>
                <w:szCs w:val="17"/>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688998,11</w:t>
            </w:r>
          </w:p>
        </w:tc>
      </w:tr>
      <w:tr w:rsidR="00A56512" w:rsidRPr="00A56512" w:rsidTr="00A56512">
        <w:trPr>
          <w:trHeight w:val="300"/>
        </w:trPr>
        <w:tc>
          <w:tcPr>
            <w:tcW w:w="709"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1120"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1007"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824"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992"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709"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2152"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621"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882"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677"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567"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567"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567"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567"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567"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567" w:type="dxa"/>
            <w:tcBorders>
              <w:top w:val="nil"/>
              <w:left w:val="nil"/>
              <w:bottom w:val="nil"/>
              <w:right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567" w:type="dxa"/>
            <w:tcBorders>
              <w:top w:val="nil"/>
              <w:left w:val="nil"/>
              <w:bottom w:val="nil"/>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p>
        </w:tc>
        <w:tc>
          <w:tcPr>
            <w:tcW w:w="1134" w:type="dxa"/>
            <w:tcBorders>
              <w:top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b/>
                <w:color w:val="000000"/>
                <w:sz w:val="17"/>
                <w:szCs w:val="17"/>
                <w:lang w:eastAsia="ru-RU"/>
              </w:rPr>
            </w:pPr>
          </w:p>
        </w:tc>
      </w:tr>
      <w:tr w:rsidR="00A56512" w:rsidRPr="00A56512" w:rsidTr="00A56512">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C</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 242 ХХ</w:t>
            </w:r>
          </w:p>
        </w:tc>
        <w:tc>
          <w:tcPr>
            <w:tcW w:w="1007"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992" w:type="dxa"/>
            <w:tcBorders>
              <w:top w:val="single" w:sz="4" w:space="0" w:color="auto"/>
              <w:left w:val="nil"/>
              <w:bottom w:val="single" w:sz="4" w:space="0" w:color="auto"/>
              <w:right w:val="single" w:sz="4" w:space="0" w:color="auto"/>
            </w:tcBorders>
            <w:shd w:val="clear" w:color="FFFFCC" w:fill="FFFFFF"/>
            <w:vAlign w:val="center"/>
            <w:hideMark/>
          </w:tcPr>
          <w:p w:rsidR="00A56512" w:rsidRPr="00A56512" w:rsidRDefault="00A56512" w:rsidP="00A56512">
            <w:pPr>
              <w:spacing w:after="0" w:line="240" w:lineRule="auto"/>
              <w:jc w:val="center"/>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25200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XTC651154Y1376087</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2017</w:t>
            </w:r>
          </w:p>
        </w:tc>
        <w:tc>
          <w:tcPr>
            <w:tcW w:w="677" w:type="dxa"/>
            <w:tcBorders>
              <w:top w:val="single" w:sz="4" w:space="0" w:color="auto"/>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0,94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18024,2</w:t>
            </w:r>
          </w:p>
        </w:tc>
      </w:tr>
      <w:tr w:rsidR="00A56512" w:rsidRPr="00A56512" w:rsidTr="00A56512">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C</w:t>
            </w:r>
          </w:p>
        </w:tc>
        <w:tc>
          <w:tcPr>
            <w:tcW w:w="1120" w:type="dxa"/>
            <w:tcBorders>
              <w:top w:val="nil"/>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 248 ХХ</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992" w:type="dxa"/>
            <w:tcBorders>
              <w:top w:val="nil"/>
              <w:left w:val="nil"/>
              <w:bottom w:val="single" w:sz="4" w:space="0" w:color="auto"/>
              <w:right w:val="single" w:sz="4" w:space="0" w:color="auto"/>
            </w:tcBorders>
            <w:shd w:val="clear" w:color="FFFFCC" w:fill="FFFFFF"/>
            <w:vAlign w:val="center"/>
            <w:hideMark/>
          </w:tcPr>
          <w:p w:rsidR="00A56512" w:rsidRPr="00A56512" w:rsidRDefault="00A56512" w:rsidP="00A56512">
            <w:pPr>
              <w:spacing w:after="0" w:line="240" w:lineRule="auto"/>
              <w:jc w:val="center"/>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22400</w:t>
            </w:r>
          </w:p>
        </w:tc>
        <w:tc>
          <w:tcPr>
            <w:tcW w:w="709" w:type="dxa"/>
            <w:tcBorders>
              <w:top w:val="nil"/>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XVL693231J0000402</w:t>
            </w:r>
          </w:p>
        </w:tc>
        <w:tc>
          <w:tcPr>
            <w:tcW w:w="621" w:type="dxa"/>
            <w:tcBorders>
              <w:top w:val="nil"/>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2018</w:t>
            </w:r>
          </w:p>
        </w:tc>
        <w:tc>
          <w:tcPr>
            <w:tcW w:w="677" w:type="dxa"/>
            <w:tcBorders>
              <w:top w:val="nil"/>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7609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0,94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18024,2</w:t>
            </w:r>
          </w:p>
        </w:tc>
      </w:tr>
      <w:tr w:rsidR="00A56512" w:rsidRPr="00A56512" w:rsidTr="00355B88">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C</w:t>
            </w:r>
          </w:p>
        </w:tc>
        <w:tc>
          <w:tcPr>
            <w:tcW w:w="1120" w:type="dxa"/>
            <w:tcBorders>
              <w:top w:val="nil"/>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С 862 ХХ</w:t>
            </w:r>
          </w:p>
        </w:tc>
        <w:tc>
          <w:tcPr>
            <w:tcW w:w="100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992" w:type="dxa"/>
            <w:tcBorders>
              <w:top w:val="nil"/>
              <w:left w:val="single" w:sz="8" w:space="0" w:color="auto"/>
              <w:bottom w:val="single" w:sz="4" w:space="0" w:color="auto"/>
              <w:right w:val="nil"/>
            </w:tcBorders>
            <w:shd w:val="clear" w:color="FFFFCC" w:fill="FFFFFF"/>
            <w:vAlign w:val="center"/>
            <w:hideMark/>
          </w:tcPr>
          <w:p w:rsidR="00A56512" w:rsidRPr="00A56512" w:rsidRDefault="00A56512" w:rsidP="00A56512">
            <w:pPr>
              <w:spacing w:after="0" w:line="240" w:lineRule="auto"/>
              <w:jc w:val="center"/>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6350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2152" w:type="dxa"/>
            <w:tcBorders>
              <w:top w:val="nil"/>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X3X473268J0070343</w:t>
            </w:r>
          </w:p>
        </w:tc>
        <w:tc>
          <w:tcPr>
            <w:tcW w:w="621" w:type="dxa"/>
            <w:tcBorders>
              <w:top w:val="nil"/>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 </w:t>
            </w:r>
          </w:p>
        </w:tc>
        <w:tc>
          <w:tcPr>
            <w:tcW w:w="882" w:type="dxa"/>
            <w:tcBorders>
              <w:top w:val="nil"/>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right"/>
              <w:rPr>
                <w:rFonts w:ascii="Times New Roman" w:eastAsia="Times New Roman" w:hAnsi="Times New Roman"/>
                <w:color w:val="000000"/>
                <w:sz w:val="17"/>
                <w:szCs w:val="17"/>
                <w:lang w:eastAsia="ru-RU"/>
              </w:rPr>
            </w:pPr>
            <w:r w:rsidRPr="00A56512">
              <w:rPr>
                <w:rFonts w:ascii="Times New Roman" w:eastAsia="Times New Roman" w:hAnsi="Times New Roman"/>
                <w:color w:val="000000"/>
                <w:sz w:val="17"/>
                <w:szCs w:val="17"/>
                <w:lang w:eastAsia="ru-RU"/>
              </w:rPr>
              <w:t>2018</w:t>
            </w:r>
          </w:p>
        </w:tc>
        <w:tc>
          <w:tcPr>
            <w:tcW w:w="677" w:type="dxa"/>
            <w:tcBorders>
              <w:top w:val="nil"/>
              <w:left w:val="nil"/>
              <w:bottom w:val="single" w:sz="4" w:space="0" w:color="auto"/>
              <w:right w:val="single" w:sz="4" w:space="0" w:color="auto"/>
            </w:tcBorders>
            <w:shd w:val="clear" w:color="auto" w:fill="auto"/>
            <w:noWrap/>
            <w:vAlign w:val="center"/>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5053</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1,4</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1,8</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0,89</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512" w:rsidRPr="00A56512" w:rsidRDefault="00A56512" w:rsidP="00A56512">
            <w:pPr>
              <w:spacing w:after="0" w:line="240" w:lineRule="auto"/>
              <w:jc w:val="right"/>
              <w:rPr>
                <w:rFonts w:ascii="Times New Roman" w:eastAsia="Times New Roman" w:hAnsi="Times New Roman"/>
                <w:b/>
                <w:color w:val="000000"/>
                <w:sz w:val="17"/>
                <w:szCs w:val="17"/>
                <w:lang w:eastAsia="ru-RU"/>
              </w:rPr>
            </w:pPr>
            <w:r w:rsidRPr="00A56512">
              <w:rPr>
                <w:rFonts w:ascii="Times New Roman" w:eastAsia="Times New Roman" w:hAnsi="Times New Roman"/>
                <w:b/>
                <w:color w:val="000000"/>
                <w:sz w:val="17"/>
                <w:szCs w:val="17"/>
                <w:lang w:eastAsia="ru-RU"/>
              </w:rPr>
              <w:t>11332,87</w:t>
            </w:r>
          </w:p>
        </w:tc>
      </w:tr>
      <w:tr w:rsidR="00355B88" w:rsidRPr="00A56512" w:rsidTr="00D075DC">
        <w:trPr>
          <w:trHeight w:val="300"/>
        </w:trPr>
        <w:tc>
          <w:tcPr>
            <w:tcW w:w="13662"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B88" w:rsidRPr="00A56512" w:rsidRDefault="00355B88" w:rsidP="00A56512">
            <w:pPr>
              <w:spacing w:after="0" w:line="240" w:lineRule="auto"/>
              <w:rPr>
                <w:rFonts w:ascii="Times New Roman" w:eastAsia="Times New Roman" w:hAnsi="Times New Roman"/>
                <w:color w:val="000000"/>
                <w:sz w:val="17"/>
                <w:szCs w:val="17"/>
                <w:lang w:eastAsia="ru-RU"/>
              </w:rPr>
            </w:pPr>
            <w:r w:rsidRPr="00A56512">
              <w:rPr>
                <w:rFonts w:ascii="Times New Roman" w:eastAsia="Times New Roman" w:hAnsi="Times New Roman"/>
                <w:b/>
                <w:bCs/>
                <w:color w:val="000000"/>
                <w:sz w:val="17"/>
                <w:szCs w:val="17"/>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B88" w:rsidRPr="00A56512" w:rsidRDefault="00355B88" w:rsidP="00A56512">
            <w:pPr>
              <w:spacing w:after="0" w:line="240" w:lineRule="auto"/>
              <w:jc w:val="right"/>
              <w:rPr>
                <w:rFonts w:ascii="Times New Roman" w:eastAsia="Times New Roman" w:hAnsi="Times New Roman"/>
                <w:b/>
                <w:bCs/>
                <w:color w:val="000000"/>
                <w:sz w:val="17"/>
                <w:szCs w:val="17"/>
                <w:lang w:eastAsia="ru-RU"/>
              </w:rPr>
            </w:pPr>
            <w:r w:rsidRPr="00A56512">
              <w:rPr>
                <w:rFonts w:ascii="Times New Roman" w:eastAsia="Times New Roman" w:hAnsi="Times New Roman"/>
                <w:b/>
                <w:bCs/>
                <w:color w:val="000000"/>
                <w:sz w:val="17"/>
                <w:szCs w:val="17"/>
                <w:lang w:eastAsia="ru-RU"/>
              </w:rPr>
              <w:t>47381,27</w:t>
            </w:r>
          </w:p>
        </w:tc>
      </w:tr>
    </w:tbl>
    <w:p w:rsidR="00A56512" w:rsidRDefault="00A56512" w:rsidP="00BC419B">
      <w:pPr>
        <w:spacing w:after="0" w:line="240" w:lineRule="auto"/>
        <w:jc w:val="center"/>
        <w:rPr>
          <w:rFonts w:ascii="Times New Roman" w:hAnsi="Times New Roman"/>
          <w:b/>
          <w:sz w:val="24"/>
          <w:szCs w:val="24"/>
        </w:rPr>
      </w:pPr>
    </w:p>
    <w:p w:rsidR="00355B88" w:rsidRPr="00355B88" w:rsidRDefault="00355B88" w:rsidP="00355B88">
      <w:pPr>
        <w:spacing w:after="0" w:line="240" w:lineRule="auto"/>
        <w:rPr>
          <w:rFonts w:ascii="Times New Roman" w:hAnsi="Times New Roman"/>
          <w:b/>
        </w:rPr>
      </w:pPr>
      <w:r w:rsidRPr="00355B88">
        <w:rPr>
          <w:rFonts w:ascii="Times New Roman" w:eastAsia="Times New Roman" w:hAnsi="Times New Roman"/>
          <w:b/>
          <w:bCs/>
          <w:color w:val="000000"/>
          <w:lang w:eastAsia="ru-RU"/>
        </w:rPr>
        <w:t xml:space="preserve">ВСЕГО: </w:t>
      </w:r>
      <w:r w:rsidRPr="00355B88">
        <w:rPr>
          <w:rFonts w:ascii="Times New Roman" w:eastAsia="Times New Roman" w:hAnsi="Times New Roman"/>
          <w:b/>
          <w:bCs/>
          <w:lang w:eastAsia="ru-RU"/>
        </w:rPr>
        <w:t xml:space="preserve">736 379 (Семьсот тридцать шесть тысяч триста семьдесят девять) рублей 38 копеек </w:t>
      </w:r>
      <w:r w:rsidRPr="00355B88">
        <w:rPr>
          <w:rFonts w:ascii="Times New Roman" w:eastAsia="Times New Roman" w:hAnsi="Times New Roman"/>
          <w:lang w:eastAsia="ru-RU"/>
        </w:rPr>
        <w:t>без НДС.</w:t>
      </w:r>
    </w:p>
    <w:p w:rsidR="00355B88" w:rsidRDefault="00355B88" w:rsidP="00BC419B">
      <w:pPr>
        <w:spacing w:after="0" w:line="240" w:lineRule="auto"/>
        <w:jc w:val="center"/>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BC419B">
          <w:pgSz w:w="15840" w:h="12240" w:orient="landscape" w:code="1"/>
          <w:pgMar w:top="1797" w:right="851" w:bottom="851" w:left="1021" w:header="709" w:footer="709" w:gutter="0"/>
          <w:cols w:space="708"/>
          <w:docGrid w:linePitch="381"/>
        </w:sectPr>
      </w:pPr>
    </w:p>
    <w:p w:rsidR="007A1244" w:rsidRPr="007A1244" w:rsidRDefault="00552365" w:rsidP="007A1244">
      <w:pPr>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5C7C29" w:rsidRDefault="005C7C29" w:rsidP="005C7C29">
      <w:pPr>
        <w:shd w:val="clear" w:color="auto" w:fill="FFFFFF"/>
        <w:spacing w:after="0" w:line="240" w:lineRule="auto"/>
        <w:ind w:firstLine="567"/>
        <w:jc w:val="center"/>
        <w:rPr>
          <w:rFonts w:ascii="Times New Roman" w:eastAsia="Times New Roman" w:hAnsi="Times New Roman"/>
          <w:b/>
          <w:sz w:val="24"/>
          <w:szCs w:val="24"/>
          <w:lang w:eastAsia="ru-RU"/>
        </w:rPr>
      </w:pPr>
      <w:r w:rsidRPr="009B0C97">
        <w:rPr>
          <w:rFonts w:ascii="Times New Roman" w:eastAsia="Times New Roman" w:hAnsi="Times New Roman"/>
          <w:b/>
          <w:bCs/>
          <w:sz w:val="24"/>
          <w:szCs w:val="24"/>
          <w:lang w:eastAsia="ru-RU"/>
        </w:rPr>
        <w:t>ОПИСЬ ДОКУМЕНТОВ</w:t>
      </w:r>
    </w:p>
    <w:p w:rsidR="009B0C97" w:rsidRDefault="005C7C29" w:rsidP="005C7C29">
      <w:pPr>
        <w:shd w:val="clear" w:color="auto" w:fill="FFFFFF"/>
        <w:spacing w:after="0" w:line="240" w:lineRule="auto"/>
        <w:ind w:firstLine="567"/>
        <w:jc w:val="center"/>
        <w:rPr>
          <w:rFonts w:ascii="Times New Roman" w:eastAsia="Times New Roman" w:hAnsi="Times New Roman"/>
          <w:b/>
          <w:bCs/>
          <w:sz w:val="24"/>
          <w:szCs w:val="24"/>
          <w:lang w:eastAsia="ru-RU"/>
        </w:rPr>
      </w:pPr>
      <w:r w:rsidRPr="005C7C29">
        <w:rPr>
          <w:rFonts w:ascii="Times New Roman" w:eastAsia="Times New Roman" w:hAnsi="Times New Roman"/>
          <w:b/>
          <w:sz w:val="24"/>
          <w:szCs w:val="24"/>
          <w:lang w:eastAsia="ru-RU"/>
        </w:rPr>
        <w:t xml:space="preserve">(представляется в составе </w:t>
      </w:r>
      <w:r w:rsidRPr="005C7C29">
        <w:rPr>
          <w:rFonts w:ascii="Times New Roman" w:eastAsia="Times New Roman" w:hAnsi="Times New Roman"/>
          <w:b/>
          <w:sz w:val="24"/>
          <w:szCs w:val="24"/>
          <w:u w:val="single"/>
          <w:lang w:eastAsia="ru-RU"/>
        </w:rPr>
        <w:t>«Заявка поставщика»</w:t>
      </w:r>
      <w:r w:rsidRPr="005C7C29">
        <w:rPr>
          <w:rFonts w:ascii="Times New Roman" w:eastAsia="Times New Roman" w:hAnsi="Times New Roman"/>
          <w:b/>
          <w:sz w:val="24"/>
          <w:szCs w:val="24"/>
          <w:lang w:eastAsia="ru-RU"/>
        </w:rPr>
        <w:t xml:space="preserve"> на ЭТП)</w:t>
      </w:r>
    </w:p>
    <w:p w:rsidR="005C7C29" w:rsidRDefault="005C7C29" w:rsidP="009B0C97">
      <w:pPr>
        <w:shd w:val="clear" w:color="auto" w:fill="FFFFFF"/>
        <w:spacing w:after="0" w:line="547" w:lineRule="exact"/>
        <w:ind w:firstLine="567"/>
        <w:jc w:val="center"/>
        <w:rPr>
          <w:rFonts w:ascii="Times New Roman" w:eastAsia="Times New Roman" w:hAnsi="Times New Roman"/>
          <w:b/>
          <w:bCs/>
          <w:sz w:val="24"/>
          <w:szCs w:val="24"/>
          <w:lang w:eastAsia="ru-RU"/>
        </w:rPr>
      </w:pPr>
    </w:p>
    <w:p w:rsidR="009B0C97" w:rsidRPr="009B0C97" w:rsidRDefault="009B0C97" w:rsidP="009B0C97">
      <w:pPr>
        <w:shd w:val="clear" w:color="auto" w:fill="FFFFFF"/>
        <w:spacing w:after="0" w:line="547" w:lineRule="exact"/>
        <w:ind w:firstLine="567"/>
        <w:jc w:val="center"/>
        <w:rPr>
          <w:rFonts w:ascii="Times New Roman" w:eastAsia="Times New Roman" w:hAnsi="Times New Roman"/>
          <w:b/>
          <w:bCs/>
          <w:sz w:val="24"/>
          <w:szCs w:val="24"/>
          <w:lang w:eastAsia="ru-RU"/>
        </w:rPr>
      </w:pPr>
      <w:r w:rsidRPr="009B0C97">
        <w:rPr>
          <w:rFonts w:ascii="Times New Roman" w:eastAsia="Times New Roman" w:hAnsi="Times New Roman"/>
          <w:b/>
          <w:bCs/>
          <w:sz w:val="24"/>
          <w:szCs w:val="24"/>
          <w:lang w:eastAsia="ru-RU"/>
        </w:rPr>
        <w:t>ОПИСЬ ДОКУМЕНТОВ,</w:t>
      </w:r>
    </w:p>
    <w:p w:rsidR="009B0C97" w:rsidRPr="009B0C97" w:rsidRDefault="009B0C97" w:rsidP="009B0C97">
      <w:pPr>
        <w:shd w:val="clear" w:color="auto" w:fill="FFFFFF"/>
        <w:spacing w:after="0"/>
        <w:ind w:firstLine="567"/>
        <w:jc w:val="center"/>
        <w:rPr>
          <w:rFonts w:ascii="Times New Roman" w:eastAsia="Times New Roman" w:hAnsi="Times New Roman"/>
          <w:bCs/>
          <w:lang w:eastAsia="ru-RU"/>
        </w:rPr>
      </w:pPr>
      <w:r w:rsidRPr="009B0C97">
        <w:rPr>
          <w:rFonts w:ascii="Times New Roman" w:eastAsia="Times New Roman" w:hAnsi="Times New Roman"/>
          <w:bCs/>
          <w:lang w:eastAsia="ru-RU"/>
        </w:rPr>
        <w:t>представляемых для участия в запросе предложений в электронной форме</w:t>
      </w:r>
    </w:p>
    <w:p w:rsidR="007A1244" w:rsidRPr="007A1244" w:rsidRDefault="009B0C97" w:rsidP="009B0C97">
      <w:pPr>
        <w:shd w:val="clear" w:color="auto" w:fill="FFFFFF"/>
        <w:spacing w:after="0"/>
        <w:ind w:firstLine="567"/>
        <w:jc w:val="center"/>
        <w:rPr>
          <w:rFonts w:ascii="Times New Roman" w:eastAsia="Times New Roman" w:hAnsi="Times New Roman"/>
          <w:sz w:val="24"/>
          <w:szCs w:val="24"/>
          <w:lang w:eastAsia="ru-RU"/>
        </w:rPr>
      </w:pPr>
      <w:r w:rsidRPr="009B0C97">
        <w:rPr>
          <w:rFonts w:ascii="Times New Roman" w:eastAsia="Times New Roman" w:hAnsi="Times New Roman"/>
          <w:bCs/>
          <w:lang w:eastAsia="ru-RU"/>
        </w:rPr>
        <w:t xml:space="preserve">на право заключения договора на _________ </w:t>
      </w:r>
      <w:r w:rsidRPr="009B0C97">
        <w:rPr>
          <w:rFonts w:ascii="Times New Roman" w:eastAsia="Times New Roman" w:hAnsi="Times New Roman"/>
          <w:bCs/>
          <w:i/>
          <w:iCs/>
          <w:lang w:eastAsia="ru-RU"/>
        </w:rPr>
        <w:t>(указать наименование предмета закупки)</w:t>
      </w:r>
    </w:p>
    <w:p w:rsidR="007A1244" w:rsidRPr="007A1244" w:rsidRDefault="007A1244" w:rsidP="007A1244">
      <w:pPr>
        <w:shd w:val="clear" w:color="auto" w:fill="FFFFFF"/>
        <w:tabs>
          <w:tab w:val="left" w:leader="underscore" w:pos="9168"/>
        </w:tabs>
        <w:spacing w:after="0" w:line="547" w:lineRule="exact"/>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ab/>
      </w:r>
    </w:p>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r w:rsidRPr="007A1244">
        <w:rPr>
          <w:rFonts w:ascii="Times New Roman" w:eastAsia="Times New Roman" w:hAnsi="Times New Roman"/>
          <w:i/>
          <w:iCs/>
          <w:sz w:val="16"/>
          <w:szCs w:val="16"/>
          <w:lang w:eastAsia="ru-RU"/>
        </w:rPr>
        <w:t>(полное наименование участника)</w:t>
      </w:r>
    </w:p>
    <w:p w:rsidR="007A1244" w:rsidRDefault="007A1244" w:rsidP="007A1244">
      <w:pPr>
        <w:shd w:val="clear" w:color="auto" w:fill="FFFFFF"/>
        <w:spacing w:before="96" w:after="0" w:line="274" w:lineRule="exact"/>
        <w:ind w:right="-54" w:firstLine="567"/>
        <w:jc w:val="both"/>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направляет следующие документы на участие в запросе предложений</w:t>
      </w:r>
      <w:r w:rsidR="009B0C97">
        <w:rPr>
          <w:rFonts w:ascii="Times New Roman" w:eastAsia="Times New Roman" w:hAnsi="Times New Roman"/>
          <w:sz w:val="24"/>
          <w:szCs w:val="24"/>
          <w:lang w:eastAsia="ru-RU"/>
        </w:rPr>
        <w:t xml:space="preserve"> в электронной форме</w:t>
      </w:r>
      <w:r w:rsidRPr="007A1244">
        <w:rPr>
          <w:rFonts w:ascii="Times New Roman" w:eastAsia="Times New Roman" w:hAnsi="Times New Roman"/>
          <w:sz w:val="24"/>
          <w:szCs w:val="24"/>
          <w:lang w:eastAsia="ru-RU"/>
        </w:rPr>
        <w:t xml:space="preserve"> ________________________________________</w:t>
      </w:r>
      <w:r w:rsidR="00937099">
        <w:rPr>
          <w:rFonts w:ascii="Times New Roman" w:eastAsia="Times New Roman" w:hAnsi="Times New Roman"/>
          <w:sz w:val="24"/>
          <w:szCs w:val="24"/>
          <w:lang w:eastAsia="ru-RU"/>
        </w:rPr>
        <w:t>_______________________________,</w:t>
      </w:r>
    </w:p>
    <w:p w:rsidR="00C45104" w:rsidRDefault="00C45104" w:rsidP="00C45104">
      <w:pPr>
        <w:shd w:val="clear" w:color="auto" w:fill="FFFFFF"/>
        <w:spacing w:after="0" w:line="240" w:lineRule="auto"/>
        <w:ind w:right="-54" w:firstLine="567"/>
        <w:jc w:val="center"/>
        <w:rPr>
          <w:rFonts w:ascii="Times New Roman" w:eastAsia="Times New Roman" w:hAnsi="Times New Roman"/>
          <w:i/>
          <w:sz w:val="24"/>
          <w:szCs w:val="24"/>
          <w:vertAlign w:val="superscript"/>
          <w:lang w:eastAsia="ru-RU"/>
        </w:rPr>
      </w:pPr>
      <w:r w:rsidRPr="00C45104">
        <w:rPr>
          <w:rFonts w:ascii="Times New Roman" w:eastAsia="Times New Roman" w:hAnsi="Times New Roman"/>
          <w:i/>
          <w:sz w:val="24"/>
          <w:szCs w:val="24"/>
          <w:vertAlign w:val="superscript"/>
          <w:lang w:eastAsia="ru-RU"/>
        </w:rPr>
        <w:t xml:space="preserve">(указывается </w:t>
      </w:r>
      <w:r w:rsidR="009B0C97">
        <w:rPr>
          <w:rFonts w:ascii="Times New Roman" w:eastAsia="Times New Roman" w:hAnsi="Times New Roman"/>
          <w:i/>
          <w:sz w:val="24"/>
          <w:szCs w:val="24"/>
          <w:vertAlign w:val="superscript"/>
          <w:lang w:eastAsia="ru-RU"/>
        </w:rPr>
        <w:t>наименование предмета</w:t>
      </w:r>
      <w:r w:rsidRPr="00C45104">
        <w:rPr>
          <w:rFonts w:ascii="Times New Roman" w:eastAsia="Times New Roman" w:hAnsi="Times New Roman"/>
          <w:i/>
          <w:sz w:val="24"/>
          <w:szCs w:val="24"/>
          <w:vertAlign w:val="superscript"/>
          <w:lang w:eastAsia="ru-RU"/>
        </w:rPr>
        <w:t xml:space="preserve"> закупки)</w:t>
      </w:r>
    </w:p>
    <w:p w:rsidR="00937099" w:rsidRPr="00937099" w:rsidRDefault="00937099" w:rsidP="00937099">
      <w:pPr>
        <w:shd w:val="clear" w:color="auto" w:fill="FFFFFF"/>
        <w:spacing w:after="0" w:line="240" w:lineRule="auto"/>
        <w:ind w:right="-54" w:firstLine="567"/>
        <w:rPr>
          <w:rFonts w:ascii="Times New Roman" w:eastAsia="Times New Roman" w:hAnsi="Times New Roman"/>
          <w:sz w:val="24"/>
          <w:szCs w:val="24"/>
          <w:lang w:eastAsia="ru-RU"/>
        </w:rPr>
      </w:pPr>
      <w:r w:rsidRPr="00937099">
        <w:rPr>
          <w:rFonts w:ascii="Times New Roman" w:eastAsia="Times New Roman" w:hAnsi="Times New Roman"/>
          <w:bCs/>
          <w:sz w:val="24"/>
          <w:szCs w:val="24"/>
          <w:lang w:eastAsia="ru-RU"/>
        </w:rPr>
        <w:t>которые являются неотъемлемой частью нашей Заявки</w:t>
      </w:r>
      <w:r>
        <w:rPr>
          <w:rFonts w:ascii="Times New Roman" w:eastAsia="Times New Roman" w:hAnsi="Times New Roman"/>
          <w:bCs/>
          <w:sz w:val="24"/>
          <w:szCs w:val="24"/>
          <w:lang w:eastAsia="ru-RU"/>
        </w:rPr>
        <w:t>.</w:t>
      </w:r>
    </w:p>
    <w:p w:rsidR="007A1244" w:rsidRPr="007A1244" w:rsidRDefault="007A1244" w:rsidP="007A1244">
      <w:pPr>
        <w:shd w:val="clear" w:color="auto" w:fill="FFFFFF"/>
        <w:spacing w:before="96" w:after="0" w:line="274" w:lineRule="exact"/>
        <w:ind w:right="-54" w:firstLine="567"/>
        <w:jc w:val="both"/>
        <w:rPr>
          <w:rFonts w:ascii="Times New Roman" w:eastAsia="Times New Roman" w:hAnsi="Times New Roman"/>
          <w:sz w:val="24"/>
          <w:szCs w:val="24"/>
          <w:lang w:eastAsia="ru-RU"/>
        </w:rPr>
      </w:pPr>
    </w:p>
    <w:p w:rsidR="007A1244" w:rsidRPr="007A1244" w:rsidRDefault="007A1244" w:rsidP="007A1244">
      <w:pPr>
        <w:spacing w:after="259" w:line="1" w:lineRule="exact"/>
        <w:ind w:firstLine="567"/>
        <w:rPr>
          <w:rFonts w:ascii="Times New Roman" w:eastAsia="Times New Roman" w:hAnsi="Times New Roman"/>
          <w:sz w:val="2"/>
          <w:szCs w:val="2"/>
          <w:lang w:eastAsia="ru-RU"/>
        </w:rPr>
      </w:pPr>
    </w:p>
    <w:tbl>
      <w:tblPr>
        <w:tblW w:w="9639" w:type="dxa"/>
        <w:tblInd w:w="40" w:type="dxa"/>
        <w:tblLayout w:type="fixed"/>
        <w:tblCellMar>
          <w:left w:w="40" w:type="dxa"/>
          <w:right w:w="40" w:type="dxa"/>
        </w:tblCellMar>
        <w:tblLook w:val="0000"/>
      </w:tblPr>
      <w:tblGrid>
        <w:gridCol w:w="854"/>
        <w:gridCol w:w="6518"/>
        <w:gridCol w:w="1275"/>
        <w:gridCol w:w="992"/>
      </w:tblGrid>
      <w:tr w:rsidR="007A1244" w:rsidRPr="007A1244" w:rsidTr="00937099">
        <w:trPr>
          <w:trHeight w:hRule="exact" w:val="566"/>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pacing w:val="-3"/>
                <w:sz w:val="24"/>
                <w:szCs w:val="24"/>
                <w:lang w:eastAsia="ru-RU"/>
              </w:rPr>
              <w:t>№ п/п</w:t>
            </w:r>
          </w:p>
        </w:tc>
        <w:tc>
          <w:tcPr>
            <w:tcW w:w="6518" w:type="dxa"/>
            <w:tcBorders>
              <w:top w:val="single" w:sz="6" w:space="0" w:color="auto"/>
              <w:left w:val="single" w:sz="6" w:space="0" w:color="auto"/>
              <w:bottom w:val="single" w:sz="6" w:space="0" w:color="auto"/>
              <w:right w:val="single" w:sz="6" w:space="0" w:color="auto"/>
            </w:tcBorders>
            <w:shd w:val="clear" w:color="auto" w:fill="FFFFFF"/>
          </w:tcPr>
          <w:p w:rsidR="007A1244" w:rsidRPr="007A1244" w:rsidRDefault="007A1244" w:rsidP="007A1244">
            <w:pPr>
              <w:shd w:val="clear" w:color="auto" w:fill="FFFFFF"/>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Наименование документа</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7A1244" w:rsidRPr="00010ADF" w:rsidRDefault="00010ADF" w:rsidP="007A1244">
            <w:pPr>
              <w:shd w:val="clear" w:color="auto" w:fill="FFFFFF"/>
              <w:spacing w:after="0" w:line="278" w:lineRule="exact"/>
              <w:ind w:right="168"/>
              <w:rPr>
                <w:rFonts w:ascii="Times New Roman" w:eastAsia="Times New Roman" w:hAnsi="Times New Roman"/>
                <w:lang w:eastAsia="ru-RU"/>
              </w:rPr>
            </w:pPr>
            <w:r w:rsidRPr="00010ADF">
              <w:rPr>
                <w:rFonts w:ascii="Times New Roman" w:hAnsi="Times New Roman"/>
                <w:bCs/>
              </w:rPr>
              <w:t xml:space="preserve">Страницы </w:t>
            </w:r>
            <w:r w:rsidRPr="00010ADF">
              <w:rPr>
                <w:rFonts w:ascii="Times New Roman" w:hAnsi="Times New Roman"/>
                <w:bCs/>
              </w:rPr>
              <w:br/>
              <w:t>с __ по __</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7A1244" w:rsidRPr="007A1244" w:rsidRDefault="007A1244" w:rsidP="007A1244">
            <w:pPr>
              <w:shd w:val="clear" w:color="auto" w:fill="FFFFFF"/>
              <w:spacing w:after="0" w:line="278" w:lineRule="exact"/>
              <w:ind w:right="19" w:firstLine="100"/>
              <w:rPr>
                <w:rFonts w:ascii="Times New Roman" w:eastAsia="Times New Roman" w:hAnsi="Times New Roman"/>
                <w:sz w:val="24"/>
                <w:szCs w:val="24"/>
                <w:lang w:eastAsia="ru-RU"/>
              </w:rPr>
            </w:pPr>
            <w:r w:rsidRPr="007A1244">
              <w:rPr>
                <w:rFonts w:ascii="Times New Roman" w:eastAsia="Times New Roman" w:hAnsi="Times New Roman"/>
                <w:spacing w:val="-1"/>
                <w:sz w:val="24"/>
                <w:szCs w:val="24"/>
                <w:lang w:eastAsia="ru-RU"/>
              </w:rPr>
              <w:t xml:space="preserve">Кол-во </w:t>
            </w:r>
            <w:r w:rsidRPr="007A1244">
              <w:rPr>
                <w:rFonts w:ascii="Times New Roman" w:eastAsia="Times New Roman" w:hAnsi="Times New Roman"/>
                <w:spacing w:val="-2"/>
                <w:sz w:val="24"/>
                <w:szCs w:val="24"/>
                <w:lang w:eastAsia="ru-RU"/>
              </w:rPr>
              <w:t>страниц</w:t>
            </w:r>
          </w:p>
        </w:tc>
      </w:tr>
      <w:tr w:rsidR="007A1244" w:rsidRPr="007A1244" w:rsidTr="00937099">
        <w:trPr>
          <w:trHeight w:hRule="exact" w:val="384"/>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1.</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Письмо о подаче оферты</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432"/>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2.</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z w:val="24"/>
                <w:szCs w:val="24"/>
                <w:lang w:eastAsia="ru-RU"/>
              </w:rPr>
            </w:pPr>
            <w:r w:rsidRPr="00C45104">
              <w:rPr>
                <w:rFonts w:ascii="Times New Roman" w:eastAsia="Times New Roman" w:hAnsi="Times New Roman"/>
                <w:sz w:val="24"/>
                <w:szCs w:val="24"/>
                <w:lang w:eastAsia="ru-RU"/>
              </w:rPr>
              <w:t>Коммерческое предложение с приложением</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432"/>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3.</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pacing w:val="-8"/>
                <w:sz w:val="24"/>
                <w:szCs w:val="24"/>
                <w:lang w:eastAsia="ru-RU"/>
              </w:rPr>
            </w:pPr>
            <w:r w:rsidRPr="007A1244">
              <w:rPr>
                <w:rFonts w:ascii="Times New Roman" w:eastAsia="Times New Roman" w:hAnsi="Times New Roman"/>
                <w:sz w:val="24"/>
                <w:szCs w:val="24"/>
                <w:lang w:eastAsia="ru-RU"/>
              </w:rPr>
              <w:t>Анкета участника</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548"/>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4.</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2639E5">
            <w:pPr>
              <w:shd w:val="clear" w:color="auto" w:fill="FFFFFF"/>
              <w:spacing w:after="0" w:line="240" w:lineRule="auto"/>
              <w:ind w:firstLine="99"/>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xml:space="preserve">Документы, </w:t>
            </w:r>
            <w:r w:rsidR="002639E5">
              <w:rPr>
                <w:rFonts w:ascii="Times New Roman" w:eastAsia="Times New Roman" w:hAnsi="Times New Roman"/>
                <w:sz w:val="24"/>
                <w:szCs w:val="24"/>
                <w:lang w:eastAsia="ru-RU"/>
              </w:rPr>
              <w:t>требуемые к заявке на участие в запросе предложений</w:t>
            </w:r>
            <w:r w:rsidR="009B0C97">
              <w:rPr>
                <w:rFonts w:ascii="Times New Roman" w:eastAsia="Times New Roman" w:hAnsi="Times New Roman"/>
                <w:sz w:val="24"/>
                <w:szCs w:val="24"/>
                <w:lang w:eastAsia="ru-RU"/>
              </w:rPr>
              <w:t xml:space="preserve"> в электронной форм</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752"/>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5.</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z w:val="24"/>
                <w:szCs w:val="24"/>
                <w:lang w:eastAsia="ru-RU"/>
              </w:rPr>
            </w:pPr>
            <w:r w:rsidRPr="007A1244">
              <w:rPr>
                <w:rFonts w:ascii="Times New Roman" w:eastAsia="Times New Roman" w:hAnsi="Times New Roman"/>
                <w:spacing w:val="-2"/>
                <w:sz w:val="24"/>
                <w:szCs w:val="24"/>
                <w:lang w:eastAsia="ru-RU"/>
              </w:rPr>
              <w:t xml:space="preserve">Иные документы, </w:t>
            </w:r>
            <w:r w:rsidRPr="007A1244">
              <w:rPr>
                <w:rFonts w:ascii="Times New Roman" w:eastAsia="Times New Roman" w:hAnsi="Times New Roman"/>
                <w:sz w:val="24"/>
                <w:szCs w:val="24"/>
                <w:lang w:eastAsia="ru-RU"/>
              </w:rPr>
              <w:t>которые, по мнению участника, подтверждают его соответствие установленным требованиям</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bl>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vertAlign w:val="superscript"/>
          <w:lang w:eastAsia="ru-RU"/>
        </w:rPr>
      </w:pPr>
      <w:r w:rsidRPr="007A1244">
        <w:rPr>
          <w:rFonts w:ascii="Times New Roman" w:eastAsia="Times New Roman" w:hAnsi="Times New Roman"/>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vertAlign w:val="superscript"/>
          <w:lang w:eastAsia="ru-RU"/>
        </w:rPr>
      </w:pPr>
      <w:r w:rsidRPr="007A1244">
        <w:rPr>
          <w:rFonts w:ascii="Times New Roman" w:eastAsia="Times New Roman" w:hAnsi="Times New Roman"/>
          <w:vertAlign w:val="superscript"/>
          <w:lang w:eastAsia="ru-RU"/>
        </w:rPr>
        <w:t>(фамилия, имя, отчество подписавшего, должность)</w:t>
      </w:r>
    </w:p>
    <w:p w:rsidR="007A1244" w:rsidRDefault="007A1244"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sidRPr="007A1244">
        <w:rPr>
          <w:rFonts w:ascii="Times New Roman" w:eastAsia="Times New Roman" w:hAnsi="Times New Roman"/>
          <w:b/>
          <w:bCs/>
          <w:i/>
          <w:iCs/>
          <w:sz w:val="24"/>
          <w:szCs w:val="24"/>
          <w:lang w:eastAsia="ru-RU"/>
        </w:rPr>
        <w:br w:type="page"/>
      </w:r>
      <w:r w:rsidR="00666039">
        <w:rPr>
          <w:rFonts w:ascii="Times New Roman" w:eastAsia="Times New Roman" w:hAnsi="Times New Roman"/>
          <w:b/>
          <w:bCs/>
          <w:i/>
          <w:iCs/>
          <w:sz w:val="24"/>
          <w:szCs w:val="24"/>
          <w:lang w:eastAsia="ru-RU"/>
        </w:rPr>
        <w:lastRenderedPageBreak/>
        <w:t>Форма 2</w:t>
      </w:r>
    </w:p>
    <w:p w:rsidR="007A1244" w:rsidRPr="007A1244" w:rsidRDefault="007A1244" w:rsidP="007A1244">
      <w:pPr>
        <w:shd w:val="clear" w:color="auto" w:fill="FFFFFF"/>
        <w:spacing w:after="0" w:line="547" w:lineRule="exact"/>
        <w:ind w:firstLine="567"/>
        <w:rPr>
          <w:rFonts w:ascii="Times New Roman" w:eastAsia="Times New Roman" w:hAnsi="Times New Roman"/>
          <w:lang w:eastAsia="ru-RU"/>
        </w:rPr>
      </w:pPr>
      <w:r w:rsidRPr="007A1244">
        <w:rPr>
          <w:rFonts w:ascii="Times New Roman" w:eastAsia="Times New Roman" w:hAnsi="Times New Roman"/>
          <w:spacing w:val="-5"/>
          <w:sz w:val="24"/>
          <w:szCs w:val="24"/>
          <w:lang w:eastAsia="ru-RU"/>
        </w:rPr>
        <w:t>На бланке организации</w:t>
      </w:r>
    </w:p>
    <w:p w:rsidR="007A1244" w:rsidRPr="007A1244" w:rsidRDefault="007A1244" w:rsidP="007A1244">
      <w:pPr>
        <w:shd w:val="clear" w:color="auto" w:fill="FFFFFF"/>
        <w:spacing w:after="0" w:line="547" w:lineRule="exact"/>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 года</w:t>
      </w:r>
    </w:p>
    <w:p w:rsidR="007A1244" w:rsidRPr="007A1244" w:rsidRDefault="007A1244" w:rsidP="007A1244">
      <w:pPr>
        <w:spacing w:after="0" w:line="240" w:lineRule="auto"/>
        <w:ind w:right="5243"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w:t>
      </w:r>
    </w:p>
    <w:p w:rsidR="007A1244" w:rsidRPr="007A1244" w:rsidRDefault="007A1244" w:rsidP="007A1244">
      <w:pPr>
        <w:spacing w:after="0" w:line="240" w:lineRule="auto"/>
        <w:ind w:right="5243" w:firstLine="567"/>
        <w:rPr>
          <w:rFonts w:ascii="Times New Roman" w:eastAsia="Times New Roman" w:hAnsi="Times New Roman"/>
          <w:lang w:eastAsia="ru-RU"/>
        </w:rPr>
      </w:pPr>
    </w:p>
    <w:p w:rsidR="00552365" w:rsidRPr="00DB06FC" w:rsidRDefault="00552365" w:rsidP="00552365">
      <w:pPr>
        <w:spacing w:after="0" w:line="240" w:lineRule="auto"/>
        <w:ind w:firstLine="567"/>
        <w:jc w:val="center"/>
        <w:rPr>
          <w:rFonts w:ascii="Times New Roman" w:eastAsia="Times New Roman" w:hAnsi="Times New Roman"/>
          <w:b/>
          <w:sz w:val="12"/>
          <w:szCs w:val="12"/>
          <w:lang w:eastAsia="ru-RU"/>
        </w:rPr>
      </w:pPr>
    </w:p>
    <w:p w:rsidR="007A1244" w:rsidRDefault="00552365" w:rsidP="00552365">
      <w:pPr>
        <w:spacing w:after="0" w:line="240" w:lineRule="auto"/>
        <w:ind w:firstLine="567"/>
        <w:jc w:val="center"/>
        <w:rPr>
          <w:rFonts w:ascii="Times New Roman" w:eastAsia="Times New Roman" w:hAnsi="Times New Roman"/>
          <w:b/>
          <w:sz w:val="24"/>
          <w:szCs w:val="24"/>
          <w:lang w:eastAsia="ru-RU"/>
        </w:rPr>
      </w:pPr>
      <w:r w:rsidRPr="00552365">
        <w:rPr>
          <w:rFonts w:ascii="Times New Roman" w:eastAsia="Times New Roman" w:hAnsi="Times New Roman"/>
          <w:b/>
          <w:sz w:val="24"/>
          <w:szCs w:val="24"/>
          <w:lang w:eastAsia="ru-RU"/>
        </w:rPr>
        <w:t>ПИСЬМО О ПОДАЧЕ ОФЕРТЫ</w:t>
      </w:r>
    </w:p>
    <w:p w:rsidR="005C7C29" w:rsidRPr="00552365" w:rsidRDefault="005C7C29" w:rsidP="00552365">
      <w:pPr>
        <w:spacing w:after="0" w:line="240" w:lineRule="auto"/>
        <w:ind w:firstLine="567"/>
        <w:jc w:val="center"/>
        <w:rPr>
          <w:rFonts w:ascii="Times New Roman" w:eastAsia="Times New Roman" w:hAnsi="Times New Roman"/>
          <w:b/>
          <w:sz w:val="24"/>
          <w:szCs w:val="24"/>
          <w:lang w:eastAsia="ru-RU"/>
        </w:rPr>
      </w:pPr>
      <w:r w:rsidRPr="005C7C29">
        <w:rPr>
          <w:rFonts w:ascii="Times New Roman" w:eastAsia="Times New Roman" w:hAnsi="Times New Roman"/>
          <w:b/>
          <w:sz w:val="24"/>
          <w:szCs w:val="24"/>
          <w:lang w:eastAsia="ru-RU"/>
        </w:rPr>
        <w:t xml:space="preserve">(представляется в составе </w:t>
      </w:r>
      <w:r w:rsidRPr="005C7C29">
        <w:rPr>
          <w:rFonts w:ascii="Times New Roman" w:eastAsia="Times New Roman" w:hAnsi="Times New Roman"/>
          <w:b/>
          <w:sz w:val="24"/>
          <w:szCs w:val="24"/>
          <w:u w:val="single"/>
          <w:lang w:eastAsia="ru-RU"/>
        </w:rPr>
        <w:t>«Заявка поставщика»</w:t>
      </w:r>
      <w:r w:rsidRPr="005C7C29">
        <w:rPr>
          <w:rFonts w:ascii="Times New Roman" w:eastAsia="Times New Roman" w:hAnsi="Times New Roman"/>
          <w:b/>
          <w:sz w:val="24"/>
          <w:szCs w:val="24"/>
          <w:lang w:eastAsia="ru-RU"/>
        </w:rPr>
        <w:t xml:space="preserve"> на ЭТП)</w:t>
      </w:r>
    </w:p>
    <w:p w:rsidR="00552365" w:rsidRPr="007A1244" w:rsidRDefault="00552365" w:rsidP="007A1244">
      <w:pPr>
        <w:spacing w:after="0" w:line="240" w:lineRule="auto"/>
        <w:ind w:firstLine="567"/>
        <w:rPr>
          <w:rFonts w:ascii="Times New Roman" w:eastAsia="Times New Roman" w:hAnsi="Times New Roman"/>
          <w:lang w:eastAsia="ru-RU"/>
        </w:rPr>
      </w:pPr>
    </w:p>
    <w:p w:rsidR="007A1244" w:rsidRPr="00552365" w:rsidRDefault="007A1244" w:rsidP="007A1244">
      <w:pPr>
        <w:spacing w:after="0" w:line="240" w:lineRule="auto"/>
        <w:ind w:firstLine="567"/>
        <w:jc w:val="center"/>
        <w:rPr>
          <w:rFonts w:ascii="Times New Roman" w:eastAsia="Times New Roman" w:hAnsi="Times New Roman"/>
          <w:b/>
          <w:sz w:val="24"/>
          <w:szCs w:val="24"/>
          <w:lang w:eastAsia="ru-RU"/>
        </w:rPr>
      </w:pPr>
      <w:r w:rsidRPr="00552365">
        <w:rPr>
          <w:rFonts w:ascii="Times New Roman" w:eastAsia="Times New Roman" w:hAnsi="Times New Roman"/>
          <w:b/>
          <w:sz w:val="24"/>
          <w:szCs w:val="24"/>
          <w:lang w:eastAsia="ru-RU"/>
        </w:rPr>
        <w:t>Уважаемые господа!</w:t>
      </w:r>
    </w:p>
    <w:p w:rsidR="007A1244" w:rsidRPr="00DB06FC" w:rsidRDefault="007A1244" w:rsidP="007A1244">
      <w:pPr>
        <w:spacing w:after="0" w:line="240" w:lineRule="auto"/>
        <w:ind w:firstLine="567"/>
        <w:jc w:val="both"/>
        <w:rPr>
          <w:rFonts w:ascii="Times New Roman" w:eastAsia="Times New Roman" w:hAnsi="Times New Roman"/>
          <w:sz w:val="12"/>
          <w:szCs w:val="12"/>
          <w:lang w:eastAsia="ru-RU"/>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о </w:t>
      </w:r>
      <w:r w:rsidR="0052218F" w:rsidRPr="0052218F">
        <w:rPr>
          <w:rFonts w:ascii="Times New Roman" w:eastAsia="Times New Roman" w:hAnsi="Times New Roman"/>
          <w:bCs/>
          <w:i/>
          <w:lang w:eastAsia="ar-SA"/>
        </w:rPr>
        <w:t>(</w:t>
      </w:r>
      <w:r w:rsidRPr="0052218F">
        <w:rPr>
          <w:rFonts w:ascii="Times New Roman" w:eastAsia="Times New Roman" w:hAnsi="Times New Roman"/>
          <w:i/>
          <w:iCs/>
          <w:lang w:eastAsia="ar-SA"/>
        </w:rPr>
        <w:t>указывается способ и вид проведения закупк</w:t>
      </w:r>
      <w:r w:rsidR="0052218F">
        <w:rPr>
          <w:rFonts w:ascii="Times New Roman" w:eastAsia="Times New Roman" w:hAnsi="Times New Roman"/>
          <w:i/>
          <w:iCs/>
          <w:lang w:eastAsia="ar-SA"/>
        </w:rPr>
        <w:t>и)</w:t>
      </w:r>
      <w:r w:rsidRPr="00C45104">
        <w:rPr>
          <w:rFonts w:ascii="Times New Roman" w:eastAsia="Times New Roman" w:hAnsi="Times New Roman"/>
          <w:bCs/>
          <w:lang w:eastAsia="ar-SA"/>
        </w:rPr>
        <w:t xml:space="preserve"> на право заключения Договора _________ ____________________ </w:t>
      </w:r>
      <w:r w:rsidR="0052218F" w:rsidRPr="0052218F">
        <w:rPr>
          <w:rFonts w:ascii="Times New Roman" w:eastAsia="Times New Roman" w:hAnsi="Times New Roman"/>
          <w:bCs/>
          <w:i/>
          <w:lang w:eastAsia="ar-SA"/>
        </w:rPr>
        <w:t>(</w:t>
      </w:r>
      <w:r w:rsidRPr="0052218F">
        <w:rPr>
          <w:rFonts w:ascii="Times New Roman" w:eastAsia="Times New Roman" w:hAnsi="Times New Roman"/>
          <w:i/>
          <w:iCs/>
          <w:lang w:eastAsia="ar-SA"/>
        </w:rPr>
        <w:t>указывается предмет закупки</w:t>
      </w:r>
      <w:r w:rsidR="0052218F">
        <w:rPr>
          <w:rFonts w:ascii="Times New Roman" w:eastAsia="Times New Roman" w:hAnsi="Times New Roman"/>
          <w:i/>
          <w:iCs/>
          <w:lang w:eastAsia="ar-SA"/>
        </w:rPr>
        <w:t>)</w:t>
      </w:r>
      <w:r w:rsidRPr="00C45104">
        <w:rPr>
          <w:rFonts w:ascii="Times New Roman" w:eastAsia="Times New Roman" w:hAnsi="Times New Roman"/>
          <w:bCs/>
          <w:lang w:eastAsia="ar-SA"/>
        </w:rPr>
        <w:t xml:space="preserve">, опубликованное на официальном сайте и документацию о закупке, и принимая установленные в них требования и условия закупки, </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зарегистрированное по адресу</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(место нахождение Участника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предлагает заключить Договор на:</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i/>
          <w:sz w:val="12"/>
          <w:szCs w:val="12"/>
          <w:lang w:eastAsia="ar-SA"/>
        </w:rPr>
      </w:pPr>
    </w:p>
    <w:p w:rsidR="007A1244" w:rsidRDefault="00C45104" w:rsidP="00C45104">
      <w:pPr>
        <w:spacing w:after="0" w:line="240" w:lineRule="auto"/>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на условиях и в соответствии с </w:t>
      </w:r>
      <w:r>
        <w:rPr>
          <w:rFonts w:ascii="Times New Roman" w:eastAsia="Times New Roman" w:hAnsi="Times New Roman"/>
          <w:bCs/>
          <w:lang w:eastAsia="ar-SA"/>
        </w:rPr>
        <w:t>коммерческим</w:t>
      </w:r>
      <w:r w:rsidRPr="00C45104">
        <w:rPr>
          <w:rFonts w:ascii="Times New Roman" w:eastAsia="Times New Roman" w:hAnsi="Times New Roman"/>
          <w:bCs/>
          <w:lang w:eastAsia="ar-SA"/>
        </w:rPr>
        <w:t xml:space="preserve"> предложением и другими документами, являющимися неотъемлемыми приложениями к настоящему письму и составляющими вместе с настоящим письмом заявку</w:t>
      </w:r>
      <w:r w:rsidR="004758E6">
        <w:rPr>
          <w:rFonts w:ascii="Times New Roman" w:eastAsia="Times New Roman" w:hAnsi="Times New Roman"/>
          <w:bCs/>
          <w:lang w:eastAsia="ar-SA"/>
        </w:rPr>
        <w:t>.</w:t>
      </w:r>
    </w:p>
    <w:p w:rsidR="00DB06FC" w:rsidRPr="00DB06FC" w:rsidRDefault="00DB06FC" w:rsidP="00C45104">
      <w:pPr>
        <w:spacing w:after="0" w:line="240" w:lineRule="auto"/>
        <w:jc w:val="both"/>
        <w:rPr>
          <w:rFonts w:ascii="Times New Roman" w:eastAsia="Times New Roman" w:hAnsi="Times New Roman"/>
          <w:sz w:val="12"/>
          <w:szCs w:val="12"/>
          <w:lang w:eastAsia="ru-RU"/>
        </w:rPr>
      </w:pPr>
    </w:p>
    <w:p w:rsidR="009C294A" w:rsidRPr="009C294A" w:rsidRDefault="009C294A" w:rsidP="009C294A">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9C294A">
        <w:rPr>
          <w:rFonts w:ascii="Times New Roman" w:eastAsia="Times New Roman" w:hAnsi="Times New Roman"/>
          <w:bCs/>
          <w:i/>
          <w:lang w:eastAsia="ar-SA"/>
        </w:rPr>
        <w:t>Наименование Участника</w:t>
      </w:r>
      <w:r w:rsidRPr="009C294A">
        <w:rPr>
          <w:rFonts w:ascii="Times New Roman" w:eastAsia="Times New Roman" w:hAnsi="Times New Roman"/>
          <w:bCs/>
          <w:lang w:eastAsia="ar-SA"/>
        </w:rPr>
        <w:t>) полностью удовлетворяет требованиям к Участникам закупки</w:t>
      </w:r>
      <w:r w:rsidR="009D74A9">
        <w:rPr>
          <w:rFonts w:ascii="Times New Roman" w:eastAsia="Times New Roman" w:hAnsi="Times New Roman"/>
          <w:bCs/>
          <w:lang w:eastAsia="ar-SA"/>
        </w:rPr>
        <w:t>.</w:t>
      </w:r>
    </w:p>
    <w:p w:rsidR="007A1244" w:rsidRPr="009D74A9" w:rsidRDefault="007A1244" w:rsidP="009C294A">
      <w:pPr>
        <w:shd w:val="clear" w:color="auto" w:fill="FFFFFF"/>
        <w:spacing w:before="5" w:after="0" w:line="240" w:lineRule="auto"/>
        <w:ind w:firstLine="567"/>
        <w:jc w:val="both"/>
        <w:rPr>
          <w:rFonts w:ascii="Times New Roman" w:eastAsia="Times New Roman" w:hAnsi="Times New Roman"/>
          <w:sz w:val="12"/>
          <w:szCs w:val="12"/>
          <w:lang w:eastAsia="ru-RU"/>
        </w:rPr>
      </w:pPr>
    </w:p>
    <w:p w:rsidR="007A1244" w:rsidRPr="0080466C" w:rsidRDefault="007A1244" w:rsidP="007A1244">
      <w:pPr>
        <w:shd w:val="clear" w:color="auto" w:fill="FFFFFF"/>
        <w:spacing w:before="5" w:after="0" w:line="240" w:lineRule="auto"/>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запроса предложений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rsidR="007A1244" w:rsidRPr="009D74A9" w:rsidRDefault="007A1244" w:rsidP="007A1244">
      <w:pPr>
        <w:spacing w:after="0" w:line="240" w:lineRule="auto"/>
        <w:ind w:firstLine="567"/>
        <w:jc w:val="both"/>
        <w:rPr>
          <w:rFonts w:ascii="Times New Roman" w:eastAsia="Times New Roman" w:hAnsi="Times New Roman"/>
          <w:sz w:val="12"/>
          <w:szCs w:val="12"/>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lang w:eastAsia="ru-RU"/>
        </w:rPr>
      </w:pPr>
      <w:r w:rsidRPr="0080466C">
        <w:rPr>
          <w:rFonts w:ascii="Times New Roman" w:eastAsia="Times New Roman" w:hAnsi="Times New Roman"/>
          <w:lang w:eastAsia="ru-RU"/>
        </w:rPr>
        <w:t xml:space="preserve">В случае, если наше предложение будет признано лучшим, мы берем на себя обязательства </w:t>
      </w:r>
      <w:r w:rsidRPr="0052218F">
        <w:rPr>
          <w:rFonts w:ascii="Times New Roman" w:eastAsia="Times New Roman" w:hAnsi="Times New Roman"/>
          <w:lang w:eastAsia="ru-RU"/>
        </w:rPr>
        <w:t>подписать договор на оказание услуг в соответствии с требованиями извещения о проведении запроса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документации по запросу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xml:space="preserve"> и условиями нашего предложения.</w:t>
      </w:r>
    </w:p>
    <w:p w:rsidR="007A1244" w:rsidRPr="009D74A9"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sz w:val="12"/>
          <w:szCs w:val="12"/>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7A1244" w:rsidRPr="0052218F" w:rsidRDefault="0052218F"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r w:rsidRPr="0052218F">
        <w:rPr>
          <w:rFonts w:ascii="Times New Roman" w:eastAsia="Times New Roman" w:hAnsi="Times New Roman"/>
          <w:spacing w:val="-2"/>
          <w:lang w:eastAsia="ru-RU"/>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35" w:name="_Toc98254011"/>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С уважением,</w:t>
      </w:r>
    </w:p>
    <w:tbl>
      <w:tblPr>
        <w:tblW w:w="0" w:type="auto"/>
        <w:tblInd w:w="108" w:type="dxa"/>
        <w:tblLook w:val="01E0"/>
      </w:tblPr>
      <w:tblGrid>
        <w:gridCol w:w="3758"/>
        <w:gridCol w:w="802"/>
        <w:gridCol w:w="4903"/>
      </w:tblGrid>
      <w:tr w:rsidR="004758E6" w:rsidRPr="004758E6" w:rsidTr="004758E6">
        <w:tc>
          <w:tcPr>
            <w:tcW w:w="3758" w:type="dxa"/>
            <w:tcBorders>
              <w:bottom w:val="single" w:sz="4" w:space="0" w:color="auto"/>
            </w:tcBorders>
          </w:tcPr>
          <w:p w:rsidR="004758E6" w:rsidRPr="004758E6" w:rsidRDefault="004758E6" w:rsidP="004758E6">
            <w:pPr>
              <w:tabs>
                <w:tab w:val="left" w:pos="1080"/>
              </w:tabs>
              <w:spacing w:after="60" w:line="240" w:lineRule="auto"/>
              <w:ind w:firstLine="540"/>
              <w:jc w:val="both"/>
              <w:rPr>
                <w:rFonts w:ascii="Times New Roman" w:eastAsia="Times New Roman" w:hAnsi="Times New Roman"/>
                <w:sz w:val="20"/>
                <w:szCs w:val="20"/>
                <w:lang w:eastAsia="ru-RU"/>
              </w:rPr>
            </w:pPr>
          </w:p>
        </w:tc>
        <w:tc>
          <w:tcPr>
            <w:tcW w:w="802" w:type="dxa"/>
          </w:tcPr>
          <w:p w:rsidR="004758E6" w:rsidRPr="004758E6" w:rsidRDefault="004758E6" w:rsidP="004758E6">
            <w:pPr>
              <w:tabs>
                <w:tab w:val="left" w:pos="1080"/>
              </w:tabs>
              <w:spacing w:after="60" w:line="240" w:lineRule="auto"/>
              <w:ind w:firstLine="540"/>
              <w:jc w:val="both"/>
              <w:rPr>
                <w:rFonts w:ascii="Times New Roman" w:eastAsia="Times New Roman" w:hAnsi="Times New Roman"/>
                <w:sz w:val="20"/>
                <w:szCs w:val="20"/>
                <w:lang w:eastAsia="ru-RU"/>
              </w:rPr>
            </w:pPr>
          </w:p>
        </w:tc>
        <w:tc>
          <w:tcPr>
            <w:tcW w:w="4903" w:type="dxa"/>
            <w:tcBorders>
              <w:bottom w:val="single" w:sz="4" w:space="0" w:color="auto"/>
            </w:tcBorders>
          </w:tcPr>
          <w:p w:rsidR="004758E6" w:rsidRPr="004758E6" w:rsidRDefault="004758E6" w:rsidP="004758E6">
            <w:pPr>
              <w:tabs>
                <w:tab w:val="left" w:pos="1080"/>
              </w:tabs>
              <w:spacing w:after="60" w:line="240" w:lineRule="auto"/>
              <w:ind w:firstLine="540"/>
              <w:jc w:val="both"/>
              <w:rPr>
                <w:rFonts w:ascii="Times New Roman" w:eastAsia="Times New Roman" w:hAnsi="Times New Roman"/>
                <w:sz w:val="20"/>
                <w:szCs w:val="20"/>
                <w:lang w:eastAsia="ru-RU"/>
              </w:rPr>
            </w:pPr>
          </w:p>
        </w:tc>
      </w:tr>
      <w:tr w:rsidR="004758E6" w:rsidRPr="004758E6" w:rsidTr="004758E6">
        <w:tc>
          <w:tcPr>
            <w:tcW w:w="3758" w:type="dxa"/>
            <w:tcBorders>
              <w:top w:val="single" w:sz="4" w:space="0" w:color="auto"/>
            </w:tcBorders>
          </w:tcPr>
          <w:p w:rsidR="004758E6" w:rsidRPr="004758E6" w:rsidRDefault="004758E6" w:rsidP="004758E6">
            <w:pPr>
              <w:tabs>
                <w:tab w:val="left" w:pos="1080"/>
              </w:tabs>
              <w:spacing w:after="60" w:line="240" w:lineRule="auto"/>
              <w:jc w:val="both"/>
              <w:rPr>
                <w:rFonts w:ascii="Times New Roman" w:eastAsia="Times New Roman" w:hAnsi="Times New Roman"/>
                <w:sz w:val="20"/>
                <w:szCs w:val="20"/>
                <w:lang w:eastAsia="ru-RU"/>
              </w:rPr>
            </w:pPr>
            <w:r w:rsidRPr="004758E6">
              <w:rPr>
                <w:rFonts w:ascii="Times New Roman" w:eastAsia="Times New Roman" w:hAnsi="Times New Roman"/>
                <w:sz w:val="20"/>
                <w:szCs w:val="20"/>
                <w:lang w:eastAsia="ru-RU"/>
              </w:rPr>
              <w:t>(подпись уполномоченного представителя)</w:t>
            </w:r>
          </w:p>
        </w:tc>
        <w:tc>
          <w:tcPr>
            <w:tcW w:w="802" w:type="dxa"/>
          </w:tcPr>
          <w:p w:rsidR="004758E6" w:rsidRPr="004758E6" w:rsidRDefault="004758E6" w:rsidP="004758E6">
            <w:pPr>
              <w:tabs>
                <w:tab w:val="left" w:pos="1080"/>
              </w:tabs>
              <w:spacing w:after="60" w:line="240" w:lineRule="auto"/>
              <w:ind w:firstLine="540"/>
              <w:jc w:val="both"/>
              <w:rPr>
                <w:rFonts w:ascii="Times New Roman" w:eastAsia="Times New Roman" w:hAnsi="Times New Roman"/>
                <w:sz w:val="20"/>
                <w:szCs w:val="20"/>
                <w:lang w:eastAsia="ru-RU"/>
              </w:rPr>
            </w:pPr>
          </w:p>
        </w:tc>
        <w:tc>
          <w:tcPr>
            <w:tcW w:w="4903" w:type="dxa"/>
            <w:tcBorders>
              <w:top w:val="single" w:sz="4" w:space="0" w:color="auto"/>
            </w:tcBorders>
          </w:tcPr>
          <w:p w:rsidR="004758E6" w:rsidRPr="004758E6" w:rsidRDefault="004758E6" w:rsidP="004758E6">
            <w:pPr>
              <w:tabs>
                <w:tab w:val="left" w:pos="1080"/>
              </w:tabs>
              <w:spacing w:after="60" w:line="240" w:lineRule="auto"/>
              <w:jc w:val="both"/>
              <w:rPr>
                <w:rFonts w:ascii="Times New Roman" w:eastAsia="Times New Roman" w:hAnsi="Times New Roman"/>
                <w:sz w:val="20"/>
                <w:szCs w:val="20"/>
                <w:lang w:eastAsia="ru-RU"/>
              </w:rPr>
            </w:pPr>
            <w:r w:rsidRPr="004758E6">
              <w:rPr>
                <w:rFonts w:ascii="Times New Roman" w:eastAsia="Times New Roman" w:hAnsi="Times New Roman"/>
                <w:sz w:val="20"/>
                <w:szCs w:val="20"/>
                <w:lang w:eastAsia="ru-RU"/>
              </w:rPr>
              <w:t>(фамилия, имя, отчество подписавшего, должность)</w:t>
            </w:r>
          </w:p>
        </w:tc>
      </w:tr>
    </w:tbl>
    <w:p w:rsidR="004758E6" w:rsidRPr="004758E6" w:rsidRDefault="004758E6" w:rsidP="004758E6">
      <w:pPr>
        <w:tabs>
          <w:tab w:val="left" w:pos="1080"/>
        </w:tabs>
        <w:spacing w:after="60" w:line="240" w:lineRule="auto"/>
        <w:ind w:firstLine="540"/>
        <w:jc w:val="both"/>
        <w:rPr>
          <w:rFonts w:ascii="Times New Roman" w:eastAsia="Times New Roman" w:hAnsi="Times New Roman"/>
          <w:b/>
          <w:sz w:val="24"/>
          <w:szCs w:val="24"/>
          <w:lang w:eastAsia="ru-RU"/>
        </w:rPr>
      </w:pPr>
      <w:r w:rsidRPr="004758E6">
        <w:rPr>
          <w:rFonts w:ascii="Times New Roman" w:eastAsia="Times New Roman" w:hAnsi="Times New Roman"/>
          <w:b/>
          <w:sz w:val="24"/>
          <w:szCs w:val="24"/>
          <w:lang w:eastAsia="ru-RU"/>
        </w:rPr>
        <w:t>М.П.</w:t>
      </w:r>
    </w:p>
    <w:p w:rsidR="00937099" w:rsidRPr="007A1244" w:rsidRDefault="00937099" w:rsidP="007A1244">
      <w:pPr>
        <w:spacing w:after="0" w:line="240" w:lineRule="auto"/>
        <w:ind w:right="3684" w:firstLine="567"/>
        <w:jc w:val="center"/>
        <w:rPr>
          <w:rFonts w:ascii="Times New Roman" w:eastAsia="Times New Roman" w:hAnsi="Times New Roman"/>
          <w:vertAlign w:val="superscript"/>
          <w:lang w:eastAsia="ru-RU"/>
        </w:rPr>
      </w:pPr>
    </w:p>
    <w:bookmarkEnd w:id="35"/>
    <w:p w:rsidR="007A1244" w:rsidRPr="007A1244" w:rsidRDefault="007A1244" w:rsidP="007A1244">
      <w:pPr>
        <w:shd w:val="clear" w:color="auto" w:fill="FFFFFF"/>
        <w:spacing w:after="0" w:line="240" w:lineRule="auto"/>
        <w:ind w:firstLine="567"/>
        <w:jc w:val="right"/>
        <w:rPr>
          <w:rFonts w:ascii="Times New Roman" w:eastAsia="Times New Roman" w:hAnsi="Times New Roman"/>
          <w:lang w:eastAsia="ru-RU"/>
        </w:rPr>
      </w:pPr>
      <w:r w:rsidRPr="007A1244">
        <w:rPr>
          <w:rFonts w:ascii="Times New Roman" w:eastAsia="Times New Roman" w:hAnsi="Times New Roman"/>
          <w:sz w:val="24"/>
          <w:szCs w:val="24"/>
          <w:lang w:eastAsia="ru-RU"/>
        </w:rPr>
        <w:br w:type="page"/>
      </w:r>
      <w:r w:rsidR="00666039">
        <w:rPr>
          <w:rFonts w:ascii="Times New Roman" w:eastAsia="Times New Roman" w:hAnsi="Times New Roman"/>
          <w:b/>
          <w:bCs/>
          <w:i/>
          <w:iCs/>
          <w:sz w:val="24"/>
          <w:szCs w:val="24"/>
          <w:lang w:eastAsia="ru-RU"/>
        </w:rPr>
        <w:lastRenderedPageBreak/>
        <w:t>Форма 3</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xml:space="preserve">Приложение </w:t>
      </w:r>
      <w:r w:rsidR="00855818" w:rsidRPr="007A1244">
        <w:rPr>
          <w:rFonts w:ascii="Times New Roman" w:eastAsia="Times New Roman" w:hAnsi="Times New Roman"/>
          <w:sz w:val="24"/>
          <w:szCs w:val="24"/>
          <w:lang w:eastAsia="ru-RU"/>
        </w:rPr>
        <w:fldChar w:fldCharType="begin"/>
      </w:r>
      <w:r w:rsidRPr="007A1244">
        <w:rPr>
          <w:rFonts w:ascii="Times New Roman" w:eastAsia="Times New Roman" w:hAnsi="Times New Roman"/>
          <w:sz w:val="24"/>
          <w:szCs w:val="24"/>
          <w:lang w:eastAsia="ru-RU"/>
        </w:rPr>
        <w:instrText xml:space="preserve"> SEQ Приложение \* ARABIC </w:instrText>
      </w:r>
      <w:r w:rsidR="00855818" w:rsidRPr="007A1244">
        <w:rPr>
          <w:rFonts w:ascii="Times New Roman" w:eastAsia="Times New Roman" w:hAnsi="Times New Roman"/>
          <w:sz w:val="24"/>
          <w:szCs w:val="24"/>
          <w:lang w:eastAsia="ru-RU"/>
        </w:rPr>
        <w:fldChar w:fldCharType="separate"/>
      </w:r>
      <w:r w:rsidR="0043264E">
        <w:rPr>
          <w:rFonts w:ascii="Times New Roman" w:eastAsia="Times New Roman" w:hAnsi="Times New Roman"/>
          <w:noProof/>
          <w:sz w:val="24"/>
          <w:szCs w:val="24"/>
          <w:lang w:eastAsia="ru-RU"/>
        </w:rPr>
        <w:t>1</w:t>
      </w:r>
      <w:r w:rsidR="00855818" w:rsidRPr="007A1244">
        <w:rPr>
          <w:rFonts w:ascii="Times New Roman" w:eastAsia="Times New Roman" w:hAnsi="Times New Roman"/>
          <w:sz w:val="24"/>
          <w:szCs w:val="24"/>
          <w:lang w:eastAsia="ru-RU"/>
        </w:rPr>
        <w:fldChar w:fldCharType="end"/>
      </w:r>
      <w:r w:rsidRPr="007A1244">
        <w:rPr>
          <w:rFonts w:ascii="Times New Roman" w:eastAsia="Times New Roman" w:hAnsi="Times New Roman"/>
          <w:sz w:val="24"/>
          <w:szCs w:val="24"/>
          <w:lang w:eastAsia="ru-RU"/>
        </w:rPr>
        <w:t xml:space="preserve"> к письму о подаче оферты</w:t>
      </w:r>
      <w:r w:rsidRPr="007A1244">
        <w:rPr>
          <w:rFonts w:ascii="Times New Roman" w:eastAsia="Times New Roman" w:hAnsi="Times New Roman"/>
          <w:sz w:val="24"/>
          <w:szCs w:val="24"/>
          <w:lang w:eastAsia="ru-RU"/>
        </w:rPr>
        <w:br/>
        <w:t>от «____»_____________ г. №__________</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Default="00D32FFB" w:rsidP="007A1244">
      <w:pPr>
        <w:spacing w:after="0" w:line="240" w:lineRule="auto"/>
        <w:ind w:firstLine="567"/>
        <w:jc w:val="center"/>
        <w:rPr>
          <w:rFonts w:ascii="Times New Roman" w:hAnsi="Times New Roman"/>
          <w:b/>
          <w:sz w:val="24"/>
          <w:szCs w:val="24"/>
        </w:rPr>
      </w:pPr>
      <w:r w:rsidRPr="00D32FFB">
        <w:rPr>
          <w:rFonts w:ascii="Times New Roman" w:hAnsi="Times New Roman"/>
          <w:b/>
          <w:sz w:val="24"/>
          <w:szCs w:val="24"/>
        </w:rPr>
        <w:t>КОММЕРЧЕСКОЕ ПРЕДЛОЖЕНИЕ</w:t>
      </w:r>
    </w:p>
    <w:p w:rsidR="00DB06FC" w:rsidRPr="00D32FFB" w:rsidRDefault="00DB06FC" w:rsidP="007A1244">
      <w:pPr>
        <w:spacing w:after="0" w:line="240" w:lineRule="auto"/>
        <w:ind w:firstLine="567"/>
        <w:jc w:val="center"/>
        <w:rPr>
          <w:rFonts w:ascii="Times New Roman" w:eastAsia="Times New Roman" w:hAnsi="Times New Roman"/>
          <w:b/>
          <w:sz w:val="24"/>
          <w:szCs w:val="24"/>
          <w:lang w:eastAsia="ru-RU"/>
        </w:rPr>
      </w:pPr>
      <w:r w:rsidRPr="005C7C29">
        <w:rPr>
          <w:rFonts w:ascii="Times New Roman" w:eastAsia="Times New Roman" w:hAnsi="Times New Roman"/>
          <w:b/>
          <w:sz w:val="24"/>
          <w:szCs w:val="24"/>
          <w:lang w:eastAsia="ru-RU"/>
        </w:rPr>
        <w:t xml:space="preserve">(представляется в составе </w:t>
      </w:r>
      <w:r w:rsidRPr="005C7C29">
        <w:rPr>
          <w:rFonts w:ascii="Times New Roman" w:eastAsia="Times New Roman" w:hAnsi="Times New Roman"/>
          <w:b/>
          <w:sz w:val="24"/>
          <w:szCs w:val="24"/>
          <w:u w:val="single"/>
          <w:lang w:eastAsia="ru-RU"/>
        </w:rPr>
        <w:t>«Заявка поставщика»</w:t>
      </w:r>
      <w:r w:rsidRPr="005C7C29">
        <w:rPr>
          <w:rFonts w:ascii="Times New Roman" w:eastAsia="Times New Roman" w:hAnsi="Times New Roman"/>
          <w:b/>
          <w:sz w:val="24"/>
          <w:szCs w:val="24"/>
          <w:lang w:eastAsia="ru-RU"/>
        </w:rPr>
        <w:t xml:space="preserve"> на ЭТП)</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color w:val="000000"/>
          <w:sz w:val="24"/>
          <w:szCs w:val="24"/>
          <w:lang w:eastAsia="ru-RU"/>
        </w:rPr>
      </w:pPr>
      <w:r w:rsidRPr="007A1244">
        <w:rPr>
          <w:rFonts w:ascii="Times New Roman" w:eastAsia="Times New Roman" w:hAnsi="Times New Roman"/>
          <w:color w:val="000000"/>
          <w:sz w:val="24"/>
          <w:szCs w:val="24"/>
          <w:lang w:eastAsia="ru-RU"/>
        </w:rPr>
        <w:t>Наименование и адрес участника запроса предложений: ______________________</w:t>
      </w:r>
    </w:p>
    <w:p w:rsidR="007A1244" w:rsidRPr="00C6751A" w:rsidRDefault="007A1244" w:rsidP="007A1244">
      <w:pPr>
        <w:spacing w:after="0" w:line="240" w:lineRule="auto"/>
        <w:ind w:firstLine="567"/>
        <w:rPr>
          <w:rFonts w:ascii="Times New Roman" w:eastAsia="Times New Roman" w:hAnsi="Times New Roman"/>
          <w:color w:val="000000"/>
          <w:sz w:val="16"/>
          <w:szCs w:val="16"/>
          <w:lang w:eastAsia="ru-RU"/>
        </w:rPr>
      </w:pPr>
    </w:p>
    <w:p w:rsidR="00DB68C3" w:rsidRDefault="00DB68C3" w:rsidP="00DB68C3">
      <w:pPr>
        <w:suppressAutoHyphens/>
        <w:spacing w:after="0" w:line="240" w:lineRule="auto"/>
        <w:ind w:firstLine="709"/>
        <w:jc w:val="both"/>
        <w:rPr>
          <w:rFonts w:ascii="Times New Roman" w:hAnsi="Times New Roman"/>
          <w:lang w:eastAsia="zh-CN"/>
        </w:rPr>
      </w:pPr>
      <w:r w:rsidRPr="00C6751A">
        <w:rPr>
          <w:rFonts w:ascii="Times New Roman" w:hAnsi="Times New Roman"/>
          <w:lang w:eastAsia="zh-CN"/>
        </w:rPr>
        <w:t>Мы согласны оказать услуги в соответствии с требованиями документации о проведении запроса предложений и на условиях, которые мы представили ниже в предложении, а именно:</w:t>
      </w:r>
    </w:p>
    <w:p w:rsidR="00F83819" w:rsidRPr="00F83819" w:rsidRDefault="00F83819" w:rsidP="00F83819">
      <w:pPr>
        <w:spacing w:after="0" w:line="240" w:lineRule="auto"/>
        <w:ind w:firstLine="540"/>
        <w:jc w:val="both"/>
        <w:rPr>
          <w:rFonts w:ascii="Times New Roman" w:eastAsia="Times New Roman" w:hAnsi="Times New Roman"/>
          <w:sz w:val="20"/>
          <w:szCs w:val="20"/>
          <w:lang w:eastAsia="ru-RU"/>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F83819" w:rsidRPr="00F83819" w:rsidTr="006A22D0">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F83819" w:rsidRPr="00F83819" w:rsidRDefault="00F83819" w:rsidP="00F8381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rsidR="00F83819" w:rsidRPr="00F83819" w:rsidRDefault="00F83819" w:rsidP="00F8381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F83819" w:rsidRPr="00F83819" w:rsidRDefault="00F83819" w:rsidP="003D2FBF">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sidR="003D2FBF">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F83819" w:rsidRPr="00F83819" w:rsidRDefault="00F83819" w:rsidP="00F83819">
            <w:pPr>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F83819" w:rsidRPr="00F83819" w:rsidRDefault="00F83819" w:rsidP="00F8381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DB06FC" w:rsidP="00F83819">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lang w:eastAsia="ru-RU"/>
              </w:rPr>
            </w:pPr>
          </w:p>
        </w:tc>
        <w:tc>
          <w:tcPr>
            <w:tcW w:w="4231"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sz w:val="20"/>
                <w:szCs w:val="20"/>
                <w:lang w:eastAsia="ru-RU"/>
              </w:rPr>
            </w:pP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DB06FC" w:rsidP="00F8381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F83819" w:rsidRPr="00F83819">
              <w:rPr>
                <w:rFonts w:ascii="Times New Roman" w:eastAsia="Times New Roman" w:hAnsi="Times New Roman"/>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kern w:val="1"/>
                <w:lang w:eastAsia="hi-IN" w:bidi="hi-IN"/>
              </w:rPr>
              <w:t>Наличие у участника обособленного подразделения в городе Йошкар-Ола (филиал, агентство, офис продаж, представительство или иное)</w:t>
            </w:r>
          </w:p>
          <w:p w:rsidR="00F83819" w:rsidRPr="00F83819" w:rsidRDefault="00F83819" w:rsidP="00F83819">
            <w:pPr>
              <w:widowControl w:val="0"/>
              <w:suppressAutoHyphens/>
              <w:spacing w:after="0" w:line="240" w:lineRule="auto"/>
              <w:rPr>
                <w:rFonts w:ascii="Times New Roman" w:eastAsia="SimSun" w:hAnsi="Times New Roman" w:cs="Mangal"/>
                <w:kern w:val="1"/>
                <w:lang w:eastAsia="hi-IN" w:bidi="hi-IN"/>
              </w:rPr>
            </w:pPr>
          </w:p>
          <w:p w:rsidR="00F83819" w:rsidRPr="00F83819" w:rsidRDefault="00F83819" w:rsidP="00F83819">
            <w:pPr>
              <w:widowControl w:val="0"/>
              <w:suppressAutoHyphens/>
              <w:spacing w:after="0" w:line="240" w:lineRule="auto"/>
              <w:jc w:val="both"/>
              <w:rPr>
                <w:rFonts w:ascii="Times New Roman" w:eastAsia="SimSun" w:hAnsi="Times New Roman" w:cs="Mangal"/>
                <w:kern w:val="1"/>
                <w:sz w:val="20"/>
                <w:szCs w:val="20"/>
                <w:lang w:eastAsia="hi-IN" w:bidi="hi-IN"/>
              </w:rPr>
            </w:pP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b/>
                <w:kern w:val="1"/>
                <w:sz w:val="20"/>
                <w:szCs w:val="20"/>
                <w:lang w:eastAsia="hi-IN" w:bidi="hi-IN"/>
              </w:rPr>
            </w:pPr>
          </w:p>
          <w:p w:rsidR="00F83819" w:rsidRPr="00F83819" w:rsidRDefault="00F83819" w:rsidP="00F83819">
            <w:pPr>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 xml:space="preserve">(Наличие/отсутствие. </w:t>
            </w:r>
          </w:p>
          <w:p w:rsidR="00F83819" w:rsidRPr="00F83819" w:rsidRDefault="00F83819" w:rsidP="00F83819">
            <w:pPr>
              <w:spacing w:after="0" w:line="240" w:lineRule="auto"/>
              <w:jc w:val="center"/>
              <w:rPr>
                <w:rFonts w:ascii="Times New Roman" w:eastAsia="Times New Roman" w:hAnsi="Times New Roman"/>
                <w:sz w:val="20"/>
                <w:szCs w:val="20"/>
                <w:lang w:eastAsia="ru-RU"/>
              </w:rPr>
            </w:pPr>
            <w:r w:rsidRPr="00F83819">
              <w:rPr>
                <w:rFonts w:ascii="Times New Roman" w:eastAsia="SimSun" w:hAnsi="Times New Roman" w:cs="Mangal"/>
                <w:i/>
                <w:kern w:val="1"/>
                <w:sz w:val="20"/>
                <w:szCs w:val="20"/>
                <w:lang w:eastAsia="hi-IN" w:bidi="hi-IN"/>
              </w:rPr>
              <w:t>При наличии такого подразделения указывается его адрес)</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DB06FC" w:rsidP="00F8381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F83819" w:rsidRPr="00F83819">
              <w:rPr>
                <w:rFonts w:ascii="Times New Roman" w:eastAsia="Times New Roman" w:hAnsi="Times New Roman"/>
                <w:lang w:eastAsia="ru-RU"/>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kern w:val="1"/>
                <w:lang w:eastAsia="hi-IN" w:bidi="hi-IN"/>
              </w:rPr>
              <w:t>Возможность бесплатной эвакуации транспортного средства с места ДТП на территории г.Йошкар-Ола и Республики Марий Эл.</w:t>
            </w:r>
          </w:p>
          <w:p w:rsidR="00F83819" w:rsidRPr="00F83819" w:rsidRDefault="00F83819" w:rsidP="00F83819">
            <w:pPr>
              <w:widowControl w:val="0"/>
              <w:suppressAutoHyphens/>
              <w:spacing w:after="0" w:line="240" w:lineRule="auto"/>
              <w:rPr>
                <w:rFonts w:ascii="Times New Roman" w:eastAsia="SimSun" w:hAnsi="Times New Roman" w:cs="Mangal"/>
                <w:kern w:val="1"/>
                <w:lang w:eastAsia="hi-IN" w:bidi="hi-IN"/>
              </w:rPr>
            </w:pPr>
          </w:p>
          <w:p w:rsidR="00F83819" w:rsidRPr="00F83819" w:rsidRDefault="00F83819" w:rsidP="00F83819">
            <w:pPr>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(Сведения подтверждаются документами (договорами) или их копиями о возможности бесплатной эвакуации транспортного средства с места ДТП)</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(указывается:  либо возможность бесплатной эвакуации транспортного средства с места ДТП на территории г.Йошкар-Ола и Республики Марий Эл, либо возможность бесплатной эвакуации транспортного средства с места ДТП на территории г.Йошкар-Ола, либо возможность отсутствует)</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DB06FC" w:rsidP="00F8381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F83819" w:rsidRPr="00F83819">
              <w:rPr>
                <w:rFonts w:ascii="Times New Roman" w:eastAsia="Times New Roman" w:hAnsi="Times New Roman"/>
                <w:lang w:eastAsia="ru-RU"/>
              </w:rPr>
              <w:t>.3.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Наличие Центра урегулирования убытков в г. Йошкар-Ола.</w:t>
            </w:r>
          </w:p>
          <w:p w:rsidR="00F83819" w:rsidRPr="00F83819" w:rsidRDefault="00F83819" w:rsidP="00F83819">
            <w:pPr>
              <w:widowControl w:val="0"/>
              <w:suppressAutoHyphens/>
              <w:spacing w:after="0" w:line="240" w:lineRule="auto"/>
              <w:rPr>
                <w:rFonts w:ascii="Times New Roman" w:eastAsia="Times New Roman" w:hAnsi="Times New Roman"/>
                <w:lang w:eastAsia="ru-RU"/>
              </w:rPr>
            </w:pPr>
          </w:p>
          <w:p w:rsidR="00F83819" w:rsidRPr="00F83819" w:rsidRDefault="00F83819" w:rsidP="00F83819">
            <w:pPr>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(Сведения подтверждаются справкой (или иным документом) о наличии у участника Центра урегулирования убытков в г. Йошкар-Ола)</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 xml:space="preserve">(Наличие/отсутствие. </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При наличии такого центра указывается его адрес)</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DB06FC" w:rsidP="00F8381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F83819" w:rsidRPr="00F83819">
              <w:rPr>
                <w:rFonts w:ascii="Times New Roman" w:eastAsia="Times New Roman" w:hAnsi="Times New Roman"/>
                <w:lang w:eastAsia="ru-RU"/>
              </w:rPr>
              <w:t>.4.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Непрерывный действительный рейтинг надежности участника, присвоенный рейтинговыми агентствами.</w:t>
            </w:r>
          </w:p>
          <w:p w:rsidR="00F83819" w:rsidRPr="00F83819" w:rsidRDefault="00F83819" w:rsidP="00F83819">
            <w:pPr>
              <w:widowControl w:val="0"/>
              <w:suppressAutoHyphens/>
              <w:spacing w:after="0" w:line="240" w:lineRule="auto"/>
              <w:rPr>
                <w:rFonts w:ascii="Times New Roman" w:eastAsia="Times New Roman" w:hAnsi="Times New Roman"/>
                <w:lang w:eastAsia="ru-RU"/>
              </w:rPr>
            </w:pPr>
          </w:p>
          <w:p w:rsidR="00F83819" w:rsidRPr="00F83819" w:rsidRDefault="00F83819" w:rsidP="00F83819">
            <w:pPr>
              <w:widowControl w:val="0"/>
              <w:suppressAutoHyphens/>
              <w:spacing w:after="0" w:line="240" w:lineRule="auto"/>
              <w:rPr>
                <w:rFonts w:ascii="Times New Roman" w:eastAsia="Times New Roman" w:hAnsi="Times New Roman"/>
                <w:i/>
                <w:sz w:val="20"/>
                <w:szCs w:val="20"/>
                <w:lang w:eastAsia="ru-RU"/>
              </w:rPr>
            </w:pPr>
            <w:r w:rsidRPr="00F83819">
              <w:rPr>
                <w:rFonts w:ascii="Times New Roman" w:eastAsia="Times New Roman" w:hAnsi="Times New Roman"/>
                <w:bCs/>
                <w:i/>
                <w:sz w:val="20"/>
                <w:szCs w:val="20"/>
                <w:lang w:eastAsia="ru-RU"/>
              </w:rPr>
              <w:t>(Сведения подтверждаются</w:t>
            </w:r>
            <w:r w:rsidRPr="00F83819">
              <w:rPr>
                <w:rFonts w:ascii="Times New Roman" w:eastAsia="Times New Roman" w:hAnsi="Times New Roman"/>
                <w:i/>
                <w:sz w:val="20"/>
                <w:szCs w:val="20"/>
                <w:lang w:eastAsia="ru-RU"/>
              </w:rPr>
              <w:t xml:space="preserve"> документом (или его копией), подтверждающим  рейтинг надежности)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(указывается действительный рейтинг надежности участника, присвоенный рейтинговыми агентствами и его непрерывность лет)</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DB06FC" w:rsidP="00923908">
            <w:pPr>
              <w:pageBreakBefore/>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lastRenderedPageBreak/>
              <w:t>2</w:t>
            </w:r>
            <w:r w:rsidR="00F83819" w:rsidRPr="00F83819">
              <w:rPr>
                <w:rFonts w:ascii="Times New Roman" w:eastAsia="Times New Roman" w:hAnsi="Times New Roman"/>
                <w:b/>
                <w:lang w:eastAsia="ru-RU"/>
              </w:rPr>
              <w:t>.</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923908">
            <w:pPr>
              <w:pageBreakBefore/>
              <w:widowControl w:val="0"/>
              <w:suppressAutoHyphens/>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Качественные характеристики объекта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923908">
            <w:pPr>
              <w:pageBreakBefore/>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923908">
            <w:pPr>
              <w:pageBreakBefore/>
              <w:spacing w:after="0" w:line="240" w:lineRule="auto"/>
              <w:jc w:val="center"/>
              <w:rPr>
                <w:rFonts w:ascii="Times New Roman" w:eastAsia="SimSun" w:hAnsi="Times New Roman" w:cs="Mangal"/>
                <w:i/>
                <w:kern w:val="1"/>
                <w:sz w:val="20"/>
                <w:szCs w:val="20"/>
                <w:lang w:eastAsia="hi-IN" w:bidi="hi-IN"/>
              </w:rPr>
            </w:pP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DB06FC" w:rsidP="00F8381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00F83819" w:rsidRPr="00F83819">
              <w:rPr>
                <w:rFonts w:ascii="Times New Roman" w:eastAsia="Times New Roman" w:hAnsi="Times New Roman"/>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Default="00F83819" w:rsidP="00F83819">
            <w:pPr>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Наличие круглосуточной диспетчерской службы по сопровождению договоров страхования.</w:t>
            </w:r>
          </w:p>
          <w:p w:rsidR="004F0E47" w:rsidRDefault="004F0E47" w:rsidP="00F83819">
            <w:pPr>
              <w:widowControl w:val="0"/>
              <w:suppressAutoHyphens/>
              <w:spacing w:after="0" w:line="240" w:lineRule="auto"/>
              <w:rPr>
                <w:rFonts w:ascii="Times New Roman" w:eastAsia="Times New Roman" w:hAnsi="Times New Roman"/>
                <w:lang w:eastAsia="ru-RU"/>
              </w:rPr>
            </w:pPr>
          </w:p>
          <w:p w:rsidR="004F0E47" w:rsidRPr="004F0E47" w:rsidRDefault="004F0E47" w:rsidP="00F83819">
            <w:pPr>
              <w:widowControl w:val="0"/>
              <w:suppressAutoHyphens/>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(Наличие/отсутствие)</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DB06FC" w:rsidP="00F8381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00F83819" w:rsidRPr="00F83819">
              <w:rPr>
                <w:rFonts w:ascii="Times New Roman" w:eastAsia="Times New Roman" w:hAnsi="Times New Roman"/>
                <w:lang w:eastAsia="ru-RU"/>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Default="00F83819" w:rsidP="00F83819">
            <w:pPr>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Юридическая поддержка при сборе документов для получения выплаты по страховому случаю.</w:t>
            </w:r>
          </w:p>
          <w:p w:rsidR="004F0E47" w:rsidRDefault="004F0E47" w:rsidP="00F83819">
            <w:pPr>
              <w:widowControl w:val="0"/>
              <w:suppressAutoHyphens/>
              <w:spacing w:after="0" w:line="240" w:lineRule="auto"/>
              <w:rPr>
                <w:rFonts w:ascii="Times New Roman" w:eastAsia="Times New Roman" w:hAnsi="Times New Roman"/>
                <w:lang w:eastAsia="ru-RU"/>
              </w:rPr>
            </w:pPr>
          </w:p>
          <w:p w:rsidR="004F0E47" w:rsidRPr="00F83819" w:rsidRDefault="004F0E47" w:rsidP="00F83819">
            <w:pPr>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(Оказывается/не оказывается)</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DB06FC" w:rsidP="00F8381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00F83819" w:rsidRPr="00F83819">
              <w:rPr>
                <w:rFonts w:ascii="Times New Roman" w:eastAsia="Times New Roman" w:hAnsi="Times New Roman"/>
                <w:lang w:eastAsia="ru-RU"/>
              </w:rPr>
              <w:t>.3.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Default="00F83819" w:rsidP="0034222D">
            <w:pPr>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 xml:space="preserve">Возможность закрепления персонального сотрудника участника для сопровождения </w:t>
            </w:r>
            <w:r w:rsidR="0034222D">
              <w:rPr>
                <w:rFonts w:ascii="Times New Roman" w:eastAsia="Times New Roman" w:hAnsi="Times New Roman"/>
                <w:lang w:eastAsia="ru-RU"/>
              </w:rPr>
              <w:t>договора</w:t>
            </w:r>
            <w:r w:rsidRPr="00F83819">
              <w:rPr>
                <w:rFonts w:ascii="Times New Roman" w:eastAsia="Times New Roman" w:hAnsi="Times New Roman"/>
                <w:lang w:eastAsia="ru-RU"/>
              </w:rPr>
              <w:t xml:space="preserve"> с Заказчиком.</w:t>
            </w:r>
          </w:p>
          <w:p w:rsidR="004F0E47" w:rsidRDefault="004F0E47" w:rsidP="0034222D">
            <w:pPr>
              <w:widowControl w:val="0"/>
              <w:suppressAutoHyphens/>
              <w:spacing w:after="0" w:line="240" w:lineRule="auto"/>
              <w:rPr>
                <w:rFonts w:ascii="Times New Roman" w:eastAsia="Times New Roman" w:hAnsi="Times New Roman"/>
                <w:lang w:eastAsia="ru-RU"/>
              </w:rPr>
            </w:pPr>
          </w:p>
          <w:p w:rsidR="004F0E47" w:rsidRPr="00F83819" w:rsidRDefault="004F0E47" w:rsidP="0034222D">
            <w:pPr>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r w:rsidRPr="00F83819">
              <w:rPr>
                <w:rFonts w:ascii="Times New Roman" w:eastAsia="SimSun" w:hAnsi="Times New Roman" w:cs="Mangal"/>
                <w:kern w:val="1"/>
                <w:sz w:val="20"/>
                <w:szCs w:val="20"/>
                <w:lang w:eastAsia="hi-IN" w:bidi="hi-IN"/>
              </w:rPr>
              <w:t>чел</w:t>
            </w:r>
            <w:r w:rsidRPr="00F83819">
              <w:rPr>
                <w:rFonts w:ascii="Times New Roman" w:eastAsia="SimSun" w:hAnsi="Times New Roman" w:cs="Mangal"/>
                <w:kern w:val="1"/>
                <w:lang w:eastAsia="hi-IN" w:bidi="hi-IN"/>
              </w:rPr>
              <w:t>.</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w:t>
            </w:r>
          </w:p>
          <w:p w:rsidR="0034222D" w:rsidRPr="00F83819" w:rsidRDefault="0034222D" w:rsidP="00F8381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(Указывается кол-во человек)</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DB06FC" w:rsidP="00F8381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00F83819" w:rsidRPr="00F83819">
              <w:rPr>
                <w:rFonts w:ascii="Times New Roman" w:eastAsia="Times New Roman" w:hAnsi="Times New Roman"/>
                <w:lang w:eastAsia="ru-RU"/>
              </w:rPr>
              <w:t>.4.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Default="00F83819" w:rsidP="00F83819">
            <w:pPr>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Возможность осмотра и оценки поврежденного имущества независимым экспертом</w:t>
            </w:r>
          </w:p>
          <w:p w:rsidR="004F0E47" w:rsidRDefault="004F0E47" w:rsidP="00F83819">
            <w:pPr>
              <w:widowControl w:val="0"/>
              <w:suppressAutoHyphens/>
              <w:spacing w:after="0" w:line="240" w:lineRule="auto"/>
              <w:rPr>
                <w:rFonts w:ascii="Times New Roman" w:eastAsia="Times New Roman" w:hAnsi="Times New Roman"/>
                <w:lang w:eastAsia="ru-RU"/>
              </w:rPr>
            </w:pPr>
          </w:p>
          <w:p w:rsidR="004F0E47" w:rsidRPr="00F83819" w:rsidRDefault="004F0E47" w:rsidP="00F83819">
            <w:pPr>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sz w:val="20"/>
                <w:szCs w:val="20"/>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(Проводится/ не проводится)</w:t>
            </w:r>
          </w:p>
        </w:tc>
      </w:tr>
    </w:tbl>
    <w:p w:rsidR="00F83819" w:rsidRPr="00F83819" w:rsidRDefault="00F83819" w:rsidP="00F83819">
      <w:pPr>
        <w:tabs>
          <w:tab w:val="left" w:pos="0"/>
        </w:tabs>
        <w:spacing w:after="0" w:line="240" w:lineRule="auto"/>
        <w:jc w:val="center"/>
        <w:rPr>
          <w:rFonts w:ascii="Times New Roman" w:eastAsia="Times New Roman" w:hAnsi="Times New Roman" w:cs="Calibri"/>
          <w:sz w:val="24"/>
          <w:szCs w:val="24"/>
          <w:u w:val="single"/>
          <w:lang w:eastAsia="ru-RU"/>
        </w:rPr>
      </w:pPr>
    </w:p>
    <w:p w:rsidR="00F83819" w:rsidRPr="00F83819" w:rsidRDefault="00F83819" w:rsidP="00F83819">
      <w:pPr>
        <w:tabs>
          <w:tab w:val="left" w:pos="0"/>
        </w:tabs>
        <w:spacing w:after="0" w:line="240" w:lineRule="auto"/>
        <w:jc w:val="center"/>
        <w:rPr>
          <w:rFonts w:ascii="Times New Roman" w:eastAsia="Times New Roman" w:hAnsi="Times New Roman" w:cs="Calibri"/>
          <w:sz w:val="24"/>
          <w:szCs w:val="24"/>
          <w:u w:val="single"/>
          <w:lang w:eastAsia="ru-RU"/>
        </w:rPr>
      </w:pPr>
    </w:p>
    <w:p w:rsidR="00DB68C3" w:rsidRPr="00B047D8" w:rsidRDefault="00DB68C3" w:rsidP="00B047D8">
      <w:pPr>
        <w:spacing w:after="0" w:line="240" w:lineRule="auto"/>
        <w:ind w:firstLine="567"/>
        <w:jc w:val="both"/>
        <w:rPr>
          <w:rFonts w:ascii="Times New Roman" w:eastAsia="Times New Roman" w:hAnsi="Times New Roman"/>
          <w:i/>
          <w:color w:val="000000"/>
          <w:sz w:val="18"/>
          <w:szCs w:val="18"/>
          <w:lang w:eastAsia="ru-RU"/>
        </w:rPr>
      </w:pPr>
    </w:p>
    <w:p w:rsidR="007A1244" w:rsidRPr="007A1244" w:rsidRDefault="007A1244" w:rsidP="007A1244">
      <w:pPr>
        <w:spacing w:after="0" w:line="240" w:lineRule="auto"/>
        <w:rPr>
          <w:rFonts w:ascii="Times New Roman" w:eastAsia="Times New Roman" w:hAnsi="Times New Roman"/>
          <w:sz w:val="24"/>
          <w:szCs w:val="24"/>
          <w:lang w:eastAsia="ru-RU"/>
        </w:rPr>
      </w:pPr>
    </w:p>
    <w:p w:rsidR="007A1244" w:rsidRPr="007A1244" w:rsidRDefault="00C6751A" w:rsidP="007A124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007A1244" w:rsidRPr="007A1244">
        <w:rPr>
          <w:rFonts w:ascii="Times New Roman" w:eastAsia="Times New Roman" w:hAnsi="Times New Roman"/>
          <w:sz w:val="24"/>
          <w:szCs w:val="24"/>
          <w:lang w:eastAsia="ru-RU"/>
        </w:rPr>
        <w:t>________________________</w:t>
      </w:r>
    </w:p>
    <w:p w:rsidR="007A1244" w:rsidRPr="007A1244" w:rsidRDefault="007A1244" w:rsidP="007A1244">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C6751A">
      <w:pPr>
        <w:spacing w:after="0" w:line="240" w:lineRule="auto"/>
        <w:ind w:right="3684"/>
        <w:jc w:val="center"/>
        <w:rPr>
          <w:rFonts w:ascii="Times New Roman" w:eastAsia="Times New Roman" w:hAnsi="Times New Roman"/>
          <w:bCs/>
          <w:i/>
          <w:iCs/>
          <w:sz w:val="20"/>
          <w:szCs w:val="20"/>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7A1244" w:rsidRPr="007A1244" w:rsidRDefault="007A1244" w:rsidP="007A1244">
      <w:pPr>
        <w:spacing w:after="0" w:line="240" w:lineRule="auto"/>
        <w:ind w:firstLine="567"/>
        <w:rPr>
          <w:rFonts w:ascii="Times New Roman" w:eastAsia="Times New Roman" w:hAnsi="Times New Roman"/>
          <w:sz w:val="24"/>
          <w:szCs w:val="24"/>
          <w:lang w:eastAsia="ru-RU"/>
        </w:rPr>
        <w:sectPr w:rsidR="007A1244" w:rsidRPr="007A1244" w:rsidSect="007A1244">
          <w:footerReference w:type="even" r:id="rId18"/>
          <w:footerReference w:type="default" r:id="rId19"/>
          <w:pgSz w:w="11906" w:h="16838"/>
          <w:pgMar w:top="1134" w:right="850" w:bottom="1134" w:left="1701" w:header="113" w:footer="57" w:gutter="0"/>
          <w:cols w:space="720"/>
          <w:docGrid w:linePitch="299"/>
        </w:sectPr>
      </w:pP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Форма 4</w:t>
      </w:r>
    </w:p>
    <w:p w:rsidR="00DB06FC" w:rsidRPr="00A37A0B" w:rsidRDefault="00DB06FC" w:rsidP="00DB06FC">
      <w:pPr>
        <w:spacing w:after="0" w:line="240" w:lineRule="auto"/>
        <w:rPr>
          <w:rFonts w:ascii="Times New Roman" w:eastAsia="Times New Roman" w:hAnsi="Times New Roman"/>
          <w:bCs/>
          <w:i/>
          <w:iCs/>
        </w:rPr>
      </w:pPr>
      <w:r w:rsidRPr="00A37A0B">
        <w:rPr>
          <w:rFonts w:ascii="Times New Roman" w:eastAsia="Times New Roman" w:hAnsi="Times New Roman"/>
          <w:lang w:eastAsia="ru-RU"/>
        </w:rPr>
        <w:t xml:space="preserve">Приложение </w:t>
      </w:r>
      <w:r w:rsidR="00855818" w:rsidRPr="00A37A0B">
        <w:rPr>
          <w:rFonts w:ascii="Times New Roman" w:eastAsia="Times New Roman" w:hAnsi="Times New Roman"/>
          <w:lang w:eastAsia="ru-RU"/>
        </w:rPr>
        <w:fldChar w:fldCharType="begin"/>
      </w:r>
      <w:r w:rsidRPr="00A37A0B">
        <w:rPr>
          <w:rFonts w:ascii="Times New Roman" w:eastAsia="Times New Roman" w:hAnsi="Times New Roman"/>
          <w:lang w:eastAsia="ru-RU"/>
        </w:rPr>
        <w:instrText xml:space="preserve"> SEQ Приложение \* ARABIC </w:instrText>
      </w:r>
      <w:r w:rsidR="00855818" w:rsidRPr="00A37A0B">
        <w:rPr>
          <w:rFonts w:ascii="Times New Roman" w:eastAsia="Times New Roman" w:hAnsi="Times New Roman"/>
          <w:lang w:eastAsia="ru-RU"/>
        </w:rPr>
        <w:fldChar w:fldCharType="separate"/>
      </w:r>
      <w:r w:rsidR="0043264E">
        <w:rPr>
          <w:rFonts w:ascii="Times New Roman" w:eastAsia="Times New Roman" w:hAnsi="Times New Roman"/>
          <w:noProof/>
          <w:lang w:eastAsia="ru-RU"/>
        </w:rPr>
        <w:t>2</w:t>
      </w:r>
      <w:r w:rsidR="00855818" w:rsidRPr="00A37A0B">
        <w:rPr>
          <w:rFonts w:ascii="Times New Roman" w:eastAsia="Times New Roman" w:hAnsi="Times New Roman"/>
          <w:lang w:eastAsia="ru-RU"/>
        </w:rPr>
        <w:fldChar w:fldCharType="end"/>
      </w:r>
      <w:r w:rsidRPr="00A37A0B">
        <w:rPr>
          <w:rFonts w:ascii="Times New Roman" w:eastAsia="Times New Roman" w:hAnsi="Times New Roman"/>
          <w:lang w:eastAsia="ru-RU"/>
        </w:rPr>
        <w:t xml:space="preserve"> к письму о подаче оферты</w:t>
      </w:r>
      <w:r w:rsidRPr="00A37A0B">
        <w:rPr>
          <w:rFonts w:ascii="Times New Roman" w:eastAsia="Times New Roman" w:hAnsi="Times New Roman"/>
          <w:lang w:eastAsia="ru-RU"/>
        </w:rPr>
        <w:br/>
        <w:t>от «____»_____________ г. №__________</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D32FFB" w:rsidP="007A7084">
      <w:pPr>
        <w:spacing w:after="0" w:line="240" w:lineRule="auto"/>
        <w:jc w:val="center"/>
        <w:rPr>
          <w:rFonts w:ascii="Times New Roman" w:hAnsi="Times New Roman" w:cs="TimesDL"/>
          <w:b/>
          <w:bCs/>
          <w:smallCaps/>
          <w:sz w:val="24"/>
          <w:szCs w:val="24"/>
        </w:rPr>
      </w:pPr>
      <w:r>
        <w:rPr>
          <w:rFonts w:ascii="Times New Roman" w:hAnsi="Times New Roman" w:cs="TimesDL"/>
          <w:b/>
          <w:bCs/>
          <w:smallCaps/>
          <w:sz w:val="24"/>
          <w:szCs w:val="24"/>
        </w:rPr>
        <w:t>СВОДНАЯ ТАБЛИЦА СТОИМОСТИ УСЛУГ</w:t>
      </w:r>
    </w:p>
    <w:p w:rsidR="00C84496" w:rsidRPr="009B01AD" w:rsidRDefault="00C84496" w:rsidP="007A7084">
      <w:pPr>
        <w:spacing w:after="0" w:line="240" w:lineRule="auto"/>
        <w:jc w:val="center"/>
        <w:rPr>
          <w:rFonts w:ascii="Times New Roman" w:hAnsi="Times New Roman" w:cs="TimesDL"/>
          <w:b/>
          <w:bCs/>
          <w:smallCaps/>
          <w:sz w:val="24"/>
          <w:szCs w:val="24"/>
        </w:rPr>
      </w:pPr>
      <w:r w:rsidRPr="00C84496">
        <w:rPr>
          <w:rFonts w:ascii="Times New Roman" w:hAnsi="Times New Roman" w:cs="TimesDL"/>
          <w:b/>
          <w:bCs/>
          <w:smallCaps/>
          <w:sz w:val="24"/>
          <w:szCs w:val="24"/>
        </w:rPr>
        <w:t>(</w:t>
      </w:r>
      <w:r w:rsidR="00DB06FC" w:rsidRPr="005C7C29">
        <w:rPr>
          <w:rFonts w:ascii="Times New Roman" w:eastAsia="Times New Roman" w:hAnsi="Times New Roman"/>
          <w:b/>
          <w:sz w:val="24"/>
          <w:szCs w:val="24"/>
          <w:lang w:eastAsia="ru-RU"/>
        </w:rPr>
        <w:t xml:space="preserve">представляется в составе </w:t>
      </w:r>
      <w:r w:rsidR="00DB06FC" w:rsidRPr="005C7C29">
        <w:rPr>
          <w:rFonts w:ascii="Times New Roman" w:eastAsia="Times New Roman" w:hAnsi="Times New Roman"/>
          <w:b/>
          <w:sz w:val="24"/>
          <w:szCs w:val="24"/>
          <w:u w:val="single"/>
          <w:lang w:eastAsia="ru-RU"/>
        </w:rPr>
        <w:t>«</w:t>
      </w:r>
      <w:r w:rsidR="00DB06FC">
        <w:rPr>
          <w:rFonts w:ascii="Times New Roman" w:eastAsia="Times New Roman" w:hAnsi="Times New Roman"/>
          <w:b/>
          <w:sz w:val="24"/>
          <w:szCs w:val="24"/>
          <w:u w:val="single"/>
          <w:lang w:eastAsia="ru-RU"/>
        </w:rPr>
        <w:t>Ценовое предложение</w:t>
      </w:r>
      <w:r w:rsidR="00DB06FC" w:rsidRPr="005C7C29">
        <w:rPr>
          <w:rFonts w:ascii="Times New Roman" w:eastAsia="Times New Roman" w:hAnsi="Times New Roman"/>
          <w:b/>
          <w:sz w:val="24"/>
          <w:szCs w:val="24"/>
          <w:u w:val="single"/>
          <w:lang w:eastAsia="ru-RU"/>
        </w:rPr>
        <w:t>»</w:t>
      </w:r>
      <w:r w:rsidR="00DB06FC" w:rsidRPr="005C7C29">
        <w:rPr>
          <w:rFonts w:ascii="Times New Roman" w:eastAsia="Times New Roman" w:hAnsi="Times New Roman"/>
          <w:b/>
          <w:sz w:val="24"/>
          <w:szCs w:val="24"/>
          <w:lang w:eastAsia="ru-RU"/>
        </w:rPr>
        <w:t xml:space="preserve"> на ЭТП</w:t>
      </w:r>
      <w:r w:rsidRPr="00C84496">
        <w:rPr>
          <w:rFonts w:ascii="Times New Roman" w:hAnsi="Times New Roman" w:cs="TimesDL"/>
          <w:b/>
          <w:bCs/>
          <w:smallCaps/>
          <w:sz w:val="24"/>
          <w:szCs w:val="24"/>
        </w:rPr>
        <w:t>)</w:t>
      </w: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и адрес участника  запроса предложений: ______________________</w:t>
      </w:r>
    </w:p>
    <w:p w:rsidR="00A37A0B" w:rsidRPr="00A37A0B" w:rsidRDefault="00A37A0B" w:rsidP="007A7084">
      <w:pPr>
        <w:spacing w:after="0" w:line="240" w:lineRule="auto"/>
        <w:rPr>
          <w:rFonts w:ascii="Times New Roman" w:hAnsi="Times New Roman"/>
          <w:color w:val="000000"/>
          <w:sz w:val="12"/>
          <w:szCs w:val="12"/>
        </w:rPr>
      </w:pPr>
    </w:p>
    <w:p w:rsidR="00A37A0B" w:rsidRP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Список автотранспортных средств</w:t>
      </w:r>
    </w:p>
    <w:p w:rsid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на оказание услуг обязательного страхования гражданской ответственности МУП «Водоканал», как владельца транспортных средств</w:t>
      </w:r>
    </w:p>
    <w:p w:rsidR="002F06C0" w:rsidRDefault="00A37A0B" w:rsidP="00A37A0B">
      <w:pPr>
        <w:spacing w:after="0" w:line="240" w:lineRule="auto"/>
        <w:jc w:val="center"/>
        <w:rPr>
          <w:rFonts w:ascii="Times New Roman" w:hAnsi="Times New Roman"/>
          <w:color w:val="000000"/>
          <w:sz w:val="24"/>
          <w:szCs w:val="24"/>
        </w:rPr>
      </w:pPr>
      <w:r w:rsidRPr="00A37A0B">
        <w:rPr>
          <w:rFonts w:ascii="Times New Roman" w:hAnsi="Times New Roman"/>
          <w:b/>
          <w:color w:val="000000"/>
          <w:sz w:val="21"/>
          <w:szCs w:val="21"/>
        </w:rPr>
        <w:t>(ОСАГО)</w:t>
      </w:r>
      <w:r>
        <w:rPr>
          <w:rFonts w:ascii="Times New Roman" w:hAnsi="Times New Roman"/>
          <w:b/>
          <w:color w:val="000000"/>
          <w:sz w:val="21"/>
          <w:szCs w:val="21"/>
        </w:rPr>
        <w:t xml:space="preserve"> </w:t>
      </w:r>
      <w:r w:rsidRPr="00A37A0B">
        <w:rPr>
          <w:rFonts w:ascii="Times New Roman" w:hAnsi="Times New Roman"/>
          <w:b/>
          <w:color w:val="000000"/>
          <w:sz w:val="21"/>
          <w:szCs w:val="21"/>
        </w:rPr>
        <w:t>на 2020 год</w:t>
      </w:r>
    </w:p>
    <w:tbl>
      <w:tblPr>
        <w:tblW w:w="15372" w:type="dxa"/>
        <w:tblInd w:w="-601" w:type="dxa"/>
        <w:tblLayout w:type="fixed"/>
        <w:tblLook w:val="04A0"/>
      </w:tblPr>
      <w:tblGrid>
        <w:gridCol w:w="538"/>
        <w:gridCol w:w="1784"/>
        <w:gridCol w:w="717"/>
        <w:gridCol w:w="1126"/>
        <w:gridCol w:w="648"/>
        <w:gridCol w:w="897"/>
        <w:gridCol w:w="946"/>
        <w:gridCol w:w="538"/>
        <w:gridCol w:w="717"/>
        <w:gridCol w:w="897"/>
        <w:gridCol w:w="897"/>
        <w:gridCol w:w="539"/>
        <w:gridCol w:w="600"/>
        <w:gridCol w:w="714"/>
        <w:gridCol w:w="591"/>
        <w:gridCol w:w="540"/>
        <w:gridCol w:w="661"/>
        <w:gridCol w:w="692"/>
        <w:gridCol w:w="1330"/>
      </w:tblGrid>
      <w:tr w:rsidR="002F06C0" w:rsidRPr="00704EB7" w:rsidTr="00A37A0B">
        <w:trPr>
          <w:cantSplit/>
          <w:trHeight w:val="1388"/>
        </w:trPr>
        <w:tc>
          <w:tcPr>
            <w:tcW w:w="538" w:type="dxa"/>
            <w:tcBorders>
              <w:top w:val="single" w:sz="4" w:space="0" w:color="auto"/>
              <w:left w:val="single" w:sz="4" w:space="0" w:color="auto"/>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 п/п</w:t>
            </w:r>
          </w:p>
        </w:tc>
        <w:tc>
          <w:tcPr>
            <w:tcW w:w="178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Марка, модель</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КатегТС</w:t>
            </w:r>
          </w:p>
        </w:tc>
        <w:tc>
          <w:tcPr>
            <w:tcW w:w="112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Государственный регистрационный знак</w:t>
            </w:r>
          </w:p>
        </w:tc>
        <w:tc>
          <w:tcPr>
            <w:tcW w:w="64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Использование с прицепом</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л.с.</w:t>
            </w:r>
          </w:p>
        </w:tc>
        <w:tc>
          <w:tcPr>
            <w:tcW w:w="94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Разр. Макс. Масса</w:t>
            </w:r>
          </w:p>
        </w:tc>
        <w:tc>
          <w:tcPr>
            <w:tcW w:w="53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Кол-во мест</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прицеп</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Год выпуска</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Базова ставка</w:t>
            </w:r>
          </w:p>
        </w:tc>
        <w:tc>
          <w:tcPr>
            <w:tcW w:w="539"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КТ</w:t>
            </w:r>
          </w:p>
        </w:tc>
        <w:tc>
          <w:tcPr>
            <w:tcW w:w="60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w:t>
            </w:r>
          </w:p>
        </w:tc>
        <w:tc>
          <w:tcPr>
            <w:tcW w:w="71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КМ</w:t>
            </w:r>
          </w:p>
        </w:tc>
        <w:tc>
          <w:tcPr>
            <w:tcW w:w="59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КН</w:t>
            </w:r>
          </w:p>
        </w:tc>
        <w:tc>
          <w:tcPr>
            <w:tcW w:w="54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КС</w:t>
            </w:r>
          </w:p>
        </w:tc>
        <w:tc>
          <w:tcPr>
            <w:tcW w:w="66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КПр</w:t>
            </w:r>
          </w:p>
        </w:tc>
        <w:tc>
          <w:tcPr>
            <w:tcW w:w="692"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D32FFB" w:rsidRDefault="002F06C0" w:rsidP="002F06C0">
            <w:pPr>
              <w:spacing w:after="0" w:line="240" w:lineRule="auto"/>
              <w:ind w:left="113" w:right="113"/>
              <w:jc w:val="center"/>
              <w:rPr>
                <w:rFonts w:ascii="Times New Roman" w:eastAsia="Times New Roman" w:hAnsi="Times New Roman"/>
                <w:bCs/>
                <w:sz w:val="20"/>
                <w:szCs w:val="20"/>
                <w:vertAlign w:val="superscript"/>
                <w:lang w:eastAsia="ru-RU"/>
              </w:rPr>
            </w:pPr>
            <w:r w:rsidRPr="002F06C0">
              <w:rPr>
                <w:rFonts w:ascii="Times New Roman" w:eastAsia="Times New Roman" w:hAnsi="Times New Roman"/>
                <w:bCs/>
                <w:sz w:val="20"/>
                <w:szCs w:val="20"/>
                <w:lang w:eastAsia="ru-RU"/>
              </w:rPr>
              <w:t>КБМ</w:t>
            </w:r>
            <w:r w:rsidR="00D11610">
              <w:rPr>
                <w:rStyle w:val="aff6"/>
                <w:rFonts w:ascii="Times New Roman" w:eastAsia="Times New Roman" w:hAnsi="Times New Roman"/>
                <w:bCs/>
                <w:sz w:val="20"/>
                <w:szCs w:val="20"/>
                <w:lang w:eastAsia="ru-RU"/>
              </w:rPr>
              <w:footnoteReference w:id="17"/>
            </w:r>
          </w:p>
        </w:tc>
        <w:tc>
          <w:tcPr>
            <w:tcW w:w="133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color w:val="000000"/>
                <w:sz w:val="20"/>
                <w:szCs w:val="20"/>
                <w:lang w:eastAsia="ru-RU"/>
              </w:rPr>
            </w:pPr>
            <w:r w:rsidRPr="002F06C0">
              <w:rPr>
                <w:rFonts w:ascii="Times New Roman" w:eastAsia="Times New Roman" w:hAnsi="Times New Roman"/>
                <w:bCs/>
                <w:color w:val="000000"/>
                <w:sz w:val="20"/>
                <w:szCs w:val="20"/>
                <w:lang w:eastAsia="ru-RU"/>
              </w:rPr>
              <w:t>Сумма страховой премии, рублей</w:t>
            </w:r>
          </w:p>
        </w:tc>
      </w:tr>
      <w:tr w:rsidR="002F06C0" w:rsidRPr="00704EB7" w:rsidTr="002F06C0">
        <w:trPr>
          <w:cantSplit/>
          <w:trHeight w:val="281"/>
        </w:trPr>
        <w:tc>
          <w:tcPr>
            <w:tcW w:w="53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784"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91"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40"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92"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F06C0" w:rsidRPr="002F06C0" w:rsidRDefault="002F06C0" w:rsidP="002F06C0">
            <w:pPr>
              <w:spacing w:after="0" w:line="240" w:lineRule="auto"/>
              <w:jc w:val="center"/>
              <w:rPr>
                <w:rFonts w:ascii="Times New Roman" w:eastAsia="Times New Roman" w:hAnsi="Times New Roman"/>
                <w:bCs/>
                <w:color w:val="000000"/>
                <w:sz w:val="20"/>
                <w:szCs w:val="20"/>
                <w:lang w:eastAsia="ru-RU"/>
              </w:rPr>
            </w:pPr>
          </w:p>
        </w:tc>
      </w:tr>
      <w:tr w:rsidR="002F06C0" w:rsidRPr="00704EB7" w:rsidTr="002F06C0">
        <w:trPr>
          <w:cantSplit/>
          <w:trHeight w:val="274"/>
        </w:trPr>
        <w:tc>
          <w:tcPr>
            <w:tcW w:w="53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784"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91"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40"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92"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F06C0" w:rsidRPr="002F06C0" w:rsidRDefault="002F06C0" w:rsidP="002F06C0">
            <w:pPr>
              <w:spacing w:after="0" w:line="240" w:lineRule="auto"/>
              <w:jc w:val="center"/>
              <w:rPr>
                <w:rFonts w:ascii="Times New Roman" w:eastAsia="Times New Roman" w:hAnsi="Times New Roman"/>
                <w:bCs/>
                <w:color w:val="000000"/>
                <w:sz w:val="20"/>
                <w:szCs w:val="20"/>
                <w:lang w:eastAsia="ru-RU"/>
              </w:rPr>
            </w:pPr>
          </w:p>
        </w:tc>
      </w:tr>
      <w:tr w:rsidR="002F06C0" w:rsidRPr="00704EB7" w:rsidTr="006A22D0">
        <w:trPr>
          <w:cantSplit/>
          <w:trHeight w:val="263"/>
        </w:trPr>
        <w:tc>
          <w:tcPr>
            <w:tcW w:w="14042" w:type="dxa"/>
            <w:gridSpan w:val="18"/>
            <w:tcBorders>
              <w:top w:val="single" w:sz="4" w:space="0" w:color="auto"/>
              <w:left w:val="single" w:sz="4" w:space="0" w:color="auto"/>
              <w:bottom w:val="single" w:sz="4" w:space="0" w:color="auto"/>
              <w:right w:val="single" w:sz="4" w:space="0" w:color="auto"/>
            </w:tcBorders>
            <w:shd w:val="clear" w:color="FFFFCC" w:fill="FFFFFF"/>
            <w:vAlign w:val="center"/>
            <w:hideMark/>
          </w:tcPr>
          <w:p w:rsidR="002F06C0" w:rsidRPr="002F06C0" w:rsidRDefault="00A37A0B" w:rsidP="002F06C0">
            <w:pPr>
              <w:spacing w:after="0" w:line="240" w:lineRule="auto"/>
              <w:jc w:val="right"/>
              <w:rPr>
                <w:rFonts w:ascii="Times New Roman" w:eastAsia="Times New Roman" w:hAnsi="Times New Roman"/>
                <w:bCs/>
                <w:sz w:val="20"/>
                <w:szCs w:val="20"/>
                <w:lang w:eastAsia="ru-RU"/>
              </w:rPr>
            </w:pPr>
            <w:r>
              <w:rPr>
                <w:rFonts w:ascii="Times New Roman" w:hAnsi="Times New Roman"/>
                <w:b/>
                <w:sz w:val="20"/>
                <w:szCs w:val="20"/>
              </w:rPr>
              <w:t>ИТОГО</w:t>
            </w:r>
            <w:r w:rsidR="002F06C0" w:rsidRPr="009B01AD">
              <w:rPr>
                <w:rFonts w:ascii="Times New Roman" w:hAnsi="Times New Roman"/>
                <w:b/>
                <w:sz w:val="20"/>
                <w:szCs w:val="20"/>
              </w:rPr>
              <w:t>:</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F06C0" w:rsidRPr="002F06C0" w:rsidRDefault="002F06C0" w:rsidP="002F06C0">
            <w:pPr>
              <w:spacing w:after="0" w:line="240" w:lineRule="auto"/>
              <w:jc w:val="center"/>
              <w:rPr>
                <w:rFonts w:ascii="Times New Roman" w:eastAsia="Times New Roman" w:hAnsi="Times New Roman"/>
                <w:bCs/>
                <w:color w:val="000000"/>
                <w:sz w:val="20"/>
                <w:szCs w:val="20"/>
                <w:lang w:eastAsia="ru-RU"/>
              </w:rPr>
            </w:pPr>
          </w:p>
        </w:tc>
      </w:tr>
    </w:tbl>
    <w:p w:rsidR="002F06C0" w:rsidRPr="00A37A0B" w:rsidRDefault="002F06C0" w:rsidP="007A7084">
      <w:pPr>
        <w:spacing w:after="0" w:line="240" w:lineRule="auto"/>
        <w:rPr>
          <w:rFonts w:ascii="Times New Roman" w:hAnsi="Times New Roman"/>
          <w:color w:val="000000"/>
          <w:sz w:val="6"/>
          <w:szCs w:val="6"/>
        </w:rPr>
      </w:pPr>
    </w:p>
    <w:p w:rsidR="00A37A0B" w:rsidRP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Список автотранспортных средств</w:t>
      </w:r>
    </w:p>
    <w:p w:rsidR="00A37A0B" w:rsidRP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на оказание услуг обязательного страхования автогражданской ответственности МУП «Водоканал», находящихся в лизинге</w:t>
      </w:r>
    </w:p>
    <w:p w:rsid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(ОСАГО) на 2020 год</w:t>
      </w:r>
    </w:p>
    <w:tbl>
      <w:tblPr>
        <w:tblW w:w="15372" w:type="dxa"/>
        <w:tblInd w:w="-601" w:type="dxa"/>
        <w:tblLayout w:type="fixed"/>
        <w:tblLook w:val="04A0"/>
      </w:tblPr>
      <w:tblGrid>
        <w:gridCol w:w="538"/>
        <w:gridCol w:w="1784"/>
        <w:gridCol w:w="717"/>
        <w:gridCol w:w="1126"/>
        <w:gridCol w:w="648"/>
        <w:gridCol w:w="897"/>
        <w:gridCol w:w="946"/>
        <w:gridCol w:w="538"/>
        <w:gridCol w:w="717"/>
        <w:gridCol w:w="897"/>
        <w:gridCol w:w="897"/>
        <w:gridCol w:w="539"/>
        <w:gridCol w:w="600"/>
        <w:gridCol w:w="714"/>
        <w:gridCol w:w="591"/>
        <w:gridCol w:w="540"/>
        <w:gridCol w:w="661"/>
        <w:gridCol w:w="692"/>
        <w:gridCol w:w="1330"/>
      </w:tblGrid>
      <w:tr w:rsidR="00A37A0B" w:rsidRPr="00704EB7" w:rsidTr="00A37A0B">
        <w:trPr>
          <w:cantSplit/>
          <w:trHeight w:val="1317"/>
        </w:trPr>
        <w:tc>
          <w:tcPr>
            <w:tcW w:w="538" w:type="dxa"/>
            <w:tcBorders>
              <w:top w:val="single" w:sz="4" w:space="0" w:color="auto"/>
              <w:left w:val="single" w:sz="4" w:space="0" w:color="auto"/>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 п/п</w:t>
            </w:r>
          </w:p>
        </w:tc>
        <w:tc>
          <w:tcPr>
            <w:tcW w:w="178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Марка, модель</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КатегТС</w:t>
            </w:r>
          </w:p>
        </w:tc>
        <w:tc>
          <w:tcPr>
            <w:tcW w:w="112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Государственный регистрационный знак</w:t>
            </w:r>
          </w:p>
        </w:tc>
        <w:tc>
          <w:tcPr>
            <w:tcW w:w="64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Использование с прицепом</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л.с.</w:t>
            </w:r>
          </w:p>
        </w:tc>
        <w:tc>
          <w:tcPr>
            <w:tcW w:w="94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Разр. Макс. Масса</w:t>
            </w:r>
          </w:p>
        </w:tc>
        <w:tc>
          <w:tcPr>
            <w:tcW w:w="53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Кол-во мест</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прицеп</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Год выпуска</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Базова ставка</w:t>
            </w:r>
          </w:p>
        </w:tc>
        <w:tc>
          <w:tcPr>
            <w:tcW w:w="539"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КТ</w:t>
            </w:r>
          </w:p>
        </w:tc>
        <w:tc>
          <w:tcPr>
            <w:tcW w:w="60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w:t>
            </w:r>
          </w:p>
        </w:tc>
        <w:tc>
          <w:tcPr>
            <w:tcW w:w="71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КМ</w:t>
            </w:r>
          </w:p>
        </w:tc>
        <w:tc>
          <w:tcPr>
            <w:tcW w:w="59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КН</w:t>
            </w:r>
          </w:p>
        </w:tc>
        <w:tc>
          <w:tcPr>
            <w:tcW w:w="54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КС</w:t>
            </w:r>
          </w:p>
        </w:tc>
        <w:tc>
          <w:tcPr>
            <w:tcW w:w="66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КПр</w:t>
            </w:r>
          </w:p>
        </w:tc>
        <w:tc>
          <w:tcPr>
            <w:tcW w:w="692"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D32FFB" w:rsidRDefault="00A37A0B" w:rsidP="00A37A0B">
            <w:pPr>
              <w:spacing w:after="0" w:line="240" w:lineRule="auto"/>
              <w:ind w:left="113" w:right="113"/>
              <w:jc w:val="center"/>
              <w:rPr>
                <w:rFonts w:ascii="Times New Roman" w:eastAsia="Times New Roman" w:hAnsi="Times New Roman"/>
                <w:bCs/>
                <w:sz w:val="20"/>
                <w:szCs w:val="20"/>
                <w:vertAlign w:val="superscript"/>
                <w:lang w:eastAsia="ru-RU"/>
              </w:rPr>
            </w:pPr>
            <w:r w:rsidRPr="002F06C0">
              <w:rPr>
                <w:rFonts w:ascii="Times New Roman" w:eastAsia="Times New Roman" w:hAnsi="Times New Roman"/>
                <w:bCs/>
                <w:sz w:val="20"/>
                <w:szCs w:val="20"/>
                <w:lang w:eastAsia="ru-RU"/>
              </w:rPr>
              <w:t>КБМ</w:t>
            </w:r>
          </w:p>
        </w:tc>
        <w:tc>
          <w:tcPr>
            <w:tcW w:w="133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color w:val="000000"/>
                <w:sz w:val="20"/>
                <w:szCs w:val="20"/>
                <w:lang w:eastAsia="ru-RU"/>
              </w:rPr>
            </w:pPr>
            <w:r w:rsidRPr="002F06C0">
              <w:rPr>
                <w:rFonts w:ascii="Times New Roman" w:eastAsia="Times New Roman" w:hAnsi="Times New Roman"/>
                <w:bCs/>
                <w:color w:val="000000"/>
                <w:sz w:val="20"/>
                <w:szCs w:val="20"/>
                <w:lang w:eastAsia="ru-RU"/>
              </w:rPr>
              <w:t>Сумма страховой премии, рублей</w:t>
            </w:r>
          </w:p>
        </w:tc>
      </w:tr>
      <w:tr w:rsidR="00A37A0B" w:rsidRPr="00704EB7" w:rsidTr="00DD7FBD">
        <w:trPr>
          <w:cantSplit/>
          <w:trHeight w:val="281"/>
        </w:trPr>
        <w:tc>
          <w:tcPr>
            <w:tcW w:w="53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1784"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91"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40"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92"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A37A0B" w:rsidRPr="002F06C0" w:rsidRDefault="00A37A0B" w:rsidP="00DD7FBD">
            <w:pPr>
              <w:spacing w:after="0" w:line="240" w:lineRule="auto"/>
              <w:jc w:val="center"/>
              <w:rPr>
                <w:rFonts w:ascii="Times New Roman" w:eastAsia="Times New Roman" w:hAnsi="Times New Roman"/>
                <w:bCs/>
                <w:color w:val="000000"/>
                <w:sz w:val="20"/>
                <w:szCs w:val="20"/>
                <w:lang w:eastAsia="ru-RU"/>
              </w:rPr>
            </w:pPr>
          </w:p>
        </w:tc>
      </w:tr>
      <w:tr w:rsidR="00A37A0B" w:rsidRPr="00704EB7" w:rsidTr="00DD7FBD">
        <w:trPr>
          <w:cantSplit/>
          <w:trHeight w:val="274"/>
        </w:trPr>
        <w:tc>
          <w:tcPr>
            <w:tcW w:w="53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1784"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91"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40"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92"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A37A0B" w:rsidRPr="002F06C0" w:rsidRDefault="00A37A0B" w:rsidP="00DD7FBD">
            <w:pPr>
              <w:spacing w:after="0" w:line="240" w:lineRule="auto"/>
              <w:jc w:val="center"/>
              <w:rPr>
                <w:rFonts w:ascii="Times New Roman" w:eastAsia="Times New Roman" w:hAnsi="Times New Roman"/>
                <w:bCs/>
                <w:color w:val="000000"/>
                <w:sz w:val="20"/>
                <w:szCs w:val="20"/>
                <w:lang w:eastAsia="ru-RU"/>
              </w:rPr>
            </w:pPr>
          </w:p>
        </w:tc>
      </w:tr>
      <w:tr w:rsidR="00A37A0B" w:rsidRPr="00704EB7" w:rsidTr="00DD7FBD">
        <w:trPr>
          <w:cantSplit/>
          <w:trHeight w:val="263"/>
        </w:trPr>
        <w:tc>
          <w:tcPr>
            <w:tcW w:w="14042" w:type="dxa"/>
            <w:gridSpan w:val="18"/>
            <w:tcBorders>
              <w:top w:val="single" w:sz="4" w:space="0" w:color="auto"/>
              <w:left w:val="single" w:sz="4" w:space="0" w:color="auto"/>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right"/>
              <w:rPr>
                <w:rFonts w:ascii="Times New Roman" w:eastAsia="Times New Roman" w:hAnsi="Times New Roman"/>
                <w:bCs/>
                <w:sz w:val="20"/>
                <w:szCs w:val="20"/>
                <w:lang w:eastAsia="ru-RU"/>
              </w:rPr>
            </w:pPr>
            <w:r>
              <w:rPr>
                <w:rFonts w:ascii="Times New Roman" w:hAnsi="Times New Roman"/>
                <w:b/>
                <w:sz w:val="20"/>
                <w:szCs w:val="20"/>
              </w:rPr>
              <w:t>ИТОГО</w:t>
            </w:r>
            <w:r w:rsidRPr="009B01AD">
              <w:rPr>
                <w:rFonts w:ascii="Times New Roman" w:hAnsi="Times New Roman"/>
                <w:b/>
                <w:sz w:val="20"/>
                <w:szCs w:val="20"/>
              </w:rPr>
              <w:t>:</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A37A0B" w:rsidRPr="002F06C0" w:rsidRDefault="00A37A0B" w:rsidP="00DD7FBD">
            <w:pPr>
              <w:spacing w:after="0" w:line="240" w:lineRule="auto"/>
              <w:jc w:val="center"/>
              <w:rPr>
                <w:rFonts w:ascii="Times New Roman" w:eastAsia="Times New Roman" w:hAnsi="Times New Roman"/>
                <w:bCs/>
                <w:color w:val="000000"/>
                <w:sz w:val="20"/>
                <w:szCs w:val="20"/>
                <w:lang w:eastAsia="ru-RU"/>
              </w:rPr>
            </w:pPr>
          </w:p>
        </w:tc>
      </w:tr>
    </w:tbl>
    <w:p w:rsidR="00A37A0B" w:rsidRDefault="00A37A0B" w:rsidP="007A7084">
      <w:pPr>
        <w:spacing w:after="0" w:line="240" w:lineRule="auto"/>
        <w:rPr>
          <w:rFonts w:ascii="Times New Roman" w:hAnsi="Times New Roman"/>
          <w:b/>
          <w:bCs/>
          <w:sz w:val="12"/>
          <w:szCs w:val="12"/>
        </w:rPr>
      </w:pPr>
    </w:p>
    <w:p w:rsidR="00A37A0B" w:rsidRPr="00A37A0B" w:rsidRDefault="00A37A0B" w:rsidP="007A7084">
      <w:pPr>
        <w:spacing w:after="0" w:line="240" w:lineRule="auto"/>
        <w:rPr>
          <w:rFonts w:ascii="Times New Roman" w:hAnsi="Times New Roman"/>
          <w:b/>
          <w:bCs/>
          <w:sz w:val="12"/>
          <w:szCs w:val="12"/>
        </w:rPr>
      </w:pPr>
    </w:p>
    <w:p w:rsidR="007A7084" w:rsidRPr="009B01AD" w:rsidRDefault="00C84496" w:rsidP="007A7084">
      <w:pPr>
        <w:spacing w:after="0" w:line="240" w:lineRule="auto"/>
        <w:rPr>
          <w:rFonts w:ascii="Times New Roman" w:hAnsi="Times New Roman"/>
          <w:bCs/>
          <w:sz w:val="24"/>
          <w:szCs w:val="24"/>
        </w:rPr>
      </w:pPr>
      <w:r w:rsidRPr="00A37A0B">
        <w:rPr>
          <w:rFonts w:ascii="Times New Roman" w:hAnsi="Times New Roman"/>
          <w:b/>
          <w:bCs/>
        </w:rPr>
        <w:t xml:space="preserve">Итого цена договора (страховая премия) составляет: ________________ (________________________) рублей </w:t>
      </w:r>
      <w:r w:rsidRPr="00A37A0B">
        <w:rPr>
          <w:rFonts w:ascii="Times New Roman" w:hAnsi="Times New Roman"/>
          <w:bCs/>
          <w:i/>
        </w:rPr>
        <w:t>(указать цифрами и прописью)</w:t>
      </w:r>
      <w:r w:rsidRPr="00C84496">
        <w:rPr>
          <w:rFonts w:ascii="Times New Roman" w:hAnsi="Times New Roman"/>
          <w:bCs/>
          <w:i/>
          <w:sz w:val="24"/>
          <w:szCs w:val="24"/>
        </w:rPr>
        <w:t>.</w:t>
      </w:r>
    </w:p>
    <w:p w:rsidR="007A7084" w:rsidRPr="00A37A0B" w:rsidRDefault="007A7084" w:rsidP="007A7084">
      <w:pPr>
        <w:spacing w:after="0" w:line="240" w:lineRule="auto"/>
        <w:rPr>
          <w:rFonts w:ascii="Times New Roman" w:hAnsi="Times New Roman"/>
          <w:bCs/>
          <w:sz w:val="12"/>
          <w:szCs w:val="12"/>
        </w:rPr>
      </w:pPr>
    </w:p>
    <w:p w:rsidR="00A37A0B" w:rsidRPr="009B01AD" w:rsidRDefault="007A7084" w:rsidP="00A37A0B">
      <w:pPr>
        <w:spacing w:after="0" w:line="240" w:lineRule="auto"/>
        <w:rPr>
          <w:rFonts w:ascii="Times New Roman" w:hAnsi="Times New Roman"/>
          <w:sz w:val="24"/>
          <w:szCs w:val="24"/>
        </w:rPr>
      </w:pPr>
      <w:r w:rsidRPr="009B01AD">
        <w:rPr>
          <w:rFonts w:ascii="Times New Roman" w:hAnsi="Times New Roman"/>
          <w:sz w:val="24"/>
          <w:szCs w:val="24"/>
        </w:rPr>
        <w:t>____________________________________</w:t>
      </w:r>
      <w:r w:rsidR="00A37A0B">
        <w:rPr>
          <w:rFonts w:ascii="Times New Roman" w:hAnsi="Times New Roman"/>
          <w:sz w:val="24"/>
          <w:szCs w:val="24"/>
        </w:rPr>
        <w:tab/>
      </w:r>
      <w:r w:rsidR="00A37A0B">
        <w:rPr>
          <w:rFonts w:ascii="Times New Roman" w:hAnsi="Times New Roman"/>
          <w:sz w:val="24"/>
          <w:szCs w:val="24"/>
        </w:rPr>
        <w:tab/>
      </w:r>
      <w:r w:rsidR="00A37A0B" w:rsidRPr="009B01AD">
        <w:rPr>
          <w:rFonts w:ascii="Times New Roman" w:hAnsi="Times New Roman"/>
          <w:sz w:val="24"/>
          <w:szCs w:val="24"/>
        </w:rPr>
        <w:t>___________________________________</w:t>
      </w:r>
    </w:p>
    <w:p w:rsidR="007A7084" w:rsidRPr="009B01AD" w:rsidRDefault="007A7084" w:rsidP="00A37A0B">
      <w:pPr>
        <w:spacing w:after="0" w:line="240" w:lineRule="auto"/>
        <w:ind w:right="3684" w:firstLine="1260"/>
        <w:rPr>
          <w:rFonts w:ascii="Times New Roman" w:hAnsi="Times New Roman"/>
          <w:sz w:val="24"/>
          <w:szCs w:val="24"/>
          <w:vertAlign w:val="superscript"/>
        </w:rPr>
      </w:pPr>
      <w:r w:rsidRPr="009B01AD">
        <w:rPr>
          <w:rFonts w:ascii="Times New Roman" w:hAnsi="Times New Roman"/>
          <w:sz w:val="24"/>
          <w:szCs w:val="24"/>
          <w:vertAlign w:val="superscript"/>
        </w:rPr>
        <w:t>(подпись, М.П.)</w:t>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sidRPr="009B01AD">
        <w:rPr>
          <w:rFonts w:ascii="Times New Roman" w:hAnsi="Times New Roman"/>
          <w:sz w:val="24"/>
          <w:szCs w:val="24"/>
          <w:vertAlign w:val="superscript"/>
        </w:rPr>
        <w:t>(фамилия, имя, отчество подписавшего, должность)</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sectPr w:rsidR="007A1244" w:rsidRPr="007A1244" w:rsidSect="00A37A0B">
          <w:type w:val="continuous"/>
          <w:pgSz w:w="16838" w:h="11906" w:orient="landscape"/>
          <w:pgMar w:top="567" w:right="850" w:bottom="1134" w:left="1701" w:header="113" w:footer="57" w:gutter="0"/>
          <w:cols w:space="720"/>
          <w:docGrid w:linePitch="299"/>
        </w:sectPr>
      </w:pP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lastRenderedPageBreak/>
        <w:t xml:space="preserve">Форма </w:t>
      </w:r>
      <w:r w:rsidR="00DB06FC">
        <w:rPr>
          <w:rFonts w:ascii="Times New Roman" w:eastAsia="Times New Roman" w:hAnsi="Times New Roman"/>
          <w:b/>
          <w:bCs/>
          <w:i/>
          <w:iCs/>
          <w:sz w:val="24"/>
          <w:szCs w:val="24"/>
          <w:lang w:eastAsia="ru-RU"/>
        </w:rPr>
        <w:t>5</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5C7C29" w:rsidRP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5C7C29">
        <w:rPr>
          <w:rFonts w:ascii="Times New Roman" w:eastAsia="Times New Roman" w:hAnsi="Times New Roman"/>
          <w:b/>
          <w:sz w:val="24"/>
          <w:szCs w:val="24"/>
          <w:lang w:eastAsia="ru-RU"/>
        </w:rPr>
        <w:t xml:space="preserve">(представляется в составе </w:t>
      </w:r>
      <w:r w:rsidRPr="005C7C29">
        <w:rPr>
          <w:rFonts w:ascii="Times New Roman" w:eastAsia="Times New Roman" w:hAnsi="Times New Roman"/>
          <w:b/>
          <w:sz w:val="24"/>
          <w:szCs w:val="24"/>
          <w:u w:val="single"/>
          <w:lang w:eastAsia="ru-RU"/>
        </w:rPr>
        <w:t>«Заявка поставщика»</w:t>
      </w:r>
      <w:r w:rsidRPr="005C7C29">
        <w:rPr>
          <w:rFonts w:ascii="Times New Roman" w:eastAsia="Times New Roman" w:hAnsi="Times New Roman"/>
          <w:b/>
          <w:sz w:val="24"/>
          <w:szCs w:val="24"/>
          <w:lang w:eastAsia="ru-RU"/>
        </w:rPr>
        <w:t xml:space="preserve"> на ЭТП)</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color w:val="000000"/>
          <w:sz w:val="24"/>
          <w:szCs w:val="24"/>
          <w:lang w:eastAsia="ru-RU"/>
        </w:rPr>
      </w:pPr>
      <w:r w:rsidRPr="007A1244">
        <w:rPr>
          <w:rFonts w:ascii="Times New Roman" w:eastAsia="Times New Roman" w:hAnsi="Times New Roman"/>
          <w:color w:val="000000"/>
          <w:sz w:val="24"/>
          <w:szCs w:val="24"/>
          <w:lang w:eastAsia="ru-RU"/>
        </w:rPr>
        <w:t xml:space="preserve">Наименование и адрес участника </w:t>
      </w:r>
      <w:r w:rsidR="00CE48E0">
        <w:rPr>
          <w:rFonts w:ascii="Times New Roman" w:eastAsia="Times New Roman" w:hAnsi="Times New Roman"/>
          <w:color w:val="000000"/>
          <w:sz w:val="24"/>
          <w:szCs w:val="24"/>
          <w:lang w:eastAsia="ru-RU"/>
        </w:rPr>
        <w:t>закупки</w:t>
      </w:r>
      <w:r w:rsidRPr="007A1244">
        <w:rPr>
          <w:rFonts w:ascii="Times New Roman" w:eastAsia="Times New Roman" w:hAnsi="Times New Roman"/>
          <w:color w:val="000000"/>
          <w:sz w:val="24"/>
          <w:szCs w:val="24"/>
          <w:lang w:eastAsia="ru-RU"/>
        </w:rPr>
        <w:t>: ______________________</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234"/>
        <w:gridCol w:w="3780"/>
      </w:tblGrid>
      <w:tr w:rsidR="007A1244" w:rsidRPr="007A1244" w:rsidTr="007A7084">
        <w:trPr>
          <w:cantSplit/>
          <w:trHeight w:val="240"/>
          <w:tblHeader/>
        </w:trPr>
        <w:tc>
          <w:tcPr>
            <w:tcW w:w="720" w:type="dxa"/>
            <w:vAlign w:val="center"/>
          </w:tcPr>
          <w:p w:rsidR="007A1244" w:rsidRPr="007A1244" w:rsidRDefault="007A1244" w:rsidP="007A7084">
            <w:pPr>
              <w:keepNext/>
              <w:spacing w:after="0" w:line="240" w:lineRule="auto"/>
              <w:ind w:right="57"/>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п/п</w:t>
            </w:r>
          </w:p>
        </w:tc>
        <w:tc>
          <w:tcPr>
            <w:tcW w:w="5234" w:type="dxa"/>
            <w:vAlign w:val="center"/>
          </w:tcPr>
          <w:p w:rsidR="007A1244" w:rsidRPr="007A1244" w:rsidRDefault="007A1244" w:rsidP="007A7084">
            <w:pPr>
              <w:keepNext/>
              <w:spacing w:after="0" w:line="240" w:lineRule="auto"/>
              <w:ind w:right="57" w:firstLine="567"/>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Наименование</w:t>
            </w:r>
          </w:p>
        </w:tc>
        <w:tc>
          <w:tcPr>
            <w:tcW w:w="3780" w:type="dxa"/>
            <w:vAlign w:val="center"/>
          </w:tcPr>
          <w:p w:rsidR="007A1244" w:rsidRPr="007A1244" w:rsidRDefault="005C7C29" w:rsidP="007A7084">
            <w:pPr>
              <w:keepNext/>
              <w:spacing w:after="0" w:line="240" w:lineRule="auto"/>
              <w:ind w:right="57" w:firstLine="567"/>
              <w:jc w:val="center"/>
              <w:rPr>
                <w:rFonts w:ascii="Times New Roman" w:eastAsia="Times New Roman" w:hAnsi="Times New Roman"/>
                <w:sz w:val="24"/>
                <w:szCs w:val="24"/>
                <w:lang w:eastAsia="ru-RU"/>
              </w:rPr>
            </w:pPr>
            <w:r w:rsidRPr="005C7C29">
              <w:rPr>
                <w:rFonts w:ascii="Times New Roman" w:eastAsia="Times New Roman" w:hAnsi="Times New Roman"/>
                <w:sz w:val="24"/>
                <w:szCs w:val="24"/>
                <w:lang w:eastAsia="ru-RU"/>
              </w:rPr>
              <w:t>Сведения об Участнике закупки</w:t>
            </w:r>
            <w:r w:rsidR="008E4EA4" w:rsidRPr="008E4EA4">
              <w:rPr>
                <w:rFonts w:ascii="Times New Roman" w:eastAsia="Times New Roman" w:hAnsi="Times New Roman"/>
                <w:sz w:val="24"/>
                <w:szCs w:val="24"/>
                <w:lang w:eastAsia="ru-RU"/>
              </w:rPr>
              <w:br/>
            </w:r>
            <w:r w:rsidR="008E4EA4" w:rsidRPr="008E4EA4">
              <w:rPr>
                <w:rFonts w:ascii="Times New Roman" w:eastAsia="Times New Roman" w:hAnsi="Times New Roman"/>
                <w:i/>
                <w:sz w:val="20"/>
                <w:szCs w:val="20"/>
                <w:lang w:eastAsia="ru-RU"/>
              </w:rPr>
              <w:t>(заполняется Участником запроса предложений)</w:t>
            </w: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Организационно-правовая форма и фирменное наименование участника /</w:t>
            </w:r>
            <w:r w:rsidRPr="008E4EA4">
              <w:rPr>
                <w:rFonts w:ascii="Times New Roman" w:eastAsia="Times New Roman" w:hAnsi="Times New Roman"/>
                <w:lang w:eastAsia="ru-RU"/>
              </w:rPr>
              <w:br/>
              <w:t>Ф.И.О.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Свидетельство о внесении в Единый государственный реестр юридических лиц (дата и номер, кем выдано) /</w:t>
            </w:r>
            <w:r w:rsidRPr="008E4EA4">
              <w:rPr>
                <w:rFonts w:ascii="Times New Roman" w:eastAsia="Times New Roman" w:hAnsi="Times New Roman"/>
                <w:lang w:eastAsia="ru-RU"/>
              </w:rPr>
              <w:br/>
              <w:t>Паспортные данные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ИНН / КПП / ОГРН / ОКПО / ОКВЭД</w:t>
            </w:r>
            <w:r w:rsidRPr="008E4EA4">
              <w:rPr>
                <w:rFonts w:ascii="Times New Roman" w:eastAsia="Times New Roman" w:hAnsi="Times New Roman"/>
                <w:lang w:eastAsia="ru-RU"/>
              </w:rPr>
              <w:br/>
              <w:t>участника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Юридический адрес /</w:t>
            </w:r>
            <w:r w:rsidRPr="008E4EA4">
              <w:rPr>
                <w:rFonts w:ascii="Times New Roman" w:eastAsia="Times New Roman" w:hAnsi="Times New Roman"/>
                <w:lang w:eastAsia="ru-RU"/>
              </w:rPr>
              <w:br/>
              <w:t>Сведения о месте регистрации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Почтовый адрес</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Телефоны участника (с указанием кода города)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Height w:val="116"/>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Факс участника (с указанием кода города)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Адрес электронной почты участника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234" w:type="dxa"/>
            <w:tcBorders>
              <w:top w:val="single" w:sz="4" w:space="0" w:color="auto"/>
              <w:left w:val="single" w:sz="4" w:space="0" w:color="auto"/>
              <w:bottom w:val="single" w:sz="4" w:space="0" w:color="auto"/>
              <w:right w:val="single" w:sz="4" w:space="0" w:color="auto"/>
            </w:tcBorders>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234" w:type="dxa"/>
            <w:tcBorders>
              <w:top w:val="single" w:sz="4" w:space="0" w:color="auto"/>
              <w:left w:val="single" w:sz="4" w:space="0" w:color="auto"/>
              <w:bottom w:val="single" w:sz="4" w:space="0" w:color="auto"/>
              <w:right w:val="single" w:sz="4" w:space="0" w:color="auto"/>
            </w:tcBorders>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Фамилия, Имя и Отчество главного бухгалтера участника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5234" w:type="dxa"/>
            <w:tcBorders>
              <w:top w:val="single" w:sz="4" w:space="0" w:color="auto"/>
              <w:left w:val="single" w:sz="4" w:space="0" w:color="auto"/>
              <w:bottom w:val="single" w:sz="4" w:space="0" w:color="auto"/>
              <w:right w:val="single" w:sz="4" w:space="0" w:color="auto"/>
            </w:tcBorders>
          </w:tcPr>
          <w:p w:rsidR="007A1244" w:rsidRPr="007A1244" w:rsidRDefault="007A1244" w:rsidP="008E4EA4">
            <w:pPr>
              <w:spacing w:after="0" w:line="240" w:lineRule="auto"/>
              <w:ind w:right="57" w:firstLine="306"/>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ОКОПФ/ ОКТМО участника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bl>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BC419B" w:rsidRDefault="00BC419B" w:rsidP="009B17C8">
      <w:pPr>
        <w:spacing w:after="0" w:line="240" w:lineRule="auto"/>
        <w:jc w:val="both"/>
        <w:rPr>
          <w:rFonts w:ascii="Times New Roman" w:hAnsi="Times New Roman"/>
          <w:b/>
        </w:rPr>
      </w:pPr>
    </w:p>
    <w:p w:rsidR="009530C6" w:rsidRPr="008B4EC7" w:rsidRDefault="009530C6" w:rsidP="005611D3">
      <w:pPr>
        <w:spacing w:after="160" w:line="259" w:lineRule="auto"/>
        <w:jc w:val="center"/>
        <w:rPr>
          <w:rFonts w:ascii="Times New Roman" w:hAnsi="Times New Roman"/>
          <w:b/>
          <w:sz w:val="24"/>
          <w:szCs w:val="24"/>
        </w:rPr>
      </w:pPr>
    </w:p>
    <w:p w:rsidR="004409AB" w:rsidRPr="008B4EC7" w:rsidRDefault="004409AB" w:rsidP="005611D3">
      <w:pPr>
        <w:spacing w:after="160" w:line="259" w:lineRule="auto"/>
        <w:jc w:val="center"/>
        <w:rPr>
          <w:rFonts w:ascii="Times New Roman" w:hAnsi="Times New Roman"/>
          <w:b/>
          <w:sz w:val="24"/>
          <w:szCs w:val="24"/>
        </w:rPr>
      </w:pPr>
    </w:p>
    <w:p w:rsidR="007E7954" w:rsidRDefault="00C84496" w:rsidP="00D2420B">
      <w:pPr>
        <w:spacing w:after="0" w:line="240" w:lineRule="auto"/>
        <w:jc w:val="center"/>
        <w:rPr>
          <w:rFonts w:ascii="Times New Roman" w:hAnsi="Times New Roman"/>
          <w:b/>
          <w:bCs/>
          <w:sz w:val="24"/>
          <w:szCs w:val="24"/>
        </w:rPr>
      </w:pPr>
      <w:r w:rsidRPr="00DB06FC">
        <w:rPr>
          <w:rFonts w:ascii="Times New Roman" w:hAnsi="Times New Roman"/>
          <w:b/>
          <w:sz w:val="24"/>
          <w:szCs w:val="24"/>
        </w:rPr>
        <w:lastRenderedPageBreak/>
        <w:t>ЧАСТЬ</w:t>
      </w:r>
      <w:r w:rsidR="007E7954" w:rsidRPr="00DB06FC">
        <w:rPr>
          <w:rFonts w:ascii="Times New Roman" w:hAnsi="Times New Roman"/>
          <w:b/>
          <w:sz w:val="24"/>
          <w:szCs w:val="24"/>
        </w:rPr>
        <w:t xml:space="preserve"> </w:t>
      </w:r>
      <w:r w:rsidR="007E7954" w:rsidRPr="00DB06FC">
        <w:rPr>
          <w:rFonts w:ascii="Times New Roman" w:hAnsi="Times New Roman"/>
          <w:b/>
          <w:sz w:val="24"/>
          <w:szCs w:val="24"/>
          <w:lang w:val="en-US"/>
        </w:rPr>
        <w:t>VI</w:t>
      </w:r>
      <w:r w:rsidR="007E7954" w:rsidRPr="00DB06FC">
        <w:rPr>
          <w:rFonts w:ascii="Times New Roman" w:hAnsi="Times New Roman"/>
          <w:b/>
          <w:sz w:val="24"/>
          <w:szCs w:val="24"/>
        </w:rPr>
        <w:t xml:space="preserve">. </w:t>
      </w:r>
      <w:r w:rsidR="007E7954" w:rsidRPr="00DB06FC">
        <w:rPr>
          <w:rFonts w:ascii="Times New Roman" w:hAnsi="Times New Roman"/>
          <w:b/>
          <w:bCs/>
          <w:sz w:val="24"/>
          <w:szCs w:val="24"/>
        </w:rPr>
        <w:t>ПРОЕКТ ДОГОВОРА</w:t>
      </w:r>
    </w:p>
    <w:p w:rsidR="00DB06FC" w:rsidRPr="00DB06FC" w:rsidRDefault="00DB06FC" w:rsidP="00DB06FC">
      <w:pPr>
        <w:widowControl w:val="0"/>
        <w:spacing w:after="0" w:line="240" w:lineRule="auto"/>
        <w:jc w:val="center"/>
        <w:rPr>
          <w:rFonts w:ascii="Times New Roman" w:eastAsia="Times New Roman" w:hAnsi="Times New Roman"/>
          <w:b/>
          <w:color w:val="000000"/>
          <w:lang w:eastAsia="ru-RU"/>
        </w:rPr>
      </w:pPr>
      <w:r w:rsidRPr="00DB06FC">
        <w:rPr>
          <w:rFonts w:ascii="Times New Roman" w:eastAsia="Times New Roman" w:hAnsi="Times New Roman"/>
          <w:b/>
          <w:color w:val="000000"/>
          <w:sz w:val="28"/>
          <w:szCs w:val="28"/>
          <w:lang w:eastAsia="ru-RU"/>
        </w:rPr>
        <w:t>П</w:t>
      </w:r>
      <w:r w:rsidRPr="00DB06FC">
        <w:rPr>
          <w:rFonts w:ascii="Times New Roman" w:eastAsia="Times New Roman" w:hAnsi="Times New Roman"/>
          <w:b/>
          <w:color w:val="000000"/>
          <w:lang w:eastAsia="ru-RU"/>
        </w:rPr>
        <w:t>РОЕКТ ДОГОВОР</w:t>
      </w:r>
      <w:r>
        <w:rPr>
          <w:rFonts w:ascii="Times New Roman" w:eastAsia="Times New Roman" w:hAnsi="Times New Roman"/>
          <w:b/>
          <w:color w:val="000000"/>
          <w:lang w:eastAsia="ru-RU"/>
        </w:rPr>
        <w:t>А</w:t>
      </w:r>
      <w:r w:rsidRPr="00DB06FC">
        <w:rPr>
          <w:rFonts w:ascii="Times New Roman" w:eastAsia="Times New Roman" w:hAnsi="Times New Roman"/>
          <w:b/>
          <w:color w:val="000000"/>
          <w:lang w:eastAsia="ru-RU"/>
        </w:rPr>
        <w:t xml:space="preserve"> №_____________ </w:t>
      </w:r>
    </w:p>
    <w:p w:rsidR="00DB06FC" w:rsidRPr="00DB06FC" w:rsidRDefault="00DB06FC" w:rsidP="00DB06FC">
      <w:pPr>
        <w:widowControl w:val="0"/>
        <w:tabs>
          <w:tab w:val="left" w:pos="1418"/>
        </w:tabs>
        <w:spacing w:after="0" w:line="240" w:lineRule="auto"/>
        <w:jc w:val="center"/>
        <w:rPr>
          <w:rFonts w:ascii="Times New Roman" w:eastAsia="Times New Roman" w:hAnsi="Times New Roman"/>
          <w:b/>
          <w:color w:val="000000"/>
          <w:lang w:eastAsia="ru-RU"/>
        </w:rPr>
      </w:pPr>
      <w:r w:rsidRPr="00DB06FC">
        <w:rPr>
          <w:rFonts w:ascii="Times New Roman" w:eastAsia="Times New Roman" w:hAnsi="Times New Roman"/>
          <w:b/>
          <w:color w:val="000000"/>
          <w:lang w:eastAsia="ru-RU"/>
        </w:rPr>
        <w:t>на оказание услуг обязательного страхования</w:t>
      </w:r>
      <w:r>
        <w:rPr>
          <w:rFonts w:ascii="Times New Roman" w:eastAsia="Times New Roman" w:hAnsi="Times New Roman"/>
          <w:b/>
          <w:color w:val="000000"/>
          <w:lang w:eastAsia="ru-RU"/>
        </w:rPr>
        <w:t xml:space="preserve"> </w:t>
      </w:r>
      <w:r w:rsidRPr="00DB06FC">
        <w:rPr>
          <w:rFonts w:ascii="Times New Roman" w:eastAsia="Times New Roman" w:hAnsi="Times New Roman"/>
          <w:b/>
          <w:color w:val="000000"/>
          <w:lang w:eastAsia="ru-RU"/>
        </w:rPr>
        <w:t xml:space="preserve">автогражданской ответственности </w:t>
      </w:r>
    </w:p>
    <w:p w:rsidR="00DB06FC" w:rsidRPr="00DB06FC" w:rsidRDefault="00DB06FC" w:rsidP="00DB06FC">
      <w:pPr>
        <w:widowControl w:val="0"/>
        <w:tabs>
          <w:tab w:val="left" w:pos="1418"/>
        </w:tabs>
        <w:spacing w:after="0" w:line="240" w:lineRule="auto"/>
        <w:jc w:val="center"/>
        <w:rPr>
          <w:rFonts w:ascii="Times New Roman" w:eastAsia="Times New Roman" w:hAnsi="Times New Roman"/>
          <w:b/>
          <w:color w:val="000000"/>
          <w:lang w:eastAsia="ru-RU"/>
        </w:rPr>
      </w:pPr>
      <w:r w:rsidRPr="00DB06FC">
        <w:rPr>
          <w:rFonts w:ascii="Times New Roman" w:eastAsia="Times New Roman" w:hAnsi="Times New Roman"/>
          <w:b/>
          <w:color w:val="000000"/>
          <w:lang w:eastAsia="ru-RU"/>
        </w:rPr>
        <w:t>МУП «Водоканал» (ОСАГО) на 2020г.</w:t>
      </w:r>
    </w:p>
    <w:p w:rsidR="00DB06FC" w:rsidRPr="00DB06FC" w:rsidRDefault="00DB06FC" w:rsidP="00DB06FC">
      <w:pPr>
        <w:spacing w:after="0" w:line="240" w:lineRule="auto"/>
        <w:ind w:left="567" w:hanging="567"/>
        <w:jc w:val="center"/>
        <w:rPr>
          <w:rFonts w:ascii="Times New Roman" w:eastAsia="Times New Roman" w:hAnsi="Times New Roman"/>
          <w:lang w:eastAsia="ru-RU"/>
        </w:rPr>
      </w:pPr>
    </w:p>
    <w:p w:rsidR="00DB06FC" w:rsidRPr="00DB06FC" w:rsidRDefault="00DB06FC" w:rsidP="00DB06FC">
      <w:pPr>
        <w:spacing w:after="0" w:line="240" w:lineRule="auto"/>
        <w:ind w:left="567" w:hanging="567"/>
        <w:rPr>
          <w:rFonts w:ascii="Times New Roman" w:eastAsia="Times New Roman" w:hAnsi="Times New Roman"/>
          <w:lang w:eastAsia="ru-RU"/>
        </w:rPr>
      </w:pPr>
      <w:r w:rsidRPr="00DB06FC">
        <w:rPr>
          <w:rFonts w:ascii="Times New Roman" w:eastAsia="Times New Roman" w:hAnsi="Times New Roman"/>
          <w:lang w:eastAsia="ru-RU"/>
        </w:rPr>
        <w:t>г. Йошкар-Ола</w:t>
      </w:r>
      <w:r w:rsidRPr="00DB06FC">
        <w:rPr>
          <w:rFonts w:ascii="Times New Roman" w:eastAsia="Times New Roman" w:hAnsi="Times New Roman"/>
          <w:lang w:eastAsia="ru-RU"/>
        </w:rPr>
        <w:tab/>
      </w:r>
      <w:r w:rsidRPr="00DB06FC">
        <w:rPr>
          <w:rFonts w:ascii="Times New Roman" w:eastAsia="Times New Roman" w:hAnsi="Times New Roman"/>
          <w:lang w:eastAsia="ru-RU"/>
        </w:rPr>
        <w:tab/>
        <w:t xml:space="preserve">   </w:t>
      </w:r>
      <w:r>
        <w:rPr>
          <w:rFonts w:ascii="Times New Roman" w:eastAsia="Times New Roman" w:hAnsi="Times New Roman"/>
          <w:lang w:eastAsia="ru-RU"/>
        </w:rPr>
        <w:t xml:space="preserve">                                                                                </w:t>
      </w:r>
      <w:r w:rsidRPr="00DB06FC">
        <w:rPr>
          <w:rFonts w:ascii="Times New Roman" w:eastAsia="Times New Roman" w:hAnsi="Times New Roman"/>
          <w:lang w:eastAsia="ru-RU"/>
        </w:rPr>
        <w:t>«____» ___________ 2019 г.</w:t>
      </w:r>
    </w:p>
    <w:p w:rsidR="00DB06FC" w:rsidRPr="00DB06FC" w:rsidRDefault="00DB06FC" w:rsidP="00DB06FC">
      <w:pPr>
        <w:spacing w:after="0" w:line="240" w:lineRule="auto"/>
        <w:ind w:firstLine="540"/>
        <w:jc w:val="both"/>
        <w:rPr>
          <w:rFonts w:ascii="Times New Roman" w:eastAsia="Times New Roman" w:hAnsi="Times New Roman"/>
          <w:color w:val="000000"/>
          <w:lang w:eastAsia="ru-RU"/>
        </w:rPr>
      </w:pPr>
    </w:p>
    <w:p w:rsidR="00DB06FC" w:rsidRPr="00DB06FC" w:rsidRDefault="00DB06FC" w:rsidP="00DB06FC">
      <w:pPr>
        <w:spacing w:after="0" w:line="240" w:lineRule="auto"/>
        <w:ind w:firstLine="540"/>
        <w:jc w:val="both"/>
        <w:rPr>
          <w:rFonts w:ascii="Times New Roman" w:eastAsia="Times New Roman" w:hAnsi="Times New Roman"/>
          <w:color w:val="000000"/>
          <w:lang w:eastAsia="ru-RU"/>
        </w:rPr>
      </w:pPr>
      <w:r w:rsidRPr="00DB06FC">
        <w:rPr>
          <w:rFonts w:ascii="Times New Roman" w:eastAsia="Times New Roman" w:hAnsi="Times New Roman"/>
          <w:color w:val="000000"/>
          <w:lang w:eastAsia="ru-RU"/>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 именуемое(ый/ая) в дальнейшем  «Исполнитель», в лице ______________, действующего (ей) на основании 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предложения в электронной форме (протокол № ______от _____), заключили настоящий договор на оказание услуг обязательного страхования автогражданской ответственности МУП «Водоканал» (ОСАГО) на 2020г. (далее по тексту  - Договор) о нижеследующем:</w:t>
      </w:r>
    </w:p>
    <w:p w:rsidR="00DB06FC" w:rsidRPr="00DB06FC" w:rsidRDefault="00DB06FC" w:rsidP="00DB06FC">
      <w:pPr>
        <w:spacing w:after="0" w:line="240" w:lineRule="auto"/>
        <w:ind w:firstLine="540"/>
        <w:jc w:val="both"/>
        <w:rPr>
          <w:rFonts w:ascii="Times New Roman" w:eastAsia="Times New Roman" w:hAnsi="Times New Roman"/>
          <w:color w:val="000000"/>
          <w:sz w:val="16"/>
          <w:szCs w:val="16"/>
          <w:lang w:eastAsia="ru-RU"/>
        </w:rPr>
      </w:pPr>
    </w:p>
    <w:p w:rsidR="00DB06FC" w:rsidRPr="00DB06FC" w:rsidRDefault="00DB06FC" w:rsidP="00DB06FC">
      <w:pPr>
        <w:spacing w:after="0" w:line="240" w:lineRule="auto"/>
        <w:ind w:firstLine="567"/>
        <w:jc w:val="center"/>
        <w:rPr>
          <w:rFonts w:ascii="Times New Roman" w:eastAsia="Times New Roman" w:hAnsi="Times New Roman"/>
          <w:b/>
          <w:lang w:eastAsia="ru-RU"/>
        </w:rPr>
      </w:pPr>
      <w:r w:rsidRPr="00DB06FC">
        <w:rPr>
          <w:rFonts w:ascii="Times New Roman" w:eastAsia="Times New Roman" w:hAnsi="Times New Roman"/>
          <w:b/>
          <w:lang w:eastAsia="ru-RU"/>
        </w:rPr>
        <w:t>1. Понятия, используемые в договоре</w:t>
      </w:r>
    </w:p>
    <w:p w:rsidR="00DB06FC" w:rsidRPr="00DB06FC" w:rsidRDefault="00DB06FC" w:rsidP="00DB06FC">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DB06FC">
        <w:rPr>
          <w:rFonts w:ascii="Times New Roman" w:eastAsia="Times New Roman" w:hAnsi="Times New Roman"/>
          <w:b/>
          <w:lang w:eastAsia="ru-RU"/>
        </w:rPr>
        <w:t>транспортное средство</w:t>
      </w:r>
      <w:r w:rsidRPr="00DB06FC">
        <w:rPr>
          <w:rFonts w:ascii="Times New Roman" w:eastAsia="Times New Roman" w:hAnsi="Times New Roman"/>
          <w:lang w:eastAsia="ru-RU"/>
        </w:rPr>
        <w:t xml:space="preserve"> - устройство, предназначенное для перевозки по дорогам людей, грузов или оборудования, установленного на нем;</w:t>
      </w:r>
    </w:p>
    <w:p w:rsidR="00DB06FC" w:rsidRPr="00DB06FC" w:rsidRDefault="00DB06FC" w:rsidP="00DB06FC">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DB06FC">
        <w:rPr>
          <w:rFonts w:ascii="Times New Roman" w:eastAsia="Times New Roman" w:hAnsi="Times New Roman"/>
          <w:b/>
          <w:lang w:eastAsia="ru-RU"/>
        </w:rPr>
        <w:t>использование транспортного средства</w:t>
      </w:r>
      <w:r w:rsidRPr="00DB06FC">
        <w:rPr>
          <w:rFonts w:ascii="Times New Roman" w:eastAsia="Times New Roman" w:hAnsi="Times New Roman"/>
          <w:lang w:eastAsia="ru-RU"/>
        </w:rPr>
        <w:t xml:space="preserve"> - эксплуатация транспортного средства, связанная с его участием в движении в пределах дорог (дорожном движении), кроме железных дорог, а также на прилегающих к ним и предназначенных для движения транспортных средств территориях (дворы, жилые массивы, стоянки транспортных средств, заправочные станции и другие территории);</w:t>
      </w:r>
    </w:p>
    <w:p w:rsidR="00DB06FC" w:rsidRPr="00DB06FC" w:rsidRDefault="00DB06FC" w:rsidP="00DB06FC">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DB06FC">
        <w:rPr>
          <w:rFonts w:ascii="Times New Roman" w:eastAsia="Times New Roman" w:hAnsi="Times New Roman"/>
          <w:b/>
          <w:lang w:eastAsia="ru-RU"/>
        </w:rPr>
        <w:t>владелец транспортного средства</w:t>
      </w:r>
      <w:r w:rsidRPr="00DB06FC">
        <w:rPr>
          <w:rFonts w:ascii="Times New Roman" w:eastAsia="Times New Roman" w:hAnsi="Times New Roman"/>
          <w:lang w:eastAsia="ru-RU"/>
        </w:rPr>
        <w:t xml:space="preserve"> -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ему транспортного средства и др.). Не является владельцем транспортного средства лицо, управляющее транспортным средством при исполнении своих служебных или трудовых обязанностей, в том числе на основании трудового или гражданско-правового договор с собственником или иным владельцем транспортного средства;</w:t>
      </w:r>
    </w:p>
    <w:p w:rsidR="00DB06FC" w:rsidRPr="00DB06FC" w:rsidRDefault="00DB06FC" w:rsidP="00DB06FC">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DB06FC">
        <w:rPr>
          <w:rFonts w:ascii="Times New Roman" w:eastAsia="Times New Roman" w:hAnsi="Times New Roman"/>
          <w:b/>
          <w:lang w:eastAsia="ru-RU"/>
        </w:rPr>
        <w:t xml:space="preserve">потерпевший </w:t>
      </w:r>
      <w:r w:rsidRPr="00DB06FC">
        <w:rPr>
          <w:rFonts w:ascii="Times New Roman" w:eastAsia="Times New Roman" w:hAnsi="Times New Roman"/>
          <w:lang w:eastAsia="ru-RU"/>
        </w:rPr>
        <w:t>- лицо, жизни, здоровью или имуществу которого был причинен вред при использовании транспортного средства иным лицом, в том числе пешеход, водитель транспортного средства, которым причинен вред, и пассажир транспортного средства - участник дорожно-транспортного происшествия;</w:t>
      </w:r>
    </w:p>
    <w:p w:rsidR="00DB06FC" w:rsidRPr="00DB06FC" w:rsidRDefault="00DB06FC" w:rsidP="00DB06FC">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DB06FC">
        <w:rPr>
          <w:rFonts w:ascii="Times New Roman" w:eastAsia="Times New Roman" w:hAnsi="Times New Roman"/>
          <w:b/>
          <w:lang w:eastAsia="ru-RU"/>
        </w:rPr>
        <w:t>страховой полис обязательного страхования (полис ОСАГО)</w:t>
      </w:r>
      <w:r w:rsidRPr="00DB06FC">
        <w:rPr>
          <w:rFonts w:ascii="Times New Roman" w:eastAsia="Times New Roman" w:hAnsi="Times New Roman"/>
          <w:lang w:eastAsia="ru-RU"/>
        </w:rPr>
        <w:t xml:space="preserve"> - документ установленного образца, удостоверяющий осуществление обязательного страхования;</w:t>
      </w:r>
    </w:p>
    <w:p w:rsidR="00DB06FC" w:rsidRPr="00DB06FC" w:rsidRDefault="00DB06FC" w:rsidP="00DB06FC">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DB06FC">
        <w:rPr>
          <w:rFonts w:ascii="Times New Roman" w:eastAsia="Times New Roman" w:hAnsi="Times New Roman"/>
          <w:b/>
          <w:lang w:eastAsia="ru-RU"/>
        </w:rPr>
        <w:t>страховая сумма</w:t>
      </w:r>
      <w:r w:rsidRPr="00DB06FC">
        <w:rPr>
          <w:rFonts w:ascii="Times New Roman" w:eastAsia="Times New Roman" w:hAnsi="Times New Roman"/>
          <w:lang w:eastAsia="ru-RU"/>
        </w:rPr>
        <w:t xml:space="preserve"> - определенная Федеральным </w:t>
      </w:r>
      <w:hyperlink r:id="rId20" w:history="1">
        <w:r w:rsidRPr="00DB06FC">
          <w:rPr>
            <w:rFonts w:ascii="Times New Roman" w:eastAsia="Times New Roman" w:hAnsi="Times New Roman"/>
            <w:lang w:eastAsia="ru-RU"/>
          </w:rPr>
          <w:t>законом</w:t>
        </w:r>
      </w:hyperlink>
      <w:r w:rsidRPr="00DB06FC">
        <w:rPr>
          <w:rFonts w:ascii="Times New Roman" w:eastAsia="Times New Roman" w:hAnsi="Times New Roman"/>
          <w:lang w:eastAsia="ru-RU"/>
        </w:rPr>
        <w:t xml:space="preserve"> «Об обязательном страховании гражданской ответственности владельцев транспортных средств» денежная сумма в валюте Российской Федерации, в пределах которой Страховщик обязуется при наступлении каждого страхового случая (независимо от их числа в течение срока действия договор) возместить потерпевшим причиненный вред;</w:t>
      </w:r>
    </w:p>
    <w:p w:rsidR="00DB06FC" w:rsidRPr="00DB06FC" w:rsidRDefault="00DB06FC" w:rsidP="00DB06FC">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DB06FC">
        <w:rPr>
          <w:rFonts w:ascii="Times New Roman" w:eastAsia="Times New Roman" w:hAnsi="Times New Roman"/>
          <w:b/>
          <w:lang w:eastAsia="ru-RU"/>
        </w:rPr>
        <w:t>страховая премия</w:t>
      </w:r>
      <w:r w:rsidRPr="00DB06FC">
        <w:rPr>
          <w:rFonts w:ascii="Times New Roman" w:eastAsia="Times New Roman" w:hAnsi="Times New Roman"/>
          <w:lang w:eastAsia="ru-RU"/>
        </w:rPr>
        <w:t xml:space="preserve"> - денежная сумма в валюте Российской Федерации, которую Получатели обязаны уплатить за страхование Страховщику в соответствии с договором;</w:t>
      </w:r>
    </w:p>
    <w:p w:rsidR="00DB06FC" w:rsidRPr="00DB06FC" w:rsidRDefault="00DB06FC" w:rsidP="00DB06FC">
      <w:pPr>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lastRenderedPageBreak/>
        <w:t xml:space="preserve">1.8. </w:t>
      </w:r>
      <w:r w:rsidRPr="00DB06FC">
        <w:rPr>
          <w:rFonts w:ascii="Times New Roman" w:eastAsia="Times New Roman" w:hAnsi="Times New Roman"/>
          <w:b/>
          <w:lang w:eastAsia="ru-RU"/>
        </w:rPr>
        <w:t>страховой случай</w:t>
      </w:r>
      <w:r w:rsidRPr="00DB06FC">
        <w:rPr>
          <w:rFonts w:ascii="Times New Roman" w:eastAsia="Times New Roman" w:hAnsi="Times New Roman"/>
          <w:lang w:eastAsia="ru-RU"/>
        </w:rPr>
        <w:t xml:space="preserve"> - наступление гражданской ответственности владельца транспортного средства за причинение вреда жизни, здоровью или имуществу потерпевших при использовании транспортного средства, влекущее за собой в соответствии с договором обязанность Страховщика осуществить страховую выплату;</w:t>
      </w:r>
    </w:p>
    <w:p w:rsidR="00DB06FC" w:rsidRPr="00DB06FC" w:rsidRDefault="00DB06FC" w:rsidP="00DB06FC">
      <w:pPr>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 xml:space="preserve">1.9. </w:t>
      </w:r>
      <w:r w:rsidRPr="00DB06FC">
        <w:rPr>
          <w:rFonts w:ascii="Times New Roman" w:eastAsia="Times New Roman" w:hAnsi="Times New Roman"/>
          <w:b/>
          <w:lang w:eastAsia="ru-RU"/>
        </w:rPr>
        <w:t>дорожно-транспортное происшествие</w:t>
      </w:r>
      <w:r w:rsidRPr="00DB06FC">
        <w:rPr>
          <w:rFonts w:ascii="Times New Roman" w:eastAsia="Times New Roman" w:hAnsi="Times New Roman"/>
          <w:lang w:eastAsia="ru-RU"/>
        </w:rPr>
        <w:t xml:space="preserve"> - событие, произошедшее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DB06FC" w:rsidRPr="00DB06FC" w:rsidRDefault="00DB06FC" w:rsidP="00DB06FC">
      <w:pPr>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 xml:space="preserve">1.10. </w:t>
      </w:r>
      <w:r w:rsidRPr="00DB06FC">
        <w:rPr>
          <w:rFonts w:ascii="Times New Roman" w:eastAsia="Times New Roman" w:hAnsi="Times New Roman"/>
          <w:b/>
          <w:lang w:eastAsia="ru-RU"/>
        </w:rPr>
        <w:t>страховой период</w:t>
      </w:r>
      <w:r w:rsidRPr="00DB06FC">
        <w:rPr>
          <w:rFonts w:ascii="Times New Roman" w:eastAsia="Times New Roman" w:hAnsi="Times New Roman"/>
          <w:lang w:eastAsia="ru-RU"/>
        </w:rPr>
        <w:t xml:space="preserve"> – период, в течение которого действует полис ОСАГО. </w:t>
      </w:r>
    </w:p>
    <w:p w:rsidR="00DB06FC" w:rsidRPr="00DB06FC" w:rsidRDefault="00DB06FC" w:rsidP="00DB06FC">
      <w:pPr>
        <w:spacing w:after="0" w:line="240" w:lineRule="auto"/>
        <w:ind w:left="708" w:hanging="708"/>
        <w:jc w:val="center"/>
        <w:rPr>
          <w:rFonts w:ascii="Times New Roman" w:eastAsia="Times New Roman" w:hAnsi="Times New Roman"/>
          <w:b/>
          <w:sz w:val="16"/>
          <w:szCs w:val="16"/>
          <w:lang w:eastAsia="ru-RU"/>
        </w:rPr>
      </w:pPr>
    </w:p>
    <w:p w:rsidR="00DB06FC" w:rsidRPr="00DB06FC" w:rsidRDefault="00DB06FC" w:rsidP="00DB06FC">
      <w:pPr>
        <w:spacing w:after="0" w:line="240" w:lineRule="auto"/>
        <w:ind w:left="708" w:hanging="708"/>
        <w:jc w:val="center"/>
        <w:rPr>
          <w:rFonts w:ascii="Times New Roman" w:eastAsia="Times New Roman" w:hAnsi="Times New Roman"/>
          <w:b/>
          <w:lang w:eastAsia="ru-RU"/>
        </w:rPr>
      </w:pPr>
      <w:r w:rsidRPr="00DB06FC">
        <w:rPr>
          <w:rFonts w:ascii="Times New Roman" w:eastAsia="Times New Roman" w:hAnsi="Times New Roman"/>
          <w:b/>
          <w:lang w:eastAsia="ru-RU"/>
        </w:rPr>
        <w:t>2. Предмет договор</w:t>
      </w:r>
      <w:r>
        <w:rPr>
          <w:rFonts w:ascii="Times New Roman" w:eastAsia="Times New Roman" w:hAnsi="Times New Roman"/>
          <w:b/>
          <w:lang w:eastAsia="ru-RU"/>
        </w:rPr>
        <w:t>а</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2.1. Страховщик обязуется лично оказать Страхователю услуги обязательного</w:t>
      </w:r>
      <w:r>
        <w:rPr>
          <w:rFonts w:ascii="Times New Roman" w:eastAsia="Times New Roman" w:hAnsi="Times New Roman"/>
          <w:lang w:eastAsia="ru-RU"/>
        </w:rPr>
        <w:t xml:space="preserve"> </w:t>
      </w:r>
      <w:r w:rsidRPr="00DB06FC">
        <w:rPr>
          <w:rFonts w:ascii="Times New Roman" w:eastAsia="Times New Roman" w:hAnsi="Times New Roman"/>
          <w:lang w:eastAsia="ru-RU"/>
        </w:rPr>
        <w:t>страхования</w:t>
      </w:r>
      <w:r>
        <w:rPr>
          <w:rFonts w:ascii="Times New Roman" w:eastAsia="Times New Roman" w:hAnsi="Times New Roman"/>
          <w:lang w:eastAsia="ru-RU"/>
        </w:rPr>
        <w:t xml:space="preserve"> </w:t>
      </w:r>
      <w:r w:rsidRPr="00DB06FC">
        <w:rPr>
          <w:rFonts w:ascii="Times New Roman" w:eastAsia="Times New Roman" w:hAnsi="Times New Roman"/>
          <w:lang w:eastAsia="ru-RU"/>
        </w:rPr>
        <w:t>автогражданской ответственности МУП «Водоканал»(ОСАГО) на 2020г. (далее – услуги), а Страхователь обязуется оплатить оказанные Страховщиком услуги.</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xml:space="preserve">2.2. 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а также иным действующим законодательством, регулирующим отношения в сфере оказания данных услуг. </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2.3. Объектом услуг по договору являются имущественные интересы Страхователя, связанные с риском гражданской ответственности их как владельцев транспортных средств по обязательствам, возникающим вследствие причинения вреда жизни, здоровью или имуществу потерпевших при использовании указанных в Приложении № 1 и №2 к Договору.</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2.4. Лицами, допущенными к управлению транспортных средств, являются штатные работники Страхователя, осуществляющие управление транспортным средством и имеющие соответствующее право на управление транспортным средством (водительское удостоверение на управление транспортным средством определённой категории установленного образца).</w:t>
      </w:r>
    </w:p>
    <w:p w:rsidR="00DB06FC" w:rsidRPr="00DB06FC" w:rsidRDefault="00DB06FC" w:rsidP="00DB06FC">
      <w:pPr>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2.5. Место выдачи полисов: Республика Марий Эл, г. Йошкар-Ола, ул. Дружбы, 2.</w:t>
      </w:r>
    </w:p>
    <w:p w:rsidR="00DB06FC" w:rsidRPr="00DB06FC" w:rsidRDefault="00DB06FC" w:rsidP="00DB06FC">
      <w:pPr>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2.6. Место оказания услуг: РФ, преимущественно Республика Марий Эл, г.Йошкар-Ола.</w:t>
      </w:r>
    </w:p>
    <w:p w:rsidR="00DB06FC" w:rsidRPr="00DB06FC" w:rsidRDefault="00DB06FC" w:rsidP="00DB06FC">
      <w:pPr>
        <w:spacing w:after="0" w:line="240" w:lineRule="auto"/>
        <w:ind w:firstLine="567"/>
        <w:jc w:val="both"/>
        <w:rPr>
          <w:rFonts w:ascii="Times New Roman" w:eastAsia="Times New Roman" w:hAnsi="Times New Roman"/>
          <w:b/>
          <w:lang w:eastAsia="ru-RU"/>
        </w:rPr>
      </w:pPr>
      <w:r w:rsidRPr="00DB06FC">
        <w:rPr>
          <w:rFonts w:ascii="Times New Roman" w:eastAsia="Times New Roman" w:hAnsi="Times New Roman"/>
          <w:lang w:eastAsia="ru-RU"/>
        </w:rPr>
        <w:t>2.7.  Источник финансирования: собственные средства Страхователя.</w:t>
      </w:r>
    </w:p>
    <w:p w:rsidR="00DB06FC" w:rsidRPr="00DB06FC" w:rsidRDefault="00DB06FC" w:rsidP="00DB06FC">
      <w:pPr>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2.8. Привлечение соисполнителей не допускается.</w:t>
      </w:r>
    </w:p>
    <w:p w:rsidR="00DB06FC" w:rsidRPr="00DB06FC" w:rsidRDefault="00DB06FC" w:rsidP="00DB06FC">
      <w:pPr>
        <w:spacing w:after="0" w:line="240" w:lineRule="auto"/>
        <w:ind w:firstLine="567"/>
        <w:jc w:val="both"/>
        <w:rPr>
          <w:rFonts w:ascii="Times New Roman" w:eastAsia="Times New Roman" w:hAnsi="Times New Roman"/>
          <w:b/>
          <w:sz w:val="16"/>
          <w:szCs w:val="16"/>
          <w:lang w:eastAsia="ru-RU"/>
        </w:rPr>
      </w:pPr>
    </w:p>
    <w:p w:rsidR="00DB06FC" w:rsidRPr="00DB06FC" w:rsidRDefault="00DB06FC" w:rsidP="00DB06FC">
      <w:pPr>
        <w:spacing w:after="0" w:line="240" w:lineRule="auto"/>
        <w:jc w:val="center"/>
        <w:rPr>
          <w:rFonts w:ascii="Times New Roman" w:eastAsia="Times New Roman" w:hAnsi="Times New Roman"/>
          <w:b/>
          <w:lang w:eastAsia="ru-RU"/>
        </w:rPr>
      </w:pPr>
      <w:r w:rsidRPr="00DB06FC">
        <w:rPr>
          <w:rFonts w:ascii="Times New Roman" w:eastAsia="Times New Roman" w:hAnsi="Times New Roman"/>
          <w:b/>
          <w:lang w:eastAsia="ru-RU"/>
        </w:rPr>
        <w:t>3. Цена договор (сумма страховой премии) и порядок её оплаты.</w:t>
      </w:r>
    </w:p>
    <w:p w:rsidR="00DB06FC" w:rsidRPr="00DB06FC" w:rsidRDefault="00DB06FC" w:rsidP="00DB06FC">
      <w:pPr>
        <w:widowControl w:val="0"/>
        <w:tabs>
          <w:tab w:val="left" w:pos="3716"/>
        </w:tabs>
        <w:autoSpaceDE w:val="0"/>
        <w:autoSpaceDN w:val="0"/>
        <w:adjustRightInd w:val="0"/>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 xml:space="preserve">3.1. Цена настоящего Договора составляет </w:t>
      </w:r>
      <w:r w:rsidRPr="00DB06FC">
        <w:rPr>
          <w:rFonts w:ascii="Times New Roman" w:eastAsia="Times New Roman" w:hAnsi="Times New Roman"/>
          <w:b/>
          <w:lang w:eastAsia="ru-RU"/>
        </w:rPr>
        <w:t>_______(сумма прописью) руб. ___</w:t>
      </w:r>
      <w:r>
        <w:rPr>
          <w:rFonts w:ascii="Times New Roman" w:eastAsia="Times New Roman" w:hAnsi="Times New Roman"/>
          <w:b/>
          <w:lang w:eastAsia="ru-RU"/>
        </w:rPr>
        <w:t xml:space="preserve"> </w:t>
      </w:r>
      <w:r w:rsidRPr="00DB06FC">
        <w:rPr>
          <w:rFonts w:ascii="Times New Roman" w:eastAsia="Times New Roman" w:hAnsi="Times New Roman"/>
          <w:b/>
          <w:lang w:eastAsia="ru-RU"/>
        </w:rPr>
        <w:t>коп.</w:t>
      </w:r>
      <w:r w:rsidRPr="00DB06FC">
        <w:rPr>
          <w:rFonts w:ascii="Times New Roman" w:eastAsia="Times New Roman" w:hAnsi="Times New Roman"/>
          <w:bCs/>
          <w:lang w:eastAsia="ru-RU"/>
        </w:rPr>
        <w:t>(в зависимости от способа налогообложения Исполнителя в соответствии с действующим законодательством указывается «в т.ч. НДС с расшифровкой» или «без НДС»).</w:t>
      </w:r>
    </w:p>
    <w:p w:rsidR="00DB06FC" w:rsidRPr="00DB06FC" w:rsidRDefault="00DB06FC" w:rsidP="00DB06FC">
      <w:pPr>
        <w:widowControl w:val="0"/>
        <w:tabs>
          <w:tab w:val="left" w:pos="3716"/>
        </w:tabs>
        <w:autoSpaceDE w:val="0"/>
        <w:autoSpaceDN w:val="0"/>
        <w:adjustRightInd w:val="0"/>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 xml:space="preserve">3.2.Цена настоящего Договора является твердой и определяется на весь срок исполнения Договора, за исключением случаев указанных в пункте 11.2 настоящего Договора. </w:t>
      </w:r>
    </w:p>
    <w:p w:rsidR="00DB06FC" w:rsidRPr="00DB06FC" w:rsidRDefault="00DB06FC" w:rsidP="00DB06FC">
      <w:pPr>
        <w:widowControl w:val="0"/>
        <w:tabs>
          <w:tab w:val="left" w:pos="3716"/>
        </w:tabs>
        <w:autoSpaceDE w:val="0"/>
        <w:autoSpaceDN w:val="0"/>
        <w:adjustRightInd w:val="0"/>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3.3.В случае если Страховщиком является физическое лицо, за исключением индивидуального предпринимателя или иного занимающегося частной практикой лица, цена настоящего Договора уменьшается на сумму, подлежащую уплате физическому лицу, на размер налоговых платежей, связанных с оплатой Договора.</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3.4.Страховая премия рассчитана</w:t>
      </w:r>
      <w:r>
        <w:rPr>
          <w:rFonts w:ascii="Times New Roman" w:eastAsia="Times New Roman" w:hAnsi="Times New Roman"/>
          <w:lang w:eastAsia="ru-RU"/>
        </w:rPr>
        <w:t xml:space="preserve"> </w:t>
      </w:r>
      <w:r w:rsidRPr="00DB06FC">
        <w:rPr>
          <w:rFonts w:ascii="Times New Roman" w:eastAsia="Times New Roman" w:hAnsi="Times New Roman"/>
          <w:lang w:eastAsia="ru-RU"/>
        </w:rPr>
        <w:t>Страховщиком как произведение базовых ставок и коэффициентов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премии по договору обязательного страхования, установленным Центральным банком Российской Федерации в соответствии со статьей 8 Федерального закона от 25 апреля 2002 года № 40-ФЗ "Об обязательном страховании гражданской ответственности владельцев транспортных средств".</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xml:space="preserve">3.5. Цена договора включает в себя стоимость оказания Услуг, транспортные расходы, страхование, плату пошлин, налогов, сборов и других обязательных платежей, которые страховщик договора должен оплачивать в соответствии с условиями договора.  </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3.6. Изменение страховых тарифов в течение срока действия договора не влечет за собой изменение размера страховой</w:t>
      </w:r>
      <w:r>
        <w:rPr>
          <w:rFonts w:ascii="Times New Roman" w:eastAsia="Times New Roman" w:hAnsi="Times New Roman"/>
          <w:lang w:eastAsia="ru-RU"/>
        </w:rPr>
        <w:t xml:space="preserve"> </w:t>
      </w:r>
      <w:r w:rsidRPr="00DB06FC">
        <w:rPr>
          <w:rFonts w:ascii="Times New Roman" w:eastAsia="Times New Roman" w:hAnsi="Times New Roman"/>
          <w:lang w:eastAsia="ru-RU"/>
        </w:rPr>
        <w:t>суммы по полисам ОСАГО, получаемым Страхователем и владельцами транспортных средств по настоящему Договору.</w:t>
      </w:r>
    </w:p>
    <w:p w:rsidR="00DB06FC" w:rsidRPr="00DB06FC" w:rsidRDefault="00DB06FC" w:rsidP="00DB06FC">
      <w:pPr>
        <w:spacing w:after="0" w:line="240" w:lineRule="auto"/>
        <w:ind w:firstLine="540"/>
        <w:jc w:val="both"/>
        <w:rPr>
          <w:rFonts w:ascii="Times New Roman" w:eastAsia="Times New Roman" w:hAnsi="Times New Roman"/>
          <w:spacing w:val="-2"/>
          <w:lang w:eastAsia="ru-RU"/>
        </w:rPr>
      </w:pPr>
      <w:r w:rsidRPr="00DB06FC">
        <w:rPr>
          <w:rFonts w:ascii="Times New Roman" w:eastAsia="Times New Roman" w:hAnsi="Times New Roman"/>
          <w:lang w:eastAsia="ru-RU"/>
        </w:rPr>
        <w:lastRenderedPageBreak/>
        <w:t xml:space="preserve">3.7. </w:t>
      </w:r>
      <w:r w:rsidRPr="00DB06FC">
        <w:rPr>
          <w:rFonts w:ascii="Times New Roman" w:eastAsia="Times New Roman" w:hAnsi="Times New Roman"/>
          <w:spacing w:val="-2"/>
          <w:lang w:eastAsia="ru-RU"/>
        </w:rPr>
        <w:t>Страховая премия по договору обязательного страхования автогражданской ответственности уплачивается Заказчиком Страховщику единовременно в безналичном порядке в течение 30 календарных дней на основании выставленных счетов по заявке  Заказчика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Указанием Центрального Банка Российской Федерации от 4 декабря 2018 г. N 5000-У и подписанного акта оказания услуг.).</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xml:space="preserve">3.8. Моментом оплаты оказанных услуг считается день перечисления страховой премии на расчетный счет Страховщика (день списания денежных средств с расчетного счета Страхователя). </w:t>
      </w:r>
    </w:p>
    <w:p w:rsidR="00DB06FC" w:rsidRPr="00DB06FC" w:rsidRDefault="00DB06FC" w:rsidP="00DB06FC">
      <w:pPr>
        <w:spacing w:after="0" w:line="240" w:lineRule="auto"/>
        <w:ind w:firstLine="540"/>
        <w:jc w:val="both"/>
        <w:rPr>
          <w:rFonts w:ascii="Times New Roman" w:eastAsia="Times New Roman" w:hAnsi="Times New Roman"/>
          <w:spacing w:val="-2"/>
          <w:sz w:val="16"/>
          <w:szCs w:val="16"/>
          <w:lang w:eastAsia="ru-RU"/>
        </w:rPr>
      </w:pPr>
    </w:p>
    <w:p w:rsidR="00DB06FC" w:rsidRPr="00DB06FC" w:rsidRDefault="00DB06FC" w:rsidP="00DB06FC">
      <w:pPr>
        <w:spacing w:after="0" w:line="240" w:lineRule="auto"/>
        <w:ind w:firstLine="720"/>
        <w:jc w:val="center"/>
        <w:rPr>
          <w:rFonts w:ascii="Times New Roman" w:eastAsia="Times New Roman" w:hAnsi="Times New Roman"/>
          <w:b/>
          <w:lang w:eastAsia="ru-RU"/>
        </w:rPr>
      </w:pPr>
      <w:r w:rsidRPr="00DB06FC">
        <w:rPr>
          <w:rFonts w:ascii="Times New Roman" w:eastAsia="Times New Roman" w:hAnsi="Times New Roman"/>
          <w:b/>
          <w:lang w:eastAsia="ru-RU"/>
        </w:rPr>
        <w:t>4. Срок оказания услуг, срок действия договора и страховой период</w:t>
      </w:r>
    </w:p>
    <w:p w:rsidR="00DB06FC" w:rsidRPr="00DB06FC" w:rsidRDefault="00DB06FC" w:rsidP="00DB06FC">
      <w:pPr>
        <w:widowControl w:val="0"/>
        <w:shd w:val="clear" w:color="auto" w:fill="FFFFFF"/>
        <w:tabs>
          <w:tab w:val="left" w:pos="-360"/>
        </w:tabs>
        <w:spacing w:after="0" w:line="240" w:lineRule="auto"/>
        <w:ind w:firstLine="540"/>
        <w:jc w:val="both"/>
        <w:rPr>
          <w:rFonts w:ascii="Times New Roman" w:eastAsia="Times New Roman" w:hAnsi="Times New Roman"/>
          <w:b/>
          <w:lang w:eastAsia="ru-RU"/>
        </w:rPr>
      </w:pPr>
      <w:r w:rsidRPr="00DB06FC">
        <w:rPr>
          <w:rFonts w:ascii="Times New Roman" w:eastAsia="Times New Roman" w:hAnsi="Times New Roman"/>
          <w:lang w:eastAsia="ru-RU"/>
        </w:rPr>
        <w:t xml:space="preserve">4.1.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 </w:t>
      </w:r>
    </w:p>
    <w:p w:rsidR="00DB06FC" w:rsidRPr="00DB06FC" w:rsidRDefault="00DB06FC" w:rsidP="00DB06FC">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color w:val="333333"/>
          <w:lang w:eastAsia="ru-RU"/>
        </w:rPr>
        <w:t>4.2. Страховой</w:t>
      </w:r>
      <w:r w:rsidRPr="00DB06FC">
        <w:rPr>
          <w:rFonts w:ascii="Times New Roman" w:eastAsia="Times New Roman" w:hAnsi="Times New Roman"/>
          <w:lang w:eastAsia="ru-RU"/>
        </w:rPr>
        <w:t xml:space="preserve"> период по каждому транспортному средству Страхователя составляет 1 год с момента окончания срока действия предыдущего полиса ОСАГО каждого транспортного средства в соответствии с ч. 1 ст. 10 Федерального закона от 25.04.2002 № 40-ФЗ «Об обязательном страховании гражданской ответственности владельцев транспортных средств. </w:t>
      </w:r>
    </w:p>
    <w:p w:rsidR="00DB06FC" w:rsidRPr="00DB06FC" w:rsidRDefault="00DB06FC" w:rsidP="00DB06FC">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4.3. Страховой период по каждому транспортному средству Страхователя определяется согласно заявке Страхователя.</w:t>
      </w:r>
    </w:p>
    <w:p w:rsidR="00DB06FC" w:rsidRPr="00DB06FC" w:rsidRDefault="00DB06FC" w:rsidP="00DB06FC">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4.4. Действие полиса ОСАГО досрочно прекращается в случае гибели (утраты) транспортного средства, указанного в страховом полисе ОСАГО, и иных случаях, предусмотренных законодательством Российской Федерации.</w:t>
      </w:r>
    </w:p>
    <w:p w:rsidR="00DB06FC" w:rsidRPr="00DB06FC" w:rsidRDefault="00DB06FC" w:rsidP="00DB06FC">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xml:space="preserve">4.5. Страхователь вправе досрочно прекратить действие договора (действие полиса ОСАГО) в случае замены собственника транспортных (-ого) средств (-а). </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4.6. Страхователь вправе досрочно прекратить действие договора (действия полиса ОСАГО) в случае отзыва лицензии Страховщика в порядке, установленном законодательством Российской Федерации.</w:t>
      </w:r>
    </w:p>
    <w:p w:rsidR="00DB06FC" w:rsidRPr="00DB06FC" w:rsidRDefault="00DB06FC" w:rsidP="00DB06FC">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4.7. Досрочное прекращение действия договора (прекращение действия полиса ОСАГО) не влечет за собой освобождение Страховщика от обязанности по осуществлению страховых выплат по произошедшим в течение срока действия договора (срока действия полиса ОСАГО) страховым случаям.</w:t>
      </w:r>
    </w:p>
    <w:p w:rsidR="00DB06FC" w:rsidRPr="00DB06FC" w:rsidRDefault="00DB06FC" w:rsidP="00DB06FC">
      <w:pPr>
        <w:spacing w:after="0" w:line="240" w:lineRule="auto"/>
        <w:jc w:val="center"/>
        <w:rPr>
          <w:rFonts w:ascii="Times New Roman" w:eastAsia="Times New Roman" w:hAnsi="Times New Roman"/>
          <w:b/>
          <w:lang w:eastAsia="ru-RU"/>
        </w:rPr>
      </w:pPr>
      <w:r w:rsidRPr="00DB06FC">
        <w:rPr>
          <w:rFonts w:ascii="Times New Roman" w:eastAsia="Times New Roman" w:hAnsi="Times New Roman"/>
          <w:b/>
          <w:lang w:eastAsia="ru-RU"/>
        </w:rPr>
        <w:t xml:space="preserve">5. Обязанности Сторон </w:t>
      </w:r>
    </w:p>
    <w:p w:rsidR="00DB06FC" w:rsidRPr="00DB06FC" w:rsidRDefault="00DB06FC" w:rsidP="00DB06FC">
      <w:pPr>
        <w:spacing w:after="0" w:line="240" w:lineRule="auto"/>
        <w:ind w:firstLine="540"/>
        <w:jc w:val="both"/>
        <w:rPr>
          <w:rFonts w:ascii="Times New Roman" w:eastAsia="Times New Roman" w:hAnsi="Times New Roman"/>
          <w:b/>
          <w:lang w:eastAsia="ru-RU"/>
        </w:rPr>
      </w:pPr>
      <w:r w:rsidRPr="00DB06FC">
        <w:rPr>
          <w:rFonts w:ascii="Times New Roman" w:eastAsia="Times New Roman" w:hAnsi="Times New Roman"/>
          <w:lang w:eastAsia="ru-RU"/>
        </w:rPr>
        <w:t>5.1.</w:t>
      </w:r>
      <w:r w:rsidRPr="00DB06FC">
        <w:rPr>
          <w:rFonts w:ascii="Times New Roman" w:eastAsia="Times New Roman" w:hAnsi="Times New Roman"/>
          <w:b/>
          <w:lang w:eastAsia="ru-RU"/>
        </w:rPr>
        <w:t xml:space="preserve"> Обязанности Страховщика:</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5.1.1. оказать услуги качественно и в сроки, установленные договором на основании действующей лицензии на осуществление страхования гражданской ответственности владельцев автотранспортных средств в соответствии п. 1 ч. 2 ст. 32, п. 14 ч. 1 ст. 32.9 Закон РФ от 27.11.1992 № 4015-1 «Об организации страхового дела в Российской Федерации».</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5.1.2. Страховщик обязан выдать полисы ОСАГО на бумажном носителе не позднее рабочего дня, следующего за датой заявки Страхователя;</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xml:space="preserve"> 5.1.3. Одновременно со страховым полисом ОСАГО Страховщик обязан бесплатно выдать перечень представителей Страховщика в субъектах Российской Федерации, текста Положения о правилах обязательного страхования гражданской ответственности владельцев транспортных средств, утвержденные  Банком России 19.09.2014 № 431-П, два бланка извещения о дорожно-транспортном происшествии по </w:t>
      </w:r>
      <w:hyperlink r:id="rId21" w:history="1">
        <w:r w:rsidRPr="00DB06FC">
          <w:rPr>
            <w:rFonts w:ascii="Times New Roman" w:eastAsia="Times New Roman" w:hAnsi="Times New Roman"/>
            <w:lang w:eastAsia="ru-RU"/>
          </w:rPr>
          <w:t>форме</w:t>
        </w:r>
      </w:hyperlink>
      <w:r w:rsidRPr="00DB06FC">
        <w:rPr>
          <w:rFonts w:ascii="Times New Roman" w:eastAsia="Times New Roman" w:hAnsi="Times New Roman"/>
          <w:lang w:eastAsia="ru-RU"/>
        </w:rPr>
        <w:t>, утвержденной Приказом МВД РФ от 01.04.2011 № 155 «Об утверждении формы бланка извещения о дорожно-транспортном происшествии». В дальнейшем бланки извещений о дорожно-транспортном происшествии выдаются Страховщиком бесплатно по требованию Страхователя</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5.1.4. При утрате страхового (-ых) полиса (-ов) ОСАГО Страховщик обязан выдать его (их) дубликат (-ы) бесплатно в течение 1 (одного) рабочего дня с момента обращения Страхователя;</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xml:space="preserve">5.1.5. Обеспечить бесплатный выезд аварийного комиссара Страховщика на место дорожно-транспортного происшествия в любое время суток со временем прибытия аварийного комиссара на место дорожно-транспортного происшествия не позднее 2 (двух) часов с момента сообщения </w:t>
      </w:r>
      <w:r w:rsidRPr="00DB06FC">
        <w:rPr>
          <w:rFonts w:ascii="Times New Roman" w:eastAsia="Times New Roman" w:hAnsi="Times New Roman"/>
          <w:lang w:eastAsia="ru-RU"/>
        </w:rPr>
        <w:lastRenderedPageBreak/>
        <w:t>Страховщику о факте и месте дорожно-транспортного происшествия и оказать помощь в оформлении документов;</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5.1.6. При наступлении каждого страхового случая (независимо от их числа в течение срока действия договора) возместить потерпевшим причиненный Страхователем вред в размере и в порядке, установленном законодательством Российской Федерации на дату выплаты страховой суммы;</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5.1.7. Обеспечить оперативное решение по страховым выплатам при дорожно-транспортном происшествии;</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5.1.8. В случае выявления Страхователем отступлений от условий договора и/или недостатков Страховщик обязан устранить такие отступления и/или недостатки за свой счет и своими силами;</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5.1.9. В течение 2 (двух) рабочих дней с момента отзыва лицензии у Страховщика, Страховщик обязан сообщить в письменном виде Страхователю об отзыве лицензии;</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5.1.10. Страховщик обязан сообщить в письменном виде Страхователю в течение 2 (двух) рабочих дней об изменении реквизитов. В случае несвоевременного сообщения об изменении реквизитов и перечисления денежных средств Страхователем по старым реквизитам, ответственность несет Страховщик;</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5.1.11.При оказании услуг по договору Страховщик обеспечивает оказание следующих сопутствующих услуг Страхователю:</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возможность предоставления Страхователю права выбора станций технического обслуживания транспортных средств для ремонта в результате страхового случая поврежденного транспортного средства.</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5.1.12. _______________ (указываются все дополнительные услуги, предложенные участником -победителем запроса предложений в электронной форме).</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5.1.13. Досрочно прекратить действие полисов (-а) ОСАГО по требованию Страхователя в случае смены владельцев (-а) транспортных (-ого) средств (-а);</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5.1.14. В случае досрочного прекращения действия полиса (-ов) ОСАГО возвратить Страхователю часть страховой (-ых) премии (-ий) в размере ее (их) доли (-ей), предназначенной (-ых) для осуществления страховых выплат и приходящейся (-ихся) на неистекший срок действия полиса (-ов) ОСАГО;</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5.1.15. При досрочном прекращении или по окончании срока действия полисов (-а) ОСАГО Страховщик предоставляет Страхователю, Получателю сведения о страховании по форме, указанной в приложении 4 к Положению о правилах обязательного страхования гражданской ответственности владельцев транспортных средств, утвержденного Банком России 19.09.2014 № 431-П. Сведения о страховании предоставляются Страховщиком бесплатно в письменной форме в пятидневный срок с даты соответствующего письменного обращения.</w:t>
      </w:r>
    </w:p>
    <w:p w:rsidR="00DB06FC" w:rsidRPr="00DB06FC" w:rsidRDefault="00DB06FC" w:rsidP="00DB06FC">
      <w:pPr>
        <w:spacing w:after="0" w:line="240" w:lineRule="auto"/>
        <w:ind w:firstLine="540"/>
        <w:jc w:val="both"/>
        <w:rPr>
          <w:rFonts w:ascii="Times New Roman" w:eastAsia="Times New Roman" w:hAnsi="Times New Roman"/>
          <w:b/>
          <w:lang w:eastAsia="ru-RU"/>
        </w:rPr>
      </w:pPr>
      <w:r w:rsidRPr="00DB06FC">
        <w:rPr>
          <w:rFonts w:ascii="Times New Roman" w:eastAsia="Times New Roman" w:hAnsi="Times New Roman"/>
          <w:b/>
          <w:lang w:eastAsia="ru-RU"/>
        </w:rPr>
        <w:t>5.2</w:t>
      </w:r>
      <w:r w:rsidRPr="00DB06FC">
        <w:rPr>
          <w:rFonts w:ascii="Times New Roman" w:eastAsia="Times New Roman" w:hAnsi="Times New Roman"/>
          <w:lang w:eastAsia="ru-RU"/>
        </w:rPr>
        <w:t>.</w:t>
      </w:r>
      <w:r w:rsidRPr="00DB06FC">
        <w:rPr>
          <w:rFonts w:ascii="Times New Roman" w:eastAsia="Times New Roman" w:hAnsi="Times New Roman"/>
          <w:b/>
          <w:lang w:eastAsia="ru-RU"/>
        </w:rPr>
        <w:t xml:space="preserve"> Обязанность Страхователя:</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5.2.1. Сообщить Страховщику сведения о новых транспортных средствах и началах страховых периодов новых транспортных средств;</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5.2.2. Осуществить оплату за услуги, оказанные с надлежащим качеством, в установленные сроки и в соответствии с условиями договора в пределах объема согласно приложениям к Договору.</w:t>
      </w:r>
    </w:p>
    <w:p w:rsidR="00DB06FC" w:rsidRPr="00DB06FC" w:rsidRDefault="00DB06FC" w:rsidP="00DB06FC">
      <w:pPr>
        <w:spacing w:after="0" w:line="240" w:lineRule="auto"/>
        <w:ind w:firstLine="540"/>
        <w:jc w:val="both"/>
        <w:rPr>
          <w:rFonts w:ascii="Times New Roman" w:eastAsia="Times New Roman" w:hAnsi="Times New Roman"/>
          <w:b/>
          <w:lang w:eastAsia="ru-RU"/>
        </w:rPr>
      </w:pPr>
      <w:r w:rsidRPr="00DB06FC">
        <w:rPr>
          <w:rFonts w:ascii="Times New Roman" w:eastAsia="Times New Roman" w:hAnsi="Times New Roman"/>
          <w:b/>
          <w:lang w:eastAsia="ru-RU"/>
        </w:rPr>
        <w:t>5.3. Право Страхователя:</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5.3.1. Затребовать и проверить у Страховщика  при исполнении договора лицензию на осуществление страхования гражданской ответственности владельцев автотранспортных средств в соответствии п. 1 ч. 2 ст. 32, п. 14 ч. 1 ст. 32.9 Закон РФ от 27.11.1992 № 4015-1 «Об организации страхового дела в Российской Федерации».</w:t>
      </w:r>
    </w:p>
    <w:p w:rsidR="00DB06FC" w:rsidRPr="00C634A6" w:rsidRDefault="00DB06FC" w:rsidP="00DB06FC">
      <w:pPr>
        <w:spacing w:after="0" w:line="240" w:lineRule="auto"/>
        <w:jc w:val="center"/>
        <w:rPr>
          <w:rFonts w:ascii="Times New Roman" w:eastAsia="Times New Roman" w:hAnsi="Times New Roman"/>
          <w:b/>
          <w:sz w:val="16"/>
          <w:szCs w:val="16"/>
          <w:lang w:eastAsia="ru-RU"/>
        </w:rPr>
      </w:pPr>
    </w:p>
    <w:p w:rsidR="00DB06FC" w:rsidRPr="00DB06FC" w:rsidRDefault="00DB06FC" w:rsidP="00DB06FC">
      <w:pPr>
        <w:spacing w:after="0" w:line="240" w:lineRule="auto"/>
        <w:jc w:val="center"/>
        <w:rPr>
          <w:rFonts w:ascii="Times New Roman" w:eastAsia="Times New Roman" w:hAnsi="Times New Roman"/>
          <w:b/>
          <w:lang w:eastAsia="ru-RU"/>
        </w:rPr>
      </w:pPr>
      <w:r w:rsidRPr="00DB06FC">
        <w:rPr>
          <w:rFonts w:ascii="Times New Roman" w:eastAsia="Times New Roman" w:hAnsi="Times New Roman"/>
          <w:b/>
          <w:lang w:eastAsia="ru-RU"/>
        </w:rPr>
        <w:t>6. Ответственность Сторон</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t xml:space="preserve">6.1.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lastRenderedPageBreak/>
        <w:t>6.2.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t>а) 10 процентов цены Договора (этапа) в случае, если цена Договора (этапа) не превышает 3 млн. рублей;</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t>б) 5 процентов цены Договора (этапа) в случае, если цена Договора (этапа) составляет от 3 млн. рублей до 50 млн. рублей (включительно).</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t>6.3.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t>а) 3 процента цены Договора (этапа) в случае, если цена Договора (этапа) не превышает 3 млн. рублей;</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t>б) 2 процента цены Договора (этапа) в случае, если цена Договора (этапа) составляет от 3 млн. рублей до 10 млн. рублей (включительно).</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t>6.4.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t>а) 1000 рублей, если цена Договора не превышает 3 млн. рублей (включительно);</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t>б) 5000 рублей, если цена Договора составляет от 3 млн. рублей до 50 млн. рублей (включительно).</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t>6.5.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t>6.6.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rsidR="00DB06FC" w:rsidRPr="00DB06FC" w:rsidRDefault="00DB06FC" w:rsidP="00DB06FC">
      <w:pPr>
        <w:spacing w:after="0" w:line="240" w:lineRule="auto"/>
        <w:ind w:firstLine="540"/>
        <w:jc w:val="both"/>
        <w:rPr>
          <w:rFonts w:ascii="Times New Roman" w:eastAsia="Times New Roman" w:hAnsi="Times New Roman"/>
        </w:rPr>
      </w:pPr>
      <w:r w:rsidRPr="00DB06FC">
        <w:rPr>
          <w:rFonts w:ascii="Times New Roman" w:eastAsia="Times New Roman" w:hAnsi="Times New Roman"/>
        </w:rPr>
        <w:t>6.7.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DB06FC" w:rsidRPr="00DB06FC" w:rsidRDefault="00DB06FC" w:rsidP="00DB06FC">
      <w:pPr>
        <w:spacing w:after="0" w:line="240" w:lineRule="auto"/>
        <w:ind w:firstLine="540"/>
        <w:jc w:val="both"/>
        <w:rPr>
          <w:rFonts w:ascii="Times New Roman" w:eastAsia="Times New Roman" w:hAnsi="Times New Roman"/>
          <w:sz w:val="16"/>
          <w:szCs w:val="16"/>
          <w:lang w:eastAsia="ru-RU"/>
        </w:rPr>
      </w:pPr>
    </w:p>
    <w:p w:rsidR="00DB06FC" w:rsidRPr="00DB06FC" w:rsidRDefault="00DB06FC" w:rsidP="00DB06FC">
      <w:pPr>
        <w:spacing w:after="0" w:line="240" w:lineRule="auto"/>
        <w:jc w:val="center"/>
        <w:rPr>
          <w:rFonts w:ascii="Times New Roman" w:eastAsia="Times New Roman" w:hAnsi="Times New Roman"/>
          <w:b/>
          <w:color w:val="000000"/>
          <w:lang w:eastAsia="ru-RU"/>
        </w:rPr>
      </w:pPr>
      <w:r w:rsidRPr="00DB06FC">
        <w:rPr>
          <w:rFonts w:ascii="Times New Roman" w:eastAsia="Times New Roman" w:hAnsi="Times New Roman"/>
          <w:b/>
          <w:color w:val="000000"/>
          <w:lang w:eastAsia="ru-RU"/>
        </w:rPr>
        <w:t>7. Порядок и срок приемки оказанных услуг, а также порядок и срок оформления результатов приема-передачи оказанных услуг</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xml:space="preserve">7.1. Услуги, оказанные надлежащим образом и своевременно, оформляются актом приема-передачи, который подписывается Страховщиком и Страхователем/Получателем после истечения срока действия полиса ОСАГО по каждому транспортному средству, предусмотренному приложением № 1 к договору. </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xml:space="preserve">7.2. Страховщик обязан предоставить подписанные два экземпляра акта сдачи-приемки оказанных услуг Страхователю/Получателям с указанием объема оказанных услуг и выданных номеров полиса (-ов) ОСАГО.  </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xml:space="preserve">7.3. Приемка результатов исполнения договора, а также оказанных услуг осуществляется </w:t>
      </w:r>
      <w:r w:rsidRPr="00DB06FC">
        <w:rPr>
          <w:rFonts w:ascii="Times New Roman" w:eastAsia="Times New Roman" w:hAnsi="Times New Roman"/>
          <w:b/>
          <w:lang w:eastAsia="ru-RU"/>
        </w:rPr>
        <w:t>в порядке и в сроки, которые установлены договором</w:t>
      </w:r>
      <w:r w:rsidRPr="00DB06FC">
        <w:rPr>
          <w:rFonts w:ascii="Times New Roman" w:eastAsia="Times New Roman" w:hAnsi="Times New Roman"/>
          <w:lang w:eastAsia="ru-RU"/>
        </w:rPr>
        <w:t xml:space="preserve">, и оформляется </w:t>
      </w:r>
      <w:r w:rsidRPr="00DB06FC">
        <w:rPr>
          <w:rFonts w:ascii="Times New Roman" w:eastAsia="Times New Roman" w:hAnsi="Times New Roman"/>
          <w:b/>
          <w:lang w:eastAsia="ru-RU"/>
        </w:rPr>
        <w:t>документом о приемке</w:t>
      </w:r>
      <w:r w:rsidRPr="00DB06FC">
        <w:rPr>
          <w:rFonts w:ascii="Times New Roman" w:eastAsia="Times New Roman" w:hAnsi="Times New Roman"/>
          <w:lang w:eastAsia="ru-RU"/>
        </w:rPr>
        <w:t xml:space="preserve"> (актом приема-передачи) который подписывается Страхователем/Получателями (в случае создания приемочной комиссии подписывается всеми членами приемочной комиссии и утверждается Получателями), либо Страховщику в те же сроки Страхователем/Получателями направляется в письменной форме </w:t>
      </w:r>
      <w:r w:rsidRPr="00DB06FC">
        <w:rPr>
          <w:rFonts w:ascii="Times New Roman" w:eastAsia="Times New Roman" w:hAnsi="Times New Roman"/>
          <w:b/>
          <w:lang w:eastAsia="ru-RU"/>
        </w:rPr>
        <w:t>мотивированный отказ от подписания такого документа</w:t>
      </w:r>
      <w:r w:rsidRPr="00DB06FC">
        <w:rPr>
          <w:rFonts w:ascii="Times New Roman" w:eastAsia="Times New Roman" w:hAnsi="Times New Roman"/>
          <w:lang w:eastAsia="ru-RU"/>
        </w:rPr>
        <w:t xml:space="preserve">. В случае </w:t>
      </w:r>
      <w:r w:rsidRPr="00DB06FC">
        <w:rPr>
          <w:rFonts w:ascii="Times New Roman" w:eastAsia="Times New Roman" w:hAnsi="Times New Roman"/>
          <w:lang w:eastAsia="ru-RU"/>
        </w:rPr>
        <w:lastRenderedPageBreak/>
        <w:t>привлечения Страхователем/Получателями для проведения указанной экспертизы экспертов, экспертных организаций при принятии решения о приемке или об отказе в приемке результатов исполнения договора либо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xml:space="preserve">7.4. Срок приемки оказанных услуг составляет 10 (десять) рабочих дней после окончания оказания услуг и получения всех необходимых документов. </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7.5. Страховщик обязан в течение 2 (двух) рабочих дней со дня получения документа, содержащего замечания к результатам исполнения договора, а также оказанным услугам устранить все замечания. Все расходы в таких случаях осуществляются за счет Страховщика.</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7.6. Оказание услуг ненадлежащего качества расценивается как ненадлежащее исполнение обязательств Страховщиком.</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7.7. Если в процессе оказания услуг Страховщик допустил отступление от условий договора, ухудшившее качество услуг и/или недостатки, Страховщик обязан в течение одного рабочего дня с момента получения уведомления от Страхователя/Получателя (-ей) о таких отступлениях и/или недостатках услуг направить своего уполномоченного представителя для составления двустороннего акта претензий, фиксирующего отступления и/или недостатки услуг, который подписывают представители Страхователя/Получателя (-ей) и Страховщика. Все расходы в таких случаях осуществляются за счет Страховщика.</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xml:space="preserve">7.8. Неявка представителя Страховщика для составления акта в указанный срок означает согласие Страховщика на составление акта Страхователем/Получателем в одностороннем порядке. Составленный акт имеет полную юридическую силу. </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7.9. Страховщик обязан устранить все отступления от условий договора и/или недостатков, выявленные в соответствии с условиями договора, в течение 1 (одного) рабочего дня со дня получения акта претензий, без каких-либо затрат со стороны Страхователя/Получателя (-ей).</w:t>
      </w:r>
    </w:p>
    <w:p w:rsidR="00DB06FC" w:rsidRPr="00DB06FC" w:rsidRDefault="00DB06FC" w:rsidP="00DB06FC">
      <w:pPr>
        <w:shd w:val="clear" w:color="auto" w:fill="FFFFFF"/>
        <w:tabs>
          <w:tab w:val="left" w:pos="0"/>
        </w:tabs>
        <w:spacing w:after="0" w:line="240" w:lineRule="auto"/>
        <w:ind w:left="40" w:right="40" w:firstLine="527"/>
        <w:jc w:val="both"/>
        <w:rPr>
          <w:rFonts w:ascii="Times New Roman" w:eastAsia="Times New Roman" w:hAnsi="Times New Roman"/>
          <w:b/>
          <w:lang w:eastAsia="ru-RU"/>
        </w:rPr>
      </w:pPr>
      <w:r w:rsidRPr="00DB06FC">
        <w:rPr>
          <w:rFonts w:ascii="Times New Roman" w:eastAsia="Times New Roman" w:hAnsi="Times New Roman"/>
          <w:lang w:eastAsia="ru-RU"/>
        </w:rPr>
        <w:t>7.10. Для проверки предоставленных Страховщиком результатов, предусмотренных договором, в части их соответствия условиям договора Страхователь/Получатели проводят экспертизу.</w:t>
      </w:r>
    </w:p>
    <w:p w:rsidR="00DB06FC" w:rsidRPr="00DB06FC" w:rsidRDefault="00DB06FC" w:rsidP="00DB06FC">
      <w:pPr>
        <w:tabs>
          <w:tab w:val="left" w:pos="426"/>
        </w:tabs>
        <w:spacing w:after="0" w:line="240" w:lineRule="auto"/>
        <w:jc w:val="center"/>
        <w:rPr>
          <w:rFonts w:ascii="Times New Roman" w:eastAsia="Times New Roman" w:hAnsi="Times New Roman"/>
          <w:b/>
          <w:lang w:eastAsia="ru-RU"/>
        </w:rPr>
      </w:pPr>
      <w:r w:rsidRPr="00DB06FC">
        <w:rPr>
          <w:rFonts w:ascii="Times New Roman" w:eastAsia="Times New Roman" w:hAnsi="Times New Roman"/>
          <w:b/>
          <w:lang w:eastAsia="ru-RU"/>
        </w:rPr>
        <w:t>8. Обеспечение исполнения Договора</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8.1. Обеспечение исполнения настоящего Договора предоставляется Исполнителем на сумму: 36818 (тридцать шесть тысяч восемьсот восемнадцать) рублей 9</w:t>
      </w:r>
      <w:r w:rsidR="0043264E">
        <w:rPr>
          <w:rFonts w:ascii="Times New Roman" w:eastAsia="Times New Roman" w:hAnsi="Times New Roman"/>
          <w:lang w:eastAsia="zh-CN"/>
        </w:rPr>
        <w:t>7</w:t>
      </w:r>
      <w:r w:rsidRPr="00DB06FC">
        <w:rPr>
          <w:rFonts w:ascii="Times New Roman" w:eastAsia="Times New Roman" w:hAnsi="Times New Roman"/>
          <w:lang w:eastAsia="zh-CN"/>
        </w:rPr>
        <w:t xml:space="preserve">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55228 (пятьдесят пять тысяч двести двадцать восемь) рублей 45 копеек, или предоставляет информацию, подтверждающую добросовестность Исполнителя.</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 xml:space="preserve">МУП «Водоканал» </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 xml:space="preserve">ИНН 1215020390 </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КПП 121501001</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Расчетный счет 40702810100010070316</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Банк получателя: Ф-л ГПБ (АО) «Приволжский»</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Корреспондентский счет 30101810700000000764</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БИК 042202764</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В поле «назначение платежа» обязательно указать: «на оказание услуг обязательного страхования автогражданской ответственности МУП «Водоканал» (ОСАГО) на 2020г.».</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lastRenderedPageBreak/>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8.4. Обеспечение должно распространяться на все обязательства Исполнителя по Договору, в том числе по возмещению убытков, а также уплате неустоек.</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8.5. Денежные средства, внесенные в качестве обеспечения исполнения Договора, возвращаются Исполнителя,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8.8. Исполнитель обязан предоставить Заказчику оригинал безотзывной банковской гарантии в течение пяти дней с момента заключения Договора.</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8.9. Срок действия банковской гарантии должен превышать срок действия Договора не менее чем на один месяц.</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DB06FC">
        <w:rPr>
          <w:rFonts w:ascii="Times New Roman" w:eastAsia="Times New Roman" w:hAnsi="Times New Roman"/>
          <w:lang w:eastAsia="zh-CN"/>
        </w:rPr>
        <w:t>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rsidR="00DB06FC" w:rsidRPr="00DB06FC" w:rsidRDefault="00DB06FC" w:rsidP="00DB06FC">
      <w:pPr>
        <w:tabs>
          <w:tab w:val="left" w:pos="709"/>
          <w:tab w:val="left" w:pos="1120"/>
        </w:tabs>
        <w:autoSpaceDE w:val="0"/>
        <w:autoSpaceDN w:val="0"/>
        <w:adjustRightInd w:val="0"/>
        <w:spacing w:after="0" w:line="240" w:lineRule="auto"/>
        <w:ind w:firstLine="567"/>
        <w:jc w:val="both"/>
        <w:rPr>
          <w:rFonts w:ascii="Times New Roman" w:eastAsia="Times New Roman" w:hAnsi="Times New Roman"/>
          <w:sz w:val="16"/>
          <w:szCs w:val="16"/>
          <w:lang w:eastAsia="ru-RU"/>
        </w:rPr>
      </w:pPr>
    </w:p>
    <w:p w:rsidR="00DB06FC" w:rsidRPr="00DB06FC" w:rsidRDefault="00DB06FC" w:rsidP="00DB06FC">
      <w:pPr>
        <w:shd w:val="clear" w:color="auto" w:fill="FFFFFF"/>
        <w:spacing w:after="0" w:line="240" w:lineRule="auto"/>
        <w:jc w:val="center"/>
        <w:rPr>
          <w:rFonts w:ascii="Times New Roman" w:eastAsia="Times New Roman" w:hAnsi="Times New Roman"/>
          <w:b/>
          <w:lang w:eastAsia="ru-RU"/>
        </w:rPr>
      </w:pPr>
      <w:r w:rsidRPr="00DB06FC">
        <w:rPr>
          <w:rFonts w:ascii="Times New Roman" w:eastAsia="Times New Roman" w:hAnsi="Times New Roman"/>
          <w:b/>
          <w:lang w:eastAsia="ru-RU"/>
        </w:rPr>
        <w:t>9. Обстоятельства непреодолимой силы</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 xml:space="preserve">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и актов органов государственной власти,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w:t>
      </w:r>
      <w:r w:rsidRPr="00DB06FC">
        <w:rPr>
          <w:rFonts w:ascii="Times New Roman" w:eastAsia="Times New Roman" w:hAnsi="Times New Roman"/>
          <w:lang w:eastAsia="ru-RU"/>
        </w:rPr>
        <w:lastRenderedPageBreak/>
        <w:t>повлияли на исполнение Сторонами своих обязательств, а также которые Стороны были не в состоянии предвидеть и предотвратить.</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9.4. Несвоевременное извещение другой Стороны согласно п.9.3 настоящего договора либо отсутствие такового влечет за собой утрату права ссылаться на эти обстоятельства</w:t>
      </w:r>
    </w:p>
    <w:p w:rsid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9.5. Если обстоятельства, указанные в п.9.1 настоящего договора, будут длиться более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DB06FC" w:rsidRPr="00DB06FC" w:rsidRDefault="00DB06FC" w:rsidP="00DB06FC">
      <w:pPr>
        <w:spacing w:after="0" w:line="240" w:lineRule="auto"/>
        <w:ind w:firstLine="540"/>
        <w:jc w:val="both"/>
        <w:rPr>
          <w:rFonts w:ascii="Times New Roman" w:eastAsia="Times New Roman" w:hAnsi="Times New Roman"/>
          <w:sz w:val="16"/>
          <w:szCs w:val="16"/>
          <w:lang w:eastAsia="ru-RU"/>
        </w:rPr>
      </w:pPr>
    </w:p>
    <w:p w:rsidR="00DB06FC" w:rsidRPr="00DB06FC" w:rsidRDefault="00DB06FC" w:rsidP="00DB06FC">
      <w:pPr>
        <w:shd w:val="clear" w:color="auto" w:fill="FFFFFF"/>
        <w:spacing w:after="0" w:line="240" w:lineRule="auto"/>
        <w:jc w:val="center"/>
        <w:rPr>
          <w:rFonts w:ascii="Times New Roman" w:eastAsia="Times New Roman" w:hAnsi="Times New Roman"/>
          <w:b/>
          <w:lang w:eastAsia="ru-RU"/>
        </w:rPr>
      </w:pPr>
      <w:r w:rsidRPr="00DB06FC">
        <w:rPr>
          <w:rFonts w:ascii="Times New Roman" w:eastAsia="Times New Roman" w:hAnsi="Times New Roman"/>
          <w:b/>
          <w:lang w:eastAsia="ru-RU"/>
        </w:rPr>
        <w:t>10. Порядок урегулирования споров</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DB06FC" w:rsidRP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10.2.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договору, Сторона, к которой адресована данная претензия, должна дать письменный ответ по существу претензии в срок не позднее 10 (десяти) рабочих дней с даты ее получения.</w:t>
      </w:r>
    </w:p>
    <w:p w:rsidR="00DB06FC" w:rsidRDefault="00DB06FC" w:rsidP="00DB06FC">
      <w:pPr>
        <w:spacing w:after="0" w:line="240" w:lineRule="auto"/>
        <w:ind w:firstLine="540"/>
        <w:jc w:val="both"/>
        <w:rPr>
          <w:rFonts w:ascii="Times New Roman" w:eastAsia="Times New Roman" w:hAnsi="Times New Roman"/>
          <w:lang w:eastAsia="ru-RU"/>
        </w:rPr>
      </w:pPr>
      <w:r w:rsidRPr="00DB06FC">
        <w:rPr>
          <w:rFonts w:ascii="Times New Roman" w:eastAsia="Times New Roman" w:hAnsi="Times New Roman"/>
          <w:lang w:eastAsia="ru-RU"/>
        </w:rPr>
        <w:t>10.3. Если Стороны не придут к соглашению, спор подлежит рассмотрению в Арбитражном суде Республики Марий Эл.</w:t>
      </w:r>
    </w:p>
    <w:p w:rsidR="00DB06FC" w:rsidRPr="00DB06FC" w:rsidRDefault="00DB06FC" w:rsidP="00DB06FC">
      <w:pPr>
        <w:spacing w:after="0" w:line="240" w:lineRule="auto"/>
        <w:ind w:firstLine="540"/>
        <w:jc w:val="both"/>
        <w:rPr>
          <w:rFonts w:ascii="Times New Roman" w:eastAsia="Times New Roman" w:hAnsi="Times New Roman"/>
          <w:sz w:val="16"/>
          <w:szCs w:val="16"/>
          <w:lang w:eastAsia="ru-RU"/>
        </w:rPr>
      </w:pPr>
    </w:p>
    <w:p w:rsidR="00DB06FC" w:rsidRPr="00DB06FC" w:rsidRDefault="00DB06FC" w:rsidP="00DB06FC">
      <w:pPr>
        <w:shd w:val="clear" w:color="auto" w:fill="FFFFFF"/>
        <w:tabs>
          <w:tab w:val="left" w:pos="4262"/>
        </w:tabs>
        <w:spacing w:after="0" w:line="240" w:lineRule="auto"/>
        <w:jc w:val="center"/>
        <w:rPr>
          <w:rFonts w:ascii="Times New Roman" w:eastAsia="Times New Roman" w:hAnsi="Times New Roman"/>
          <w:b/>
          <w:lang w:eastAsia="ru-RU"/>
        </w:rPr>
      </w:pPr>
      <w:r w:rsidRPr="00DB06FC">
        <w:rPr>
          <w:rFonts w:ascii="Times New Roman" w:eastAsia="Times New Roman" w:hAnsi="Times New Roman"/>
          <w:b/>
          <w:lang w:eastAsia="ru-RU"/>
        </w:rPr>
        <w:t xml:space="preserve">11. Срок действия договора, изменение расторжение договора </w:t>
      </w:r>
    </w:p>
    <w:p w:rsidR="00DB06FC" w:rsidRPr="00DB06FC" w:rsidRDefault="00DB06FC" w:rsidP="00DB06FC">
      <w:pPr>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11.1. Настоящий Договор вступает в силу со дня его подписания Сторонами и действует по 31.12.2020 года. Истечение срока действия Договора не влечет прекращение неисполненных обязательств по оплате оказанных услуг, обязательств по возмещению убытков, выплате неустойки и штрафов, в том числе гарантийных обязательств Исполнителя.</w:t>
      </w:r>
    </w:p>
    <w:p w:rsidR="00DB06FC" w:rsidRPr="00DB06FC" w:rsidRDefault="00DB06FC" w:rsidP="00DB06FC">
      <w:pPr>
        <w:shd w:val="clear" w:color="auto" w:fill="FFFFFF"/>
        <w:tabs>
          <w:tab w:val="left" w:pos="709"/>
        </w:tabs>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11.2. Изменение существенных условий настоящего Договора при его исполнении допускается по соглашению Сторон в следующих случаях:</w:t>
      </w:r>
    </w:p>
    <w:p w:rsidR="00DB06FC" w:rsidRPr="00DB06FC" w:rsidRDefault="00DB06FC" w:rsidP="00DB06FC">
      <w:pPr>
        <w:autoSpaceDE w:val="0"/>
        <w:autoSpaceDN w:val="0"/>
        <w:adjustRightInd w:val="0"/>
        <w:spacing w:after="0" w:line="240" w:lineRule="auto"/>
        <w:ind w:firstLine="567"/>
        <w:jc w:val="both"/>
        <w:rPr>
          <w:rFonts w:ascii="Times New Roman" w:hAnsi="Times New Roman"/>
        </w:rPr>
      </w:pPr>
      <w:r w:rsidRPr="00DB06FC">
        <w:rPr>
          <w:rFonts w:ascii="Times New Roman" w:eastAsia="Times New Roman" w:hAnsi="Times New Roman"/>
          <w:lang w:eastAsia="ru-RU"/>
        </w:rPr>
        <w:t>11.2.1.</w:t>
      </w:r>
      <w:r w:rsidRPr="00DB06FC">
        <w:rPr>
          <w:rFonts w:ascii="Times New Roman" w:hAnsi="Times New Roman"/>
        </w:rPr>
        <w:t xml:space="preserve"> при снижении цены Договора без изменения предусмотренного Договором объема услуг, качества оказываемых услуг и иных условий Договора;</w:t>
      </w:r>
    </w:p>
    <w:p w:rsidR="00DB06FC" w:rsidRPr="00DB06FC" w:rsidRDefault="00DB06FC" w:rsidP="00DB06FC">
      <w:pPr>
        <w:autoSpaceDE w:val="0"/>
        <w:autoSpaceDN w:val="0"/>
        <w:adjustRightInd w:val="0"/>
        <w:spacing w:after="0" w:line="240" w:lineRule="auto"/>
        <w:ind w:firstLine="567"/>
        <w:jc w:val="both"/>
        <w:rPr>
          <w:rFonts w:ascii="Times New Roman" w:hAnsi="Times New Roman"/>
        </w:rPr>
      </w:pPr>
      <w:r w:rsidRPr="00DB06FC">
        <w:rPr>
          <w:rFonts w:ascii="Times New Roman" w:hAnsi="Times New Roman"/>
        </w:rPr>
        <w:t xml:space="preserve">11.2.2. </w:t>
      </w:r>
      <w:r w:rsidRPr="00DB06FC">
        <w:rPr>
          <w:rFonts w:ascii="Times New Roman" w:eastAsia="Times New Roman" w:hAnsi="Times New Roman"/>
          <w:lang w:eastAsia="ru-RU"/>
        </w:rPr>
        <w:t>если по предложению Заказчика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r w:rsidRPr="00DB06FC">
        <w:rPr>
          <w:rFonts w:ascii="Times New Roman" w:hAnsi="Times New Roman"/>
        </w:rPr>
        <w:t>.</w:t>
      </w:r>
    </w:p>
    <w:p w:rsidR="00DB06FC" w:rsidRPr="00DB06FC"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t xml:space="preserve">11.3.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w:t>
      </w:r>
    </w:p>
    <w:p w:rsidR="00DB06FC" w:rsidRPr="00DB06FC"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t xml:space="preserve">11.4.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rsidR="00DB06FC" w:rsidRPr="00DB06FC"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t>•</w:t>
      </w:r>
      <w:r w:rsidRPr="00DB06FC">
        <w:rPr>
          <w:rFonts w:ascii="Times New Roman" w:eastAsia="MS Mincho" w:hAnsi="Times New Roman"/>
          <w:lang w:eastAsia="ru-RU"/>
        </w:rPr>
        <w:tab/>
        <w:t>если исполнитель не приступает своевременно к оказанию услуг или становится очевидным, что услуги не будут предоставлены в срок (п. 2 ст. 715 ГК РФ);</w:t>
      </w:r>
    </w:p>
    <w:p w:rsidR="00DB06FC" w:rsidRPr="00DB06FC"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lastRenderedPageBreak/>
        <w:t>•</w:t>
      </w:r>
      <w:r w:rsidRPr="00DB06FC">
        <w:rPr>
          <w:rFonts w:ascii="Times New Roman" w:eastAsia="MS Mincho" w:hAnsi="Times New Roman"/>
          <w:lang w:eastAsia="ru-RU"/>
        </w:rPr>
        <w:tab/>
        <w:t>если во время оказания услуг становится очевидным, что они не будут предоставлены надлежащим образом (при условии, что заказчик назначит исполнителю разумный срок для устранения недостатков, а исполнитель не исполнит этого требования) (п. 3 ст. 715 ГК РФ);</w:t>
      </w:r>
    </w:p>
    <w:p w:rsidR="00DB06FC" w:rsidRPr="00DB06FC"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t>•</w:t>
      </w:r>
      <w:r w:rsidRPr="00DB06FC">
        <w:rPr>
          <w:rFonts w:ascii="Times New Roman" w:eastAsia="MS Mincho" w:hAnsi="Times New Roman"/>
          <w:lang w:eastAsia="ru-RU"/>
        </w:rPr>
        <w:tab/>
        <w:t>если оказаны услуги ненадлежащего качества и требование заказчика об устранении недостатков услуг в установленный им разумный срок не исполнено (п. 3 ст. 723 ГК РФ);</w:t>
      </w:r>
    </w:p>
    <w:p w:rsidR="00DB06FC" w:rsidRPr="00DB06FC"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t>•</w:t>
      </w:r>
      <w:r w:rsidRPr="00DB06FC">
        <w:rPr>
          <w:rFonts w:ascii="Times New Roman" w:eastAsia="MS Mincho" w:hAnsi="Times New Roman"/>
          <w:lang w:eastAsia="ru-RU"/>
        </w:rPr>
        <w:tab/>
        <w:t>если услуги оказаны с существенными или неустранимыми недостатками (п. 3 ст. 723 ГК РФ).</w:t>
      </w:r>
    </w:p>
    <w:p w:rsidR="00DB06FC" w:rsidRPr="00DB06FC"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t>11.5. Решение Заказчика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настоящих требований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 (адрес в сети Интернет - http://zakupki.gov.ru/).</w:t>
      </w:r>
    </w:p>
    <w:p w:rsidR="00DB06FC" w:rsidRPr="00DB06FC"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t>11.6.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Исполнителя об одностороннем отказе от исполнения Договора.</w:t>
      </w:r>
    </w:p>
    <w:p w:rsidR="00DB06FC" w:rsidRPr="00DB06FC"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t xml:space="preserve">11.7.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 в случае привлечения Заказчиком эксперта (экспертной организации) для проведения экспертизы в целях установления нарушений условий настоящего Договора. Данное правило не применяется в случае повторного нарушения Исполнителем условий Договора, которые являются основанием для одностороннего отказа Заказчика от исполнения Договора. </w:t>
      </w:r>
    </w:p>
    <w:p w:rsidR="00DB06FC" w:rsidRPr="00DB06FC"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t xml:space="preserve">11.8.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r w:rsidRPr="00DB06FC">
        <w:rPr>
          <w:rFonts w:ascii="Times New Roman" w:eastAsia="Times New Roman" w:hAnsi="Times New Roman"/>
          <w:color w:val="000000"/>
          <w:lang w:eastAsia="ru-RU"/>
        </w:rPr>
        <w:t>Закон № 223-ФЗ</w:t>
      </w:r>
      <w:r w:rsidRPr="00DB06FC">
        <w:rPr>
          <w:rFonts w:ascii="Times New Roman" w:eastAsia="MS Mincho" w:hAnsi="Times New Roman"/>
          <w:lang w:eastAsia="ru-RU"/>
        </w:rPr>
        <w:t xml:space="preserve"> и Положением.</w:t>
      </w:r>
    </w:p>
    <w:p w:rsidR="00C634A6"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t xml:space="preserve">11.9. Решение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настоящих требований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Исполнителем подтверждения о вручении Заказчику указанного уведомления. </w:t>
      </w:r>
    </w:p>
    <w:p w:rsidR="00DB06FC" w:rsidRPr="00DB06FC"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t>11.10. Решение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Исполнителем Заказчика об одностороннем отказе от исполнения Договора.</w:t>
      </w:r>
    </w:p>
    <w:p w:rsidR="00DB06FC" w:rsidRPr="00DB06FC" w:rsidRDefault="00DB06FC" w:rsidP="00DB06FC">
      <w:pPr>
        <w:spacing w:after="0" w:line="240" w:lineRule="auto"/>
        <w:ind w:firstLine="567"/>
        <w:jc w:val="both"/>
        <w:rPr>
          <w:rFonts w:ascii="Times New Roman" w:eastAsia="MS Mincho" w:hAnsi="Times New Roman"/>
          <w:lang w:eastAsia="ru-RU"/>
        </w:rPr>
      </w:pPr>
      <w:r w:rsidRPr="00DB06FC">
        <w:rPr>
          <w:rFonts w:ascii="Times New Roman" w:eastAsia="MS Mincho" w:hAnsi="Times New Roman"/>
          <w:lang w:eastAsia="ru-RU"/>
        </w:rPr>
        <w:lastRenderedPageBreak/>
        <w:t>11.11.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C634A6" w:rsidRPr="00C634A6" w:rsidRDefault="00C634A6" w:rsidP="00DB06FC">
      <w:pPr>
        <w:spacing w:after="0"/>
        <w:jc w:val="center"/>
        <w:rPr>
          <w:rFonts w:ascii="Times New Roman" w:eastAsia="Times New Roman" w:hAnsi="Times New Roman"/>
          <w:b/>
          <w:sz w:val="16"/>
          <w:szCs w:val="16"/>
          <w:lang w:eastAsia="ru-RU"/>
        </w:rPr>
      </w:pPr>
    </w:p>
    <w:p w:rsidR="00DB06FC" w:rsidRPr="00DB06FC" w:rsidRDefault="00DB06FC" w:rsidP="00DB06FC">
      <w:pPr>
        <w:spacing w:after="0"/>
        <w:jc w:val="center"/>
        <w:rPr>
          <w:rFonts w:ascii="Times New Roman" w:eastAsia="Times New Roman" w:hAnsi="Times New Roman"/>
          <w:b/>
          <w:lang w:eastAsia="ru-RU"/>
        </w:rPr>
      </w:pPr>
      <w:r w:rsidRPr="00DB06FC">
        <w:rPr>
          <w:rFonts w:ascii="Times New Roman" w:eastAsia="Times New Roman" w:hAnsi="Times New Roman"/>
          <w:b/>
          <w:lang w:eastAsia="ru-RU"/>
        </w:rPr>
        <w:t>12. Дополнительные условия</w:t>
      </w:r>
    </w:p>
    <w:p w:rsidR="00DB06FC" w:rsidRPr="00DB06FC" w:rsidRDefault="00DB06FC" w:rsidP="00C634A6">
      <w:pPr>
        <w:shd w:val="clear" w:color="auto" w:fill="FFFFFF"/>
        <w:spacing w:after="0" w:line="240" w:lineRule="auto"/>
        <w:ind w:right="5" w:firstLine="567"/>
        <w:jc w:val="both"/>
        <w:rPr>
          <w:rFonts w:ascii="Times New Roman" w:eastAsia="Times New Roman" w:hAnsi="Times New Roman"/>
          <w:spacing w:val="-10"/>
          <w:lang w:eastAsia="ru-RU"/>
        </w:rPr>
      </w:pPr>
      <w:r w:rsidRPr="00DB06FC">
        <w:rPr>
          <w:rFonts w:ascii="Times New Roman" w:eastAsia="Times New Roman" w:hAnsi="Times New Roman"/>
          <w:lang w:eastAsia="ru-RU"/>
        </w:rPr>
        <w:t xml:space="preserve">12.1. Все изменения и дополнения к Договору оформляются дополнительными соглашениями, </w:t>
      </w:r>
      <w:r w:rsidRPr="00DB06FC">
        <w:rPr>
          <w:rFonts w:ascii="Times New Roman" w:eastAsia="Times New Roman" w:hAnsi="Times New Roman"/>
          <w:spacing w:val="-1"/>
          <w:lang w:eastAsia="ru-RU"/>
        </w:rPr>
        <w:t xml:space="preserve">которые становятся его неотъемлемой частью при условии, что они совершены в письменной форме и </w:t>
      </w:r>
      <w:r w:rsidRPr="00DB06FC">
        <w:rPr>
          <w:rFonts w:ascii="Times New Roman" w:eastAsia="Times New Roman" w:hAnsi="Times New Roman"/>
          <w:lang w:eastAsia="ru-RU"/>
        </w:rPr>
        <w:t>подписаны уполномоченными представителями Сторон.</w:t>
      </w:r>
    </w:p>
    <w:p w:rsidR="00DB06FC" w:rsidRPr="00DB06FC" w:rsidRDefault="00DB06FC" w:rsidP="00C634A6">
      <w:pPr>
        <w:shd w:val="clear" w:color="auto" w:fill="FFFFFF"/>
        <w:spacing w:after="0" w:line="240" w:lineRule="auto"/>
        <w:ind w:firstLine="567"/>
        <w:jc w:val="both"/>
        <w:rPr>
          <w:rFonts w:ascii="Times New Roman" w:eastAsia="Times New Roman" w:hAnsi="Times New Roman"/>
          <w:spacing w:val="-12"/>
          <w:lang w:eastAsia="ru-RU"/>
        </w:rPr>
      </w:pPr>
      <w:r w:rsidRPr="00DB06FC">
        <w:rPr>
          <w:rFonts w:ascii="Times New Roman" w:eastAsia="Times New Roman" w:hAnsi="Times New Roman"/>
          <w:lang w:eastAsia="ru-RU"/>
        </w:rPr>
        <w:t xml:space="preserve">12.2. Исполнитель не вправе передавать свои права и обязанности по настоящему Договору </w:t>
      </w:r>
      <w:r w:rsidRPr="00DB06FC">
        <w:rPr>
          <w:rFonts w:ascii="Times New Roman" w:eastAsia="Times New Roman" w:hAnsi="Times New Roman"/>
          <w:spacing w:val="-1"/>
          <w:lang w:eastAsia="ru-RU"/>
        </w:rPr>
        <w:t xml:space="preserve">полностью или частично другому лицу, за исключением случаев, если новый Исполнитель является его </w:t>
      </w:r>
      <w:r w:rsidRPr="00DB06FC">
        <w:rPr>
          <w:rFonts w:ascii="Times New Roman" w:eastAsia="Times New Roman" w:hAnsi="Times New Roman"/>
          <w:spacing w:val="-2"/>
          <w:lang w:eastAsia="ru-RU"/>
        </w:rPr>
        <w:t xml:space="preserve">правопреемником Исполнителя по настоящему </w:t>
      </w:r>
      <w:r w:rsidRPr="00DB06FC">
        <w:rPr>
          <w:rFonts w:ascii="Times New Roman" w:eastAsia="Times New Roman" w:hAnsi="Times New Roman"/>
          <w:lang w:eastAsia="ru-RU"/>
        </w:rPr>
        <w:t>Договору</w:t>
      </w:r>
      <w:r w:rsidRPr="00DB06FC">
        <w:rPr>
          <w:rFonts w:ascii="Times New Roman" w:eastAsia="Times New Roman" w:hAnsi="Times New Roman"/>
          <w:spacing w:val="-2"/>
          <w:lang w:eastAsia="ru-RU"/>
        </w:rPr>
        <w:t xml:space="preserve"> вследствие реорганизации юридического лица в </w:t>
      </w:r>
      <w:r w:rsidRPr="00DB06FC">
        <w:rPr>
          <w:rFonts w:ascii="Times New Roman" w:eastAsia="Times New Roman" w:hAnsi="Times New Roman"/>
          <w:lang w:eastAsia="ru-RU"/>
        </w:rPr>
        <w:t>форме преобразования, слияния или присоединения.</w:t>
      </w:r>
    </w:p>
    <w:p w:rsidR="00DB06FC" w:rsidRPr="00DB06FC" w:rsidRDefault="00DB06FC" w:rsidP="00C634A6">
      <w:pPr>
        <w:shd w:val="clear" w:color="auto" w:fill="FFFFFF"/>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 xml:space="preserve">12.3. В случае изменения наименования, адреса места нахождения </w:t>
      </w:r>
      <w:r w:rsidRPr="00DB06FC">
        <w:rPr>
          <w:rFonts w:ascii="Times New Roman" w:eastAsia="Times New Roman" w:hAnsi="Times New Roman"/>
          <w:spacing w:val="-1"/>
          <w:lang w:eastAsia="ru-RU"/>
        </w:rPr>
        <w:t xml:space="preserve">Стороны, она письменно извещает об этом другую Сторону в течение трех рабочих дней с даты такого </w:t>
      </w:r>
      <w:r w:rsidRPr="00DB06FC">
        <w:rPr>
          <w:rFonts w:ascii="Times New Roman" w:eastAsia="Times New Roman" w:hAnsi="Times New Roman"/>
          <w:lang w:eastAsia="ru-RU"/>
        </w:rPr>
        <w:t>изменения.</w:t>
      </w:r>
    </w:p>
    <w:p w:rsidR="00C634A6" w:rsidRPr="00C634A6" w:rsidRDefault="00C634A6" w:rsidP="00DB06FC">
      <w:pPr>
        <w:spacing w:after="0"/>
        <w:jc w:val="center"/>
        <w:rPr>
          <w:rFonts w:ascii="Times New Roman" w:eastAsia="Times New Roman" w:hAnsi="Times New Roman"/>
          <w:b/>
          <w:sz w:val="16"/>
          <w:szCs w:val="16"/>
          <w:lang w:eastAsia="ru-RU"/>
        </w:rPr>
      </w:pPr>
    </w:p>
    <w:p w:rsidR="00DB06FC" w:rsidRPr="00DB06FC" w:rsidRDefault="00DB06FC" w:rsidP="00DB06FC">
      <w:pPr>
        <w:spacing w:after="0"/>
        <w:jc w:val="center"/>
        <w:rPr>
          <w:rFonts w:ascii="Times New Roman" w:eastAsia="Times New Roman" w:hAnsi="Times New Roman"/>
          <w:b/>
          <w:lang w:eastAsia="ru-RU"/>
        </w:rPr>
      </w:pPr>
      <w:r w:rsidRPr="00DB06FC">
        <w:rPr>
          <w:rFonts w:ascii="Times New Roman" w:eastAsia="Times New Roman" w:hAnsi="Times New Roman"/>
          <w:b/>
          <w:lang w:eastAsia="ru-RU"/>
        </w:rPr>
        <w:t>13. Заключительные положения</w:t>
      </w:r>
    </w:p>
    <w:p w:rsidR="00DB06FC" w:rsidRPr="00DB06FC" w:rsidRDefault="00DB06FC" w:rsidP="00C634A6">
      <w:pPr>
        <w:tabs>
          <w:tab w:val="left" w:pos="-5812"/>
        </w:tabs>
        <w:autoSpaceDE w:val="0"/>
        <w:autoSpaceDN w:val="0"/>
        <w:adjustRightInd w:val="0"/>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13.1.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усиленной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DB06FC" w:rsidRPr="00DB06FC" w:rsidRDefault="00DB06FC" w:rsidP="00C634A6">
      <w:pPr>
        <w:tabs>
          <w:tab w:val="left" w:pos="-5812"/>
        </w:tabs>
        <w:autoSpaceDE w:val="0"/>
        <w:autoSpaceDN w:val="0"/>
        <w:adjustRightInd w:val="0"/>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13.2. Настоящий Договор оформляется с учетом требований действующего законодательства Российской Федерации к электронным документам и для придания юридической силы заверяется усиленной электронной подписью уполномоченных представителей Сторон. Обмен Договором, подписанным усиленными электронными подписями Сторон осуществляется в порядке, установленном действующим законодательством Российской Федерации о размещении заказов.</w:t>
      </w:r>
    </w:p>
    <w:p w:rsidR="00DB06FC" w:rsidRPr="00DB06FC" w:rsidRDefault="00DB06FC" w:rsidP="00C634A6">
      <w:pPr>
        <w:tabs>
          <w:tab w:val="left" w:pos="-5812"/>
        </w:tabs>
        <w:autoSpaceDE w:val="0"/>
        <w:autoSpaceDN w:val="0"/>
        <w:adjustRightInd w:val="0"/>
        <w:spacing w:after="0" w:line="240" w:lineRule="auto"/>
        <w:ind w:firstLine="567"/>
        <w:jc w:val="both"/>
        <w:rPr>
          <w:rFonts w:ascii="Times New Roman" w:eastAsia="Times New Roman" w:hAnsi="Times New Roman"/>
          <w:lang w:eastAsia="ru-RU"/>
        </w:rPr>
      </w:pPr>
      <w:r w:rsidRPr="00DB06FC">
        <w:rPr>
          <w:rFonts w:ascii="Times New Roman" w:eastAsia="Times New Roman" w:hAnsi="Times New Roman"/>
          <w:lang w:eastAsia="ru-RU"/>
        </w:rPr>
        <w:t>13.3. Во всем, что не предусмотрено настоящим Договором, Стороны руководствуются действующим законодательством Российской Федерации.</w:t>
      </w:r>
    </w:p>
    <w:p w:rsidR="00DB06FC" w:rsidRPr="00C634A6" w:rsidRDefault="00DB06FC" w:rsidP="00DB06FC">
      <w:pPr>
        <w:shd w:val="clear" w:color="auto" w:fill="FFFFFF"/>
        <w:tabs>
          <w:tab w:val="left" w:pos="4262"/>
        </w:tabs>
        <w:spacing w:after="0" w:line="240" w:lineRule="auto"/>
        <w:rPr>
          <w:rFonts w:ascii="Times New Roman" w:eastAsia="Times New Roman" w:hAnsi="Times New Roman"/>
          <w:b/>
          <w:sz w:val="12"/>
          <w:szCs w:val="12"/>
          <w:lang w:eastAsia="ru-RU"/>
        </w:rPr>
      </w:pPr>
    </w:p>
    <w:p w:rsidR="00DB06FC" w:rsidRPr="00DB06FC" w:rsidRDefault="00DB06FC" w:rsidP="00DB06FC">
      <w:pPr>
        <w:shd w:val="clear" w:color="auto" w:fill="FFFFFF"/>
        <w:tabs>
          <w:tab w:val="left" w:pos="4262"/>
        </w:tabs>
        <w:spacing w:after="0" w:line="240" w:lineRule="auto"/>
        <w:rPr>
          <w:rFonts w:ascii="Times New Roman" w:eastAsia="Times New Roman" w:hAnsi="Times New Roman"/>
          <w:b/>
          <w:lang w:eastAsia="ru-RU"/>
        </w:rPr>
      </w:pPr>
      <w:r w:rsidRPr="00DB06FC">
        <w:rPr>
          <w:rFonts w:ascii="Times New Roman" w:eastAsia="Times New Roman" w:hAnsi="Times New Roman"/>
          <w:lang w:eastAsia="ru-RU"/>
        </w:rPr>
        <w:t>Неотъемлемой частью настоящего Договора являются:</w:t>
      </w:r>
      <w:r w:rsidR="00C634A6">
        <w:rPr>
          <w:rFonts w:ascii="Times New Roman" w:eastAsia="Times New Roman" w:hAnsi="Times New Roman"/>
          <w:lang w:eastAsia="ru-RU"/>
        </w:rPr>
        <w:t xml:space="preserve"> </w:t>
      </w:r>
      <w:r w:rsidRPr="00DB06FC">
        <w:rPr>
          <w:rFonts w:ascii="Times New Roman" w:eastAsia="Times New Roman" w:hAnsi="Times New Roman"/>
          <w:b/>
          <w:lang w:eastAsia="ru-RU"/>
        </w:rPr>
        <w:t>Приложение №1 и Приложение №2</w:t>
      </w:r>
    </w:p>
    <w:p w:rsidR="00DB06FC" w:rsidRPr="00C634A6" w:rsidRDefault="00DB06FC" w:rsidP="00DB06FC">
      <w:pPr>
        <w:shd w:val="clear" w:color="auto" w:fill="FFFFFF"/>
        <w:tabs>
          <w:tab w:val="left" w:pos="4262"/>
        </w:tabs>
        <w:spacing w:after="0" w:line="240" w:lineRule="auto"/>
        <w:jc w:val="center"/>
        <w:rPr>
          <w:rFonts w:ascii="Times New Roman" w:eastAsia="Times New Roman" w:hAnsi="Times New Roman"/>
          <w:b/>
          <w:sz w:val="16"/>
          <w:szCs w:val="16"/>
          <w:lang w:eastAsia="ru-RU"/>
        </w:rPr>
      </w:pPr>
    </w:p>
    <w:p w:rsidR="00DB06FC" w:rsidRPr="00DB06FC" w:rsidRDefault="00DB06FC" w:rsidP="00DB06FC">
      <w:pPr>
        <w:shd w:val="clear" w:color="auto" w:fill="FFFFFF"/>
        <w:tabs>
          <w:tab w:val="left" w:pos="4262"/>
        </w:tabs>
        <w:spacing w:after="0" w:line="240" w:lineRule="auto"/>
        <w:jc w:val="center"/>
        <w:rPr>
          <w:rFonts w:ascii="Times New Roman" w:eastAsia="Times New Roman" w:hAnsi="Times New Roman"/>
          <w:b/>
          <w:lang w:eastAsia="ru-RU"/>
        </w:rPr>
      </w:pPr>
      <w:r w:rsidRPr="00DB06FC">
        <w:rPr>
          <w:rFonts w:ascii="Times New Roman" w:eastAsia="Times New Roman" w:hAnsi="Times New Roman"/>
          <w:b/>
          <w:lang w:eastAsia="ru-RU"/>
        </w:rPr>
        <w:t>14. Юридические адреса, реквизиты и подписи Сторон</w:t>
      </w:r>
    </w:p>
    <w:tbl>
      <w:tblPr>
        <w:tblW w:w="10604" w:type="dxa"/>
        <w:jc w:val="center"/>
        <w:tblLook w:val="04A0"/>
      </w:tblPr>
      <w:tblGrid>
        <w:gridCol w:w="5551"/>
        <w:gridCol w:w="5053"/>
      </w:tblGrid>
      <w:tr w:rsidR="00DB06FC" w:rsidRPr="00DB06FC" w:rsidTr="00C634A6">
        <w:trPr>
          <w:trHeight w:val="2421"/>
          <w:jc w:val="center"/>
        </w:trPr>
        <w:tc>
          <w:tcPr>
            <w:tcW w:w="5551" w:type="dxa"/>
          </w:tcPr>
          <w:p w:rsidR="00DB06FC" w:rsidRPr="00DB06FC" w:rsidRDefault="00DB06FC" w:rsidP="00DB06FC">
            <w:pPr>
              <w:widowControl w:val="0"/>
              <w:spacing w:after="0"/>
              <w:jc w:val="both"/>
              <w:rPr>
                <w:rFonts w:ascii="Times New Roman" w:eastAsia="Times New Roman" w:hAnsi="Times New Roman"/>
                <w:b/>
                <w:color w:val="000000"/>
                <w:lang w:eastAsia="ru-RU"/>
              </w:rPr>
            </w:pPr>
            <w:r w:rsidRPr="00DB06FC">
              <w:rPr>
                <w:rFonts w:ascii="Times New Roman" w:eastAsia="Times New Roman" w:hAnsi="Times New Roman"/>
                <w:b/>
                <w:color w:val="000000"/>
                <w:lang w:eastAsia="ru-RU"/>
              </w:rPr>
              <w:t>Страхователь:</w:t>
            </w:r>
          </w:p>
          <w:p w:rsidR="00DB06FC" w:rsidRPr="00C634A6" w:rsidRDefault="00DB06FC" w:rsidP="00DB06FC">
            <w:pPr>
              <w:tabs>
                <w:tab w:val="left" w:pos="2127"/>
              </w:tabs>
              <w:spacing w:after="0" w:line="240" w:lineRule="auto"/>
              <w:rPr>
                <w:rFonts w:ascii="Times New Roman" w:eastAsia="Times New Roman" w:hAnsi="Times New Roman"/>
                <w:sz w:val="21"/>
                <w:szCs w:val="21"/>
                <w:lang w:eastAsia="ru-RU"/>
              </w:rPr>
            </w:pPr>
            <w:r w:rsidRPr="00C634A6">
              <w:rPr>
                <w:rFonts w:ascii="Times New Roman" w:eastAsia="Times New Roman" w:hAnsi="Times New Roman"/>
                <w:sz w:val="21"/>
                <w:szCs w:val="21"/>
                <w:lang w:eastAsia="ru-RU"/>
              </w:rPr>
              <w:t>Муниципальное унитарное предприятие</w:t>
            </w:r>
          </w:p>
          <w:p w:rsidR="00DB06FC" w:rsidRPr="00C634A6" w:rsidRDefault="00DB06FC" w:rsidP="00DB06FC">
            <w:pPr>
              <w:tabs>
                <w:tab w:val="left" w:pos="2127"/>
              </w:tabs>
              <w:spacing w:after="0" w:line="240" w:lineRule="auto"/>
              <w:rPr>
                <w:rFonts w:ascii="Times New Roman" w:eastAsia="Times New Roman" w:hAnsi="Times New Roman"/>
                <w:sz w:val="21"/>
                <w:szCs w:val="21"/>
                <w:lang w:eastAsia="ru-RU"/>
              </w:rPr>
            </w:pPr>
            <w:r w:rsidRPr="00C634A6">
              <w:rPr>
                <w:rFonts w:ascii="Times New Roman" w:eastAsia="Times New Roman" w:hAnsi="Times New Roman"/>
                <w:sz w:val="21"/>
                <w:szCs w:val="21"/>
                <w:lang w:eastAsia="ru-RU"/>
              </w:rPr>
              <w:t xml:space="preserve"> «Водоканал» г. Йошкар-Олы» Муниципального образования «Город Йошкар-Ола»</w:t>
            </w:r>
          </w:p>
          <w:p w:rsidR="00DB06FC" w:rsidRPr="00C634A6" w:rsidRDefault="00DB06FC" w:rsidP="00DB06FC">
            <w:pPr>
              <w:tabs>
                <w:tab w:val="left" w:pos="2127"/>
              </w:tabs>
              <w:spacing w:after="0" w:line="240" w:lineRule="auto"/>
              <w:rPr>
                <w:rFonts w:ascii="Times New Roman" w:eastAsia="Times New Roman" w:hAnsi="Times New Roman"/>
                <w:sz w:val="21"/>
                <w:szCs w:val="21"/>
                <w:lang w:eastAsia="ru-RU"/>
              </w:rPr>
            </w:pPr>
            <w:r w:rsidRPr="00C634A6">
              <w:rPr>
                <w:rFonts w:ascii="Times New Roman" w:eastAsia="Times New Roman" w:hAnsi="Times New Roman"/>
                <w:sz w:val="21"/>
                <w:szCs w:val="21"/>
                <w:lang w:eastAsia="ru-RU"/>
              </w:rPr>
              <w:t>424039, РМЭ, г. Йошкар-Ола,</w:t>
            </w:r>
          </w:p>
          <w:p w:rsidR="00DB06FC" w:rsidRPr="00C634A6" w:rsidRDefault="00DB06FC" w:rsidP="00DB06FC">
            <w:pPr>
              <w:tabs>
                <w:tab w:val="left" w:pos="2127"/>
              </w:tabs>
              <w:spacing w:after="0" w:line="240" w:lineRule="auto"/>
              <w:rPr>
                <w:rFonts w:ascii="Times New Roman" w:eastAsia="Times New Roman" w:hAnsi="Times New Roman"/>
                <w:sz w:val="21"/>
                <w:szCs w:val="21"/>
                <w:lang w:eastAsia="ru-RU"/>
              </w:rPr>
            </w:pPr>
            <w:r w:rsidRPr="00C634A6">
              <w:rPr>
                <w:rFonts w:ascii="Times New Roman" w:eastAsia="Times New Roman" w:hAnsi="Times New Roman"/>
                <w:sz w:val="21"/>
                <w:szCs w:val="21"/>
                <w:lang w:eastAsia="ru-RU"/>
              </w:rPr>
              <w:t>ул. Дружбы, д. 2</w:t>
            </w:r>
          </w:p>
          <w:p w:rsidR="00DB06FC" w:rsidRPr="00C634A6" w:rsidRDefault="00DB06FC" w:rsidP="00DB06FC">
            <w:pPr>
              <w:tabs>
                <w:tab w:val="left" w:pos="2127"/>
              </w:tabs>
              <w:spacing w:after="0" w:line="240" w:lineRule="auto"/>
              <w:rPr>
                <w:rFonts w:ascii="Times New Roman" w:eastAsia="Times New Roman" w:hAnsi="Times New Roman"/>
                <w:sz w:val="21"/>
                <w:szCs w:val="21"/>
                <w:lang w:eastAsia="ru-RU"/>
              </w:rPr>
            </w:pPr>
            <w:r w:rsidRPr="00C634A6">
              <w:rPr>
                <w:rFonts w:ascii="Times New Roman" w:eastAsia="Times New Roman" w:hAnsi="Times New Roman"/>
                <w:sz w:val="21"/>
                <w:szCs w:val="21"/>
                <w:lang w:eastAsia="ru-RU"/>
              </w:rPr>
              <w:t>тел. 8 (8362) 41-84-21; факс. 8 (8362) 41-82-48</w:t>
            </w:r>
          </w:p>
          <w:p w:rsidR="00DB06FC" w:rsidRPr="00C634A6" w:rsidRDefault="00DB06FC" w:rsidP="00DB06FC">
            <w:pPr>
              <w:tabs>
                <w:tab w:val="left" w:pos="2127"/>
              </w:tabs>
              <w:spacing w:after="0" w:line="240" w:lineRule="auto"/>
              <w:rPr>
                <w:rFonts w:ascii="Times New Roman" w:eastAsia="Times New Roman" w:hAnsi="Times New Roman"/>
                <w:sz w:val="21"/>
                <w:szCs w:val="21"/>
                <w:lang w:eastAsia="ru-RU"/>
              </w:rPr>
            </w:pPr>
            <w:r w:rsidRPr="00C634A6">
              <w:rPr>
                <w:rFonts w:ascii="Times New Roman" w:eastAsia="Times New Roman" w:hAnsi="Times New Roman"/>
                <w:sz w:val="21"/>
                <w:szCs w:val="21"/>
                <w:lang w:eastAsia="ru-RU"/>
              </w:rPr>
              <w:t>ИНН 1215020390 КПП 121501001</w:t>
            </w:r>
          </w:p>
          <w:p w:rsidR="00DB06FC" w:rsidRPr="00C634A6" w:rsidRDefault="00DB06FC" w:rsidP="00DB06FC">
            <w:pPr>
              <w:tabs>
                <w:tab w:val="left" w:pos="2127"/>
              </w:tabs>
              <w:spacing w:after="0" w:line="240" w:lineRule="auto"/>
              <w:rPr>
                <w:rFonts w:ascii="Times New Roman" w:eastAsia="Times New Roman" w:hAnsi="Times New Roman"/>
                <w:sz w:val="21"/>
                <w:szCs w:val="21"/>
                <w:lang w:eastAsia="ru-RU"/>
              </w:rPr>
            </w:pPr>
            <w:r w:rsidRPr="00C634A6">
              <w:rPr>
                <w:rFonts w:ascii="Times New Roman" w:eastAsia="Times New Roman" w:hAnsi="Times New Roman"/>
                <w:sz w:val="21"/>
                <w:szCs w:val="21"/>
                <w:lang w:eastAsia="ru-RU"/>
              </w:rPr>
              <w:t>ОГРН 1021200764331</w:t>
            </w:r>
          </w:p>
          <w:p w:rsidR="00DB06FC" w:rsidRPr="00C634A6" w:rsidRDefault="00DB06FC" w:rsidP="00DB06FC">
            <w:pPr>
              <w:spacing w:after="0" w:line="240" w:lineRule="auto"/>
              <w:rPr>
                <w:rFonts w:ascii="Times New Roman" w:eastAsia="Times New Roman" w:hAnsi="Times New Roman"/>
                <w:color w:val="000000"/>
                <w:sz w:val="21"/>
                <w:szCs w:val="21"/>
                <w:lang w:eastAsia="ru-RU"/>
              </w:rPr>
            </w:pPr>
            <w:r w:rsidRPr="00C634A6">
              <w:rPr>
                <w:rFonts w:ascii="Times New Roman" w:eastAsia="Times New Roman" w:hAnsi="Times New Roman"/>
                <w:color w:val="000000"/>
                <w:sz w:val="21"/>
                <w:szCs w:val="21"/>
                <w:lang w:eastAsia="ru-RU"/>
              </w:rPr>
              <w:t>Р/с 40702810100010070316</w:t>
            </w:r>
          </w:p>
          <w:p w:rsidR="00DB06FC" w:rsidRPr="00C634A6" w:rsidRDefault="00DB06FC" w:rsidP="00DB06FC">
            <w:pPr>
              <w:spacing w:after="0" w:line="240" w:lineRule="auto"/>
              <w:rPr>
                <w:rFonts w:ascii="Times New Roman" w:eastAsia="Times New Roman" w:hAnsi="Times New Roman"/>
                <w:color w:val="000000"/>
                <w:sz w:val="21"/>
                <w:szCs w:val="21"/>
                <w:lang w:eastAsia="ru-RU"/>
              </w:rPr>
            </w:pPr>
            <w:r w:rsidRPr="00C634A6">
              <w:rPr>
                <w:rFonts w:ascii="Times New Roman" w:eastAsia="Times New Roman" w:hAnsi="Times New Roman"/>
                <w:color w:val="000000"/>
                <w:sz w:val="21"/>
                <w:szCs w:val="21"/>
                <w:lang w:eastAsia="ru-RU"/>
              </w:rPr>
              <w:t xml:space="preserve">В Филиал " Газпромбанк" </w:t>
            </w:r>
          </w:p>
          <w:p w:rsidR="00DB06FC" w:rsidRPr="00C634A6" w:rsidRDefault="00DB06FC" w:rsidP="00DB06FC">
            <w:pPr>
              <w:spacing w:after="0" w:line="240" w:lineRule="auto"/>
              <w:rPr>
                <w:rFonts w:ascii="Times New Roman" w:eastAsia="Times New Roman" w:hAnsi="Times New Roman"/>
                <w:color w:val="000000"/>
                <w:sz w:val="21"/>
                <w:szCs w:val="21"/>
                <w:lang w:eastAsia="ru-RU"/>
              </w:rPr>
            </w:pPr>
            <w:r w:rsidRPr="00C634A6">
              <w:rPr>
                <w:rFonts w:ascii="Times New Roman" w:eastAsia="Times New Roman" w:hAnsi="Times New Roman"/>
                <w:color w:val="000000"/>
                <w:sz w:val="21"/>
                <w:szCs w:val="21"/>
                <w:lang w:eastAsia="ru-RU"/>
              </w:rPr>
              <w:t>(АО) «Приволжский»</w:t>
            </w:r>
          </w:p>
          <w:p w:rsidR="00DB06FC" w:rsidRPr="00C634A6" w:rsidRDefault="00DB06FC" w:rsidP="00DB06FC">
            <w:pPr>
              <w:spacing w:after="0" w:line="240" w:lineRule="auto"/>
              <w:rPr>
                <w:rFonts w:ascii="Times New Roman" w:eastAsia="Times New Roman" w:hAnsi="Times New Roman"/>
                <w:sz w:val="21"/>
                <w:szCs w:val="21"/>
                <w:lang w:eastAsia="ru-RU"/>
              </w:rPr>
            </w:pPr>
            <w:r w:rsidRPr="00C634A6">
              <w:rPr>
                <w:rFonts w:ascii="Times New Roman" w:eastAsia="Times New Roman" w:hAnsi="Times New Roman"/>
                <w:sz w:val="21"/>
                <w:szCs w:val="21"/>
                <w:lang w:eastAsia="ru-RU"/>
              </w:rPr>
              <w:t>К/с 30101810700000000764</w:t>
            </w:r>
          </w:p>
          <w:p w:rsidR="00DB06FC" w:rsidRPr="00C634A6" w:rsidRDefault="00DB06FC" w:rsidP="00DB06FC">
            <w:pPr>
              <w:spacing w:after="0" w:line="240" w:lineRule="auto"/>
              <w:rPr>
                <w:rFonts w:ascii="Times New Roman" w:eastAsia="Times New Roman" w:hAnsi="Times New Roman"/>
                <w:sz w:val="21"/>
                <w:szCs w:val="21"/>
                <w:lang w:eastAsia="ru-RU"/>
              </w:rPr>
            </w:pPr>
            <w:r w:rsidRPr="00C634A6">
              <w:rPr>
                <w:rFonts w:ascii="Times New Roman" w:eastAsia="Times New Roman" w:hAnsi="Times New Roman"/>
                <w:sz w:val="21"/>
                <w:szCs w:val="21"/>
                <w:lang w:eastAsia="ru-RU"/>
              </w:rPr>
              <w:t>БИК 042202764</w:t>
            </w:r>
          </w:p>
          <w:p w:rsidR="00DB06FC" w:rsidRPr="00DB06FC" w:rsidRDefault="00DB06FC" w:rsidP="00DB06FC">
            <w:pPr>
              <w:tabs>
                <w:tab w:val="left" w:pos="2127"/>
              </w:tabs>
              <w:spacing w:after="0" w:line="240" w:lineRule="auto"/>
              <w:rPr>
                <w:rFonts w:eastAsia="Times New Roman"/>
                <w:lang w:eastAsia="ru-RU"/>
              </w:rPr>
            </w:pPr>
            <w:r w:rsidRPr="00DB06FC">
              <w:rPr>
                <w:rFonts w:eastAsia="Times New Roman"/>
                <w:lang w:eastAsia="ru-RU"/>
              </w:rPr>
              <w:t>________________</w:t>
            </w:r>
          </w:p>
          <w:p w:rsidR="00DB06FC" w:rsidRPr="00DB06FC" w:rsidRDefault="00DB06FC" w:rsidP="00DB06FC">
            <w:pPr>
              <w:spacing w:after="0" w:line="240" w:lineRule="auto"/>
              <w:rPr>
                <w:rFonts w:ascii="Times New Roman" w:eastAsia="Times New Roman" w:hAnsi="Times New Roman"/>
                <w:bCs/>
                <w:lang w:eastAsia="ru-RU"/>
              </w:rPr>
            </w:pPr>
            <w:r w:rsidRPr="00DB06FC">
              <w:rPr>
                <w:rFonts w:eastAsia="Times New Roman"/>
                <w:lang w:eastAsia="ru-RU"/>
              </w:rPr>
              <w:t>_________________________ /___________/</w:t>
            </w:r>
          </w:p>
          <w:p w:rsidR="00DB06FC" w:rsidRPr="00DB06FC" w:rsidRDefault="00DB06FC" w:rsidP="00DB06FC">
            <w:pPr>
              <w:spacing w:after="0" w:line="240" w:lineRule="auto"/>
              <w:rPr>
                <w:rFonts w:ascii="Times New Roman" w:eastAsia="Times New Roman" w:hAnsi="Times New Roman"/>
                <w:lang w:eastAsia="ru-RU"/>
              </w:rPr>
            </w:pPr>
          </w:p>
        </w:tc>
        <w:tc>
          <w:tcPr>
            <w:tcW w:w="5053" w:type="dxa"/>
          </w:tcPr>
          <w:p w:rsidR="00DB06FC" w:rsidRPr="00DB06FC" w:rsidRDefault="00DB06FC" w:rsidP="00DB06FC">
            <w:pPr>
              <w:keepNext/>
              <w:widowControl w:val="0"/>
              <w:spacing w:after="0"/>
              <w:rPr>
                <w:rFonts w:ascii="Times New Roman" w:eastAsia="Times New Roman" w:hAnsi="Times New Roman"/>
                <w:b/>
                <w:color w:val="000000"/>
                <w:lang w:eastAsia="ru-RU"/>
              </w:rPr>
            </w:pPr>
            <w:r w:rsidRPr="00DB06FC">
              <w:rPr>
                <w:rFonts w:ascii="Times New Roman" w:eastAsia="Times New Roman" w:hAnsi="Times New Roman"/>
                <w:b/>
                <w:color w:val="000000"/>
                <w:lang w:eastAsia="ru-RU"/>
              </w:rPr>
              <w:t>Страховщик:</w:t>
            </w:r>
          </w:p>
          <w:p w:rsidR="00DB06FC" w:rsidRPr="00DB06FC" w:rsidRDefault="00DB06FC" w:rsidP="00DB06FC">
            <w:pPr>
              <w:spacing w:after="0" w:line="240" w:lineRule="auto"/>
              <w:rPr>
                <w:rFonts w:ascii="Times New Roman" w:eastAsia="Times New Roman" w:hAnsi="Times New Roman"/>
                <w:b/>
                <w:lang w:eastAsia="ru-RU"/>
              </w:rPr>
            </w:pP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rPr>
                <w:rFonts w:ascii="Times New Roman" w:eastAsia="Times New Roman" w:hAnsi="Times New Roman"/>
                <w:lang w:eastAsia="ru-RU"/>
              </w:rPr>
            </w:pPr>
            <w:r w:rsidRPr="00DB06FC">
              <w:rPr>
                <w:rFonts w:ascii="Times New Roman" w:eastAsia="Times New Roman" w:hAnsi="Times New Roman"/>
                <w:lang w:eastAsia="ru-RU"/>
              </w:rPr>
              <w:t>Должность</w:t>
            </w:r>
          </w:p>
          <w:p w:rsidR="00DB06FC" w:rsidRPr="00DB06FC" w:rsidRDefault="00DB06FC" w:rsidP="00DB06FC">
            <w:pPr>
              <w:spacing w:after="0" w:line="240" w:lineRule="auto"/>
              <w:rPr>
                <w:rFonts w:ascii="Times New Roman" w:eastAsia="Times New Roman" w:hAnsi="Times New Roman"/>
                <w:lang w:eastAsia="ru-RU"/>
              </w:rPr>
            </w:pPr>
            <w:r w:rsidRPr="00DB06FC">
              <w:rPr>
                <w:rFonts w:ascii="Times New Roman" w:eastAsia="Times New Roman" w:hAnsi="Times New Roman"/>
                <w:lang w:eastAsia="ru-RU"/>
              </w:rPr>
              <w:t>_________________________ /____________/</w:t>
            </w:r>
          </w:p>
          <w:p w:rsidR="00DB06FC" w:rsidRPr="00DB06FC" w:rsidRDefault="00DB06FC" w:rsidP="00DB06FC">
            <w:pPr>
              <w:spacing w:after="0" w:line="240" w:lineRule="auto"/>
              <w:rPr>
                <w:rFonts w:ascii="Times New Roman" w:eastAsia="Times New Roman" w:hAnsi="Times New Roman"/>
                <w:b/>
                <w:lang w:eastAsia="ru-RU"/>
              </w:rPr>
            </w:pPr>
            <w:r w:rsidRPr="00DB06FC">
              <w:rPr>
                <w:rFonts w:ascii="Times New Roman" w:eastAsia="Times New Roman" w:hAnsi="Times New Roman"/>
                <w:lang w:eastAsia="ru-RU"/>
              </w:rPr>
              <w:t>м.п.</w:t>
            </w:r>
          </w:p>
        </w:tc>
      </w:tr>
    </w:tbl>
    <w:p w:rsidR="00DB06FC" w:rsidRPr="00DB06FC" w:rsidRDefault="00DB06FC" w:rsidP="00DB06FC">
      <w:pPr>
        <w:spacing w:after="0" w:line="240" w:lineRule="auto"/>
        <w:jc w:val="right"/>
        <w:rPr>
          <w:rFonts w:ascii="Times New Roman" w:eastAsia="Times New Roman" w:hAnsi="Times New Roman"/>
          <w:lang w:eastAsia="ru-RU"/>
        </w:rPr>
      </w:pPr>
      <w:r w:rsidRPr="00DB06FC">
        <w:rPr>
          <w:rFonts w:ascii="Times New Roman" w:eastAsia="Times New Roman" w:hAnsi="Times New Roman"/>
          <w:lang w:eastAsia="ru-RU"/>
        </w:rPr>
        <w:lastRenderedPageBreak/>
        <w:t>Приложение № 1</w:t>
      </w:r>
    </w:p>
    <w:p w:rsidR="00DB06FC" w:rsidRPr="00DB06FC" w:rsidRDefault="00DB06FC" w:rsidP="00DB06FC">
      <w:pPr>
        <w:spacing w:after="0" w:line="240" w:lineRule="auto"/>
        <w:jc w:val="right"/>
        <w:rPr>
          <w:rFonts w:ascii="Times New Roman" w:eastAsia="Times New Roman" w:hAnsi="Times New Roman"/>
          <w:lang w:eastAsia="ru-RU"/>
        </w:rPr>
      </w:pPr>
      <w:r w:rsidRPr="00DB06FC">
        <w:rPr>
          <w:rFonts w:ascii="Times New Roman" w:eastAsia="Times New Roman" w:hAnsi="Times New Roman"/>
          <w:lang w:eastAsia="ru-RU"/>
        </w:rPr>
        <w:t>к</w:t>
      </w:r>
      <w:r w:rsidR="00C634A6">
        <w:rPr>
          <w:rFonts w:ascii="Times New Roman" w:eastAsia="Times New Roman" w:hAnsi="Times New Roman"/>
          <w:lang w:eastAsia="ru-RU"/>
        </w:rPr>
        <w:t xml:space="preserve"> </w:t>
      </w:r>
      <w:r w:rsidRPr="00DB06FC">
        <w:rPr>
          <w:rFonts w:ascii="Times New Roman" w:eastAsia="Times New Roman" w:hAnsi="Times New Roman"/>
          <w:lang w:eastAsia="ru-RU"/>
        </w:rPr>
        <w:t xml:space="preserve">договору на оказание услуг обязательного </w:t>
      </w:r>
    </w:p>
    <w:p w:rsidR="00DB06FC" w:rsidRPr="00DB06FC" w:rsidRDefault="00DB06FC" w:rsidP="00DB06FC">
      <w:pPr>
        <w:spacing w:after="0" w:line="240" w:lineRule="auto"/>
        <w:jc w:val="right"/>
        <w:rPr>
          <w:rFonts w:ascii="Times New Roman" w:eastAsia="Times New Roman" w:hAnsi="Times New Roman"/>
          <w:lang w:eastAsia="ru-RU"/>
        </w:rPr>
      </w:pPr>
      <w:r w:rsidRPr="00DB06FC">
        <w:rPr>
          <w:rFonts w:ascii="Times New Roman" w:eastAsia="Times New Roman" w:hAnsi="Times New Roman"/>
          <w:lang w:eastAsia="ru-RU"/>
        </w:rPr>
        <w:t xml:space="preserve">страхования автогражданской ответственности </w:t>
      </w:r>
    </w:p>
    <w:p w:rsidR="00DB06FC" w:rsidRPr="00DB06FC" w:rsidRDefault="00DB06FC" w:rsidP="00DB06FC">
      <w:pPr>
        <w:spacing w:after="0" w:line="240" w:lineRule="auto"/>
        <w:jc w:val="right"/>
        <w:rPr>
          <w:rFonts w:ascii="Times New Roman" w:eastAsia="Times New Roman" w:hAnsi="Times New Roman"/>
          <w:lang w:eastAsia="ru-RU"/>
        </w:rPr>
      </w:pPr>
      <w:r w:rsidRPr="00DB06FC">
        <w:rPr>
          <w:rFonts w:ascii="Times New Roman" w:eastAsia="Times New Roman" w:hAnsi="Times New Roman"/>
          <w:lang w:eastAsia="ru-RU"/>
        </w:rPr>
        <w:t>МУП «Водоканал» (ОСАГО) на 2020г.№</w:t>
      </w:r>
    </w:p>
    <w:p w:rsidR="00DB06FC" w:rsidRPr="00DB06FC" w:rsidRDefault="00DB06FC" w:rsidP="00DB06FC">
      <w:pPr>
        <w:spacing w:after="0" w:line="240" w:lineRule="auto"/>
        <w:jc w:val="right"/>
        <w:rPr>
          <w:rFonts w:ascii="Times New Roman" w:eastAsia="Times New Roman" w:hAnsi="Times New Roman"/>
          <w:lang w:eastAsia="ru-RU"/>
        </w:rPr>
      </w:pPr>
      <w:r w:rsidRPr="00DB06FC">
        <w:rPr>
          <w:rFonts w:ascii="Times New Roman" w:eastAsia="Times New Roman" w:hAnsi="Times New Roman"/>
          <w:lang w:eastAsia="ru-RU"/>
        </w:rPr>
        <w:t>от «___» ___________ 2019 г.</w:t>
      </w: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jc w:val="center"/>
        <w:rPr>
          <w:rFonts w:eastAsia="Times New Roman"/>
          <w:b/>
          <w:sz w:val="24"/>
          <w:szCs w:val="24"/>
          <w:lang w:eastAsia="ru-RU"/>
        </w:rPr>
      </w:pPr>
      <w:r w:rsidRPr="00DB06FC">
        <w:rPr>
          <w:rFonts w:eastAsia="Times New Roman"/>
          <w:b/>
          <w:sz w:val="24"/>
          <w:szCs w:val="24"/>
          <w:lang w:eastAsia="ru-RU"/>
        </w:rPr>
        <w:t>Список автотранспортных средств</w:t>
      </w:r>
    </w:p>
    <w:p w:rsidR="00DB06FC" w:rsidRPr="00DB06FC" w:rsidRDefault="00DB06FC" w:rsidP="00DB06FC">
      <w:pPr>
        <w:spacing w:after="0" w:line="240" w:lineRule="auto"/>
        <w:jc w:val="center"/>
        <w:rPr>
          <w:rFonts w:ascii="Times New Roman" w:eastAsia="Times New Roman" w:hAnsi="Times New Roman"/>
          <w:lang w:eastAsia="ru-RU"/>
        </w:rPr>
      </w:pPr>
      <w:r w:rsidRPr="00DB06FC">
        <w:rPr>
          <w:rFonts w:eastAsia="Times New Roman"/>
          <w:b/>
          <w:sz w:val="24"/>
          <w:szCs w:val="24"/>
          <w:lang w:eastAsia="ru-RU"/>
        </w:rPr>
        <w:t>на оказание услуг обязательного страхования автогражданской ответственности МУП «Водоканал», как владельца транспортных средств (ОСАГО)</w:t>
      </w:r>
      <w:r w:rsidRPr="00DB06FC">
        <w:rPr>
          <w:rFonts w:eastAsia="Times New Roman"/>
          <w:b/>
          <w:color w:val="000000"/>
          <w:sz w:val="24"/>
          <w:szCs w:val="24"/>
          <w:lang w:eastAsia="ru-RU"/>
        </w:rPr>
        <w:t xml:space="preserve"> на 2020 год</w:t>
      </w:r>
    </w:p>
    <w:p w:rsidR="00DB06FC" w:rsidRPr="00DB06FC" w:rsidRDefault="00DB06FC" w:rsidP="00DB06FC">
      <w:pPr>
        <w:spacing w:after="0" w:line="240" w:lineRule="auto"/>
        <w:jc w:val="center"/>
        <w:rPr>
          <w:rFonts w:ascii="Times New Roman" w:eastAsia="Times New Roman" w:hAnsi="Times New Roman"/>
          <w:lang w:eastAsia="ru-RU"/>
        </w:rPr>
      </w:pPr>
    </w:p>
    <w:p w:rsidR="00DB06FC" w:rsidRPr="00DB06FC" w:rsidRDefault="00DB06FC" w:rsidP="00DB06FC">
      <w:pPr>
        <w:spacing w:after="0" w:line="240" w:lineRule="auto"/>
        <w:jc w:val="center"/>
        <w:rPr>
          <w:rFonts w:ascii="Times New Roman" w:eastAsia="Times New Roman" w:hAnsi="Times New Roman"/>
          <w:lang w:eastAsia="ru-RU"/>
        </w:rPr>
      </w:pPr>
    </w:p>
    <w:p w:rsidR="00DB06FC" w:rsidRPr="00DB06FC" w:rsidRDefault="00DB06FC" w:rsidP="00DB06FC">
      <w:pPr>
        <w:spacing w:after="0" w:line="240" w:lineRule="auto"/>
        <w:jc w:val="center"/>
        <w:rPr>
          <w:rFonts w:ascii="Times New Roman" w:eastAsia="Times New Roman" w:hAnsi="Times New Roman"/>
          <w:lang w:eastAsia="ru-RU"/>
        </w:rPr>
      </w:pPr>
    </w:p>
    <w:p w:rsidR="00DB06FC" w:rsidRPr="00DB06FC" w:rsidRDefault="00DB06FC" w:rsidP="00DB06FC">
      <w:pPr>
        <w:spacing w:after="0" w:line="240" w:lineRule="auto"/>
        <w:jc w:val="center"/>
        <w:rPr>
          <w:rFonts w:ascii="Times New Roman" w:eastAsia="Times New Roman" w:hAnsi="Times New Roman"/>
          <w:lang w:eastAsia="ru-RU"/>
        </w:rPr>
      </w:pPr>
    </w:p>
    <w:p w:rsidR="00DB06FC" w:rsidRPr="00DB06FC" w:rsidRDefault="00DB06FC" w:rsidP="00DB06FC">
      <w:pPr>
        <w:spacing w:after="0" w:line="240" w:lineRule="auto"/>
        <w:jc w:val="right"/>
        <w:rPr>
          <w:rFonts w:ascii="Times New Roman" w:eastAsia="Times New Roman" w:hAnsi="Times New Roman"/>
          <w:lang w:eastAsia="ru-RU"/>
        </w:rPr>
      </w:pPr>
    </w:p>
    <w:p w:rsidR="00DB06FC" w:rsidRPr="00DB06FC" w:rsidRDefault="00DB06FC" w:rsidP="00DB06FC">
      <w:pPr>
        <w:spacing w:after="0" w:line="240" w:lineRule="auto"/>
        <w:jc w:val="right"/>
        <w:rPr>
          <w:rFonts w:ascii="Times New Roman" w:eastAsia="Times New Roman" w:hAnsi="Times New Roman"/>
          <w:lang w:eastAsia="ru-RU"/>
        </w:rPr>
      </w:pPr>
    </w:p>
    <w:p w:rsidR="00DB06FC" w:rsidRPr="00DB06FC" w:rsidRDefault="00DB06FC" w:rsidP="00DB06FC">
      <w:pPr>
        <w:spacing w:after="0" w:line="240" w:lineRule="auto"/>
        <w:jc w:val="right"/>
        <w:rPr>
          <w:rFonts w:ascii="Times New Roman" w:eastAsia="Times New Roman" w:hAnsi="Times New Roman"/>
          <w:lang w:eastAsia="ru-RU"/>
        </w:rPr>
      </w:pPr>
    </w:p>
    <w:p w:rsidR="00DB06FC" w:rsidRPr="00DB06FC" w:rsidRDefault="00DB06FC" w:rsidP="00DB06FC">
      <w:pPr>
        <w:spacing w:after="0" w:line="240" w:lineRule="auto"/>
        <w:jc w:val="right"/>
        <w:rPr>
          <w:rFonts w:ascii="Times New Roman" w:eastAsia="Times New Roman" w:hAnsi="Times New Roman"/>
          <w:lang w:eastAsia="ru-RU"/>
        </w:rPr>
      </w:pPr>
    </w:p>
    <w:p w:rsidR="00DB06FC" w:rsidRPr="00DB06FC" w:rsidRDefault="00DB06FC" w:rsidP="00DB06FC">
      <w:pPr>
        <w:spacing w:after="0" w:line="240" w:lineRule="auto"/>
        <w:jc w:val="right"/>
        <w:rPr>
          <w:rFonts w:ascii="Times New Roman" w:eastAsia="Times New Roman" w:hAnsi="Times New Roman"/>
          <w:lang w:eastAsia="ru-RU"/>
        </w:rPr>
      </w:pPr>
    </w:p>
    <w:p w:rsidR="00DB06FC" w:rsidRPr="00DB06FC" w:rsidRDefault="00DB06FC" w:rsidP="00DB06FC">
      <w:pPr>
        <w:spacing w:after="0" w:line="240" w:lineRule="auto"/>
        <w:jc w:val="right"/>
        <w:rPr>
          <w:rFonts w:ascii="Times New Roman" w:eastAsia="Times New Roman" w:hAnsi="Times New Roman"/>
          <w:lang w:eastAsia="ru-RU"/>
        </w:rPr>
      </w:pPr>
    </w:p>
    <w:p w:rsidR="00DB06FC" w:rsidRPr="00DB06FC" w:rsidRDefault="00DB06FC" w:rsidP="00DB06FC">
      <w:pPr>
        <w:spacing w:after="0" w:line="240" w:lineRule="auto"/>
        <w:jc w:val="right"/>
        <w:rPr>
          <w:rFonts w:ascii="Times New Roman" w:eastAsia="Times New Roman" w:hAnsi="Times New Roman"/>
          <w:lang w:eastAsia="ru-RU"/>
        </w:rPr>
      </w:pPr>
    </w:p>
    <w:p w:rsidR="00DB06FC" w:rsidRPr="00DB06FC" w:rsidRDefault="00DB06FC" w:rsidP="00DB06FC">
      <w:pPr>
        <w:spacing w:after="0" w:line="240" w:lineRule="auto"/>
        <w:jc w:val="right"/>
        <w:rPr>
          <w:rFonts w:ascii="Times New Roman" w:eastAsia="Times New Roman" w:hAnsi="Times New Roman"/>
          <w:lang w:eastAsia="ru-RU"/>
        </w:rPr>
      </w:pPr>
      <w:r w:rsidRPr="00DB06FC">
        <w:rPr>
          <w:rFonts w:ascii="Times New Roman" w:eastAsia="Times New Roman" w:hAnsi="Times New Roman"/>
          <w:lang w:eastAsia="ru-RU"/>
        </w:rPr>
        <w:t>Приложение № 2</w:t>
      </w:r>
    </w:p>
    <w:p w:rsidR="00DB06FC" w:rsidRPr="00DB06FC" w:rsidRDefault="00DB06FC" w:rsidP="00DB06FC">
      <w:pPr>
        <w:spacing w:after="0" w:line="240" w:lineRule="auto"/>
        <w:jc w:val="right"/>
        <w:rPr>
          <w:rFonts w:ascii="Times New Roman" w:eastAsia="Times New Roman" w:hAnsi="Times New Roman"/>
          <w:lang w:eastAsia="ru-RU"/>
        </w:rPr>
      </w:pPr>
      <w:r w:rsidRPr="00DB06FC">
        <w:rPr>
          <w:rFonts w:ascii="Times New Roman" w:eastAsia="Times New Roman" w:hAnsi="Times New Roman"/>
          <w:lang w:eastAsia="ru-RU"/>
        </w:rPr>
        <w:t>к</w:t>
      </w:r>
      <w:r w:rsidR="00C634A6">
        <w:rPr>
          <w:rFonts w:ascii="Times New Roman" w:eastAsia="Times New Roman" w:hAnsi="Times New Roman"/>
          <w:lang w:eastAsia="ru-RU"/>
        </w:rPr>
        <w:t xml:space="preserve"> </w:t>
      </w:r>
      <w:r w:rsidRPr="00DB06FC">
        <w:rPr>
          <w:rFonts w:ascii="Times New Roman" w:eastAsia="Times New Roman" w:hAnsi="Times New Roman"/>
          <w:lang w:eastAsia="ru-RU"/>
        </w:rPr>
        <w:t xml:space="preserve">договору на оказание услуг обязательного </w:t>
      </w:r>
    </w:p>
    <w:p w:rsidR="00DB06FC" w:rsidRPr="00DB06FC" w:rsidRDefault="00DB06FC" w:rsidP="00DB06FC">
      <w:pPr>
        <w:spacing w:after="0" w:line="240" w:lineRule="auto"/>
        <w:jc w:val="right"/>
        <w:rPr>
          <w:rFonts w:ascii="Times New Roman" w:eastAsia="Times New Roman" w:hAnsi="Times New Roman"/>
          <w:lang w:eastAsia="ru-RU"/>
        </w:rPr>
      </w:pPr>
      <w:r w:rsidRPr="00DB06FC">
        <w:rPr>
          <w:rFonts w:ascii="Times New Roman" w:eastAsia="Times New Roman" w:hAnsi="Times New Roman"/>
          <w:lang w:eastAsia="ru-RU"/>
        </w:rPr>
        <w:t xml:space="preserve">страхования автогражданской ответственности </w:t>
      </w:r>
    </w:p>
    <w:p w:rsidR="00DB06FC" w:rsidRPr="00DB06FC" w:rsidRDefault="00DB06FC" w:rsidP="00DB06FC">
      <w:pPr>
        <w:spacing w:after="0" w:line="240" w:lineRule="auto"/>
        <w:jc w:val="right"/>
        <w:rPr>
          <w:rFonts w:ascii="Times New Roman" w:eastAsia="Times New Roman" w:hAnsi="Times New Roman"/>
          <w:lang w:eastAsia="ru-RU"/>
        </w:rPr>
      </w:pPr>
      <w:r w:rsidRPr="00DB06FC">
        <w:rPr>
          <w:rFonts w:ascii="Times New Roman" w:eastAsia="Times New Roman" w:hAnsi="Times New Roman"/>
          <w:lang w:eastAsia="ru-RU"/>
        </w:rPr>
        <w:t>МУП «Водоканал» (ОСАГО) на 2020 г.№_____</w:t>
      </w:r>
    </w:p>
    <w:p w:rsidR="00DB06FC" w:rsidRPr="00DB06FC" w:rsidRDefault="00DB06FC" w:rsidP="00DB06FC">
      <w:pPr>
        <w:spacing w:after="0" w:line="240" w:lineRule="auto"/>
        <w:jc w:val="right"/>
        <w:rPr>
          <w:rFonts w:ascii="Times New Roman" w:eastAsia="Times New Roman" w:hAnsi="Times New Roman"/>
          <w:lang w:eastAsia="ru-RU"/>
        </w:rPr>
      </w:pPr>
      <w:r w:rsidRPr="00DB06FC">
        <w:rPr>
          <w:rFonts w:ascii="Times New Roman" w:eastAsia="Times New Roman" w:hAnsi="Times New Roman"/>
          <w:lang w:eastAsia="ru-RU"/>
        </w:rPr>
        <w:t>от «___» ___________ 2019г.</w:t>
      </w:r>
    </w:p>
    <w:p w:rsidR="00DB06FC" w:rsidRPr="00DB06FC" w:rsidRDefault="00DB06FC" w:rsidP="00DB06FC">
      <w:pPr>
        <w:spacing w:after="0" w:line="240" w:lineRule="auto"/>
        <w:rPr>
          <w:rFonts w:ascii="Times New Roman" w:eastAsia="Times New Roman" w:hAnsi="Times New Roman"/>
          <w:lang w:eastAsia="ru-RU"/>
        </w:rPr>
      </w:pPr>
    </w:p>
    <w:p w:rsidR="00DB06FC" w:rsidRPr="00DB06FC" w:rsidRDefault="00DB06FC" w:rsidP="00DB06FC">
      <w:pPr>
        <w:spacing w:after="0" w:line="240" w:lineRule="auto"/>
        <w:contextualSpacing/>
        <w:jc w:val="center"/>
        <w:rPr>
          <w:rFonts w:eastAsia="Times New Roman"/>
          <w:b/>
          <w:sz w:val="24"/>
          <w:szCs w:val="24"/>
          <w:lang w:eastAsia="ru-RU"/>
        </w:rPr>
      </w:pPr>
    </w:p>
    <w:p w:rsidR="00DB06FC" w:rsidRPr="00DB06FC" w:rsidRDefault="00DB06FC" w:rsidP="00DB06FC">
      <w:pPr>
        <w:spacing w:after="0" w:line="240" w:lineRule="auto"/>
        <w:contextualSpacing/>
        <w:jc w:val="center"/>
        <w:rPr>
          <w:rFonts w:eastAsia="Times New Roman"/>
          <w:b/>
          <w:lang w:eastAsia="ru-RU"/>
        </w:rPr>
      </w:pPr>
      <w:r w:rsidRPr="00DB06FC">
        <w:rPr>
          <w:rFonts w:eastAsia="Times New Roman"/>
          <w:b/>
          <w:sz w:val="24"/>
          <w:szCs w:val="24"/>
          <w:lang w:eastAsia="ru-RU"/>
        </w:rPr>
        <w:t>Список автотранспортных средств</w:t>
      </w:r>
    </w:p>
    <w:p w:rsidR="00DB06FC" w:rsidRPr="00DB06FC" w:rsidRDefault="00DB06FC" w:rsidP="00DB06FC">
      <w:pPr>
        <w:spacing w:after="0" w:line="240" w:lineRule="auto"/>
        <w:contextualSpacing/>
        <w:jc w:val="center"/>
        <w:rPr>
          <w:rFonts w:eastAsia="Times New Roman"/>
          <w:b/>
          <w:lang w:eastAsia="ru-RU"/>
        </w:rPr>
      </w:pPr>
      <w:r w:rsidRPr="00DB06FC">
        <w:rPr>
          <w:rFonts w:eastAsia="Times New Roman"/>
          <w:b/>
          <w:sz w:val="24"/>
          <w:szCs w:val="24"/>
          <w:lang w:eastAsia="ru-RU"/>
        </w:rPr>
        <w:t>на оказание услуг обязательного страхования автогражданской ответственности МУП «Водоканал», находящихся в лизинге</w:t>
      </w:r>
    </w:p>
    <w:p w:rsidR="00DB06FC" w:rsidRPr="00DB06FC" w:rsidRDefault="00DB06FC" w:rsidP="00DB06FC">
      <w:pPr>
        <w:spacing w:after="0" w:line="240" w:lineRule="auto"/>
        <w:contextualSpacing/>
        <w:jc w:val="center"/>
        <w:rPr>
          <w:rFonts w:ascii="Times New Roman" w:eastAsia="Times New Roman" w:hAnsi="Times New Roman"/>
          <w:lang w:eastAsia="ru-RU"/>
        </w:rPr>
      </w:pPr>
      <w:r w:rsidRPr="00DB06FC">
        <w:rPr>
          <w:rFonts w:eastAsia="Times New Roman"/>
          <w:b/>
          <w:sz w:val="24"/>
          <w:szCs w:val="24"/>
          <w:lang w:eastAsia="ru-RU"/>
        </w:rPr>
        <w:t xml:space="preserve"> (ОСАГО)</w:t>
      </w:r>
      <w:r w:rsidRPr="00DB06FC">
        <w:rPr>
          <w:rFonts w:eastAsia="Times New Roman"/>
          <w:b/>
          <w:color w:val="000000"/>
          <w:sz w:val="24"/>
          <w:szCs w:val="24"/>
          <w:lang w:eastAsia="ru-RU"/>
        </w:rPr>
        <w:t xml:space="preserve"> на 2020 год</w:t>
      </w:r>
    </w:p>
    <w:p w:rsidR="00DB06FC" w:rsidRDefault="00DB06FC" w:rsidP="00D2420B">
      <w:pPr>
        <w:spacing w:after="0" w:line="240" w:lineRule="auto"/>
        <w:jc w:val="center"/>
        <w:rPr>
          <w:rFonts w:ascii="Times New Roman" w:hAnsi="Times New Roman"/>
          <w:b/>
          <w:bCs/>
          <w:sz w:val="24"/>
          <w:szCs w:val="24"/>
        </w:rPr>
      </w:pPr>
    </w:p>
    <w:p w:rsidR="002F06C0" w:rsidRPr="002F06C0" w:rsidRDefault="002F06C0" w:rsidP="002F06C0">
      <w:pPr>
        <w:spacing w:after="0" w:line="240" w:lineRule="auto"/>
        <w:contextualSpacing/>
        <w:jc w:val="center"/>
        <w:rPr>
          <w:rFonts w:ascii="Times New Roman" w:eastAsia="Times New Roman" w:hAnsi="Times New Roman"/>
          <w:lang w:eastAsia="ru-RU"/>
        </w:rPr>
      </w:pPr>
    </w:p>
    <w:p w:rsidR="002F06C0" w:rsidRDefault="002F06C0"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592A00" w:rsidRPr="00592A00" w:rsidRDefault="00C84496" w:rsidP="00592A00">
      <w:pPr>
        <w:widowControl w:val="0"/>
        <w:suppressAutoHyphens/>
        <w:spacing w:after="0" w:line="240" w:lineRule="auto"/>
        <w:jc w:val="center"/>
        <w:rPr>
          <w:rFonts w:ascii="Times New Roman" w:eastAsia="SimSun" w:hAnsi="Times New Roman" w:cs="Mangal"/>
          <w:b/>
          <w:kern w:val="1"/>
          <w:sz w:val="24"/>
          <w:szCs w:val="24"/>
          <w:lang w:eastAsia="hi-IN" w:bidi="hi-IN"/>
        </w:rPr>
      </w:pPr>
      <w:r>
        <w:rPr>
          <w:rFonts w:ascii="Times New Roman" w:eastAsia="SimSun" w:hAnsi="Times New Roman" w:cs="Mangal"/>
          <w:b/>
          <w:kern w:val="1"/>
          <w:sz w:val="24"/>
          <w:szCs w:val="24"/>
          <w:lang w:eastAsia="hi-IN" w:bidi="hi-IN"/>
        </w:rPr>
        <w:lastRenderedPageBreak/>
        <w:t>ЧАСТЬ</w:t>
      </w:r>
      <w:r w:rsidR="00592A00">
        <w:rPr>
          <w:rFonts w:ascii="Times New Roman" w:eastAsia="SimSun" w:hAnsi="Times New Roman" w:cs="Mangal"/>
          <w:b/>
          <w:kern w:val="1"/>
          <w:sz w:val="24"/>
          <w:szCs w:val="24"/>
          <w:lang w:eastAsia="hi-IN" w:bidi="hi-IN"/>
        </w:rPr>
        <w:t xml:space="preserve"> </w:t>
      </w:r>
      <w:r w:rsidR="00592A00">
        <w:rPr>
          <w:rFonts w:ascii="Times New Roman" w:eastAsia="SimSun" w:hAnsi="Times New Roman" w:cs="Mangal"/>
          <w:b/>
          <w:kern w:val="1"/>
          <w:sz w:val="24"/>
          <w:szCs w:val="24"/>
          <w:lang w:val="en-US" w:eastAsia="hi-IN" w:bidi="hi-IN"/>
        </w:rPr>
        <w:t>VII</w:t>
      </w:r>
      <w:r w:rsidR="00592A00">
        <w:rPr>
          <w:rFonts w:ascii="Times New Roman" w:eastAsia="SimSun" w:hAnsi="Times New Roman" w:cs="Mangal"/>
          <w:b/>
          <w:kern w:val="1"/>
          <w:sz w:val="24"/>
          <w:szCs w:val="24"/>
          <w:lang w:eastAsia="hi-IN" w:bidi="hi-IN"/>
        </w:rPr>
        <w:t xml:space="preserve">. </w:t>
      </w:r>
      <w:r w:rsidR="00592A00" w:rsidRPr="00592A00">
        <w:rPr>
          <w:rFonts w:ascii="Times New Roman" w:eastAsia="SimSun" w:hAnsi="Times New Roman" w:cs="Mangal"/>
          <w:b/>
          <w:kern w:val="1"/>
          <w:sz w:val="24"/>
          <w:szCs w:val="24"/>
          <w:lang w:eastAsia="hi-IN" w:bidi="hi-IN"/>
        </w:rPr>
        <w:t xml:space="preserve">ИНСТРУКЦИЯ ПО ЗАПОЛНЕНИЮ ЗАЯВКИ НА УЧАСТИЕ В </w:t>
      </w:r>
      <w:r w:rsidR="00592A00">
        <w:rPr>
          <w:rFonts w:ascii="Times New Roman" w:eastAsia="SimSun" w:hAnsi="Times New Roman" w:cs="Mangal"/>
          <w:b/>
          <w:kern w:val="1"/>
          <w:sz w:val="24"/>
          <w:szCs w:val="24"/>
          <w:lang w:eastAsia="hi-IN" w:bidi="hi-IN"/>
        </w:rPr>
        <w:t>ЗАПРОСЕ ПРЕДЛОЖЕНИЙ</w:t>
      </w:r>
      <w:r>
        <w:rPr>
          <w:rFonts w:ascii="Times New Roman" w:eastAsia="SimSun" w:hAnsi="Times New Roman" w:cs="Mangal"/>
          <w:b/>
          <w:kern w:val="1"/>
          <w:sz w:val="24"/>
          <w:szCs w:val="24"/>
          <w:lang w:eastAsia="hi-IN" w:bidi="hi-IN"/>
        </w:rPr>
        <w:t xml:space="preserve"> В ЭЛЕКТРОННОЙ ФОРМЕ</w:t>
      </w:r>
    </w:p>
    <w:p w:rsidR="00592A00" w:rsidRPr="00592A00" w:rsidRDefault="00592A00" w:rsidP="00592A00">
      <w:pPr>
        <w:widowControl w:val="0"/>
        <w:suppressAutoHyphens/>
        <w:spacing w:after="0" w:line="240" w:lineRule="auto"/>
        <w:rPr>
          <w:rFonts w:ascii="Times New Roman" w:eastAsia="SimSun" w:hAnsi="Times New Roman" w:cs="Mangal"/>
          <w:kern w:val="1"/>
          <w:sz w:val="24"/>
          <w:szCs w:val="24"/>
          <w:lang w:eastAsia="hi-IN" w:bidi="hi-IN"/>
        </w:rPr>
      </w:pPr>
    </w:p>
    <w:p w:rsidR="00592A00" w:rsidRPr="00592A00" w:rsidRDefault="00592A00" w:rsidP="00592A00">
      <w:pPr>
        <w:widowControl w:val="0"/>
        <w:suppressAutoHyphens/>
        <w:spacing w:after="0" w:line="240" w:lineRule="auto"/>
        <w:ind w:firstLine="709"/>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 xml:space="preserve">Формы заполняются путем внесения конкретных данных по предмету </w:t>
      </w:r>
      <w:r>
        <w:rPr>
          <w:rFonts w:ascii="Times New Roman" w:eastAsia="SimSun" w:hAnsi="Times New Roman" w:cs="Mangal"/>
          <w:kern w:val="1"/>
          <w:lang w:eastAsia="hi-IN" w:bidi="hi-IN"/>
        </w:rPr>
        <w:t>договора</w:t>
      </w:r>
      <w:r w:rsidRPr="00592A00">
        <w:rPr>
          <w:rFonts w:ascii="Times New Roman" w:eastAsia="SimSun" w:hAnsi="Times New Roman" w:cs="Mangal"/>
          <w:kern w:val="1"/>
          <w:lang w:eastAsia="hi-IN" w:bidi="hi-IN"/>
        </w:rPr>
        <w:t xml:space="preserve"> в соответствующие пункты представленных форм.</w:t>
      </w:r>
    </w:p>
    <w:p w:rsidR="00592A00" w:rsidRPr="00592A00" w:rsidRDefault="00666039" w:rsidP="00592A00">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00592A00" w:rsidRPr="00592A00">
        <w:rPr>
          <w:rFonts w:ascii="Times New Roman" w:eastAsia="SimSun" w:hAnsi="Times New Roman" w:cs="Mangal"/>
          <w:b/>
          <w:bCs/>
          <w:i/>
          <w:iCs/>
          <w:kern w:val="1"/>
          <w:lang w:eastAsia="hi-IN" w:bidi="hi-IN"/>
        </w:rPr>
        <w:t xml:space="preserve"> 1</w:t>
      </w:r>
      <w:r w:rsidR="00592A00" w:rsidRPr="00592A00">
        <w:rPr>
          <w:rFonts w:ascii="Times New Roman" w:eastAsia="SimSun" w:hAnsi="Times New Roman" w:cs="Mangal"/>
          <w:b/>
          <w:kern w:val="1"/>
          <w:lang w:eastAsia="hi-IN" w:bidi="hi-IN"/>
        </w:rPr>
        <w:t xml:space="preserve"> «Опись документов</w:t>
      </w:r>
      <w:r>
        <w:rPr>
          <w:rFonts w:ascii="Times New Roman" w:eastAsia="SimSun" w:hAnsi="Times New Roman" w:cs="Mangal"/>
          <w:b/>
          <w:kern w:val="1"/>
          <w:lang w:eastAsia="hi-IN" w:bidi="hi-IN"/>
        </w:rPr>
        <w:t>»</w:t>
      </w:r>
      <w:r w:rsidR="00592A00" w:rsidRPr="00592A00">
        <w:rPr>
          <w:rFonts w:ascii="Times New Roman" w:eastAsia="SimSun" w:hAnsi="Times New Roman" w:cs="Mangal"/>
          <w:b/>
          <w:kern w:val="1"/>
          <w:lang w:eastAsia="hi-IN" w:bidi="hi-IN"/>
        </w:rPr>
        <w:t>:</w:t>
      </w:r>
    </w:p>
    <w:p w:rsidR="006A7135" w:rsidRPr="00A57026" w:rsidRDefault="00A57026"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b/>
          <w:kern w:val="1"/>
          <w:lang w:eastAsia="hi-IN" w:bidi="hi-IN"/>
        </w:rPr>
      </w:pPr>
      <w:r w:rsidRPr="00A57026">
        <w:rPr>
          <w:rFonts w:ascii="Times New Roman" w:eastAsia="SimSun" w:hAnsi="Times New Roman" w:cs="Mangal"/>
          <w:b/>
          <w:kern w:val="1"/>
          <w:lang w:eastAsia="hi-IN" w:bidi="hi-IN"/>
        </w:rPr>
        <w:t xml:space="preserve">Представляется в составе </w:t>
      </w:r>
      <w:r w:rsidRPr="00A57026">
        <w:rPr>
          <w:rFonts w:ascii="Times New Roman" w:eastAsia="SimSun" w:hAnsi="Times New Roman" w:cs="Mangal"/>
          <w:b/>
          <w:kern w:val="1"/>
          <w:u w:val="single"/>
          <w:lang w:eastAsia="hi-IN" w:bidi="hi-IN"/>
        </w:rPr>
        <w:t>«Заявка поставщика»</w:t>
      </w:r>
      <w:r w:rsidRPr="00A57026">
        <w:rPr>
          <w:rFonts w:ascii="Times New Roman" w:eastAsia="SimSun" w:hAnsi="Times New Roman" w:cs="Mangal"/>
          <w:b/>
          <w:kern w:val="1"/>
          <w:lang w:eastAsia="hi-IN" w:bidi="hi-IN"/>
        </w:rPr>
        <w:t xml:space="preserve"> на ЭТП ООО "РТС-тендер".</w:t>
      </w:r>
    </w:p>
    <w:p w:rsidR="00A57026" w:rsidRPr="006A7135" w:rsidRDefault="00A57026"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 xml:space="preserve">Опись следует оформить на официальном бланке Участника </w:t>
      </w:r>
      <w:r>
        <w:rPr>
          <w:rFonts w:ascii="Times New Roman" w:eastAsia="SimSun" w:hAnsi="Times New Roman" w:cs="Mangal"/>
          <w:kern w:val="1"/>
          <w:lang w:eastAsia="hi-IN" w:bidi="hi-IN"/>
        </w:rPr>
        <w:t>закупки</w:t>
      </w:r>
      <w:r w:rsidRPr="006A7135">
        <w:rPr>
          <w:rFonts w:ascii="Times New Roman" w:eastAsia="SimSun" w:hAnsi="Times New Roman" w:cs="Mangal"/>
          <w:kern w:val="1"/>
          <w:lang w:eastAsia="hi-IN" w:bidi="hi-IN"/>
        </w:rPr>
        <w:t>.</w:t>
      </w:r>
    </w:p>
    <w:p w:rsidR="006A7135" w:rsidRPr="006A7135" w:rsidRDefault="006A7135"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 xml:space="preserve">Участник </w:t>
      </w:r>
      <w:r w:rsidR="00C84496">
        <w:rPr>
          <w:rFonts w:ascii="Times New Roman" w:eastAsia="SimSun" w:hAnsi="Times New Roman" w:cs="Mangal"/>
          <w:kern w:val="1"/>
          <w:lang w:eastAsia="hi-IN" w:bidi="hi-IN"/>
        </w:rPr>
        <w:t>закупки</w:t>
      </w:r>
      <w:r w:rsidRPr="006A7135">
        <w:rPr>
          <w:rFonts w:ascii="Times New Roman" w:eastAsia="SimSun" w:hAnsi="Times New Roman" w:cs="Mangal"/>
          <w:kern w:val="1"/>
          <w:lang w:eastAsia="hi-IN" w:bidi="hi-IN"/>
        </w:rPr>
        <w:t xml:space="preserve"> должен указать свое полное наименование (с указанием организационно-правовой формы) и место нахождения.</w:t>
      </w:r>
    </w:p>
    <w:p w:rsidR="006A7135" w:rsidRPr="006A7135" w:rsidRDefault="006A7135"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 xml:space="preserve">Участник </w:t>
      </w:r>
      <w:r w:rsidR="00C84496">
        <w:rPr>
          <w:rFonts w:ascii="Times New Roman" w:eastAsia="SimSun" w:hAnsi="Times New Roman" w:cs="Mangal"/>
          <w:kern w:val="1"/>
          <w:lang w:eastAsia="hi-IN" w:bidi="hi-IN"/>
        </w:rPr>
        <w:t>закупки</w:t>
      </w:r>
      <w:r w:rsidRPr="006A7135">
        <w:rPr>
          <w:rFonts w:ascii="Times New Roman" w:eastAsia="SimSun" w:hAnsi="Times New Roman" w:cs="Mangal"/>
          <w:kern w:val="1"/>
          <w:lang w:eastAsia="hi-IN" w:bidi="hi-IN"/>
        </w:rPr>
        <w:t xml:space="preserve"> должен перечислить и указать объем каждого документа, входящего в состав заявки (в страницах).</w:t>
      </w:r>
    </w:p>
    <w:p w:rsidR="00592A00" w:rsidRDefault="005021C1" w:rsidP="00E806F6">
      <w:pPr>
        <w:widowControl w:val="0"/>
        <w:numPr>
          <w:ilvl w:val="0"/>
          <w:numId w:val="1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Опись должна быть скреплена</w:t>
      </w:r>
      <w:r w:rsidR="006A7135" w:rsidRPr="006A7135">
        <w:rPr>
          <w:rFonts w:ascii="Times New Roman" w:eastAsia="SimSun" w:hAnsi="Times New Roman" w:cs="Mangal"/>
          <w:kern w:val="1"/>
          <w:lang w:eastAsia="hi-IN" w:bidi="hi-IN"/>
        </w:rPr>
        <w:t xml:space="preserve"> печатью (при наличии) и подписан</w:t>
      </w:r>
      <w:r w:rsidR="006A7135">
        <w:rPr>
          <w:rFonts w:ascii="Times New Roman" w:eastAsia="SimSun" w:hAnsi="Times New Roman" w:cs="Mangal"/>
          <w:kern w:val="1"/>
          <w:lang w:eastAsia="hi-IN" w:bidi="hi-IN"/>
        </w:rPr>
        <w:t>о</w:t>
      </w:r>
      <w:r w:rsidR="006A7135" w:rsidRPr="006A7135">
        <w:rPr>
          <w:rFonts w:ascii="Times New Roman" w:eastAsia="SimSun" w:hAnsi="Times New Roman" w:cs="Mangal"/>
          <w:kern w:val="1"/>
          <w:lang w:eastAsia="hi-IN" w:bidi="hi-IN"/>
        </w:rPr>
        <w:t xml:space="preserve"> участником запроса предложений</w:t>
      </w:r>
      <w:r w:rsidR="00A57026">
        <w:rPr>
          <w:rFonts w:ascii="Times New Roman" w:eastAsia="SimSun" w:hAnsi="Times New Roman" w:cs="Mangal"/>
          <w:kern w:val="1"/>
          <w:lang w:eastAsia="hi-IN" w:bidi="hi-IN"/>
        </w:rPr>
        <w:t xml:space="preserve"> в электронной форме</w:t>
      </w:r>
      <w:r w:rsidR="006A7135" w:rsidRPr="006A7135">
        <w:rPr>
          <w:rFonts w:ascii="Times New Roman" w:eastAsia="SimSun" w:hAnsi="Times New Roman" w:cs="Mangal"/>
          <w:kern w:val="1"/>
          <w:lang w:eastAsia="hi-IN" w:bidi="hi-IN"/>
        </w:rPr>
        <w:t xml:space="preserve">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sidR="006A7135">
        <w:rPr>
          <w:rFonts w:ascii="Times New Roman" w:eastAsia="SimSun" w:hAnsi="Times New Roman" w:cs="Mangal"/>
          <w:kern w:val="1"/>
          <w:lang w:eastAsia="hi-IN" w:bidi="hi-IN"/>
        </w:rPr>
        <w:t>.</w:t>
      </w:r>
      <w:r w:rsidR="006A7135"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A57026" w:rsidRPr="00592A00" w:rsidRDefault="00A57026" w:rsidP="00E806F6">
      <w:pPr>
        <w:widowControl w:val="0"/>
        <w:numPr>
          <w:ilvl w:val="0"/>
          <w:numId w:val="1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В</w:t>
      </w:r>
      <w:r w:rsidRPr="00592A00">
        <w:rPr>
          <w:rFonts w:ascii="Times New Roman" w:eastAsia="SimSun" w:hAnsi="Times New Roman" w:cs="Mangal"/>
          <w:kern w:val="1"/>
          <w:lang w:eastAsia="hi-IN" w:bidi="hi-IN"/>
        </w:rPr>
        <w:t xml:space="preserve">се данные, указанные в круглых скобках приведены в качестве пояснения Участникам </w:t>
      </w:r>
      <w:r>
        <w:rPr>
          <w:rFonts w:ascii="Times New Roman" w:eastAsia="SimSun" w:hAnsi="Times New Roman" w:cs="Mangal"/>
          <w:kern w:val="1"/>
          <w:lang w:eastAsia="hi-IN" w:bidi="hi-IN"/>
        </w:rPr>
        <w:t>закупки</w:t>
      </w:r>
      <w:r w:rsidRPr="00592A00">
        <w:rPr>
          <w:rFonts w:ascii="Times New Roman" w:eastAsia="SimSun" w:hAnsi="Times New Roman" w:cs="Mangal"/>
          <w:kern w:val="1"/>
          <w:lang w:eastAsia="hi-IN" w:bidi="hi-IN"/>
        </w:rPr>
        <w:t>.</w:t>
      </w:r>
    </w:p>
    <w:p w:rsidR="00592A00" w:rsidRPr="00592A00" w:rsidRDefault="00666039" w:rsidP="00592A00">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Pr="00666039">
        <w:rPr>
          <w:rFonts w:ascii="Times New Roman" w:eastAsia="SimSun" w:hAnsi="Times New Roman" w:cs="Mangal"/>
          <w:b/>
          <w:bCs/>
          <w:i/>
          <w:iCs/>
          <w:kern w:val="1"/>
          <w:lang w:eastAsia="hi-IN" w:bidi="hi-IN"/>
        </w:rPr>
        <w:t xml:space="preserve"> № 2</w:t>
      </w:r>
      <w:r w:rsidR="00592A00" w:rsidRPr="00592A00">
        <w:rPr>
          <w:rFonts w:ascii="Times New Roman" w:eastAsia="SimSun" w:hAnsi="Times New Roman" w:cs="Mangal"/>
          <w:b/>
          <w:kern w:val="1"/>
          <w:lang w:eastAsia="hi-IN" w:bidi="hi-IN"/>
        </w:rPr>
        <w:t>. «</w:t>
      </w:r>
      <w:r>
        <w:rPr>
          <w:rFonts w:ascii="Times New Roman" w:eastAsia="SimSun" w:hAnsi="Times New Roman" w:cs="Mangal"/>
          <w:b/>
          <w:kern w:val="1"/>
          <w:lang w:eastAsia="hi-IN" w:bidi="hi-IN"/>
        </w:rPr>
        <w:t>Письмо о подаче оферты</w:t>
      </w:r>
      <w:r w:rsidR="00592A00" w:rsidRPr="00592A00">
        <w:rPr>
          <w:rFonts w:ascii="Times New Roman" w:eastAsia="SimSun" w:hAnsi="Times New Roman" w:cs="Mangal"/>
          <w:b/>
          <w:kern w:val="1"/>
          <w:lang w:eastAsia="hi-IN" w:bidi="hi-IN"/>
        </w:rPr>
        <w:t>»:</w:t>
      </w:r>
    </w:p>
    <w:p w:rsidR="00A57026" w:rsidRDefault="00A57026"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A57026">
        <w:rPr>
          <w:rFonts w:ascii="Times New Roman" w:eastAsia="SimSun" w:hAnsi="Times New Roman" w:cs="Mangal"/>
          <w:b/>
          <w:kern w:val="1"/>
          <w:lang w:eastAsia="hi-IN" w:bidi="hi-IN"/>
        </w:rPr>
        <w:t xml:space="preserve">Представляется в составе </w:t>
      </w:r>
      <w:r w:rsidRPr="00A57026">
        <w:rPr>
          <w:rFonts w:ascii="Times New Roman" w:eastAsia="SimSun" w:hAnsi="Times New Roman" w:cs="Mangal"/>
          <w:b/>
          <w:kern w:val="1"/>
          <w:u w:val="single"/>
          <w:lang w:eastAsia="hi-IN" w:bidi="hi-IN"/>
        </w:rPr>
        <w:t>«Заявка поставщика»</w:t>
      </w:r>
      <w:r w:rsidRPr="00A57026">
        <w:rPr>
          <w:rFonts w:ascii="Times New Roman" w:eastAsia="SimSun" w:hAnsi="Times New Roman" w:cs="Mangal"/>
          <w:b/>
          <w:kern w:val="1"/>
          <w:lang w:eastAsia="hi-IN" w:bidi="hi-IN"/>
        </w:rPr>
        <w:t xml:space="preserve"> на ЭТП ООО "РТС-тендер".</w:t>
      </w:r>
    </w:p>
    <w:p w:rsidR="00592A00" w:rsidRPr="00592A00" w:rsidRDefault="00666039"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66039">
        <w:rPr>
          <w:rFonts w:ascii="Times New Roman" w:eastAsia="SimSun" w:hAnsi="Times New Roman" w:cs="Mangal"/>
          <w:kern w:val="1"/>
          <w:lang w:eastAsia="hi-IN" w:bidi="hi-IN"/>
        </w:rPr>
        <w:t>Письмо о подаче оферты</w:t>
      </w:r>
      <w:r w:rsidR="00592A00" w:rsidRPr="00592A00">
        <w:rPr>
          <w:rFonts w:ascii="Times New Roman" w:eastAsia="SimSun" w:hAnsi="Times New Roman" w:cs="Mangal"/>
          <w:kern w:val="1"/>
          <w:lang w:eastAsia="hi-IN" w:bidi="hi-IN"/>
        </w:rPr>
        <w:t xml:space="preserve"> – это основной документ, которым участники </w:t>
      </w:r>
      <w:r>
        <w:rPr>
          <w:rFonts w:ascii="Times New Roman" w:eastAsia="SimSun" w:hAnsi="Times New Roman" w:cs="Mangal"/>
          <w:kern w:val="1"/>
          <w:lang w:eastAsia="hi-IN" w:bidi="hi-IN"/>
        </w:rPr>
        <w:t>запроса предложений</w:t>
      </w:r>
      <w:r w:rsidR="00592A00" w:rsidRPr="00592A00">
        <w:rPr>
          <w:rFonts w:ascii="Times New Roman" w:eastAsia="SimSun" w:hAnsi="Times New Roman" w:cs="Mangal"/>
          <w:kern w:val="1"/>
          <w:lang w:eastAsia="hi-IN" w:bidi="hi-IN"/>
        </w:rPr>
        <w:t xml:space="preserve"> изъявляют свое желание принять участие в </w:t>
      </w:r>
      <w:r>
        <w:rPr>
          <w:rFonts w:ascii="Times New Roman" w:eastAsia="SimSun" w:hAnsi="Times New Roman" w:cs="Mangal"/>
          <w:kern w:val="1"/>
          <w:lang w:eastAsia="hi-IN" w:bidi="hi-IN"/>
        </w:rPr>
        <w:t>запросе предложений</w:t>
      </w:r>
      <w:r w:rsidR="00A57026">
        <w:rPr>
          <w:rFonts w:ascii="Times New Roman" w:eastAsia="SimSun" w:hAnsi="Times New Roman" w:cs="Mangal"/>
          <w:kern w:val="1"/>
          <w:lang w:eastAsia="hi-IN" w:bidi="hi-IN"/>
        </w:rPr>
        <w:t xml:space="preserve"> в электронной форме</w:t>
      </w:r>
      <w:r w:rsidR="00592A00" w:rsidRPr="00592A00">
        <w:rPr>
          <w:rFonts w:ascii="Times New Roman" w:eastAsia="SimSun" w:hAnsi="Times New Roman" w:cs="Mangal"/>
          <w:kern w:val="1"/>
          <w:lang w:eastAsia="hi-IN" w:bidi="hi-IN"/>
        </w:rPr>
        <w:t>;</w:t>
      </w:r>
    </w:p>
    <w:p w:rsidR="00592A00" w:rsidRDefault="00A57026"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В</w:t>
      </w:r>
      <w:r w:rsidR="00592A00" w:rsidRPr="00592A00">
        <w:rPr>
          <w:rFonts w:ascii="Times New Roman" w:eastAsia="SimSun" w:hAnsi="Times New Roman" w:cs="Mangal"/>
          <w:kern w:val="1"/>
          <w:lang w:eastAsia="hi-IN" w:bidi="hi-IN"/>
        </w:rPr>
        <w:t xml:space="preserve">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w:t>
      </w:r>
      <w:r>
        <w:rPr>
          <w:rFonts w:ascii="Times New Roman" w:eastAsia="SimSun" w:hAnsi="Times New Roman" w:cs="Mangal"/>
          <w:kern w:val="1"/>
          <w:lang w:eastAsia="hi-IN" w:bidi="hi-IN"/>
        </w:rPr>
        <w:t>закупки</w:t>
      </w:r>
      <w:r w:rsidR="00592A00" w:rsidRPr="00592A00">
        <w:rPr>
          <w:rFonts w:ascii="Times New Roman" w:eastAsia="SimSun" w:hAnsi="Times New Roman" w:cs="Mangal"/>
          <w:kern w:val="1"/>
          <w:lang w:eastAsia="hi-IN" w:bidi="hi-IN"/>
        </w:rPr>
        <w:t>.</w:t>
      </w:r>
    </w:p>
    <w:p w:rsidR="006A7135" w:rsidRPr="006A7135" w:rsidRDefault="00A57026" w:rsidP="00E806F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A57026">
        <w:rPr>
          <w:rFonts w:ascii="Times New Roman" w:eastAsia="SimSun" w:hAnsi="Times New Roman" w:cs="Mangal"/>
          <w:kern w:val="1"/>
          <w:lang w:eastAsia="hi-IN" w:bidi="hi-IN"/>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6A7135" w:rsidRPr="00CE48E0" w:rsidRDefault="00A57026" w:rsidP="00CE48E0">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A57026">
        <w:rPr>
          <w:rFonts w:ascii="Times New Roman" w:eastAsia="SimSun" w:hAnsi="Times New Roman" w:cs="Mangal"/>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5021C1" w:rsidRPr="00592A00" w:rsidRDefault="005021C1"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Письмо должно быть скреплено</w:t>
      </w:r>
      <w:r w:rsidRPr="006A7135">
        <w:rPr>
          <w:rFonts w:ascii="Times New Roman" w:eastAsia="SimSun" w:hAnsi="Times New Roman" w:cs="Mangal"/>
          <w:kern w:val="1"/>
          <w:lang w:eastAsia="hi-IN" w:bidi="hi-IN"/>
        </w:rPr>
        <w:t xml:space="preserve"> печатью (при наличии) и подписан</w:t>
      </w:r>
      <w:r>
        <w:rPr>
          <w:rFonts w:ascii="Times New Roman" w:eastAsia="SimSun" w:hAnsi="Times New Roman" w:cs="Mangal"/>
          <w:kern w:val="1"/>
          <w:lang w:eastAsia="hi-IN" w:bidi="hi-IN"/>
        </w:rPr>
        <w:t>о</w:t>
      </w:r>
      <w:r w:rsidRPr="006A7135">
        <w:rPr>
          <w:rFonts w:ascii="Times New Roman" w:eastAsia="SimSun" w:hAnsi="Times New Roman" w:cs="Mangal"/>
          <w:kern w:val="1"/>
          <w:lang w:eastAsia="hi-IN" w:bidi="hi-IN"/>
        </w:rPr>
        <w:t xml:space="preserve"> участником </w:t>
      </w:r>
      <w:r w:rsidR="00A57026">
        <w:rPr>
          <w:rFonts w:ascii="Times New Roman" w:eastAsia="SimSun" w:hAnsi="Times New Roman" w:cs="Mangal"/>
          <w:kern w:val="1"/>
          <w:lang w:eastAsia="hi-IN" w:bidi="hi-IN"/>
        </w:rPr>
        <w:t>закупки</w:t>
      </w:r>
      <w:r w:rsidRPr="006A7135">
        <w:rPr>
          <w:rFonts w:ascii="Times New Roman" w:eastAsia="SimSun" w:hAnsi="Times New Roman" w:cs="Mangal"/>
          <w:kern w:val="1"/>
          <w:lang w:eastAsia="hi-IN" w:bidi="hi-IN"/>
        </w:rPr>
        <w:t xml:space="preserve">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Pr>
          <w:rFonts w:ascii="Times New Roman" w:eastAsia="SimSun" w:hAnsi="Times New Roman" w:cs="Mangal"/>
          <w:kern w:val="1"/>
          <w:lang w:eastAsia="hi-IN" w:bidi="hi-IN"/>
        </w:rPr>
        <w:t>.</w:t>
      </w:r>
      <w:r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592A00" w:rsidRPr="00592A00" w:rsidRDefault="00666039" w:rsidP="00592A00">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Pr="00666039">
        <w:rPr>
          <w:rFonts w:ascii="Times New Roman" w:eastAsia="SimSun" w:hAnsi="Times New Roman" w:cs="Mangal"/>
          <w:b/>
          <w:bCs/>
          <w:i/>
          <w:iCs/>
          <w:kern w:val="1"/>
          <w:lang w:eastAsia="hi-IN" w:bidi="hi-IN"/>
        </w:rPr>
        <w:t xml:space="preserve"> № </w:t>
      </w:r>
      <w:r>
        <w:rPr>
          <w:rFonts w:ascii="Times New Roman" w:eastAsia="SimSun" w:hAnsi="Times New Roman" w:cs="Mangal"/>
          <w:b/>
          <w:bCs/>
          <w:i/>
          <w:iCs/>
          <w:kern w:val="1"/>
          <w:lang w:eastAsia="hi-IN" w:bidi="hi-IN"/>
        </w:rPr>
        <w:t>3</w:t>
      </w:r>
      <w:r w:rsidR="00592A00" w:rsidRPr="00592A00">
        <w:rPr>
          <w:rFonts w:ascii="Times New Roman" w:eastAsia="SimSun" w:hAnsi="Times New Roman" w:cs="Mangal"/>
          <w:b/>
          <w:kern w:val="1"/>
          <w:lang w:eastAsia="hi-IN" w:bidi="hi-IN"/>
        </w:rPr>
        <w:t>. «</w:t>
      </w:r>
      <w:r>
        <w:rPr>
          <w:rFonts w:ascii="Times New Roman" w:eastAsia="SimSun" w:hAnsi="Times New Roman" w:cs="Mangal"/>
          <w:b/>
          <w:kern w:val="1"/>
          <w:lang w:eastAsia="hi-IN" w:bidi="hi-IN"/>
        </w:rPr>
        <w:t>Коммерческое предложение</w:t>
      </w:r>
      <w:r w:rsidR="00592A00" w:rsidRPr="00592A00">
        <w:rPr>
          <w:rFonts w:ascii="Times New Roman" w:eastAsia="SimSun" w:hAnsi="Times New Roman" w:cs="Mangal"/>
          <w:b/>
          <w:kern w:val="1"/>
          <w:lang w:eastAsia="hi-IN" w:bidi="hi-IN"/>
        </w:rPr>
        <w:t>»:</w:t>
      </w:r>
    </w:p>
    <w:p w:rsidR="00C634A6" w:rsidRDefault="00C634A6"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A57026">
        <w:rPr>
          <w:rFonts w:ascii="Times New Roman" w:eastAsia="SimSun" w:hAnsi="Times New Roman" w:cs="Mangal"/>
          <w:b/>
          <w:kern w:val="1"/>
          <w:lang w:eastAsia="hi-IN" w:bidi="hi-IN"/>
        </w:rPr>
        <w:t xml:space="preserve">Представляется в составе </w:t>
      </w:r>
      <w:r w:rsidRPr="00A57026">
        <w:rPr>
          <w:rFonts w:ascii="Times New Roman" w:eastAsia="SimSun" w:hAnsi="Times New Roman" w:cs="Mangal"/>
          <w:b/>
          <w:kern w:val="1"/>
          <w:u w:val="single"/>
          <w:lang w:eastAsia="hi-IN" w:bidi="hi-IN"/>
        </w:rPr>
        <w:t>«Заявка поставщика»</w:t>
      </w:r>
      <w:r w:rsidRPr="00A57026">
        <w:rPr>
          <w:rFonts w:ascii="Times New Roman" w:eastAsia="SimSun" w:hAnsi="Times New Roman" w:cs="Mangal"/>
          <w:b/>
          <w:kern w:val="1"/>
          <w:lang w:eastAsia="hi-IN" w:bidi="hi-IN"/>
        </w:rPr>
        <w:t xml:space="preserve"> на ЭТП ООО "РТС-тендер".</w:t>
      </w:r>
    </w:p>
    <w:p w:rsidR="00592A00" w:rsidRDefault="00592A00"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 xml:space="preserve">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w:t>
      </w:r>
      <w:r w:rsidR="00A57026">
        <w:rPr>
          <w:rFonts w:ascii="Times New Roman" w:eastAsia="SimSun" w:hAnsi="Times New Roman" w:cs="Mangal"/>
          <w:kern w:val="1"/>
          <w:lang w:eastAsia="hi-IN" w:bidi="hi-IN"/>
        </w:rPr>
        <w:t>закупки</w:t>
      </w:r>
      <w:r w:rsidRPr="00592A00">
        <w:rPr>
          <w:rFonts w:ascii="Times New Roman" w:eastAsia="SimSun" w:hAnsi="Times New Roman" w:cs="Mangal"/>
          <w:kern w:val="1"/>
          <w:lang w:eastAsia="hi-IN" w:bidi="hi-IN"/>
        </w:rPr>
        <w:t>.</w:t>
      </w:r>
    </w:p>
    <w:p w:rsidR="00AE7BC5" w:rsidRDefault="00AE7BC5"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Коммерческое предложение должно быть скреплено</w:t>
      </w:r>
      <w:r w:rsidRPr="006A7135">
        <w:rPr>
          <w:rFonts w:ascii="Times New Roman" w:eastAsia="SimSun" w:hAnsi="Times New Roman" w:cs="Mangal"/>
          <w:kern w:val="1"/>
          <w:lang w:eastAsia="hi-IN" w:bidi="hi-IN"/>
        </w:rPr>
        <w:t xml:space="preserve"> печатью (при наличии) и подписан</w:t>
      </w:r>
      <w:r>
        <w:rPr>
          <w:rFonts w:ascii="Times New Roman" w:eastAsia="SimSun" w:hAnsi="Times New Roman" w:cs="Mangal"/>
          <w:kern w:val="1"/>
          <w:lang w:eastAsia="hi-IN" w:bidi="hi-IN"/>
        </w:rPr>
        <w:t>о</w:t>
      </w:r>
      <w:r w:rsidRPr="006A7135">
        <w:rPr>
          <w:rFonts w:ascii="Times New Roman" w:eastAsia="SimSun" w:hAnsi="Times New Roman" w:cs="Mangal"/>
          <w:kern w:val="1"/>
          <w:lang w:eastAsia="hi-IN" w:bidi="hi-IN"/>
        </w:rPr>
        <w:t xml:space="preserve"> участником запроса предложений или лицом, имеющим право в соответствии с </w:t>
      </w:r>
      <w:r w:rsidRPr="006A7135">
        <w:rPr>
          <w:rFonts w:ascii="Times New Roman" w:eastAsia="SimSun" w:hAnsi="Times New Roman" w:cs="Mangal"/>
          <w:kern w:val="1"/>
          <w:lang w:eastAsia="hi-IN" w:bidi="hi-IN"/>
        </w:rPr>
        <w:lastRenderedPageBreak/>
        <w:t>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Pr>
          <w:rFonts w:ascii="Times New Roman" w:eastAsia="SimSun" w:hAnsi="Times New Roman" w:cs="Mangal"/>
          <w:kern w:val="1"/>
          <w:lang w:eastAsia="hi-IN" w:bidi="hi-IN"/>
        </w:rPr>
        <w:t>.</w:t>
      </w:r>
      <w:r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C634A6" w:rsidRDefault="00C634A6" w:rsidP="00C634A6">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720" w:hanging="720"/>
        <w:jc w:val="both"/>
        <w:rPr>
          <w:rFonts w:ascii="Times New Roman" w:eastAsia="SimSun" w:hAnsi="Times New Roman" w:cs="Mangal"/>
          <w:kern w:val="1"/>
          <w:lang w:eastAsia="hi-IN" w:bidi="hi-IN"/>
        </w:rPr>
      </w:pPr>
      <w:r>
        <w:rPr>
          <w:rFonts w:ascii="Times New Roman" w:eastAsia="SimSun" w:hAnsi="Times New Roman" w:cs="Mangal"/>
          <w:b/>
          <w:bCs/>
          <w:i/>
          <w:iCs/>
          <w:kern w:val="1"/>
          <w:lang w:eastAsia="hi-IN" w:bidi="hi-IN"/>
        </w:rPr>
        <w:t>Форма</w:t>
      </w:r>
      <w:r w:rsidRPr="00666039">
        <w:rPr>
          <w:rFonts w:ascii="Times New Roman" w:eastAsia="SimSun" w:hAnsi="Times New Roman" w:cs="Mangal"/>
          <w:b/>
          <w:bCs/>
          <w:i/>
          <w:iCs/>
          <w:kern w:val="1"/>
          <w:lang w:eastAsia="hi-IN" w:bidi="hi-IN"/>
        </w:rPr>
        <w:t xml:space="preserve"> № </w:t>
      </w:r>
      <w:r>
        <w:rPr>
          <w:rFonts w:ascii="Times New Roman" w:eastAsia="SimSun" w:hAnsi="Times New Roman" w:cs="Mangal"/>
          <w:b/>
          <w:bCs/>
          <w:i/>
          <w:iCs/>
          <w:kern w:val="1"/>
          <w:lang w:eastAsia="hi-IN" w:bidi="hi-IN"/>
        </w:rPr>
        <w:t>4</w:t>
      </w:r>
      <w:r w:rsidRPr="00592A00">
        <w:rPr>
          <w:rFonts w:ascii="Times New Roman" w:eastAsia="SimSun" w:hAnsi="Times New Roman" w:cs="Mangal"/>
          <w:b/>
          <w:kern w:val="1"/>
          <w:lang w:eastAsia="hi-IN" w:bidi="hi-IN"/>
        </w:rPr>
        <w:t>. «</w:t>
      </w:r>
      <w:r>
        <w:rPr>
          <w:rFonts w:ascii="Times New Roman" w:eastAsia="SimSun" w:hAnsi="Times New Roman" w:cs="Mangal"/>
          <w:b/>
          <w:bCs/>
          <w:kern w:val="1"/>
          <w:lang w:eastAsia="hi-IN" w:bidi="hi-IN"/>
        </w:rPr>
        <w:t>С</w:t>
      </w:r>
      <w:r w:rsidRPr="00C634A6">
        <w:rPr>
          <w:rFonts w:ascii="Times New Roman" w:eastAsia="SimSun" w:hAnsi="Times New Roman" w:cs="Mangal"/>
          <w:b/>
          <w:bCs/>
          <w:kern w:val="1"/>
          <w:lang w:eastAsia="hi-IN" w:bidi="hi-IN"/>
        </w:rPr>
        <w:t>водная таблица стоимости услуг</w:t>
      </w:r>
      <w:r w:rsidRPr="00592A00">
        <w:rPr>
          <w:rFonts w:ascii="Times New Roman" w:eastAsia="SimSun" w:hAnsi="Times New Roman" w:cs="Mangal"/>
          <w:b/>
          <w:kern w:val="1"/>
          <w:lang w:eastAsia="hi-IN" w:bidi="hi-IN"/>
        </w:rPr>
        <w:t>»:</w:t>
      </w:r>
    </w:p>
    <w:p w:rsidR="00C634A6" w:rsidRDefault="00C634A6"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b/>
          <w:kern w:val="1"/>
          <w:lang w:eastAsia="hi-IN" w:bidi="hi-IN"/>
        </w:rPr>
        <w:t>П</w:t>
      </w:r>
      <w:r w:rsidRPr="00C634A6">
        <w:rPr>
          <w:rFonts w:ascii="Times New Roman" w:eastAsia="SimSun" w:hAnsi="Times New Roman" w:cs="Mangal"/>
          <w:b/>
          <w:kern w:val="1"/>
          <w:lang w:eastAsia="hi-IN" w:bidi="hi-IN"/>
        </w:rPr>
        <w:t xml:space="preserve">редставляется в составе </w:t>
      </w:r>
      <w:r w:rsidRPr="00C634A6">
        <w:rPr>
          <w:rFonts w:ascii="Times New Roman" w:eastAsia="SimSun" w:hAnsi="Times New Roman" w:cs="Mangal"/>
          <w:b/>
          <w:kern w:val="1"/>
          <w:u w:val="single"/>
          <w:lang w:eastAsia="hi-IN" w:bidi="hi-IN"/>
        </w:rPr>
        <w:t>«Ценовое предложение»</w:t>
      </w:r>
      <w:r w:rsidRPr="00C634A6">
        <w:rPr>
          <w:rFonts w:ascii="Times New Roman" w:eastAsia="SimSun" w:hAnsi="Times New Roman" w:cs="Mangal"/>
          <w:b/>
          <w:kern w:val="1"/>
          <w:lang w:eastAsia="hi-IN" w:bidi="hi-IN"/>
        </w:rPr>
        <w:t xml:space="preserve"> на ЭТП</w:t>
      </w:r>
      <w:r>
        <w:rPr>
          <w:rFonts w:ascii="Times New Roman" w:eastAsia="SimSun" w:hAnsi="Times New Roman" w:cs="Mangal"/>
          <w:b/>
          <w:kern w:val="1"/>
          <w:lang w:eastAsia="hi-IN" w:bidi="hi-IN"/>
        </w:rPr>
        <w:t xml:space="preserve"> </w:t>
      </w:r>
      <w:r w:rsidRPr="00A57026">
        <w:rPr>
          <w:rFonts w:ascii="Times New Roman" w:eastAsia="SimSun" w:hAnsi="Times New Roman" w:cs="Mangal"/>
          <w:b/>
          <w:kern w:val="1"/>
          <w:lang w:eastAsia="hi-IN" w:bidi="hi-IN"/>
        </w:rPr>
        <w:t>ООО "РТС-тендер".</w:t>
      </w:r>
    </w:p>
    <w:p w:rsidR="00AC64E2" w:rsidRPr="005D1391" w:rsidRDefault="00BD14C7" w:rsidP="005D1391">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BD14C7">
        <w:rPr>
          <w:rFonts w:ascii="Times New Roman" w:eastAsia="SimSun" w:hAnsi="Times New Roman" w:cs="Mangal"/>
          <w:kern w:val="1"/>
          <w:lang w:eastAsia="hi-IN" w:bidi="hi-IN"/>
        </w:rPr>
        <w:t xml:space="preserve">Участник </w:t>
      </w:r>
      <w:r>
        <w:rPr>
          <w:rFonts w:ascii="Times New Roman" w:eastAsia="SimSun" w:hAnsi="Times New Roman" w:cs="Mangal"/>
          <w:kern w:val="1"/>
          <w:lang w:eastAsia="hi-IN" w:bidi="hi-IN"/>
        </w:rPr>
        <w:t>закупки</w:t>
      </w:r>
      <w:r w:rsidRPr="00BD14C7">
        <w:rPr>
          <w:rFonts w:ascii="Times New Roman" w:eastAsia="SimSun" w:hAnsi="Times New Roman" w:cs="Mangal"/>
          <w:kern w:val="1"/>
          <w:lang w:eastAsia="hi-IN" w:bidi="hi-IN"/>
        </w:rPr>
        <w:t xml:space="preserve"> должен указать итоговую стоимость цифрами и словами, в рублях. Цену</w:t>
      </w:r>
      <w:r>
        <w:rPr>
          <w:rFonts w:ascii="Times New Roman" w:eastAsia="SimSun" w:hAnsi="Times New Roman" w:cs="Mangal"/>
          <w:kern w:val="1"/>
          <w:lang w:eastAsia="hi-IN" w:bidi="hi-IN"/>
        </w:rPr>
        <w:t xml:space="preserve"> договора</w:t>
      </w:r>
      <w:r w:rsidRPr="00BD14C7">
        <w:rPr>
          <w:rFonts w:ascii="Times New Roman" w:eastAsia="SimSun" w:hAnsi="Times New Roman" w:cs="Mangal"/>
          <w:kern w:val="1"/>
          <w:lang w:eastAsia="hi-IN" w:bidi="hi-IN"/>
        </w:rPr>
        <w:t xml:space="preserve"> следует указывать в формате ХХХ ХХХ ХХХ,ХХ руб., например: «1 234 567,89 руб. (Один миллион двести тридцать четыре тысячи пятьсот шестьдесят семь руб.)</w:t>
      </w:r>
      <w:r>
        <w:rPr>
          <w:rFonts w:ascii="Times New Roman" w:eastAsia="SimSun" w:hAnsi="Times New Roman" w:cs="Mangal"/>
          <w:kern w:val="1"/>
          <w:lang w:eastAsia="hi-IN" w:bidi="hi-IN"/>
        </w:rPr>
        <w:t xml:space="preserve"> </w:t>
      </w:r>
      <w:r w:rsidRPr="00BD14C7">
        <w:rPr>
          <w:rFonts w:ascii="Times New Roman" w:eastAsia="SimSun" w:hAnsi="Times New Roman" w:cs="Mangal"/>
          <w:kern w:val="1"/>
          <w:lang w:eastAsia="hi-IN" w:bidi="hi-IN"/>
        </w:rPr>
        <w:t>89копеек».</w:t>
      </w:r>
    </w:p>
    <w:p w:rsidR="005021C1" w:rsidRDefault="00CE48E0"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A57026">
        <w:rPr>
          <w:rFonts w:ascii="Times New Roman" w:eastAsia="SimSun" w:hAnsi="Times New Roman" w:cs="Mangal"/>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5021C1" w:rsidRDefault="00AE7BC5"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AE7BC5">
        <w:rPr>
          <w:rFonts w:ascii="Times New Roman" w:eastAsia="SimSun" w:hAnsi="Times New Roman" w:cs="Mangal"/>
          <w:bCs/>
          <w:kern w:val="1"/>
          <w:lang w:eastAsia="hi-IN" w:bidi="hi-IN"/>
        </w:rPr>
        <w:t>Сводная таблица стоимости услуг</w:t>
      </w:r>
      <w:r w:rsidR="005021C1" w:rsidRPr="005021C1">
        <w:rPr>
          <w:rFonts w:ascii="Times New Roman" w:eastAsia="SimSun" w:hAnsi="Times New Roman" w:cs="Mangal"/>
          <w:kern w:val="1"/>
          <w:lang w:eastAsia="hi-IN" w:bidi="hi-IN"/>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CE48E0">
        <w:rPr>
          <w:rFonts w:ascii="Times New Roman" w:eastAsia="SimSun" w:hAnsi="Times New Roman" w:cs="Mangal"/>
          <w:kern w:val="1"/>
          <w:lang w:eastAsia="hi-IN" w:bidi="hi-IN"/>
        </w:rPr>
        <w:t>закупки</w:t>
      </w:r>
      <w:r w:rsidR="005021C1" w:rsidRPr="005021C1">
        <w:rPr>
          <w:rFonts w:ascii="Times New Roman" w:eastAsia="SimSun" w:hAnsi="Times New Roman" w:cs="Mangal"/>
          <w:kern w:val="1"/>
          <w:lang w:eastAsia="hi-IN" w:bidi="hi-IN"/>
        </w:rPr>
        <w:t xml:space="preserve"> на подготовку Договора данное предложение следует подготовить так, чтобы его можно было с минимальными изменениями включить в Договор.</w:t>
      </w:r>
      <w:r w:rsidR="00CE48E0">
        <w:rPr>
          <w:rFonts w:ascii="Times New Roman" w:eastAsia="SimSun" w:hAnsi="Times New Roman" w:cs="Mangal"/>
          <w:kern w:val="1"/>
          <w:lang w:eastAsia="hi-IN" w:bidi="hi-IN"/>
        </w:rPr>
        <w:t xml:space="preserve"> </w:t>
      </w:r>
      <w:r w:rsidR="00CE48E0" w:rsidRPr="00AE7BC5">
        <w:rPr>
          <w:rFonts w:ascii="Times New Roman" w:eastAsia="SimSun" w:hAnsi="Times New Roman" w:cs="Mangal"/>
          <w:b/>
          <w:kern w:val="1"/>
          <w:lang w:eastAsia="hi-IN" w:bidi="hi-IN"/>
        </w:rPr>
        <w:t>Файл предоставляется в текстовом формате</w:t>
      </w:r>
      <w:r w:rsidR="00CE48E0" w:rsidRPr="00AE7BC5">
        <w:rPr>
          <w:rFonts w:ascii="Times New Roman" w:eastAsia="Times New Roman" w:hAnsi="Times New Roman"/>
          <w:b/>
          <w:szCs w:val="24"/>
          <w:lang w:eastAsia="ru-RU"/>
        </w:rPr>
        <w:t xml:space="preserve"> </w:t>
      </w:r>
      <w:r w:rsidR="00CE48E0" w:rsidRPr="00AE7BC5">
        <w:rPr>
          <w:rFonts w:ascii="Times New Roman" w:eastAsia="SimSun" w:hAnsi="Times New Roman" w:cs="Mangal"/>
          <w:b/>
          <w:kern w:val="1"/>
          <w:lang w:eastAsia="hi-IN" w:bidi="hi-IN"/>
        </w:rPr>
        <w:t xml:space="preserve">и заверенный в формате </w:t>
      </w:r>
      <w:r w:rsidR="00CE48E0" w:rsidRPr="00AE7BC5">
        <w:rPr>
          <w:rFonts w:ascii="Times New Roman" w:eastAsia="SimSun" w:hAnsi="Times New Roman" w:cs="Mangal"/>
          <w:b/>
          <w:kern w:val="1"/>
          <w:lang w:val="en-US" w:eastAsia="hi-IN" w:bidi="hi-IN"/>
        </w:rPr>
        <w:t>PDF</w:t>
      </w:r>
      <w:r w:rsidR="00CE48E0" w:rsidRPr="00AE7BC5">
        <w:rPr>
          <w:rFonts w:ascii="Times New Roman" w:eastAsia="SimSun" w:hAnsi="Times New Roman" w:cs="Mangal"/>
          <w:b/>
          <w:kern w:val="1"/>
          <w:lang w:eastAsia="hi-IN" w:bidi="hi-IN"/>
        </w:rPr>
        <w:t>.</w:t>
      </w:r>
    </w:p>
    <w:p w:rsidR="005021C1" w:rsidRPr="00592A00" w:rsidRDefault="00AE7BC5"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AE7BC5">
        <w:rPr>
          <w:rFonts w:ascii="Times New Roman" w:eastAsia="SimSun" w:hAnsi="Times New Roman" w:cs="Mangal"/>
          <w:bCs/>
          <w:kern w:val="1"/>
          <w:lang w:eastAsia="hi-IN" w:bidi="hi-IN"/>
        </w:rPr>
        <w:t>Сводная таблица стоимости услуг</w:t>
      </w:r>
      <w:r>
        <w:rPr>
          <w:rFonts w:ascii="Times New Roman" w:eastAsia="SimSun" w:hAnsi="Times New Roman" w:cs="Mangal"/>
          <w:bCs/>
          <w:kern w:val="1"/>
          <w:lang w:eastAsia="hi-IN" w:bidi="hi-IN"/>
        </w:rPr>
        <w:t xml:space="preserve"> должна</w:t>
      </w:r>
      <w:r w:rsidR="005021C1">
        <w:rPr>
          <w:rFonts w:ascii="Times New Roman" w:eastAsia="SimSun" w:hAnsi="Times New Roman" w:cs="Mangal"/>
          <w:kern w:val="1"/>
          <w:lang w:eastAsia="hi-IN" w:bidi="hi-IN"/>
        </w:rPr>
        <w:t xml:space="preserve"> быть скреплен</w:t>
      </w:r>
      <w:r>
        <w:rPr>
          <w:rFonts w:ascii="Times New Roman" w:eastAsia="SimSun" w:hAnsi="Times New Roman" w:cs="Mangal"/>
          <w:kern w:val="1"/>
          <w:lang w:eastAsia="hi-IN" w:bidi="hi-IN"/>
        </w:rPr>
        <w:t>а</w:t>
      </w:r>
      <w:r w:rsidR="005021C1" w:rsidRPr="006A7135">
        <w:rPr>
          <w:rFonts w:ascii="Times New Roman" w:eastAsia="SimSun" w:hAnsi="Times New Roman" w:cs="Mangal"/>
          <w:kern w:val="1"/>
          <w:lang w:eastAsia="hi-IN" w:bidi="hi-IN"/>
        </w:rPr>
        <w:t xml:space="preserve"> печатью (при наличии) и подписан</w:t>
      </w:r>
      <w:r>
        <w:rPr>
          <w:rFonts w:ascii="Times New Roman" w:eastAsia="SimSun" w:hAnsi="Times New Roman" w:cs="Mangal"/>
          <w:kern w:val="1"/>
          <w:lang w:eastAsia="hi-IN" w:bidi="hi-IN"/>
        </w:rPr>
        <w:t>а</w:t>
      </w:r>
      <w:r w:rsidR="005021C1" w:rsidRPr="006A7135">
        <w:rPr>
          <w:rFonts w:ascii="Times New Roman" w:eastAsia="SimSun" w:hAnsi="Times New Roman" w:cs="Mangal"/>
          <w:kern w:val="1"/>
          <w:lang w:eastAsia="hi-IN" w:bidi="hi-IN"/>
        </w:rPr>
        <w:t xml:space="preserve">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sidR="005021C1">
        <w:rPr>
          <w:rFonts w:ascii="Times New Roman" w:eastAsia="SimSun" w:hAnsi="Times New Roman" w:cs="Mangal"/>
          <w:kern w:val="1"/>
          <w:lang w:eastAsia="hi-IN" w:bidi="hi-IN"/>
        </w:rPr>
        <w:t>.</w:t>
      </w:r>
      <w:r w:rsidR="005021C1"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592A00" w:rsidRPr="00592A00" w:rsidRDefault="00666039" w:rsidP="00592A00">
      <w:pPr>
        <w:widowControl w:val="0"/>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Pr="00666039">
        <w:rPr>
          <w:rFonts w:ascii="Times New Roman" w:eastAsia="SimSun" w:hAnsi="Times New Roman" w:cs="Mangal"/>
          <w:b/>
          <w:bCs/>
          <w:i/>
          <w:iCs/>
          <w:kern w:val="1"/>
          <w:lang w:eastAsia="hi-IN" w:bidi="hi-IN"/>
        </w:rPr>
        <w:t xml:space="preserve"> № </w:t>
      </w:r>
      <w:r w:rsidR="00AE7BC5">
        <w:rPr>
          <w:rFonts w:ascii="Times New Roman" w:eastAsia="SimSun" w:hAnsi="Times New Roman" w:cs="Mangal"/>
          <w:b/>
          <w:bCs/>
          <w:i/>
          <w:iCs/>
          <w:kern w:val="1"/>
          <w:lang w:eastAsia="hi-IN" w:bidi="hi-IN"/>
        </w:rPr>
        <w:t>5</w:t>
      </w:r>
      <w:r w:rsidR="00592A00" w:rsidRPr="00592A00">
        <w:rPr>
          <w:rFonts w:ascii="Times New Roman" w:eastAsia="SimSun" w:hAnsi="Times New Roman" w:cs="Mangal"/>
          <w:b/>
          <w:kern w:val="1"/>
          <w:lang w:eastAsia="hi-IN" w:bidi="hi-IN"/>
        </w:rPr>
        <w:t>. «</w:t>
      </w:r>
      <w:r>
        <w:rPr>
          <w:rFonts w:ascii="Times New Roman" w:eastAsia="SimSun" w:hAnsi="Times New Roman" w:cs="Mangal"/>
          <w:b/>
          <w:kern w:val="1"/>
          <w:lang w:eastAsia="hi-IN" w:bidi="hi-IN"/>
        </w:rPr>
        <w:t>Анкета участника</w:t>
      </w:r>
      <w:r w:rsidR="00592A00" w:rsidRPr="00592A00">
        <w:rPr>
          <w:rFonts w:ascii="Times New Roman" w:eastAsia="SimSun" w:hAnsi="Times New Roman" w:cs="Mangal"/>
          <w:b/>
          <w:kern w:val="1"/>
          <w:lang w:eastAsia="hi-IN" w:bidi="hi-IN"/>
        </w:rPr>
        <w:t>»:</w:t>
      </w:r>
    </w:p>
    <w:p w:rsidR="00CE48E0" w:rsidRDefault="00CE48E0" w:rsidP="00E806F6">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b/>
          <w:kern w:val="1"/>
          <w:lang w:eastAsia="hi-IN" w:bidi="hi-IN"/>
        </w:rPr>
        <w:t>П</w:t>
      </w:r>
      <w:r w:rsidRPr="00CE48E0">
        <w:rPr>
          <w:rFonts w:ascii="Times New Roman" w:eastAsia="SimSun" w:hAnsi="Times New Roman" w:cs="Mangal"/>
          <w:b/>
          <w:kern w:val="1"/>
          <w:lang w:eastAsia="hi-IN" w:bidi="hi-IN"/>
        </w:rPr>
        <w:t xml:space="preserve">редставляется в составе </w:t>
      </w:r>
      <w:r w:rsidRPr="00CE48E0">
        <w:rPr>
          <w:rFonts w:ascii="Times New Roman" w:eastAsia="SimSun" w:hAnsi="Times New Roman" w:cs="Mangal"/>
          <w:b/>
          <w:kern w:val="1"/>
          <w:u w:val="single"/>
          <w:lang w:eastAsia="hi-IN" w:bidi="hi-IN"/>
        </w:rPr>
        <w:t>«Заявка поставщика»</w:t>
      </w:r>
      <w:r w:rsidRPr="00CE48E0">
        <w:rPr>
          <w:rFonts w:ascii="Times New Roman" w:eastAsia="SimSun" w:hAnsi="Times New Roman" w:cs="Mangal"/>
          <w:b/>
          <w:kern w:val="1"/>
          <w:lang w:eastAsia="hi-IN" w:bidi="hi-IN"/>
        </w:rPr>
        <w:t xml:space="preserve"> на ЭТП </w:t>
      </w:r>
      <w:r w:rsidRPr="00A57026">
        <w:rPr>
          <w:rFonts w:ascii="Times New Roman" w:eastAsia="SimSun" w:hAnsi="Times New Roman" w:cs="Mangal"/>
          <w:b/>
          <w:kern w:val="1"/>
          <w:lang w:eastAsia="hi-IN" w:bidi="hi-IN"/>
        </w:rPr>
        <w:t>ООО "РТС-тендер".</w:t>
      </w:r>
    </w:p>
    <w:p w:rsidR="00592A00" w:rsidRDefault="00CE48E0" w:rsidP="00E806F6">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В</w:t>
      </w:r>
      <w:r w:rsidR="00592A00" w:rsidRPr="00592A00">
        <w:rPr>
          <w:rFonts w:ascii="Times New Roman" w:eastAsia="SimSun" w:hAnsi="Times New Roman" w:cs="Mangal"/>
          <w:kern w:val="1"/>
          <w:lang w:eastAsia="hi-IN" w:bidi="hi-IN"/>
        </w:rPr>
        <w:t xml:space="preserve">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w:t>
      </w:r>
      <w:r>
        <w:rPr>
          <w:rFonts w:ascii="Times New Roman" w:eastAsia="SimSun" w:hAnsi="Times New Roman" w:cs="Mangal"/>
          <w:kern w:val="1"/>
          <w:lang w:eastAsia="hi-IN" w:bidi="hi-IN"/>
        </w:rPr>
        <w:t>закупки</w:t>
      </w:r>
      <w:r w:rsidR="00592A00" w:rsidRPr="00592A00">
        <w:rPr>
          <w:rFonts w:ascii="Times New Roman" w:eastAsia="SimSun" w:hAnsi="Times New Roman" w:cs="Mangal"/>
          <w:kern w:val="1"/>
          <w:lang w:eastAsia="hi-IN" w:bidi="hi-IN"/>
        </w:rPr>
        <w:t>.</w:t>
      </w:r>
    </w:p>
    <w:p w:rsidR="000373D5" w:rsidRDefault="000373D5" w:rsidP="00E806F6">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 xml:space="preserve">Анкета участника </w:t>
      </w:r>
      <w:r w:rsidR="00CE48E0">
        <w:rPr>
          <w:rFonts w:ascii="Times New Roman" w:eastAsia="SimSun" w:hAnsi="Times New Roman" w:cs="Mangal"/>
          <w:kern w:val="1"/>
          <w:lang w:eastAsia="hi-IN" w:bidi="hi-IN"/>
        </w:rPr>
        <w:t xml:space="preserve">закупки </w:t>
      </w:r>
      <w:r>
        <w:rPr>
          <w:rFonts w:ascii="Times New Roman" w:eastAsia="SimSun" w:hAnsi="Times New Roman" w:cs="Mangal"/>
          <w:kern w:val="1"/>
          <w:lang w:eastAsia="hi-IN" w:bidi="hi-IN"/>
        </w:rPr>
        <w:t>должна быть скреплена</w:t>
      </w:r>
      <w:r w:rsidRPr="006A7135">
        <w:rPr>
          <w:rFonts w:ascii="Times New Roman" w:eastAsia="SimSun" w:hAnsi="Times New Roman" w:cs="Mangal"/>
          <w:kern w:val="1"/>
          <w:lang w:eastAsia="hi-IN" w:bidi="hi-IN"/>
        </w:rPr>
        <w:t xml:space="preserve"> печатью (при наличии) и подписан</w:t>
      </w:r>
      <w:r>
        <w:rPr>
          <w:rFonts w:ascii="Times New Roman" w:eastAsia="SimSun" w:hAnsi="Times New Roman" w:cs="Mangal"/>
          <w:kern w:val="1"/>
          <w:lang w:eastAsia="hi-IN" w:bidi="hi-IN"/>
        </w:rPr>
        <w:t>о</w:t>
      </w:r>
      <w:r w:rsidRPr="006A7135">
        <w:rPr>
          <w:rFonts w:ascii="Times New Roman" w:eastAsia="SimSun" w:hAnsi="Times New Roman" w:cs="Mangal"/>
          <w:kern w:val="1"/>
          <w:lang w:eastAsia="hi-IN" w:bidi="hi-IN"/>
        </w:rPr>
        <w:t xml:space="preserve"> участником </w:t>
      </w:r>
      <w:r w:rsidR="00CE48E0">
        <w:rPr>
          <w:rFonts w:ascii="Times New Roman" w:eastAsia="SimSun" w:hAnsi="Times New Roman" w:cs="Mangal"/>
          <w:kern w:val="1"/>
          <w:lang w:eastAsia="hi-IN" w:bidi="hi-IN"/>
        </w:rPr>
        <w:t>закупки</w:t>
      </w:r>
      <w:r w:rsidRPr="006A7135">
        <w:rPr>
          <w:rFonts w:ascii="Times New Roman" w:eastAsia="SimSun" w:hAnsi="Times New Roman" w:cs="Mangal"/>
          <w:kern w:val="1"/>
          <w:lang w:eastAsia="hi-IN" w:bidi="hi-IN"/>
        </w:rPr>
        <w:t xml:space="preserve">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Pr>
          <w:rFonts w:ascii="Times New Roman" w:eastAsia="SimSun" w:hAnsi="Times New Roman" w:cs="Mangal"/>
          <w:kern w:val="1"/>
          <w:lang w:eastAsia="hi-IN" w:bidi="hi-IN"/>
        </w:rPr>
        <w:t>.</w:t>
      </w:r>
      <w:r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0373D5" w:rsidRPr="00592A00" w:rsidRDefault="000373D5" w:rsidP="00E806F6">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EB582A">
        <w:rPr>
          <w:rFonts w:ascii="Times New Roman" w:hAnsi="Times New Roman"/>
        </w:rPr>
        <w:t xml:space="preserve">В графе </w:t>
      </w:r>
      <w:r>
        <w:rPr>
          <w:rFonts w:ascii="Times New Roman" w:hAnsi="Times New Roman"/>
        </w:rPr>
        <w:t>6</w:t>
      </w:r>
      <w:r w:rsidRPr="00EB582A">
        <w:rPr>
          <w:rFonts w:ascii="Times New Roman" w:hAnsi="Times New Roman"/>
        </w:rPr>
        <w:t xml:space="preserve"> «Банковские реквизиты…» указываются реквизиты, которые будут использованы при заключении Договора.</w:t>
      </w:r>
    </w:p>
    <w:p w:rsidR="00592A00" w:rsidRPr="00592A00" w:rsidRDefault="00592A00" w:rsidP="00592A00">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sectPr w:rsidR="00D73A1E" w:rsidSect="00D2420B">
      <w:footerReference w:type="even" r:id="rId22"/>
      <w:footerReference w:type="default" r:id="rId23"/>
      <w:pgSz w:w="12240" w:h="15840" w:code="1"/>
      <w:pgMar w:top="993" w:right="1041" w:bottom="1440"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3B0" w:rsidRDefault="002A03B0">
      <w:pPr>
        <w:spacing w:after="0" w:line="240" w:lineRule="auto"/>
      </w:pPr>
      <w:r>
        <w:separator/>
      </w:r>
    </w:p>
  </w:endnote>
  <w:endnote w:type="continuationSeparator" w:id="1">
    <w:p w:rsidR="002A03B0" w:rsidRDefault="002A03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04B" w:rsidRDefault="00855818">
    <w:pPr>
      <w:pStyle w:val="a6"/>
      <w:framePr w:wrap="around" w:vAnchor="text" w:hAnchor="margin" w:xAlign="right" w:y="1"/>
      <w:rPr>
        <w:rStyle w:val="af0"/>
      </w:rPr>
    </w:pPr>
    <w:r>
      <w:rPr>
        <w:rStyle w:val="af0"/>
      </w:rPr>
      <w:fldChar w:fldCharType="begin"/>
    </w:r>
    <w:r w:rsidR="00F3704B">
      <w:rPr>
        <w:rStyle w:val="af0"/>
      </w:rPr>
      <w:instrText xml:space="preserve">PAGE  </w:instrText>
    </w:r>
    <w:r>
      <w:rPr>
        <w:rStyle w:val="af0"/>
      </w:rPr>
      <w:fldChar w:fldCharType="end"/>
    </w:r>
  </w:p>
  <w:p w:rsidR="00F3704B" w:rsidRDefault="00F3704B">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F3704B" w:rsidRDefault="00855818">
        <w:pPr>
          <w:pStyle w:val="a6"/>
          <w:jc w:val="center"/>
        </w:pPr>
        <w:fldSimple w:instr=" PAGE   \* MERGEFORMAT ">
          <w:r w:rsidR="0043264E">
            <w:rPr>
              <w:noProof/>
            </w:rPr>
            <w:t>43</w:t>
          </w:r>
        </w:fldSimple>
      </w:p>
    </w:sdtContent>
  </w:sdt>
  <w:p w:rsidR="00F3704B" w:rsidRDefault="00F3704B">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04B" w:rsidRDefault="00855818" w:rsidP="007A1244">
    <w:pPr>
      <w:pStyle w:val="a6"/>
      <w:framePr w:wrap="around" w:vAnchor="text" w:hAnchor="margin" w:xAlign="right" w:y="1"/>
      <w:rPr>
        <w:rStyle w:val="af0"/>
      </w:rPr>
    </w:pPr>
    <w:r>
      <w:rPr>
        <w:rStyle w:val="af0"/>
      </w:rPr>
      <w:fldChar w:fldCharType="begin"/>
    </w:r>
    <w:r w:rsidR="00F3704B">
      <w:rPr>
        <w:rStyle w:val="af0"/>
      </w:rPr>
      <w:instrText xml:space="preserve">PAGE  </w:instrText>
    </w:r>
    <w:r>
      <w:rPr>
        <w:rStyle w:val="af0"/>
      </w:rPr>
      <w:fldChar w:fldCharType="end"/>
    </w:r>
  </w:p>
  <w:p w:rsidR="00F3704B" w:rsidRDefault="00F3704B"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F3704B" w:rsidRDefault="00855818">
        <w:pPr>
          <w:pStyle w:val="a6"/>
          <w:jc w:val="center"/>
        </w:pPr>
        <w:fldSimple w:instr=" PAGE   \* MERGEFORMAT ">
          <w:r w:rsidR="0043264E">
            <w:rPr>
              <w:noProof/>
            </w:rPr>
            <w:t>48</w:t>
          </w:r>
        </w:fldSimple>
      </w:p>
    </w:sdtContent>
  </w:sdt>
  <w:p w:rsidR="00F3704B" w:rsidRDefault="00F3704B">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04B" w:rsidRDefault="00855818">
    <w:pPr>
      <w:pStyle w:val="a6"/>
      <w:framePr w:wrap="around" w:vAnchor="text" w:hAnchor="margin" w:xAlign="right" w:y="1"/>
      <w:rPr>
        <w:rStyle w:val="af0"/>
      </w:rPr>
    </w:pPr>
    <w:r>
      <w:rPr>
        <w:rStyle w:val="af0"/>
      </w:rPr>
      <w:fldChar w:fldCharType="begin"/>
    </w:r>
    <w:r w:rsidR="00F3704B">
      <w:rPr>
        <w:rStyle w:val="af0"/>
      </w:rPr>
      <w:instrText xml:space="preserve">PAGE  </w:instrText>
    </w:r>
    <w:r>
      <w:rPr>
        <w:rStyle w:val="af0"/>
      </w:rPr>
      <w:fldChar w:fldCharType="end"/>
    </w:r>
  </w:p>
  <w:p w:rsidR="00F3704B" w:rsidRDefault="00F3704B">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04B" w:rsidRDefault="00855818">
    <w:pPr>
      <w:pStyle w:val="a6"/>
      <w:jc w:val="center"/>
    </w:pPr>
    <w:fldSimple w:instr=" PAGE   \* MERGEFORMAT ">
      <w:r w:rsidR="00ED7A2C">
        <w:rPr>
          <w:noProof/>
        </w:rPr>
        <w:t>56</w:t>
      </w:r>
    </w:fldSimple>
  </w:p>
  <w:p w:rsidR="00F3704B" w:rsidRDefault="00F3704B">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3B0" w:rsidRDefault="002A03B0">
      <w:pPr>
        <w:spacing w:after="0" w:line="240" w:lineRule="auto"/>
      </w:pPr>
      <w:r>
        <w:separator/>
      </w:r>
    </w:p>
  </w:footnote>
  <w:footnote w:type="continuationSeparator" w:id="1">
    <w:p w:rsidR="002A03B0" w:rsidRDefault="002A03B0">
      <w:pPr>
        <w:spacing w:after="0" w:line="240" w:lineRule="auto"/>
      </w:pPr>
      <w:r>
        <w:continuationSeparator/>
      </w:r>
    </w:p>
  </w:footnote>
  <w:footnote w:id="2">
    <w:p w:rsidR="00F3704B" w:rsidRDefault="00F3704B">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3">
    <w:p w:rsidR="00F3704B" w:rsidRDefault="00F3704B">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4">
    <w:p w:rsidR="00F3704B" w:rsidRDefault="00F3704B">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5">
    <w:p w:rsidR="00F3704B" w:rsidRDefault="00F3704B">
      <w:pPr>
        <w:pStyle w:val="aff4"/>
      </w:pPr>
      <w:r>
        <w:rPr>
          <w:rStyle w:val="aff6"/>
        </w:rPr>
        <w:footnoteRef/>
      </w:r>
      <w:r>
        <w:t xml:space="preserve"> П</w:t>
      </w:r>
      <w:r w:rsidRPr="007B0FD9">
        <w:t xml:space="preserve">редставляется в составе </w:t>
      </w:r>
      <w:r w:rsidRPr="007B0FD9">
        <w:rPr>
          <w:u w:val="single"/>
        </w:rPr>
        <w:t>«</w:t>
      </w:r>
      <w:r>
        <w:rPr>
          <w:bCs/>
          <w:u w:val="single"/>
        </w:rPr>
        <w:t>Ц</w:t>
      </w:r>
      <w:r w:rsidRPr="007B0FD9">
        <w:rPr>
          <w:bCs/>
          <w:u w:val="single"/>
        </w:rPr>
        <w:t>еновое предложение</w:t>
      </w:r>
      <w:r w:rsidRPr="007B0FD9">
        <w:rPr>
          <w:u w:val="single"/>
        </w:rPr>
        <w:t>»</w:t>
      </w:r>
      <w:r w:rsidRPr="007B0FD9">
        <w:t xml:space="preserve"> на ЭТП</w:t>
      </w:r>
      <w:r>
        <w:t xml:space="preserve"> ООО «РТС-Тендер»</w:t>
      </w:r>
    </w:p>
  </w:footnote>
  <w:footnote w:id="6">
    <w:p w:rsidR="00F3704B" w:rsidRDefault="00F3704B">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7">
    <w:p w:rsidR="00F3704B" w:rsidRDefault="00F3704B">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8">
    <w:p w:rsidR="00F3704B" w:rsidRDefault="00F3704B">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9">
    <w:p w:rsidR="00F3704B" w:rsidRDefault="00F3704B" w:rsidP="00915F64">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10">
    <w:p w:rsidR="00F3704B" w:rsidRDefault="00F3704B" w:rsidP="00915F64">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11">
    <w:p w:rsidR="00F3704B" w:rsidRDefault="00F3704B" w:rsidP="00915F64">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12">
    <w:p w:rsidR="00F3704B" w:rsidRDefault="00F3704B" w:rsidP="00915F64">
      <w:pPr>
        <w:pStyle w:val="aff4"/>
      </w:pPr>
      <w:r>
        <w:rPr>
          <w:rStyle w:val="aff6"/>
        </w:rPr>
        <w:footnoteRef/>
      </w:r>
      <w:r>
        <w:t xml:space="preserve"> П</w:t>
      </w:r>
      <w:r w:rsidRPr="007B0FD9">
        <w:t xml:space="preserve">редставляется в составе </w:t>
      </w:r>
      <w:r w:rsidRPr="007B0FD9">
        <w:rPr>
          <w:u w:val="single"/>
        </w:rPr>
        <w:t>«</w:t>
      </w:r>
      <w:r>
        <w:rPr>
          <w:bCs/>
          <w:u w:val="single"/>
        </w:rPr>
        <w:t>Ц</w:t>
      </w:r>
      <w:r w:rsidRPr="007B0FD9">
        <w:rPr>
          <w:bCs/>
          <w:u w:val="single"/>
        </w:rPr>
        <w:t>еновое предложение</w:t>
      </w:r>
      <w:r w:rsidRPr="007B0FD9">
        <w:rPr>
          <w:u w:val="single"/>
        </w:rPr>
        <w:t>»</w:t>
      </w:r>
      <w:r w:rsidRPr="007B0FD9">
        <w:t xml:space="preserve"> на ЭТП</w:t>
      </w:r>
      <w:r>
        <w:t xml:space="preserve"> ООО «РТС-Тендер»</w:t>
      </w:r>
    </w:p>
  </w:footnote>
  <w:footnote w:id="13">
    <w:p w:rsidR="00F3704B" w:rsidRDefault="00F3704B" w:rsidP="00915F64">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14">
    <w:p w:rsidR="00F3704B" w:rsidRDefault="00F3704B">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15">
    <w:p w:rsidR="00F3704B" w:rsidRDefault="00F3704B">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16">
    <w:p w:rsidR="00F3704B" w:rsidRDefault="00F3704B">
      <w:pPr>
        <w:pStyle w:val="aff4"/>
      </w:pPr>
      <w:r>
        <w:rPr>
          <w:rStyle w:val="aff6"/>
        </w:rPr>
        <w:footnoteRef/>
      </w:r>
      <w:r>
        <w:t xml:space="preserve"> П</w:t>
      </w:r>
      <w:r w:rsidRPr="007B0FD9">
        <w:t xml:space="preserve">редставляется в составе </w:t>
      </w:r>
      <w:r w:rsidRPr="007B0FD9">
        <w:rPr>
          <w:u w:val="single"/>
        </w:rPr>
        <w:t>«Заявка поставщика»</w:t>
      </w:r>
      <w:r w:rsidRPr="007B0FD9">
        <w:t xml:space="preserve"> на ЭТП</w:t>
      </w:r>
      <w:r>
        <w:t xml:space="preserve"> ООО «РТС-Тендер»</w:t>
      </w:r>
    </w:p>
  </w:footnote>
  <w:footnote w:id="17">
    <w:p w:rsidR="00F3704B" w:rsidRDefault="00F3704B">
      <w:pPr>
        <w:pStyle w:val="aff4"/>
      </w:pPr>
      <w:r>
        <w:rPr>
          <w:rStyle w:val="aff6"/>
        </w:rPr>
        <w:footnoteRef/>
      </w:r>
      <w:r>
        <w:t xml:space="preserve"> КБМ равен  0,61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52A6F43"/>
    <w:multiLevelType w:val="multilevel"/>
    <w:tmpl w:val="4BFA4C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5">
    <w:nsid w:val="3E463ACB"/>
    <w:multiLevelType w:val="multilevel"/>
    <w:tmpl w:val="5E66D2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453F38E4"/>
    <w:multiLevelType w:val="hybridMultilevel"/>
    <w:tmpl w:val="707257F6"/>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23">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DE43911"/>
    <w:multiLevelType w:val="hybridMultilevel"/>
    <w:tmpl w:val="0E02C41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7">
    <w:nsid w:val="69CE62E0"/>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75AF019F"/>
    <w:multiLevelType w:val="hybridMultilevel"/>
    <w:tmpl w:val="E788CC3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31"/>
  </w:num>
  <w:num w:numId="2">
    <w:abstractNumId w:val="17"/>
  </w:num>
  <w:num w:numId="3">
    <w:abstractNumId w:val="22"/>
  </w:num>
  <w:num w:numId="4">
    <w:abstractNumId w:val="23"/>
  </w:num>
  <w:num w:numId="5">
    <w:abstractNumId w:val="0"/>
  </w:num>
  <w:num w:numId="6">
    <w:abstractNumId w:val="25"/>
  </w:num>
  <w:num w:numId="7">
    <w:abstractNumId w:val="18"/>
  </w:num>
  <w:num w:numId="8">
    <w:abstractNumId w:val="12"/>
  </w:num>
  <w:num w:numId="9">
    <w:abstractNumId w:val="26"/>
  </w:num>
  <w:num w:numId="10">
    <w:abstractNumId w:val="33"/>
  </w:num>
  <w:num w:numId="11">
    <w:abstractNumId w:val="6"/>
  </w:num>
  <w:num w:numId="12">
    <w:abstractNumId w:val="11"/>
  </w:num>
  <w:num w:numId="13">
    <w:abstractNumId w:val="29"/>
  </w:num>
  <w:num w:numId="14">
    <w:abstractNumId w:val="7"/>
  </w:num>
  <w:num w:numId="15">
    <w:abstractNumId w:val="9"/>
  </w:num>
  <w:num w:numId="16">
    <w:abstractNumId w:val="32"/>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6"/>
  </w:num>
  <w:num w:numId="20">
    <w:abstractNumId w:val="24"/>
  </w:num>
  <w:num w:numId="21">
    <w:abstractNumId w:val="20"/>
  </w:num>
  <w:num w:numId="22">
    <w:abstractNumId w:val="21"/>
  </w:num>
  <w:num w:numId="23">
    <w:abstractNumId w:val="27"/>
  </w:num>
  <w:num w:numId="24">
    <w:abstractNumId w:val="28"/>
  </w:num>
  <w:num w:numId="25">
    <w:abstractNumId w:val="8"/>
  </w:num>
  <w:num w:numId="26">
    <w:abstractNumId w:val="13"/>
  </w:num>
  <w:num w:numId="27">
    <w:abstractNumId w:val="30"/>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75EC"/>
    <w:rsid w:val="0001762B"/>
    <w:rsid w:val="000179C0"/>
    <w:rsid w:val="00021724"/>
    <w:rsid w:val="00022AC6"/>
    <w:rsid w:val="00023525"/>
    <w:rsid w:val="00025A3D"/>
    <w:rsid w:val="0003512F"/>
    <w:rsid w:val="00035C07"/>
    <w:rsid w:val="00037041"/>
    <w:rsid w:val="000373D5"/>
    <w:rsid w:val="00040A2F"/>
    <w:rsid w:val="00045737"/>
    <w:rsid w:val="00046139"/>
    <w:rsid w:val="000465DE"/>
    <w:rsid w:val="000467C4"/>
    <w:rsid w:val="00046FC4"/>
    <w:rsid w:val="00047975"/>
    <w:rsid w:val="00047B8E"/>
    <w:rsid w:val="00062A7A"/>
    <w:rsid w:val="00063014"/>
    <w:rsid w:val="0006489E"/>
    <w:rsid w:val="00065443"/>
    <w:rsid w:val="00065E16"/>
    <w:rsid w:val="0006695A"/>
    <w:rsid w:val="00066DB4"/>
    <w:rsid w:val="00067DDB"/>
    <w:rsid w:val="000708EE"/>
    <w:rsid w:val="00070AF7"/>
    <w:rsid w:val="00070C54"/>
    <w:rsid w:val="0007213F"/>
    <w:rsid w:val="00073A49"/>
    <w:rsid w:val="0007747A"/>
    <w:rsid w:val="000822DE"/>
    <w:rsid w:val="00083A11"/>
    <w:rsid w:val="00084151"/>
    <w:rsid w:val="00086035"/>
    <w:rsid w:val="00090BD6"/>
    <w:rsid w:val="00091711"/>
    <w:rsid w:val="00091A5B"/>
    <w:rsid w:val="000923D7"/>
    <w:rsid w:val="00092609"/>
    <w:rsid w:val="00095030"/>
    <w:rsid w:val="00096CB2"/>
    <w:rsid w:val="00097152"/>
    <w:rsid w:val="000A00C4"/>
    <w:rsid w:val="000A1420"/>
    <w:rsid w:val="000A297B"/>
    <w:rsid w:val="000A2A1F"/>
    <w:rsid w:val="000A4B44"/>
    <w:rsid w:val="000A5A0D"/>
    <w:rsid w:val="000A5D9C"/>
    <w:rsid w:val="000A6639"/>
    <w:rsid w:val="000A6A4B"/>
    <w:rsid w:val="000A6EBE"/>
    <w:rsid w:val="000A6FA8"/>
    <w:rsid w:val="000A7122"/>
    <w:rsid w:val="000A778E"/>
    <w:rsid w:val="000A78FD"/>
    <w:rsid w:val="000B0ACC"/>
    <w:rsid w:val="000B0B3F"/>
    <w:rsid w:val="000B43E1"/>
    <w:rsid w:val="000B44AE"/>
    <w:rsid w:val="000B4605"/>
    <w:rsid w:val="000B4AEE"/>
    <w:rsid w:val="000B4F0C"/>
    <w:rsid w:val="000B6633"/>
    <w:rsid w:val="000B66A4"/>
    <w:rsid w:val="000B70C0"/>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649A"/>
    <w:rsid w:val="001008D2"/>
    <w:rsid w:val="001015C5"/>
    <w:rsid w:val="0010264F"/>
    <w:rsid w:val="00102986"/>
    <w:rsid w:val="001035D0"/>
    <w:rsid w:val="0010361C"/>
    <w:rsid w:val="00104CAC"/>
    <w:rsid w:val="001070AC"/>
    <w:rsid w:val="00110121"/>
    <w:rsid w:val="00111600"/>
    <w:rsid w:val="001135DB"/>
    <w:rsid w:val="00117178"/>
    <w:rsid w:val="001175B7"/>
    <w:rsid w:val="00121596"/>
    <w:rsid w:val="00121C03"/>
    <w:rsid w:val="00122B29"/>
    <w:rsid w:val="001230EF"/>
    <w:rsid w:val="00123C48"/>
    <w:rsid w:val="00124AF6"/>
    <w:rsid w:val="00124DC4"/>
    <w:rsid w:val="001251B6"/>
    <w:rsid w:val="001255A3"/>
    <w:rsid w:val="00126074"/>
    <w:rsid w:val="00126891"/>
    <w:rsid w:val="00130749"/>
    <w:rsid w:val="00131AF9"/>
    <w:rsid w:val="0013314E"/>
    <w:rsid w:val="00134AB9"/>
    <w:rsid w:val="001372CA"/>
    <w:rsid w:val="00137695"/>
    <w:rsid w:val="00141495"/>
    <w:rsid w:val="0014336A"/>
    <w:rsid w:val="00144246"/>
    <w:rsid w:val="001469A9"/>
    <w:rsid w:val="00147CB9"/>
    <w:rsid w:val="001519A6"/>
    <w:rsid w:val="00153927"/>
    <w:rsid w:val="00155A40"/>
    <w:rsid w:val="00156677"/>
    <w:rsid w:val="00161857"/>
    <w:rsid w:val="00163ABA"/>
    <w:rsid w:val="001647C4"/>
    <w:rsid w:val="00165836"/>
    <w:rsid w:val="0016644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A0C13"/>
    <w:rsid w:val="001A0CDD"/>
    <w:rsid w:val="001A6D77"/>
    <w:rsid w:val="001A78D8"/>
    <w:rsid w:val="001B1860"/>
    <w:rsid w:val="001B23CE"/>
    <w:rsid w:val="001B34FA"/>
    <w:rsid w:val="001B4A9D"/>
    <w:rsid w:val="001B62D8"/>
    <w:rsid w:val="001B7646"/>
    <w:rsid w:val="001B7DA4"/>
    <w:rsid w:val="001C0B5E"/>
    <w:rsid w:val="001C225B"/>
    <w:rsid w:val="001C2776"/>
    <w:rsid w:val="001C27EE"/>
    <w:rsid w:val="001C39C8"/>
    <w:rsid w:val="001C46DF"/>
    <w:rsid w:val="001D14F0"/>
    <w:rsid w:val="001D1C2F"/>
    <w:rsid w:val="001D3221"/>
    <w:rsid w:val="001D3D5C"/>
    <w:rsid w:val="001D3E55"/>
    <w:rsid w:val="001D632B"/>
    <w:rsid w:val="001D71DE"/>
    <w:rsid w:val="001E289A"/>
    <w:rsid w:val="001E28EF"/>
    <w:rsid w:val="001E381D"/>
    <w:rsid w:val="001E449F"/>
    <w:rsid w:val="001E45F9"/>
    <w:rsid w:val="001E49DB"/>
    <w:rsid w:val="001E6F1E"/>
    <w:rsid w:val="001E7871"/>
    <w:rsid w:val="001F028A"/>
    <w:rsid w:val="001F1CD5"/>
    <w:rsid w:val="001F1EA5"/>
    <w:rsid w:val="001F2069"/>
    <w:rsid w:val="001F26DC"/>
    <w:rsid w:val="001F63D0"/>
    <w:rsid w:val="002002F7"/>
    <w:rsid w:val="0020185F"/>
    <w:rsid w:val="00201E8C"/>
    <w:rsid w:val="0020398F"/>
    <w:rsid w:val="00203C13"/>
    <w:rsid w:val="002044D0"/>
    <w:rsid w:val="00207E89"/>
    <w:rsid w:val="00211AEA"/>
    <w:rsid w:val="00213B56"/>
    <w:rsid w:val="00215532"/>
    <w:rsid w:val="00215CC6"/>
    <w:rsid w:val="002164EE"/>
    <w:rsid w:val="00216DCE"/>
    <w:rsid w:val="00221E12"/>
    <w:rsid w:val="002238D1"/>
    <w:rsid w:val="00223EFB"/>
    <w:rsid w:val="00225175"/>
    <w:rsid w:val="0022536B"/>
    <w:rsid w:val="0022688A"/>
    <w:rsid w:val="00230FF4"/>
    <w:rsid w:val="00232F05"/>
    <w:rsid w:val="00233725"/>
    <w:rsid w:val="0023414F"/>
    <w:rsid w:val="002349C0"/>
    <w:rsid w:val="00235A5B"/>
    <w:rsid w:val="00242D6F"/>
    <w:rsid w:val="00244E4F"/>
    <w:rsid w:val="002451AD"/>
    <w:rsid w:val="0024640E"/>
    <w:rsid w:val="002510D8"/>
    <w:rsid w:val="00251491"/>
    <w:rsid w:val="00252223"/>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1E1"/>
    <w:rsid w:val="00286E0B"/>
    <w:rsid w:val="00287C0C"/>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226E"/>
    <w:rsid w:val="002C238E"/>
    <w:rsid w:val="002C35DE"/>
    <w:rsid w:val="002C6898"/>
    <w:rsid w:val="002C75A5"/>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3006F1"/>
    <w:rsid w:val="00302797"/>
    <w:rsid w:val="00304C1E"/>
    <w:rsid w:val="00305B5C"/>
    <w:rsid w:val="00305BE8"/>
    <w:rsid w:val="003103C3"/>
    <w:rsid w:val="00311FBF"/>
    <w:rsid w:val="00312533"/>
    <w:rsid w:val="00313286"/>
    <w:rsid w:val="00314076"/>
    <w:rsid w:val="0031582D"/>
    <w:rsid w:val="00317322"/>
    <w:rsid w:val="003209E6"/>
    <w:rsid w:val="00321611"/>
    <w:rsid w:val="00322BCB"/>
    <w:rsid w:val="00323233"/>
    <w:rsid w:val="00323E7B"/>
    <w:rsid w:val="003241F9"/>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5B88"/>
    <w:rsid w:val="00357753"/>
    <w:rsid w:val="003608BB"/>
    <w:rsid w:val="00362ABF"/>
    <w:rsid w:val="00362CED"/>
    <w:rsid w:val="003635E3"/>
    <w:rsid w:val="00363D84"/>
    <w:rsid w:val="0036545C"/>
    <w:rsid w:val="0036572E"/>
    <w:rsid w:val="003659EE"/>
    <w:rsid w:val="00366124"/>
    <w:rsid w:val="00367C18"/>
    <w:rsid w:val="003711B4"/>
    <w:rsid w:val="003717BE"/>
    <w:rsid w:val="00375B17"/>
    <w:rsid w:val="003761AC"/>
    <w:rsid w:val="0037644A"/>
    <w:rsid w:val="00377531"/>
    <w:rsid w:val="00382D8A"/>
    <w:rsid w:val="0038321E"/>
    <w:rsid w:val="00383DF9"/>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F2C"/>
    <w:rsid w:val="003B3564"/>
    <w:rsid w:val="003C10AD"/>
    <w:rsid w:val="003C1813"/>
    <w:rsid w:val="003C1883"/>
    <w:rsid w:val="003C34B4"/>
    <w:rsid w:val="003C3B00"/>
    <w:rsid w:val="003D1371"/>
    <w:rsid w:val="003D1987"/>
    <w:rsid w:val="003D2DAA"/>
    <w:rsid w:val="003D2DFE"/>
    <w:rsid w:val="003D2FBF"/>
    <w:rsid w:val="003D4EE8"/>
    <w:rsid w:val="003D54CE"/>
    <w:rsid w:val="003E0119"/>
    <w:rsid w:val="003E2106"/>
    <w:rsid w:val="003E2300"/>
    <w:rsid w:val="003E2E5C"/>
    <w:rsid w:val="003E3812"/>
    <w:rsid w:val="003E3C30"/>
    <w:rsid w:val="003E5CE2"/>
    <w:rsid w:val="003E7C70"/>
    <w:rsid w:val="003F29FD"/>
    <w:rsid w:val="003F4C1C"/>
    <w:rsid w:val="004002D1"/>
    <w:rsid w:val="00400437"/>
    <w:rsid w:val="00407369"/>
    <w:rsid w:val="00407463"/>
    <w:rsid w:val="00411353"/>
    <w:rsid w:val="00411375"/>
    <w:rsid w:val="00412CB6"/>
    <w:rsid w:val="00413514"/>
    <w:rsid w:val="00417333"/>
    <w:rsid w:val="0042033C"/>
    <w:rsid w:val="0042154D"/>
    <w:rsid w:val="0042240E"/>
    <w:rsid w:val="00426DDD"/>
    <w:rsid w:val="00427006"/>
    <w:rsid w:val="004271F9"/>
    <w:rsid w:val="00432342"/>
    <w:rsid w:val="0043264E"/>
    <w:rsid w:val="0043466C"/>
    <w:rsid w:val="00434B90"/>
    <w:rsid w:val="00435289"/>
    <w:rsid w:val="004359E4"/>
    <w:rsid w:val="00435A2B"/>
    <w:rsid w:val="004360A5"/>
    <w:rsid w:val="004361DD"/>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7A2"/>
    <w:rsid w:val="00456E1F"/>
    <w:rsid w:val="00460C8E"/>
    <w:rsid w:val="00462D7E"/>
    <w:rsid w:val="00462FDA"/>
    <w:rsid w:val="00463E07"/>
    <w:rsid w:val="004643C2"/>
    <w:rsid w:val="004671ED"/>
    <w:rsid w:val="00467AE4"/>
    <w:rsid w:val="00473FDE"/>
    <w:rsid w:val="00475706"/>
    <w:rsid w:val="004758E6"/>
    <w:rsid w:val="00477DEC"/>
    <w:rsid w:val="00482448"/>
    <w:rsid w:val="00484FA7"/>
    <w:rsid w:val="004851E7"/>
    <w:rsid w:val="004855DD"/>
    <w:rsid w:val="00486C24"/>
    <w:rsid w:val="00487AAF"/>
    <w:rsid w:val="00491DF8"/>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5313"/>
    <w:rsid w:val="004C5DDE"/>
    <w:rsid w:val="004C75C2"/>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CCD"/>
    <w:rsid w:val="004E60F0"/>
    <w:rsid w:val="004E7E88"/>
    <w:rsid w:val="004E7F3C"/>
    <w:rsid w:val="004F0CD3"/>
    <w:rsid w:val="004F0E47"/>
    <w:rsid w:val="004F100E"/>
    <w:rsid w:val="004F20AB"/>
    <w:rsid w:val="004F6232"/>
    <w:rsid w:val="004F6E97"/>
    <w:rsid w:val="004F6EAD"/>
    <w:rsid w:val="0050087C"/>
    <w:rsid w:val="005021C1"/>
    <w:rsid w:val="00502D19"/>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D5F"/>
    <w:rsid w:val="0052218F"/>
    <w:rsid w:val="00523613"/>
    <w:rsid w:val="00524891"/>
    <w:rsid w:val="00524FDF"/>
    <w:rsid w:val="00530363"/>
    <w:rsid w:val="005308DB"/>
    <w:rsid w:val="00531EE0"/>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51E78"/>
    <w:rsid w:val="00551F3B"/>
    <w:rsid w:val="00552365"/>
    <w:rsid w:val="00552450"/>
    <w:rsid w:val="0055292C"/>
    <w:rsid w:val="00553A98"/>
    <w:rsid w:val="00553ADA"/>
    <w:rsid w:val="00553EFE"/>
    <w:rsid w:val="00554B2D"/>
    <w:rsid w:val="00555C97"/>
    <w:rsid w:val="00556455"/>
    <w:rsid w:val="0055654C"/>
    <w:rsid w:val="00560659"/>
    <w:rsid w:val="005609C0"/>
    <w:rsid w:val="00560A27"/>
    <w:rsid w:val="00560C37"/>
    <w:rsid w:val="005611D3"/>
    <w:rsid w:val="00561F47"/>
    <w:rsid w:val="00562AE3"/>
    <w:rsid w:val="00562CEF"/>
    <w:rsid w:val="00564663"/>
    <w:rsid w:val="00565CD1"/>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9DE"/>
    <w:rsid w:val="005A0A80"/>
    <w:rsid w:val="005A1EAC"/>
    <w:rsid w:val="005A575C"/>
    <w:rsid w:val="005A6E5B"/>
    <w:rsid w:val="005A7EA2"/>
    <w:rsid w:val="005B1A71"/>
    <w:rsid w:val="005B2145"/>
    <w:rsid w:val="005B226E"/>
    <w:rsid w:val="005B24D5"/>
    <w:rsid w:val="005B54C9"/>
    <w:rsid w:val="005B6A78"/>
    <w:rsid w:val="005B6FEB"/>
    <w:rsid w:val="005B7E02"/>
    <w:rsid w:val="005C1874"/>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667"/>
    <w:rsid w:val="005E4F08"/>
    <w:rsid w:val="005E552C"/>
    <w:rsid w:val="005E597E"/>
    <w:rsid w:val="005E6D0D"/>
    <w:rsid w:val="005E7196"/>
    <w:rsid w:val="005F1976"/>
    <w:rsid w:val="005F2158"/>
    <w:rsid w:val="005F21D6"/>
    <w:rsid w:val="005F3635"/>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20173"/>
    <w:rsid w:val="006228EC"/>
    <w:rsid w:val="00622F70"/>
    <w:rsid w:val="00623E5A"/>
    <w:rsid w:val="006270E1"/>
    <w:rsid w:val="00627377"/>
    <w:rsid w:val="00630001"/>
    <w:rsid w:val="006315E0"/>
    <w:rsid w:val="00632F8B"/>
    <w:rsid w:val="00633A6C"/>
    <w:rsid w:val="00633BA7"/>
    <w:rsid w:val="00636E3B"/>
    <w:rsid w:val="00645839"/>
    <w:rsid w:val="0065101D"/>
    <w:rsid w:val="006513D5"/>
    <w:rsid w:val="00651B45"/>
    <w:rsid w:val="006527DF"/>
    <w:rsid w:val="00653D89"/>
    <w:rsid w:val="00656171"/>
    <w:rsid w:val="006568AB"/>
    <w:rsid w:val="00657A32"/>
    <w:rsid w:val="00660326"/>
    <w:rsid w:val="006644F2"/>
    <w:rsid w:val="00664673"/>
    <w:rsid w:val="00666039"/>
    <w:rsid w:val="0067101A"/>
    <w:rsid w:val="006713F9"/>
    <w:rsid w:val="0067336F"/>
    <w:rsid w:val="00674638"/>
    <w:rsid w:val="006770EE"/>
    <w:rsid w:val="00680663"/>
    <w:rsid w:val="00682161"/>
    <w:rsid w:val="00682D1B"/>
    <w:rsid w:val="00683533"/>
    <w:rsid w:val="00684185"/>
    <w:rsid w:val="0068473F"/>
    <w:rsid w:val="00684B58"/>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3A20"/>
    <w:rsid w:val="006D5905"/>
    <w:rsid w:val="006D68FB"/>
    <w:rsid w:val="006E1AAA"/>
    <w:rsid w:val="006E288D"/>
    <w:rsid w:val="006E3632"/>
    <w:rsid w:val="006E3E15"/>
    <w:rsid w:val="006E4878"/>
    <w:rsid w:val="006E4A86"/>
    <w:rsid w:val="006E66CE"/>
    <w:rsid w:val="006F0BC1"/>
    <w:rsid w:val="006F0E21"/>
    <w:rsid w:val="006F4464"/>
    <w:rsid w:val="006F4C31"/>
    <w:rsid w:val="006F518D"/>
    <w:rsid w:val="006F598F"/>
    <w:rsid w:val="006F5F01"/>
    <w:rsid w:val="006F6BFC"/>
    <w:rsid w:val="006F7045"/>
    <w:rsid w:val="006F7F58"/>
    <w:rsid w:val="00700A20"/>
    <w:rsid w:val="00701C4D"/>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E79"/>
    <w:rsid w:val="00732814"/>
    <w:rsid w:val="00732DD9"/>
    <w:rsid w:val="00732F14"/>
    <w:rsid w:val="00733EAE"/>
    <w:rsid w:val="007370D9"/>
    <w:rsid w:val="0074133E"/>
    <w:rsid w:val="00741ADF"/>
    <w:rsid w:val="00742107"/>
    <w:rsid w:val="00742B15"/>
    <w:rsid w:val="00743A57"/>
    <w:rsid w:val="00745A40"/>
    <w:rsid w:val="00746C81"/>
    <w:rsid w:val="00747972"/>
    <w:rsid w:val="007503DD"/>
    <w:rsid w:val="007515E3"/>
    <w:rsid w:val="00752048"/>
    <w:rsid w:val="007524E1"/>
    <w:rsid w:val="00754055"/>
    <w:rsid w:val="00754622"/>
    <w:rsid w:val="00754E70"/>
    <w:rsid w:val="00755239"/>
    <w:rsid w:val="007554BD"/>
    <w:rsid w:val="007564A8"/>
    <w:rsid w:val="0076362C"/>
    <w:rsid w:val="00763E70"/>
    <w:rsid w:val="0076400C"/>
    <w:rsid w:val="0076496C"/>
    <w:rsid w:val="0076542A"/>
    <w:rsid w:val="0076673A"/>
    <w:rsid w:val="00771016"/>
    <w:rsid w:val="00771200"/>
    <w:rsid w:val="00773667"/>
    <w:rsid w:val="00773C5B"/>
    <w:rsid w:val="00774B10"/>
    <w:rsid w:val="007756D7"/>
    <w:rsid w:val="007768A3"/>
    <w:rsid w:val="00782000"/>
    <w:rsid w:val="00782386"/>
    <w:rsid w:val="00783335"/>
    <w:rsid w:val="00784741"/>
    <w:rsid w:val="00787459"/>
    <w:rsid w:val="00787520"/>
    <w:rsid w:val="007915DD"/>
    <w:rsid w:val="007939D1"/>
    <w:rsid w:val="00795446"/>
    <w:rsid w:val="007A0652"/>
    <w:rsid w:val="007A07C2"/>
    <w:rsid w:val="007A1244"/>
    <w:rsid w:val="007A7084"/>
    <w:rsid w:val="007A71FC"/>
    <w:rsid w:val="007A7EFD"/>
    <w:rsid w:val="007B0FD9"/>
    <w:rsid w:val="007B294A"/>
    <w:rsid w:val="007B4EA2"/>
    <w:rsid w:val="007B4FF1"/>
    <w:rsid w:val="007C05FF"/>
    <w:rsid w:val="007C12A0"/>
    <w:rsid w:val="007C307D"/>
    <w:rsid w:val="007C4CA7"/>
    <w:rsid w:val="007C5D73"/>
    <w:rsid w:val="007C637B"/>
    <w:rsid w:val="007D2C3C"/>
    <w:rsid w:val="007D35B5"/>
    <w:rsid w:val="007D35FB"/>
    <w:rsid w:val="007D36A1"/>
    <w:rsid w:val="007D4AF4"/>
    <w:rsid w:val="007D623A"/>
    <w:rsid w:val="007D696B"/>
    <w:rsid w:val="007D6D21"/>
    <w:rsid w:val="007E17E0"/>
    <w:rsid w:val="007E2898"/>
    <w:rsid w:val="007E3FD0"/>
    <w:rsid w:val="007E5E14"/>
    <w:rsid w:val="007E7954"/>
    <w:rsid w:val="007F0305"/>
    <w:rsid w:val="007F0B28"/>
    <w:rsid w:val="007F1BD2"/>
    <w:rsid w:val="007F23DB"/>
    <w:rsid w:val="007F2A68"/>
    <w:rsid w:val="007F2F06"/>
    <w:rsid w:val="007F61E5"/>
    <w:rsid w:val="007F7715"/>
    <w:rsid w:val="00802D24"/>
    <w:rsid w:val="00804178"/>
    <w:rsid w:val="0080466C"/>
    <w:rsid w:val="00805CEB"/>
    <w:rsid w:val="00810223"/>
    <w:rsid w:val="00810E7E"/>
    <w:rsid w:val="00811240"/>
    <w:rsid w:val="00813717"/>
    <w:rsid w:val="00816815"/>
    <w:rsid w:val="008176BC"/>
    <w:rsid w:val="00817D57"/>
    <w:rsid w:val="008214FA"/>
    <w:rsid w:val="0082161A"/>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E1"/>
    <w:rsid w:val="0085023B"/>
    <w:rsid w:val="008530A0"/>
    <w:rsid w:val="008543CA"/>
    <w:rsid w:val="00854968"/>
    <w:rsid w:val="00855818"/>
    <w:rsid w:val="0085620A"/>
    <w:rsid w:val="00856838"/>
    <w:rsid w:val="008609F4"/>
    <w:rsid w:val="008617A0"/>
    <w:rsid w:val="0086196F"/>
    <w:rsid w:val="00864A13"/>
    <w:rsid w:val="00865490"/>
    <w:rsid w:val="00865E5A"/>
    <w:rsid w:val="008663AF"/>
    <w:rsid w:val="00866532"/>
    <w:rsid w:val="008703A4"/>
    <w:rsid w:val="00870866"/>
    <w:rsid w:val="00872211"/>
    <w:rsid w:val="008737ED"/>
    <w:rsid w:val="00875D01"/>
    <w:rsid w:val="00875EC8"/>
    <w:rsid w:val="00875F24"/>
    <w:rsid w:val="00876628"/>
    <w:rsid w:val="00876DC6"/>
    <w:rsid w:val="00880235"/>
    <w:rsid w:val="008814A7"/>
    <w:rsid w:val="008830EB"/>
    <w:rsid w:val="008862A0"/>
    <w:rsid w:val="00886ACE"/>
    <w:rsid w:val="00887773"/>
    <w:rsid w:val="0089185E"/>
    <w:rsid w:val="0089285D"/>
    <w:rsid w:val="00893A4A"/>
    <w:rsid w:val="00894D83"/>
    <w:rsid w:val="008971CB"/>
    <w:rsid w:val="008A02F6"/>
    <w:rsid w:val="008A11E9"/>
    <w:rsid w:val="008A150B"/>
    <w:rsid w:val="008A23F2"/>
    <w:rsid w:val="008A257B"/>
    <w:rsid w:val="008A2C2E"/>
    <w:rsid w:val="008A3234"/>
    <w:rsid w:val="008B08D4"/>
    <w:rsid w:val="008B1A9E"/>
    <w:rsid w:val="008B4EC7"/>
    <w:rsid w:val="008B56D0"/>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D47E7"/>
    <w:rsid w:val="008D5CEF"/>
    <w:rsid w:val="008D7A95"/>
    <w:rsid w:val="008E0F3F"/>
    <w:rsid w:val="008E1186"/>
    <w:rsid w:val="008E1748"/>
    <w:rsid w:val="008E1A85"/>
    <w:rsid w:val="008E21E1"/>
    <w:rsid w:val="008E4EA4"/>
    <w:rsid w:val="008E52AA"/>
    <w:rsid w:val="008E72A6"/>
    <w:rsid w:val="008E7E41"/>
    <w:rsid w:val="008F1442"/>
    <w:rsid w:val="008F4400"/>
    <w:rsid w:val="008F5A9F"/>
    <w:rsid w:val="008F77BA"/>
    <w:rsid w:val="008F7DE2"/>
    <w:rsid w:val="00903051"/>
    <w:rsid w:val="00905120"/>
    <w:rsid w:val="00905F7D"/>
    <w:rsid w:val="0090615B"/>
    <w:rsid w:val="00910CAA"/>
    <w:rsid w:val="009111AF"/>
    <w:rsid w:val="00911491"/>
    <w:rsid w:val="00914AF4"/>
    <w:rsid w:val="00915C4B"/>
    <w:rsid w:val="00915F64"/>
    <w:rsid w:val="00917BFD"/>
    <w:rsid w:val="00920C4E"/>
    <w:rsid w:val="00923908"/>
    <w:rsid w:val="009256D8"/>
    <w:rsid w:val="00926A30"/>
    <w:rsid w:val="00927DF9"/>
    <w:rsid w:val="00930338"/>
    <w:rsid w:val="00932868"/>
    <w:rsid w:val="00933105"/>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D3A"/>
    <w:rsid w:val="00965BD5"/>
    <w:rsid w:val="0096794D"/>
    <w:rsid w:val="00972A1D"/>
    <w:rsid w:val="00974EE4"/>
    <w:rsid w:val="0097517D"/>
    <w:rsid w:val="00976A59"/>
    <w:rsid w:val="00980C0E"/>
    <w:rsid w:val="009862DB"/>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E4B"/>
    <w:rsid w:val="009B056A"/>
    <w:rsid w:val="009B058D"/>
    <w:rsid w:val="009B0C97"/>
    <w:rsid w:val="009B17C8"/>
    <w:rsid w:val="009B2116"/>
    <w:rsid w:val="009B3015"/>
    <w:rsid w:val="009B43D3"/>
    <w:rsid w:val="009B54E3"/>
    <w:rsid w:val="009B5BDD"/>
    <w:rsid w:val="009B656C"/>
    <w:rsid w:val="009B7C50"/>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25E8"/>
    <w:rsid w:val="009E4359"/>
    <w:rsid w:val="009E49B9"/>
    <w:rsid w:val="009E4E73"/>
    <w:rsid w:val="009E5404"/>
    <w:rsid w:val="009E55D6"/>
    <w:rsid w:val="009F28E0"/>
    <w:rsid w:val="009F2F31"/>
    <w:rsid w:val="009F3055"/>
    <w:rsid w:val="009F3E08"/>
    <w:rsid w:val="009F4D24"/>
    <w:rsid w:val="009F5A14"/>
    <w:rsid w:val="009F6458"/>
    <w:rsid w:val="009F670F"/>
    <w:rsid w:val="009F683B"/>
    <w:rsid w:val="00A024C1"/>
    <w:rsid w:val="00A02A67"/>
    <w:rsid w:val="00A04FFC"/>
    <w:rsid w:val="00A05414"/>
    <w:rsid w:val="00A058CA"/>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CB7"/>
    <w:rsid w:val="00A24D2C"/>
    <w:rsid w:val="00A25AD2"/>
    <w:rsid w:val="00A25E71"/>
    <w:rsid w:val="00A26207"/>
    <w:rsid w:val="00A27850"/>
    <w:rsid w:val="00A32025"/>
    <w:rsid w:val="00A345B2"/>
    <w:rsid w:val="00A3534D"/>
    <w:rsid w:val="00A37A0B"/>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42C"/>
    <w:rsid w:val="00A63CFA"/>
    <w:rsid w:val="00A63DA2"/>
    <w:rsid w:val="00A6412A"/>
    <w:rsid w:val="00A66D49"/>
    <w:rsid w:val="00A67547"/>
    <w:rsid w:val="00A7038C"/>
    <w:rsid w:val="00A70482"/>
    <w:rsid w:val="00A70F8D"/>
    <w:rsid w:val="00A71DAE"/>
    <w:rsid w:val="00A72087"/>
    <w:rsid w:val="00A7245B"/>
    <w:rsid w:val="00A7703F"/>
    <w:rsid w:val="00A80A2D"/>
    <w:rsid w:val="00A826A6"/>
    <w:rsid w:val="00A835E2"/>
    <w:rsid w:val="00A87BC2"/>
    <w:rsid w:val="00A91400"/>
    <w:rsid w:val="00A950C1"/>
    <w:rsid w:val="00A958D2"/>
    <w:rsid w:val="00A95E6B"/>
    <w:rsid w:val="00A968BC"/>
    <w:rsid w:val="00AA16F2"/>
    <w:rsid w:val="00AA2E13"/>
    <w:rsid w:val="00AA5BA7"/>
    <w:rsid w:val="00AA5F1B"/>
    <w:rsid w:val="00AA685E"/>
    <w:rsid w:val="00AA6AA3"/>
    <w:rsid w:val="00AA7B68"/>
    <w:rsid w:val="00AA7D60"/>
    <w:rsid w:val="00AB142E"/>
    <w:rsid w:val="00AB2B24"/>
    <w:rsid w:val="00AB39AD"/>
    <w:rsid w:val="00AB3B21"/>
    <w:rsid w:val="00AB3D5A"/>
    <w:rsid w:val="00AB79C1"/>
    <w:rsid w:val="00AC3479"/>
    <w:rsid w:val="00AC3F90"/>
    <w:rsid w:val="00AC53B7"/>
    <w:rsid w:val="00AC64E2"/>
    <w:rsid w:val="00AC7E48"/>
    <w:rsid w:val="00AD0959"/>
    <w:rsid w:val="00AD0971"/>
    <w:rsid w:val="00AD1A3E"/>
    <w:rsid w:val="00AD2C0F"/>
    <w:rsid w:val="00AD2CE9"/>
    <w:rsid w:val="00AD319F"/>
    <w:rsid w:val="00AD50C5"/>
    <w:rsid w:val="00AD50F1"/>
    <w:rsid w:val="00AD53FE"/>
    <w:rsid w:val="00AD5CC9"/>
    <w:rsid w:val="00AD7670"/>
    <w:rsid w:val="00AE2242"/>
    <w:rsid w:val="00AE22BF"/>
    <w:rsid w:val="00AE3456"/>
    <w:rsid w:val="00AE47B8"/>
    <w:rsid w:val="00AE588F"/>
    <w:rsid w:val="00AE7BC5"/>
    <w:rsid w:val="00AF3879"/>
    <w:rsid w:val="00AF4C8D"/>
    <w:rsid w:val="00AF56F9"/>
    <w:rsid w:val="00AF606F"/>
    <w:rsid w:val="00B00781"/>
    <w:rsid w:val="00B0104E"/>
    <w:rsid w:val="00B01A70"/>
    <w:rsid w:val="00B029BB"/>
    <w:rsid w:val="00B047D8"/>
    <w:rsid w:val="00B057AE"/>
    <w:rsid w:val="00B0594C"/>
    <w:rsid w:val="00B07233"/>
    <w:rsid w:val="00B11074"/>
    <w:rsid w:val="00B121BB"/>
    <w:rsid w:val="00B1230B"/>
    <w:rsid w:val="00B123C0"/>
    <w:rsid w:val="00B13DD5"/>
    <w:rsid w:val="00B146FA"/>
    <w:rsid w:val="00B159C4"/>
    <w:rsid w:val="00B170C7"/>
    <w:rsid w:val="00B2193B"/>
    <w:rsid w:val="00B24B49"/>
    <w:rsid w:val="00B31B21"/>
    <w:rsid w:val="00B3394E"/>
    <w:rsid w:val="00B34D44"/>
    <w:rsid w:val="00B35335"/>
    <w:rsid w:val="00B356FD"/>
    <w:rsid w:val="00B369D6"/>
    <w:rsid w:val="00B37BF9"/>
    <w:rsid w:val="00B37DDF"/>
    <w:rsid w:val="00B403A8"/>
    <w:rsid w:val="00B420A5"/>
    <w:rsid w:val="00B44728"/>
    <w:rsid w:val="00B4514A"/>
    <w:rsid w:val="00B47E36"/>
    <w:rsid w:val="00B50E4E"/>
    <w:rsid w:val="00B524B0"/>
    <w:rsid w:val="00B536EE"/>
    <w:rsid w:val="00B54CDF"/>
    <w:rsid w:val="00B5669B"/>
    <w:rsid w:val="00B57013"/>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599"/>
    <w:rsid w:val="00B969A1"/>
    <w:rsid w:val="00BA12D2"/>
    <w:rsid w:val="00BA1CC5"/>
    <w:rsid w:val="00BA24F7"/>
    <w:rsid w:val="00BA40B5"/>
    <w:rsid w:val="00BA5018"/>
    <w:rsid w:val="00BB0BE1"/>
    <w:rsid w:val="00BB179B"/>
    <w:rsid w:val="00BB2680"/>
    <w:rsid w:val="00BB45D5"/>
    <w:rsid w:val="00BC1490"/>
    <w:rsid w:val="00BC1B63"/>
    <w:rsid w:val="00BC419B"/>
    <w:rsid w:val="00BC4425"/>
    <w:rsid w:val="00BC5A7E"/>
    <w:rsid w:val="00BC6691"/>
    <w:rsid w:val="00BC6B9C"/>
    <w:rsid w:val="00BC6C35"/>
    <w:rsid w:val="00BC7C46"/>
    <w:rsid w:val="00BD14C7"/>
    <w:rsid w:val="00BD2D56"/>
    <w:rsid w:val="00BD34C0"/>
    <w:rsid w:val="00BD3BE6"/>
    <w:rsid w:val="00BD3F56"/>
    <w:rsid w:val="00BD4EFC"/>
    <w:rsid w:val="00BD63F1"/>
    <w:rsid w:val="00BD70AD"/>
    <w:rsid w:val="00BE1B90"/>
    <w:rsid w:val="00BE3311"/>
    <w:rsid w:val="00BE3734"/>
    <w:rsid w:val="00BE3C2E"/>
    <w:rsid w:val="00BE40B2"/>
    <w:rsid w:val="00BE40D9"/>
    <w:rsid w:val="00BE4B02"/>
    <w:rsid w:val="00BE4EC1"/>
    <w:rsid w:val="00BE5889"/>
    <w:rsid w:val="00BE7081"/>
    <w:rsid w:val="00BE70CE"/>
    <w:rsid w:val="00BE7B69"/>
    <w:rsid w:val="00BF341A"/>
    <w:rsid w:val="00BF3528"/>
    <w:rsid w:val="00BF41AD"/>
    <w:rsid w:val="00BF5267"/>
    <w:rsid w:val="00BF5C6C"/>
    <w:rsid w:val="00C008BC"/>
    <w:rsid w:val="00C01E01"/>
    <w:rsid w:val="00C02233"/>
    <w:rsid w:val="00C022C0"/>
    <w:rsid w:val="00C03FBF"/>
    <w:rsid w:val="00C04E4C"/>
    <w:rsid w:val="00C05206"/>
    <w:rsid w:val="00C10C74"/>
    <w:rsid w:val="00C12E19"/>
    <w:rsid w:val="00C12EC4"/>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722F"/>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4496"/>
    <w:rsid w:val="00C85571"/>
    <w:rsid w:val="00C85721"/>
    <w:rsid w:val="00C85CB5"/>
    <w:rsid w:val="00C87135"/>
    <w:rsid w:val="00C87231"/>
    <w:rsid w:val="00C90A02"/>
    <w:rsid w:val="00C9144C"/>
    <w:rsid w:val="00C91B97"/>
    <w:rsid w:val="00C93052"/>
    <w:rsid w:val="00C954B2"/>
    <w:rsid w:val="00CA0DE8"/>
    <w:rsid w:val="00CA253B"/>
    <w:rsid w:val="00CA2609"/>
    <w:rsid w:val="00CA2A11"/>
    <w:rsid w:val="00CA3A52"/>
    <w:rsid w:val="00CA4015"/>
    <w:rsid w:val="00CB25A8"/>
    <w:rsid w:val="00CB27CB"/>
    <w:rsid w:val="00CB2928"/>
    <w:rsid w:val="00CB5FE7"/>
    <w:rsid w:val="00CB6F8A"/>
    <w:rsid w:val="00CC0BD5"/>
    <w:rsid w:val="00CC0EA9"/>
    <w:rsid w:val="00CC2AC2"/>
    <w:rsid w:val="00CC3F73"/>
    <w:rsid w:val="00CC4F9B"/>
    <w:rsid w:val="00CC6F10"/>
    <w:rsid w:val="00CD139A"/>
    <w:rsid w:val="00CD468D"/>
    <w:rsid w:val="00CE0BE8"/>
    <w:rsid w:val="00CE48E0"/>
    <w:rsid w:val="00CE617B"/>
    <w:rsid w:val="00CE63B6"/>
    <w:rsid w:val="00CF033D"/>
    <w:rsid w:val="00CF1541"/>
    <w:rsid w:val="00CF19AB"/>
    <w:rsid w:val="00CF2C84"/>
    <w:rsid w:val="00CF75A8"/>
    <w:rsid w:val="00D00062"/>
    <w:rsid w:val="00D036B0"/>
    <w:rsid w:val="00D04226"/>
    <w:rsid w:val="00D04426"/>
    <w:rsid w:val="00D04EB0"/>
    <w:rsid w:val="00D06037"/>
    <w:rsid w:val="00D075DC"/>
    <w:rsid w:val="00D1045D"/>
    <w:rsid w:val="00D10DA4"/>
    <w:rsid w:val="00D11610"/>
    <w:rsid w:val="00D14AC5"/>
    <w:rsid w:val="00D14AF0"/>
    <w:rsid w:val="00D1558F"/>
    <w:rsid w:val="00D208E5"/>
    <w:rsid w:val="00D2115A"/>
    <w:rsid w:val="00D21856"/>
    <w:rsid w:val="00D23151"/>
    <w:rsid w:val="00D2420B"/>
    <w:rsid w:val="00D24687"/>
    <w:rsid w:val="00D26CD7"/>
    <w:rsid w:val="00D27C58"/>
    <w:rsid w:val="00D3118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BEB"/>
    <w:rsid w:val="00D600F6"/>
    <w:rsid w:val="00D6010B"/>
    <w:rsid w:val="00D607AC"/>
    <w:rsid w:val="00D614D1"/>
    <w:rsid w:val="00D6193C"/>
    <w:rsid w:val="00D64111"/>
    <w:rsid w:val="00D64C94"/>
    <w:rsid w:val="00D65A3B"/>
    <w:rsid w:val="00D65D95"/>
    <w:rsid w:val="00D66A10"/>
    <w:rsid w:val="00D7125E"/>
    <w:rsid w:val="00D7194F"/>
    <w:rsid w:val="00D73A1E"/>
    <w:rsid w:val="00D74432"/>
    <w:rsid w:val="00D747CE"/>
    <w:rsid w:val="00D757F4"/>
    <w:rsid w:val="00D76080"/>
    <w:rsid w:val="00D77E8F"/>
    <w:rsid w:val="00D810A7"/>
    <w:rsid w:val="00D82883"/>
    <w:rsid w:val="00D84433"/>
    <w:rsid w:val="00D85039"/>
    <w:rsid w:val="00D87992"/>
    <w:rsid w:val="00D907BC"/>
    <w:rsid w:val="00D911E6"/>
    <w:rsid w:val="00D92511"/>
    <w:rsid w:val="00D93360"/>
    <w:rsid w:val="00D94994"/>
    <w:rsid w:val="00D96BC8"/>
    <w:rsid w:val="00D97432"/>
    <w:rsid w:val="00DA2A9A"/>
    <w:rsid w:val="00DA2FD2"/>
    <w:rsid w:val="00DA3106"/>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BB8"/>
    <w:rsid w:val="00DC41CE"/>
    <w:rsid w:val="00DC50B6"/>
    <w:rsid w:val="00DC5687"/>
    <w:rsid w:val="00DC7354"/>
    <w:rsid w:val="00DD13D3"/>
    <w:rsid w:val="00DD3FCF"/>
    <w:rsid w:val="00DD7FBD"/>
    <w:rsid w:val="00DE1401"/>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11BB8"/>
    <w:rsid w:val="00E12054"/>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594E"/>
    <w:rsid w:val="00E35BA1"/>
    <w:rsid w:val="00E41342"/>
    <w:rsid w:val="00E41985"/>
    <w:rsid w:val="00E41ADD"/>
    <w:rsid w:val="00E43E2E"/>
    <w:rsid w:val="00E43F68"/>
    <w:rsid w:val="00E507A5"/>
    <w:rsid w:val="00E509E0"/>
    <w:rsid w:val="00E52415"/>
    <w:rsid w:val="00E52A4F"/>
    <w:rsid w:val="00E53FDD"/>
    <w:rsid w:val="00E540F6"/>
    <w:rsid w:val="00E55812"/>
    <w:rsid w:val="00E55ED6"/>
    <w:rsid w:val="00E56FC5"/>
    <w:rsid w:val="00E61A60"/>
    <w:rsid w:val="00E63D3A"/>
    <w:rsid w:val="00E63FC0"/>
    <w:rsid w:val="00E64967"/>
    <w:rsid w:val="00E660A2"/>
    <w:rsid w:val="00E70396"/>
    <w:rsid w:val="00E71627"/>
    <w:rsid w:val="00E71EFB"/>
    <w:rsid w:val="00E728DE"/>
    <w:rsid w:val="00E72B5A"/>
    <w:rsid w:val="00E737E5"/>
    <w:rsid w:val="00E7396A"/>
    <w:rsid w:val="00E73C8B"/>
    <w:rsid w:val="00E74311"/>
    <w:rsid w:val="00E74C4E"/>
    <w:rsid w:val="00E75090"/>
    <w:rsid w:val="00E76196"/>
    <w:rsid w:val="00E806F6"/>
    <w:rsid w:val="00E82C1D"/>
    <w:rsid w:val="00E83258"/>
    <w:rsid w:val="00E842F5"/>
    <w:rsid w:val="00E84C9A"/>
    <w:rsid w:val="00E8570C"/>
    <w:rsid w:val="00E8642C"/>
    <w:rsid w:val="00E878B6"/>
    <w:rsid w:val="00E91F55"/>
    <w:rsid w:val="00E92B3D"/>
    <w:rsid w:val="00E94577"/>
    <w:rsid w:val="00E95332"/>
    <w:rsid w:val="00E96198"/>
    <w:rsid w:val="00E9667E"/>
    <w:rsid w:val="00E96F17"/>
    <w:rsid w:val="00E9743B"/>
    <w:rsid w:val="00E97B03"/>
    <w:rsid w:val="00EA3A77"/>
    <w:rsid w:val="00EB0A1B"/>
    <w:rsid w:val="00EB35F1"/>
    <w:rsid w:val="00EB4A89"/>
    <w:rsid w:val="00EB4BB8"/>
    <w:rsid w:val="00EB4D0B"/>
    <w:rsid w:val="00EB5087"/>
    <w:rsid w:val="00EB5269"/>
    <w:rsid w:val="00EB582A"/>
    <w:rsid w:val="00EC076C"/>
    <w:rsid w:val="00EC2314"/>
    <w:rsid w:val="00EC2608"/>
    <w:rsid w:val="00EC3B0C"/>
    <w:rsid w:val="00EC4305"/>
    <w:rsid w:val="00EC4EE6"/>
    <w:rsid w:val="00EC530E"/>
    <w:rsid w:val="00ED06FC"/>
    <w:rsid w:val="00ED42A7"/>
    <w:rsid w:val="00ED521C"/>
    <w:rsid w:val="00ED5430"/>
    <w:rsid w:val="00ED5AAA"/>
    <w:rsid w:val="00ED5AB6"/>
    <w:rsid w:val="00ED7396"/>
    <w:rsid w:val="00ED7A2C"/>
    <w:rsid w:val="00EE035B"/>
    <w:rsid w:val="00EE08D2"/>
    <w:rsid w:val="00EE0E3C"/>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3F24"/>
    <w:rsid w:val="00F3704B"/>
    <w:rsid w:val="00F428A0"/>
    <w:rsid w:val="00F43F46"/>
    <w:rsid w:val="00F445A7"/>
    <w:rsid w:val="00F44CD3"/>
    <w:rsid w:val="00F522A3"/>
    <w:rsid w:val="00F531FE"/>
    <w:rsid w:val="00F5653E"/>
    <w:rsid w:val="00F621C2"/>
    <w:rsid w:val="00F62D3E"/>
    <w:rsid w:val="00F649A8"/>
    <w:rsid w:val="00F65B29"/>
    <w:rsid w:val="00F66FB7"/>
    <w:rsid w:val="00F67478"/>
    <w:rsid w:val="00F702A0"/>
    <w:rsid w:val="00F713D2"/>
    <w:rsid w:val="00F730FF"/>
    <w:rsid w:val="00F73C72"/>
    <w:rsid w:val="00F80A67"/>
    <w:rsid w:val="00F811F4"/>
    <w:rsid w:val="00F82C23"/>
    <w:rsid w:val="00F83819"/>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38CA"/>
    <w:rsid w:val="00FA431F"/>
    <w:rsid w:val="00FA4B11"/>
    <w:rsid w:val="00FA4B89"/>
    <w:rsid w:val="00FA4E04"/>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s>
</file>

<file path=word/webSettings.xml><?xml version="1.0" encoding="utf-8"?>
<w:webSettings xmlns:r="http://schemas.openxmlformats.org/officeDocument/2006/relationships" xmlns:w="http://schemas.openxmlformats.org/wordprocessingml/2006/main">
  <w:divs>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4679B4C1C521F9A07E2022974198AD9FDA5F2EDEB84585B5B7F125F524219478C69AA1E9C5DF43F6R4N3G" TargetMode="Externa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DCF25479C00B4D63AD5C71457953571A134FB53F793C0CDF88DEE44908v4Z7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og@vod12.ru" TargetMode="External"/><Relationship Id="rId23" Type="http://schemas.openxmlformats.org/officeDocument/2006/relationships/footer" Target="footer6.xml"/><Relationship Id="rId10" Type="http://schemas.openxmlformats.org/officeDocument/2006/relationships/image" Target="media/image3.w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0F754-A422-403C-92C2-82B1257A0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25001</Words>
  <Characters>142511</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167178</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2019-11-18T07:55:00Z</cp:lastPrinted>
  <dcterms:created xsi:type="dcterms:W3CDTF">2019-11-18T07:56:00Z</dcterms:created>
  <dcterms:modified xsi:type="dcterms:W3CDTF">2019-11-18T07:56:00Z</dcterms:modified>
</cp:coreProperties>
</file>