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7381C927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Начальник отдела</w:t>
      </w:r>
    </w:p>
    <w:p w14:paraId="550ED44E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материально</w:t>
      </w:r>
      <w:proofErr w:type="gramEnd"/>
      <w:r>
        <w:rPr>
          <w:rFonts w:eastAsia="Calibri"/>
          <w:sz w:val="22"/>
          <w:szCs w:val="22"/>
          <w:lang w:eastAsia="en-US"/>
        </w:rPr>
        <w:t xml:space="preserve">-технического </w:t>
      </w:r>
    </w:p>
    <w:p w14:paraId="34F386FC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снабжения</w:t>
      </w:r>
      <w:proofErr w:type="gramEnd"/>
      <w:r>
        <w:rPr>
          <w:rFonts w:eastAsia="Calibri"/>
          <w:sz w:val="22"/>
          <w:szCs w:val="22"/>
          <w:lang w:eastAsia="en-US"/>
        </w:rPr>
        <w:t xml:space="preserve"> и торгов</w:t>
      </w:r>
    </w:p>
    <w:p w14:paraId="5331B1B4" w14:textId="16C2F38A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МУП «Водоканал»</w:t>
      </w:r>
    </w:p>
    <w:p w14:paraId="347B1717" w14:textId="77777777" w:rsidR="0013049A" w:rsidRDefault="0013049A" w:rsidP="0013049A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>
        <w:rPr>
          <w:rFonts w:eastAsia="Calibri"/>
          <w:sz w:val="22"/>
          <w:szCs w:val="22"/>
          <w:lang w:eastAsia="en-US"/>
        </w:rPr>
        <w:t>И.А.Криваксина</w:t>
      </w:r>
      <w:proofErr w:type="spellEnd"/>
    </w:p>
    <w:p w14:paraId="713198E1" w14:textId="070D98B9" w:rsidR="0013049A" w:rsidRDefault="0013049A" w:rsidP="0013049A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2025г.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2B3C4C00" w:rsidR="00255562" w:rsidRDefault="00802B49" w:rsidP="008242A6">
      <w:pPr>
        <w:jc w:val="center"/>
        <w:rPr>
          <w:b/>
        </w:rPr>
      </w:pPr>
      <w:proofErr w:type="gramStart"/>
      <w:r w:rsidRPr="00802B49">
        <w:rPr>
          <w:b/>
        </w:rPr>
        <w:t>на</w:t>
      </w:r>
      <w:proofErr w:type="gramEnd"/>
      <w:r w:rsidRPr="00802B49">
        <w:rPr>
          <w:b/>
        </w:rPr>
        <w:t xml:space="preserve"> поставку </w:t>
      </w:r>
      <w:r w:rsidR="00F43500" w:rsidRPr="00F43500">
        <w:rPr>
          <w:b/>
        </w:rPr>
        <w:t>фитингов из полиэтилена</w:t>
      </w:r>
    </w:p>
    <w:p w14:paraId="4EF0D6CB" w14:textId="6895B7BD" w:rsidR="00064DF5" w:rsidRDefault="00064DF5" w:rsidP="008242A6">
      <w:pPr>
        <w:jc w:val="center"/>
        <w:rPr>
          <w:b/>
        </w:rPr>
      </w:pPr>
    </w:p>
    <w:p w14:paraId="6EEA601D" w14:textId="77777777" w:rsidR="00C15618" w:rsidRPr="009F57FE" w:rsidRDefault="00C15618" w:rsidP="0013049A">
      <w:pPr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F312101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BC0DEF">
        <w:rPr>
          <w:sz w:val="22"/>
          <w:szCs w:val="22"/>
        </w:rPr>
        <w:t>закупки</w:t>
      </w:r>
      <w:r w:rsidR="00AF2AC4" w:rsidRPr="00BC0DEF">
        <w:rPr>
          <w:sz w:val="22"/>
          <w:szCs w:val="22"/>
        </w:rPr>
        <w:t>:</w:t>
      </w:r>
      <w:r w:rsidR="000A4537">
        <w:rPr>
          <w:sz w:val="22"/>
          <w:szCs w:val="22"/>
        </w:rPr>
        <w:t>Григорьева</w:t>
      </w:r>
      <w:proofErr w:type="spellEnd"/>
      <w:proofErr w:type="gramEnd"/>
      <w:r w:rsidR="000A4537">
        <w:rPr>
          <w:sz w:val="22"/>
          <w:szCs w:val="22"/>
        </w:rPr>
        <w:t xml:space="preserve"> Екатерина Геннадьевна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52B6C339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1512D49A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Поставка </w:t>
      </w:r>
      <w:r w:rsidR="00F43500" w:rsidRPr="00F43500">
        <w:rPr>
          <w:rFonts w:eastAsia="Calibri"/>
          <w:sz w:val="22"/>
          <w:szCs w:val="22"/>
          <w:lang w:eastAsia="en-US"/>
        </w:rPr>
        <w:t>фитингов из полиэтилена</w:t>
      </w:r>
      <w:r w:rsidRPr="00BC0DEF">
        <w:rPr>
          <w:b w:val="0"/>
          <w:sz w:val="22"/>
          <w:szCs w:val="22"/>
        </w:rPr>
        <w:t>;</w:t>
      </w:r>
    </w:p>
    <w:p w14:paraId="7217C0A6" w14:textId="4B357961" w:rsidR="00180C90" w:rsidRPr="00180C90" w:rsidRDefault="00180C90" w:rsidP="008242A6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ОКПД2: </w:t>
      </w:r>
      <w:r w:rsidR="00F43500">
        <w:rPr>
          <w:rFonts w:eastAsia="Calibri"/>
          <w:b w:val="0"/>
          <w:bCs w:val="0"/>
          <w:sz w:val="22"/>
          <w:szCs w:val="22"/>
          <w:lang w:eastAsia="en-US"/>
        </w:rPr>
        <w:t>22.21.29.130 – Фитинги прочие пластмассовые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;</w:t>
      </w:r>
    </w:p>
    <w:p w14:paraId="16313120" w14:textId="65B2AAF5" w:rsidR="00CE62F0" w:rsidRPr="00CE62F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22.2 Производство изделий из пластмасс;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53C1EAF6" w14:textId="5586CC19" w:rsidR="00CE62F0" w:rsidRPr="00BC0DEF" w:rsidRDefault="00B01C0D" w:rsidP="00584F9A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F43500">
        <w:rPr>
          <w:rFonts w:eastAsia="Calibri"/>
          <w:sz w:val="22"/>
          <w:szCs w:val="22"/>
          <w:lang w:eastAsia="en-US"/>
        </w:rPr>
        <w:t>290 штук</w:t>
      </w:r>
      <w:r w:rsidR="00584F9A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674BC6C7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F43500">
        <w:rPr>
          <w:b/>
          <w:bCs/>
          <w:sz w:val="22"/>
          <w:szCs w:val="22"/>
        </w:rPr>
        <w:t xml:space="preserve">963 464 (Девятьсот шестьдесят три тысячи четыреста шестьдесят четыре) руб. 82 </w:t>
      </w:r>
      <w:proofErr w:type="gramStart"/>
      <w:r w:rsidR="00F43500">
        <w:rPr>
          <w:b/>
          <w:bCs/>
          <w:sz w:val="22"/>
          <w:szCs w:val="22"/>
        </w:rPr>
        <w:t>коп.</w:t>
      </w:r>
      <w:r w:rsidR="00584F9A">
        <w:rPr>
          <w:b/>
          <w:bCs/>
          <w:sz w:val="22"/>
          <w:szCs w:val="22"/>
        </w:rPr>
        <w:t>;</w:t>
      </w:r>
      <w:proofErr w:type="gramEnd"/>
    </w:p>
    <w:p w14:paraId="398DB422" w14:textId="3191752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8242A6" w:rsidRPr="008242A6">
        <w:rPr>
          <w:iCs/>
          <w:sz w:val="22"/>
          <w:szCs w:val="22"/>
        </w:rPr>
        <w:t>Республика Марий Эл, г. Йошкар-Ола, ул.Дружбы,2;</w:t>
      </w:r>
    </w:p>
    <w:p w14:paraId="0C443EBE" w14:textId="20BD40A1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8242A6" w:rsidRPr="008242A6">
        <w:rPr>
          <w:sz w:val="22"/>
          <w:szCs w:val="22"/>
        </w:rPr>
        <w:t xml:space="preserve">поставка Товара осуществляется </w:t>
      </w:r>
      <w:r w:rsidR="00F43500">
        <w:rPr>
          <w:sz w:val="22"/>
          <w:szCs w:val="22"/>
        </w:rPr>
        <w:t>двумя партиями в течение 7-ми рабочих дней с момента подачи заявки Заказчиком. Заявки подаются с момента заключения Договора по 31 декабря 2025 года.</w:t>
      </w:r>
    </w:p>
    <w:p w14:paraId="4FB3F231" w14:textId="322C5E97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8242A6" w:rsidRPr="008242A6">
        <w:rPr>
          <w:sz w:val="22"/>
          <w:szCs w:val="22"/>
        </w:rPr>
        <w:t>Поставка осуществляется силами и за счет Поставщика.</w:t>
      </w:r>
    </w:p>
    <w:p w14:paraId="2B12A5EC" w14:textId="7DB7D90A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="00B57C72" w:rsidRPr="00B57C72">
        <w:rPr>
          <w:b w:val="0"/>
          <w:bCs w:val="0"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B57C72" w:rsidRPr="00584F9A">
        <w:rPr>
          <w:b w:val="0"/>
          <w:bCs w:val="0"/>
          <w:sz w:val="22"/>
          <w:szCs w:val="22"/>
          <w:u w:val="single"/>
        </w:rPr>
        <w:t>установлено ограничение</w:t>
      </w:r>
      <w:r w:rsidR="00B57C72" w:rsidRPr="00B57C72">
        <w:rPr>
          <w:b w:val="0"/>
          <w:bCs w:val="0"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44EE2317" w14:textId="2D8D53FF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Цена Товара включает в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</w:t>
      </w:r>
      <w:r w:rsidR="00584F9A">
        <w:rPr>
          <w:rFonts w:eastAsia="Calibri"/>
          <w:b w:val="0"/>
          <w:sz w:val="22"/>
          <w:szCs w:val="22"/>
          <w:lang w:eastAsia="en-US"/>
        </w:rPr>
        <w:t>, транспортные расходы по доставке Товара до места Заказчика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.</w:t>
      </w:r>
    </w:p>
    <w:p w14:paraId="7EC51134" w14:textId="1004D602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на расчетный счет Поставщика на основании счета на оплату, после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lastRenderedPageBreak/>
        <w:t xml:space="preserve">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</w:t>
      </w:r>
      <w:r w:rsidR="00584F9A">
        <w:rPr>
          <w:rFonts w:eastAsia="Calibri"/>
          <w:b w:val="0"/>
          <w:sz w:val="22"/>
          <w:szCs w:val="22"/>
          <w:lang w:eastAsia="en-US"/>
        </w:rPr>
        <w:t>в день поставки Товара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51204ED5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F43500" w:rsidRPr="00F43500">
        <w:rPr>
          <w:rFonts w:eastAsia="Calibri"/>
          <w:sz w:val="22"/>
          <w:szCs w:val="22"/>
          <w:lang w:eastAsia="en-US"/>
        </w:rPr>
        <w:t>48 173 (Сорок восемь тысяч сто семьдесят три) рубля 24 копейки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2F37DB2C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F43500" w:rsidRPr="00F43500">
        <w:rPr>
          <w:bCs/>
          <w:sz w:val="22"/>
          <w:szCs w:val="22"/>
        </w:rPr>
        <w:t>72 259 (Семьдесят две тысячи двести пятьдесят девять) рублей 86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3B02E422" w:rsidR="00F0107D" w:rsidRPr="00BC0DEF" w:rsidRDefault="00F0107D" w:rsidP="00CB70D8">
      <w:pPr>
        <w:widowControl w:val="0"/>
        <w:shd w:val="clear" w:color="auto" w:fill="FFFFFF"/>
        <w:tabs>
          <w:tab w:val="left" w:pos="284"/>
          <w:tab w:val="left" w:pos="915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495F7B">
        <w:rPr>
          <w:b/>
          <w:sz w:val="22"/>
          <w:szCs w:val="22"/>
        </w:rPr>
        <w:t>20</w:t>
      </w:r>
      <w:r w:rsidRPr="00BC0DEF">
        <w:rPr>
          <w:b/>
          <w:sz w:val="22"/>
          <w:szCs w:val="22"/>
        </w:rPr>
        <w:t xml:space="preserve">» </w:t>
      </w:r>
      <w:r w:rsidR="00495F7B">
        <w:rPr>
          <w:b/>
          <w:sz w:val="22"/>
          <w:szCs w:val="22"/>
        </w:rPr>
        <w:t>мая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  <w:r w:rsidR="00CB70D8">
        <w:rPr>
          <w:b/>
          <w:sz w:val="22"/>
          <w:szCs w:val="22"/>
        </w:rPr>
        <w:tab/>
      </w:r>
    </w:p>
    <w:p w14:paraId="4C71C9D9" w14:textId="4AF01C6D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495F7B">
        <w:rPr>
          <w:b/>
          <w:sz w:val="22"/>
          <w:szCs w:val="22"/>
        </w:rPr>
        <w:t>05</w:t>
      </w:r>
      <w:r w:rsidRPr="00BC0DEF">
        <w:rPr>
          <w:b/>
          <w:sz w:val="22"/>
          <w:szCs w:val="22"/>
        </w:rPr>
        <w:t xml:space="preserve">» </w:t>
      </w:r>
      <w:r w:rsidR="00495F7B">
        <w:rPr>
          <w:b/>
          <w:sz w:val="22"/>
          <w:szCs w:val="22"/>
        </w:rPr>
        <w:t>июня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5C0C2DD1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Pr="00BC0DEF">
        <w:rPr>
          <w:rFonts w:eastAsia="Calibri"/>
          <w:b/>
          <w:sz w:val="22"/>
          <w:szCs w:val="22"/>
          <w:lang w:eastAsia="en-US"/>
        </w:rPr>
        <w:t>«</w:t>
      </w:r>
      <w:r w:rsidR="00495F7B">
        <w:rPr>
          <w:rFonts w:eastAsia="Calibri"/>
          <w:b/>
          <w:sz w:val="22"/>
          <w:szCs w:val="22"/>
          <w:lang w:eastAsia="en-US"/>
        </w:rPr>
        <w:t>06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495F7B">
        <w:rPr>
          <w:rFonts w:eastAsia="Calibri"/>
          <w:b/>
          <w:sz w:val="22"/>
          <w:szCs w:val="22"/>
          <w:lang w:eastAsia="en-US"/>
        </w:rPr>
        <w:t>июня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6B8B1C04" w:rsidR="00CA1B0A" w:rsidRPr="00BC0DEF" w:rsidRDefault="00802B49" w:rsidP="00495F7B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495F7B">
              <w:rPr>
                <w:rFonts w:eastAsia="Calibri"/>
                <w:b/>
                <w:sz w:val="22"/>
                <w:szCs w:val="22"/>
                <w:lang w:eastAsia="en-US"/>
              </w:rPr>
              <w:t>09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495F7B">
              <w:rPr>
                <w:rFonts w:eastAsia="Calibri"/>
                <w:b/>
                <w:sz w:val="22"/>
                <w:szCs w:val="22"/>
                <w:lang w:eastAsia="en-US"/>
              </w:rPr>
              <w:t>июня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30E3C9D9" w:rsidR="00CA1B0A" w:rsidRPr="00BC0DEF" w:rsidRDefault="00F14799" w:rsidP="00495F7B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495F7B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495F7B">
              <w:rPr>
                <w:rFonts w:eastAsia="Calibri"/>
                <w:b/>
                <w:sz w:val="22"/>
                <w:szCs w:val="22"/>
                <w:lang w:eastAsia="en-US"/>
              </w:rPr>
              <w:t>июня</w:t>
            </w:r>
            <w:bookmarkStart w:id="0" w:name="_GoBack"/>
            <w:bookmarkEnd w:id="0"/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4DF5"/>
    <w:rsid w:val="000672B7"/>
    <w:rsid w:val="00072726"/>
    <w:rsid w:val="000747F0"/>
    <w:rsid w:val="00084A24"/>
    <w:rsid w:val="00084C21"/>
    <w:rsid w:val="000866FC"/>
    <w:rsid w:val="0009720B"/>
    <w:rsid w:val="000A4537"/>
    <w:rsid w:val="000B5E04"/>
    <w:rsid w:val="000C0678"/>
    <w:rsid w:val="000C63F0"/>
    <w:rsid w:val="001012BE"/>
    <w:rsid w:val="0010463B"/>
    <w:rsid w:val="00110AE2"/>
    <w:rsid w:val="00124D51"/>
    <w:rsid w:val="00127AD3"/>
    <w:rsid w:val="0013049A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870C9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36DE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07BCA"/>
    <w:rsid w:val="00312E76"/>
    <w:rsid w:val="00315367"/>
    <w:rsid w:val="003240BA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3774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95F7B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84F9A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3F20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2A6"/>
    <w:rsid w:val="00824C1A"/>
    <w:rsid w:val="00832174"/>
    <w:rsid w:val="008323FA"/>
    <w:rsid w:val="00843480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5450"/>
    <w:rsid w:val="00986613"/>
    <w:rsid w:val="00986E35"/>
    <w:rsid w:val="00992F81"/>
    <w:rsid w:val="00996D06"/>
    <w:rsid w:val="009A72F2"/>
    <w:rsid w:val="009B7E28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0099"/>
    <w:rsid w:val="00B016AC"/>
    <w:rsid w:val="00B01C0D"/>
    <w:rsid w:val="00B2626C"/>
    <w:rsid w:val="00B40EB9"/>
    <w:rsid w:val="00B44BF1"/>
    <w:rsid w:val="00B523D6"/>
    <w:rsid w:val="00B57C72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08FA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0D8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411FC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500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1870C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187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86AC9-4F64-489F-AE29-B84040E47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7209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16</cp:revision>
  <cp:lastPrinted>2025-05-19T12:22:00Z</cp:lastPrinted>
  <dcterms:created xsi:type="dcterms:W3CDTF">2025-03-19T05:23:00Z</dcterms:created>
  <dcterms:modified xsi:type="dcterms:W3CDTF">2025-05-19T12:22:00Z</dcterms:modified>
</cp:coreProperties>
</file>