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B26853" w:rsidRDefault="00B26853" w:rsidP="00155A40">
      <w:pPr>
        <w:spacing w:after="0" w:line="240" w:lineRule="auto"/>
        <w:jc w:val="right"/>
        <w:rPr>
          <w:rFonts w:ascii="Times New Roman" w:hAnsi="Times New Roman"/>
        </w:rPr>
      </w:pPr>
      <w:r>
        <w:rPr>
          <w:rFonts w:ascii="Times New Roman" w:hAnsi="Times New Roman"/>
        </w:rPr>
        <w:t>Заместитель директора</w:t>
      </w:r>
    </w:p>
    <w:p w:rsidR="00A826A6" w:rsidRDefault="00B26853" w:rsidP="00155A40">
      <w:pPr>
        <w:spacing w:after="0" w:line="240" w:lineRule="auto"/>
        <w:jc w:val="right"/>
        <w:rPr>
          <w:rFonts w:ascii="Times New Roman" w:hAnsi="Times New Roman"/>
        </w:rPr>
      </w:pPr>
      <w:r>
        <w:rPr>
          <w:rFonts w:ascii="Times New Roman" w:hAnsi="Times New Roman"/>
        </w:rPr>
        <w:t xml:space="preserve"> по материально-техническому обеспечению</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 xml:space="preserve">А.В. </w:t>
      </w:r>
      <w:r w:rsidR="00B26853">
        <w:rPr>
          <w:rFonts w:ascii="Times New Roman" w:hAnsi="Times New Roman"/>
        </w:rPr>
        <w:t>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w:t>
      </w:r>
      <w:r w:rsidR="00B26853">
        <w:rPr>
          <w:rFonts w:ascii="Times New Roman" w:hAnsi="Times New Roman"/>
        </w:rPr>
        <w:t>20</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752BE1" w:rsidRPr="00752BE1" w:rsidRDefault="00752BE1" w:rsidP="00AD02BA">
      <w:pPr>
        <w:suppressAutoHyphens/>
        <w:spacing w:after="0" w:line="240" w:lineRule="auto"/>
        <w:jc w:val="center"/>
        <w:rPr>
          <w:rFonts w:ascii="Times New Roman" w:hAnsi="Times New Roman"/>
          <w:i/>
          <w:sz w:val="24"/>
          <w:szCs w:val="24"/>
        </w:rPr>
      </w:pPr>
      <w:r w:rsidRPr="00752BE1">
        <w:rPr>
          <w:rFonts w:ascii="Times New Roman" w:hAnsi="Times New Roman"/>
          <w:i/>
          <w:sz w:val="24"/>
          <w:szCs w:val="24"/>
        </w:rPr>
        <w:t>(редакция №1)</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20</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F75726"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lastRenderedPageBreak/>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lastRenderedPageBreak/>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76400C" w:rsidRDefault="00057E76"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w:t>
      </w:r>
      <w:r w:rsidR="00D84433" w:rsidRPr="00805CEB">
        <w:rPr>
          <w:rFonts w:ascii="Times New Roman" w:eastAsia="Times New Roman" w:hAnsi="Times New Roman"/>
          <w:color w:val="000000"/>
          <w:lang w:eastAsia="ru-RU"/>
        </w:rPr>
        <w:lastRenderedPageBreak/>
        <w:t xml:space="preserve">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3C37A2"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3F195F">
        <w:rPr>
          <w:rFonts w:ascii="Times New Roman" w:hAnsi="Times New Roman"/>
        </w:rPr>
        <w:t>3.1.</w:t>
      </w:r>
      <w:r w:rsidRPr="003F195F">
        <w:rPr>
          <w:rFonts w:ascii="Times New Roman" w:hAnsi="Times New Roman"/>
        </w:rPr>
        <w:t>10</w:t>
      </w:r>
      <w:r w:rsidR="004E575B" w:rsidRPr="003F195F">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FA668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FA6685" w:rsidRPr="00FA6685">
        <w:rPr>
          <w:rFonts w:ascii="Times New Roman" w:hAnsi="Times New Roman"/>
        </w:rPr>
        <w:t xml:space="preserve">Первая часть заявки на участие в запросе предложений в электронной форме должна содержать описание </w:t>
      </w:r>
      <w:r w:rsidR="0001635A">
        <w:rPr>
          <w:rFonts w:ascii="Times New Roman" w:hAnsi="Times New Roman"/>
        </w:rPr>
        <w:t xml:space="preserve">поставляемого товара, </w:t>
      </w:r>
      <w:r w:rsidR="00FA6685" w:rsidRPr="00FA6685">
        <w:rPr>
          <w:rFonts w:ascii="Times New Roman" w:hAnsi="Times New Roman"/>
        </w:rPr>
        <w:t xml:space="preserve">выполняемой работы, оказываемой услуги, которые являются предметом закупки в соответствии с требованиями документации о закупке. </w:t>
      </w:r>
      <w:r w:rsidR="00FA6685" w:rsidRPr="00030809">
        <w:rPr>
          <w:rFonts w:ascii="Times New Roman" w:hAnsi="Times New Roman"/>
          <w:u w:val="single"/>
        </w:rPr>
        <w:t xml:space="preserve">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w:t>
      </w:r>
      <w:r w:rsidR="00AC0934" w:rsidRPr="00030809">
        <w:rPr>
          <w:rFonts w:ascii="Times New Roman" w:hAnsi="Times New Roman"/>
          <w:u w:val="single"/>
        </w:rPr>
        <w:t xml:space="preserve">если такие требования </w:t>
      </w:r>
      <w:r w:rsidR="00FA6685" w:rsidRPr="00030809">
        <w:rPr>
          <w:rFonts w:ascii="Times New Roman" w:hAnsi="Times New Roman"/>
          <w:u w:val="single"/>
        </w:rPr>
        <w:t>установлен</w:t>
      </w:r>
      <w:r w:rsidR="00AC0934" w:rsidRPr="00030809">
        <w:rPr>
          <w:rFonts w:ascii="Times New Roman" w:hAnsi="Times New Roman"/>
          <w:u w:val="single"/>
        </w:rPr>
        <w:t>ы</w:t>
      </w:r>
      <w:r w:rsidR="00FA6685" w:rsidRPr="00030809">
        <w:rPr>
          <w:rFonts w:ascii="Times New Roman" w:hAnsi="Times New Roman"/>
          <w:u w:val="single"/>
        </w:rPr>
        <w:t xml:space="preserve"> в документации о конкурентной закупке</w:t>
      </w:r>
      <w:r w:rsidR="00AC0934" w:rsidRPr="00030809">
        <w:rPr>
          <w:rFonts w:ascii="Times New Roman" w:hAnsi="Times New Roman"/>
          <w:u w:val="single"/>
        </w:rPr>
        <w:t>, а так же о ценовом предложении</w:t>
      </w:r>
      <w:r w:rsidR="00FA6685" w:rsidRPr="00030809">
        <w:rPr>
          <w:rFonts w:ascii="Times New Roman" w:hAnsi="Times New Roman"/>
          <w:u w:val="single"/>
        </w:rPr>
        <w:t>.</w:t>
      </w:r>
    </w:p>
    <w:p w:rsidR="00AC0934" w:rsidRDefault="00AC0934" w:rsidP="003C37A2">
      <w:pPr>
        <w:tabs>
          <w:tab w:val="left" w:pos="0"/>
        </w:tabs>
        <w:spacing w:after="0" w:line="240" w:lineRule="auto"/>
        <w:ind w:firstLine="709"/>
        <w:jc w:val="both"/>
        <w:rPr>
          <w:rFonts w:ascii="Times New Roman" w:hAnsi="Times New Roman"/>
        </w:rPr>
      </w:pPr>
      <w:r w:rsidRPr="00AC0934">
        <w:rPr>
          <w:rFonts w:ascii="Times New Roman" w:hAnsi="Times New Roman"/>
        </w:rPr>
        <w:t>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Pr>
          <w:rFonts w:ascii="Times New Roman" w:hAnsi="Times New Roman"/>
        </w:rPr>
        <w:t xml:space="preserve"> </w:t>
      </w:r>
      <w:r w:rsidRPr="003C37A2">
        <w:rPr>
          <w:rFonts w:ascii="Times New Roman" w:hAnsi="Times New Roman"/>
        </w:rPr>
        <w:t xml:space="preserve">(без указания сведений о ценовом предложении </w:t>
      </w:r>
      <w:r>
        <w:rPr>
          <w:rFonts w:ascii="Times New Roman" w:hAnsi="Times New Roman"/>
        </w:rPr>
        <w:t>у</w:t>
      </w:r>
      <w:r w:rsidRPr="003C37A2">
        <w:rPr>
          <w:rFonts w:ascii="Times New Roman" w:hAnsi="Times New Roman"/>
        </w:rPr>
        <w:t>частника)</w:t>
      </w:r>
      <w:r w:rsidRPr="00AC0934">
        <w:rPr>
          <w:rFonts w:ascii="Times New Roman" w:hAnsi="Times New Roman"/>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10</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xml:space="preserve">) </w:t>
      </w:r>
      <w:r w:rsidR="00821880" w:rsidRPr="00057E76">
        <w:rPr>
          <w:rFonts w:ascii="Times New Roman" w:hAnsi="Times New Roman"/>
          <w:u w:val="single"/>
        </w:rPr>
        <w:t>Техническое предложение</w:t>
      </w:r>
      <w:r w:rsidR="0001635A">
        <w:rPr>
          <w:rFonts w:ascii="Times New Roman" w:hAnsi="Times New Roman"/>
        </w:rPr>
        <w:t xml:space="preserve"> </w:t>
      </w:r>
      <w:r w:rsidR="0001635A" w:rsidRPr="00057E76">
        <w:rPr>
          <w:rFonts w:ascii="Times New Roman" w:hAnsi="Times New Roman"/>
          <w:iCs/>
        </w:rPr>
        <w:t xml:space="preserve">(Форма </w:t>
      </w:r>
      <w:r w:rsidR="00057E76" w:rsidRPr="00057E76">
        <w:rPr>
          <w:rFonts w:ascii="Times New Roman" w:hAnsi="Times New Roman"/>
          <w:iCs/>
        </w:rPr>
        <w:t>1</w:t>
      </w:r>
      <w:r w:rsidR="0001635A" w:rsidRPr="00057E76">
        <w:rPr>
          <w:rFonts w:ascii="Times New Roman" w:hAnsi="Times New Roman"/>
          <w:iCs/>
        </w:rPr>
        <w:t xml:space="preserve"> Часть </w:t>
      </w:r>
      <w:r w:rsidR="0001635A" w:rsidRPr="00057E76">
        <w:rPr>
          <w:rFonts w:ascii="Times New Roman" w:hAnsi="Times New Roman"/>
          <w:iCs/>
          <w:lang w:val="en-US"/>
        </w:rPr>
        <w:t>V</w:t>
      </w:r>
      <w:r w:rsidR="0001635A" w:rsidRPr="00057E76">
        <w:rPr>
          <w:rFonts w:ascii="Times New Roman" w:hAnsi="Times New Roman"/>
          <w:iCs/>
        </w:rPr>
        <w:t xml:space="preserve"> «</w:t>
      </w:r>
      <w:r w:rsidR="0001635A" w:rsidRPr="00057E76">
        <w:rPr>
          <w:rFonts w:ascii="Times New Roman" w:hAnsi="Times New Roman"/>
          <w:bCs/>
          <w:iCs/>
        </w:rPr>
        <w:t>Образцы форм и документов для заполнения участниками закупки»</w:t>
      </w:r>
      <w:r w:rsidR="0001635A" w:rsidRPr="00057E76">
        <w:rPr>
          <w:rFonts w:ascii="Times New Roman" w:hAnsi="Times New Roman"/>
          <w:iCs/>
        </w:rPr>
        <w:t>)</w:t>
      </w:r>
      <w:r w:rsidR="0001635A" w:rsidRPr="00057E76">
        <w:rPr>
          <w:rFonts w:ascii="Times New Roman" w:hAnsi="Times New Roman"/>
          <w:b/>
        </w:rPr>
        <w:t xml:space="preserve">, </w:t>
      </w:r>
      <w:r w:rsidR="0001635A" w:rsidRPr="00057E76">
        <w:rPr>
          <w:rFonts w:ascii="Times New Roman" w:hAnsi="Times New Roman"/>
        </w:rPr>
        <w:t>содержащее конкретные показатели товара, соответствующие значениям, установленным в Части</w:t>
      </w:r>
      <w:r w:rsidR="00057E76" w:rsidRPr="00057E76">
        <w:rPr>
          <w:rFonts w:ascii="Times New Roman" w:hAnsi="Times New Roman"/>
        </w:rPr>
        <w:t xml:space="preserve"> </w:t>
      </w:r>
      <w:r w:rsidR="00057E76" w:rsidRPr="00057E76">
        <w:rPr>
          <w:rFonts w:ascii="Times New Roman" w:hAnsi="Times New Roman"/>
          <w:lang w:val="en-US"/>
        </w:rPr>
        <w:t>III</w:t>
      </w:r>
      <w:r w:rsidR="0001635A" w:rsidRPr="00057E76">
        <w:rPr>
          <w:rFonts w:ascii="Times New Roman" w:hAnsi="Times New Roman"/>
        </w:rPr>
        <w:t xml:space="preserve"> (Техническое задание)</w:t>
      </w:r>
      <w:r w:rsidR="0001635A">
        <w:rPr>
          <w:rFonts w:ascii="Times New Roman" w:hAnsi="Times New Roman"/>
        </w:rPr>
        <w:t xml:space="preserve"> документации о закупке </w:t>
      </w:r>
      <w:r w:rsidR="005A68DB" w:rsidRPr="007B0FD9">
        <w:rPr>
          <w:rFonts w:ascii="Times New Roman" w:hAnsi="Times New Roman"/>
        </w:rPr>
        <w:t xml:space="preserve">в соответствии с инструкциями, приведенными в настоящей Документации о </w:t>
      </w:r>
      <w:r w:rsidR="005A68DB" w:rsidRPr="00A74393">
        <w:rPr>
          <w:rFonts w:ascii="Times New Roman" w:hAnsi="Times New Roman"/>
        </w:rPr>
        <w:t>закупке</w:t>
      </w:r>
      <w:r w:rsidR="00821880" w:rsidRPr="00A74393">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13314E" w:rsidRPr="007B0FD9" w:rsidRDefault="00C82EAF" w:rsidP="00A3534D">
      <w:pPr>
        <w:spacing w:after="0" w:line="240" w:lineRule="auto"/>
        <w:ind w:firstLine="709"/>
        <w:jc w:val="both"/>
        <w:rPr>
          <w:rFonts w:ascii="Times New Roman" w:hAnsi="Times New Roman"/>
        </w:rPr>
      </w:pPr>
      <w:r>
        <w:rPr>
          <w:rFonts w:ascii="Times New Roman" w:hAnsi="Times New Roman"/>
        </w:rPr>
        <w:lastRenderedPageBreak/>
        <w:t>1</w:t>
      </w:r>
      <w:r w:rsidR="004A269A" w:rsidRPr="007B0FD9">
        <w:rPr>
          <w:rFonts w:ascii="Times New Roman" w:hAnsi="Times New Roman"/>
        </w:rPr>
        <w:t xml:space="preserve">) </w:t>
      </w:r>
      <w:r w:rsidRPr="00057E76">
        <w:rPr>
          <w:rFonts w:ascii="Times New Roman" w:hAnsi="Times New Roman"/>
          <w:u w:val="single"/>
        </w:rPr>
        <w:t>Коммерческое предложение</w:t>
      </w:r>
      <w:r w:rsidR="0013314E" w:rsidRPr="007B0FD9">
        <w:rPr>
          <w:rFonts w:ascii="Times New Roman" w:hAnsi="Times New Roman"/>
        </w:rPr>
        <w:t xml:space="preserve">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057E76">
        <w:rPr>
          <w:rFonts w:ascii="Times New Roman" w:hAnsi="Times New Roman"/>
          <w:iCs/>
        </w:rPr>
        <w:t>Форма 2</w:t>
      </w:r>
      <w:r w:rsidR="007E7954" w:rsidRPr="00057E76">
        <w:rPr>
          <w:rFonts w:ascii="Times New Roman" w:hAnsi="Times New Roman"/>
          <w:iCs/>
        </w:rPr>
        <w:t xml:space="preserve"> </w:t>
      </w:r>
      <w:r w:rsidR="001A0C13" w:rsidRPr="00057E76">
        <w:rPr>
          <w:rFonts w:ascii="Times New Roman" w:hAnsi="Times New Roman"/>
          <w:iCs/>
        </w:rPr>
        <w:t xml:space="preserve">Часть </w:t>
      </w:r>
      <w:r w:rsidR="007E7954" w:rsidRPr="00057E76">
        <w:rPr>
          <w:rFonts w:ascii="Times New Roman" w:hAnsi="Times New Roman"/>
          <w:iCs/>
          <w:lang w:val="en-US"/>
        </w:rPr>
        <w:t>V</w:t>
      </w:r>
      <w:r w:rsidR="007E7954" w:rsidRPr="00057E76">
        <w:rPr>
          <w:rFonts w:ascii="Times New Roman" w:hAnsi="Times New Roman"/>
          <w:iCs/>
        </w:rPr>
        <w:t xml:space="preserve"> «</w:t>
      </w:r>
      <w:r w:rsidR="007E7954" w:rsidRPr="00057E76">
        <w:rPr>
          <w:rFonts w:ascii="Times New Roman" w:hAnsi="Times New Roman"/>
          <w:bCs/>
          <w:iCs/>
        </w:rPr>
        <w:t>Образцы форм</w:t>
      </w:r>
      <w:r w:rsidR="007E7954" w:rsidRPr="007B0FD9">
        <w:rPr>
          <w:rFonts w:ascii="Times New Roman" w:hAnsi="Times New Roman"/>
          <w:bCs/>
          <w:iCs/>
        </w:rPr>
        <w:t xml:space="preserve">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7A1244" w:rsidRPr="007B0FD9"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2</w:t>
      </w:r>
      <w:r w:rsidR="001A0C13" w:rsidRPr="007B0FD9">
        <w:rPr>
          <w:rFonts w:ascii="Times New Roman" w:hAnsi="Times New Roman"/>
        </w:rPr>
        <w:t>)</w:t>
      </w:r>
      <w:r w:rsidR="007B0FD9">
        <w:rPr>
          <w:rFonts w:ascii="Times New Roman" w:hAnsi="Times New Roman"/>
        </w:rPr>
        <w:t xml:space="preserve"> </w:t>
      </w:r>
      <w:r w:rsidR="007A1244" w:rsidRPr="00E44334">
        <w:rPr>
          <w:rFonts w:ascii="Times New Roman" w:hAnsi="Times New Roman"/>
          <w:u w:val="single"/>
        </w:rPr>
        <w:t>Анкета участника</w:t>
      </w:r>
      <w:r w:rsidR="007E7954" w:rsidRPr="00057E76">
        <w:rPr>
          <w:rFonts w:ascii="Times New Roman" w:hAnsi="Times New Roman"/>
        </w:rPr>
        <w:t xml:space="preserve"> (</w:t>
      </w:r>
      <w:r w:rsidR="00666039" w:rsidRPr="00057E76">
        <w:rPr>
          <w:rFonts w:ascii="Times New Roman" w:hAnsi="Times New Roman"/>
          <w:iCs/>
        </w:rPr>
        <w:t xml:space="preserve">Форма </w:t>
      </w:r>
      <w:r w:rsidR="00057E76" w:rsidRPr="00057E76">
        <w:rPr>
          <w:rFonts w:ascii="Times New Roman" w:hAnsi="Times New Roman"/>
          <w:iCs/>
        </w:rPr>
        <w:t>4</w:t>
      </w:r>
      <w:r w:rsidR="007E7954" w:rsidRPr="00057E76">
        <w:rPr>
          <w:rFonts w:ascii="Times New Roman" w:hAnsi="Times New Roman"/>
          <w:iCs/>
        </w:rPr>
        <w:t xml:space="preserve"> </w:t>
      </w:r>
      <w:r w:rsidR="001A0C13" w:rsidRPr="00057E76">
        <w:rPr>
          <w:rFonts w:ascii="Times New Roman" w:hAnsi="Times New Roman"/>
          <w:iCs/>
        </w:rPr>
        <w:t>Часть</w:t>
      </w:r>
      <w:r w:rsidR="001A0C13" w:rsidRPr="007B0FD9">
        <w:rPr>
          <w:rFonts w:ascii="Times New Roman" w:hAnsi="Times New Roman"/>
          <w:iCs/>
        </w:rPr>
        <w:t xml:space="preserve">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C82EAF" w:rsidP="007D6D21">
      <w:pPr>
        <w:tabs>
          <w:tab w:val="left" w:pos="1134"/>
        </w:tabs>
        <w:spacing w:after="0" w:line="240" w:lineRule="auto"/>
        <w:ind w:firstLine="709"/>
        <w:jc w:val="both"/>
        <w:rPr>
          <w:rFonts w:ascii="Times New Roman" w:hAnsi="Times New Roman"/>
        </w:rPr>
      </w:pPr>
      <w:r>
        <w:rPr>
          <w:rFonts w:ascii="Times New Roman" w:hAnsi="Times New Roman"/>
        </w:rPr>
        <w:t>3</w:t>
      </w:r>
      <w:r w:rsidR="007A1244" w:rsidRPr="007B0FD9">
        <w:rPr>
          <w:rFonts w:ascii="Times New Roman" w:hAnsi="Times New Roman"/>
        </w:rPr>
        <w:t xml:space="preserve">) </w:t>
      </w:r>
      <w:r w:rsidR="0013314E" w:rsidRPr="00E44334">
        <w:rPr>
          <w:rFonts w:ascii="Times New Roman" w:hAnsi="Times New Roman"/>
          <w:u w:val="single"/>
        </w:rPr>
        <w:t xml:space="preserve">Документы, </w:t>
      </w:r>
      <w:r w:rsidR="00633BA7" w:rsidRPr="00E44334">
        <w:rPr>
          <w:rFonts w:ascii="Times New Roman" w:hAnsi="Times New Roman"/>
          <w:u w:val="single"/>
        </w:rPr>
        <w:t>требуемые к заявке на участие в закупке</w:t>
      </w:r>
      <w:r w:rsidR="0013314E" w:rsidRPr="007B0FD9">
        <w:rPr>
          <w:rFonts w:ascii="Times New Roman" w:hAnsi="Times New Roman"/>
        </w:rPr>
        <w:t xml:space="preserve"> </w:t>
      </w:r>
      <w:r w:rsidR="0013314E" w:rsidRPr="00E44334">
        <w:rPr>
          <w:rFonts w:ascii="Times New Roman" w:hAnsi="Times New Roman"/>
        </w:rPr>
        <w:t>(</w:t>
      </w:r>
      <w:r w:rsidR="001A0C13" w:rsidRPr="00E44334">
        <w:rPr>
          <w:rFonts w:ascii="Times New Roman" w:hAnsi="Times New Roman"/>
        </w:rPr>
        <w:t>пп.</w:t>
      </w:r>
      <w:r w:rsidR="007B0FD9" w:rsidRPr="00E44334">
        <w:rPr>
          <w:rFonts w:ascii="Times New Roman" w:hAnsi="Times New Roman"/>
        </w:rPr>
        <w:t xml:space="preserve"> </w:t>
      </w:r>
      <w:r w:rsidR="00057E76" w:rsidRPr="00E44334">
        <w:rPr>
          <w:rFonts w:ascii="Times New Roman" w:hAnsi="Times New Roman"/>
        </w:rPr>
        <w:t>3</w:t>
      </w:r>
      <w:r w:rsidR="001A0C13" w:rsidRPr="00E44334">
        <w:rPr>
          <w:rFonts w:ascii="Times New Roman" w:hAnsi="Times New Roman"/>
        </w:rPr>
        <w:t xml:space="preserve">) </w:t>
      </w:r>
      <w:r w:rsidR="005B6A78" w:rsidRPr="00E44334">
        <w:rPr>
          <w:rFonts w:ascii="Times New Roman" w:hAnsi="Times New Roman"/>
        </w:rPr>
        <w:t xml:space="preserve">п. </w:t>
      </w:r>
      <w:r w:rsidR="00124FCC" w:rsidRPr="00E44334">
        <w:rPr>
          <w:rFonts w:ascii="Times New Roman" w:hAnsi="Times New Roman"/>
        </w:rPr>
        <w:t>2</w:t>
      </w:r>
      <w:r w:rsidR="001963D8" w:rsidRPr="00E44334">
        <w:rPr>
          <w:rFonts w:ascii="Times New Roman" w:hAnsi="Times New Roman"/>
        </w:rPr>
        <w:t>4</w:t>
      </w:r>
      <w:r w:rsidR="005B6A78" w:rsidRPr="00E44334">
        <w:rPr>
          <w:rFonts w:ascii="Times New Roman" w:hAnsi="Times New Roman"/>
        </w:rPr>
        <w:t xml:space="preserve"> </w:t>
      </w:r>
      <w:r w:rsidR="007B0FD9" w:rsidRPr="00E44334">
        <w:rPr>
          <w:rFonts w:ascii="Times New Roman" w:hAnsi="Times New Roman"/>
          <w:iCs/>
        </w:rPr>
        <w:t xml:space="preserve">Части </w:t>
      </w:r>
      <w:r w:rsidR="00DD7FBD" w:rsidRPr="00E44334">
        <w:rPr>
          <w:rFonts w:ascii="Times New Roman" w:hAnsi="Times New Roman"/>
          <w:iCs/>
          <w:lang w:val="en-US"/>
        </w:rPr>
        <w:t>II</w:t>
      </w:r>
      <w:r w:rsidR="007B0FD9" w:rsidRPr="00E44334">
        <w:rPr>
          <w:rFonts w:ascii="Times New Roman" w:hAnsi="Times New Roman"/>
          <w:iCs/>
        </w:rPr>
        <w:t xml:space="preserve"> «</w:t>
      </w:r>
      <w:r w:rsidR="00DD7FBD" w:rsidRPr="00E44334">
        <w:rPr>
          <w:rFonts w:ascii="Times New Roman" w:hAnsi="Times New Roman"/>
          <w:bCs/>
          <w:iCs/>
        </w:rPr>
        <w:t>Информационная карта</w:t>
      </w:r>
      <w:r w:rsidR="007B0FD9" w:rsidRPr="00E44334">
        <w:rPr>
          <w:rFonts w:ascii="Times New Roman" w:hAnsi="Times New Roman"/>
          <w:bCs/>
          <w:iCs/>
        </w:rPr>
        <w:t>»</w:t>
      </w:r>
      <w:r w:rsidR="0013314E" w:rsidRPr="00E44334">
        <w:rPr>
          <w:rFonts w:ascii="Times New Roman" w:hAnsi="Times New Roman"/>
        </w:rPr>
        <w:t>).</w:t>
      </w:r>
    </w:p>
    <w:p w:rsidR="007D6D21"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4</w:t>
      </w:r>
      <w:r w:rsidR="007D6D21">
        <w:rPr>
          <w:rFonts w:ascii="Times New Roman" w:hAnsi="Times New Roman"/>
        </w:rPr>
        <w:t xml:space="preserve">) </w:t>
      </w:r>
      <w:r w:rsidR="007D6D21" w:rsidRPr="00E44334">
        <w:rPr>
          <w:rFonts w:ascii="Times New Roman" w:hAnsi="Times New Roman"/>
          <w:u w:val="single"/>
        </w:rPr>
        <w:t>Документы, подтверждающие квалификацию участника закупки</w:t>
      </w:r>
      <w:r w:rsidR="007D6D21">
        <w:rPr>
          <w:rFonts w:ascii="Times New Roman" w:hAnsi="Times New Roman"/>
        </w:rPr>
        <w:t xml:space="preserve"> </w:t>
      </w:r>
      <w:r w:rsidR="007D6D21" w:rsidRPr="00E44334">
        <w:rPr>
          <w:rFonts w:ascii="Times New Roman" w:hAnsi="Times New Roman"/>
        </w:rPr>
        <w:t xml:space="preserve">(пп. </w:t>
      </w:r>
      <w:r w:rsidR="00E44334" w:rsidRPr="00E44334">
        <w:rPr>
          <w:rFonts w:ascii="Times New Roman" w:hAnsi="Times New Roman"/>
        </w:rPr>
        <w:t>4</w:t>
      </w:r>
      <w:r w:rsidR="00B621CA" w:rsidRPr="00E44334">
        <w:rPr>
          <w:rFonts w:ascii="Times New Roman" w:hAnsi="Times New Roman"/>
        </w:rPr>
        <w:t>),</w:t>
      </w:r>
      <w:r w:rsidR="007D6D21" w:rsidRPr="00E44334">
        <w:rPr>
          <w:rFonts w:ascii="Times New Roman" w:hAnsi="Times New Roman"/>
        </w:rPr>
        <w:t xml:space="preserve">  п. 2</w:t>
      </w:r>
      <w:r w:rsidR="001963D8" w:rsidRPr="00E44334">
        <w:rPr>
          <w:rFonts w:ascii="Times New Roman" w:hAnsi="Times New Roman"/>
        </w:rPr>
        <w:t>4</w:t>
      </w:r>
      <w:r w:rsidR="007D6D21" w:rsidRPr="00E44334">
        <w:rPr>
          <w:rFonts w:ascii="Times New Roman" w:hAnsi="Times New Roman"/>
        </w:rPr>
        <w:t xml:space="preserve"> </w:t>
      </w:r>
      <w:r w:rsidR="007D6D21" w:rsidRPr="00E44334">
        <w:rPr>
          <w:rFonts w:ascii="Times New Roman" w:hAnsi="Times New Roman"/>
          <w:iCs/>
        </w:rPr>
        <w:t xml:space="preserve">Части </w:t>
      </w:r>
      <w:r w:rsidR="007D6D21" w:rsidRPr="00E44334">
        <w:rPr>
          <w:rFonts w:ascii="Times New Roman" w:hAnsi="Times New Roman"/>
          <w:iCs/>
          <w:lang w:val="en-US"/>
        </w:rPr>
        <w:t>II</w:t>
      </w:r>
      <w:r w:rsidR="007D6D21" w:rsidRPr="00E44334">
        <w:rPr>
          <w:rFonts w:ascii="Times New Roman" w:hAnsi="Times New Roman"/>
          <w:iCs/>
        </w:rPr>
        <w:t xml:space="preserve"> «</w:t>
      </w:r>
      <w:r w:rsidR="007D6D21" w:rsidRPr="00E44334">
        <w:rPr>
          <w:rFonts w:ascii="Times New Roman" w:hAnsi="Times New Roman"/>
          <w:bCs/>
          <w:iCs/>
        </w:rPr>
        <w:t>Информационная карта»</w:t>
      </w:r>
      <w:r w:rsidR="007D6D21" w:rsidRPr="00E44334">
        <w:rPr>
          <w:rFonts w:ascii="Times New Roman" w:hAnsi="Times New Roman"/>
        </w:rPr>
        <w:t>)</w:t>
      </w:r>
      <w:r w:rsidR="004E575B" w:rsidRPr="00E44334">
        <w:rPr>
          <w:rStyle w:val="aff6"/>
          <w:rFonts w:ascii="Times New Roman" w:hAnsi="Times New Roman"/>
        </w:rPr>
        <w:footnoteReference w:id="2"/>
      </w:r>
      <w:r w:rsidR="007D6D21" w:rsidRPr="00E44334">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Pr="007D6D21" w:rsidRDefault="00C82EAF"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156B92" w:rsidRPr="00E44334">
        <w:rPr>
          <w:rFonts w:ascii="Times New Roman" w:hAnsi="Times New Roman"/>
          <w:bCs/>
          <w:u w:val="single"/>
        </w:rPr>
        <w:t>Ценовое предложение</w:t>
      </w:r>
      <w:r w:rsidR="00821880" w:rsidRPr="00821880">
        <w:rPr>
          <w:rFonts w:ascii="Times New Roman" w:hAnsi="Times New Roman"/>
          <w:bCs/>
        </w:rPr>
        <w:t xml:space="preserve"> </w:t>
      </w:r>
      <w:r w:rsidR="00821880" w:rsidRPr="00E44334">
        <w:rPr>
          <w:rFonts w:ascii="Times New Roman" w:hAnsi="Times New Roman"/>
        </w:rPr>
        <w:t>(</w:t>
      </w:r>
      <w:r w:rsidR="00821880" w:rsidRPr="00E44334">
        <w:rPr>
          <w:rFonts w:ascii="Times New Roman" w:hAnsi="Times New Roman"/>
          <w:iCs/>
        </w:rPr>
        <w:t xml:space="preserve">Форма </w:t>
      </w:r>
      <w:r w:rsidR="00E44334" w:rsidRPr="00E44334">
        <w:rPr>
          <w:rFonts w:ascii="Times New Roman" w:hAnsi="Times New Roman"/>
          <w:iCs/>
        </w:rPr>
        <w:t>3</w:t>
      </w:r>
      <w:r w:rsidR="00821880" w:rsidRPr="00E44334">
        <w:rPr>
          <w:rFonts w:ascii="Times New Roman" w:hAnsi="Times New Roman"/>
          <w:iCs/>
        </w:rPr>
        <w:t xml:space="preserve"> Часть </w:t>
      </w:r>
      <w:r w:rsidR="00821880" w:rsidRPr="00E44334">
        <w:rPr>
          <w:rFonts w:ascii="Times New Roman" w:hAnsi="Times New Roman"/>
          <w:iCs/>
          <w:lang w:val="en-US"/>
        </w:rPr>
        <w:t>V</w:t>
      </w:r>
      <w:r w:rsidR="00821880" w:rsidRPr="00E44334">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093BE7" w:rsidRDefault="00093BE7" w:rsidP="00A3534D">
      <w:pPr>
        <w:spacing w:after="0"/>
        <w:ind w:firstLine="709"/>
        <w:jc w:val="both"/>
        <w:rPr>
          <w:rFonts w:ascii="Times New Roman" w:hAnsi="Times New Roman"/>
          <w:b/>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5"/>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6"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24FCC" w:rsidRPr="00E44334">
        <w:rPr>
          <w:rFonts w:ascii="Times New Roman" w:eastAsia="Times New Roman" w:hAnsi="Times New Roman"/>
          <w:bCs/>
          <w:lang w:eastAsia="ru-RU"/>
        </w:rPr>
        <w:t>2</w:t>
      </w:r>
      <w:r w:rsidR="001963D8" w:rsidRPr="00E44334">
        <w:rPr>
          <w:rFonts w:ascii="Times New Roman" w:eastAsia="Times New Roman" w:hAnsi="Times New Roman"/>
          <w:bCs/>
          <w:lang w:eastAsia="ru-RU"/>
        </w:rPr>
        <w:t>4</w:t>
      </w:r>
      <w:r w:rsidR="00FD1E4B" w:rsidRPr="00E44334">
        <w:rPr>
          <w:rFonts w:ascii="Times New Roman" w:eastAsia="Times New Roman" w:hAnsi="Times New Roman"/>
          <w:bCs/>
          <w:lang w:eastAsia="ru-RU"/>
        </w:rPr>
        <w:t xml:space="preserve"> </w:t>
      </w:r>
      <w:r w:rsidR="001B7DA4" w:rsidRPr="00E44334">
        <w:rPr>
          <w:rFonts w:ascii="Times New Roman" w:eastAsia="Times New Roman" w:hAnsi="Times New Roman"/>
          <w:bCs/>
          <w:lang w:eastAsia="ru-RU"/>
        </w:rPr>
        <w:t>Ч</w:t>
      </w:r>
      <w:r w:rsidR="00FD1E4B" w:rsidRPr="00E44334">
        <w:rPr>
          <w:rFonts w:ascii="Times New Roman" w:eastAsia="Times New Roman" w:hAnsi="Times New Roman"/>
          <w:bCs/>
          <w:lang w:eastAsia="ru-RU"/>
        </w:rPr>
        <w:t>асти II «</w:t>
      </w:r>
      <w:r w:rsidR="001B7DA4" w:rsidRPr="00E4433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6"/>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4E575B">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E44334">
        <w:rPr>
          <w:rFonts w:ascii="Times New Roman" w:eastAsia="Times New Roman" w:hAnsi="Times New Roman"/>
          <w:lang w:eastAsia="ru-RU"/>
        </w:rPr>
        <w:t>2</w:t>
      </w:r>
      <w:r w:rsidR="001963D8"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w:t>
      </w:r>
      <w:r w:rsidR="00E44334">
        <w:rPr>
          <w:rFonts w:ascii="Times New Roman" w:eastAsia="Times New Roman" w:hAnsi="Times New Roman"/>
          <w:lang w:eastAsia="ru-RU"/>
        </w:rPr>
        <w:t>(в случае установления требования в настоящей документации)</w:t>
      </w:r>
      <w:r w:rsidR="001B7DA4" w:rsidRPr="001B7DA4">
        <w:rPr>
          <w:rFonts w:ascii="Times New Roman" w:eastAsia="Times New Roman" w:hAnsi="Times New Roman"/>
          <w:lang w:eastAsia="ru-RU"/>
        </w:rPr>
        <w:t xml:space="preserve"> </w:t>
      </w:r>
      <w:r w:rsidR="005E4F08" w:rsidRPr="001B7DA4">
        <w:rPr>
          <w:rFonts w:ascii="Times New Roman" w:eastAsia="Times New Roman" w:hAnsi="Times New Roman"/>
          <w:lang w:eastAsia="ru-RU"/>
        </w:rPr>
        <w:lastRenderedPageBreak/>
        <w:t xml:space="preserve">перечисляются на счет Заказчика по реквизитам, указанным в пункте </w:t>
      </w:r>
      <w:r w:rsidR="001B7DA4" w:rsidRPr="00E44334">
        <w:rPr>
          <w:rFonts w:ascii="Times New Roman" w:eastAsia="Times New Roman" w:hAnsi="Times New Roman"/>
          <w:lang w:eastAsia="ru-RU"/>
        </w:rPr>
        <w:t>3</w:t>
      </w:r>
      <w:r w:rsidR="00E44334"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 II «Информационная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Pr="00635628"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w:t>
      </w:r>
      <w:r w:rsidRPr="00B31B21">
        <w:rPr>
          <w:rFonts w:ascii="Times New Roman" w:hAnsi="Times New Roman"/>
        </w:rPr>
        <w:lastRenderedPageBreak/>
        <w:t>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Pr="00635628" w:rsidRDefault="00635628" w:rsidP="00635628">
      <w:pPr>
        <w:pStyle w:val="ab"/>
        <w:numPr>
          <w:ilvl w:val="0"/>
          <w:numId w:val="31"/>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Pr>
          <w:rFonts w:ascii="Times New Roman" w:hAnsi="Times New Roman"/>
        </w:rPr>
        <w:t>запросе предложений</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p>
    <w:p w:rsidR="00124FCC" w:rsidRDefault="00124FCC" w:rsidP="00724AC6">
      <w:pPr>
        <w:spacing w:after="0" w:line="240" w:lineRule="auto"/>
        <w:ind w:firstLine="709"/>
        <w:jc w:val="both"/>
        <w:rPr>
          <w:rFonts w:ascii="Times New Roman" w:hAnsi="Times New Roman"/>
          <w:b/>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lastRenderedPageBreak/>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России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 xml:space="preserve">5.1.5.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Default="001C2776" w:rsidP="00473FDE">
      <w:pPr>
        <w:pStyle w:val="3"/>
        <w:keepNext w:val="0"/>
        <w:spacing w:before="0" w:after="0"/>
        <w:ind w:left="0" w:firstLine="709"/>
        <w:jc w:val="both"/>
        <w:rPr>
          <w:sz w:val="22"/>
          <w:szCs w:val="22"/>
        </w:rPr>
      </w:pPr>
      <w:r w:rsidRPr="001C2776">
        <w:rPr>
          <w:b w:val="0"/>
          <w:sz w:val="22"/>
          <w:szCs w:val="22"/>
        </w:rPr>
        <w:t>5.1.</w:t>
      </w:r>
      <w:r w:rsidR="00093BE7">
        <w:rPr>
          <w:b w:val="0"/>
          <w:sz w:val="22"/>
          <w:szCs w:val="22"/>
        </w:rPr>
        <w:t>6</w:t>
      </w:r>
      <w:r w:rsidRPr="001C2776">
        <w:rPr>
          <w:b w:val="0"/>
          <w:sz w:val="22"/>
          <w:szCs w:val="22"/>
        </w:rPr>
        <w:t>.</w:t>
      </w:r>
      <w:r>
        <w:rPr>
          <w:sz w:val="22"/>
          <w:szCs w:val="22"/>
        </w:rPr>
        <w:t xml:space="preserve"> </w:t>
      </w:r>
      <w:r w:rsidR="00D93360" w:rsidRPr="00124FCC">
        <w:rPr>
          <w:b w:val="0"/>
          <w:sz w:val="22"/>
          <w:szCs w:val="22"/>
        </w:rPr>
        <w:t xml:space="preserve">При этом участник должен принять во внимание, что заявка на участие в закупке включает в себя </w:t>
      </w:r>
      <w:r w:rsidR="00635628" w:rsidRPr="00124FCC">
        <w:rPr>
          <w:b w:val="0"/>
          <w:sz w:val="22"/>
          <w:szCs w:val="22"/>
        </w:rPr>
        <w:t xml:space="preserve">первую часть, вторую часть и ценовое предложение с </w:t>
      </w:r>
      <w:r w:rsidR="00E34367" w:rsidRPr="00124FCC">
        <w:rPr>
          <w:b w:val="0"/>
          <w:sz w:val="22"/>
          <w:szCs w:val="22"/>
        </w:rPr>
        <w:t xml:space="preserve">соответствующим </w:t>
      </w:r>
      <w:r w:rsidR="00635628" w:rsidRPr="00124FCC">
        <w:rPr>
          <w:b w:val="0"/>
          <w:sz w:val="22"/>
          <w:szCs w:val="22"/>
        </w:rPr>
        <w:t>перечнем документов, входящих в каждую из частей</w:t>
      </w:r>
      <w:r w:rsidR="004E575B" w:rsidRPr="00124FCC">
        <w:rPr>
          <w:b w:val="0"/>
          <w:sz w:val="22"/>
          <w:szCs w:val="22"/>
        </w:rPr>
        <w:t xml:space="preserve"> (п.3.1.</w:t>
      </w:r>
      <w:r w:rsidR="00093BE7" w:rsidRPr="00124FCC">
        <w:rPr>
          <w:b w:val="0"/>
          <w:sz w:val="22"/>
          <w:szCs w:val="22"/>
        </w:rPr>
        <w:t>10</w:t>
      </w:r>
      <w:r w:rsidR="004E575B" w:rsidRPr="00124FCC">
        <w:rPr>
          <w:b w:val="0"/>
          <w:sz w:val="22"/>
          <w:szCs w:val="22"/>
        </w:rPr>
        <w:t>. Раздела 3 настоящей документации)</w:t>
      </w:r>
      <w:r w:rsidR="00635628" w:rsidRPr="00124FCC">
        <w:rPr>
          <w:b w:val="0"/>
          <w:sz w:val="22"/>
          <w:szCs w:val="22"/>
        </w:rPr>
        <w:t>.</w:t>
      </w:r>
    </w:p>
    <w:p w:rsidR="00D93360" w:rsidRDefault="001C2776" w:rsidP="001C2776">
      <w:pPr>
        <w:spacing w:after="0" w:line="240" w:lineRule="auto"/>
        <w:ind w:firstLine="709"/>
        <w:jc w:val="both"/>
        <w:rPr>
          <w:rFonts w:ascii="Times New Roman" w:hAnsi="Times New Roman"/>
        </w:rPr>
      </w:pPr>
      <w:r w:rsidRPr="001C2776">
        <w:rPr>
          <w:rFonts w:ascii="Times New Roman" w:hAnsi="Times New Roman"/>
        </w:rPr>
        <w:t>5.1.</w:t>
      </w:r>
      <w:r w:rsidR="00093BE7">
        <w:rPr>
          <w:rFonts w:ascii="Times New Roman" w:hAnsi="Times New Roman"/>
        </w:rPr>
        <w:t>7</w:t>
      </w:r>
      <w:r w:rsidRPr="001C2776">
        <w:rPr>
          <w:rFonts w:ascii="Times New Roman" w:hAnsi="Times New Roman"/>
        </w:rPr>
        <w:t xml:space="preserve">. </w:t>
      </w:r>
      <w:r w:rsidR="00E34367" w:rsidRPr="00E34367">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9C10C2" w:rsidRPr="009C10C2" w:rsidRDefault="009C10C2" w:rsidP="009C10C2">
      <w:pPr>
        <w:spacing w:after="0" w:line="240" w:lineRule="auto"/>
        <w:ind w:firstLine="709"/>
        <w:jc w:val="both"/>
        <w:rPr>
          <w:rFonts w:ascii="Times New Roman" w:hAnsi="Times New Roman"/>
        </w:rPr>
      </w:pPr>
      <w:r>
        <w:rPr>
          <w:rFonts w:ascii="Times New Roman" w:hAnsi="Times New Roman"/>
        </w:rPr>
        <w:t xml:space="preserve">5.1.8. </w:t>
      </w:r>
      <w:r w:rsidRPr="00124FCC">
        <w:rPr>
          <w:rFonts w:ascii="Times New Roman" w:hAnsi="Times New Roman"/>
          <w:b/>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w:t>
      </w:r>
      <w:r w:rsidRPr="00124FCC">
        <w:rPr>
          <w:rFonts w:ascii="Times New Roman" w:hAnsi="Times New Roman"/>
          <w:b/>
          <w:u w:val="single"/>
        </w:rPr>
        <w:t>подлежит отклонению</w:t>
      </w:r>
      <w:r w:rsidRPr="00124FCC">
        <w:rPr>
          <w:rFonts w:ascii="Times New Roman" w:hAnsi="Times New Roman"/>
          <w:b/>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9</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10</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93BE7">
        <w:rPr>
          <w:rFonts w:ascii="Times New Roman" w:hAnsi="Times New Roman"/>
        </w:rPr>
        <w:t>1</w:t>
      </w:r>
      <w:r w:rsidR="009C10C2">
        <w:rPr>
          <w:rFonts w:ascii="Times New Roman" w:hAnsi="Times New Roman"/>
        </w:rPr>
        <w:t>1</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623F50" w:rsidRPr="00623F50" w:rsidRDefault="00473FDE" w:rsidP="00623F50">
      <w:pPr>
        <w:pStyle w:val="afff8"/>
        <w:spacing w:before="0" w:after="0"/>
        <w:ind w:firstLine="708"/>
        <w:jc w:val="both"/>
        <w:rPr>
          <w:bCs/>
          <w:sz w:val="22"/>
          <w:szCs w:val="22"/>
        </w:rPr>
      </w:pPr>
      <w:r>
        <w:t>6.1</w:t>
      </w:r>
      <w:r w:rsidR="0036545C" w:rsidRPr="0036545C">
        <w:t>.1</w:t>
      </w:r>
      <w:r w:rsidR="0036545C" w:rsidRPr="00623F50">
        <w:rPr>
          <w:sz w:val="22"/>
          <w:szCs w:val="22"/>
        </w:rPr>
        <w:t>.</w:t>
      </w:r>
      <w:r w:rsidR="0036545C" w:rsidRPr="00623F50">
        <w:rPr>
          <w:bCs/>
          <w:sz w:val="22"/>
          <w:szCs w:val="22"/>
        </w:rPr>
        <w:t xml:space="preserve"> </w:t>
      </w:r>
      <w:r w:rsidR="00623F50" w:rsidRPr="00623F50">
        <w:rPr>
          <w:sz w:val="22"/>
          <w:szCs w:val="22"/>
          <w:lang w:eastAsia="ru-RU"/>
        </w:rPr>
        <w:t>Оператор электронной площадки направляет Заказчику</w:t>
      </w:r>
      <w:r w:rsidR="00623F50" w:rsidRPr="00623F50">
        <w:rPr>
          <w:rFonts w:eastAsia="Times New Roman"/>
          <w:sz w:val="22"/>
          <w:szCs w:val="22"/>
          <w:lang w:eastAsia="ru-RU"/>
        </w:rPr>
        <w:t xml:space="preserve"> первые части заявок на участие в запросе предложений в электронной форме — 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об осуществлении закупки, документации о закупке;</w:t>
      </w:r>
    </w:p>
    <w:p w:rsidR="0036545C" w:rsidRPr="0036545C" w:rsidRDefault="00BA75B8" w:rsidP="0036545C">
      <w:pPr>
        <w:spacing w:after="0" w:line="240" w:lineRule="auto"/>
        <w:ind w:firstLine="709"/>
        <w:jc w:val="both"/>
        <w:rPr>
          <w:rFonts w:ascii="Times New Roman" w:hAnsi="Times New Roman"/>
        </w:rPr>
      </w:pPr>
      <w:r>
        <w:rPr>
          <w:rFonts w:ascii="Times New Roman" w:hAnsi="Times New Roman"/>
          <w:bCs/>
        </w:rPr>
        <w:lastRenderedPageBreak/>
        <w:t xml:space="preserve">6.1.2. </w:t>
      </w:r>
      <w:r w:rsidR="0036545C" w:rsidRPr="0036545C">
        <w:rPr>
          <w:rFonts w:ascii="Times New Roman" w:hAnsi="Times New Roman"/>
          <w:bCs/>
        </w:rPr>
        <w:t xml:space="preserve">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w:t>
      </w:r>
      <w:r w:rsidR="00BA75B8">
        <w:rPr>
          <w:rFonts w:ascii="Times New Roman" w:hAnsi="Times New Roman"/>
        </w:rPr>
        <w:t>3</w:t>
      </w:r>
      <w:r w:rsidR="0036545C" w:rsidRPr="0036545C">
        <w:rPr>
          <w:rFonts w:ascii="Times New Roman" w:hAnsi="Times New Roman"/>
        </w:rPr>
        <w:t>.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 xml:space="preserve">2.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w:t>
      </w:r>
      <w:r w:rsidR="001C2776" w:rsidRPr="00E44334">
        <w:rPr>
          <w:rFonts w:ascii="Times New Roman" w:eastAsia="Times New Roman" w:hAnsi="Times New Roman"/>
          <w:bCs/>
          <w:shd w:val="clear" w:color="auto" w:fill="FFFFFF"/>
          <w:lang w:eastAsia="ru-RU"/>
        </w:rPr>
        <w:t>6.</w:t>
      </w:r>
      <w:r w:rsidR="009C10C2" w:rsidRPr="00E44334">
        <w:rPr>
          <w:rFonts w:ascii="Times New Roman" w:eastAsia="Times New Roman" w:hAnsi="Times New Roman"/>
          <w:bCs/>
          <w:shd w:val="clear" w:color="auto" w:fill="FFFFFF"/>
          <w:lang w:eastAsia="ru-RU"/>
        </w:rPr>
        <w:t>7</w:t>
      </w:r>
      <w:r w:rsidR="001C2776" w:rsidRPr="00E44334">
        <w:rPr>
          <w:rFonts w:ascii="Times New Roman" w:eastAsia="Times New Roman" w:hAnsi="Times New Roman"/>
          <w:bCs/>
          <w:shd w:val="clear" w:color="auto" w:fill="FFFFFF"/>
          <w:lang w:eastAsia="ru-RU"/>
        </w:rPr>
        <w:t xml:space="preserve"> Части </w:t>
      </w:r>
      <w:r w:rsidR="001C2776" w:rsidRPr="00E44334">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6.2.1</w:t>
      </w:r>
      <w:r w:rsidR="00A308B5">
        <w:rPr>
          <w:rFonts w:ascii="Times New Roman" w:eastAsia="Times New Roman" w:hAnsi="Times New Roman"/>
          <w:lang w:eastAsia="ru-RU"/>
        </w:rPr>
        <w:t>0</w:t>
      </w:r>
      <w:r w:rsidR="0036545C" w:rsidRPr="00473FDE">
        <w:rPr>
          <w:rFonts w:ascii="Times New Roman" w:eastAsia="Times New Roman" w:hAnsi="Times New Roman"/>
          <w:lang w:eastAsia="ru-RU"/>
        </w:rPr>
        <w:t xml:space="preserve">. </w:t>
      </w:r>
      <w:r w:rsidR="00BA75B8" w:rsidRPr="00BA75B8">
        <w:rPr>
          <w:rFonts w:ascii="Times New Roman" w:hAnsi="Times New Roman"/>
        </w:rPr>
        <w:t>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w:t>
      </w:r>
      <w:r w:rsidR="00BA75B8" w:rsidRPr="00BA75B8">
        <w:rPr>
          <w:rFonts w:ascii="Times New Roman" w:eastAsia="Times New Roman" w:hAnsi="Times New Roman"/>
          <w:lang w:eastAsia="ru-RU"/>
        </w:rPr>
        <w:t xml:space="preserve"> </w:t>
      </w:r>
      <w:r w:rsidR="00BA75B8" w:rsidRPr="00473FDE">
        <w:rPr>
          <w:rFonts w:ascii="Times New Roman" w:eastAsia="Times New Roman" w:hAnsi="Times New Roman"/>
          <w:lang w:eastAsia="ru-RU"/>
        </w:rPr>
        <w:t xml:space="preserve">не </w:t>
      </w:r>
      <w:r w:rsidR="00BA75B8" w:rsidRPr="00473FDE">
        <w:rPr>
          <w:rFonts w:ascii="Times New Roman" w:eastAsia="Times New Roman" w:hAnsi="Times New Roman"/>
          <w:iCs/>
          <w:lang w:eastAsia="ru-RU"/>
        </w:rPr>
        <w:t>позднее чем через 3 (три) дня со</w:t>
      </w:r>
      <w:r w:rsidR="00BA75B8" w:rsidRPr="00473FDE">
        <w:rPr>
          <w:rFonts w:ascii="Times New Roman" w:eastAsia="Times New Roman" w:hAnsi="Times New Roman"/>
          <w:lang w:eastAsia="ru-RU"/>
        </w:rPr>
        <w:t xml:space="preserve"> дня подписания такого протокола</w:t>
      </w:r>
      <w:r w:rsidR="00BA75B8" w:rsidRPr="00BA75B8">
        <w:rPr>
          <w:rFonts w:ascii="Times New Roman" w:hAnsi="Times New Roman"/>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Pr>
          <w:rFonts w:ascii="Times New Roman" w:eastAsia="Times New Roman" w:hAnsi="Times New Roman"/>
          <w:b/>
          <w:bCs/>
        </w:rPr>
        <w:t>3</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p>
    <w:p w:rsidR="00BA75B8" w:rsidRPr="00BA75B8" w:rsidRDefault="00BA75B8"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6.3.1. </w:t>
      </w:r>
      <w:r w:rsidRPr="00BA75B8">
        <w:rPr>
          <w:rFonts w:ascii="Times New Roman" w:eastAsia="Times New Roman" w:hAnsi="Times New Roman"/>
          <w:lang w:eastAsia="ru-RU"/>
        </w:rPr>
        <w:t>Оператор электронной площадки направляет Заказчику</w:t>
      </w:r>
      <w:r>
        <w:rPr>
          <w:rFonts w:ascii="Times New Roman" w:eastAsia="Times New Roman" w:hAnsi="Times New Roman"/>
          <w:lang w:eastAsia="ru-RU"/>
        </w:rPr>
        <w:t xml:space="preserve"> </w:t>
      </w:r>
      <w:r w:rsidRPr="00BA75B8">
        <w:rPr>
          <w:rFonts w:ascii="Times New Roman" w:eastAsia="Times New Roman" w:hAnsi="Times New Roman"/>
          <w:lang w:eastAsia="ru-RU"/>
        </w:rPr>
        <w:t>вторые части заявок на участие в запросе предложений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r>
        <w:rPr>
          <w:rFonts w:ascii="Times New Roman" w:eastAsia="Times New Roman" w:hAnsi="Times New Roman"/>
          <w:lang w:eastAsia="ru-RU"/>
        </w:rPr>
        <w:t>.</w:t>
      </w:r>
    </w:p>
    <w:p w:rsidR="00A308B5" w:rsidRPr="00473FDE"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6.3.</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 xml:space="preserve">на предмет соответствия всем требованиям, изложенным в </w:t>
      </w:r>
      <w:r w:rsidRPr="00473FDE">
        <w:rPr>
          <w:rFonts w:ascii="Times New Roman" w:eastAsia="Times New Roman" w:hAnsi="Times New Roman"/>
          <w:lang w:eastAsia="ru-RU"/>
        </w:rPr>
        <w:lastRenderedPageBreak/>
        <w:t xml:space="preserve">документации о закупке, и признаётся соответствующей или не соответствующей указанным требованиям. </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3</w:t>
      </w:r>
      <w:r w:rsidR="00753942">
        <w:rPr>
          <w:rFonts w:ascii="Times New Roman" w:eastAsia="Times New Roman" w:hAnsi="Times New Roman"/>
          <w:lang w:eastAsia="ru-RU"/>
        </w:rPr>
        <w:t>.</w:t>
      </w:r>
      <w:r>
        <w:rPr>
          <w:rFonts w:ascii="Times New Roman" w:eastAsia="Times New Roman" w:hAnsi="Times New Roman"/>
          <w:lang w:eastAsia="ru-RU"/>
        </w:rPr>
        <w:t xml:space="preserve"> </w:t>
      </w:r>
      <w:r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6.3.</w:t>
      </w:r>
      <w:r w:rsidR="00BA75B8">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6</w:t>
      </w:r>
      <w:r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Pr="0036545C">
        <w:rPr>
          <w:rFonts w:ascii="Times New Roman" w:eastAsia="Times New Roman" w:hAnsi="Times New Roman"/>
          <w:sz w:val="24"/>
          <w:szCs w:val="24"/>
          <w:lang w:eastAsia="ru-RU"/>
        </w:rPr>
        <w:t xml:space="preserve"> </w:t>
      </w:r>
      <w:r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A308B5" w:rsidRPr="00473FDE" w:rsidRDefault="00A308B5" w:rsidP="00A308B5">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7</w:t>
      </w:r>
      <w:r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Pr="00473FDE">
        <w:rPr>
          <w:rFonts w:ascii="Times New Roman" w:eastAsia="Times New Roman" w:hAnsi="Times New Roman"/>
          <w:i/>
          <w:lang w:eastAsia="ru-RU"/>
        </w:rPr>
        <w:t xml:space="preserve"> </w:t>
      </w:r>
      <w:r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8</w:t>
      </w:r>
      <w:r w:rsidRPr="00473FDE">
        <w:rPr>
          <w:rFonts w:ascii="Times New Roman" w:eastAsia="Times New Roman" w:hAnsi="Times New Roman"/>
          <w:lang w:eastAsia="ru-RU"/>
        </w:rPr>
        <w:t xml:space="preserve"> Порядок отстранения и </w:t>
      </w:r>
      <w:r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Pr="00E44334">
        <w:rPr>
          <w:rFonts w:ascii="Times New Roman" w:eastAsia="Times New Roman" w:hAnsi="Times New Roman"/>
          <w:bCs/>
          <w:shd w:val="clear" w:color="auto" w:fill="FFFFFF"/>
          <w:lang w:eastAsia="ru-RU"/>
        </w:rPr>
        <w:t>пункте 6.</w:t>
      </w:r>
      <w:r w:rsidR="009C10C2" w:rsidRPr="00E44334">
        <w:rPr>
          <w:rFonts w:ascii="Times New Roman" w:eastAsia="Times New Roman" w:hAnsi="Times New Roman"/>
          <w:bCs/>
          <w:shd w:val="clear" w:color="auto" w:fill="FFFFFF"/>
          <w:lang w:eastAsia="ru-RU"/>
        </w:rPr>
        <w:t>7</w:t>
      </w:r>
      <w:r w:rsidRPr="00E44334">
        <w:rPr>
          <w:rFonts w:ascii="Times New Roman" w:eastAsia="Times New Roman" w:hAnsi="Times New Roman"/>
          <w:bCs/>
          <w:shd w:val="clear" w:color="auto" w:fill="FFFFFF"/>
          <w:lang w:eastAsia="ru-RU"/>
        </w:rPr>
        <w:t xml:space="preserve"> Части</w:t>
      </w:r>
      <w:r w:rsidRPr="003635E3">
        <w:rPr>
          <w:rFonts w:ascii="Times New Roman" w:eastAsia="Times New Roman" w:hAnsi="Times New Roman"/>
          <w:bCs/>
          <w:shd w:val="clear" w:color="auto" w:fill="FFFFFF"/>
          <w:lang w:eastAsia="ru-RU"/>
        </w:rPr>
        <w:t xml:space="preserve"> </w:t>
      </w:r>
      <w:r w:rsidRPr="003635E3">
        <w:rPr>
          <w:rFonts w:ascii="Times New Roman" w:eastAsia="Times New Roman" w:hAnsi="Times New Roman"/>
          <w:bCs/>
          <w:shd w:val="clear" w:color="auto" w:fill="FFFFFF"/>
          <w:lang w:val="en-US" w:eastAsia="ru-RU"/>
        </w:rPr>
        <w:t>I</w:t>
      </w:r>
      <w:r w:rsidRPr="003635E3">
        <w:rPr>
          <w:rFonts w:ascii="Times New Roman" w:eastAsia="Times New Roman" w:hAnsi="Times New Roman"/>
          <w:bCs/>
          <w:shd w:val="clear" w:color="auto" w:fill="FFFFFF"/>
          <w:lang w:eastAsia="ru-RU"/>
        </w:rPr>
        <w:t xml:space="preserve"> «</w:t>
      </w:r>
      <w:r w:rsidRPr="003635E3">
        <w:rPr>
          <w:rFonts w:ascii="Times New Roman" w:hAnsi="Times New Roman"/>
          <w:sz w:val="24"/>
          <w:szCs w:val="24"/>
        </w:rPr>
        <w:t>Порядок проведения запроса предложений в электронной форме</w:t>
      </w:r>
      <w:r w:rsidRPr="003635E3">
        <w:rPr>
          <w:rFonts w:ascii="Times New Roman" w:eastAsia="Times New Roman" w:hAnsi="Times New Roman"/>
          <w:bCs/>
          <w:shd w:val="clear" w:color="auto" w:fill="FFFFFF"/>
          <w:lang w:eastAsia="ru-RU"/>
        </w:rPr>
        <w:t>» настоящей документации.</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9</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10</w:t>
      </w:r>
      <w:r w:rsidRPr="00473FDE">
        <w:rPr>
          <w:rFonts w:ascii="Times New Roman" w:eastAsia="Times New Roman" w:hAnsi="Times New Roman"/>
          <w:lang w:eastAsia="ru-RU"/>
        </w:rPr>
        <w:t xml:space="preserve">. Участники, заявки которых не были отклонены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6.3.1</w:t>
      </w:r>
      <w:r w:rsidR="00BA75B8">
        <w:rPr>
          <w:rFonts w:ascii="Times New Roman" w:eastAsia="Times New Roman" w:hAnsi="Times New Roman"/>
          <w:lang w:eastAsia="ru-RU"/>
        </w:rPr>
        <w:t>1</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Pr="00473FDE">
        <w:rPr>
          <w:rFonts w:ascii="Times New Roman" w:eastAsia="Times New Roman" w:hAnsi="Times New Roman"/>
          <w:i/>
          <w:iCs/>
          <w:lang w:eastAsia="ru-RU"/>
        </w:rPr>
        <w:t>.</w:t>
      </w:r>
    </w:p>
    <w:p w:rsidR="00A308B5" w:rsidRDefault="00A308B5" w:rsidP="00A308B5">
      <w:pPr>
        <w:keepNext/>
        <w:keepLines/>
        <w:spacing w:after="0" w:line="240" w:lineRule="auto"/>
        <w:ind w:firstLine="709"/>
        <w:jc w:val="both"/>
        <w:outlineLvl w:val="1"/>
        <w:rPr>
          <w:rFonts w:ascii="Times New Roman" w:hAnsi="Times New Roman"/>
          <w:b/>
        </w:rPr>
      </w:pPr>
      <w:r>
        <w:rPr>
          <w:rFonts w:ascii="Times New Roman" w:eastAsia="Times New Roman" w:hAnsi="Times New Roman"/>
          <w:lang w:eastAsia="ru-RU"/>
        </w:rPr>
        <w:t>6.3.1</w:t>
      </w:r>
      <w:r w:rsidR="00BA75B8">
        <w:rPr>
          <w:rFonts w:ascii="Times New Roman" w:eastAsia="Times New Roman" w:hAnsi="Times New Roman"/>
          <w:lang w:eastAsia="ru-RU"/>
        </w:rPr>
        <w:t>2</w:t>
      </w:r>
      <w:r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Pr="00473FDE">
        <w:rPr>
          <w:rFonts w:ascii="Times New Roman" w:eastAsia="Times New Roman" w:hAnsi="Times New Roman"/>
          <w:iCs/>
          <w:lang w:eastAsia="ru-RU"/>
        </w:rPr>
        <w:t>позднее чем через 3 (три) дня со</w:t>
      </w:r>
      <w:r w:rsidRPr="00473FDE">
        <w:rPr>
          <w:rFonts w:ascii="Times New Roman" w:eastAsia="Times New Roman" w:hAnsi="Times New Roman"/>
          <w:lang w:eastAsia="ru-RU"/>
        </w:rPr>
        <w:t xml:space="preserve"> дня подписания такого протокола.</w:t>
      </w:r>
    </w:p>
    <w:p w:rsidR="00124FCC" w:rsidRDefault="00124FCC"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A308B5">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927DF9" w:rsidRPr="00B621CA">
        <w:rPr>
          <w:rFonts w:ascii="Times New Roman" w:eastAsia="Times New Roman" w:hAnsi="Times New Roman"/>
          <w:lang w:eastAsia="ru-RU"/>
        </w:rPr>
        <w:t>сниженной на 15%, при этом договор заключается по цене договора, предложенной участником закупки в заявке на участие</w:t>
      </w:r>
      <w:r w:rsidR="00927DF9" w:rsidRPr="00023525">
        <w:rPr>
          <w:rFonts w:ascii="Times New Roman" w:eastAsia="Times New Roman" w:hAnsi="Times New Roman"/>
          <w:lang w:eastAsia="ru-RU"/>
        </w:rPr>
        <w:t xml:space="preserve"> в электронном запросе предложений. </w:t>
      </w:r>
    </w:p>
    <w:p w:rsidR="009E173A" w:rsidRPr="00023525" w:rsidRDefault="009E173A" w:rsidP="00927DF9">
      <w:pPr>
        <w:autoSpaceDE w:val="0"/>
        <w:autoSpaceDN w:val="0"/>
        <w:adjustRightInd w:val="0"/>
        <w:spacing w:after="0" w:line="240" w:lineRule="auto"/>
        <w:ind w:firstLine="709"/>
        <w:jc w:val="both"/>
        <w:rPr>
          <w:rFonts w:ascii="Times New Roman" w:eastAsia="Times New Roman" w:hAnsi="Times New Roman"/>
          <w:lang w:eastAsia="ru-RU"/>
        </w:rPr>
      </w:pPr>
      <w:r w:rsidRPr="009E173A">
        <w:rPr>
          <w:rFonts w:ascii="Times New Roman" w:eastAsia="Times New Roman" w:hAnsi="Times New Roman"/>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A308B5">
        <w:rPr>
          <w:rFonts w:ascii="Times New Roman" w:eastAsia="Times New Roman" w:hAnsi="Times New Roman"/>
          <w:lang w:eastAsia="ru-RU"/>
        </w:rPr>
        <w:t>4</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A308B5">
        <w:rPr>
          <w:rFonts w:ascii="Times New Roman" w:eastAsia="Times New Roman" w:hAnsi="Times New Roman"/>
          <w:color w:val="000000"/>
          <w:lang w:eastAsia="ru-RU"/>
        </w:rPr>
        <w:t>4</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E44334">
        <w:rPr>
          <w:rFonts w:ascii="Times New Roman" w:eastAsia="Times New Roman" w:hAnsi="Times New Roman"/>
          <w:color w:val="000000"/>
          <w:lang w:eastAsia="ru-RU"/>
        </w:rPr>
        <w:t xml:space="preserve">пункт </w:t>
      </w:r>
      <w:r w:rsidR="001963D8" w:rsidRPr="00E44334">
        <w:rPr>
          <w:rFonts w:ascii="Times New Roman" w:eastAsia="Times New Roman" w:hAnsi="Times New Roman"/>
          <w:color w:val="000000"/>
          <w:lang w:eastAsia="ru-RU"/>
        </w:rPr>
        <w:t>2</w:t>
      </w:r>
      <w:r w:rsidR="00E44334" w:rsidRPr="00E44334">
        <w:rPr>
          <w:rFonts w:ascii="Times New Roman" w:eastAsia="Times New Roman" w:hAnsi="Times New Roman"/>
          <w:color w:val="000000"/>
          <w:lang w:eastAsia="ru-RU"/>
        </w:rPr>
        <w:t>8</w:t>
      </w:r>
      <w:r w:rsidR="003635E3" w:rsidRPr="00E44334">
        <w:rPr>
          <w:rFonts w:ascii="Times New Roman" w:eastAsia="Times New Roman" w:hAnsi="Times New Roman"/>
          <w:color w:val="000000"/>
          <w:lang w:eastAsia="ru-RU"/>
        </w:rPr>
        <w:t xml:space="preserve"> Части </w:t>
      </w:r>
      <w:r w:rsidR="003635E3" w:rsidRPr="00E44334">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A308B5" w:rsidRPr="00B00258">
        <w:rPr>
          <w:rFonts w:ascii="Times New Roman" w:eastAsia="Times New Roman" w:hAnsi="Times New Roman"/>
          <w:b/>
          <w:lang w:eastAsia="ru-RU"/>
        </w:rPr>
        <w:t>5</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7</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3</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7</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3</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A308B5">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73BD0">
        <w:rPr>
          <w:rFonts w:ascii="Times New Roman" w:eastAsia="Times New Roman" w:hAnsi="Times New Roman"/>
          <w:lang w:eastAsia="ru-RU"/>
        </w:rPr>
        <w:t>7</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573BD0">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A308B5">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916" w:type="dxa"/>
        <w:tblInd w:w="-176" w:type="dxa"/>
        <w:tblLook w:val="04A0"/>
      </w:tblPr>
      <w:tblGrid>
        <w:gridCol w:w="4112"/>
        <w:gridCol w:w="3931"/>
        <w:gridCol w:w="2873"/>
      </w:tblGrid>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573BD0">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931"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4E114F" w:rsidRDefault="00573BD0" w:rsidP="0087657A">
            <w:pPr>
              <w:tabs>
                <w:tab w:val="left" w:pos="0"/>
              </w:tabs>
              <w:autoSpaceDE w:val="0"/>
              <w:autoSpaceDN w:val="0"/>
              <w:adjustRightInd w:val="0"/>
              <w:spacing w:after="0" w:line="240" w:lineRule="auto"/>
              <w:outlineLvl w:val="2"/>
              <w:rPr>
                <w:lang w:eastAsia="ru-RU"/>
              </w:rPr>
            </w:pPr>
            <w:r w:rsidRPr="00523C0C">
              <w:rPr>
                <w:rFonts w:cs="Tahoma"/>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573BD0">
        <w:rPr>
          <w:rFonts w:ascii="Times New Roman" w:hAnsi="Times New Roman"/>
          <w:lang w:eastAsia="ru-RU"/>
        </w:rPr>
        <w:t>3</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A308B5">
        <w:rPr>
          <w:rFonts w:ascii="Times New Roman" w:hAnsi="Times New Roman"/>
          <w:b/>
          <w:bCs/>
        </w:rPr>
        <w:t>6</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6</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A308B5">
        <w:rPr>
          <w:rFonts w:ascii="Times New Roman" w:hAnsi="Times New Roman"/>
          <w:bCs/>
          <w:iCs/>
        </w:rPr>
        <w:t>6</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9C10C2">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E44334">
        <w:rPr>
          <w:rFonts w:ascii="Times New Roman" w:hAnsi="Times New Roman"/>
        </w:rPr>
        <w:t>п.</w:t>
      </w:r>
      <w:r w:rsidR="003635E3" w:rsidRPr="00E44334">
        <w:rPr>
          <w:rFonts w:ascii="Times New Roman" w:hAnsi="Times New Roman"/>
        </w:rPr>
        <w:t xml:space="preserve">4.4 Части </w:t>
      </w:r>
      <w:r w:rsidR="003635E3" w:rsidRPr="00E44334">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lastRenderedPageBreak/>
        <w:t xml:space="preserve">6.7.4. </w:t>
      </w:r>
      <w:r w:rsidRPr="009C10C2">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rPr>
        <w:t>ого</w:t>
      </w:r>
      <w:r w:rsidRPr="009C10C2">
        <w:rPr>
          <w:rFonts w:ascii="Times New Roman" w:hAnsi="Times New Roman"/>
        </w:rPr>
        <w:t xml:space="preserve"> запроса предложений и (или) о ценовом предложении либо содержания во второй части данной заявки сведений о ценовом предложении данная заявка </w:t>
      </w:r>
      <w:r w:rsidRPr="009C10C2">
        <w:rPr>
          <w:rFonts w:ascii="Times New Roman" w:hAnsi="Times New Roman"/>
          <w:u w:val="single"/>
        </w:rPr>
        <w:t>подлежит отклонению</w:t>
      </w:r>
      <w:r w:rsidRPr="009C10C2">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6" w:name="_Toc123405485"/>
      <w:bookmarkStart w:id="17" w:name="_Toc166101211"/>
      <w:bookmarkStart w:id="18" w:name="_Toc5779001"/>
      <w:r w:rsidRPr="007768A3">
        <w:rPr>
          <w:rFonts w:ascii="Times New Roman" w:hAnsi="Times New Roman"/>
          <w:b/>
        </w:rPr>
        <w:t>ЗАКЛЮЧЕНИЕ, ИЗМЕНЕНИЕ И РАСТОРЖЕНИЕ ДОГОВОРА</w:t>
      </w:r>
      <w:bookmarkEnd w:id="16"/>
      <w:bookmarkEnd w:id="17"/>
      <w:bookmarkEnd w:id="18"/>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E44334" w:rsidRPr="00E44334">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291AA2" w:rsidRPr="00291AA2">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9" w:name="Par1"/>
      <w:bookmarkEnd w:id="1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0" w:name="Par11"/>
      <w:bookmarkEnd w:id="20"/>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00D21856" w:rsidRPr="00D21856">
        <w:rPr>
          <w:rFonts w:ascii="Times New Roman" w:hAnsi="Times New Roman"/>
          <w:lang w:val="sah-RU"/>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E67A8E" w:rsidRPr="00E67A8E">
        <w:rPr>
          <w:rFonts w:ascii="Times New Roman" w:eastAsia="Times New Roman" w:hAnsi="Times New Roman"/>
          <w:lang w:eastAsia="ru-RU"/>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E67A8E" w:rsidRPr="00E67A8E">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w:t>
      </w:r>
      <w:r w:rsidR="002D4507" w:rsidRPr="00D64111">
        <w:rPr>
          <w:rFonts w:ascii="Times New Roman" w:eastAsia="Times New Roman" w:hAnsi="Times New Roman"/>
          <w:lang w:eastAsia="ru-RU"/>
        </w:rPr>
        <w:t xml:space="preserve"> </w:t>
      </w:r>
      <w:r w:rsidRPr="00311676">
        <w:rPr>
          <w:rFonts w:ascii="Times New Roman" w:eastAsia="Times New Roman" w:hAnsi="Times New Roman"/>
          <w:lang w:eastAsia="ru-RU"/>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r>
        <w:rPr>
          <w:rFonts w:ascii="Times New Roman" w:eastAsia="Times New Roman" w:hAnsi="Times New Roman"/>
          <w:lang w:eastAsia="ru-RU"/>
        </w:rPr>
        <w:t xml:space="preserve"> </w:t>
      </w:r>
      <w:r w:rsidRPr="00D64111">
        <w:rPr>
          <w:rFonts w:ascii="Times New Roman" w:eastAsia="Times New Roman" w:hAnsi="Times New Roman"/>
          <w:lang w:eastAsia="ru-RU"/>
        </w:rPr>
        <w:t>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4</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6</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7</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311676" w:rsidRPr="00D64111">
        <w:rPr>
          <w:rFonts w:ascii="Times New Roman" w:eastAsia="Times New Roman" w:hAnsi="Times New Roman"/>
          <w:shd w:val="clear" w:color="auto" w:fill="FFFFFF"/>
          <w:lang w:eastAsia="ru-RU"/>
        </w:rPr>
        <w:t>протокола оценки и подведения итогов заявок</w:t>
      </w:r>
      <w:r w:rsidR="00311676" w:rsidRPr="00311676">
        <w:rPr>
          <w:rFonts w:ascii="Times New Roman" w:eastAsia="Times New Roman" w:hAnsi="Times New Roman"/>
          <w:lang w:eastAsia="ru-RU"/>
        </w:rPr>
        <w:t xml:space="preserve"> 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7.2.</w:t>
      </w:r>
      <w:r w:rsidR="00311676">
        <w:rPr>
          <w:rFonts w:ascii="Times New Roman" w:eastAsia="Times New Roman" w:hAnsi="Times New Roman"/>
          <w:lang w:eastAsia="ru-RU"/>
        </w:rPr>
        <w:t>8</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9</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10</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w:t>
      </w:r>
      <w:r w:rsidR="00311676">
        <w:rPr>
          <w:rFonts w:ascii="Times New Roman" w:eastAsia="Times New Roman" w:hAnsi="Times New Roman"/>
          <w:lang w:eastAsia="ru-RU"/>
        </w:rPr>
        <w:t>1</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9F66F9">
      <w:pPr>
        <w:pStyle w:val="ab"/>
        <w:numPr>
          <w:ilvl w:val="0"/>
          <w:numId w:val="31"/>
        </w:numPr>
        <w:spacing w:after="0" w:line="240" w:lineRule="auto"/>
        <w:ind w:left="0" w:firstLine="567"/>
        <w:jc w:val="both"/>
        <w:rPr>
          <w:rFonts w:ascii="Times New Roman" w:hAnsi="Times New Roman"/>
        </w:rPr>
      </w:pPr>
      <w:r w:rsidRPr="00311676">
        <w:rPr>
          <w:rFonts w:ascii="Times New Roman" w:hAnsi="Times New Roman"/>
        </w:rPr>
        <w:lastRenderedPageBreak/>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lastRenderedPageBreak/>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5"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9" w:type="pct"/>
            <w:vAlign w:val="center"/>
          </w:tcPr>
          <w:p w:rsidR="00BD3FAE" w:rsidRPr="00BD3FAE" w:rsidRDefault="00C01809"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01809">
              <w:rPr>
                <w:rFonts w:ascii="Times New Roman" w:eastAsia="Times New Roman" w:hAnsi="Times New Roman"/>
                <w:sz w:val="21"/>
                <w:szCs w:val="21"/>
                <w:lang w:eastAsia="ru-RU"/>
              </w:rPr>
              <w:t>6 000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2240E">
        <w:tc>
          <w:tcPr>
            <w:tcW w:w="286"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5"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9"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C01809" w:rsidRPr="00C01809">
              <w:rPr>
                <w:rFonts w:ascii="Times New Roman" w:hAnsi="Times New Roman"/>
                <w:bCs/>
                <w:sz w:val="21"/>
                <w:szCs w:val="21"/>
              </w:rPr>
              <w:t>Поставка Товара осуществляется отдельными партиями по 2 000 кг в течение 3 (трех) рабочих дней с момента получения заявки от Заказчика. Заявки подаются с момента заключения Договора до 31.03.2021 года;</w:t>
            </w:r>
          </w:p>
          <w:p w:rsidR="00990BA3" w:rsidRPr="00990BA3" w:rsidRDefault="00BD3FAE" w:rsidP="00BD3FAE">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317CB3" w:rsidRPr="00317CB3">
              <w:rPr>
                <w:rFonts w:ascii="Times New Roman" w:hAnsi="Times New Roman"/>
                <w:sz w:val="21"/>
                <w:szCs w:val="21"/>
              </w:rPr>
              <w:t>Погрузка и доставка товара осуществляется силами и средствами Поставщика.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5"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9" w:type="pct"/>
            <w:vAlign w:val="center"/>
          </w:tcPr>
          <w:p w:rsidR="00990BA3" w:rsidRPr="00990BA3" w:rsidRDefault="00317CB3" w:rsidP="00AF606F">
            <w:pPr>
              <w:spacing w:after="0" w:line="240" w:lineRule="auto"/>
              <w:ind w:firstLine="218"/>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317CB3">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C01809">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p w:rsidR="00990BA3" w:rsidRPr="00990BA3" w:rsidRDefault="00990BA3" w:rsidP="00D377DB">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D377DB">
              <w:rPr>
                <w:rFonts w:ascii="Times New Roman" w:eastAsia="Times New Roman" w:hAnsi="Times New Roman"/>
                <w:b/>
                <w:sz w:val="21"/>
                <w:szCs w:val="21"/>
                <w:highlight w:val="yellow"/>
                <w:lang w:eastAsia="ru-RU"/>
              </w:rPr>
              <w:t>22</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w:t>
            </w:r>
            <w:r w:rsidR="00317CB3">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Сведения о валюте, </w:t>
            </w:r>
            <w:r w:rsidRPr="00990BA3">
              <w:rPr>
                <w:rFonts w:ascii="Times New Roman" w:eastAsia="Times New Roman" w:hAnsi="Times New Roman"/>
                <w:b/>
                <w:sz w:val="21"/>
                <w:szCs w:val="21"/>
                <w:lang w:eastAsia="ru-RU"/>
              </w:rPr>
              <w:lastRenderedPageBreak/>
              <w:t>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C01809" w:rsidP="00317CB3">
            <w:pPr>
              <w:spacing w:after="0" w:line="240" w:lineRule="auto"/>
              <w:rPr>
                <w:rFonts w:ascii="Times New Roman" w:eastAsia="Times New Roman" w:hAnsi="Times New Roman"/>
                <w:b/>
                <w:sz w:val="21"/>
                <w:szCs w:val="21"/>
                <w:highlight w:val="yellow"/>
                <w:lang w:eastAsia="ru-RU"/>
              </w:rPr>
            </w:pPr>
            <w:r w:rsidRPr="00C01809">
              <w:rPr>
                <w:rFonts w:ascii="Times New Roman" w:eastAsia="Times New Roman" w:hAnsi="Times New Roman"/>
                <w:b/>
                <w:sz w:val="21"/>
                <w:szCs w:val="21"/>
                <w:lang w:eastAsia="ru-RU"/>
              </w:rPr>
              <w:t>2 676 000 (Два миллиона шестьсот семьдесят шесть тысяч) руб. 00 коп. 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710DFE" w:rsidRPr="00915F64" w:rsidRDefault="00317CB3" w:rsidP="00915F64">
            <w:pPr>
              <w:spacing w:after="0" w:line="240" w:lineRule="auto"/>
              <w:ind w:firstLine="286"/>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710DFE" w:rsidRPr="001B7B78" w:rsidRDefault="00155A40" w:rsidP="001B7B78">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w:t>
            </w:r>
            <w:r w:rsidRPr="00155A40">
              <w:rPr>
                <w:rFonts w:ascii="Times New Roman" w:eastAsia="Times New Roman" w:hAnsi="Times New Roman"/>
                <w:sz w:val="20"/>
                <w:szCs w:val="20"/>
                <w:lang w:eastAsia="ru-RU"/>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195F">
              <w:rPr>
                <w:rFonts w:ascii="Times New Roman" w:eastAsia="Times New Roman" w:hAnsi="Times New Roman"/>
                <w:b/>
                <w:sz w:val="21"/>
                <w:szCs w:val="21"/>
                <w:lang w:eastAsia="ru-RU"/>
              </w:rPr>
              <w:t>0</w:t>
            </w:r>
          </w:p>
        </w:tc>
        <w:tc>
          <w:tcPr>
            <w:tcW w:w="1215" w:type="pct"/>
            <w:vAlign w:val="center"/>
          </w:tcPr>
          <w:p w:rsidR="00225175" w:rsidRPr="003241F9" w:rsidRDefault="00225175" w:rsidP="00317CB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w:t>
            </w:r>
            <w:r w:rsidR="00317CB3">
              <w:rPr>
                <w:rFonts w:ascii="Times New Roman" w:eastAsia="Times New Roman" w:hAnsi="Times New Roman"/>
                <w:b/>
                <w:sz w:val="20"/>
                <w:szCs w:val="20"/>
                <w:lang w:eastAsia="ru-RU"/>
              </w:rPr>
              <w:t>а</w:t>
            </w:r>
            <w:r w:rsidRPr="003241F9">
              <w:rPr>
                <w:rFonts w:ascii="Times New Roman" w:eastAsia="Times New Roman" w:hAnsi="Times New Roman"/>
                <w:b/>
                <w:sz w:val="20"/>
                <w:szCs w:val="20"/>
                <w:lang w:eastAsia="ru-RU"/>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1B7B78" w:rsidP="00225175">
            <w:pPr>
              <w:spacing w:after="0" w:line="240" w:lineRule="auto"/>
              <w:jc w:val="both"/>
              <w:rPr>
                <w:rFonts w:ascii="Times New Roman" w:eastAsia="Times New Roman" w:hAnsi="Times New Roman"/>
                <w:sz w:val="21"/>
                <w:szCs w:val="21"/>
                <w:lang w:eastAsia="ru-RU"/>
              </w:rPr>
            </w:pPr>
            <w:r w:rsidRPr="001B7B78">
              <w:rPr>
                <w:rFonts w:ascii="Times New Roman" w:eastAsia="Times New Roman" w:hAnsi="Times New Roman"/>
                <w:bCs/>
                <w:sz w:val="20"/>
                <w:szCs w:val="20"/>
                <w:lang w:eastAsia="ru-RU"/>
              </w:rPr>
              <w:t>Установлен</w:t>
            </w:r>
          </w:p>
        </w:tc>
      </w:tr>
      <w:tr w:rsidR="001B7B78" w:rsidRPr="00990BA3" w:rsidTr="009530C6">
        <w:tc>
          <w:tcPr>
            <w:tcW w:w="286" w:type="pct"/>
            <w:vAlign w:val="center"/>
          </w:tcPr>
          <w:p w:rsidR="001B7B78"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Cs/>
                <w:sz w:val="20"/>
                <w:szCs w:val="20"/>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1963D8">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D1383A" w:rsidRPr="00291AA2">
              <w:rPr>
                <w:rFonts w:ascii="Times New Roman" w:eastAsia="Times New Roman" w:hAnsi="Times New Roman"/>
                <w:sz w:val="20"/>
                <w:szCs w:val="20"/>
                <w:u w:val="single"/>
                <w:lang w:eastAsia="ru-RU"/>
              </w:rPr>
              <w:t>Техническое предложение</w:t>
            </w:r>
            <w:r w:rsidR="00D1383A" w:rsidRPr="00D1383A">
              <w:rPr>
                <w:rFonts w:ascii="Times New Roman" w:eastAsia="Times New Roman" w:hAnsi="Times New Roman"/>
                <w:sz w:val="20"/>
                <w:szCs w:val="20"/>
                <w:lang w:eastAsia="ru-RU"/>
              </w:rPr>
              <w:t xml:space="preserve"> </w:t>
            </w:r>
            <w:r w:rsidR="00D1383A"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1</w:t>
            </w:r>
            <w:r w:rsidR="00D1383A" w:rsidRPr="00291AA2">
              <w:rPr>
                <w:rFonts w:ascii="Times New Roman" w:eastAsia="Times New Roman" w:hAnsi="Times New Roman"/>
                <w:iCs/>
                <w:sz w:val="20"/>
                <w:szCs w:val="20"/>
                <w:lang w:eastAsia="ru-RU"/>
              </w:rPr>
              <w:t xml:space="preserve"> Часть</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iCs/>
                <w:sz w:val="20"/>
                <w:szCs w:val="20"/>
                <w:lang w:val="en-US" w:eastAsia="ru-RU"/>
              </w:rPr>
              <w:t>V</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00D1383A" w:rsidRPr="00D1383A">
              <w:rPr>
                <w:rFonts w:ascii="Times New Roman" w:eastAsia="Times New Roman" w:hAnsi="Times New Roman"/>
                <w:iCs/>
                <w:sz w:val="20"/>
                <w:szCs w:val="20"/>
                <w:lang w:eastAsia="ru-RU"/>
              </w:rPr>
              <w:t>)</w:t>
            </w:r>
            <w:r w:rsidR="00D1383A" w:rsidRPr="00D1383A">
              <w:rPr>
                <w:rFonts w:ascii="Times New Roman" w:eastAsia="Times New Roman" w:hAnsi="Times New Roman"/>
                <w:b/>
                <w:sz w:val="20"/>
                <w:szCs w:val="20"/>
                <w:lang w:eastAsia="ru-RU"/>
              </w:rPr>
              <w:t xml:space="preserve">, </w:t>
            </w:r>
            <w:r w:rsidR="00D1383A" w:rsidRPr="00D1383A">
              <w:rPr>
                <w:rFonts w:ascii="Times New Roman" w:eastAsia="Times New Roman" w:hAnsi="Times New Roman"/>
                <w:sz w:val="20"/>
                <w:szCs w:val="20"/>
                <w:lang w:eastAsia="ru-RU"/>
              </w:rPr>
              <w:t xml:space="preserve">содержащее конкретные показатели товара, соответствующие значениям, установленным в </w:t>
            </w:r>
            <w:r w:rsidR="00D1383A" w:rsidRPr="00291AA2">
              <w:rPr>
                <w:rFonts w:ascii="Times New Roman" w:eastAsia="Times New Roman" w:hAnsi="Times New Roman"/>
                <w:sz w:val="20"/>
                <w:szCs w:val="20"/>
                <w:lang w:eastAsia="ru-RU"/>
              </w:rPr>
              <w:t>Части</w:t>
            </w:r>
            <w:r w:rsidR="00291AA2">
              <w:rPr>
                <w:rFonts w:ascii="Times New Roman" w:eastAsia="Times New Roman" w:hAnsi="Times New Roman"/>
                <w:sz w:val="20"/>
                <w:szCs w:val="20"/>
                <w:lang w:eastAsia="ru-RU"/>
              </w:rPr>
              <w:t xml:space="preserve"> </w:t>
            </w:r>
            <w:r w:rsidR="00291AA2">
              <w:rPr>
                <w:rFonts w:ascii="Times New Roman" w:eastAsia="Times New Roman" w:hAnsi="Times New Roman"/>
                <w:sz w:val="20"/>
                <w:szCs w:val="20"/>
                <w:lang w:val="en-US" w:eastAsia="ru-RU"/>
              </w:rPr>
              <w:t>III</w:t>
            </w:r>
            <w:r w:rsidR="00D1383A" w:rsidRPr="00D1383A">
              <w:rPr>
                <w:rFonts w:ascii="Times New Roman" w:eastAsia="Times New Roman" w:hAnsi="Times New Roman"/>
                <w:sz w:val="20"/>
                <w:szCs w:val="20"/>
                <w:lang w:eastAsia="ru-RU"/>
              </w:rPr>
              <w:t xml:space="preserve"> (Техническое задание) документации о закупке в соответствии с инструкциями, приведенными в настоящей Документации о закупке</w:t>
            </w:r>
            <w:r w:rsidR="00D1383A" w:rsidRPr="00D1383A">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D1383A" w:rsidRPr="00D1383A"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1) </w:t>
            </w:r>
            <w:r w:rsidRPr="00291AA2">
              <w:rPr>
                <w:rFonts w:ascii="Times New Roman" w:eastAsia="Times New Roman" w:hAnsi="Times New Roman"/>
                <w:sz w:val="20"/>
                <w:szCs w:val="20"/>
                <w:u w:val="single"/>
                <w:lang w:eastAsia="ru-RU"/>
              </w:rPr>
              <w:t>Коммерческое предложение</w:t>
            </w:r>
            <w:r w:rsidRPr="00D1383A">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Pr="00291AA2">
              <w:rPr>
                <w:rFonts w:ascii="Times New Roman" w:eastAsia="Times New Roman" w:hAnsi="Times New Roman"/>
                <w:iCs/>
                <w:sz w:val="20"/>
                <w:szCs w:val="20"/>
                <w:lang w:eastAsia="ru-RU"/>
              </w:rPr>
              <w:t>Форма 2</w:t>
            </w:r>
            <w:r w:rsidRPr="00D1383A">
              <w:rPr>
                <w:rFonts w:ascii="Times New Roman" w:eastAsia="Times New Roman" w:hAnsi="Times New Roman"/>
                <w:iCs/>
                <w:sz w:val="20"/>
                <w:szCs w:val="20"/>
                <w:lang w:eastAsia="ru-RU"/>
              </w:rPr>
              <w:t xml:space="preserve"> Часть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7A1244"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2) </w:t>
            </w:r>
            <w:r w:rsidRPr="00291AA2">
              <w:rPr>
                <w:rFonts w:ascii="Times New Roman" w:eastAsia="Times New Roman" w:hAnsi="Times New Roman"/>
                <w:sz w:val="20"/>
                <w:szCs w:val="20"/>
                <w:u w:val="single"/>
                <w:lang w:eastAsia="ru-RU"/>
              </w:rPr>
              <w:t>Анкета участника</w:t>
            </w:r>
            <w:r w:rsidRPr="00291AA2">
              <w:rPr>
                <w:rFonts w:ascii="Times New Roman" w:eastAsia="Times New Roman" w:hAnsi="Times New Roman"/>
                <w:sz w:val="20"/>
                <w:szCs w:val="20"/>
                <w:lang w:eastAsia="ru-RU"/>
              </w:rPr>
              <w:t xml:space="preserve"> (</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4</w:t>
            </w:r>
            <w:r w:rsidRPr="00291AA2">
              <w:rPr>
                <w:rFonts w:ascii="Times New Roman" w:eastAsia="Times New Roman" w:hAnsi="Times New Roman"/>
                <w:iCs/>
                <w:sz w:val="20"/>
                <w:szCs w:val="20"/>
                <w:lang w:eastAsia="ru-RU"/>
              </w:rPr>
              <w:t xml:space="preserve"> Часть</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633BA7" w:rsidRDefault="00291AA2"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Pr>
                <w:rFonts w:ascii="Times New Roman" w:eastAsia="Times New Roman" w:hAnsi="Times New Roman"/>
                <w:sz w:val="20"/>
                <w:szCs w:val="20"/>
                <w:lang w:eastAsia="ru-RU"/>
              </w:rPr>
              <w:t xml:space="preserve">) </w:t>
            </w:r>
            <w:r w:rsidR="00633BA7" w:rsidRPr="00291AA2">
              <w:rPr>
                <w:rFonts w:ascii="Times New Roman" w:eastAsia="Times New Roman" w:hAnsi="Times New Roman"/>
                <w:sz w:val="20"/>
                <w:szCs w:val="20"/>
                <w:u w:val="single"/>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б) решение об одобрении или о совершении крупной сделки либо копия такого решения в случае, если требование о необходимости наличия такого </w:t>
            </w:r>
            <w:r w:rsidRPr="00980363">
              <w:rPr>
                <w:rFonts w:ascii="Times New Roman" w:hAnsi="Times New Roman"/>
                <w:sz w:val="20"/>
                <w:szCs w:val="20"/>
              </w:rPr>
              <w:lastRenderedPageBreak/>
              <w:t>решения для совершения крупной сделки установлено законодательством РФ и (или) учредительными документами юридического лица;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в) декларация о соответствии участника закупки требованиям, установленным в соответствии </w:t>
            </w:r>
            <w:r w:rsidRPr="00291AA2">
              <w:rPr>
                <w:rFonts w:ascii="Times New Roman" w:hAnsi="Times New Roman"/>
                <w:sz w:val="20"/>
                <w:szCs w:val="20"/>
              </w:rPr>
              <w:t>с п.</w:t>
            </w:r>
            <w:r w:rsidR="00150282" w:rsidRPr="00291AA2">
              <w:rPr>
                <w:rFonts w:ascii="Times New Roman" w:hAnsi="Times New Roman"/>
                <w:sz w:val="20"/>
                <w:szCs w:val="20"/>
              </w:rPr>
              <w:t>19</w:t>
            </w:r>
            <w:r w:rsidRPr="00291AA2">
              <w:rPr>
                <w:rFonts w:ascii="Times New Roman" w:hAnsi="Times New Roman"/>
                <w:sz w:val="20"/>
                <w:szCs w:val="20"/>
              </w:rPr>
              <w:t xml:space="preserve"> настоящей</w:t>
            </w:r>
            <w:r>
              <w:rPr>
                <w:rFonts w:ascii="Times New Roman" w:hAnsi="Times New Roman"/>
                <w:sz w:val="20"/>
                <w:szCs w:val="20"/>
              </w:rPr>
              <w:t xml:space="preserve"> Информационной карты</w:t>
            </w:r>
            <w:r w:rsidRPr="00980363">
              <w:rPr>
                <w:rFonts w:ascii="Times New Roman" w:hAnsi="Times New Roman"/>
                <w:sz w:val="20"/>
                <w:szCs w:val="20"/>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г)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Форма декларации установлена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д)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е)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80363">
              <w:rPr>
                <w:rFonts w:ascii="Times New Roman" w:hAnsi="Times New Roman"/>
                <w:i/>
                <w:sz w:val="20"/>
                <w:szCs w:val="20"/>
              </w:rPr>
              <w:t xml:space="preserve">оформленная в свободной форме) </w:t>
            </w:r>
            <w:r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80363" w:rsidP="00980363">
            <w:pPr>
              <w:spacing w:after="0" w:line="240" w:lineRule="auto"/>
              <w:ind w:firstLine="386"/>
              <w:jc w:val="both"/>
              <w:rPr>
                <w:rFonts w:ascii="Times New Roman" w:hAnsi="Times New Roman"/>
                <w:sz w:val="20"/>
                <w:szCs w:val="20"/>
              </w:rPr>
            </w:pPr>
            <w:r w:rsidRPr="00980363">
              <w:rPr>
                <w:rFonts w:ascii="Times New Roman" w:hAnsi="Times New Roman"/>
                <w:sz w:val="20"/>
                <w:szCs w:val="20"/>
              </w:rPr>
              <w:t xml:space="preserve">ж)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80363">
              <w:rPr>
                <w:rFonts w:ascii="Times New Roman" w:hAnsi="Times New Roman"/>
                <w:i/>
                <w:sz w:val="20"/>
                <w:szCs w:val="20"/>
              </w:rPr>
              <w:t>(для юридического лица)</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Pr="00980363">
              <w:rPr>
                <w:rFonts w:ascii="Times New Roman" w:hAnsi="Times New Roman"/>
                <w:i/>
                <w:sz w:val="20"/>
                <w:szCs w:val="20"/>
              </w:rPr>
              <w:t>(для физических лиц),</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Pr="00980363">
              <w:rPr>
                <w:rFonts w:ascii="Times New Roman" w:hAnsi="Times New Roman"/>
                <w:i/>
                <w:sz w:val="20"/>
                <w:szCs w:val="20"/>
              </w:rPr>
              <w:t>(для индивидуального предпринимателя)</w:t>
            </w:r>
            <w:r w:rsidRPr="00980363">
              <w:rPr>
                <w:rFonts w:ascii="Times New Roman" w:hAnsi="Times New Roman"/>
                <w:sz w:val="20"/>
                <w:szCs w:val="20"/>
              </w:rPr>
              <w:t>;</w:t>
            </w:r>
          </w:p>
          <w:p w:rsidR="00015872" w:rsidRPr="00523C0C" w:rsidRDefault="00291AA2" w:rsidP="00015872">
            <w:pPr>
              <w:spacing w:after="0" w:line="240" w:lineRule="auto"/>
              <w:ind w:firstLine="386"/>
              <w:jc w:val="both"/>
              <w:rPr>
                <w:rFonts w:ascii="Times New Roman" w:eastAsia="Times New Roman" w:hAnsi="Times New Roman"/>
                <w:sz w:val="20"/>
                <w:szCs w:val="20"/>
                <w:lang w:eastAsia="ru-RU"/>
              </w:rPr>
            </w:pPr>
            <w:r w:rsidRPr="003F0C07">
              <w:rPr>
                <w:rFonts w:ascii="Times New Roman" w:hAnsi="Times New Roman"/>
                <w:sz w:val="20"/>
                <w:szCs w:val="20"/>
              </w:rPr>
              <w:t>4</w:t>
            </w:r>
            <w:r w:rsidR="00015872" w:rsidRPr="003F0C07">
              <w:rPr>
                <w:rFonts w:ascii="Times New Roman" w:hAnsi="Times New Roman"/>
                <w:sz w:val="20"/>
                <w:szCs w:val="20"/>
              </w:rPr>
              <w:t xml:space="preserve">) </w:t>
            </w:r>
            <w:r w:rsidR="00D1383A" w:rsidRPr="003F0C07">
              <w:rPr>
                <w:rFonts w:ascii="Times New Roman" w:eastAsia="Times New Roman" w:hAnsi="Times New Roman"/>
                <w:sz w:val="20"/>
                <w:szCs w:val="20"/>
                <w:u w:val="single"/>
                <w:lang w:eastAsia="ru-RU"/>
              </w:rPr>
              <w:t>Д</w:t>
            </w:r>
            <w:r w:rsidR="00015872" w:rsidRPr="003F0C07">
              <w:rPr>
                <w:rFonts w:ascii="Times New Roman" w:eastAsia="Times New Roman" w:hAnsi="Times New Roman"/>
                <w:sz w:val="20"/>
                <w:szCs w:val="20"/>
                <w:u w:val="single"/>
                <w:lang w:eastAsia="ru-RU"/>
              </w:rPr>
              <w:t>окументы, подтверждающие квалификацию участника закупки</w:t>
            </w:r>
            <w:r w:rsidR="00015872" w:rsidRPr="003F0C07">
              <w:rPr>
                <w:rFonts w:ascii="Times New Roman" w:eastAsia="Times New Roman" w:hAnsi="Times New Roman"/>
                <w:sz w:val="20"/>
                <w:szCs w:val="20"/>
                <w:lang w:eastAsia="ru-RU"/>
              </w:rPr>
              <w:t>:</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lastRenderedPageBreak/>
              <w:t xml:space="preserve">- </w:t>
            </w:r>
            <w:r w:rsidR="00BE3165" w:rsidRPr="00523C0C">
              <w:rPr>
                <w:rFonts w:ascii="Times New Roman" w:eastAsia="Times New Roman" w:hAnsi="Times New Roman"/>
                <w:sz w:val="20"/>
                <w:szCs w:val="20"/>
                <w:lang w:eastAsia="ru-RU"/>
              </w:rPr>
              <w:t>справка, либо декларация в свободной форме</w:t>
            </w:r>
            <w:r w:rsidR="001C364F" w:rsidRPr="00523C0C">
              <w:rPr>
                <w:rFonts w:ascii="Times New Roman" w:eastAsia="Times New Roman" w:hAnsi="Times New Roman"/>
                <w:bCs/>
                <w:sz w:val="20"/>
                <w:szCs w:val="20"/>
                <w:lang w:eastAsia="ru-RU"/>
              </w:rPr>
              <w:t>,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r w:rsidRPr="00523C0C">
              <w:rPr>
                <w:rFonts w:ascii="Times New Roman" w:eastAsia="Times New Roman" w:hAnsi="Times New Roman"/>
                <w:sz w:val="20"/>
                <w:szCs w:val="20"/>
                <w:lang w:eastAsia="ru-RU"/>
              </w:rPr>
              <w:t>;</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Отсутствие указанных документов не является основанием для признания заявки не соответствующей требованиям </w:t>
            </w:r>
            <w:r>
              <w:rPr>
                <w:rFonts w:ascii="Times New Roman" w:eastAsia="Times New Roman" w:hAnsi="Times New Roman"/>
                <w:sz w:val="20"/>
                <w:szCs w:val="20"/>
                <w:lang w:eastAsia="ru-RU"/>
              </w:rPr>
              <w:t>документации.</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DD7FBD" w:rsidRPr="00015872" w:rsidRDefault="00D1383A" w:rsidP="00291AA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bCs/>
                <w:sz w:val="20"/>
                <w:szCs w:val="20"/>
                <w:lang w:eastAsia="ru-RU"/>
              </w:rPr>
              <w:t xml:space="preserve">1) </w:t>
            </w:r>
            <w:r w:rsidRPr="00291AA2">
              <w:rPr>
                <w:rFonts w:ascii="Times New Roman" w:eastAsia="Times New Roman" w:hAnsi="Times New Roman"/>
                <w:bCs/>
                <w:sz w:val="20"/>
                <w:szCs w:val="20"/>
                <w:u w:val="single"/>
                <w:lang w:eastAsia="ru-RU"/>
              </w:rPr>
              <w:t>Ценовое предложение</w:t>
            </w:r>
            <w:r w:rsidRPr="00D1383A">
              <w:rPr>
                <w:rFonts w:ascii="Times New Roman" w:eastAsia="Times New Roman" w:hAnsi="Times New Roman"/>
                <w:bCs/>
                <w:sz w:val="20"/>
                <w:szCs w:val="20"/>
                <w:lang w:eastAsia="ru-RU"/>
              </w:rPr>
              <w:t xml:space="preserve"> </w:t>
            </w:r>
            <w:r w:rsidRPr="00291AA2">
              <w:rPr>
                <w:rFonts w:ascii="Times New Roman" w:eastAsia="Times New Roman" w:hAnsi="Times New Roman"/>
                <w:sz w:val="20"/>
                <w:szCs w:val="20"/>
                <w:lang w:eastAsia="ru-RU"/>
              </w:rPr>
              <w:t>(</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3</w:t>
            </w:r>
            <w:r w:rsidRPr="00291AA2">
              <w:rPr>
                <w:rFonts w:ascii="Times New Roman" w:eastAsia="Times New Roman" w:hAnsi="Times New Roman"/>
                <w:iCs/>
                <w:sz w:val="20"/>
                <w:szCs w:val="20"/>
                <w:lang w:eastAsia="ru-RU"/>
              </w:rPr>
              <w:t xml:space="preserve"> Часть </w:t>
            </w:r>
            <w:r w:rsidRPr="00291AA2">
              <w:rPr>
                <w:rFonts w:ascii="Times New Roman" w:eastAsia="Times New Roman" w:hAnsi="Times New Roman"/>
                <w:iCs/>
                <w:sz w:val="20"/>
                <w:szCs w:val="20"/>
                <w:lang w:val="en-US" w:eastAsia="ru-RU"/>
              </w:rPr>
              <w:t>V</w:t>
            </w:r>
            <w:r w:rsidRPr="00291AA2">
              <w:rPr>
                <w:rFonts w:ascii="Times New Roman" w:eastAsia="Times New Roman" w:hAnsi="Times New Roman"/>
                <w:iCs/>
                <w:sz w:val="20"/>
                <w:szCs w:val="20"/>
                <w:lang w:eastAsia="ru-RU"/>
              </w:rPr>
              <w:t xml:space="preserve"> «</w:t>
            </w:r>
            <w:r w:rsidRPr="00291AA2">
              <w:rPr>
                <w:rFonts w:ascii="Times New Roman" w:eastAsia="Times New Roman" w:hAnsi="Times New Roman"/>
                <w:bCs/>
                <w:iCs/>
                <w:sz w:val="20"/>
                <w:szCs w:val="20"/>
                <w:lang w:eastAsia="ru-RU"/>
              </w:rPr>
              <w:t>Образцы форм</w:t>
            </w:r>
            <w:r w:rsidRPr="00D1383A">
              <w:rPr>
                <w:rFonts w:ascii="Times New Roman" w:eastAsia="Times New Roman" w:hAnsi="Times New Roman"/>
                <w:bCs/>
                <w:iCs/>
                <w:sz w:val="20"/>
                <w:szCs w:val="20"/>
                <w:lang w:eastAsia="ru-RU"/>
              </w:rPr>
              <w:t xml:space="preserve"> и документов для заполнения участниками закупки»</w:t>
            </w:r>
            <w:r w:rsidRPr="00D1383A">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963D8">
              <w:rPr>
                <w:rFonts w:ascii="Times New Roman" w:eastAsia="Times New Roman" w:hAnsi="Times New Roman"/>
                <w:b/>
                <w:sz w:val="21"/>
                <w:szCs w:val="21"/>
                <w:lang w:eastAsia="ru-RU"/>
              </w:rPr>
              <w:t>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C01809">
              <w:rPr>
                <w:rFonts w:ascii="Times New Roman" w:eastAsia="Times New Roman" w:hAnsi="Times New Roman"/>
                <w:sz w:val="21"/>
                <w:szCs w:val="21"/>
                <w:highlight w:val="yellow"/>
                <w:lang w:eastAsia="ru-RU"/>
              </w:rPr>
              <w:t>10</w:t>
            </w:r>
            <w:r w:rsidRPr="001008D2">
              <w:rPr>
                <w:rFonts w:ascii="Times New Roman" w:eastAsia="Times New Roman" w:hAnsi="Times New Roman"/>
                <w:sz w:val="21"/>
                <w:szCs w:val="21"/>
                <w:highlight w:val="yellow"/>
                <w:lang w:eastAsia="ru-RU"/>
              </w:rPr>
              <w:t xml:space="preserve">» </w:t>
            </w:r>
            <w:r w:rsidR="00C01809">
              <w:rPr>
                <w:rFonts w:ascii="Times New Roman" w:eastAsia="Times New Roman" w:hAnsi="Times New Roman"/>
                <w:sz w:val="21"/>
                <w:szCs w:val="21"/>
                <w:highlight w:val="yellow"/>
                <w:lang w:eastAsia="ru-RU"/>
              </w:rPr>
              <w:t>декабря</w:t>
            </w:r>
            <w:r w:rsidR="00523C0C">
              <w:rPr>
                <w:rFonts w:ascii="Times New Roman" w:eastAsia="Times New Roman" w:hAnsi="Times New Roman"/>
                <w:sz w:val="21"/>
                <w:szCs w:val="21"/>
                <w:highlight w:val="yellow"/>
                <w:lang w:eastAsia="ru-RU"/>
              </w:rPr>
              <w:t xml:space="preserve"> </w:t>
            </w:r>
            <w:r w:rsidRPr="001008D2">
              <w:rPr>
                <w:rFonts w:ascii="Times New Roman" w:eastAsia="Times New Roman" w:hAnsi="Times New Roman"/>
                <w:sz w:val="21"/>
                <w:szCs w:val="21"/>
                <w:highlight w:val="yellow"/>
                <w:lang w:eastAsia="ru-RU"/>
              </w:rPr>
              <w:t>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D377DB">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D377DB">
              <w:rPr>
                <w:rFonts w:ascii="Times New Roman" w:eastAsia="Times New Roman" w:hAnsi="Times New Roman"/>
                <w:sz w:val="21"/>
                <w:szCs w:val="21"/>
                <w:highlight w:val="yellow"/>
                <w:lang w:eastAsia="ru-RU"/>
              </w:rPr>
              <w:t>21</w:t>
            </w:r>
            <w:r w:rsidRPr="001008D2">
              <w:rPr>
                <w:rFonts w:ascii="Times New Roman" w:eastAsia="Times New Roman" w:hAnsi="Times New Roman"/>
                <w:sz w:val="21"/>
                <w:szCs w:val="21"/>
                <w:highlight w:val="yellow"/>
                <w:lang w:eastAsia="ru-RU"/>
              </w:rPr>
              <w:t xml:space="preserve">» </w:t>
            </w:r>
            <w:r w:rsidR="00474BB1">
              <w:rPr>
                <w:rFonts w:ascii="Times New Roman" w:eastAsia="Times New Roman" w:hAnsi="Times New Roman"/>
                <w:sz w:val="21"/>
                <w:szCs w:val="21"/>
                <w:highlight w:val="yellow"/>
                <w:lang w:eastAsia="ru-RU"/>
              </w:rPr>
              <w:t>декабря</w:t>
            </w:r>
            <w:r w:rsidRPr="001008D2">
              <w:rPr>
                <w:rFonts w:ascii="Times New Roman" w:eastAsia="Times New Roman" w:hAnsi="Times New Roman"/>
                <w:sz w:val="21"/>
                <w:szCs w:val="21"/>
                <w:highlight w:val="yellow"/>
                <w:lang w:eastAsia="ru-RU"/>
              </w:rPr>
              <w:t xml:space="preserve"> 20</w:t>
            </w:r>
            <w:r w:rsidR="00D326C7">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9530C6">
        <w:trPr>
          <w:trHeight w:val="654"/>
        </w:trPr>
        <w:tc>
          <w:tcPr>
            <w:tcW w:w="286" w:type="pct"/>
            <w:vAlign w:val="center"/>
          </w:tcPr>
          <w:p w:rsidR="00990BA3" w:rsidRPr="00990BA3" w:rsidRDefault="00990BA3" w:rsidP="00EE0F8B">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2</w:t>
            </w:r>
            <w:r w:rsidR="00D377DB">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C01809">
              <w:rPr>
                <w:rFonts w:ascii="Times New Roman" w:eastAsia="Times New Roman" w:hAnsi="Times New Roman"/>
                <w:b/>
                <w:sz w:val="21"/>
                <w:szCs w:val="21"/>
                <w:highlight w:val="yellow"/>
                <w:lang w:eastAsia="ru-RU"/>
              </w:rPr>
              <w:t>2</w:t>
            </w:r>
            <w:r w:rsidR="00D377DB">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EE0F8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8</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EE0F8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EE0F8B">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EE0F8B">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D377DB">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474BB1">
              <w:rPr>
                <w:rFonts w:ascii="Times New Roman" w:eastAsia="Times New Roman" w:hAnsi="Times New Roman"/>
                <w:b/>
                <w:sz w:val="21"/>
                <w:szCs w:val="21"/>
                <w:highlight w:val="yellow"/>
                <w:lang w:eastAsia="ru-RU"/>
              </w:rPr>
              <w:t>декабря</w:t>
            </w:r>
            <w:r w:rsidR="00EE0F8B">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EE0F8B">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EE0F8B"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1</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CB7DAF" w:rsidRDefault="00C01809" w:rsidP="006F7F58">
            <w:pPr>
              <w:spacing w:after="0" w:line="240" w:lineRule="auto"/>
              <w:jc w:val="both"/>
              <w:rPr>
                <w:rFonts w:ascii="Times New Roman" w:eastAsia="Times New Roman" w:hAnsi="Times New Roman"/>
                <w:sz w:val="21"/>
                <w:szCs w:val="21"/>
                <w:lang w:eastAsia="ru-RU"/>
              </w:rPr>
            </w:pPr>
            <w:r w:rsidRPr="00C01809">
              <w:rPr>
                <w:rFonts w:ascii="Times New Roman" w:eastAsia="Times New Roman" w:hAnsi="Times New Roman"/>
                <w:bCs/>
                <w:sz w:val="21"/>
                <w:szCs w:val="21"/>
                <w:lang w:eastAsia="ru-RU"/>
              </w:rPr>
              <w:t>133 800(сто тридцать три тысячи восемьсот) рублей 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01809" w:rsidRPr="00C01809">
              <w:rPr>
                <w:rFonts w:ascii="Times New Roman" w:eastAsia="Times New Roman" w:hAnsi="Times New Roman"/>
                <w:bCs/>
                <w:sz w:val="21"/>
                <w:szCs w:val="21"/>
                <w:lang w:eastAsia="ru-RU"/>
              </w:rPr>
              <w:t>200 700 (двести тысяч семьсот) рублей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EE0F8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3"/>
            <w:r>
              <w:rPr>
                <w:rFonts w:ascii="Times New Roman" w:eastAsia="Times New Roman" w:hAnsi="Times New Roman"/>
                <w:b/>
                <w:bCs/>
                <w:sz w:val="21"/>
                <w:szCs w:val="21"/>
                <w:lang w:eastAsia="ru-RU"/>
              </w:rPr>
              <w:t>3</w:t>
            </w:r>
            <w:bookmarkEnd w:id="29"/>
            <w:r w:rsidR="00EE0F8B">
              <w:rPr>
                <w:rFonts w:ascii="Times New Roman" w:eastAsia="Times New Roman" w:hAnsi="Times New Roman"/>
                <w:b/>
                <w:bCs/>
                <w:sz w:val="21"/>
                <w:szCs w:val="21"/>
                <w:lang w:eastAsia="ru-RU"/>
              </w:rPr>
              <w:t>2</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B7DAF" w:rsidRPr="00CB7DAF">
              <w:rPr>
                <w:rFonts w:ascii="Times New Roman" w:eastAsia="Times New Roman" w:hAnsi="Times New Roman"/>
                <w:bCs/>
                <w:sz w:val="21"/>
                <w:szCs w:val="21"/>
                <w:u w:val="single"/>
              </w:rPr>
              <w:t>«Средства для обеспечения исполнения Договора на поставку флокулянта».</w:t>
            </w:r>
          </w:p>
        </w:tc>
      </w:tr>
      <w:tr w:rsidR="0042240E" w:rsidRPr="00990BA3" w:rsidTr="0042240E">
        <w:tblPrEx>
          <w:tblLook w:val="04A0"/>
        </w:tblPrEx>
        <w:trPr>
          <w:trHeight w:val="782"/>
        </w:trPr>
        <w:tc>
          <w:tcPr>
            <w:tcW w:w="286" w:type="pct"/>
            <w:vAlign w:val="center"/>
          </w:tcPr>
          <w:p w:rsidR="0042240E" w:rsidRDefault="0042240E"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EE0F8B">
              <w:rPr>
                <w:rFonts w:ascii="Times New Roman" w:eastAsia="Times New Roman" w:hAnsi="Times New Roman"/>
                <w:b/>
                <w:bCs/>
                <w:sz w:val="21"/>
                <w:szCs w:val="21"/>
                <w:lang w:eastAsia="ru-RU"/>
              </w:rPr>
              <w:t>3</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4</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5</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0"/>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sidRPr="00645AF4">
        <w:rPr>
          <w:rFonts w:ascii="Times New Roman" w:eastAsia="Times New Roman" w:hAnsi="Times New Roman"/>
          <w:b/>
          <w:u w:val="single"/>
          <w:lang w:eastAsia="ru-RU"/>
        </w:rPr>
        <w:t>Технические характеристики продукции</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1325"/>
        <w:gridCol w:w="4449"/>
      </w:tblGrid>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Наименование показателя</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Ед. изм.</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Норма</w:t>
            </w:r>
          </w:p>
        </w:tc>
      </w:tr>
      <w:tr w:rsidR="00645AF4" w:rsidRPr="00645AF4" w:rsidTr="00645AF4">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645AF4">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lang w:val="en-US"/>
              </w:rPr>
              <w:t>ZETAG</w:t>
            </w:r>
            <w:r w:rsidRPr="00645AF4">
              <w:rPr>
                <w:rFonts w:ascii="Times New Roman" w:hAnsi="Times New Roman"/>
              </w:rPr>
              <w:t>® 7557 или эквивалент</w:t>
            </w:r>
          </w:p>
        </w:tc>
      </w:tr>
      <w:tr w:rsidR="00645AF4" w:rsidRPr="00645AF4" w:rsidTr="00645AF4">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Сополимер акриламида катионного типа</w:t>
            </w:r>
          </w:p>
        </w:tc>
      </w:tr>
      <w:tr w:rsidR="00645AF4" w:rsidRPr="00645AF4" w:rsidTr="00645AF4">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кг</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D377DB"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Pr>
                <w:rFonts w:ascii="Times New Roman" w:hAnsi="Times New Roman"/>
              </w:rPr>
              <w:t>6</w:t>
            </w:r>
            <w:r w:rsidR="00645AF4" w:rsidRPr="00645AF4">
              <w:rPr>
                <w:rFonts w:ascii="Times New Roman" w:hAnsi="Times New Roman"/>
              </w:rPr>
              <w:t xml:space="preserve"> 000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катионный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очень 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белый порошок мелкобисерный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Гранулометрический состав:</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&gt; 10 mesh (2мм)</w:t>
            </w:r>
            <w:r w:rsidRPr="00645AF4">
              <w:rPr>
                <w:rFonts w:ascii="Times New Roman" w:hAnsi="Times New Roman"/>
              </w:rPr>
              <w:tab/>
            </w:r>
            <w:r w:rsidRPr="00645AF4">
              <w:rPr>
                <w:rFonts w:ascii="Times New Roman" w:hAnsi="Times New Roman"/>
              </w:rPr>
              <w:tab/>
            </w:r>
            <w:r w:rsidRPr="00645AF4">
              <w:rPr>
                <w:rFonts w:ascii="Times New Roman" w:hAnsi="Times New Roman"/>
              </w:rPr>
              <w:tab/>
            </w:r>
            <w:r w:rsidRPr="00645AF4">
              <w:rPr>
                <w:rFonts w:ascii="Times New Roman" w:hAnsi="Times New Roman"/>
              </w:rPr>
              <w:tab/>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0,75-0,80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Примерная вязкость по БРУКФИЛДУ, Спз</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5,0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2,5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1100 - 1120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 xml:space="preserve">  450 -   500</w:t>
            </w:r>
          </w:p>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ВРЕМЯ РАСТВОРЕНИЯ В ДИСТИЛИРОВАННОЙ ВОДЕ</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Мин.</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Не более 60</w:t>
            </w:r>
          </w:p>
        </w:tc>
      </w:tr>
      <w:tr w:rsidR="00645AF4" w:rsidRPr="00645AF4" w:rsidTr="00645AF4">
        <w:trPr>
          <w:cantSplit/>
          <w:trHeight w:val="1631"/>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645AF4">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645AF4">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645AF4" w:rsidRPr="00645AF4" w:rsidRDefault="00645AF4" w:rsidP="00645AF4">
      <w:pPr>
        <w:keepNext/>
        <w:widowControl w:val="0"/>
        <w:pBdr>
          <w:top w:val="nil"/>
          <w:left w:val="nil"/>
          <w:bottom w:val="nil"/>
          <w:right w:val="nil"/>
        </w:pBdr>
        <w:suppressAutoHyphens/>
        <w:ind w:left="-709" w:hanging="142"/>
        <w:textAlignment w:val="baseline"/>
        <w:rPr>
          <w:rFonts w:ascii="Times New Roman" w:hAnsi="Times New Roman"/>
        </w:rPr>
      </w:pP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ind w:left="0" w:firstLine="567"/>
        <w:textAlignment w:val="baseline"/>
        <w:rPr>
          <w:rFonts w:ascii="Times New Roman" w:hAnsi="Times New Roman"/>
          <w:b/>
          <w:u w:val="single"/>
        </w:rPr>
      </w:pPr>
      <w:r w:rsidRPr="00645AF4">
        <w:rPr>
          <w:rFonts w:ascii="Times New Roman" w:hAnsi="Times New Roman"/>
          <w:b/>
          <w:u w:val="single"/>
        </w:rPr>
        <w:lastRenderedPageBreak/>
        <w:t>Требования к поставляемому Товару:</w:t>
      </w:r>
    </w:p>
    <w:p w:rsidR="00645AF4" w:rsidRPr="00645AF4" w:rsidRDefault="00645AF4" w:rsidP="00645AF4">
      <w:pPr>
        <w:keepNext/>
        <w:widowControl w:val="0"/>
        <w:numPr>
          <w:ilvl w:val="1"/>
          <w:numId w:val="43"/>
        </w:numPr>
        <w:pBdr>
          <w:top w:val="nil"/>
          <w:left w:val="nil"/>
          <w:bottom w:val="nil"/>
          <w:right w:val="nil"/>
        </w:pBdr>
        <w:suppressAutoHyphens/>
        <w:spacing w:after="0" w:line="240" w:lineRule="auto"/>
        <w:ind w:left="0" w:right="-1" w:firstLine="851"/>
        <w:jc w:val="both"/>
        <w:textAlignment w:val="baseline"/>
        <w:rPr>
          <w:rFonts w:ascii="Times New Roman" w:hAnsi="Times New Roman"/>
        </w:rPr>
      </w:pPr>
      <w:r w:rsidRPr="00645AF4">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645AF4" w:rsidRPr="00645AF4" w:rsidRDefault="00645AF4" w:rsidP="00645AF4">
      <w:pPr>
        <w:keepNext/>
        <w:widowControl w:val="0"/>
        <w:numPr>
          <w:ilvl w:val="1"/>
          <w:numId w:val="44"/>
        </w:numPr>
        <w:pBdr>
          <w:top w:val="nil"/>
          <w:left w:val="nil"/>
          <w:bottom w:val="nil"/>
          <w:right w:val="nil"/>
        </w:pBdr>
        <w:suppressAutoHyphens/>
        <w:spacing w:after="0" w:line="240" w:lineRule="auto"/>
        <w:ind w:left="0" w:firstLine="851"/>
        <w:textAlignment w:val="baseline"/>
        <w:rPr>
          <w:rFonts w:ascii="Times New Roman" w:hAnsi="Times New Roman"/>
        </w:rPr>
      </w:pPr>
      <w:r w:rsidRPr="00645AF4">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color w:val="0070C0"/>
        </w:rPr>
      </w:pPr>
      <w:r w:rsidRPr="00645AF4">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3.           </w:t>
      </w:r>
      <w:r w:rsidRPr="00645AF4">
        <w:rPr>
          <w:rFonts w:ascii="Times New Roman" w:hAnsi="Times New Roman"/>
          <w:b/>
          <w:u w:val="single"/>
        </w:rPr>
        <w:t>Место поставки</w:t>
      </w:r>
      <w:r w:rsidRPr="00645AF4">
        <w:rPr>
          <w:rFonts w:ascii="Times New Roman" w:hAnsi="Times New Roman"/>
          <w:b/>
        </w:rPr>
        <w:t>:</w:t>
      </w:r>
      <w:r w:rsidRPr="00645AF4">
        <w:rPr>
          <w:rFonts w:ascii="Times New Roman" w:hAnsi="Times New Roman"/>
          <w:color w:val="000000"/>
        </w:rPr>
        <w:t xml:space="preserve"> г. Йошкар-Ола, ул. Луначарского, д. 41 (Очистные сооружения канализации МУП «Водоканал»).</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4.          </w:t>
      </w:r>
      <w:r w:rsidRPr="00645AF4">
        <w:rPr>
          <w:rFonts w:ascii="Times New Roman" w:hAnsi="Times New Roman"/>
          <w:b/>
          <w:u w:val="single"/>
        </w:rPr>
        <w:t>Срок поставки товара</w:t>
      </w:r>
      <w:r w:rsidRPr="00645AF4">
        <w:rPr>
          <w:rFonts w:ascii="Times New Roman" w:hAnsi="Times New Roman"/>
          <w:b/>
        </w:rPr>
        <w:t xml:space="preserve">: </w:t>
      </w:r>
      <w:r w:rsidRPr="00645AF4">
        <w:rPr>
          <w:rFonts w:ascii="Times New Roman" w:hAnsi="Times New Roman"/>
        </w:rPr>
        <w:t xml:space="preserve">отдельными партиями по 2 000 кг </w:t>
      </w:r>
      <w:r w:rsidR="00C01809">
        <w:rPr>
          <w:rFonts w:ascii="Times New Roman" w:hAnsi="Times New Roman"/>
        </w:rPr>
        <w:t>до 31.03.2021г</w:t>
      </w:r>
      <w:r w:rsidRPr="00645AF4">
        <w:rPr>
          <w:rFonts w:ascii="Times New Roman" w:hAnsi="Times New Roman"/>
          <w:color w:val="000000"/>
        </w:rPr>
        <w:t>.  Товар поставляется 1 раз в месяц, в течение 3-х рабочих   дней с момента поступления письменной заявки от Заказчика.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b/>
        </w:rPr>
      </w:pPr>
      <w:r w:rsidRPr="00645AF4">
        <w:rPr>
          <w:rFonts w:ascii="Times New Roman" w:hAnsi="Times New Roman"/>
          <w:b/>
        </w:rPr>
        <w:t xml:space="preserve">5.         </w:t>
      </w:r>
      <w:r w:rsidRPr="00645AF4">
        <w:rPr>
          <w:rFonts w:ascii="Times New Roman" w:hAnsi="Times New Roman"/>
          <w:b/>
          <w:u w:val="single"/>
        </w:rPr>
        <w:t>При поставке Товара должны быть предоставлены следующие документы</w:t>
      </w:r>
      <w:r w:rsidRPr="00645AF4">
        <w:rPr>
          <w:rFonts w:ascii="Times New Roman" w:hAnsi="Times New Roman"/>
          <w:b/>
        </w:rPr>
        <w:t>:</w:t>
      </w:r>
    </w:p>
    <w:p w:rsidR="00645AF4" w:rsidRPr="00645AF4" w:rsidRDefault="00645AF4" w:rsidP="00645AF4">
      <w:pPr>
        <w:keepNext/>
        <w:widowControl w:val="0"/>
        <w:pBdr>
          <w:top w:val="nil"/>
          <w:left w:val="nil"/>
          <w:bottom w:val="nil"/>
          <w:right w:val="nil"/>
        </w:pBdr>
        <w:suppressAutoHyphens/>
        <w:spacing w:after="0" w:line="240" w:lineRule="auto"/>
        <w:ind w:right="-1" w:firstLine="567"/>
        <w:jc w:val="both"/>
        <w:textAlignment w:val="baseline"/>
        <w:rPr>
          <w:rFonts w:ascii="Times New Roman" w:hAnsi="Times New Roman"/>
          <w:bCs/>
        </w:rPr>
      </w:pPr>
      <w:r w:rsidRPr="00645AF4">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645AF4">
        <w:rPr>
          <w:rFonts w:ascii="Times New Roman" w:hAnsi="Times New Roman"/>
          <w:bCs/>
        </w:rPr>
        <w:t>Наличие взвешенных веществ в фугате не более 1300 мг/л.</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паспорта безопасности химической продукции;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Свидетельство о государственной регистрации на флокулянт (при наличии).</w:t>
      </w:r>
    </w:p>
    <w:p w:rsidR="00645AF4" w:rsidRDefault="00645AF4" w:rsidP="00645AF4">
      <w:pPr>
        <w:keepNext/>
        <w:keepLines/>
        <w:spacing w:after="0" w:line="240" w:lineRule="auto"/>
        <w:ind w:firstLine="567"/>
        <w:rPr>
          <w:rFonts w:ascii="Times New Roman" w:eastAsia="Times New Roman" w:hAnsi="Times New Roman"/>
          <w:b/>
          <w:sz w:val="24"/>
          <w:szCs w:val="24"/>
        </w:rPr>
      </w:pPr>
      <w:r w:rsidRPr="00645AF4">
        <w:rPr>
          <w:rFonts w:ascii="Times New Roman" w:hAnsi="Times New Roman"/>
        </w:rPr>
        <w:lastRenderedPageBreak/>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p>
    <w:p w:rsidR="007D35FB" w:rsidRDefault="00015872" w:rsidP="003E19FF">
      <w:pPr>
        <w:keepNext/>
        <w:widowControl w:val="0"/>
        <w:pBdr>
          <w:top w:val="nil"/>
          <w:left w:val="nil"/>
          <w:bottom w:val="nil"/>
          <w:right w:val="nil"/>
        </w:pBdr>
        <w:suppressAutoHyphens/>
        <w:ind w:left="-709" w:firstLine="567"/>
        <w:textAlignment w:val="baseline"/>
        <w:rPr>
          <w:rFonts w:ascii="Times New Roman" w:hAnsi="Times New Roman"/>
          <w:b/>
        </w:rPr>
      </w:pPr>
      <w:r w:rsidRPr="00015872">
        <w:rPr>
          <w:rFonts w:eastAsia="Lucida Sans Unicode" w:cs="Tahoma"/>
        </w:rPr>
        <w:t xml:space="preserve">  </w:t>
      </w:r>
    </w:p>
    <w:p w:rsidR="00BC419B" w:rsidRDefault="00BC419B" w:rsidP="003E19FF">
      <w:pPr>
        <w:spacing w:after="0" w:line="240" w:lineRule="auto"/>
        <w:ind w:firstLine="567"/>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A56512" w:rsidRDefault="00A56512" w:rsidP="00BC419B">
      <w:pPr>
        <w:spacing w:after="0" w:line="240" w:lineRule="auto"/>
        <w:jc w:val="center"/>
        <w:rPr>
          <w:rFonts w:ascii="Times New Roman" w:hAnsi="Times New Roman"/>
          <w:b/>
          <w:sz w:val="24"/>
          <w:szCs w:val="24"/>
        </w:rPr>
      </w:pP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645AF4">
              <w:rPr>
                <w:rFonts w:ascii="Times New Roman" w:hAnsi="Times New Roman"/>
                <w:sz w:val="18"/>
                <w:szCs w:val="18"/>
              </w:rPr>
              <w:t>19.10.2020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645AF4">
              <w:rPr>
                <w:rFonts w:ascii="Times New Roman" w:hAnsi="Times New Roman"/>
                <w:sz w:val="18"/>
                <w:szCs w:val="18"/>
              </w:rPr>
              <w:t>21.10.2020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645AF4">
              <w:rPr>
                <w:rFonts w:ascii="Times New Roman" w:hAnsi="Times New Roman"/>
                <w:sz w:val="18"/>
                <w:szCs w:val="18"/>
              </w:rPr>
              <w:t>22.10.2020</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C01809" w:rsidP="003E19FF">
            <w:pPr>
              <w:spacing w:after="0" w:line="240" w:lineRule="auto"/>
              <w:jc w:val="center"/>
              <w:rPr>
                <w:rFonts w:ascii="Times New Roman" w:hAnsi="Times New Roman"/>
                <w:sz w:val="16"/>
                <w:szCs w:val="16"/>
              </w:rPr>
            </w:pPr>
            <w:r>
              <w:rPr>
                <w:rFonts w:ascii="Times New Roman" w:hAnsi="Times New Roman"/>
                <w:sz w:val="16"/>
                <w:szCs w:val="16"/>
              </w:rPr>
              <w:t>6000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440,40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450,00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447,60</w:t>
            </w:r>
          </w:p>
        </w:tc>
        <w:tc>
          <w:tcPr>
            <w:tcW w:w="1705"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446,00</w:t>
            </w:r>
          </w:p>
        </w:tc>
        <w:tc>
          <w:tcPr>
            <w:tcW w:w="2407" w:type="dxa"/>
          </w:tcPr>
          <w:p w:rsidR="003E19FF" w:rsidRPr="003E19FF" w:rsidRDefault="00C01809" w:rsidP="003E19FF">
            <w:pPr>
              <w:spacing w:after="0" w:line="240" w:lineRule="auto"/>
              <w:jc w:val="center"/>
              <w:rPr>
                <w:rFonts w:ascii="Times New Roman" w:hAnsi="Times New Roman"/>
                <w:sz w:val="18"/>
                <w:szCs w:val="18"/>
              </w:rPr>
            </w:pPr>
            <w:r>
              <w:rPr>
                <w:rFonts w:ascii="Times New Roman" w:hAnsi="Times New Roman"/>
                <w:sz w:val="18"/>
                <w:szCs w:val="18"/>
              </w:rPr>
              <w:t>2 676 000,00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C01809" w:rsidP="003E19FF">
            <w:pPr>
              <w:spacing w:after="0" w:line="240" w:lineRule="auto"/>
              <w:jc w:val="center"/>
              <w:rPr>
                <w:rFonts w:ascii="Times New Roman" w:hAnsi="Times New Roman"/>
                <w:sz w:val="18"/>
                <w:szCs w:val="18"/>
              </w:rPr>
            </w:pPr>
            <w:r>
              <w:rPr>
                <w:rFonts w:ascii="Times New Roman" w:hAnsi="Times New Roman"/>
                <w:sz w:val="18"/>
                <w:szCs w:val="18"/>
              </w:rPr>
              <w:t>2 676 000,00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C01809">
        <w:rPr>
          <w:rFonts w:ascii="Times New Roman" w:eastAsia="Times New Roman" w:hAnsi="Times New Roman"/>
        </w:rPr>
        <w:t>2 676 000</w:t>
      </w:r>
      <w:r w:rsidRPr="003E19FF">
        <w:rPr>
          <w:rFonts w:ascii="Times New Roman" w:eastAsia="Times New Roman" w:hAnsi="Times New Roman"/>
        </w:rPr>
        <w:t>(</w:t>
      </w:r>
      <w:r w:rsidR="00C01809">
        <w:rPr>
          <w:rFonts w:ascii="Times New Roman" w:eastAsia="Times New Roman" w:hAnsi="Times New Roman"/>
        </w:rPr>
        <w:t>Два миллиона шестьсот семьдесят шесть тысяч</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645AF4"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4839E3">
        <w:rPr>
          <w:rFonts w:ascii="Times New Roman" w:eastAsia="Times New Roman" w:hAnsi="Times New Roman"/>
          <w:b/>
          <w:caps/>
          <w:snapToGrid w:val="0"/>
          <w:spacing w:val="20"/>
          <w:sz w:val="28"/>
          <w:szCs w:val="26"/>
          <w:lang w:eastAsia="ru-RU"/>
        </w:rPr>
        <w:t xml:space="preserve">Техническое предложение </w:t>
      </w:r>
    </w:p>
    <w:p w:rsidR="00645AF4" w:rsidRDefault="00645AF4" w:rsidP="00645AF4">
      <w:pPr>
        <w:spacing w:before="120" w:after="120" w:line="240" w:lineRule="auto"/>
        <w:jc w:val="center"/>
        <w:rPr>
          <w:rFonts w:ascii="Times New Roman" w:eastAsia="Times New Roman" w:hAnsi="Times New Roman"/>
          <w:b/>
          <w:snapToGrid w:val="0"/>
          <w:sz w:val="24"/>
          <w:szCs w:val="24"/>
          <w:lang w:eastAsia="ru-RU"/>
        </w:rPr>
      </w:pPr>
      <w:r w:rsidRPr="004839E3">
        <w:rPr>
          <w:rFonts w:ascii="Times New Roman" w:eastAsia="Times New Roman" w:hAnsi="Times New Roman"/>
          <w:b/>
          <w:snapToGrid w:val="0"/>
          <w:sz w:val="24"/>
          <w:szCs w:val="24"/>
          <w:lang w:eastAsia="ru-RU"/>
        </w:rPr>
        <w:t>Функциональные характеристики (потребительские свойства),</w:t>
      </w:r>
      <w:r>
        <w:rPr>
          <w:rFonts w:ascii="Times New Roman" w:eastAsia="Times New Roman" w:hAnsi="Times New Roman"/>
          <w:b/>
          <w:snapToGrid w:val="0"/>
          <w:sz w:val="24"/>
          <w:szCs w:val="24"/>
          <w:lang w:eastAsia="ru-RU"/>
        </w:rPr>
        <w:t xml:space="preserve"> </w:t>
      </w:r>
      <w:r w:rsidRPr="004839E3">
        <w:rPr>
          <w:rFonts w:ascii="Times New Roman" w:eastAsia="Times New Roman" w:hAnsi="Times New Roman"/>
          <w:b/>
          <w:snapToGrid w:val="0"/>
          <w:sz w:val="24"/>
          <w:szCs w:val="24"/>
          <w:lang w:eastAsia="ru-RU"/>
        </w:rPr>
        <w:t>количественные и качественные характеристики продукции</w:t>
      </w:r>
    </w:p>
    <w:p w:rsidR="00645AF4" w:rsidRPr="00AC551F" w:rsidRDefault="00645AF4" w:rsidP="00645AF4">
      <w:pPr>
        <w:numPr>
          <w:ilvl w:val="0"/>
          <w:numId w:val="36"/>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108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287"/>
        <w:gridCol w:w="1984"/>
        <w:gridCol w:w="2127"/>
        <w:gridCol w:w="1777"/>
      </w:tblGrid>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28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1984"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Требование Заказчика</w:t>
            </w:r>
          </w:p>
        </w:tc>
        <w:tc>
          <w:tcPr>
            <w:tcW w:w="212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Примечания, обоснование</w:t>
            </w: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numPr>
                <w:ilvl w:val="0"/>
                <w:numId w:val="35"/>
              </w:numPr>
              <w:spacing w:before="40" w:after="40" w:line="240" w:lineRule="auto"/>
              <w:ind w:left="0" w:firstLine="0"/>
              <w:jc w:val="both"/>
              <w:rPr>
                <w:rFonts w:ascii="Times New Roman" w:eastAsia="Times New Roman" w:hAnsi="Times New Roman"/>
                <w:snapToGrid w:val="0"/>
                <w:lang w:eastAsia="ru-RU"/>
              </w:rPr>
            </w:pP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4839E3" w:rsidTr="003F0C07">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Количество</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ч</w:t>
            </w:r>
            <w:r w:rsidR="003F0C07">
              <w:rPr>
                <w:rFonts w:ascii="Times New Roman" w:hAnsi="Times New Roman"/>
              </w:rPr>
              <w:t>астиц размером &gt; 10 mesh (2мм)</w:t>
            </w:r>
            <w:r w:rsidR="003F0C07">
              <w:rPr>
                <w:rFonts w:ascii="Times New Roman" w:hAnsi="Times New Roman"/>
              </w:rPr>
              <w:tab/>
            </w:r>
          </w:p>
          <w:p w:rsidR="00645AF4" w:rsidRPr="00A74393" w:rsidRDefault="00645AF4"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3F0C07">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6271" w:type="dxa"/>
            <w:gridSpan w:val="2"/>
            <w:tcBorders>
              <w:top w:val="single" w:sz="4" w:space="0" w:color="auto"/>
              <w:left w:val="single" w:sz="4" w:space="0" w:color="auto"/>
              <w:bottom w:val="single" w:sz="4" w:space="0" w:color="auto"/>
              <w:right w:val="single" w:sz="4" w:space="0" w:color="auto"/>
            </w:tcBorders>
          </w:tcPr>
          <w:p w:rsidR="00645AF4" w:rsidRPr="00A74393" w:rsidRDefault="00C86653"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ТЕХНИЧЕСКОГО ПРЕДЛОЖЕНИЯ</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 xml:space="preserve">Заявка на участие в закупке направляется участником закупки оператору электронной площадки в форме электронных документов, содержащих сведения, предусмотренные Разделом 3 Части </w:t>
      </w:r>
      <w:r w:rsidR="00645AF4" w:rsidRPr="00A74393">
        <w:rPr>
          <w:rFonts w:ascii="Times New Roman" w:eastAsia="Times New Roman" w:hAnsi="Times New Roman"/>
          <w:color w:val="7F7F7F" w:themeColor="text1" w:themeTint="80"/>
          <w:lang w:val="en-US" w:eastAsia="ru-RU"/>
        </w:rPr>
        <w:t>I</w:t>
      </w:r>
      <w:r w:rsidR="00645AF4" w:rsidRPr="00A74393">
        <w:rPr>
          <w:rFonts w:ascii="Times New Roman" w:eastAsia="Times New Roman" w:hAnsi="Times New Roman"/>
          <w:color w:val="7F7F7F" w:themeColor="text1" w:themeTint="80"/>
          <w:lang w:eastAsia="ru-RU"/>
        </w:rPr>
        <w:t xml:space="preserve"> настоящей документации и указанные в </w:t>
      </w:r>
      <w:r w:rsidR="00645AF4" w:rsidRPr="00A74393">
        <w:rPr>
          <w:rFonts w:ascii="Times New Roman" w:eastAsia="Times New Roman" w:hAnsi="Times New Roman"/>
          <w:bCs/>
          <w:color w:val="7F7F7F" w:themeColor="text1" w:themeTint="80"/>
          <w:lang w:eastAsia="ru-RU"/>
        </w:rPr>
        <w:t>пункте 24 Части II «Информационная карта» настоящей документации</w:t>
      </w:r>
      <w:r w:rsidR="00645AF4" w:rsidRPr="00A74393">
        <w:rPr>
          <w:rFonts w:ascii="Times New Roman" w:eastAsia="Times New Roman" w:hAnsi="Times New Roman"/>
          <w:color w:val="7F7F7F" w:themeColor="text1" w:themeTint="80"/>
          <w:lang w:eastAsia="ru-RU"/>
        </w:rPr>
        <w:t>. Указанные электронные документы подаются одновременно.</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lastRenderedPageBreak/>
        <w:t>4</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r w:rsidR="00A06521">
        <w:rPr>
          <w:rFonts w:ascii="Times New Roman" w:eastAsia="Times New Roman" w:hAnsi="Times New Roman"/>
          <w:sz w:val="24"/>
          <w:szCs w:val="24"/>
          <w:lang w:eastAsia="ru-RU"/>
        </w:rPr>
        <w:t xml:space="preserve">, </w:t>
      </w:r>
      <w:r w:rsidR="00A06521" w:rsidRPr="00A06521">
        <w:rPr>
          <w:rFonts w:ascii="Times New Roman" w:eastAsia="Times New Roman" w:hAnsi="Times New Roman"/>
          <w:color w:val="7F7F7F" w:themeColor="text1" w:themeTint="80"/>
          <w:lang w:eastAsia="ru-RU"/>
        </w:rPr>
        <w:t>в отсутствии слов «эквивалент», «аналог»</w:t>
      </w:r>
      <w:r w:rsidR="00645AF4" w:rsidRPr="00A74393">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6</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8</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CE6F00" w:rsidP="00552365">
      <w:pPr>
        <w:spacing w:after="0" w:line="240" w:lineRule="auto"/>
        <w:ind w:firstLine="567"/>
        <w:jc w:val="center"/>
        <w:rPr>
          <w:rFonts w:ascii="Times New Roman" w:eastAsia="Times New Roman" w:hAnsi="Times New Roman"/>
          <w:b/>
          <w:sz w:val="28"/>
          <w:szCs w:val="28"/>
          <w:lang w:eastAsia="ru-RU"/>
        </w:rPr>
      </w:pPr>
      <w:r w:rsidRPr="00CE6F00">
        <w:rPr>
          <w:rFonts w:ascii="Times New Roman" w:eastAsia="Times New Roman" w:hAnsi="Times New Roman"/>
          <w:b/>
          <w:sz w:val="28"/>
          <w:szCs w:val="28"/>
          <w:lang w:eastAsia="ru-RU"/>
        </w:rPr>
        <w:t>КОММЕРЧЕСКОЕ ПРЕДЛОЖЕНИЕ</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sidR="00CE6F00">
        <w:rPr>
          <w:rFonts w:ascii="Times New Roman" w:eastAsia="Times New Roman" w:hAnsi="Times New Roman"/>
          <w:bCs/>
          <w:lang w:eastAsia="ar-SA"/>
        </w:rPr>
        <w:t>и Документацию з</w:t>
      </w:r>
      <w:r w:rsidR="00CE6F00" w:rsidRPr="00CE6F00">
        <w:rPr>
          <w:rFonts w:ascii="Times New Roman" w:eastAsia="Times New Roman" w:hAnsi="Times New Roman"/>
          <w:bCs/>
          <w:lang w:eastAsia="ar-SA"/>
        </w:rPr>
        <w:t>апрос</w:t>
      </w:r>
      <w:r w:rsidR="00CE6F00">
        <w:rPr>
          <w:rFonts w:ascii="Times New Roman" w:eastAsia="Times New Roman" w:hAnsi="Times New Roman"/>
          <w:bCs/>
          <w:lang w:eastAsia="ar-SA"/>
        </w:rPr>
        <w:t>а</w:t>
      </w:r>
      <w:r w:rsidR="00CE6F00" w:rsidRPr="00CE6F00">
        <w:rPr>
          <w:rFonts w:ascii="Times New Roman" w:eastAsia="Times New Roman" w:hAnsi="Times New Roman"/>
          <w:bCs/>
          <w:lang w:eastAsia="ar-SA"/>
        </w:rPr>
        <w:t xml:space="preserve"> предложений в электронной форме, участниками которого могут быть только субъекты малого и среднего предпринимательства</w:t>
      </w:r>
      <w:r w:rsidRPr="00C45104">
        <w:rPr>
          <w:rFonts w:ascii="Times New Roman" w:eastAsia="Times New Roman" w:hAnsi="Times New Roman"/>
          <w:bCs/>
          <w:lang w:eastAsia="ar-SA"/>
        </w:rPr>
        <w:t xml:space="preserve"> на право заключения Договора </w:t>
      </w:r>
      <w:r w:rsidR="00CE6F00">
        <w:rPr>
          <w:rFonts w:ascii="Times New Roman" w:eastAsia="Times New Roman" w:hAnsi="Times New Roman"/>
          <w:bCs/>
          <w:lang w:eastAsia="ar-SA"/>
        </w:rPr>
        <w:t>на поставку флокулянта</w:t>
      </w:r>
      <w:r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sidR="00CB7DAF">
        <w:rPr>
          <w:rFonts w:ascii="Times New Roman" w:eastAsia="Times New Roman" w:hAnsi="Times New Roman"/>
          <w:bCs/>
          <w:lang w:eastAsia="ar-SA"/>
        </w:rPr>
        <w:t xml:space="preserve">техническим и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w:t>
      </w:r>
      <w:r w:rsidR="00CB7DAF">
        <w:rPr>
          <w:rFonts w:ascii="Times New Roman" w:eastAsia="Times New Roman" w:hAnsi="Times New Roman"/>
          <w:bCs/>
          <w:lang w:eastAsia="ar-SA"/>
        </w:rPr>
        <w:t>ями</w:t>
      </w:r>
      <w:r w:rsidRPr="00C45104">
        <w:rPr>
          <w:rFonts w:ascii="Times New Roman" w:eastAsia="Times New Roman" w:hAnsi="Times New Roman"/>
          <w:bCs/>
          <w:lang w:eastAsia="ar-SA"/>
        </w:rPr>
        <w:t xml:space="preserve"> и другими документами, являющимися неотъемлемыми приложениями к настоящему </w:t>
      </w:r>
      <w:r w:rsidR="00CE6F00">
        <w:rPr>
          <w:rFonts w:ascii="Times New Roman" w:eastAsia="Times New Roman" w:hAnsi="Times New Roman"/>
          <w:bCs/>
          <w:lang w:eastAsia="ar-SA"/>
        </w:rPr>
        <w:t>предложению</w:t>
      </w:r>
      <w:r w:rsidRPr="00C45104">
        <w:rPr>
          <w:rFonts w:ascii="Times New Roman" w:eastAsia="Times New Roman" w:hAnsi="Times New Roman"/>
          <w:bCs/>
          <w:lang w:eastAsia="ar-SA"/>
        </w:rPr>
        <w:t xml:space="preserve"> и составляющими вместе с настоящим </w:t>
      </w:r>
      <w:r w:rsidR="00CE6F00">
        <w:rPr>
          <w:rFonts w:ascii="Times New Roman" w:eastAsia="Times New Roman" w:hAnsi="Times New Roman"/>
          <w:bCs/>
          <w:lang w:eastAsia="ar-SA"/>
        </w:rPr>
        <w:t>предложением</w:t>
      </w:r>
      <w:r w:rsidRPr="00C45104">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 xml:space="preserve">подписать договор на </w:t>
      </w:r>
      <w:r w:rsidR="00CB7DAF">
        <w:rPr>
          <w:rFonts w:ascii="Times New Roman" w:eastAsia="Times New Roman" w:hAnsi="Times New Roman"/>
          <w:lang w:eastAsia="ru-RU"/>
        </w:rPr>
        <w:t>поставку товара</w:t>
      </w:r>
      <w:r w:rsidRPr="0052218F">
        <w:rPr>
          <w:rFonts w:ascii="Times New Roman" w:eastAsia="Times New Roman" w:hAnsi="Times New Roman"/>
          <w:lang w:eastAsia="ru-RU"/>
        </w:rPr>
        <w:t xml:space="preserve">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CE6F00" w:rsidRDefault="00CE6F00" w:rsidP="00CE6F00">
      <w:pPr>
        <w:suppressAutoHyphens/>
        <w:spacing w:after="0" w:line="240" w:lineRule="auto"/>
        <w:ind w:firstLine="709"/>
        <w:jc w:val="both"/>
        <w:rPr>
          <w:rFonts w:ascii="Times New Roman" w:hAnsi="Times New Roman"/>
          <w:lang w:eastAsia="zh-CN"/>
        </w:rPr>
      </w:pPr>
    </w:p>
    <w:p w:rsidR="00CE6F00" w:rsidRDefault="00CE6F00" w:rsidP="00CE6F00">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 xml:space="preserve">Мы согласны </w:t>
      </w:r>
      <w:r>
        <w:rPr>
          <w:rFonts w:ascii="Times New Roman" w:hAnsi="Times New Roman"/>
          <w:lang w:eastAsia="zh-CN"/>
        </w:rPr>
        <w:t>поставить товар</w:t>
      </w:r>
      <w:r w:rsidRPr="00C6751A">
        <w:rPr>
          <w:rFonts w:ascii="Times New Roman" w:hAnsi="Times New Roman"/>
          <w:lang w:eastAsia="zh-CN"/>
        </w:rPr>
        <w:t xml:space="preserve">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CE6F00" w:rsidRPr="00F83819" w:rsidRDefault="00CE6F00" w:rsidP="00CE6F00">
      <w:pPr>
        <w:spacing w:after="0" w:line="240" w:lineRule="auto"/>
        <w:ind w:firstLine="540"/>
        <w:jc w:val="both"/>
        <w:rPr>
          <w:rFonts w:ascii="Times New Roman" w:eastAsia="Times New Roman" w:hAnsi="Times New Roman"/>
          <w:sz w:val="20"/>
          <w:szCs w:val="20"/>
          <w:lang w:eastAsia="ru-RU"/>
        </w:rPr>
      </w:pPr>
    </w:p>
    <w:tbl>
      <w:tblPr>
        <w:tblW w:w="10114"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221"/>
        <w:gridCol w:w="576"/>
        <w:gridCol w:w="3553"/>
      </w:tblGrid>
      <w:tr w:rsidR="00CE6F00" w:rsidRPr="00F83819" w:rsidTr="00030809">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221"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lang w:eastAsia="ru-RU"/>
              </w:rPr>
            </w:pP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sz w:val="20"/>
                <w:szCs w:val="20"/>
                <w:lang w:eastAsia="ru-RU"/>
              </w:rPr>
            </w:pP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CE6F00" w:rsidRPr="00F83819">
              <w:rPr>
                <w:rFonts w:ascii="Times New Roman" w:eastAsia="Times New Roman" w:hAnsi="Times New Roman"/>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p>
          <w:p w:rsidR="00CE6F00" w:rsidRPr="00523C0C" w:rsidRDefault="00CE6F00" w:rsidP="0003080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 xml:space="preserve">(Участник предоставляет справку, либо декларацию в </w:t>
            </w:r>
            <w:r w:rsidRPr="00523C0C">
              <w:rPr>
                <w:rFonts w:ascii="Times New Roman" w:eastAsia="SimSun" w:hAnsi="Times New Roman" w:cs="Mangal"/>
                <w:bCs/>
                <w:i/>
                <w:kern w:val="1"/>
                <w:sz w:val="20"/>
                <w:szCs w:val="20"/>
                <w:lang w:eastAsia="hi-IN" w:bidi="hi-IN"/>
              </w:rPr>
              <w:lastRenderedPageBreak/>
              <w:t>свободной форме, в которой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p w:rsidR="00CE6F00" w:rsidRPr="00AE51A0" w:rsidRDefault="00CE6F00" w:rsidP="0003080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 наличием у Заказчика сведений о таком положительном заключении)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widowControl w:val="0"/>
              <w:suppressAutoHyphens/>
              <w:spacing w:after="0" w:line="240" w:lineRule="auto"/>
              <w:jc w:val="center"/>
              <w:rPr>
                <w:rFonts w:ascii="Times New Roman" w:eastAsia="SimSun" w:hAnsi="Times New Roman" w:cs="Mangal"/>
                <w:kern w:val="1"/>
                <w:lang w:eastAsia="hi-IN" w:bidi="hi-IN"/>
              </w:rPr>
            </w:pP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p>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CE6F00" w:rsidRPr="00640119" w:rsidRDefault="00CE6F00"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1" w:name="_Toc98254011"/>
    </w:p>
    <w:p w:rsidR="00820475" w:rsidRPr="007A1244" w:rsidRDefault="00820475" w:rsidP="0082047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820475" w:rsidRPr="007A1244" w:rsidRDefault="00820475" w:rsidP="00820475">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820475" w:rsidRPr="007A1244" w:rsidRDefault="00820475" w:rsidP="00820475">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ПИСЬМА О ПОДАЧЕ ОФЕРТЫ</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3E731B" w:rsidRDefault="00820475"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3. Коммерческое предложение должно быть скреплено печатью (при наличии) и подписано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2" w:name="_Ref55335821"/>
      <w:bookmarkStart w:id="33" w:name="_Ref55336345"/>
      <w:bookmarkStart w:id="34" w:name="_Toc57314674"/>
      <w:bookmarkStart w:id="35" w:name="_Toc69728988"/>
      <w:bookmarkStart w:id="36" w:name="_Toc98251754"/>
      <w:bookmarkEnd w:id="31"/>
      <w:bookmarkEnd w:id="32"/>
      <w:bookmarkEnd w:id="33"/>
      <w:bookmarkEnd w:id="34"/>
      <w:bookmarkEnd w:id="35"/>
      <w:bookmarkEnd w:id="36"/>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8"/>
          <w:footerReference w:type="default" r:id="rId19"/>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820475">
        <w:rPr>
          <w:rFonts w:ascii="Times New Roman" w:eastAsia="Times New Roman" w:hAnsi="Times New Roman"/>
          <w:lang w:eastAsia="ru-RU"/>
        </w:rPr>
        <w:t>1</w:t>
      </w:r>
      <w:r w:rsidRPr="00A37A0B">
        <w:rPr>
          <w:rFonts w:ascii="Times New Roman" w:eastAsia="Times New Roman" w:hAnsi="Times New Roman"/>
          <w:lang w:eastAsia="ru-RU"/>
        </w:rPr>
        <w:t xml:space="preserve"> к </w:t>
      </w:r>
      <w:r w:rsidR="00820475">
        <w:rPr>
          <w:rFonts w:ascii="Times New Roman" w:eastAsia="Times New Roman" w:hAnsi="Times New Roman"/>
          <w:lang w:eastAsia="ru-RU"/>
        </w:rPr>
        <w:t>коммерческому предложению</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Pr="007A1244" w:rsidRDefault="00231B33" w:rsidP="00231B3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231B33" w:rsidRPr="007A1244" w:rsidRDefault="00231B33" w:rsidP="00231B33">
      <w:pPr>
        <w:spacing w:after="0" w:line="240" w:lineRule="auto"/>
        <w:ind w:right="3684"/>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231B33" w:rsidRPr="007A1244" w:rsidRDefault="00231B33" w:rsidP="00231B33">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231B33" w:rsidRDefault="00231B33" w:rsidP="00231B33">
      <w:pPr>
        <w:spacing w:after="0" w:line="240" w:lineRule="auto"/>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Pr="007A1244" w:rsidRDefault="00231B33" w:rsidP="00156B92">
      <w:pPr>
        <w:spacing w:after="0" w:line="240" w:lineRule="auto"/>
        <w:rPr>
          <w:rFonts w:ascii="Times New Roman" w:eastAsia="Times New Roman" w:hAnsi="Times New Roman"/>
          <w:sz w:val="24"/>
          <w:szCs w:val="24"/>
          <w:lang w:eastAsia="ru-RU"/>
        </w:rPr>
        <w:sectPr w:rsidR="00AC551F" w:rsidRPr="007A1244" w:rsidSect="00A37A0B">
          <w:type w:val="continuous"/>
          <w:pgSz w:w="16838" w:h="11906" w:orient="landscape"/>
          <w:pgMar w:top="567" w:right="850" w:bottom="1134" w:left="1701" w:header="113" w:footer="57" w:gutter="0"/>
          <w:cols w:space="720"/>
          <w:docGrid w:linePitch="299"/>
        </w:sect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231B33">
        <w:rPr>
          <w:rFonts w:ascii="Times New Roman" w:eastAsia="Times New Roman" w:hAnsi="Times New Roman"/>
          <w:b/>
          <w:bCs/>
          <w:i/>
          <w:iCs/>
          <w:sz w:val="24"/>
          <w:szCs w:val="24"/>
          <w:lang w:eastAsia="ru-RU"/>
        </w:rPr>
        <w:t>4</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231B33" w:rsidP="007A1244">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007A1244"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007A1244" w:rsidRPr="007A1244">
        <w:rPr>
          <w:rFonts w:ascii="Times New Roman" w:eastAsia="Times New Roman" w:hAnsi="Times New Roman"/>
          <w:color w:val="000000"/>
          <w:sz w:val="24"/>
          <w:szCs w:val="24"/>
          <w:lang w:eastAsia="ru-RU"/>
        </w:rPr>
        <w:t>________</w:t>
      </w:r>
    </w:p>
    <w:p w:rsidR="007A1244" w:rsidRDefault="007A1244" w:rsidP="007A1244">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624F5F" w:rsidRPr="00624F5F" w:rsidTr="003F0C07">
        <w:trPr>
          <w:cantSplit/>
          <w:trHeight w:val="240"/>
          <w:tblHeader/>
        </w:trPr>
        <w:tc>
          <w:tcPr>
            <w:tcW w:w="274"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624F5F" w:rsidRPr="00624F5F" w:rsidTr="003F0C07">
        <w:trPr>
          <w:cantSplit/>
          <w:trHeight w:val="471"/>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АНКЕТЫ УЧАСТНИКА</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 xml:space="preserve">В графе </w:t>
      </w:r>
      <w:r w:rsidR="002035FA">
        <w:rPr>
          <w:rFonts w:ascii="Times New Roman" w:hAnsi="Times New Roman"/>
          <w:color w:val="7F7F7F" w:themeColor="text1" w:themeTint="80"/>
        </w:rPr>
        <w:t>13</w:t>
      </w:r>
      <w:r w:rsidRPr="0029122C">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E7954" w:rsidRDefault="00C84496" w:rsidP="00D2420B">
      <w:pPr>
        <w:spacing w:after="0" w:line="240" w:lineRule="auto"/>
        <w:jc w:val="center"/>
        <w:rPr>
          <w:rFonts w:ascii="Times New Roman" w:hAnsi="Times New Roman"/>
          <w:b/>
          <w:bCs/>
          <w:sz w:val="24"/>
          <w:szCs w:val="24"/>
        </w:rPr>
      </w:pPr>
      <w:r w:rsidRPr="00B00258">
        <w:rPr>
          <w:rFonts w:ascii="Times New Roman" w:hAnsi="Times New Roman"/>
          <w:b/>
          <w:sz w:val="24"/>
          <w:szCs w:val="24"/>
        </w:rPr>
        <w:lastRenderedPageBreak/>
        <w:t>ЧАСТЬ</w:t>
      </w:r>
      <w:r w:rsidR="007E7954" w:rsidRPr="00B00258">
        <w:rPr>
          <w:rFonts w:ascii="Times New Roman" w:hAnsi="Times New Roman"/>
          <w:b/>
          <w:sz w:val="24"/>
          <w:szCs w:val="24"/>
        </w:rPr>
        <w:t xml:space="preserve"> </w:t>
      </w:r>
      <w:r w:rsidR="007E7954" w:rsidRPr="00B00258">
        <w:rPr>
          <w:rFonts w:ascii="Times New Roman" w:hAnsi="Times New Roman"/>
          <w:b/>
          <w:sz w:val="24"/>
          <w:szCs w:val="24"/>
          <w:lang w:val="en-US"/>
        </w:rPr>
        <w:t>VI</w:t>
      </w:r>
      <w:r w:rsidR="007E7954" w:rsidRPr="00B00258">
        <w:rPr>
          <w:rFonts w:ascii="Times New Roman" w:hAnsi="Times New Roman"/>
          <w:b/>
          <w:sz w:val="24"/>
          <w:szCs w:val="24"/>
        </w:rPr>
        <w:t xml:space="preserve">. </w:t>
      </w:r>
      <w:r w:rsidR="007E7954" w:rsidRPr="00B00258">
        <w:rPr>
          <w:rFonts w:ascii="Times New Roman" w:hAnsi="Times New Roman"/>
          <w:b/>
          <w:bCs/>
          <w:sz w:val="24"/>
          <w:szCs w:val="24"/>
        </w:rPr>
        <w:t>ПРОЕКТ ДОГОВОРА</w:t>
      </w:r>
    </w:p>
    <w:p w:rsidR="00E77CA3" w:rsidRPr="00E77CA3" w:rsidRDefault="00E77CA3" w:rsidP="00E77CA3">
      <w:pPr>
        <w:keepNext/>
        <w:keepLines/>
        <w:shd w:val="clear" w:color="auto" w:fill="FFFFFF"/>
        <w:suppressAutoHyphens/>
        <w:spacing w:after="0" w:line="216" w:lineRule="auto"/>
        <w:ind w:firstLine="851"/>
        <w:jc w:val="center"/>
        <w:rPr>
          <w:rFonts w:ascii="Times New Roman" w:hAnsi="Times New Roman"/>
          <w:b/>
          <w:lang w:eastAsia="zh-CN"/>
        </w:rPr>
      </w:pPr>
      <w:r w:rsidRPr="00E77CA3">
        <w:rPr>
          <w:rFonts w:ascii="Times New Roman" w:hAnsi="Times New Roman"/>
          <w:b/>
          <w:bCs/>
          <w:color w:val="000000"/>
          <w:spacing w:val="3"/>
          <w:lang w:eastAsia="zh-CN"/>
        </w:rPr>
        <w:t>Договор № _______</w:t>
      </w:r>
      <w:r w:rsidRPr="00E77CA3">
        <w:rPr>
          <w:rFonts w:ascii="Times New Roman" w:hAnsi="Times New Roman"/>
          <w:b/>
          <w:bCs/>
          <w:color w:val="000000"/>
          <w:spacing w:val="3"/>
          <w:lang w:eastAsia="zh-CN"/>
        </w:rPr>
        <w:br/>
      </w:r>
      <w:r w:rsidRPr="00E77CA3">
        <w:rPr>
          <w:rFonts w:ascii="Times New Roman" w:hAnsi="Times New Roman"/>
          <w:b/>
          <w:lang w:eastAsia="zh-CN"/>
        </w:rPr>
        <w:t>на поставку флокулянта</w:t>
      </w:r>
    </w:p>
    <w:p w:rsidR="00E77CA3" w:rsidRPr="00E77CA3" w:rsidRDefault="00E77CA3" w:rsidP="00E77CA3">
      <w:pPr>
        <w:keepNext/>
        <w:keepLines/>
        <w:shd w:val="clear" w:color="auto" w:fill="FFFFFF"/>
        <w:tabs>
          <w:tab w:val="left" w:pos="6804"/>
        </w:tabs>
        <w:suppressAutoHyphens/>
        <w:spacing w:after="0" w:line="216" w:lineRule="auto"/>
        <w:rPr>
          <w:rFonts w:ascii="Times New Roman" w:hAnsi="Times New Roman"/>
          <w:color w:val="000000"/>
          <w:spacing w:val="-1"/>
          <w:lang w:eastAsia="zh-CN"/>
        </w:rPr>
      </w:pPr>
      <w:r w:rsidRPr="00E77CA3">
        <w:rPr>
          <w:rFonts w:ascii="Times New Roman" w:hAnsi="Times New Roman"/>
          <w:color w:val="000000"/>
          <w:spacing w:val="-4"/>
          <w:lang w:eastAsia="zh-CN"/>
        </w:rPr>
        <w:t>г. Йошкар-Ола</w:t>
      </w:r>
      <w:r w:rsidRPr="00E77CA3">
        <w:rPr>
          <w:rFonts w:ascii="Times New Roman" w:hAnsi="Times New Roman"/>
          <w:color w:val="000000"/>
          <w:spacing w:val="-4"/>
          <w:lang w:eastAsia="zh-CN"/>
        </w:rPr>
        <w:tab/>
        <w:t> </w:t>
      </w:r>
      <w:r w:rsidRPr="00E77CA3">
        <w:rPr>
          <w:rFonts w:ascii="Times New Roman" w:hAnsi="Times New Roman"/>
          <w:color w:val="000000"/>
          <w:lang w:eastAsia="zh-CN"/>
        </w:rPr>
        <w:t>«___»</w:t>
      </w:r>
      <w:r w:rsidRPr="00E77CA3">
        <w:rPr>
          <w:rFonts w:ascii="Times New Roman" w:hAnsi="Times New Roman"/>
          <w:color w:val="000000"/>
          <w:spacing w:val="-1"/>
          <w:lang w:eastAsia="zh-CN"/>
        </w:rPr>
        <w:t xml:space="preserve"> _________ 20</w:t>
      </w:r>
      <w:r>
        <w:rPr>
          <w:rFonts w:ascii="Times New Roman" w:hAnsi="Times New Roman"/>
          <w:color w:val="000000"/>
          <w:spacing w:val="-1"/>
          <w:lang w:eastAsia="zh-CN"/>
        </w:rPr>
        <w:t>__</w:t>
      </w:r>
      <w:r w:rsidRPr="00E77CA3">
        <w:rPr>
          <w:rFonts w:ascii="Times New Roman" w:hAnsi="Times New Roman"/>
          <w:color w:val="000000"/>
          <w:spacing w:val="-1"/>
          <w:lang w:eastAsia="zh-CN"/>
        </w:rPr>
        <w:t> г.</w:t>
      </w:r>
    </w:p>
    <w:p w:rsidR="00E77CA3" w:rsidRPr="00E77CA3" w:rsidRDefault="00E77CA3" w:rsidP="00E77CA3">
      <w:pPr>
        <w:keepNext/>
        <w:keepLines/>
        <w:suppressAutoHyphens/>
        <w:spacing w:after="0" w:line="216" w:lineRule="auto"/>
        <w:ind w:left="851" w:firstLine="425"/>
        <w:jc w:val="both"/>
        <w:rPr>
          <w:rFonts w:ascii="Times New Roman" w:hAnsi="Times New Roman"/>
          <w:color w:val="000000"/>
          <w:lang w:eastAsia="zh-CN"/>
        </w:rPr>
      </w:pPr>
    </w:p>
    <w:p w:rsidR="00E77CA3" w:rsidRPr="00E77CA3" w:rsidRDefault="00E77CA3" w:rsidP="00E77CA3">
      <w:pPr>
        <w:spacing w:after="0" w:line="240" w:lineRule="auto"/>
        <w:ind w:firstLine="567"/>
        <w:jc w:val="both"/>
        <w:rPr>
          <w:rFonts w:ascii="Times New Roman" w:hAnsi="Times New Roman"/>
          <w:lang w:eastAsia="zh-CN"/>
        </w:rPr>
      </w:pPr>
      <w:r w:rsidRPr="00E77CA3">
        <w:rPr>
          <w:rFonts w:ascii="Times New Roman" w:hAnsi="Times New Roman"/>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предложений в электронной</w:t>
      </w:r>
      <w:r>
        <w:rPr>
          <w:rFonts w:ascii="Times New Roman" w:hAnsi="Times New Roman"/>
          <w:color w:val="000000"/>
          <w:lang w:eastAsia="zh-CN"/>
        </w:rPr>
        <w:t xml:space="preserve"> </w:t>
      </w:r>
      <w:r w:rsidRPr="00E77CA3">
        <w:rPr>
          <w:rFonts w:ascii="Times New Roman" w:hAnsi="Times New Roman"/>
          <w:color w:val="000000"/>
          <w:lang w:eastAsia="zh-CN"/>
        </w:rPr>
        <w:t xml:space="preserve">формой (протокол № ______от _____), </w:t>
      </w:r>
      <w:r w:rsidRPr="00E77CA3">
        <w:rPr>
          <w:rFonts w:ascii="Times New Roman" w:hAnsi="Times New Roman"/>
          <w:lang w:eastAsia="zh-CN"/>
        </w:rPr>
        <w:t>заключили настоящий Договор на поставку флокулянта (далее - Договор) о нижеследующем</w:t>
      </w:r>
      <w:r w:rsidRPr="00E77CA3">
        <w:rPr>
          <w:rFonts w:ascii="Times New Roman" w:hAnsi="Times New Roman"/>
          <w:color w:val="000000"/>
          <w:lang w:eastAsia="zh-CN"/>
        </w:rPr>
        <w:t>:</w:t>
      </w:r>
    </w:p>
    <w:p w:rsidR="00E77CA3" w:rsidRDefault="00E77CA3" w:rsidP="00E77CA3">
      <w:pPr>
        <w:keepNext/>
        <w:keepLines/>
        <w:shd w:val="clear" w:color="auto" w:fill="FFFFFF"/>
        <w:suppressAutoHyphens/>
        <w:spacing w:after="0" w:line="216" w:lineRule="auto"/>
        <w:ind w:firstLine="851"/>
        <w:jc w:val="center"/>
        <w:rPr>
          <w:rFonts w:ascii="Times New Roman" w:hAnsi="Times New Roman"/>
          <w:b/>
          <w:bCs/>
          <w:color w:val="000000"/>
          <w:lang w:eastAsia="zh-CN"/>
        </w:rPr>
      </w:pPr>
    </w:p>
    <w:p w:rsidR="00E77CA3" w:rsidRPr="00E77CA3" w:rsidRDefault="00E77CA3" w:rsidP="00E77CA3">
      <w:pPr>
        <w:keepNext/>
        <w:keepLines/>
        <w:shd w:val="clear" w:color="auto" w:fill="FFFFFF"/>
        <w:suppressAutoHyphens/>
        <w:spacing w:after="0" w:line="216" w:lineRule="auto"/>
        <w:ind w:firstLine="851"/>
        <w:jc w:val="center"/>
        <w:rPr>
          <w:rFonts w:ascii="Times New Roman" w:hAnsi="Times New Roman"/>
          <w:lang w:eastAsia="zh-CN"/>
        </w:rPr>
      </w:pPr>
      <w:r w:rsidRPr="00E77CA3">
        <w:rPr>
          <w:rFonts w:ascii="Times New Roman" w:hAnsi="Times New Roman"/>
          <w:b/>
          <w:bCs/>
          <w:color w:val="000000"/>
          <w:lang w:eastAsia="zh-CN"/>
        </w:rPr>
        <w:t>1. Предмет Договора</w:t>
      </w:r>
    </w:p>
    <w:p w:rsidR="00E77CA3" w:rsidRPr="00E77CA3" w:rsidRDefault="00E77CA3" w:rsidP="00E77CA3">
      <w:pPr>
        <w:suppressAutoHyphens/>
        <w:spacing w:after="0" w:line="216" w:lineRule="auto"/>
        <w:ind w:firstLine="567"/>
        <w:jc w:val="both"/>
        <w:rPr>
          <w:rFonts w:ascii="Times New Roman" w:eastAsia="Arial Unicode MS" w:hAnsi="Times New Roman"/>
          <w:lang w:eastAsia="ru-RU"/>
        </w:rPr>
      </w:pPr>
      <w:r w:rsidRPr="00E77CA3">
        <w:rPr>
          <w:rFonts w:ascii="Times New Roman" w:hAnsi="Times New Roman"/>
          <w:lang w:eastAsia="zh-CN"/>
        </w:rPr>
        <w:t>1.1. </w:t>
      </w:r>
      <w:r w:rsidRPr="00E77CA3">
        <w:rPr>
          <w:rFonts w:ascii="Times New Roman" w:hAnsi="Times New Roman"/>
          <w:lang w:eastAsia="ar-SA"/>
        </w:rPr>
        <w:t xml:space="preserve">Поставщик обязуется осуществить поставку флокулянта (далее по тексту - товар) </w:t>
      </w:r>
      <w:r w:rsidRPr="00E77CA3">
        <w:rPr>
          <w:rFonts w:ascii="Times New Roman" w:eastAsia="Arial Unicode MS" w:hAnsi="Times New Roman"/>
          <w:lang w:eastAsia="ru-RU"/>
        </w:rPr>
        <w:t xml:space="preserve">в количестве и по цене, указанными в </w:t>
      </w:r>
      <w:r w:rsidRPr="00E77CA3">
        <w:rPr>
          <w:rFonts w:ascii="Times New Roman" w:hAnsi="Times New Roman"/>
          <w:lang w:eastAsia="ar-SA"/>
        </w:rPr>
        <w:t>Спецификации (Приложение № 1 к настоящему Договору),</w:t>
      </w:r>
      <w:r w:rsidRPr="00E77CA3">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E77CA3" w:rsidRPr="00E77CA3" w:rsidRDefault="00E77CA3" w:rsidP="00E77CA3">
      <w:pPr>
        <w:spacing w:after="0" w:line="240" w:lineRule="auto"/>
        <w:ind w:firstLine="567"/>
        <w:jc w:val="both"/>
        <w:rPr>
          <w:rFonts w:ascii="Times New Roman" w:eastAsia="Arial Unicode MS" w:hAnsi="Times New Roman"/>
          <w:lang w:eastAsia="ru-RU"/>
        </w:rPr>
      </w:pPr>
      <w:r w:rsidRPr="00E77CA3">
        <w:rPr>
          <w:rFonts w:ascii="Times New Roman" w:hAnsi="Times New Roman"/>
          <w:lang w:eastAsia="ar-SA"/>
        </w:rPr>
        <w:t xml:space="preserve">1.2. </w:t>
      </w:r>
      <w:r w:rsidRPr="00E77CA3">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E77CA3" w:rsidRPr="00E77CA3" w:rsidRDefault="00E77CA3" w:rsidP="00E77CA3">
      <w:pPr>
        <w:tabs>
          <w:tab w:val="left" w:pos="7088"/>
        </w:tabs>
        <w:autoSpaceDN w:val="0"/>
        <w:spacing w:after="0" w:line="240" w:lineRule="auto"/>
        <w:ind w:firstLine="567"/>
        <w:contextualSpacing/>
        <w:jc w:val="both"/>
        <w:rPr>
          <w:rFonts w:ascii="Times New Roman" w:eastAsia="Times New Roman" w:hAnsi="Times New Roman"/>
          <w:position w:val="-1"/>
          <w:lang w:eastAsia="ru-RU"/>
        </w:rPr>
      </w:pPr>
      <w:r w:rsidRPr="00E77CA3">
        <w:rPr>
          <w:rFonts w:ascii="Times New Roman" w:hAnsi="Times New Roman"/>
          <w:lang w:eastAsia="zh-CN"/>
        </w:rPr>
        <w:t xml:space="preserve">1.3. </w:t>
      </w:r>
      <w:r w:rsidRPr="00E77CA3">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E77CA3" w:rsidRPr="00E77CA3" w:rsidRDefault="00E77CA3" w:rsidP="00E77CA3">
      <w:pPr>
        <w:tabs>
          <w:tab w:val="left" w:pos="7088"/>
        </w:tabs>
        <w:autoSpaceDN w:val="0"/>
        <w:spacing w:after="0" w:line="240" w:lineRule="auto"/>
        <w:ind w:firstLine="567"/>
        <w:contextualSpacing/>
        <w:jc w:val="both"/>
        <w:rPr>
          <w:rFonts w:ascii="Times New Roman" w:hAnsi="Times New Roman"/>
          <w:position w:val="-1"/>
          <w:lang w:eastAsia="ar-SA"/>
        </w:rPr>
      </w:pPr>
      <w:r w:rsidRPr="00E77CA3">
        <w:rPr>
          <w:rFonts w:ascii="Times New Roman" w:eastAsia="Times New Roman" w:hAnsi="Times New Roman"/>
          <w:position w:val="-1"/>
          <w:lang w:eastAsia="ru-RU"/>
        </w:rPr>
        <w:t>1.4. Поставляемый Товар должен быть новым, без дефектов, не поврежденным.</w:t>
      </w:r>
    </w:p>
    <w:p w:rsidR="00E77CA3" w:rsidRPr="00E77CA3" w:rsidRDefault="00E77CA3" w:rsidP="00E77CA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lang w:eastAsia="zh-CN"/>
        </w:rPr>
      </w:pPr>
      <w:r w:rsidRPr="00E77CA3">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E77CA3" w:rsidRDefault="00E77CA3" w:rsidP="00E77CA3">
      <w:pPr>
        <w:suppressAutoHyphens/>
        <w:spacing w:after="0" w:line="216" w:lineRule="auto"/>
        <w:ind w:firstLine="851"/>
        <w:jc w:val="center"/>
        <w:rPr>
          <w:rFonts w:ascii="Times New Roman" w:eastAsia="Times New Roman" w:hAnsi="Times New Roman"/>
          <w:b/>
          <w:lang w:eastAsia="zh-CN"/>
        </w:rPr>
      </w:pPr>
    </w:p>
    <w:p w:rsidR="00E77CA3" w:rsidRPr="00E77CA3" w:rsidRDefault="00E77CA3" w:rsidP="00E77CA3">
      <w:pPr>
        <w:suppressAutoHyphens/>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2.</w:t>
      </w:r>
      <w:r w:rsidRPr="00E77CA3">
        <w:rPr>
          <w:rFonts w:ascii="Times New Roman" w:eastAsia="Times New Roman" w:hAnsi="Times New Roman"/>
          <w:b/>
          <w:lang w:eastAsia="zh-CN"/>
        </w:rPr>
        <w:tab/>
        <w:t>ЦЕНА ДОГОВОРА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2.1. Цена Договора составляет _____ (________________) рублей (</w:t>
      </w:r>
      <w:r w:rsidRPr="00E77CA3">
        <w:rPr>
          <w:rFonts w:ascii="Times New Roman" w:eastAsia="Times New Roman" w:hAnsi="Times New Roman"/>
          <w:i/>
          <w:lang w:eastAsia="zh-CN"/>
        </w:rPr>
        <w:t>в зависимости от способа налогообложения По</w:t>
      </w:r>
      <w:r>
        <w:rPr>
          <w:rFonts w:ascii="Times New Roman" w:eastAsia="Times New Roman" w:hAnsi="Times New Roman"/>
          <w:i/>
          <w:lang w:eastAsia="zh-CN"/>
        </w:rPr>
        <w:t>ст</w:t>
      </w:r>
      <w:r w:rsidRPr="00E77CA3">
        <w:rPr>
          <w:rFonts w:ascii="Times New Roman" w:eastAsia="Times New Roman" w:hAnsi="Times New Roman"/>
          <w:i/>
          <w:lang w:eastAsia="zh-CN"/>
        </w:rPr>
        <w:t>авщика в соответствии с действующим законодательством указывается «в т.ч. НДС с расшифровкой» или «без НДС»</w:t>
      </w:r>
      <w:r w:rsidRPr="00E77CA3">
        <w:rPr>
          <w:rFonts w:ascii="Times New Roman" w:eastAsia="Times New Roman" w:hAnsi="Times New Roman"/>
          <w:lang w:eastAsia="zh-CN"/>
        </w:rPr>
        <w:t>).</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2.3. Источник финансирования Договора – собственные средства МУП «Водоканал».</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w:t>
      </w:r>
      <w:r w:rsidRPr="00E77CA3">
        <w:rPr>
          <w:rFonts w:ascii="Times New Roman" w:eastAsia="Times New Roman" w:hAnsi="Times New Roman"/>
          <w:lang w:eastAsia="zh-CN"/>
        </w:rPr>
        <w:lastRenderedPageBreak/>
        <w:t xml:space="preserve">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E77CA3" w:rsidRDefault="00E77CA3" w:rsidP="00E77CA3">
      <w:pPr>
        <w:suppressAutoHyphens/>
        <w:spacing w:after="0" w:line="216" w:lineRule="auto"/>
        <w:ind w:firstLine="851"/>
        <w:jc w:val="center"/>
        <w:rPr>
          <w:rFonts w:ascii="Times New Roman" w:eastAsia="Times New Roman" w:hAnsi="Times New Roman"/>
          <w:b/>
          <w:lang w:eastAsia="zh-CN"/>
        </w:rPr>
      </w:pPr>
    </w:p>
    <w:p w:rsidR="00E77CA3" w:rsidRPr="00E77CA3" w:rsidRDefault="00E77CA3" w:rsidP="00E77CA3">
      <w:pPr>
        <w:suppressAutoHyphens/>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3.</w:t>
      </w:r>
      <w:r w:rsidRPr="00E77CA3">
        <w:rPr>
          <w:rFonts w:ascii="Times New Roman" w:eastAsia="Times New Roman" w:hAnsi="Times New Roman"/>
          <w:b/>
          <w:lang w:eastAsia="zh-CN"/>
        </w:rPr>
        <w:tab/>
        <w:t>ПОРЯДОК РАСЧЕТОВ</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3.1. 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lang w:eastAsia="zh-CN"/>
        </w:rPr>
        <w:t xml:space="preserve"> </w:t>
      </w:r>
      <w:r w:rsidRPr="00E77CA3">
        <w:rPr>
          <w:rFonts w:ascii="Times New Roman" w:hAnsi="Times New Roman"/>
          <w:lang w:eastAsia="zh-CN"/>
        </w:rPr>
        <w:t>либо универсальный передаточный документ, счет</w:t>
      </w:r>
      <w:r w:rsidRPr="00E77CA3">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E77CA3" w:rsidRPr="00E77CA3" w:rsidRDefault="00E77CA3" w:rsidP="00E77CA3">
      <w:pPr>
        <w:suppressAutoHyphens/>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E77CA3" w:rsidRDefault="00E77CA3" w:rsidP="00E77CA3">
      <w:pPr>
        <w:tabs>
          <w:tab w:val="left" w:pos="0"/>
        </w:tabs>
        <w:suppressAutoHyphens/>
        <w:autoSpaceDE w:val="0"/>
        <w:spacing w:after="0" w:line="216" w:lineRule="auto"/>
        <w:ind w:firstLine="851"/>
        <w:jc w:val="center"/>
        <w:rPr>
          <w:rFonts w:ascii="Times New Roman" w:eastAsia="Times New Roman" w:hAnsi="Times New Roman"/>
          <w:b/>
          <w:lang w:eastAsia="zh-CN"/>
        </w:rPr>
      </w:pPr>
    </w:p>
    <w:p w:rsidR="00E77CA3" w:rsidRPr="00E77CA3" w:rsidRDefault="00E77CA3" w:rsidP="00E77CA3">
      <w:pPr>
        <w:tabs>
          <w:tab w:val="left" w:pos="0"/>
        </w:tabs>
        <w:suppressAutoHyphens/>
        <w:autoSpaceDE w:val="0"/>
        <w:spacing w:after="0" w:line="216" w:lineRule="auto"/>
        <w:ind w:firstLine="851"/>
        <w:jc w:val="center"/>
        <w:rPr>
          <w:rFonts w:ascii="Times New Roman" w:eastAsia="Times New Roman" w:hAnsi="Times New Roman"/>
          <w:b/>
          <w:lang w:eastAsia="zh-CN"/>
        </w:rPr>
      </w:pPr>
      <w:r w:rsidRPr="00E77CA3">
        <w:rPr>
          <w:rFonts w:ascii="Times New Roman" w:eastAsia="Times New Roman" w:hAnsi="Times New Roman"/>
          <w:b/>
          <w:lang w:eastAsia="zh-CN"/>
        </w:rPr>
        <w:t>4. ПРАВА И ОБЯЗАННОСТИ СТОРОН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 Заказчик вправе: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 Заказчик обязан: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4.3. Поставщик вправе: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 Поставщик обязан:</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E77CA3" w:rsidRPr="00E77CA3" w:rsidRDefault="00E77CA3" w:rsidP="00E77CA3">
      <w:pPr>
        <w:tabs>
          <w:tab w:val="left" w:pos="0"/>
        </w:tabs>
        <w:suppressAutoHyphens/>
        <w:autoSpaceDE w:val="0"/>
        <w:spacing w:after="0" w:line="216" w:lineRule="auto"/>
        <w:ind w:firstLine="851"/>
        <w:jc w:val="both"/>
        <w:rPr>
          <w:rFonts w:ascii="Times New Roman" w:eastAsia="Times New Roman" w:hAnsi="Times New Roman"/>
          <w:lang w:eastAsia="zh-CN"/>
        </w:rPr>
      </w:pPr>
      <w:r w:rsidRPr="00E77CA3">
        <w:rPr>
          <w:rFonts w:ascii="Times New Roman" w:eastAsia="Times New Roman" w:hAnsi="Times New Roman"/>
          <w:lang w:eastAsia="zh-CN"/>
        </w:rPr>
        <w:t>4.4.4. Гарантировать качество Товара.</w:t>
      </w:r>
    </w:p>
    <w:p w:rsidR="00E77CA3" w:rsidRDefault="00E77CA3" w:rsidP="00E77CA3">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5. СРОК, МЕСТО И УСЛОВИЯ ПОСТАВКИ</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5.1. Срок поставки Товара: Поставка Товара осуществляется </w:t>
      </w:r>
      <w:r w:rsidRPr="00E77CA3">
        <w:rPr>
          <w:rFonts w:ascii="Times New Roman" w:hAnsi="Times New Roman"/>
          <w:bCs/>
          <w:lang w:eastAsia="zh-CN"/>
        </w:rPr>
        <w:t>отдельными партиями по 2 000 кг</w:t>
      </w:r>
      <w:r w:rsidR="00D377DB">
        <w:rPr>
          <w:rFonts w:ascii="Times New Roman" w:hAnsi="Times New Roman"/>
          <w:bCs/>
          <w:lang w:eastAsia="zh-CN"/>
        </w:rPr>
        <w:t xml:space="preserve"> </w:t>
      </w:r>
      <w:r w:rsidRPr="00E77CA3">
        <w:rPr>
          <w:rFonts w:ascii="Times New Roman" w:eastAsia="Times New Roman" w:hAnsi="Times New Roman"/>
          <w:position w:val="-1"/>
          <w:lang w:eastAsia="ru-RU"/>
        </w:rPr>
        <w:t xml:space="preserve">в течение 3 (трех) рабочих дней с момента получения заявки от Заказчика. Заявки подаются с момента заключения Договора до 31.03.2021 года. </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5.2. Погрузка и доставка товара осуществляется силами и средствами Поставщика.</w:t>
      </w:r>
      <w:r w:rsidRPr="00E77CA3">
        <w:rPr>
          <w:rFonts w:ascii="Times New Roman" w:hAnsi="Times New Roman"/>
          <w:lang w:eastAsia="ar-SA"/>
        </w:rPr>
        <w:t xml:space="preserve"> Место доставки товара - по месту нахождения Заказчика -</w:t>
      </w:r>
      <w:r w:rsidRPr="00E77CA3">
        <w:rPr>
          <w:rFonts w:ascii="Times New Roman" w:hAnsi="Times New Roman"/>
          <w:lang w:eastAsia="zh-CN"/>
        </w:rPr>
        <w:t xml:space="preserve"> Республика Марий Эл, </w:t>
      </w:r>
      <w:r w:rsidRPr="00E77CA3">
        <w:rPr>
          <w:rFonts w:ascii="Times New Roman" w:hAnsi="Times New Roman"/>
          <w:lang w:eastAsia="zh-CN"/>
        </w:rPr>
        <w:br/>
        <w:t>г.Йошкар-Ола, ул. Луначарского, д. 41 (Очистные сооружения канализации МУП «Водоканал»).</w:t>
      </w:r>
      <w:r w:rsidRPr="00E77CA3">
        <w:rPr>
          <w:rFonts w:ascii="Times New Roman" w:eastAsia="Times New Roman" w:hAnsi="Times New Roman"/>
          <w:position w:val="-1"/>
          <w:lang w:eastAsia="ru-RU"/>
        </w:rPr>
        <w:t xml:space="preserve"> до склада Заказчика и входит в стоимость товара. </w:t>
      </w:r>
    </w:p>
    <w:p w:rsidR="00E77CA3" w:rsidRPr="00E77CA3" w:rsidRDefault="00E77CA3" w:rsidP="00E77CA3">
      <w:pPr>
        <w:suppressAutoHyphens/>
        <w:spacing w:after="0" w:line="240" w:lineRule="auto"/>
        <w:ind w:firstLine="708"/>
        <w:jc w:val="both"/>
        <w:rPr>
          <w:rFonts w:ascii="Times New Roman" w:eastAsia="Times New Roman" w:hAnsi="Times New Roman"/>
          <w:color w:val="000000"/>
          <w:lang w:eastAsia="ar-SA"/>
        </w:rPr>
      </w:pPr>
      <w:r w:rsidRPr="00E77CA3">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E77CA3">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position w:val="-1"/>
          <w:lang w:eastAsia="ru-RU"/>
        </w:rPr>
      </w:pPr>
      <w:r w:rsidRPr="00E77CA3">
        <w:rPr>
          <w:rFonts w:ascii="Times New Roman" w:eastAsia="Times New Roman" w:hAnsi="Times New Roman"/>
          <w:b/>
          <w:position w:val="-1"/>
          <w:lang w:eastAsia="ru-RU"/>
        </w:rPr>
        <w:t xml:space="preserve">6. ПОРЯДОК СДАЧИ-ПРИЕМКИ ТОВАРА </w:t>
      </w:r>
      <w:r w:rsidRPr="00E77CA3">
        <w:rPr>
          <w:rFonts w:ascii="Times New Roman" w:eastAsia="Times New Roman" w:hAnsi="Times New Roman"/>
          <w:b/>
          <w:position w:val="-1"/>
          <w:lang w:eastAsia="ru-RU"/>
        </w:rPr>
        <w:tab/>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E77CA3" w:rsidRPr="00E77CA3" w:rsidRDefault="00E77CA3" w:rsidP="00E77CA3">
      <w:pPr>
        <w:suppressAutoHyphens/>
        <w:spacing w:after="0" w:line="216" w:lineRule="auto"/>
        <w:ind w:firstLine="709"/>
        <w:jc w:val="both"/>
        <w:rPr>
          <w:rFonts w:ascii="Times New Roman" w:hAnsi="Times New Roman"/>
          <w:lang w:eastAsia="ar-SA"/>
        </w:rPr>
      </w:pPr>
      <w:r w:rsidRPr="00E77CA3">
        <w:rPr>
          <w:rFonts w:ascii="Times New Roman" w:hAnsi="Times New Roman"/>
          <w:lang w:eastAsia="ar-SA"/>
        </w:rPr>
        <w:t xml:space="preserve">6.2. Переход права собственности на товар происходит в момент приемки товара </w:t>
      </w:r>
      <w:r w:rsidRPr="00E77CA3">
        <w:rPr>
          <w:rFonts w:ascii="Times New Roman" w:hAnsi="Times New Roman"/>
          <w:lang w:eastAsia="ar-SA"/>
        </w:rPr>
        <w:br/>
        <w:t>на склад Заказчика.</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hAnsi="Times New Roman"/>
          <w:lang w:eastAsia="ar-SA"/>
        </w:rPr>
        <w:t xml:space="preserve">6.3. </w:t>
      </w:r>
      <w:r w:rsidRPr="00E77CA3">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6.6. Маркировка упаковки должна строго соответствовать маркировке товара.</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6.8. Уборка и вывоз упаковки производится силами и за счет Поставщика (при необходимости).</w:t>
      </w:r>
    </w:p>
    <w:p w:rsidR="00E77CA3" w:rsidRPr="00E77CA3" w:rsidRDefault="00E77CA3" w:rsidP="00E77CA3">
      <w:pPr>
        <w:suppressAutoHyphens/>
        <w:spacing w:after="0" w:line="216" w:lineRule="auto"/>
        <w:ind w:firstLine="709"/>
        <w:jc w:val="both"/>
        <w:rPr>
          <w:rFonts w:ascii="Times New Roman" w:hAnsi="Times New Roman"/>
          <w:bCs/>
          <w:lang w:eastAsia="zh-CN"/>
        </w:rPr>
      </w:pPr>
      <w:r w:rsidRPr="00E77CA3">
        <w:rPr>
          <w:rFonts w:ascii="Times New Roman" w:eastAsia="Times New Roman" w:hAnsi="Times New Roman"/>
          <w:position w:val="-1"/>
          <w:lang w:eastAsia="ru-RU"/>
        </w:rPr>
        <w:t xml:space="preserve">6.9. </w:t>
      </w:r>
      <w:r w:rsidRPr="00E77CA3">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E77CA3" w:rsidRPr="00E77CA3" w:rsidRDefault="00E77CA3" w:rsidP="00E77CA3">
      <w:pPr>
        <w:tabs>
          <w:tab w:val="left" w:pos="567"/>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lastRenderedPageBreak/>
        <w:t>В случае устранения Поставщиком выявленных несоответствий Заказчик оформляет акт об их устранении.</w:t>
      </w:r>
    </w:p>
    <w:p w:rsidR="00E77CA3" w:rsidRPr="00E77CA3" w:rsidRDefault="00E77CA3" w:rsidP="00E77CA3">
      <w:pPr>
        <w:suppressAutoHyphens/>
        <w:spacing w:after="0" w:line="216" w:lineRule="auto"/>
        <w:ind w:firstLine="709"/>
        <w:jc w:val="both"/>
        <w:rPr>
          <w:rFonts w:ascii="Times New Roman" w:hAnsi="Times New Roman"/>
          <w:lang w:eastAsia="ar-SA"/>
        </w:rPr>
      </w:pPr>
      <w:r w:rsidRPr="00E77CA3">
        <w:rPr>
          <w:rFonts w:ascii="Times New Roman" w:hAnsi="Times New Roman"/>
          <w:lang w:eastAsia="ar-SA"/>
        </w:rPr>
        <w:t>6.12. При поставке Поставщиком товара должны быть предоставлены следующие документы:</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E77CA3">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E77CA3" w:rsidRPr="00E77CA3" w:rsidRDefault="00E77CA3" w:rsidP="00E77CA3">
      <w:pPr>
        <w:spacing w:after="0" w:line="240" w:lineRule="auto"/>
        <w:ind w:firstLine="567"/>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E77CA3" w:rsidRPr="00E77CA3" w:rsidRDefault="00E77CA3" w:rsidP="00E77CA3">
      <w:pPr>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Свидетельство о государственной регистрации на флокулянт (при наличии).</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E77CA3">
        <w:rPr>
          <w:rFonts w:ascii="Times New Roman" w:hAnsi="Times New Roman"/>
        </w:rPr>
        <w:t>(при наличии)</w:t>
      </w:r>
      <w:r w:rsidRPr="00E77CA3">
        <w:rPr>
          <w:rFonts w:ascii="Times New Roman" w:eastAsia="Times New Roman" w:hAnsi="Times New Roman"/>
          <w:position w:val="-1"/>
          <w:lang w:eastAsia="ru-RU"/>
        </w:rPr>
        <w:t>.</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E77CA3">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E77CA3" w:rsidRPr="00E77CA3" w:rsidRDefault="00E77CA3" w:rsidP="00E77CA3">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E77CA3">
        <w:rPr>
          <w:rFonts w:ascii="Times New Roman" w:hAnsi="Times New Roman"/>
        </w:rPr>
        <w:t xml:space="preserve">(телефонограмма, факс, электронная почта) </w:t>
      </w:r>
      <w:r w:rsidRPr="00E77CA3">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6.17. До устранения таких нарушений обязанности Поставщика считаются неисполненными.</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E77CA3" w:rsidRPr="00E77CA3" w:rsidRDefault="00E77CA3" w:rsidP="00E77CA3">
      <w:pPr>
        <w:spacing w:after="0" w:line="240" w:lineRule="auto"/>
        <w:ind w:firstLine="567"/>
        <w:jc w:val="both"/>
        <w:rPr>
          <w:rFonts w:ascii="Times New Roman" w:hAnsi="Times New Roman"/>
        </w:rPr>
      </w:pPr>
      <w:r w:rsidRPr="00E77CA3">
        <w:rPr>
          <w:rFonts w:ascii="Times New Roman" w:hAnsi="Times New Roman"/>
        </w:rPr>
        <w:t>6.19.</w:t>
      </w:r>
      <w:r w:rsidRPr="00E77CA3">
        <w:rPr>
          <w:rFonts w:ascii="Times New Roman" w:eastAsia="Times New Roman" w:hAnsi="Times New Roman"/>
          <w:lang w:eastAsia="ru-RU"/>
        </w:rPr>
        <w:t>Поставщик обязан передать Заказчику вместе с товаром все необходимые документы</w:t>
      </w:r>
      <w:r w:rsidRPr="00E77CA3">
        <w:rPr>
          <w:rFonts w:ascii="Times New Roman" w:hAnsi="Times New Roman"/>
        </w:rPr>
        <w:t>, непосредственно связанные с поставкой товара.</w:t>
      </w:r>
    </w:p>
    <w:p w:rsidR="00E77CA3" w:rsidRPr="00E77CA3" w:rsidRDefault="00E77CA3" w:rsidP="00E77CA3">
      <w:pPr>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E77CA3" w:rsidRPr="00E77CA3" w:rsidRDefault="00E77CA3" w:rsidP="00E77CA3">
      <w:pPr>
        <w:suppressAutoHyphens/>
        <w:spacing w:after="0" w:line="216" w:lineRule="auto"/>
        <w:ind w:firstLine="567"/>
        <w:rPr>
          <w:rFonts w:ascii="Times New Roman" w:hAnsi="Times New Roman"/>
          <w:lang w:eastAsia="ar-SA"/>
        </w:rPr>
      </w:pPr>
      <w:r w:rsidRPr="00E77CA3">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E77CA3" w:rsidRPr="00E77CA3" w:rsidRDefault="00E77CA3" w:rsidP="00E77CA3">
      <w:pPr>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E77CA3" w:rsidRPr="00E77CA3" w:rsidRDefault="00E77CA3" w:rsidP="00E77CA3">
      <w:pPr>
        <w:tabs>
          <w:tab w:val="left" w:pos="993"/>
        </w:tabs>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t>6.23.</w:t>
      </w:r>
      <w:r w:rsidRPr="00E77CA3">
        <w:rPr>
          <w:rFonts w:ascii="Times New Roman" w:hAnsi="Times New Roman"/>
          <w:lang w:eastAsia="ar-SA"/>
        </w:rPr>
        <w:tab/>
      </w:r>
      <w:r w:rsidRPr="00E77CA3">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E77CA3" w:rsidRPr="00E77CA3" w:rsidRDefault="00E77CA3" w:rsidP="00E77CA3">
      <w:pPr>
        <w:suppressAutoHyphens/>
        <w:spacing w:after="0" w:line="216" w:lineRule="auto"/>
        <w:ind w:firstLine="567"/>
        <w:jc w:val="both"/>
        <w:rPr>
          <w:rFonts w:ascii="Times New Roman" w:hAnsi="Times New Roman"/>
          <w:highlight w:val="yellow"/>
          <w:lang w:eastAsia="ar-SA"/>
        </w:rPr>
      </w:pPr>
      <w:r w:rsidRPr="00E77CA3">
        <w:rPr>
          <w:rFonts w:ascii="Times New Roman" w:hAnsi="Times New Roman"/>
          <w:lang w:eastAsia="ar-SA"/>
        </w:rPr>
        <w:lastRenderedPageBreak/>
        <w:t xml:space="preserve">6.24. В случае обнаружения расхождений в количестве товара с поданной заявкой </w:t>
      </w:r>
      <w:r w:rsidRPr="00E77CA3">
        <w:rPr>
          <w:rFonts w:ascii="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E77CA3" w:rsidRPr="00E77CA3" w:rsidRDefault="00E77CA3" w:rsidP="00E77CA3">
      <w:pPr>
        <w:spacing w:after="0" w:line="240" w:lineRule="auto"/>
        <w:ind w:firstLine="567"/>
        <w:jc w:val="both"/>
        <w:rPr>
          <w:rFonts w:ascii="Times New Roman" w:hAnsi="Times New Roman"/>
          <w:b/>
          <w:lang w:eastAsia="ar-SA"/>
        </w:rPr>
      </w:pPr>
      <w:r w:rsidRPr="00E77CA3">
        <w:rPr>
          <w:rFonts w:ascii="Times New Roman" w:hAnsi="Times New Roman"/>
          <w:lang w:eastAsia="ar-SA"/>
        </w:rPr>
        <w:t xml:space="preserve">6.25. При обнаружении некачественного товара со скрытым дефектом, </w:t>
      </w:r>
      <w:r w:rsidRPr="00E77CA3">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E77CA3" w:rsidRPr="00E77CA3" w:rsidRDefault="00E77CA3" w:rsidP="00E77CA3">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7. ГАРАНТИЙНЫЕ ОБЯЗАТЕЛЬСТВА</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i/>
          <w:iCs/>
          <w:position w:val="-1"/>
          <w:shd w:val="clear" w:color="auto" w:fill="FFFFFF"/>
          <w:lang w:eastAsia="ru-RU"/>
        </w:rPr>
        <w:t xml:space="preserve">7.1. </w:t>
      </w:r>
      <w:r w:rsidRPr="00E77CA3">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E77CA3" w:rsidRPr="00E77CA3" w:rsidRDefault="00E77CA3" w:rsidP="00E77CA3">
      <w:pPr>
        <w:keepLines/>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 возмещении стоимости некачественного Товара;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 замене некачественного товара на аналогичный качественный;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вывозе некачественного товара силами и за счет Поставщика.</w:t>
      </w:r>
    </w:p>
    <w:p w:rsidR="00E77CA3" w:rsidRPr="00E77CA3" w:rsidRDefault="00E77CA3" w:rsidP="00E77CA3">
      <w:pPr>
        <w:tabs>
          <w:tab w:val="left" w:pos="1431"/>
        </w:tabs>
        <w:spacing w:after="0" w:line="240" w:lineRule="auto"/>
        <w:ind w:firstLine="708"/>
        <w:jc w:val="both"/>
        <w:rPr>
          <w:rFonts w:ascii="Times New Roman" w:eastAsia="Times New Roman" w:hAnsi="Times New Roman"/>
          <w:position w:val="-1"/>
        </w:rPr>
      </w:pPr>
      <w:r w:rsidRPr="00E77CA3">
        <w:rPr>
          <w:rFonts w:ascii="Times New Roman" w:eastAsia="Times New Roman" w:hAnsi="Times New Roman"/>
          <w:position w:val="-1"/>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E77CA3" w:rsidRPr="00E77CA3" w:rsidRDefault="00E77CA3" w:rsidP="00E77CA3">
      <w:pPr>
        <w:spacing w:after="0" w:line="240" w:lineRule="auto"/>
        <w:ind w:firstLine="708"/>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E77CA3" w:rsidRPr="00E77CA3" w:rsidRDefault="00E77CA3" w:rsidP="00E77CA3">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 xml:space="preserve">8. ОБЕСПЕЧЕНИЕ ИСПОЛНЕНИЯ ДОГОВОРА </w:t>
      </w:r>
    </w:p>
    <w:p w:rsidR="00E77CA3" w:rsidRPr="00E77CA3" w:rsidRDefault="00E77CA3" w:rsidP="00E77CA3">
      <w:pPr>
        <w:tabs>
          <w:tab w:val="left" w:pos="426"/>
        </w:tabs>
        <w:spacing w:after="0" w:line="240" w:lineRule="auto"/>
        <w:ind w:firstLine="567"/>
        <w:jc w:val="both"/>
        <w:rPr>
          <w:rFonts w:ascii="Times New Roman" w:eastAsia="Times New Roman" w:hAnsi="Times New Roman"/>
          <w:lang w:eastAsia="zh-CN"/>
        </w:rPr>
      </w:pPr>
      <w:r w:rsidRPr="00E77CA3">
        <w:rPr>
          <w:rFonts w:ascii="Times New Roman" w:eastAsia="Times New Roman" w:hAnsi="Times New Roman"/>
          <w:lang w:eastAsia="zh-CN"/>
        </w:rPr>
        <w:t xml:space="preserve">8.1. </w:t>
      </w:r>
      <w:r w:rsidRPr="00E77CA3">
        <w:rPr>
          <w:rFonts w:ascii="Times New Roman" w:eastAsia="Times New Roman" w:hAnsi="Times New Roman"/>
          <w:lang w:eastAsia="ru-RU"/>
        </w:rPr>
        <w:t>Обеспечение исполнения настоящего Договора предоставляется Исполнителем на сумму: 133 800(сто тридцать три тысячи</w:t>
      </w:r>
      <w:r>
        <w:rPr>
          <w:rFonts w:ascii="Times New Roman" w:eastAsia="Times New Roman" w:hAnsi="Times New Roman"/>
          <w:lang w:eastAsia="ru-RU"/>
        </w:rPr>
        <w:t xml:space="preserve"> </w:t>
      </w:r>
      <w:r w:rsidRPr="00E77CA3">
        <w:rPr>
          <w:rFonts w:ascii="Times New Roman" w:eastAsia="Times New Roman" w:hAnsi="Times New Roman"/>
          <w:lang w:eastAsia="ru-RU"/>
        </w:rPr>
        <w:t xml:space="preserve">восемьсот) рублей00 копеек, что составляет 5% от начальной (максимальной) цены </w:t>
      </w:r>
      <w:r w:rsidRPr="00E77CA3">
        <w:rPr>
          <w:rFonts w:ascii="Times New Roman" w:eastAsia="Times New Roman" w:hAnsi="Times New Roman"/>
          <w:lang w:eastAsia="zh-CN"/>
        </w:rPr>
        <w:t>Договор</w:t>
      </w:r>
      <w:r w:rsidRPr="00E77CA3">
        <w:rPr>
          <w:rFonts w:ascii="Times New Roman" w:eastAsia="Times New Roman" w:hAnsi="Times New Roman"/>
          <w:lang w:eastAsia="ru-RU"/>
        </w:rPr>
        <w:t>а, указанной в извещении об осуществлении закупки.</w:t>
      </w:r>
      <w:r w:rsidRPr="00E77CA3">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E77CA3">
        <w:rPr>
          <w:rFonts w:ascii="Times New Roman" w:eastAsia="Times New Roman" w:hAnsi="Times New Roman"/>
          <w:lang w:eastAsia="ru-RU"/>
        </w:rPr>
        <w:t>Договор</w:t>
      </w:r>
      <w:r w:rsidRPr="00E77CA3">
        <w:rPr>
          <w:rFonts w:ascii="Times New Roman" w:eastAsia="Times New Roman" w:hAnsi="Times New Roman"/>
          <w:color w:val="000000"/>
          <w:kern w:val="16"/>
          <w:lang w:eastAsia="ru-RU"/>
        </w:rPr>
        <w:t>а.</w:t>
      </w:r>
    </w:p>
    <w:p w:rsidR="00E77CA3" w:rsidRPr="00E77CA3" w:rsidRDefault="00E77CA3" w:rsidP="00E77CA3">
      <w:pPr>
        <w:spacing w:after="0" w:line="240" w:lineRule="auto"/>
        <w:ind w:firstLine="567"/>
        <w:jc w:val="both"/>
        <w:rPr>
          <w:rFonts w:ascii="Times New Roman" w:eastAsia="Times New Roman" w:hAnsi="Times New Roman"/>
          <w:lang w:eastAsia="ru-RU"/>
        </w:rPr>
      </w:pPr>
      <w:r w:rsidRPr="00E77CA3">
        <w:rPr>
          <w:rFonts w:ascii="Times New Roman" w:eastAsia="Times New Roman" w:hAnsi="Times New Roman"/>
          <w:lang w:eastAsia="zh-CN"/>
        </w:rPr>
        <w:t xml:space="preserve">8.2. </w:t>
      </w:r>
      <w:r w:rsidRPr="00E77CA3">
        <w:rPr>
          <w:rFonts w:ascii="Times New Roman" w:eastAsia="Times New Roman" w:hAnsi="Times New Roman"/>
          <w:iCs/>
          <w:lang w:eastAsia="ru-RU"/>
        </w:rPr>
        <w:t xml:space="preserve">В </w:t>
      </w:r>
      <w:r w:rsidRPr="00E77CA3">
        <w:rPr>
          <w:rFonts w:ascii="Times New Roman" w:eastAsia="Times New Roman" w:hAnsi="Times New Roman"/>
          <w:lang w:eastAsia="zh-CN"/>
        </w:rPr>
        <w:t>случае</w:t>
      </w:r>
      <w:r w:rsidRPr="00E77CA3">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77CA3">
        <w:rPr>
          <w:rFonts w:ascii="Times New Roman" w:eastAsia="Times New Roman" w:hAnsi="Times New Roman"/>
          <w:lang w:eastAsia="ru-RU"/>
        </w:rPr>
        <w:t>Договор</w:t>
      </w:r>
      <w:r w:rsidRPr="00E77CA3">
        <w:rPr>
          <w:rFonts w:ascii="Times New Roman" w:eastAsia="Times New Roman" w:hAnsi="Times New Roman"/>
          <w:iCs/>
          <w:lang w:eastAsia="ru-RU"/>
        </w:rPr>
        <w:t xml:space="preserve">, </w:t>
      </w:r>
      <w:r w:rsidRPr="00E77CA3">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E77CA3">
        <w:rPr>
          <w:rFonts w:ascii="Times New Roman" w:eastAsia="Times New Roman" w:hAnsi="Times New Roman"/>
          <w:lang w:eastAsia="zh-CN"/>
        </w:rPr>
        <w:t>Договор</w:t>
      </w:r>
      <w:r w:rsidRPr="00E77CA3">
        <w:rPr>
          <w:rFonts w:ascii="Times New Roman" w:eastAsia="Times New Roman" w:hAnsi="Times New Roman"/>
          <w:lang w:eastAsia="ru-RU"/>
        </w:rPr>
        <w:t>а, что составляет</w:t>
      </w:r>
      <w:r w:rsidR="00D377DB">
        <w:rPr>
          <w:rFonts w:ascii="Times New Roman" w:eastAsia="Times New Roman" w:hAnsi="Times New Roman"/>
          <w:lang w:eastAsia="ru-RU"/>
        </w:rPr>
        <w:t xml:space="preserve"> </w:t>
      </w:r>
      <w:r w:rsidRPr="00E77CA3">
        <w:rPr>
          <w:rFonts w:ascii="Times New Roman" w:eastAsia="Times New Roman" w:hAnsi="Times New Roman"/>
          <w:lang w:eastAsia="ru-RU"/>
        </w:rPr>
        <w:t>200 700(двести</w:t>
      </w:r>
      <w:r w:rsidR="00D377DB">
        <w:rPr>
          <w:rFonts w:ascii="Times New Roman" w:eastAsia="Times New Roman" w:hAnsi="Times New Roman"/>
          <w:lang w:eastAsia="ru-RU"/>
        </w:rPr>
        <w:t xml:space="preserve"> </w:t>
      </w:r>
      <w:r w:rsidRPr="00E77CA3">
        <w:rPr>
          <w:rFonts w:ascii="Times New Roman" w:eastAsia="Times New Roman" w:hAnsi="Times New Roman"/>
          <w:lang w:eastAsia="ru-RU"/>
        </w:rPr>
        <w:t>тысяч семьсот) рублей00 копеек, или предоставляет информацию, подтверждающую добросовестность Поставщика.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 xml:space="preserve">МУП «Водоканал»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lastRenderedPageBreak/>
        <w:t xml:space="preserve">ИНН 1215020390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КПП 121501001</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Расчетный счет 40702810100010070316</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Банк получателя: Ф-л ГПБ (АО) «Приволжский»</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Корреспондентский счет 30101810700000000764</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БИК 042202764</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zh-CN"/>
        </w:rPr>
      </w:pPr>
      <w:r w:rsidRPr="00E77CA3">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77CA3" w:rsidRPr="00E77CA3" w:rsidRDefault="00E77CA3" w:rsidP="00E77CA3">
      <w:pPr>
        <w:widowControl w:val="0"/>
        <w:spacing w:after="0" w:line="240" w:lineRule="auto"/>
        <w:ind w:firstLine="709"/>
        <w:jc w:val="both"/>
        <w:rPr>
          <w:rFonts w:ascii="Times New Roman" w:eastAsia="Times New Roman" w:hAnsi="Times New Roman"/>
          <w:lang w:eastAsia="ru-RU"/>
        </w:rPr>
      </w:pPr>
      <w:r w:rsidRPr="00E77CA3">
        <w:rPr>
          <w:rFonts w:ascii="Times New Roman" w:eastAsia="Times New Roman" w:hAnsi="Times New Roman"/>
          <w:lang w:eastAsia="zh-CN"/>
        </w:rPr>
        <w:t xml:space="preserve">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E77CA3" w:rsidRDefault="00E77CA3" w:rsidP="00E77CA3">
      <w:pPr>
        <w:tabs>
          <w:tab w:val="left" w:pos="709"/>
        </w:tabs>
        <w:spacing w:after="0" w:line="240" w:lineRule="auto"/>
        <w:ind w:firstLine="709"/>
        <w:jc w:val="center"/>
        <w:outlineLvl w:val="0"/>
        <w:rPr>
          <w:rFonts w:ascii="Times New Roman" w:eastAsia="Times New Roman" w:hAnsi="Times New Roman"/>
          <w:b/>
          <w:bCs/>
          <w:position w:val="-1"/>
          <w:lang w:eastAsia="ru-RU"/>
        </w:rPr>
      </w:pPr>
    </w:p>
    <w:p w:rsidR="00E77CA3" w:rsidRPr="00E77CA3" w:rsidRDefault="00E77CA3" w:rsidP="00E77CA3">
      <w:pPr>
        <w:tabs>
          <w:tab w:val="left" w:pos="709"/>
        </w:tabs>
        <w:spacing w:after="0" w:line="240" w:lineRule="auto"/>
        <w:ind w:firstLine="709"/>
        <w:jc w:val="center"/>
        <w:outlineLvl w:val="0"/>
        <w:rPr>
          <w:rFonts w:ascii="Times New Roman" w:eastAsia="Times New Roman" w:hAnsi="Times New Roman"/>
          <w:b/>
          <w:position w:val="-1"/>
          <w:lang w:eastAsia="ru-RU"/>
        </w:rPr>
      </w:pPr>
      <w:r w:rsidRPr="00E77CA3">
        <w:rPr>
          <w:rFonts w:ascii="Times New Roman" w:eastAsia="Times New Roman" w:hAnsi="Times New Roman"/>
          <w:b/>
          <w:bCs/>
          <w:position w:val="-1"/>
          <w:lang w:eastAsia="ru-RU"/>
        </w:rPr>
        <w:lastRenderedPageBreak/>
        <w:t xml:space="preserve">9. </w:t>
      </w:r>
      <w:r w:rsidRPr="00E77CA3">
        <w:rPr>
          <w:rFonts w:ascii="Times New Roman" w:eastAsia="Times New Roman" w:hAnsi="Times New Roman"/>
          <w:b/>
          <w:position w:val="-1"/>
          <w:lang w:eastAsia="ru-RU"/>
        </w:rPr>
        <w:t>ОТВЕТСТВЕННОСТЬ СТОРОН</w:t>
      </w:r>
    </w:p>
    <w:p w:rsidR="00E77CA3" w:rsidRPr="00E77CA3" w:rsidRDefault="00E77CA3" w:rsidP="00E77CA3">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E77CA3">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а) 1000 рублей, если цена Договора не превышает 3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E77CA3" w:rsidRPr="00E77CA3" w:rsidRDefault="00E77CA3" w:rsidP="00E77CA3">
      <w:pPr>
        <w:spacing w:after="0" w:line="240" w:lineRule="auto"/>
        <w:ind w:firstLine="708"/>
        <w:jc w:val="both"/>
        <w:rPr>
          <w:rFonts w:ascii="Times New Roman" w:eastAsia="Times New Roman" w:hAnsi="Times New Roman"/>
          <w:lang w:eastAsia="ru-RU"/>
        </w:rPr>
      </w:pPr>
      <w:r w:rsidRPr="00E77CA3">
        <w:rPr>
          <w:rFonts w:ascii="Times New Roman" w:eastAsia="Times New Roman" w:hAnsi="Times New Roman"/>
          <w:lang w:eastAsia="ru-RU"/>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10. ОБСТОЯТЕЛЬСТВА НЕПРЕОДОЛИМОЙ СИЛЫ</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lastRenderedPageBreak/>
        <w:t xml:space="preserve">10.4. Если обстоятельства, указанные в </w:t>
      </w:r>
      <w:hyperlink r:id="rId20" w:history="1">
        <w:r w:rsidRPr="00E77CA3">
          <w:rPr>
            <w:rFonts w:ascii="Times New Roman" w:eastAsia="Times New Roman" w:hAnsi="Times New Roman"/>
            <w:position w:val="-1"/>
            <w:lang w:eastAsia="ru-RU"/>
          </w:rPr>
          <w:t>п. 10.1</w:t>
        </w:r>
      </w:hyperlink>
      <w:r w:rsidRPr="00E77CA3">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E77CA3" w:rsidRP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r w:rsidRPr="00E77CA3">
        <w:rPr>
          <w:rFonts w:ascii="Times New Roman" w:eastAsia="Arial" w:hAnsi="Times New Roman"/>
          <w:b/>
          <w:lang w:eastAsia="ar-SA"/>
        </w:rPr>
        <w:t xml:space="preserve">11. СРОК ДЕЙСТВИЯ И ПОРЯДОК ИЗМЕНЕНИЯ ДОГОВОРА </w:t>
      </w:r>
    </w:p>
    <w:p w:rsidR="00E77CA3" w:rsidRPr="00E77CA3" w:rsidRDefault="00E77CA3" w:rsidP="00E77CA3">
      <w:pPr>
        <w:widowControl w:val="0"/>
        <w:tabs>
          <w:tab w:val="left" w:pos="709"/>
        </w:tabs>
        <w:suppressAutoHyphens/>
        <w:spacing w:after="0" w:line="240" w:lineRule="auto"/>
        <w:ind w:firstLine="709"/>
        <w:jc w:val="both"/>
        <w:rPr>
          <w:rFonts w:ascii="Times New Roman" w:eastAsia="Arial" w:hAnsi="Times New Roman"/>
          <w:lang w:eastAsia="ar-SA"/>
        </w:rPr>
      </w:pPr>
      <w:r w:rsidRPr="00E77CA3">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E77CA3" w:rsidRPr="00E77CA3" w:rsidRDefault="00E77CA3" w:rsidP="00E77CA3">
      <w:pPr>
        <w:widowControl w:val="0"/>
        <w:tabs>
          <w:tab w:val="left" w:pos="709"/>
        </w:tabs>
        <w:suppressAutoHyphens/>
        <w:spacing w:after="0" w:line="240" w:lineRule="auto"/>
        <w:ind w:firstLine="709"/>
        <w:jc w:val="both"/>
        <w:rPr>
          <w:rFonts w:ascii="Times New Roman" w:eastAsia="Arial" w:hAnsi="Times New Roman"/>
          <w:lang w:eastAsia="ar-SA"/>
        </w:rPr>
      </w:pPr>
      <w:r w:rsidRPr="00E77CA3">
        <w:rPr>
          <w:rFonts w:ascii="Times New Roman" w:eastAsia="Arial" w:hAnsi="Times New Roman"/>
          <w:lang w:eastAsia="ar-SA"/>
        </w:rPr>
        <w:t>11.2. По соглашению сторон Договор может быть продлен.</w:t>
      </w:r>
    </w:p>
    <w:p w:rsidR="00E77CA3" w:rsidRPr="00E77CA3" w:rsidRDefault="00E77CA3" w:rsidP="00E77CA3">
      <w:pPr>
        <w:numPr>
          <w:ilvl w:val="1"/>
          <w:numId w:val="46"/>
        </w:numPr>
        <w:autoSpaceDE w:val="0"/>
        <w:autoSpaceDN w:val="0"/>
        <w:adjustRightInd w:val="0"/>
        <w:spacing w:after="0" w:line="240" w:lineRule="auto"/>
        <w:ind w:left="0" w:firstLine="709"/>
        <w:jc w:val="both"/>
        <w:outlineLvl w:val="0"/>
        <w:rPr>
          <w:rFonts w:ascii="Times New Roman" w:eastAsia="Times New Roman" w:hAnsi="Times New Roman"/>
          <w:lang w:eastAsia="ru-RU"/>
        </w:rPr>
      </w:pPr>
      <w:r w:rsidRPr="00E77CA3">
        <w:rPr>
          <w:rFonts w:ascii="Times New Roman" w:eastAsia="Times New Roman" w:hAnsi="Times New Roman"/>
          <w:lang w:eastAsia="ru-RU"/>
        </w:rPr>
        <w:t>Окончание срока действия Договора или его расторжение не освобождает стороны от ответственности за его нарушение.</w:t>
      </w:r>
    </w:p>
    <w:p w:rsid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p>
    <w:p w:rsidR="00E77CA3" w:rsidRPr="00E77CA3" w:rsidRDefault="00E77CA3" w:rsidP="00E77CA3">
      <w:pPr>
        <w:widowControl w:val="0"/>
        <w:tabs>
          <w:tab w:val="left" w:pos="709"/>
        </w:tabs>
        <w:suppressAutoHyphens/>
        <w:spacing w:after="0" w:line="240" w:lineRule="auto"/>
        <w:ind w:firstLine="709"/>
        <w:jc w:val="center"/>
        <w:rPr>
          <w:rFonts w:ascii="Times New Roman" w:eastAsia="Arial" w:hAnsi="Times New Roman"/>
          <w:b/>
          <w:lang w:eastAsia="ar-SA"/>
        </w:rPr>
      </w:pPr>
      <w:r w:rsidRPr="00E77CA3">
        <w:rPr>
          <w:rFonts w:ascii="Times New Roman" w:eastAsia="Arial" w:hAnsi="Times New Roman"/>
          <w:b/>
          <w:lang w:eastAsia="ar-SA"/>
        </w:rPr>
        <w:t>12. ПОРЯДОК УРЕГУЛИРОВАНИЯ СПОРОВ</w:t>
      </w:r>
    </w:p>
    <w:p w:rsidR="00E77CA3" w:rsidRPr="00E77CA3" w:rsidRDefault="00E77CA3" w:rsidP="00E77CA3">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E77CA3">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E77CA3" w:rsidRPr="00E77CA3" w:rsidRDefault="00E77CA3" w:rsidP="00E77CA3">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E77CA3">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p>
    <w:p w:rsidR="00E77CA3" w:rsidRPr="00E77CA3" w:rsidRDefault="00E77CA3" w:rsidP="00E77CA3">
      <w:pPr>
        <w:tabs>
          <w:tab w:val="left" w:pos="709"/>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13. ПОРЯДОК РАСТОРЖЕНИЯ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 Настоящий Договор может быть расторгнут:</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по соглашению Сторон;</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в судебном порядке;</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 При существенном нарушении условий Договора Поставщиком:</w:t>
      </w:r>
    </w:p>
    <w:p w:rsidR="00E77CA3" w:rsidRPr="00E77CA3" w:rsidRDefault="00E77CA3" w:rsidP="00E77CA3">
      <w:pPr>
        <w:tabs>
          <w:tab w:val="left" w:pos="709"/>
        </w:tabs>
        <w:spacing w:after="0" w:line="240" w:lineRule="auto"/>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ab/>
        <w:t>13.2.1.1. В случае просрочки поставки Товара более чем на 10 дней.</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13.2.2. В иных случаях, предусмотренных действующим законодательством РФ.</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w:t>
      </w:r>
      <w:r w:rsidRPr="00E77CA3">
        <w:rPr>
          <w:rFonts w:ascii="Times New Roman" w:eastAsia="Times New Roman" w:hAnsi="Times New Roman"/>
          <w:position w:val="-1"/>
          <w:lang w:eastAsia="ru-RU"/>
        </w:rPr>
        <w:lastRenderedPageBreak/>
        <w:t>информацию о своем соответствии указанным требованиям, что позволило ему стать победителем определения Поставщика.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E77CA3" w:rsidRPr="00E77CA3" w:rsidRDefault="00E77CA3" w:rsidP="00E77CA3">
      <w:pPr>
        <w:tabs>
          <w:tab w:val="left" w:pos="709"/>
        </w:tabs>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E77CA3" w:rsidRPr="00E77CA3" w:rsidRDefault="00E77CA3" w:rsidP="00E77CA3">
      <w:pPr>
        <w:tabs>
          <w:tab w:val="left" w:pos="709"/>
        </w:tabs>
        <w:spacing w:after="0" w:line="240" w:lineRule="auto"/>
        <w:ind w:firstLine="709"/>
        <w:jc w:val="both"/>
        <w:rPr>
          <w:rFonts w:ascii="Times New Roman" w:eastAsia="Times New Roman" w:hAnsi="Times New Roman"/>
          <w:color w:val="00B050"/>
          <w:position w:val="-1"/>
          <w:lang w:eastAsia="ru-RU"/>
        </w:rPr>
      </w:pPr>
      <w:r w:rsidRPr="00E77CA3">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E77CA3" w:rsidRPr="00E77CA3" w:rsidRDefault="00E77CA3" w:rsidP="00E77CA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E77CA3">
        <w:rPr>
          <w:rFonts w:ascii="Times New Roman" w:eastAsia="Times New Roman" w:hAnsi="Times New Roman"/>
          <w:b/>
          <w:position w:val="-1"/>
          <w:lang w:eastAsia="ru-RU"/>
        </w:rPr>
        <w:t>14. ПРОЧИЕ УСЛОВИЯ</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14.1. </w:t>
      </w:r>
      <w:r w:rsidRPr="00E77CA3">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E77CA3">
        <w:rPr>
          <w:rFonts w:ascii="Times New Roman" w:eastAsia="Times New Roman" w:hAnsi="Times New Roman"/>
          <w:position w:val="-1"/>
          <w:lang w:eastAsia="ru-RU"/>
        </w:rPr>
        <w:t>.</w:t>
      </w:r>
    </w:p>
    <w:p w:rsidR="00E77CA3" w:rsidRPr="00E77CA3" w:rsidRDefault="00E77CA3" w:rsidP="00E77CA3">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w:t>
      </w:r>
      <w:r w:rsidRPr="00E77CA3">
        <w:rPr>
          <w:rFonts w:ascii="Times New Roman" w:eastAsia="Times New Roman" w:hAnsi="Times New Roman"/>
          <w:position w:val="-1"/>
          <w:lang w:eastAsia="ru-RU"/>
        </w:rPr>
        <w:lastRenderedPageBreak/>
        <w:t>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77CA3" w:rsidRPr="00E77CA3" w:rsidRDefault="00E77CA3" w:rsidP="00E77CA3">
      <w:pPr>
        <w:suppressAutoHyphens/>
        <w:spacing w:after="0" w:line="216" w:lineRule="auto"/>
        <w:ind w:firstLine="709"/>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E77CA3" w:rsidRPr="00E77CA3" w:rsidRDefault="00E77CA3" w:rsidP="00E77CA3">
      <w:pPr>
        <w:autoSpaceDE w:val="0"/>
        <w:autoSpaceDN w:val="0"/>
        <w:adjustRightInd w:val="0"/>
        <w:spacing w:after="0" w:line="240" w:lineRule="auto"/>
        <w:ind w:firstLine="700"/>
        <w:jc w:val="both"/>
        <w:rPr>
          <w:rFonts w:ascii="Times New Roman" w:eastAsia="Times New Roman" w:hAnsi="Times New Roman"/>
          <w:position w:val="-1"/>
          <w:lang w:eastAsia="ru-RU"/>
        </w:rPr>
      </w:pPr>
      <w:r w:rsidRPr="00E77CA3">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E77CA3" w:rsidRDefault="00E77CA3" w:rsidP="00E77CA3">
      <w:pPr>
        <w:suppressAutoHyphens/>
        <w:spacing w:after="0" w:line="240" w:lineRule="auto"/>
        <w:ind w:firstLine="720"/>
        <w:jc w:val="both"/>
        <w:outlineLvl w:val="1"/>
        <w:rPr>
          <w:rFonts w:ascii="Times New Roman" w:eastAsia="Times New Roman" w:hAnsi="Times New Roman"/>
          <w:lang w:eastAsia="ru-RU"/>
        </w:rPr>
      </w:pPr>
      <w:r w:rsidRPr="00E77CA3">
        <w:rPr>
          <w:rFonts w:ascii="Times New Roman" w:eastAsia="Times New Roman" w:hAnsi="Times New Roman"/>
          <w:lang w:eastAsia="ru-RU"/>
        </w:rPr>
        <w:t>14.4.1. Приложение № 1. Спецификация на поставку товара.</w:t>
      </w:r>
    </w:p>
    <w:p w:rsidR="00E77CA3" w:rsidRPr="00E77CA3" w:rsidRDefault="00E77CA3" w:rsidP="00E77CA3">
      <w:pPr>
        <w:suppressAutoHyphens/>
        <w:spacing w:after="0" w:line="240" w:lineRule="auto"/>
        <w:ind w:firstLine="720"/>
        <w:jc w:val="both"/>
        <w:outlineLvl w:val="1"/>
        <w:rPr>
          <w:rFonts w:ascii="Times New Roman" w:eastAsia="Times New Roman" w:hAnsi="Times New Roman"/>
          <w:lang w:eastAsia="ru-RU"/>
        </w:rPr>
      </w:pPr>
    </w:p>
    <w:p w:rsidR="00E77CA3" w:rsidRPr="00E77CA3" w:rsidRDefault="00E77CA3" w:rsidP="00E77CA3">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E77CA3">
        <w:rPr>
          <w:rFonts w:ascii="Times New Roman" w:hAnsi="Times New Roman"/>
          <w:b/>
          <w:bCs/>
          <w:sz w:val="24"/>
          <w:szCs w:val="24"/>
          <w:lang w:eastAsia="zh-CN"/>
        </w:rPr>
        <w:t>1</w:t>
      </w:r>
      <w:r>
        <w:rPr>
          <w:rFonts w:ascii="Times New Roman" w:hAnsi="Times New Roman"/>
          <w:b/>
          <w:bCs/>
          <w:sz w:val="24"/>
          <w:szCs w:val="24"/>
          <w:lang w:eastAsia="zh-CN"/>
        </w:rPr>
        <w:t>5</w:t>
      </w:r>
      <w:r w:rsidRPr="00E77CA3">
        <w:rPr>
          <w:rFonts w:ascii="Times New Roman" w:hAnsi="Times New Roman"/>
          <w:b/>
          <w:bCs/>
          <w:sz w:val="24"/>
          <w:szCs w:val="24"/>
          <w:lang w:eastAsia="zh-CN"/>
        </w:rPr>
        <w:t>. ЮРИДИЧЕСКИЕ АДРЕСА, БАНКОВСКИЕ РЕКВИЗИТЫ И ПОДПИСИ СТОРОН:</w:t>
      </w:r>
    </w:p>
    <w:p w:rsidR="00E77CA3" w:rsidRPr="00E77CA3" w:rsidRDefault="00E77CA3" w:rsidP="00E77CA3">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10031" w:type="dxa"/>
        <w:tblInd w:w="108" w:type="dxa"/>
        <w:tblLayout w:type="fixed"/>
        <w:tblLook w:val="0000"/>
      </w:tblPr>
      <w:tblGrid>
        <w:gridCol w:w="5245"/>
        <w:gridCol w:w="4786"/>
      </w:tblGrid>
      <w:tr w:rsidR="00E77CA3" w:rsidRPr="00E77CA3" w:rsidTr="00E77CA3">
        <w:trPr>
          <w:trHeight w:val="6177"/>
        </w:trPr>
        <w:tc>
          <w:tcPr>
            <w:tcW w:w="5245" w:type="dxa"/>
            <w:shd w:val="clear" w:color="auto" w:fill="auto"/>
          </w:tcPr>
          <w:p w:rsidR="00E77CA3" w:rsidRPr="00E77CA3" w:rsidRDefault="00E77CA3" w:rsidP="00E77CA3">
            <w:pPr>
              <w:suppressAutoHyphens/>
              <w:spacing w:after="0" w:line="216" w:lineRule="auto"/>
              <w:ind w:left="459"/>
              <w:rPr>
                <w:rFonts w:ascii="Times New Roman" w:hAnsi="Times New Roman"/>
                <w:b/>
                <w:bCs/>
                <w:sz w:val="24"/>
                <w:szCs w:val="24"/>
                <w:lang w:eastAsia="zh-CN"/>
              </w:rPr>
            </w:pPr>
            <w:r w:rsidRPr="00E77CA3">
              <w:rPr>
                <w:rFonts w:ascii="Times New Roman" w:hAnsi="Times New Roman"/>
                <w:b/>
                <w:bCs/>
                <w:sz w:val="24"/>
                <w:szCs w:val="24"/>
                <w:lang w:eastAsia="zh-CN"/>
              </w:rPr>
              <w:t>Заказчик:</w:t>
            </w:r>
          </w:p>
          <w:p w:rsidR="00E77CA3" w:rsidRPr="00E77CA3" w:rsidRDefault="00E77CA3" w:rsidP="00E77CA3">
            <w:pPr>
              <w:suppressAutoHyphens/>
              <w:spacing w:after="0" w:line="216" w:lineRule="auto"/>
              <w:ind w:left="459"/>
              <w:rPr>
                <w:rFonts w:ascii="Times New Roman" w:hAnsi="Times New Roman"/>
                <w:b/>
                <w:bCs/>
                <w:sz w:val="24"/>
                <w:szCs w:val="24"/>
                <w:lang w:eastAsia="zh-CN"/>
              </w:rPr>
            </w:pP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МУП «Водоканал»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ИНН/КПП:1215020390/121501001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Адрес:</w:t>
            </w:r>
            <w:r w:rsidRPr="00E77CA3">
              <w:rPr>
                <w:rFonts w:ascii="Times New Roman" w:hAnsi="Times New Roman"/>
                <w:spacing w:val="-3"/>
                <w:sz w:val="24"/>
                <w:szCs w:val="24"/>
                <w:lang w:eastAsia="zh-CN"/>
              </w:rPr>
              <w:tab/>
              <w:t>424039, Республика Марий Эл,</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 xml:space="preserve">г. Йошкар-Ола, ул. Дружбы, д.2 </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р/с 40702810100010070316</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Филиал «Газпромбанк» (АО)</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«Приволжский»</w:t>
            </w:r>
          </w:p>
          <w:p w:rsidR="00E77CA3" w:rsidRPr="00E77CA3" w:rsidRDefault="00E77CA3" w:rsidP="00E77CA3">
            <w:pPr>
              <w:suppressAutoHyphens/>
              <w:spacing w:after="0" w:line="216" w:lineRule="auto"/>
              <w:ind w:firstLine="425"/>
              <w:rPr>
                <w:rFonts w:ascii="Times New Roman" w:hAnsi="Times New Roman"/>
                <w:spacing w:val="-3"/>
                <w:sz w:val="24"/>
                <w:szCs w:val="24"/>
                <w:lang w:eastAsia="zh-CN"/>
              </w:rPr>
            </w:pPr>
            <w:r w:rsidRPr="00E77CA3">
              <w:rPr>
                <w:rFonts w:ascii="Times New Roman" w:hAnsi="Times New Roman"/>
                <w:spacing w:val="-3"/>
                <w:sz w:val="24"/>
                <w:szCs w:val="24"/>
                <w:lang w:eastAsia="zh-CN"/>
              </w:rPr>
              <w:t>БИК 042202764</w:t>
            </w:r>
          </w:p>
          <w:p w:rsidR="00E77CA3" w:rsidRPr="00E77CA3" w:rsidRDefault="00E77CA3" w:rsidP="00E77CA3">
            <w:pPr>
              <w:suppressAutoHyphens/>
              <w:spacing w:after="0" w:line="216" w:lineRule="auto"/>
              <w:ind w:firstLine="425"/>
              <w:rPr>
                <w:rFonts w:ascii="Times New Roman" w:hAnsi="Times New Roman"/>
                <w:color w:val="000000"/>
                <w:sz w:val="24"/>
                <w:szCs w:val="24"/>
                <w:lang w:eastAsia="zh-CN"/>
              </w:rPr>
            </w:pPr>
            <w:r w:rsidRPr="00E77CA3">
              <w:rPr>
                <w:rFonts w:ascii="Times New Roman" w:hAnsi="Times New Roman"/>
                <w:spacing w:val="-3"/>
                <w:sz w:val="24"/>
                <w:szCs w:val="24"/>
                <w:lang w:eastAsia="zh-CN"/>
              </w:rPr>
              <w:t>к/с 30101810700000000764</w:t>
            </w:r>
          </w:p>
          <w:p w:rsidR="00E77CA3" w:rsidRPr="00E77CA3" w:rsidRDefault="00E77CA3" w:rsidP="00E77CA3">
            <w:pPr>
              <w:suppressAutoHyphens/>
              <w:spacing w:after="0" w:line="216" w:lineRule="auto"/>
              <w:ind w:firstLine="425"/>
              <w:rPr>
                <w:rFonts w:ascii="Times New Roman" w:hAnsi="Times New Roman"/>
                <w:color w:val="000000"/>
                <w:sz w:val="24"/>
                <w:szCs w:val="24"/>
                <w:lang w:eastAsia="zh-CN"/>
              </w:rPr>
            </w:pPr>
            <w:r w:rsidRPr="00E77CA3">
              <w:rPr>
                <w:rFonts w:ascii="Times New Roman" w:hAnsi="Times New Roman"/>
                <w:color w:val="000000"/>
                <w:sz w:val="24"/>
                <w:szCs w:val="24"/>
                <w:lang w:eastAsia="zh-CN"/>
              </w:rPr>
              <w:t>ОКПО 03220481</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r w:rsidRPr="00E77CA3">
              <w:rPr>
                <w:rFonts w:ascii="Times New Roman" w:hAnsi="Times New Roman"/>
                <w:color w:val="000000"/>
                <w:sz w:val="24"/>
                <w:szCs w:val="24"/>
                <w:lang w:eastAsia="zh-CN"/>
              </w:rPr>
              <w:t>Тел</w:t>
            </w:r>
            <w:r w:rsidRPr="00E77CA3">
              <w:rPr>
                <w:rFonts w:ascii="Times New Roman" w:hAnsi="Times New Roman"/>
                <w:color w:val="000000"/>
                <w:sz w:val="24"/>
                <w:szCs w:val="24"/>
                <w:lang w:val="en-US" w:eastAsia="zh-CN"/>
              </w:rPr>
              <w:t>. (8362) 42-77-04</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r w:rsidRPr="00E77CA3">
              <w:rPr>
                <w:rFonts w:ascii="Times New Roman" w:hAnsi="Times New Roman"/>
                <w:color w:val="000000"/>
                <w:sz w:val="24"/>
                <w:szCs w:val="24"/>
                <w:lang w:val="en-US" w:eastAsia="zh-CN"/>
              </w:rPr>
              <w:t>E-mail: snab424039@yandex.ru</w:t>
            </w: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p>
          <w:p w:rsidR="00E77CA3" w:rsidRPr="00E77CA3" w:rsidRDefault="00E77CA3" w:rsidP="00E77CA3">
            <w:pPr>
              <w:suppressAutoHyphens/>
              <w:spacing w:after="0" w:line="216" w:lineRule="auto"/>
              <w:ind w:firstLine="425"/>
              <w:rPr>
                <w:rFonts w:ascii="Times New Roman" w:hAnsi="Times New Roman"/>
                <w:color w:val="000000"/>
                <w:sz w:val="24"/>
                <w:szCs w:val="24"/>
                <w:lang w:val="en-US" w:eastAsia="zh-CN"/>
              </w:rPr>
            </w:pPr>
          </w:p>
          <w:p w:rsidR="00E77CA3" w:rsidRPr="00E77CA3" w:rsidRDefault="00E77CA3" w:rsidP="00E77CA3">
            <w:pPr>
              <w:suppressAutoHyphens/>
              <w:spacing w:after="0" w:line="216" w:lineRule="auto"/>
              <w:ind w:left="459"/>
              <w:rPr>
                <w:rFonts w:ascii="Times New Roman" w:eastAsia="Times New Roman" w:hAnsi="Times New Roman"/>
                <w:b/>
                <w:bCs/>
                <w:sz w:val="24"/>
                <w:szCs w:val="24"/>
                <w:lang w:eastAsia="zh-CN"/>
              </w:rPr>
            </w:pPr>
            <w:r w:rsidRPr="00E77CA3">
              <w:rPr>
                <w:rFonts w:ascii="Times New Roman" w:hAnsi="Times New Roman"/>
                <w:color w:val="000000"/>
                <w:sz w:val="24"/>
                <w:szCs w:val="24"/>
                <w:lang w:eastAsia="zh-CN"/>
              </w:rPr>
              <w:t>____________________ / _____________</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E77CA3">
              <w:rPr>
                <w:rFonts w:ascii="Times New Roman" w:eastAsia="Arial" w:hAnsi="Times New Roman"/>
                <w:bCs/>
                <w:sz w:val="24"/>
                <w:szCs w:val="24"/>
                <w:lang w:eastAsia="zh-CN"/>
              </w:rPr>
              <w:t>М.П.</w:t>
            </w:r>
          </w:p>
          <w:p w:rsidR="00E77CA3" w:rsidRPr="00E77CA3" w:rsidRDefault="00E77CA3" w:rsidP="00E77CA3">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rsidR="00E77CA3" w:rsidRPr="00E77CA3" w:rsidRDefault="00E77CA3" w:rsidP="00E77CA3">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E77CA3">
              <w:rPr>
                <w:rFonts w:ascii="Times New Roman" w:eastAsia="Arial" w:hAnsi="Times New Roman"/>
                <w:b/>
                <w:bCs/>
                <w:sz w:val="24"/>
                <w:szCs w:val="24"/>
                <w:lang w:eastAsia="zh-CN"/>
              </w:rPr>
              <w:t>Поставщик:</w:t>
            </w:r>
          </w:p>
          <w:p w:rsidR="00E77CA3" w:rsidRPr="00E77CA3" w:rsidRDefault="00E77CA3" w:rsidP="00E77CA3">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E77CA3" w:rsidRPr="00E77CA3" w:rsidRDefault="00E77CA3" w:rsidP="00E77CA3">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E77CA3">
              <w:rPr>
                <w:rFonts w:ascii="Times New Roman" w:eastAsia="Arial" w:hAnsi="Times New Roman"/>
                <w:bCs/>
                <w:sz w:val="24"/>
                <w:szCs w:val="24"/>
                <w:lang w:eastAsia="zh-CN"/>
              </w:rPr>
              <w:t xml:space="preserve">_________________ </w:t>
            </w:r>
            <w:r w:rsidRPr="00E77CA3">
              <w:rPr>
                <w:rFonts w:ascii="Times New Roman" w:eastAsia="Arial" w:hAnsi="Times New Roman"/>
                <w:b/>
                <w:bCs/>
                <w:sz w:val="24"/>
                <w:szCs w:val="24"/>
                <w:lang w:eastAsia="zh-CN"/>
              </w:rPr>
              <w:t>/</w:t>
            </w:r>
            <w:r w:rsidRPr="00E77CA3">
              <w:rPr>
                <w:rFonts w:ascii="Times New Roman" w:eastAsia="Arial" w:hAnsi="Times New Roman"/>
                <w:bCs/>
                <w:sz w:val="24"/>
                <w:szCs w:val="24"/>
                <w:lang w:eastAsia="zh-CN"/>
              </w:rPr>
              <w:t>________________</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E77CA3">
              <w:rPr>
                <w:rFonts w:ascii="Times New Roman" w:eastAsia="Arial" w:hAnsi="Times New Roman"/>
                <w:bCs/>
                <w:sz w:val="24"/>
                <w:szCs w:val="24"/>
                <w:lang w:eastAsia="zh-CN"/>
              </w:rPr>
              <w:t>М.П.</w:t>
            </w:r>
          </w:p>
          <w:p w:rsidR="00E77CA3" w:rsidRPr="00E77CA3" w:rsidRDefault="00E77CA3" w:rsidP="00E77CA3">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E77CA3" w:rsidRPr="00E77CA3" w:rsidRDefault="00E77CA3" w:rsidP="00E77CA3">
      <w:pPr>
        <w:keepNext/>
        <w:keepLines/>
        <w:widowControl w:val="0"/>
        <w:autoSpaceDE w:val="0"/>
        <w:autoSpaceDN w:val="0"/>
        <w:spacing w:after="0" w:line="240" w:lineRule="auto"/>
        <w:jc w:val="center"/>
        <w:rPr>
          <w:rFonts w:ascii="Times New Roman" w:eastAsia="Times New Roman" w:hAnsi="Times New Roman"/>
          <w:b/>
          <w:bCs/>
          <w:lang w:eastAsia="ru-RU"/>
        </w:rPr>
      </w:pPr>
    </w:p>
    <w:p w:rsidR="00E77CA3" w:rsidRPr="00E77CA3" w:rsidRDefault="00E77CA3" w:rsidP="00E77CA3">
      <w:pPr>
        <w:spacing w:after="0" w:line="228" w:lineRule="auto"/>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pacing w:after="0" w:line="228" w:lineRule="auto"/>
        <w:ind w:left="851" w:firstLine="425"/>
        <w:jc w:val="both"/>
        <w:rPr>
          <w:rFonts w:ascii="Times New Roman" w:hAnsi="Times New Roman"/>
          <w:b/>
          <w:color w:val="000000"/>
          <w:sz w:val="24"/>
          <w:szCs w:val="24"/>
          <w:lang w:eastAsia="ru-RU"/>
        </w:rPr>
      </w:pPr>
    </w:p>
    <w:p w:rsidR="00E77CA3" w:rsidRPr="00E77CA3" w:rsidRDefault="00E77CA3" w:rsidP="00E77CA3">
      <w:pPr>
        <w:suppressAutoHyphens/>
        <w:spacing w:after="0" w:line="216" w:lineRule="auto"/>
        <w:ind w:left="851" w:firstLine="425"/>
        <w:jc w:val="right"/>
        <w:rPr>
          <w:rFonts w:ascii="Times New Roman" w:hAnsi="Times New Roman"/>
          <w:sz w:val="24"/>
          <w:szCs w:val="24"/>
          <w:lang w:eastAsia="zh-CN"/>
        </w:rPr>
      </w:pPr>
      <w:r w:rsidRPr="00E77CA3">
        <w:rPr>
          <w:rFonts w:ascii="Times New Roman" w:hAnsi="Times New Roman"/>
          <w:sz w:val="24"/>
          <w:szCs w:val="24"/>
          <w:lang w:eastAsia="zh-CN"/>
        </w:rPr>
        <w:lastRenderedPageBreak/>
        <w:t>Приложение № 1</w:t>
      </w:r>
    </w:p>
    <w:p w:rsidR="00E77CA3" w:rsidRPr="00E77CA3" w:rsidRDefault="00E77CA3" w:rsidP="00E77CA3">
      <w:pPr>
        <w:suppressAutoHyphens/>
        <w:spacing w:after="0" w:line="216" w:lineRule="auto"/>
        <w:ind w:left="851" w:firstLine="425"/>
        <w:jc w:val="right"/>
        <w:rPr>
          <w:rFonts w:ascii="Times New Roman" w:eastAsia="Times New Roman" w:hAnsi="Times New Roman"/>
          <w:sz w:val="24"/>
          <w:szCs w:val="24"/>
          <w:lang w:eastAsia="zh-CN"/>
        </w:rPr>
      </w:pPr>
      <w:r w:rsidRPr="00E77CA3">
        <w:rPr>
          <w:rFonts w:ascii="Times New Roman" w:hAnsi="Times New Roman"/>
          <w:sz w:val="24"/>
          <w:szCs w:val="24"/>
          <w:lang w:eastAsia="zh-CN"/>
        </w:rPr>
        <w:t>к муниципальному Договору</w:t>
      </w:r>
    </w:p>
    <w:p w:rsidR="00E77CA3" w:rsidRPr="00E77CA3" w:rsidRDefault="00E77CA3" w:rsidP="00E77CA3">
      <w:pPr>
        <w:suppressAutoHyphens/>
        <w:spacing w:after="0" w:line="216" w:lineRule="auto"/>
        <w:ind w:left="851" w:firstLine="425"/>
        <w:jc w:val="right"/>
        <w:rPr>
          <w:rFonts w:ascii="Times New Roman" w:eastAsia="Times New Roman" w:hAnsi="Times New Roman"/>
          <w:sz w:val="24"/>
          <w:szCs w:val="24"/>
          <w:lang w:eastAsia="zh-CN"/>
        </w:rPr>
      </w:pPr>
      <w:r w:rsidRPr="00E77CA3">
        <w:rPr>
          <w:rFonts w:ascii="Times New Roman" w:eastAsia="Times New Roman" w:hAnsi="Times New Roman"/>
          <w:sz w:val="24"/>
          <w:szCs w:val="24"/>
          <w:lang w:eastAsia="zh-CN"/>
        </w:rPr>
        <w:t>на поставку флокулянта</w:t>
      </w:r>
    </w:p>
    <w:p w:rsidR="00E77CA3" w:rsidRPr="00E77CA3" w:rsidRDefault="00E77CA3" w:rsidP="00E77CA3">
      <w:pPr>
        <w:suppressAutoHyphens/>
        <w:spacing w:after="0" w:line="216" w:lineRule="auto"/>
        <w:ind w:left="851" w:firstLine="425"/>
        <w:jc w:val="right"/>
        <w:rPr>
          <w:rFonts w:ascii="Times New Roman" w:hAnsi="Times New Roman"/>
          <w:sz w:val="24"/>
          <w:szCs w:val="24"/>
          <w:lang w:eastAsia="zh-CN"/>
        </w:rPr>
      </w:pPr>
      <w:r w:rsidRPr="00E77CA3">
        <w:rPr>
          <w:rFonts w:ascii="Times New Roman" w:eastAsia="Times New Roman" w:hAnsi="Times New Roman"/>
          <w:sz w:val="24"/>
          <w:szCs w:val="24"/>
          <w:lang w:eastAsia="zh-CN"/>
        </w:rPr>
        <w:t>№</w:t>
      </w:r>
      <w:r w:rsidRPr="00E77CA3">
        <w:rPr>
          <w:rFonts w:ascii="Times New Roman" w:hAnsi="Times New Roman"/>
          <w:sz w:val="24"/>
          <w:szCs w:val="24"/>
          <w:lang w:eastAsia="zh-CN"/>
        </w:rPr>
        <w:t> ____ от « ___»_______20</w:t>
      </w:r>
      <w:r>
        <w:rPr>
          <w:rFonts w:ascii="Times New Roman" w:hAnsi="Times New Roman"/>
          <w:sz w:val="24"/>
          <w:szCs w:val="24"/>
          <w:lang w:eastAsia="zh-CN"/>
        </w:rPr>
        <w:t>__</w:t>
      </w:r>
      <w:r w:rsidRPr="00E77CA3">
        <w:rPr>
          <w:rFonts w:ascii="Times New Roman" w:hAnsi="Times New Roman"/>
          <w:sz w:val="24"/>
          <w:szCs w:val="24"/>
          <w:lang w:eastAsia="zh-CN"/>
        </w:rPr>
        <w:t>г.</w:t>
      </w:r>
    </w:p>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E77CA3" w:rsidRPr="00E77CA3" w:rsidTr="00752BE1">
        <w:tc>
          <w:tcPr>
            <w:tcW w:w="5040" w:type="dxa"/>
            <w:shd w:val="clear" w:color="auto" w:fill="auto"/>
          </w:tcPr>
          <w:p w:rsidR="00E77CA3" w:rsidRPr="00E77CA3" w:rsidRDefault="00E77CA3" w:rsidP="00E77CA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E77CA3" w:rsidRPr="00E77CA3" w:rsidRDefault="00E77CA3" w:rsidP="00E77CA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E77CA3" w:rsidRPr="00E77CA3" w:rsidRDefault="00E77CA3" w:rsidP="00E77CA3">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Спецификация поставляемого товара</w:t>
      </w:r>
    </w:p>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E77CA3" w:rsidRPr="00E77CA3" w:rsidTr="00752BE1">
        <w:trPr>
          <w:trHeight w:val="844"/>
        </w:trPr>
        <w:tc>
          <w:tcPr>
            <w:tcW w:w="540"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п/п</w:t>
            </w:r>
          </w:p>
        </w:tc>
        <w:tc>
          <w:tcPr>
            <w:tcW w:w="2749"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Наименование и характеристики товара.</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Страна происхождения</w:t>
            </w:r>
          </w:p>
        </w:tc>
        <w:tc>
          <w:tcPr>
            <w:tcW w:w="1417"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Единица</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измерения</w:t>
            </w:r>
          </w:p>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товара</w:t>
            </w:r>
          </w:p>
        </w:tc>
        <w:tc>
          <w:tcPr>
            <w:tcW w:w="1276"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Количество товара</w:t>
            </w:r>
          </w:p>
        </w:tc>
        <w:tc>
          <w:tcPr>
            <w:tcW w:w="1559"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E77CA3" w:rsidRPr="00E77CA3" w:rsidRDefault="00E77CA3" w:rsidP="00E77CA3">
            <w:pPr>
              <w:widowControl w:val="0"/>
              <w:spacing w:after="0" w:line="240" w:lineRule="auto"/>
              <w:jc w:val="center"/>
              <w:rPr>
                <w:rFonts w:ascii="Times New Roman" w:eastAsia="Times New Roman" w:hAnsi="Times New Roman"/>
                <w:sz w:val="24"/>
                <w:szCs w:val="24"/>
                <w:lang w:eastAsia="ru-RU"/>
              </w:rPr>
            </w:pPr>
            <w:r w:rsidRPr="00E77CA3">
              <w:rPr>
                <w:rFonts w:ascii="Times New Roman" w:eastAsia="Times New Roman" w:hAnsi="Times New Roman"/>
                <w:sz w:val="24"/>
                <w:szCs w:val="24"/>
                <w:lang w:eastAsia="ru-RU"/>
              </w:rPr>
              <w:t>Стоимость, руб.</w:t>
            </w:r>
          </w:p>
        </w:tc>
      </w:tr>
      <w:tr w:rsidR="00E77CA3" w:rsidRPr="00E77CA3" w:rsidTr="00752BE1">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r w:rsidR="00E77CA3" w:rsidRPr="00E77CA3" w:rsidTr="00752BE1">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r w:rsidR="00E77CA3" w:rsidRPr="00E77CA3" w:rsidTr="00752BE1">
        <w:tc>
          <w:tcPr>
            <w:tcW w:w="540" w:type="dxa"/>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2749" w:type="dxa"/>
            <w:vAlign w:val="center"/>
          </w:tcPr>
          <w:p w:rsidR="00E77CA3" w:rsidRPr="00E77CA3" w:rsidRDefault="00E77CA3" w:rsidP="00E77CA3">
            <w:pPr>
              <w:widowControl w:val="0"/>
              <w:spacing w:after="0" w:line="240" w:lineRule="auto"/>
              <w:rPr>
                <w:rFonts w:ascii="Times New Roman" w:eastAsia="Times New Roman" w:hAnsi="Times New Roman"/>
                <w:sz w:val="24"/>
                <w:szCs w:val="24"/>
                <w:lang w:eastAsia="ru-RU"/>
              </w:rPr>
            </w:pPr>
          </w:p>
        </w:tc>
        <w:tc>
          <w:tcPr>
            <w:tcW w:w="1417"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276"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559"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c>
          <w:tcPr>
            <w:tcW w:w="1418" w:type="dxa"/>
          </w:tcPr>
          <w:p w:rsidR="00E77CA3" w:rsidRPr="00E77CA3" w:rsidRDefault="00E77CA3" w:rsidP="00E77CA3">
            <w:pPr>
              <w:widowControl w:val="0"/>
              <w:spacing w:after="0" w:line="240" w:lineRule="auto"/>
              <w:jc w:val="center"/>
              <w:rPr>
                <w:rFonts w:ascii="Times New Roman" w:eastAsia="Times New Roman" w:hAnsi="Times New Roman"/>
                <w:bCs/>
                <w:sz w:val="24"/>
                <w:szCs w:val="24"/>
                <w:lang w:eastAsia="ru-RU"/>
              </w:rPr>
            </w:pPr>
          </w:p>
        </w:tc>
      </w:tr>
    </w:tbl>
    <w:p w:rsidR="00E77CA3" w:rsidRPr="00E77CA3" w:rsidRDefault="00E77CA3" w:rsidP="00E77CA3">
      <w:pPr>
        <w:widowControl w:val="0"/>
        <w:spacing w:after="0" w:line="240" w:lineRule="auto"/>
        <w:ind w:firstLine="684"/>
        <w:jc w:val="both"/>
        <w:rPr>
          <w:rFonts w:ascii="Times New Roman" w:eastAsia="Times New Roman" w:hAnsi="Times New Roman"/>
          <w:sz w:val="24"/>
          <w:szCs w:val="24"/>
          <w:lang w:eastAsia="ru-RU"/>
        </w:rPr>
      </w:pPr>
    </w:p>
    <w:p w:rsidR="00E77CA3" w:rsidRPr="00E77CA3" w:rsidRDefault="00E77CA3" w:rsidP="00E77CA3">
      <w:pPr>
        <w:widowControl w:val="0"/>
        <w:spacing w:after="0" w:line="240" w:lineRule="auto"/>
        <w:ind w:firstLine="684"/>
        <w:jc w:val="both"/>
        <w:rPr>
          <w:rFonts w:ascii="Times New Roman" w:eastAsia="Times New Roman" w:hAnsi="Times New Roman"/>
          <w:sz w:val="24"/>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
        <w:gridCol w:w="4607"/>
        <w:gridCol w:w="284"/>
        <w:gridCol w:w="104"/>
        <w:gridCol w:w="4527"/>
        <w:gridCol w:w="80"/>
      </w:tblGrid>
      <w:tr w:rsidR="00E77CA3" w:rsidRPr="00E77CA3" w:rsidTr="00752BE1">
        <w:trPr>
          <w:gridBefore w:val="1"/>
          <w:gridAfter w:val="1"/>
          <w:wBefore w:w="179" w:type="dxa"/>
          <w:wAfter w:w="80" w:type="dxa"/>
          <w:trHeight w:val="1291"/>
          <w:jc w:val="center"/>
        </w:trPr>
        <w:tc>
          <w:tcPr>
            <w:tcW w:w="460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E77CA3">
              <w:rPr>
                <w:rFonts w:ascii="Times New Roman" w:eastAsia="Times New Roman" w:hAnsi="Times New Roman"/>
                <w:snapToGrid w:val="0"/>
                <w:sz w:val="24"/>
                <w:szCs w:val="24"/>
                <w:lang w:eastAsia="ru-RU"/>
              </w:rPr>
              <w:t>Заказчик:</w:t>
            </w: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88" w:type="dxa"/>
            <w:gridSpan w:val="2"/>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vAlign w:val="center"/>
          </w:tcPr>
          <w:p w:rsidR="00E77CA3" w:rsidRPr="00E77CA3" w:rsidRDefault="00E77CA3" w:rsidP="00E77CA3">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E77CA3">
              <w:rPr>
                <w:rFonts w:ascii="Times New Roman" w:eastAsia="Times New Roman" w:hAnsi="Times New Roman"/>
                <w:snapToGrid w:val="0"/>
                <w:sz w:val="24"/>
                <w:szCs w:val="24"/>
                <w:lang w:eastAsia="ru-RU"/>
              </w:rPr>
              <w:t>Поставщик:</w:t>
            </w: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E77CA3" w:rsidRPr="00E77CA3" w:rsidRDefault="00E77CA3" w:rsidP="00E77CA3">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E77CA3" w:rsidRPr="00E77CA3" w:rsidTr="00752BE1">
        <w:trPr>
          <w:gridBefore w:val="1"/>
          <w:gridAfter w:val="1"/>
          <w:wBefore w:w="179" w:type="dxa"/>
          <w:wAfter w:w="80" w:type="dxa"/>
          <w:trHeight w:val="290"/>
          <w:jc w:val="center"/>
        </w:trPr>
        <w:tc>
          <w:tcPr>
            <w:tcW w:w="460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 xml:space="preserve">___________________ /______________/ </w:t>
            </w:r>
          </w:p>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М.П.</w:t>
            </w:r>
          </w:p>
        </w:tc>
        <w:tc>
          <w:tcPr>
            <w:tcW w:w="388" w:type="dxa"/>
            <w:gridSpan w:val="2"/>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tcPr>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__________________ /______________/</w:t>
            </w:r>
          </w:p>
          <w:p w:rsidR="00E77CA3" w:rsidRPr="00E77CA3" w:rsidRDefault="00E77CA3" w:rsidP="00E77CA3">
            <w:pPr>
              <w:widowControl w:val="0"/>
              <w:tabs>
                <w:tab w:val="left" w:pos="7579"/>
              </w:tabs>
              <w:spacing w:after="0" w:line="240" w:lineRule="auto"/>
              <w:rPr>
                <w:rFonts w:ascii="Times New Roman" w:eastAsia="Times New Roman" w:hAnsi="Times New Roman"/>
                <w:bCs/>
                <w:sz w:val="24"/>
                <w:szCs w:val="24"/>
                <w:lang w:eastAsia="ru-RU"/>
              </w:rPr>
            </w:pPr>
            <w:r w:rsidRPr="00E77CA3">
              <w:rPr>
                <w:rFonts w:ascii="Times New Roman" w:eastAsia="Times New Roman" w:hAnsi="Times New Roman"/>
                <w:bCs/>
                <w:sz w:val="24"/>
                <w:szCs w:val="24"/>
                <w:lang w:eastAsia="ru-RU"/>
              </w:rPr>
              <w:t>М.П.</w:t>
            </w:r>
          </w:p>
        </w:tc>
      </w:tr>
      <w:tr w:rsidR="00E77CA3" w:rsidRPr="00E77CA3" w:rsidTr="00752BE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1"/>
        </w:trPr>
        <w:tc>
          <w:tcPr>
            <w:tcW w:w="5070" w:type="dxa"/>
            <w:gridSpan w:val="3"/>
          </w:tcPr>
          <w:p w:rsidR="00E77CA3" w:rsidRPr="00E77CA3" w:rsidRDefault="00E77CA3" w:rsidP="00E77CA3">
            <w:pPr>
              <w:spacing w:after="0" w:line="240" w:lineRule="auto"/>
              <w:rPr>
                <w:rFonts w:ascii="Times New Roman" w:eastAsia="Times New Roman" w:hAnsi="Times New Roman"/>
                <w:sz w:val="20"/>
                <w:szCs w:val="20"/>
              </w:rPr>
            </w:pPr>
          </w:p>
        </w:tc>
        <w:tc>
          <w:tcPr>
            <w:tcW w:w="4711" w:type="dxa"/>
            <w:gridSpan w:val="3"/>
          </w:tcPr>
          <w:p w:rsidR="00E77CA3" w:rsidRPr="00E77CA3" w:rsidRDefault="00E77CA3" w:rsidP="00E77CA3">
            <w:pPr>
              <w:widowControl w:val="0"/>
              <w:autoSpaceDE w:val="0"/>
              <w:autoSpaceDN w:val="0"/>
              <w:adjustRightInd w:val="0"/>
              <w:spacing w:after="0" w:line="240" w:lineRule="auto"/>
              <w:ind w:firstLine="709"/>
              <w:rPr>
                <w:rFonts w:ascii="Times New Roman" w:eastAsia="Times New Roman" w:hAnsi="Times New Roman"/>
                <w:sz w:val="20"/>
                <w:szCs w:val="20"/>
              </w:rPr>
            </w:pPr>
          </w:p>
        </w:tc>
      </w:tr>
    </w:tbl>
    <w:p w:rsidR="00E77CA3" w:rsidRPr="00E77CA3" w:rsidRDefault="00E77CA3" w:rsidP="00E77CA3">
      <w:pPr>
        <w:widowControl w:val="0"/>
        <w:autoSpaceDE w:val="0"/>
        <w:autoSpaceDN w:val="0"/>
        <w:adjustRightInd w:val="0"/>
        <w:spacing w:after="0" w:line="240" w:lineRule="auto"/>
        <w:jc w:val="both"/>
        <w:rPr>
          <w:rFonts w:ascii="Times New Roman" w:eastAsia="Arial Unicode MS" w:hAnsi="Times New Roman"/>
          <w:color w:val="000000"/>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hAnsi="Times New Roman"/>
          <w:sz w:val="24"/>
          <w:szCs w:val="24"/>
        </w:rPr>
      </w:pPr>
    </w:p>
    <w:p w:rsidR="00E77CA3" w:rsidRPr="00E77CA3" w:rsidRDefault="00E77CA3" w:rsidP="00E77CA3">
      <w:pPr>
        <w:spacing w:after="0" w:line="240" w:lineRule="auto"/>
        <w:rPr>
          <w:rFonts w:ascii="Times New Roman" w:eastAsia="Times New Roman" w:hAnsi="Times New Roman"/>
          <w:spacing w:val="-49"/>
          <w:position w:val="-1"/>
          <w:sz w:val="24"/>
          <w:szCs w:val="24"/>
          <w:lang w:eastAsia="ru-RU"/>
        </w:rPr>
      </w:pPr>
    </w:p>
    <w:p w:rsidR="00E77CA3" w:rsidRDefault="00E77CA3" w:rsidP="00E77CA3">
      <w:pPr>
        <w:keepNext/>
        <w:keepLines/>
        <w:shd w:val="clear" w:color="auto" w:fill="FFFFFF"/>
        <w:suppressAutoHyphens/>
        <w:spacing w:after="0" w:line="216" w:lineRule="auto"/>
        <w:ind w:firstLine="851"/>
        <w:jc w:val="center"/>
        <w:rPr>
          <w:rFonts w:ascii="Times New Roman" w:hAnsi="Times New Roman"/>
          <w:b/>
          <w:bCs/>
          <w:sz w:val="24"/>
          <w:szCs w:val="24"/>
        </w:rPr>
      </w:pPr>
    </w:p>
    <w:sectPr w:rsidR="00E77CA3" w:rsidSect="00D2420B">
      <w:footerReference w:type="even" r:id="rId21"/>
      <w:footerReference w:type="default" r:id="rId22"/>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89F" w:rsidRDefault="0027389F">
      <w:pPr>
        <w:spacing w:after="0" w:line="240" w:lineRule="auto"/>
      </w:pPr>
      <w:r>
        <w:separator/>
      </w:r>
    </w:p>
  </w:endnote>
  <w:endnote w:type="continuationSeparator" w:id="1">
    <w:p w:rsidR="0027389F" w:rsidRDefault="002738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1" w:rsidRDefault="00752BE1">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52BE1" w:rsidRDefault="00752BE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752BE1" w:rsidRDefault="00752BE1">
        <w:pPr>
          <w:pStyle w:val="a6"/>
          <w:jc w:val="center"/>
        </w:pPr>
        <w:fldSimple w:instr=" PAGE   \* MERGEFORMAT ">
          <w:r w:rsidR="00D377DB">
            <w:rPr>
              <w:noProof/>
            </w:rPr>
            <w:t>34</w:t>
          </w:r>
        </w:fldSimple>
      </w:p>
    </w:sdtContent>
  </w:sdt>
  <w:p w:rsidR="00752BE1" w:rsidRDefault="00752BE1">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1" w:rsidRDefault="00752BE1"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52BE1" w:rsidRDefault="00752BE1"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752BE1" w:rsidRDefault="00752BE1">
        <w:pPr>
          <w:pStyle w:val="a6"/>
          <w:jc w:val="center"/>
        </w:pPr>
        <w:fldSimple w:instr=" PAGE   \* MERGEFORMAT ">
          <w:r w:rsidR="00D377DB">
            <w:rPr>
              <w:noProof/>
            </w:rPr>
            <w:t>39</w:t>
          </w:r>
        </w:fldSimple>
      </w:p>
    </w:sdtContent>
  </w:sdt>
  <w:p w:rsidR="00752BE1" w:rsidRDefault="00752BE1">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1" w:rsidRDefault="00752BE1">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52BE1" w:rsidRDefault="00752BE1">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E1" w:rsidRDefault="00752BE1">
    <w:pPr>
      <w:pStyle w:val="a6"/>
      <w:jc w:val="center"/>
    </w:pPr>
    <w:fldSimple w:instr=" PAGE   \* MERGEFORMAT ">
      <w:r w:rsidR="00D377DB">
        <w:rPr>
          <w:noProof/>
        </w:rPr>
        <w:t>51</w:t>
      </w:r>
    </w:fldSimple>
  </w:p>
  <w:p w:rsidR="00752BE1" w:rsidRDefault="00752BE1">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89F" w:rsidRDefault="0027389F">
      <w:pPr>
        <w:spacing w:after="0" w:line="240" w:lineRule="auto"/>
      </w:pPr>
      <w:r>
        <w:separator/>
      </w:r>
    </w:p>
  </w:footnote>
  <w:footnote w:type="continuationSeparator" w:id="1">
    <w:p w:rsidR="0027389F" w:rsidRDefault="0027389F">
      <w:pPr>
        <w:spacing w:after="0" w:line="240" w:lineRule="auto"/>
      </w:pPr>
      <w:r>
        <w:continuationSeparator/>
      </w:r>
    </w:p>
  </w:footnote>
  <w:footnote w:id="2">
    <w:p w:rsidR="00752BE1" w:rsidRDefault="00752BE1">
      <w:pPr>
        <w:pStyle w:val="aff4"/>
      </w:pPr>
      <w:r>
        <w:rPr>
          <w:rStyle w:val="aff6"/>
        </w:rPr>
        <w:footnoteRef/>
      </w:r>
      <w:r>
        <w:t xml:space="preserve"> </w:t>
      </w:r>
      <w:r w:rsidRPr="003A1B83">
        <w:rPr>
          <w:lang w:eastAsia="ru-RU"/>
        </w:rPr>
        <w:t xml:space="preserve">Отсутствие указанных документов не является основанием для признания заявки не соответствующей требованиям </w:t>
      </w:r>
      <w:r>
        <w:rPr>
          <w:lang w:eastAsia="ru-RU"/>
        </w:rPr>
        <w:t>документации.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9">
    <w:nsid w:val="072724AE"/>
    <w:multiLevelType w:val="multilevel"/>
    <w:tmpl w:val="B080A8E2"/>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342333"/>
    <w:multiLevelType w:val="multilevel"/>
    <w:tmpl w:val="109ECB72"/>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B218E"/>
    <w:multiLevelType w:val="multilevel"/>
    <w:tmpl w:val="D7BE192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319D1334"/>
    <w:multiLevelType w:val="multilevel"/>
    <w:tmpl w:val="BB54331E"/>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2">
    <w:nsid w:val="3D356A68"/>
    <w:multiLevelType w:val="multilevel"/>
    <w:tmpl w:val="A892531C"/>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3">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nsid w:val="546F6F38"/>
    <w:multiLevelType w:val="multilevel"/>
    <w:tmpl w:val="F14465D4"/>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7">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E43911"/>
    <w:multiLevelType w:val="hybridMultilevel"/>
    <w:tmpl w:val="0E02C414"/>
    <w:lvl w:ilvl="0" w:tplc="C2BEA67E">
      <w:start w:val="1"/>
      <w:numFmt w:val="bullet"/>
      <w:lvlText w:val=""/>
      <w:lvlJc w:val="left"/>
      <w:pPr>
        <w:ind w:left="720" w:hanging="360"/>
      </w:pPr>
      <w:rPr>
        <w:rFonts w:ascii="Symbol" w:hAnsi="Symbol" w:hint="default"/>
      </w:rPr>
    </w:lvl>
    <w:lvl w:ilvl="1" w:tplc="DFAC488C" w:tentative="1">
      <w:start w:val="1"/>
      <w:numFmt w:val="bullet"/>
      <w:lvlText w:val="o"/>
      <w:lvlJc w:val="left"/>
      <w:pPr>
        <w:ind w:left="1440" w:hanging="360"/>
      </w:pPr>
      <w:rPr>
        <w:rFonts w:ascii="Courier New" w:hAnsi="Courier New" w:cs="Courier New" w:hint="default"/>
      </w:rPr>
    </w:lvl>
    <w:lvl w:ilvl="2" w:tplc="A2307CA2" w:tentative="1">
      <w:start w:val="1"/>
      <w:numFmt w:val="bullet"/>
      <w:lvlText w:val=""/>
      <w:lvlJc w:val="left"/>
      <w:pPr>
        <w:ind w:left="2160" w:hanging="360"/>
      </w:pPr>
      <w:rPr>
        <w:rFonts w:ascii="Wingdings" w:hAnsi="Wingdings" w:hint="default"/>
      </w:rPr>
    </w:lvl>
    <w:lvl w:ilvl="3" w:tplc="B1905C20" w:tentative="1">
      <w:start w:val="1"/>
      <w:numFmt w:val="bullet"/>
      <w:lvlText w:val=""/>
      <w:lvlJc w:val="left"/>
      <w:pPr>
        <w:ind w:left="2880" w:hanging="360"/>
      </w:pPr>
      <w:rPr>
        <w:rFonts w:ascii="Symbol" w:hAnsi="Symbol" w:hint="default"/>
      </w:rPr>
    </w:lvl>
    <w:lvl w:ilvl="4" w:tplc="C19CFE56" w:tentative="1">
      <w:start w:val="1"/>
      <w:numFmt w:val="bullet"/>
      <w:lvlText w:val="o"/>
      <w:lvlJc w:val="left"/>
      <w:pPr>
        <w:ind w:left="3600" w:hanging="360"/>
      </w:pPr>
      <w:rPr>
        <w:rFonts w:ascii="Courier New" w:hAnsi="Courier New" w:cs="Courier New" w:hint="default"/>
      </w:rPr>
    </w:lvl>
    <w:lvl w:ilvl="5" w:tplc="CC905066" w:tentative="1">
      <w:start w:val="1"/>
      <w:numFmt w:val="bullet"/>
      <w:lvlText w:val=""/>
      <w:lvlJc w:val="left"/>
      <w:pPr>
        <w:ind w:left="4320" w:hanging="360"/>
      </w:pPr>
      <w:rPr>
        <w:rFonts w:ascii="Wingdings" w:hAnsi="Wingdings" w:hint="default"/>
      </w:rPr>
    </w:lvl>
    <w:lvl w:ilvl="6" w:tplc="E0CEF552" w:tentative="1">
      <w:start w:val="1"/>
      <w:numFmt w:val="bullet"/>
      <w:lvlText w:val=""/>
      <w:lvlJc w:val="left"/>
      <w:pPr>
        <w:ind w:left="5040" w:hanging="360"/>
      </w:pPr>
      <w:rPr>
        <w:rFonts w:ascii="Symbol" w:hAnsi="Symbol" w:hint="default"/>
      </w:rPr>
    </w:lvl>
    <w:lvl w:ilvl="7" w:tplc="050C1560" w:tentative="1">
      <w:start w:val="1"/>
      <w:numFmt w:val="bullet"/>
      <w:lvlText w:val="o"/>
      <w:lvlJc w:val="left"/>
      <w:pPr>
        <w:ind w:left="5760" w:hanging="360"/>
      </w:pPr>
      <w:rPr>
        <w:rFonts w:ascii="Courier New" w:hAnsi="Courier New" w:cs="Courier New" w:hint="default"/>
      </w:rPr>
    </w:lvl>
    <w:lvl w:ilvl="8" w:tplc="48D44DCA" w:tentative="1">
      <w:start w:val="1"/>
      <w:numFmt w:val="bullet"/>
      <w:lvlText w:val=""/>
      <w:lvlJc w:val="left"/>
      <w:pPr>
        <w:ind w:left="6480" w:hanging="360"/>
      </w:pPr>
      <w:rPr>
        <w:rFonts w:ascii="Wingdings" w:hAnsi="Wingdings" w:hint="default"/>
      </w:rPr>
    </w:lvl>
  </w:abstractNum>
  <w:abstractNum w:abstractNumId="39">
    <w:nsid w:val="5E140123"/>
    <w:multiLevelType w:val="hybridMultilevel"/>
    <w:tmpl w:val="49DC0FE6"/>
    <w:lvl w:ilvl="0" w:tplc="DA64C1E0">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3E0E38"/>
    <w:multiLevelType w:val="hybridMultilevel"/>
    <w:tmpl w:val="5F16534E"/>
    <w:lvl w:ilvl="0" w:tplc="47A26316">
      <w:start w:val="1"/>
      <w:numFmt w:val="bullet"/>
      <w:lvlText w:val="-"/>
      <w:lvlJc w:val="left"/>
      <w:pPr>
        <w:tabs>
          <w:tab w:val="num" w:pos="453"/>
        </w:tabs>
        <w:ind w:left="453" w:hanging="453"/>
      </w:pPr>
      <w:rPr>
        <w:rFonts w:ascii="Times New Roman" w:hAnsi="Times New Roman" w:hint="default"/>
      </w:rPr>
    </w:lvl>
    <w:lvl w:ilvl="1" w:tplc="04190003">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41">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A836F26"/>
    <w:multiLevelType w:val="hybridMultilevel"/>
    <w:tmpl w:val="AAB424FA"/>
    <w:lvl w:ilvl="0" w:tplc="C28632A6">
      <w:start w:val="1"/>
      <w:numFmt w:val="russianLower"/>
      <w:lvlText w:val="%1)"/>
      <w:lvlJc w:val="left"/>
      <w:pPr>
        <w:ind w:left="720" w:hanging="360"/>
      </w:pPr>
      <w:rPr>
        <w:rFonts w:cs="Times New Roman" w:hint="default"/>
      </w:rPr>
    </w:lvl>
    <w:lvl w:ilvl="1" w:tplc="6B6EB556" w:tentative="1">
      <w:start w:val="1"/>
      <w:numFmt w:val="lowerLetter"/>
      <w:lvlText w:val="%2."/>
      <w:lvlJc w:val="left"/>
      <w:pPr>
        <w:ind w:left="1440" w:hanging="360"/>
      </w:pPr>
    </w:lvl>
    <w:lvl w:ilvl="2" w:tplc="1CC053CA" w:tentative="1">
      <w:start w:val="1"/>
      <w:numFmt w:val="lowerRoman"/>
      <w:lvlText w:val="%3."/>
      <w:lvlJc w:val="right"/>
      <w:pPr>
        <w:ind w:left="2160" w:hanging="180"/>
      </w:pPr>
    </w:lvl>
    <w:lvl w:ilvl="3" w:tplc="CBD8D4D0" w:tentative="1">
      <w:start w:val="1"/>
      <w:numFmt w:val="decimal"/>
      <w:lvlText w:val="%4."/>
      <w:lvlJc w:val="left"/>
      <w:pPr>
        <w:ind w:left="2880" w:hanging="360"/>
      </w:pPr>
    </w:lvl>
    <w:lvl w:ilvl="4" w:tplc="AB9067FC" w:tentative="1">
      <w:start w:val="1"/>
      <w:numFmt w:val="lowerLetter"/>
      <w:lvlText w:val="%5."/>
      <w:lvlJc w:val="left"/>
      <w:pPr>
        <w:ind w:left="3600" w:hanging="360"/>
      </w:pPr>
    </w:lvl>
    <w:lvl w:ilvl="5" w:tplc="97506450" w:tentative="1">
      <w:start w:val="1"/>
      <w:numFmt w:val="lowerRoman"/>
      <w:lvlText w:val="%6."/>
      <w:lvlJc w:val="right"/>
      <w:pPr>
        <w:ind w:left="4320" w:hanging="180"/>
      </w:pPr>
    </w:lvl>
    <w:lvl w:ilvl="6" w:tplc="BE6A70A8" w:tentative="1">
      <w:start w:val="1"/>
      <w:numFmt w:val="decimal"/>
      <w:lvlText w:val="%7."/>
      <w:lvlJc w:val="left"/>
      <w:pPr>
        <w:ind w:left="5040" w:hanging="360"/>
      </w:pPr>
    </w:lvl>
    <w:lvl w:ilvl="7" w:tplc="7EC8313E" w:tentative="1">
      <w:start w:val="1"/>
      <w:numFmt w:val="lowerLetter"/>
      <w:lvlText w:val="%8."/>
      <w:lvlJc w:val="left"/>
      <w:pPr>
        <w:ind w:left="5760" w:hanging="360"/>
      </w:pPr>
    </w:lvl>
    <w:lvl w:ilvl="8" w:tplc="6B5E7AE0" w:tentative="1">
      <w:start w:val="1"/>
      <w:numFmt w:val="lowerRoman"/>
      <w:lvlText w:val="%9."/>
      <w:lvlJc w:val="right"/>
      <w:pPr>
        <w:ind w:left="6480" w:hanging="180"/>
      </w:pPr>
    </w:lvl>
  </w:abstractNum>
  <w:abstractNum w:abstractNumId="43">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6DE659D1"/>
    <w:multiLevelType w:val="hybridMultilevel"/>
    <w:tmpl w:val="FE4C6C94"/>
    <w:lvl w:ilvl="0" w:tplc="27C65E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EC0EE6"/>
    <w:multiLevelType w:val="multilevel"/>
    <w:tmpl w:val="7CDA34BE"/>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nsid w:val="75AF019F"/>
    <w:multiLevelType w:val="hybridMultilevel"/>
    <w:tmpl w:val="E788CC30"/>
    <w:lvl w:ilvl="0" w:tplc="49D83F3E">
      <w:start w:val="1"/>
      <w:numFmt w:val="bullet"/>
      <w:lvlText w:val=""/>
      <w:lvlJc w:val="left"/>
      <w:pPr>
        <w:ind w:left="1429" w:hanging="360"/>
      </w:pPr>
      <w:rPr>
        <w:rFonts w:ascii="Symbol" w:hAnsi="Symbol" w:hint="default"/>
      </w:rPr>
    </w:lvl>
    <w:lvl w:ilvl="1" w:tplc="B9381766" w:tentative="1">
      <w:start w:val="1"/>
      <w:numFmt w:val="bullet"/>
      <w:lvlText w:val="o"/>
      <w:lvlJc w:val="left"/>
      <w:pPr>
        <w:ind w:left="2149" w:hanging="360"/>
      </w:pPr>
      <w:rPr>
        <w:rFonts w:ascii="Courier New" w:hAnsi="Courier New" w:cs="Courier New" w:hint="default"/>
      </w:rPr>
    </w:lvl>
    <w:lvl w:ilvl="2" w:tplc="094C22A4" w:tentative="1">
      <w:start w:val="1"/>
      <w:numFmt w:val="bullet"/>
      <w:lvlText w:val=""/>
      <w:lvlJc w:val="left"/>
      <w:pPr>
        <w:ind w:left="2869" w:hanging="360"/>
      </w:pPr>
      <w:rPr>
        <w:rFonts w:ascii="Wingdings" w:hAnsi="Wingdings" w:hint="default"/>
      </w:rPr>
    </w:lvl>
    <w:lvl w:ilvl="3" w:tplc="615A4B90" w:tentative="1">
      <w:start w:val="1"/>
      <w:numFmt w:val="bullet"/>
      <w:lvlText w:val=""/>
      <w:lvlJc w:val="left"/>
      <w:pPr>
        <w:ind w:left="3589" w:hanging="360"/>
      </w:pPr>
      <w:rPr>
        <w:rFonts w:ascii="Symbol" w:hAnsi="Symbol" w:hint="default"/>
      </w:rPr>
    </w:lvl>
    <w:lvl w:ilvl="4" w:tplc="3C8A0A20" w:tentative="1">
      <w:start w:val="1"/>
      <w:numFmt w:val="bullet"/>
      <w:lvlText w:val="o"/>
      <w:lvlJc w:val="left"/>
      <w:pPr>
        <w:ind w:left="4309" w:hanging="360"/>
      </w:pPr>
      <w:rPr>
        <w:rFonts w:ascii="Courier New" w:hAnsi="Courier New" w:cs="Courier New" w:hint="default"/>
      </w:rPr>
    </w:lvl>
    <w:lvl w:ilvl="5" w:tplc="CE180CF8" w:tentative="1">
      <w:start w:val="1"/>
      <w:numFmt w:val="bullet"/>
      <w:lvlText w:val=""/>
      <w:lvlJc w:val="left"/>
      <w:pPr>
        <w:ind w:left="5029" w:hanging="360"/>
      </w:pPr>
      <w:rPr>
        <w:rFonts w:ascii="Wingdings" w:hAnsi="Wingdings" w:hint="default"/>
      </w:rPr>
    </w:lvl>
    <w:lvl w:ilvl="6" w:tplc="FB4664F6" w:tentative="1">
      <w:start w:val="1"/>
      <w:numFmt w:val="bullet"/>
      <w:lvlText w:val=""/>
      <w:lvlJc w:val="left"/>
      <w:pPr>
        <w:ind w:left="5749" w:hanging="360"/>
      </w:pPr>
      <w:rPr>
        <w:rFonts w:ascii="Symbol" w:hAnsi="Symbol" w:hint="default"/>
      </w:rPr>
    </w:lvl>
    <w:lvl w:ilvl="7" w:tplc="D06089BE" w:tentative="1">
      <w:start w:val="1"/>
      <w:numFmt w:val="bullet"/>
      <w:lvlText w:val="o"/>
      <w:lvlJc w:val="left"/>
      <w:pPr>
        <w:ind w:left="6469" w:hanging="360"/>
      </w:pPr>
      <w:rPr>
        <w:rFonts w:ascii="Courier New" w:hAnsi="Courier New" w:cs="Courier New" w:hint="default"/>
      </w:rPr>
    </w:lvl>
    <w:lvl w:ilvl="8" w:tplc="AF4431C4" w:tentative="1">
      <w:start w:val="1"/>
      <w:numFmt w:val="bullet"/>
      <w:lvlText w:val=""/>
      <w:lvlJc w:val="left"/>
      <w:pPr>
        <w:ind w:left="7189" w:hanging="360"/>
      </w:pPr>
      <w:rPr>
        <w:rFonts w:ascii="Wingdings" w:hAnsi="Wingdings" w:hint="default"/>
      </w:rPr>
    </w:lvl>
  </w:abstractNum>
  <w:abstractNum w:abstractNumId="4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45"/>
  </w:num>
  <w:num w:numId="2">
    <w:abstractNumId w:val="25"/>
  </w:num>
  <w:num w:numId="3">
    <w:abstractNumId w:val="36"/>
  </w:num>
  <w:num w:numId="4">
    <w:abstractNumId w:val="37"/>
  </w:num>
  <w:num w:numId="5">
    <w:abstractNumId w:val="0"/>
  </w:num>
  <w:num w:numId="6">
    <w:abstractNumId w:val="39"/>
  </w:num>
  <w:num w:numId="7">
    <w:abstractNumId w:val="26"/>
  </w:num>
  <w:num w:numId="8">
    <w:abstractNumId w:val="17"/>
  </w:num>
  <w:num w:numId="9">
    <w:abstractNumId w:val="40"/>
  </w:num>
  <w:num w:numId="10">
    <w:abstractNumId w:val="49"/>
  </w:num>
  <w:num w:numId="11">
    <w:abstractNumId w:val="8"/>
  </w:num>
  <w:num w:numId="12">
    <w:abstractNumId w:val="16"/>
  </w:num>
  <w:num w:numId="13">
    <w:abstractNumId w:val="43"/>
  </w:num>
  <w:num w:numId="14">
    <w:abstractNumId w:val="10"/>
  </w:num>
  <w:num w:numId="15">
    <w:abstractNumId w:val="14"/>
  </w:num>
  <w:num w:numId="16">
    <w:abstractNumId w:val="4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4"/>
  </w:num>
  <w:num w:numId="20">
    <w:abstractNumId w:val="38"/>
  </w:num>
  <w:num w:numId="21">
    <w:abstractNumId w:val="31"/>
  </w:num>
  <w:num w:numId="22">
    <w:abstractNumId w:val="32"/>
  </w:num>
  <w:num w:numId="23">
    <w:abstractNumId w:val="41"/>
  </w:num>
  <w:num w:numId="24">
    <w:abstractNumId w:val="42"/>
  </w:num>
  <w:num w:numId="25">
    <w:abstractNumId w:val="12"/>
  </w:num>
  <w:num w:numId="26">
    <w:abstractNumId w:val="20"/>
  </w:num>
  <w:num w:numId="27">
    <w:abstractNumId w:val="4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5"/>
  </w:num>
  <w:num w:numId="31">
    <w:abstractNumId w:val="33"/>
  </w:num>
  <w:num w:numId="32">
    <w:abstractNumId w:val="35"/>
  </w:num>
  <w:num w:numId="33">
    <w:abstractNumId w:val="9"/>
  </w:num>
  <w:num w:numId="34">
    <w:abstractNumId w:val="18"/>
  </w:num>
  <w:num w:numId="35">
    <w:abstractNumId w:val="13"/>
  </w:num>
  <w:num w:numId="36">
    <w:abstractNumId w:val="34"/>
  </w:num>
  <w:num w:numId="37">
    <w:abstractNumId w:val="6"/>
  </w:num>
  <w:num w:numId="38">
    <w:abstractNumId w:val="47"/>
  </w:num>
  <w:num w:numId="39">
    <w:abstractNumId w:val="7"/>
  </w:num>
  <w:num w:numId="40">
    <w:abstractNumId w:val="46"/>
  </w:num>
  <w:num w:numId="41">
    <w:abstractNumId w:val="28"/>
  </w:num>
  <w:num w:numId="42">
    <w:abstractNumId w:val="30"/>
  </w:num>
  <w:num w:numId="43">
    <w:abstractNumId w:val="11"/>
  </w:num>
  <w:num w:numId="44">
    <w:abstractNumId w:val="19"/>
  </w:num>
  <w:num w:numId="45">
    <w:abstractNumId w:val="22"/>
  </w:num>
  <w:num w:numId="46">
    <w:abstractNumId w:val="2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5A3D"/>
    <w:rsid w:val="00030809"/>
    <w:rsid w:val="0003512F"/>
    <w:rsid w:val="00035C07"/>
    <w:rsid w:val="00037041"/>
    <w:rsid w:val="000373D5"/>
    <w:rsid w:val="00040A2F"/>
    <w:rsid w:val="00045737"/>
    <w:rsid w:val="00046139"/>
    <w:rsid w:val="000465DE"/>
    <w:rsid w:val="000467C4"/>
    <w:rsid w:val="00046FC4"/>
    <w:rsid w:val="00047975"/>
    <w:rsid w:val="00047B8E"/>
    <w:rsid w:val="00057E76"/>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561"/>
    <w:rsid w:val="000822DE"/>
    <w:rsid w:val="00083A11"/>
    <w:rsid w:val="00084151"/>
    <w:rsid w:val="00086035"/>
    <w:rsid w:val="00090BD6"/>
    <w:rsid w:val="00091711"/>
    <w:rsid w:val="00091A5B"/>
    <w:rsid w:val="000923D7"/>
    <w:rsid w:val="00092609"/>
    <w:rsid w:val="00093BE7"/>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389F"/>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96C"/>
    <w:rsid w:val="003F0C07"/>
    <w:rsid w:val="003F195F"/>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89E"/>
    <w:rsid w:val="00463E07"/>
    <w:rsid w:val="004643C2"/>
    <w:rsid w:val="004671ED"/>
    <w:rsid w:val="00467AE4"/>
    <w:rsid w:val="00473FDE"/>
    <w:rsid w:val="00474BB1"/>
    <w:rsid w:val="00475706"/>
    <w:rsid w:val="004758E6"/>
    <w:rsid w:val="00477DEC"/>
    <w:rsid w:val="00482448"/>
    <w:rsid w:val="004839E3"/>
    <w:rsid w:val="00484FA7"/>
    <w:rsid w:val="004851E7"/>
    <w:rsid w:val="004855DD"/>
    <w:rsid w:val="00486C24"/>
    <w:rsid w:val="0048719E"/>
    <w:rsid w:val="00487AAF"/>
    <w:rsid w:val="00491677"/>
    <w:rsid w:val="00491DF8"/>
    <w:rsid w:val="00491EF1"/>
    <w:rsid w:val="00492EA6"/>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5839"/>
    <w:rsid w:val="00645AF4"/>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0BAE"/>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2B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0475"/>
    <w:rsid w:val="008214FA"/>
    <w:rsid w:val="0082161A"/>
    <w:rsid w:val="00821880"/>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30A0"/>
    <w:rsid w:val="008543CA"/>
    <w:rsid w:val="00854968"/>
    <w:rsid w:val="00855818"/>
    <w:rsid w:val="0085620A"/>
    <w:rsid w:val="00856838"/>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A75B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6CD7"/>
    <w:rsid w:val="00D27C58"/>
    <w:rsid w:val="00D31187"/>
    <w:rsid w:val="00D326C7"/>
    <w:rsid w:val="00D32FFB"/>
    <w:rsid w:val="00D3421C"/>
    <w:rsid w:val="00D348AC"/>
    <w:rsid w:val="00D356F9"/>
    <w:rsid w:val="00D35D80"/>
    <w:rsid w:val="00D377DB"/>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7E5"/>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75726"/>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main?base=MLAW;n=129338;fld=134;dst=100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51</Pages>
  <Words>22766</Words>
  <Characters>129768</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152230</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2020-11-23T11:15:00Z</cp:lastPrinted>
  <dcterms:created xsi:type="dcterms:W3CDTF">2020-12-15T06:27:00Z</dcterms:created>
  <dcterms:modified xsi:type="dcterms:W3CDTF">2020-12-15T06:27:00Z</dcterms:modified>
</cp:coreProperties>
</file>