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6776D4"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18466D46"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60DACA2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56001F98"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w:t>
      </w:r>
      <w:r w:rsidR="002A7920" w:rsidRPr="002A7920">
        <w:rPr>
          <w:rFonts w:eastAsia="Calibri"/>
          <w:b/>
          <w:sz w:val="24"/>
          <w:szCs w:val="24"/>
          <w:lang w:eastAsia="en-US"/>
        </w:rPr>
        <w:t>АВТОЗАПЧАСТЕЙ ДЛЯ РЕМОНТА АВТОМОБИЛЕЙ ЗИЛ</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d"/>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d"/>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2D525FAF" w:rsidR="00D233B0" w:rsidRDefault="00D233B0" w:rsidP="004F7ABE">
      <w:pPr>
        <w:pStyle w:val="af0"/>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2A7920" w:rsidRPr="002A7920">
        <w:rPr>
          <w:b/>
          <w:sz w:val="22"/>
          <w:szCs w:val="22"/>
          <w:u w:val="single"/>
        </w:rPr>
        <w:t>Поставка автозапчастей для ремонта автомобилей ЗИЛ</w:t>
      </w:r>
      <w:r w:rsidRPr="008C0092">
        <w:rPr>
          <w:b/>
          <w:sz w:val="22"/>
          <w:szCs w:val="22"/>
        </w:rPr>
        <w:t>;</w:t>
      </w:r>
    </w:p>
    <w:p w14:paraId="7C20B4A3" w14:textId="7D79A609" w:rsidR="008C0092" w:rsidRDefault="008C0092" w:rsidP="004F7ABE">
      <w:pPr>
        <w:pStyle w:val="af0"/>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2223DBC1" w:rsidR="008C0092" w:rsidRPr="00721965" w:rsidRDefault="008C0092" w:rsidP="004F7ABE">
      <w:pPr>
        <w:pStyle w:val="af0"/>
        <w:suppressLineNumbers/>
        <w:ind w:firstLine="567"/>
        <w:jc w:val="both"/>
        <w:rPr>
          <w:sz w:val="22"/>
          <w:szCs w:val="22"/>
        </w:rPr>
      </w:pPr>
      <w:r>
        <w:rPr>
          <w:sz w:val="22"/>
          <w:szCs w:val="22"/>
        </w:rPr>
        <w:t xml:space="preserve">ОКВЭД 2: </w:t>
      </w:r>
      <w:r w:rsidR="005B35E1" w:rsidRPr="005B35E1">
        <w:rPr>
          <w:sz w:val="22"/>
          <w:szCs w:val="22"/>
        </w:rPr>
        <w:t>29.32 Производство прочих комплектующих и принадлежностей для автотранспортных средств</w:t>
      </w:r>
      <w:r w:rsidR="00985AD8">
        <w:rPr>
          <w:sz w:val="22"/>
          <w:szCs w:val="22"/>
        </w:rPr>
        <w:t>.</w:t>
      </w:r>
    </w:p>
    <w:p w14:paraId="6E40B2EC" w14:textId="424EF9E5" w:rsidR="00D233B0" w:rsidRDefault="00D233B0" w:rsidP="004F7ABE">
      <w:pPr>
        <w:pStyle w:val="af0"/>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37D62A45"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C46288" w:rsidRPr="00C46288">
        <w:rPr>
          <w:sz w:val="22"/>
          <w:szCs w:val="22"/>
        </w:rPr>
        <w:t>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7D9E2C6" w14:textId="32116281"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5B35E1" w:rsidRPr="005B35E1">
        <w:rPr>
          <w:sz w:val="22"/>
          <w:szCs w:val="22"/>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16DFEF88"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w:t>
      </w:r>
      <w:r w:rsidR="00C46288">
        <w:rPr>
          <w:b/>
          <w:bCs/>
          <w:sz w:val="22"/>
          <w:szCs w:val="22"/>
          <w:u w:val="single"/>
        </w:rPr>
        <w:t xml:space="preserve"> –</w:t>
      </w:r>
      <w:r w:rsidRPr="005B35E1">
        <w:rPr>
          <w:b/>
          <w:bCs/>
          <w:sz w:val="22"/>
          <w:szCs w:val="22"/>
          <w:u w:val="single"/>
        </w:rPr>
        <w:t xml:space="preserve"> </w:t>
      </w:r>
      <w:r w:rsidR="00C46288">
        <w:rPr>
          <w:b/>
          <w:bCs/>
          <w:sz w:val="22"/>
          <w:szCs w:val="22"/>
          <w:u w:val="single"/>
        </w:rPr>
        <w:t>800 000</w:t>
      </w:r>
      <w:r w:rsidRPr="005B35E1">
        <w:rPr>
          <w:b/>
          <w:bCs/>
          <w:sz w:val="22"/>
          <w:szCs w:val="22"/>
          <w:u w:val="single"/>
        </w:rPr>
        <w:t xml:space="preserve"> (</w:t>
      </w:r>
      <w:r w:rsidR="00C46288">
        <w:rPr>
          <w:b/>
          <w:bCs/>
          <w:sz w:val="22"/>
          <w:szCs w:val="22"/>
          <w:u w:val="single"/>
        </w:rPr>
        <w:t>Восемьсот</w:t>
      </w:r>
      <w:r w:rsidR="0073102E">
        <w:rPr>
          <w:b/>
          <w:bCs/>
          <w:sz w:val="22"/>
          <w:szCs w:val="22"/>
          <w:u w:val="single"/>
        </w:rPr>
        <w:t xml:space="preserve"> тысяч</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1D13A618"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C46288">
        <w:rPr>
          <w:b/>
          <w:sz w:val="22"/>
          <w:szCs w:val="22"/>
          <w:u w:val="single"/>
        </w:rPr>
        <w:t>623 601</w:t>
      </w:r>
      <w:r w:rsidRPr="005B35E1">
        <w:rPr>
          <w:b/>
          <w:sz w:val="22"/>
          <w:szCs w:val="22"/>
          <w:u w:val="single"/>
        </w:rPr>
        <w:t xml:space="preserve"> (</w:t>
      </w:r>
      <w:r w:rsidR="00C46288">
        <w:rPr>
          <w:b/>
          <w:sz w:val="22"/>
          <w:szCs w:val="22"/>
          <w:u w:val="single"/>
        </w:rPr>
        <w:t>Шестьсот двадцать три тысячи шестьсот один</w:t>
      </w:r>
      <w:r w:rsidRPr="005B35E1">
        <w:rPr>
          <w:b/>
          <w:sz w:val="22"/>
          <w:szCs w:val="22"/>
          <w:u w:val="single"/>
        </w:rPr>
        <w:t xml:space="preserve">) руб. </w:t>
      </w:r>
      <w:r w:rsidR="00C46288">
        <w:rPr>
          <w:b/>
          <w:sz w:val="22"/>
          <w:szCs w:val="22"/>
          <w:u w:val="single"/>
        </w:rPr>
        <w:t>43</w:t>
      </w:r>
      <w:r w:rsidRPr="005B35E1">
        <w:rPr>
          <w:b/>
          <w:sz w:val="22"/>
          <w:szCs w:val="22"/>
          <w:u w:val="single"/>
        </w:rPr>
        <w:t xml:space="preserve">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2A1A6737"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C46288" w:rsidRPr="00C46288">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28DE5E7" w14:textId="5C0566F9"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73102E" w:rsidRPr="0073102E">
        <w:rPr>
          <w:sz w:val="22"/>
          <w:szCs w:val="22"/>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3102E">
        <w:rPr>
          <w:sz w:val="22"/>
          <w:szCs w:val="22"/>
        </w:rPr>
        <w:t>6</w:t>
      </w:r>
      <w:r w:rsidR="0073102E" w:rsidRPr="0073102E">
        <w:rPr>
          <w:sz w:val="22"/>
          <w:szCs w:val="22"/>
        </w:rPr>
        <w:t xml:space="preserve"> настоящего Извещения.</w:t>
      </w:r>
    </w:p>
    <w:p w14:paraId="0DC43E10" w14:textId="65C78010" w:rsidR="00973237" w:rsidRPr="004E7CF8" w:rsidRDefault="0073102E" w:rsidP="0073102E">
      <w:pPr>
        <w:ind w:firstLine="567"/>
        <w:jc w:val="both"/>
        <w:rPr>
          <w:sz w:val="22"/>
          <w:szCs w:val="22"/>
        </w:rPr>
      </w:pPr>
      <w:r w:rsidRPr="0073102E">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6B5B98EF" w:rsidR="0031542F"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636F1B1A"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85CFC">
        <w:rPr>
          <w:sz w:val="22"/>
          <w:szCs w:val="22"/>
        </w:rPr>
        <w:t>23</w:t>
      </w:r>
      <w:r w:rsidRPr="009362A8">
        <w:rPr>
          <w:sz w:val="22"/>
          <w:szCs w:val="22"/>
        </w:rPr>
        <w:t xml:space="preserve">» </w:t>
      </w:r>
      <w:r w:rsidR="00985CFC">
        <w:rPr>
          <w:sz w:val="22"/>
          <w:szCs w:val="22"/>
        </w:rPr>
        <w:t>июня</w:t>
      </w:r>
      <w:r w:rsidR="0031542F">
        <w:rPr>
          <w:sz w:val="22"/>
          <w:szCs w:val="22"/>
        </w:rPr>
        <w:t xml:space="preserve"> 2025</w:t>
      </w:r>
      <w:r w:rsidRPr="009362A8">
        <w:rPr>
          <w:sz w:val="22"/>
          <w:szCs w:val="22"/>
        </w:rPr>
        <w:t xml:space="preserve"> г.</w:t>
      </w:r>
    </w:p>
    <w:p w14:paraId="56F92E78" w14:textId="33DE0554"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985CFC">
        <w:rPr>
          <w:b/>
          <w:sz w:val="22"/>
          <w:szCs w:val="22"/>
        </w:rPr>
        <w:t>30</w:t>
      </w:r>
      <w:r w:rsidRPr="009362A8">
        <w:rPr>
          <w:b/>
          <w:sz w:val="22"/>
          <w:szCs w:val="22"/>
        </w:rPr>
        <w:t xml:space="preserve">» </w:t>
      </w:r>
      <w:r w:rsidR="00985CFC">
        <w:rPr>
          <w:b/>
          <w:sz w:val="22"/>
          <w:szCs w:val="22"/>
        </w:rPr>
        <w:t>июня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28E44A77"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985CFC">
        <w:rPr>
          <w:b/>
          <w:sz w:val="22"/>
          <w:szCs w:val="22"/>
        </w:rPr>
        <w:t>02</w:t>
      </w:r>
      <w:r w:rsidRPr="00A1779F">
        <w:rPr>
          <w:b/>
          <w:sz w:val="22"/>
          <w:szCs w:val="22"/>
        </w:rPr>
        <w:t xml:space="preserve">» </w:t>
      </w:r>
      <w:r w:rsidR="00985CFC">
        <w:rPr>
          <w:b/>
          <w:sz w:val="22"/>
          <w:szCs w:val="22"/>
        </w:rPr>
        <w:t>июля</w:t>
      </w:r>
      <w:r w:rsidR="0031542F">
        <w:rPr>
          <w:b/>
          <w:sz w:val="22"/>
          <w:szCs w:val="22"/>
        </w:rPr>
        <w:t xml:space="preserve"> 2025</w:t>
      </w:r>
      <w:r w:rsidRPr="00A1779F">
        <w:rPr>
          <w:b/>
          <w:sz w:val="22"/>
          <w:szCs w:val="22"/>
        </w:rPr>
        <w:t xml:space="preserve"> г.</w:t>
      </w:r>
    </w:p>
    <w:p w14:paraId="49A0F566" w14:textId="14C68593"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985CFC">
        <w:rPr>
          <w:b/>
          <w:sz w:val="22"/>
          <w:szCs w:val="22"/>
        </w:rPr>
        <w:t>02</w:t>
      </w:r>
      <w:r w:rsidRPr="00A1779F">
        <w:rPr>
          <w:b/>
          <w:sz w:val="22"/>
          <w:szCs w:val="22"/>
        </w:rPr>
        <w:t>»</w:t>
      </w:r>
      <w:r w:rsidR="00E81C76">
        <w:rPr>
          <w:b/>
          <w:sz w:val="22"/>
          <w:szCs w:val="22"/>
        </w:rPr>
        <w:t xml:space="preserve"> </w:t>
      </w:r>
      <w:r w:rsidR="00985CFC">
        <w:rPr>
          <w:b/>
          <w:sz w:val="22"/>
          <w:szCs w:val="22"/>
        </w:rPr>
        <w:t>июля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9"/>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d"/>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10</w:t>
      </w:r>
      <w:r w:rsidR="00D233B0" w:rsidRPr="00721965">
        <w:rPr>
          <w:rStyle w:val="ac"/>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502000F2"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C46288" w:rsidRPr="00C46288">
        <w:rPr>
          <w:b/>
          <w:sz w:val="22"/>
          <w:szCs w:val="22"/>
        </w:rPr>
        <w:t>40 000 (Сорок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63C3BA1C"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46288" w:rsidRPr="00C46288">
        <w:rPr>
          <w:b/>
          <w:sz w:val="22"/>
          <w:szCs w:val="22"/>
        </w:rPr>
        <w:t>60 000 (Шестьдесят тысяч)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0979CD41"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985CFC">
        <w:rPr>
          <w:b/>
          <w:sz w:val="22"/>
          <w:szCs w:val="22"/>
        </w:rPr>
        <w:t>23</w:t>
      </w:r>
      <w:r w:rsidRPr="00A1779F">
        <w:rPr>
          <w:b/>
          <w:sz w:val="22"/>
          <w:szCs w:val="22"/>
        </w:rPr>
        <w:t xml:space="preserve">» </w:t>
      </w:r>
      <w:r w:rsidR="00985CFC">
        <w:rPr>
          <w:b/>
          <w:sz w:val="22"/>
          <w:szCs w:val="22"/>
        </w:rPr>
        <w:t>июня</w:t>
      </w:r>
      <w:r w:rsidR="008958AA">
        <w:rPr>
          <w:b/>
          <w:sz w:val="22"/>
          <w:szCs w:val="22"/>
        </w:rPr>
        <w:t xml:space="preserve"> </w:t>
      </w:r>
      <w:r w:rsidR="0044548D">
        <w:rPr>
          <w:b/>
          <w:sz w:val="22"/>
          <w:szCs w:val="22"/>
        </w:rPr>
        <w:t>2025</w:t>
      </w:r>
      <w:r w:rsidRPr="00A1779F">
        <w:rPr>
          <w:b/>
          <w:sz w:val="22"/>
          <w:szCs w:val="22"/>
        </w:rPr>
        <w:t>г.;</w:t>
      </w:r>
    </w:p>
    <w:p w14:paraId="01ED6677" w14:textId="136B8037"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985CFC">
        <w:rPr>
          <w:b/>
          <w:sz w:val="22"/>
          <w:szCs w:val="22"/>
        </w:rPr>
        <w:t>27</w:t>
      </w:r>
      <w:r w:rsidRPr="00A1779F">
        <w:rPr>
          <w:b/>
          <w:sz w:val="22"/>
          <w:szCs w:val="22"/>
        </w:rPr>
        <w:t xml:space="preserve">» </w:t>
      </w:r>
      <w:r w:rsidR="00985CFC">
        <w:rPr>
          <w:b/>
          <w:sz w:val="22"/>
          <w:szCs w:val="22"/>
        </w:rPr>
        <w:t>июня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985CFC">
        <w:rPr>
          <w:i/>
          <w:iCs/>
          <w:sz w:val="22"/>
          <w:szCs w:val="22"/>
        </w:rPr>
        <w:t>24</w:t>
      </w:r>
      <w:r w:rsidR="0008004F" w:rsidRPr="0008004F">
        <w:rPr>
          <w:i/>
          <w:iCs/>
          <w:sz w:val="22"/>
          <w:szCs w:val="22"/>
        </w:rPr>
        <w:t xml:space="preserve">» </w:t>
      </w:r>
      <w:r w:rsidR="00985CFC">
        <w:rPr>
          <w:i/>
          <w:iCs/>
          <w:sz w:val="22"/>
          <w:szCs w:val="22"/>
        </w:rPr>
        <w:t>июня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d"/>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d"/>
        <w:spacing w:after="0"/>
        <w:ind w:firstLine="709"/>
        <w:jc w:val="both"/>
        <w:rPr>
          <w:rFonts w:ascii="Times New Roman" w:hAnsi="Times New Roman"/>
          <w:b/>
          <w:sz w:val="22"/>
          <w:szCs w:val="22"/>
        </w:rPr>
      </w:pPr>
    </w:p>
    <w:p w14:paraId="7966BCB9" w14:textId="77777777" w:rsidR="00D378F2" w:rsidRPr="00721965" w:rsidRDefault="00885202" w:rsidP="002B6E48">
      <w:pPr>
        <w:pStyle w:val="afd"/>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d"/>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33EDDE07"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00D974CA" w:rsidRPr="00D974CA">
        <w:rPr>
          <w:b/>
          <w:sz w:val="22"/>
          <w:szCs w:val="22"/>
        </w:rPr>
        <w:t>40 000 (Сорок тысяч) рублей 00 копеек, что составляет 5% от максимального значения цены Договора</w:t>
      </w:r>
      <w:r w:rsidRPr="00570F5E">
        <w:rPr>
          <w:b/>
          <w:sz w:val="22"/>
          <w:szCs w:val="22"/>
        </w:rPr>
        <w:t>.</w:t>
      </w:r>
    </w:p>
    <w:p w14:paraId="505F7226" w14:textId="6AE66FC2"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D974CA" w:rsidRPr="00D974CA">
        <w:rPr>
          <w:b/>
          <w:sz w:val="22"/>
          <w:szCs w:val="22"/>
        </w:rPr>
        <w:t>60 000 (Шестьдесят тысяч)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776ADC06"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6C5787" w:rsidRPr="006C5787">
        <w:rPr>
          <w:bCs/>
          <w:sz w:val="22"/>
          <w:szCs w:val="22"/>
          <w:u w:val="single"/>
        </w:rPr>
        <w:t>«Средства для обеспечения исполнения Договора на поставку автозапчастей для ремонта автомобилей ЗИЛ».</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9"/>
            <w:color w:val="000000"/>
            <w:sz w:val="22"/>
            <w:szCs w:val="22"/>
          </w:rPr>
          <w:t xml:space="preserve">Положением о закупке товаров, работ, услуг </w:t>
        </w:r>
        <w:r>
          <w:rPr>
            <w:rStyle w:val="a9"/>
            <w:color w:val="000000"/>
            <w:sz w:val="22"/>
            <w:szCs w:val="22"/>
          </w:rPr>
          <w:t>МУП «Водоканал»</w:t>
        </w:r>
        <w:r w:rsidRPr="00721965">
          <w:rPr>
            <w:rStyle w:val="a9"/>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0C836304"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7077E532" w14:textId="77777777" w:rsidR="006C5787" w:rsidRDefault="006C5787" w:rsidP="008C0092">
      <w:pPr>
        <w:jc w:val="center"/>
        <w:rPr>
          <w:b/>
          <w:sz w:val="24"/>
          <w:szCs w:val="24"/>
          <w:lang w:eastAsia="zh-CN"/>
        </w:rPr>
      </w:pPr>
    </w:p>
    <w:p w14:paraId="2843C89B" w14:textId="716A644A" w:rsidR="006C5787" w:rsidRDefault="006C5787" w:rsidP="006C5787">
      <w:pPr>
        <w:rPr>
          <w:b/>
          <w:sz w:val="24"/>
          <w:szCs w:val="24"/>
          <w:lang w:eastAsia="zh-CN"/>
        </w:rPr>
      </w:pPr>
      <w:r w:rsidRPr="006C5787">
        <w:rPr>
          <w:b/>
          <w:sz w:val="24"/>
          <w:szCs w:val="24"/>
          <w:lang w:eastAsia="zh-CN"/>
        </w:rPr>
        <w:t>Автозапчасти:</w:t>
      </w:r>
    </w:p>
    <w:tbl>
      <w:tblPr>
        <w:tblW w:w="10626" w:type="dxa"/>
        <w:tblInd w:w="-28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59"/>
        <w:gridCol w:w="5847"/>
        <w:gridCol w:w="2375"/>
        <w:gridCol w:w="986"/>
        <w:gridCol w:w="759"/>
      </w:tblGrid>
      <w:tr w:rsidR="006C5787" w:rsidRPr="006C5787" w14:paraId="15A5A61C" w14:textId="77777777" w:rsidTr="006C5787">
        <w:trPr>
          <w:trHeight w:val="790"/>
        </w:trPr>
        <w:tc>
          <w:tcPr>
            <w:tcW w:w="0" w:type="auto"/>
            <w:tcBorders>
              <w:top w:val="single" w:sz="4" w:space="0" w:color="000001"/>
              <w:left w:val="single" w:sz="4" w:space="0" w:color="000001"/>
              <w:bottom w:val="single" w:sz="4" w:space="0" w:color="000001"/>
              <w:right w:val="single" w:sz="4" w:space="0" w:color="000001"/>
            </w:tcBorders>
            <w:shd w:val="clear" w:color="FFFFCC" w:fill="FFFFFF"/>
            <w:tcMar>
              <w:left w:w="103" w:type="dxa"/>
            </w:tcMar>
            <w:vAlign w:val="center"/>
          </w:tcPr>
          <w:p w14:paraId="3D5334F1" w14:textId="77777777" w:rsidR="006C5787" w:rsidRPr="006C5787" w:rsidRDefault="006C5787" w:rsidP="006C5787">
            <w:pPr>
              <w:widowControl/>
              <w:autoSpaceDE/>
              <w:autoSpaceDN/>
              <w:adjustRightInd/>
              <w:spacing w:before="280" w:after="119" w:line="60" w:lineRule="atLeast"/>
              <w:ind w:right="108"/>
              <w:jc w:val="center"/>
              <w:rPr>
                <w:color w:val="000000"/>
              </w:rPr>
            </w:pPr>
            <w:r w:rsidRPr="006C5787">
              <w:rPr>
                <w:color w:val="000000"/>
              </w:rPr>
              <w:t>№ п/п</w:t>
            </w:r>
          </w:p>
        </w:tc>
        <w:tc>
          <w:tcPr>
            <w:tcW w:w="0" w:type="auto"/>
            <w:tcBorders>
              <w:top w:val="single" w:sz="4" w:space="0" w:color="000001"/>
              <w:bottom w:val="single" w:sz="4" w:space="0" w:color="000001"/>
              <w:right w:val="single" w:sz="4" w:space="0" w:color="000001"/>
            </w:tcBorders>
            <w:shd w:val="clear" w:color="FFFFCC" w:fill="FFFFFF"/>
            <w:vAlign w:val="center"/>
          </w:tcPr>
          <w:p w14:paraId="3C22C3CA" w14:textId="77777777" w:rsidR="006C5787" w:rsidRPr="006C5787" w:rsidRDefault="006C5787" w:rsidP="006C5787">
            <w:pPr>
              <w:widowControl/>
              <w:autoSpaceDE/>
              <w:autoSpaceDN/>
              <w:adjustRightInd/>
              <w:spacing w:before="280" w:after="119" w:line="60" w:lineRule="atLeast"/>
              <w:jc w:val="center"/>
              <w:rPr>
                <w:color w:val="000000"/>
                <w:sz w:val="24"/>
                <w:szCs w:val="24"/>
              </w:rPr>
            </w:pPr>
            <w:r w:rsidRPr="006C5787">
              <w:rPr>
                <w:color w:val="000000"/>
                <w:sz w:val="24"/>
                <w:szCs w:val="24"/>
              </w:rPr>
              <w:t>Наименование</w:t>
            </w:r>
          </w:p>
        </w:tc>
        <w:tc>
          <w:tcPr>
            <w:tcW w:w="0" w:type="auto"/>
            <w:tcBorders>
              <w:top w:val="single" w:sz="4" w:space="0" w:color="000001"/>
              <w:bottom w:val="single" w:sz="4" w:space="0" w:color="000001"/>
            </w:tcBorders>
            <w:shd w:val="clear" w:color="FFFFCC" w:fill="FFFFFF"/>
            <w:vAlign w:val="center"/>
          </w:tcPr>
          <w:p w14:paraId="1CBDE5BD" w14:textId="77777777" w:rsidR="006C5787" w:rsidRPr="006C5787" w:rsidRDefault="006C5787" w:rsidP="006C5787">
            <w:pPr>
              <w:widowControl/>
              <w:autoSpaceDE/>
              <w:autoSpaceDN/>
              <w:adjustRightInd/>
              <w:spacing w:before="280" w:after="119" w:line="60" w:lineRule="atLeast"/>
              <w:jc w:val="center"/>
              <w:rPr>
                <w:color w:val="000000"/>
                <w:sz w:val="24"/>
                <w:szCs w:val="24"/>
              </w:rPr>
            </w:pPr>
            <w:r w:rsidRPr="006C5787">
              <w:rPr>
                <w:color w:val="000000"/>
                <w:sz w:val="24"/>
                <w:szCs w:val="24"/>
              </w:rPr>
              <w:t>Номенклатурный номер</w:t>
            </w:r>
          </w:p>
        </w:tc>
        <w:tc>
          <w:tcPr>
            <w:tcW w:w="0" w:type="auto"/>
            <w:tcBorders>
              <w:top w:val="single" w:sz="4" w:space="0" w:color="000001"/>
              <w:bottom w:val="single" w:sz="4" w:space="0" w:color="000001"/>
            </w:tcBorders>
            <w:shd w:val="clear" w:color="FFFFCC" w:fill="FFFFFF"/>
            <w:vAlign w:val="center"/>
          </w:tcPr>
          <w:p w14:paraId="3C2356D5" w14:textId="77777777" w:rsidR="006C5787" w:rsidRPr="006C5787" w:rsidRDefault="006C5787" w:rsidP="006C5787">
            <w:pPr>
              <w:widowControl/>
              <w:autoSpaceDE/>
              <w:autoSpaceDN/>
              <w:adjustRightInd/>
              <w:spacing w:before="280" w:after="119" w:line="60" w:lineRule="atLeast"/>
              <w:jc w:val="center"/>
              <w:rPr>
                <w:color w:val="000000"/>
                <w:sz w:val="24"/>
                <w:szCs w:val="24"/>
              </w:rPr>
            </w:pPr>
            <w:r w:rsidRPr="006C5787">
              <w:rPr>
                <w:color w:val="000000"/>
                <w:sz w:val="24"/>
                <w:szCs w:val="24"/>
              </w:rPr>
              <w:t xml:space="preserve">Ед. </w:t>
            </w:r>
            <w:proofErr w:type="spellStart"/>
            <w:r w:rsidRPr="006C5787">
              <w:rPr>
                <w:color w:val="000000"/>
                <w:sz w:val="24"/>
                <w:szCs w:val="24"/>
              </w:rPr>
              <w:t>измер</w:t>
            </w:r>
            <w:proofErr w:type="spellEnd"/>
            <w:r w:rsidRPr="006C5787">
              <w:rPr>
                <w:color w:val="000000"/>
                <w:sz w:val="24"/>
                <w:szCs w:val="24"/>
              </w:rPr>
              <w:t>.</w:t>
            </w:r>
          </w:p>
        </w:tc>
        <w:tc>
          <w:tcPr>
            <w:tcW w:w="0" w:type="auto"/>
            <w:tcBorders>
              <w:top w:val="single" w:sz="4" w:space="0" w:color="000001"/>
              <w:bottom w:val="single" w:sz="4" w:space="0" w:color="000001"/>
              <w:right w:val="single" w:sz="4" w:space="0" w:color="000001"/>
            </w:tcBorders>
            <w:shd w:val="clear" w:color="FFFFCC" w:fill="FFFFFF"/>
            <w:vAlign w:val="center"/>
          </w:tcPr>
          <w:p w14:paraId="32C6F4AF" w14:textId="77777777" w:rsidR="006C5787" w:rsidRPr="006C5787" w:rsidRDefault="006C5787" w:rsidP="006C5787">
            <w:pPr>
              <w:widowControl/>
              <w:autoSpaceDE/>
              <w:autoSpaceDN/>
              <w:adjustRightInd/>
              <w:spacing w:before="280" w:after="119" w:line="60" w:lineRule="atLeast"/>
              <w:jc w:val="center"/>
              <w:rPr>
                <w:color w:val="000000"/>
                <w:sz w:val="24"/>
                <w:szCs w:val="24"/>
              </w:rPr>
            </w:pPr>
            <w:r w:rsidRPr="006C5787">
              <w:rPr>
                <w:color w:val="000000"/>
                <w:sz w:val="24"/>
                <w:szCs w:val="24"/>
              </w:rPr>
              <w:t>Кол-во</w:t>
            </w:r>
          </w:p>
        </w:tc>
      </w:tr>
      <w:tr w:rsidR="006C5787" w:rsidRPr="006C5787" w14:paraId="2060ADEB" w14:textId="77777777" w:rsidTr="006C5787">
        <w:trPr>
          <w:trHeight w:val="43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EE22D0F" w14:textId="77777777" w:rsidR="006C5787" w:rsidRPr="006C5787" w:rsidRDefault="006C5787" w:rsidP="006C5787">
            <w:pPr>
              <w:widowControl/>
              <w:autoSpaceDE/>
              <w:autoSpaceDN/>
              <w:adjustRightInd/>
              <w:spacing w:line="240" w:lineRule="atLeast"/>
              <w:jc w:val="center"/>
              <w:rPr>
                <w:rFonts w:eastAsiaTheme="minorHAnsi" w:cstheme="minorBidi"/>
                <w:sz w:val="24"/>
                <w:szCs w:val="22"/>
                <w:lang w:eastAsia="en-US"/>
              </w:rPr>
            </w:pPr>
            <w:r w:rsidRPr="006C5787">
              <w:rPr>
                <w:sz w:val="24"/>
                <w:szCs w:val="24"/>
              </w:rPr>
              <w:t>1</w:t>
            </w:r>
          </w:p>
        </w:tc>
        <w:tc>
          <w:tcPr>
            <w:tcW w:w="0" w:type="auto"/>
            <w:tcBorders>
              <w:bottom w:val="single" w:sz="4" w:space="0" w:color="000001"/>
              <w:right w:val="single" w:sz="4" w:space="0" w:color="000001"/>
            </w:tcBorders>
            <w:shd w:val="clear" w:color="FFFFCC" w:fill="FFFFFF"/>
            <w:vAlign w:val="center"/>
          </w:tcPr>
          <w:p w14:paraId="15E7445C" w14:textId="77777777" w:rsidR="006C5787" w:rsidRPr="006C5787" w:rsidRDefault="006C5787" w:rsidP="006C5787">
            <w:pPr>
              <w:widowControl/>
              <w:autoSpaceDE/>
              <w:autoSpaceDN/>
              <w:adjustRightInd/>
              <w:spacing w:line="240" w:lineRule="atLeast"/>
              <w:rPr>
                <w:color w:val="000000"/>
                <w:sz w:val="24"/>
                <w:szCs w:val="24"/>
              </w:rPr>
            </w:pPr>
            <w:proofErr w:type="spellStart"/>
            <w:r w:rsidRPr="006C5787">
              <w:rPr>
                <w:rFonts w:eastAsiaTheme="minorHAnsi" w:cstheme="minorBidi"/>
                <w:sz w:val="24"/>
                <w:szCs w:val="22"/>
                <w:lang w:eastAsia="en-US"/>
              </w:rPr>
              <w:t>Бензозаборник</w:t>
            </w:r>
            <w:proofErr w:type="spellEnd"/>
            <w:r w:rsidRPr="006C5787">
              <w:rPr>
                <w:rFonts w:eastAsiaTheme="minorHAnsi" w:cstheme="minorBidi"/>
                <w:sz w:val="24"/>
                <w:szCs w:val="22"/>
                <w:lang w:eastAsia="en-US"/>
              </w:rPr>
              <w:t xml:space="preserve"> ЗИЛ с краном</w:t>
            </w:r>
          </w:p>
        </w:tc>
        <w:tc>
          <w:tcPr>
            <w:tcW w:w="0" w:type="auto"/>
            <w:tcBorders>
              <w:bottom w:val="single" w:sz="4" w:space="0" w:color="000001"/>
            </w:tcBorders>
            <w:shd w:val="clear" w:color="FFFFCC" w:fill="FFFFFF"/>
            <w:vAlign w:val="center"/>
          </w:tcPr>
          <w:p w14:paraId="643641D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130-1104710-В</w:t>
            </w:r>
          </w:p>
        </w:tc>
        <w:tc>
          <w:tcPr>
            <w:tcW w:w="0" w:type="auto"/>
            <w:tcBorders>
              <w:bottom w:val="single" w:sz="4" w:space="0" w:color="000001"/>
            </w:tcBorders>
            <w:shd w:val="clear" w:color="FFFFCC" w:fill="FFFFFF"/>
            <w:vAlign w:val="center"/>
          </w:tcPr>
          <w:p w14:paraId="10885C0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A3E3AC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C4FB250"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7FCE5D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w:t>
            </w:r>
          </w:p>
        </w:tc>
        <w:tc>
          <w:tcPr>
            <w:tcW w:w="0" w:type="auto"/>
            <w:tcBorders>
              <w:bottom w:val="single" w:sz="4" w:space="0" w:color="000001"/>
              <w:right w:val="single" w:sz="4" w:space="0" w:color="000001"/>
            </w:tcBorders>
            <w:shd w:val="clear" w:color="FFFFCC" w:fill="FFFFFF"/>
            <w:vAlign w:val="center"/>
          </w:tcPr>
          <w:p w14:paraId="7C0B32C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Вал карданный ЗИЛ-130 гипоидный мост (самосвал, L=1890)</w:t>
            </w:r>
          </w:p>
        </w:tc>
        <w:tc>
          <w:tcPr>
            <w:tcW w:w="0" w:type="auto"/>
            <w:tcBorders>
              <w:bottom w:val="single" w:sz="4" w:space="0" w:color="000001"/>
            </w:tcBorders>
            <w:shd w:val="clear" w:color="FFFFCC" w:fill="FFFFFF"/>
            <w:vAlign w:val="center"/>
          </w:tcPr>
          <w:p w14:paraId="54A8519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130В1-2200023-Б2</w:t>
            </w:r>
          </w:p>
        </w:tc>
        <w:tc>
          <w:tcPr>
            <w:tcW w:w="0" w:type="auto"/>
            <w:tcBorders>
              <w:bottom w:val="single" w:sz="4" w:space="0" w:color="000001"/>
            </w:tcBorders>
            <w:shd w:val="clear" w:color="FFFFCC" w:fill="FFFFFF"/>
            <w:vAlign w:val="center"/>
          </w:tcPr>
          <w:p w14:paraId="584FD2F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95D534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CC998C0" w14:textId="77777777" w:rsidTr="006C5787">
        <w:trPr>
          <w:trHeight w:val="40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8788EC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w:t>
            </w:r>
          </w:p>
        </w:tc>
        <w:tc>
          <w:tcPr>
            <w:tcW w:w="0" w:type="auto"/>
            <w:tcBorders>
              <w:bottom w:val="single" w:sz="4" w:space="0" w:color="000001"/>
              <w:right w:val="single" w:sz="4" w:space="0" w:color="000001"/>
            </w:tcBorders>
            <w:shd w:val="clear" w:color="FFFFCC" w:fill="FFFFFF"/>
            <w:vAlign w:val="center"/>
          </w:tcPr>
          <w:p w14:paraId="4409B7A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Вал коленчатый компрессора ЗИЛ 2-х ручейковый</w:t>
            </w:r>
          </w:p>
        </w:tc>
        <w:tc>
          <w:tcPr>
            <w:tcW w:w="0" w:type="auto"/>
            <w:tcBorders>
              <w:bottom w:val="single" w:sz="4" w:space="0" w:color="000001"/>
            </w:tcBorders>
            <w:shd w:val="clear" w:color="FFFFCC" w:fill="FFFFFF"/>
            <w:vAlign w:val="center"/>
          </w:tcPr>
          <w:p w14:paraId="43D7D31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130-3509110-22</w:t>
            </w:r>
          </w:p>
        </w:tc>
        <w:tc>
          <w:tcPr>
            <w:tcW w:w="0" w:type="auto"/>
            <w:tcBorders>
              <w:bottom w:val="single" w:sz="4" w:space="0" w:color="000001"/>
            </w:tcBorders>
            <w:shd w:val="clear" w:color="FFFFCC" w:fill="FFFFFF"/>
            <w:vAlign w:val="center"/>
          </w:tcPr>
          <w:p w14:paraId="49CA0D7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774897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3A0D147"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CF602B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w:t>
            </w:r>
          </w:p>
        </w:tc>
        <w:tc>
          <w:tcPr>
            <w:tcW w:w="0" w:type="auto"/>
            <w:tcBorders>
              <w:bottom w:val="single" w:sz="4" w:space="0" w:color="000001"/>
              <w:right w:val="single" w:sz="4" w:space="0" w:color="000001"/>
            </w:tcBorders>
            <w:shd w:val="clear" w:color="FFFFCC" w:fill="FFFFFF"/>
            <w:vAlign w:val="center"/>
          </w:tcPr>
          <w:p w14:paraId="64D4431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Валик водяного насоса ЗИЛ в сборе с подшипниками и ступицей</w:t>
            </w:r>
          </w:p>
        </w:tc>
        <w:tc>
          <w:tcPr>
            <w:tcW w:w="0" w:type="auto"/>
            <w:tcBorders>
              <w:bottom w:val="single" w:sz="4" w:space="0" w:color="000001"/>
            </w:tcBorders>
            <w:shd w:val="clear" w:color="FFFFCC" w:fill="FFFFFF"/>
            <w:vAlign w:val="center"/>
          </w:tcPr>
          <w:p w14:paraId="3E1F6E5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130-1307016</w:t>
            </w:r>
          </w:p>
        </w:tc>
        <w:tc>
          <w:tcPr>
            <w:tcW w:w="0" w:type="auto"/>
            <w:tcBorders>
              <w:bottom w:val="single" w:sz="4" w:space="0" w:color="000001"/>
            </w:tcBorders>
            <w:shd w:val="clear" w:color="FFFFCC" w:fill="FFFFFF"/>
            <w:vAlign w:val="center"/>
          </w:tcPr>
          <w:p w14:paraId="56D8483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257F6B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B4210ED" w14:textId="77777777" w:rsidTr="006C5787">
        <w:trPr>
          <w:trHeight w:val="53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B8961D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w:t>
            </w:r>
          </w:p>
        </w:tc>
        <w:tc>
          <w:tcPr>
            <w:tcW w:w="0" w:type="auto"/>
            <w:tcBorders>
              <w:bottom w:val="single" w:sz="4" w:space="0" w:color="000001"/>
              <w:right w:val="single" w:sz="4" w:space="0" w:color="000001"/>
            </w:tcBorders>
            <w:shd w:val="clear" w:color="FFFFCC" w:fill="FFFFFF"/>
            <w:vAlign w:val="center"/>
          </w:tcPr>
          <w:p w14:paraId="307C49A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Выключатель сигнала торможения ЗИЛ-130</w:t>
            </w:r>
          </w:p>
        </w:tc>
        <w:tc>
          <w:tcPr>
            <w:tcW w:w="0" w:type="auto"/>
            <w:tcBorders>
              <w:bottom w:val="single" w:sz="4" w:space="0" w:color="000001"/>
            </w:tcBorders>
            <w:shd w:val="clear" w:color="FFFFCC" w:fill="FFFFFF"/>
            <w:vAlign w:val="center"/>
          </w:tcPr>
          <w:p w14:paraId="2B227AD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ВК13</w:t>
            </w:r>
          </w:p>
        </w:tc>
        <w:tc>
          <w:tcPr>
            <w:tcW w:w="0" w:type="auto"/>
            <w:tcBorders>
              <w:bottom w:val="single" w:sz="4" w:space="0" w:color="000001"/>
            </w:tcBorders>
            <w:shd w:val="clear" w:color="FFFFCC" w:fill="FFFFFF"/>
            <w:vAlign w:val="center"/>
          </w:tcPr>
          <w:p w14:paraId="64D0390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3291CC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5F7B8A6" w14:textId="77777777" w:rsidTr="006C5787">
        <w:trPr>
          <w:trHeight w:val="41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0903FF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w:t>
            </w:r>
          </w:p>
        </w:tc>
        <w:tc>
          <w:tcPr>
            <w:tcW w:w="0" w:type="auto"/>
            <w:tcBorders>
              <w:bottom w:val="single" w:sz="4" w:space="0" w:color="000001"/>
              <w:right w:val="single" w:sz="4" w:space="0" w:color="000001"/>
            </w:tcBorders>
            <w:shd w:val="clear" w:color="FFFFCC" w:fill="FFFFFF"/>
            <w:vAlign w:val="center"/>
          </w:tcPr>
          <w:p w14:paraId="28F3E2B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Глушитель ЗИЛ-130</w:t>
            </w:r>
          </w:p>
        </w:tc>
        <w:tc>
          <w:tcPr>
            <w:tcW w:w="0" w:type="auto"/>
            <w:tcBorders>
              <w:bottom w:val="single" w:sz="4" w:space="0" w:color="000001"/>
            </w:tcBorders>
            <w:shd w:val="clear" w:color="FFFFCC" w:fill="FFFFFF"/>
            <w:vAlign w:val="center"/>
          </w:tcPr>
          <w:p w14:paraId="2F4C7DF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1301201010</w:t>
            </w:r>
          </w:p>
        </w:tc>
        <w:tc>
          <w:tcPr>
            <w:tcW w:w="0" w:type="auto"/>
            <w:tcBorders>
              <w:bottom w:val="single" w:sz="4" w:space="0" w:color="000001"/>
            </w:tcBorders>
            <w:shd w:val="clear" w:color="FFFFCC" w:fill="FFFFFF"/>
            <w:vAlign w:val="center"/>
          </w:tcPr>
          <w:p w14:paraId="2489222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BF01F9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2511480" w14:textId="77777777" w:rsidTr="006C5787">
        <w:trPr>
          <w:trHeight w:val="54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B7369E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w:t>
            </w:r>
          </w:p>
        </w:tc>
        <w:tc>
          <w:tcPr>
            <w:tcW w:w="0" w:type="auto"/>
            <w:tcBorders>
              <w:bottom w:val="single" w:sz="4" w:space="0" w:color="000001"/>
              <w:right w:val="single" w:sz="4" w:space="0" w:color="000001"/>
            </w:tcBorders>
            <w:shd w:val="clear" w:color="FFFFCC" w:fill="FFFFFF"/>
            <w:vAlign w:val="center"/>
          </w:tcPr>
          <w:p w14:paraId="65B2CC8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Датчик включения </w:t>
            </w:r>
            <w:proofErr w:type="spellStart"/>
            <w:r w:rsidRPr="006C5787">
              <w:rPr>
                <w:rFonts w:eastAsiaTheme="minorHAnsi" w:cstheme="minorBidi"/>
                <w:sz w:val="24"/>
                <w:szCs w:val="22"/>
                <w:lang w:eastAsia="en-US"/>
              </w:rPr>
              <w:t>пневмосигнала</w:t>
            </w:r>
            <w:proofErr w:type="spellEnd"/>
            <w:r w:rsidRPr="006C5787">
              <w:rPr>
                <w:rFonts w:eastAsiaTheme="minorHAnsi" w:cstheme="minorBidi"/>
                <w:sz w:val="24"/>
                <w:szCs w:val="22"/>
                <w:lang w:eastAsia="en-US"/>
              </w:rPr>
              <w:t xml:space="preserve"> торможения ЗИЛ (ключ 22)</w:t>
            </w:r>
          </w:p>
        </w:tc>
        <w:tc>
          <w:tcPr>
            <w:tcW w:w="0" w:type="auto"/>
            <w:tcBorders>
              <w:bottom w:val="single" w:sz="4" w:space="0" w:color="000001"/>
            </w:tcBorders>
            <w:shd w:val="clear" w:color="FFFFCC" w:fill="FFFFFF"/>
            <w:vAlign w:val="center"/>
          </w:tcPr>
          <w:p w14:paraId="175E7DA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ММ125Д/6042.3829</w:t>
            </w:r>
          </w:p>
        </w:tc>
        <w:tc>
          <w:tcPr>
            <w:tcW w:w="0" w:type="auto"/>
            <w:tcBorders>
              <w:bottom w:val="single" w:sz="4" w:space="0" w:color="000001"/>
            </w:tcBorders>
            <w:shd w:val="clear" w:color="FFFFCC" w:fill="FFFFFF"/>
            <w:vAlign w:val="center"/>
          </w:tcPr>
          <w:p w14:paraId="1F06C17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137BCC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64DC5B3" w14:textId="77777777" w:rsidTr="006C5787">
        <w:trPr>
          <w:trHeight w:val="46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B8C4AE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w:t>
            </w:r>
          </w:p>
        </w:tc>
        <w:tc>
          <w:tcPr>
            <w:tcW w:w="0" w:type="auto"/>
            <w:tcBorders>
              <w:bottom w:val="single" w:sz="4" w:space="0" w:color="000001"/>
              <w:right w:val="single" w:sz="4" w:space="0" w:color="000001"/>
            </w:tcBorders>
            <w:shd w:val="clear" w:color="FFFFCC" w:fill="FFFFFF"/>
            <w:vAlign w:val="center"/>
          </w:tcPr>
          <w:p w14:paraId="0022D9B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Датчик уровня топлива ЗИЛ-130/-131 (</w:t>
            </w:r>
            <w:proofErr w:type="spellStart"/>
            <w:r w:rsidRPr="006C5787">
              <w:rPr>
                <w:rFonts w:eastAsiaTheme="minorHAnsi" w:cstheme="minorBidi"/>
                <w:sz w:val="24"/>
                <w:szCs w:val="22"/>
                <w:lang w:eastAsia="en-US"/>
              </w:rPr>
              <w:t>одноконтактный</w:t>
            </w:r>
            <w:proofErr w:type="spellEnd"/>
            <w:r w:rsidRPr="006C5787">
              <w:rPr>
                <w:rFonts w:eastAsiaTheme="minorHAnsi" w:cstheme="minorBidi"/>
                <w:sz w:val="24"/>
                <w:szCs w:val="22"/>
                <w:lang w:eastAsia="en-US"/>
              </w:rPr>
              <w:t>)</w:t>
            </w:r>
          </w:p>
        </w:tc>
        <w:tc>
          <w:tcPr>
            <w:tcW w:w="0" w:type="auto"/>
            <w:tcBorders>
              <w:bottom w:val="single" w:sz="4" w:space="0" w:color="000001"/>
            </w:tcBorders>
            <w:shd w:val="clear" w:color="FFFFCC" w:fill="FFFFFF"/>
            <w:vAlign w:val="center"/>
          </w:tcPr>
          <w:p w14:paraId="5407DC5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5312.3827/БМ-117Д</w:t>
            </w:r>
          </w:p>
        </w:tc>
        <w:tc>
          <w:tcPr>
            <w:tcW w:w="0" w:type="auto"/>
            <w:tcBorders>
              <w:bottom w:val="single" w:sz="4" w:space="0" w:color="000001"/>
            </w:tcBorders>
            <w:shd w:val="clear" w:color="FFFFCC" w:fill="FFFFFF"/>
            <w:vAlign w:val="center"/>
          </w:tcPr>
          <w:p w14:paraId="4C9C9D5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F4C1EF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950959B" w14:textId="77777777" w:rsidTr="006C5787">
        <w:trPr>
          <w:trHeight w:val="55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0A62C2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w:t>
            </w:r>
          </w:p>
        </w:tc>
        <w:tc>
          <w:tcPr>
            <w:tcW w:w="0" w:type="auto"/>
            <w:tcBorders>
              <w:bottom w:val="single" w:sz="4" w:space="0" w:color="000001"/>
              <w:right w:val="single" w:sz="4" w:space="0" w:color="000001"/>
            </w:tcBorders>
            <w:shd w:val="clear" w:color="FFFFCC" w:fill="FFFFFF"/>
            <w:vAlign w:val="center"/>
          </w:tcPr>
          <w:p w14:paraId="41F9DDD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Дифференциал в сборе ЗИЛ 130</w:t>
            </w:r>
          </w:p>
        </w:tc>
        <w:tc>
          <w:tcPr>
            <w:tcW w:w="0" w:type="auto"/>
            <w:tcBorders>
              <w:bottom w:val="single" w:sz="4" w:space="0" w:color="000001"/>
            </w:tcBorders>
            <w:shd w:val="clear" w:color="FFFFCC" w:fill="FFFFFF"/>
            <w:vAlign w:val="center"/>
          </w:tcPr>
          <w:p w14:paraId="29C067F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130-2403022</w:t>
            </w:r>
          </w:p>
        </w:tc>
        <w:tc>
          <w:tcPr>
            <w:tcW w:w="0" w:type="auto"/>
            <w:tcBorders>
              <w:bottom w:val="single" w:sz="4" w:space="0" w:color="000001"/>
            </w:tcBorders>
            <w:shd w:val="clear" w:color="FFFFCC" w:fill="FFFFFF"/>
            <w:vAlign w:val="center"/>
          </w:tcPr>
          <w:p w14:paraId="5561F11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96A97D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CF63EEF" w14:textId="77777777" w:rsidTr="006C5787">
        <w:trPr>
          <w:trHeight w:val="47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3884E7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w:t>
            </w:r>
          </w:p>
        </w:tc>
        <w:tc>
          <w:tcPr>
            <w:tcW w:w="0" w:type="auto"/>
            <w:tcBorders>
              <w:bottom w:val="single" w:sz="4" w:space="0" w:color="000001"/>
              <w:right w:val="single" w:sz="4" w:space="0" w:color="000001"/>
            </w:tcBorders>
            <w:shd w:val="clear" w:color="FFFFCC" w:fill="FFFFFF"/>
            <w:vAlign w:val="center"/>
          </w:tcPr>
          <w:p w14:paraId="3F3758D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Изолента черная</w:t>
            </w:r>
          </w:p>
        </w:tc>
        <w:tc>
          <w:tcPr>
            <w:tcW w:w="0" w:type="auto"/>
            <w:tcBorders>
              <w:bottom w:val="single" w:sz="4" w:space="0" w:color="000001"/>
            </w:tcBorders>
            <w:shd w:val="clear" w:color="FFFFCC" w:fill="FFFFFF"/>
            <w:vAlign w:val="center"/>
          </w:tcPr>
          <w:p w14:paraId="495804A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Е912-20-BLK-R</w:t>
            </w:r>
          </w:p>
        </w:tc>
        <w:tc>
          <w:tcPr>
            <w:tcW w:w="0" w:type="auto"/>
            <w:tcBorders>
              <w:bottom w:val="single" w:sz="4" w:space="0" w:color="000001"/>
            </w:tcBorders>
            <w:shd w:val="clear" w:color="FFFFCC" w:fill="FFFFFF"/>
            <w:vAlign w:val="center"/>
          </w:tcPr>
          <w:p w14:paraId="50B643C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B52A7A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F596D11" w14:textId="77777777" w:rsidTr="006C5787">
        <w:trPr>
          <w:trHeight w:val="43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DD9102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w:t>
            </w:r>
          </w:p>
        </w:tc>
        <w:tc>
          <w:tcPr>
            <w:tcW w:w="0" w:type="auto"/>
            <w:tcBorders>
              <w:bottom w:val="single" w:sz="4" w:space="0" w:color="000001"/>
              <w:right w:val="single" w:sz="4" w:space="0" w:color="000001"/>
            </w:tcBorders>
            <w:shd w:val="clear" w:color="FFFFCC" w:fill="FFFFFF"/>
            <w:vAlign w:val="center"/>
          </w:tcPr>
          <w:p w14:paraId="0B4D339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Катушка зажигания Б-118 ЗИЛ</w:t>
            </w:r>
          </w:p>
        </w:tc>
        <w:tc>
          <w:tcPr>
            <w:tcW w:w="0" w:type="auto"/>
            <w:tcBorders>
              <w:bottom w:val="single" w:sz="4" w:space="0" w:color="000001"/>
            </w:tcBorders>
            <w:shd w:val="clear" w:color="FFFFCC" w:fill="FFFFFF"/>
            <w:vAlign w:val="center"/>
          </w:tcPr>
          <w:p w14:paraId="2BBFBFC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Б-118-3705000-01</w:t>
            </w:r>
          </w:p>
        </w:tc>
        <w:tc>
          <w:tcPr>
            <w:tcW w:w="0" w:type="auto"/>
            <w:tcBorders>
              <w:bottom w:val="single" w:sz="4" w:space="0" w:color="000001"/>
            </w:tcBorders>
            <w:shd w:val="clear" w:color="FFFFCC" w:fill="FFFFFF"/>
            <w:vAlign w:val="center"/>
          </w:tcPr>
          <w:p w14:paraId="762E06E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ECC515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5A6122A" w14:textId="77777777" w:rsidTr="006C5787">
        <w:trPr>
          <w:trHeight w:val="41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4BA05B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w:t>
            </w:r>
          </w:p>
        </w:tc>
        <w:tc>
          <w:tcPr>
            <w:tcW w:w="0" w:type="auto"/>
            <w:tcBorders>
              <w:bottom w:val="single" w:sz="4" w:space="0" w:color="000001"/>
              <w:right w:val="single" w:sz="4" w:space="0" w:color="000001"/>
            </w:tcBorders>
            <w:shd w:val="clear" w:color="FFFFCC" w:fill="FFFFFF"/>
            <w:vAlign w:val="center"/>
          </w:tcPr>
          <w:p w14:paraId="6F78E29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Карбюратор К-88 ЗИЛ-130</w:t>
            </w:r>
          </w:p>
        </w:tc>
        <w:tc>
          <w:tcPr>
            <w:tcW w:w="0" w:type="auto"/>
            <w:tcBorders>
              <w:bottom w:val="single" w:sz="4" w:space="0" w:color="000001"/>
            </w:tcBorders>
            <w:shd w:val="clear" w:color="FFFFCC" w:fill="FFFFFF"/>
            <w:vAlign w:val="center"/>
          </w:tcPr>
          <w:p w14:paraId="0B9A8B4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K88</w:t>
            </w:r>
          </w:p>
        </w:tc>
        <w:tc>
          <w:tcPr>
            <w:tcW w:w="0" w:type="auto"/>
            <w:tcBorders>
              <w:bottom w:val="single" w:sz="4" w:space="0" w:color="000001"/>
            </w:tcBorders>
            <w:shd w:val="clear" w:color="FFFFCC" w:fill="FFFFFF"/>
            <w:vAlign w:val="center"/>
          </w:tcPr>
          <w:p w14:paraId="42DE38E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238BC8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B6FDFB2" w14:textId="77777777" w:rsidTr="006C5787">
        <w:trPr>
          <w:trHeight w:val="49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F139DC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w:t>
            </w:r>
          </w:p>
        </w:tc>
        <w:tc>
          <w:tcPr>
            <w:tcW w:w="0" w:type="auto"/>
            <w:tcBorders>
              <w:bottom w:val="single" w:sz="4" w:space="0" w:color="000001"/>
              <w:right w:val="single" w:sz="4" w:space="0" w:color="000001"/>
            </w:tcBorders>
            <w:shd w:val="clear" w:color="FFFFCC" w:fill="FFFFFF"/>
            <w:vAlign w:val="center"/>
          </w:tcPr>
          <w:p w14:paraId="6E9921A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Колодка тормоза стояночного ЗИЛ (железная)</w:t>
            </w:r>
          </w:p>
        </w:tc>
        <w:tc>
          <w:tcPr>
            <w:tcW w:w="0" w:type="auto"/>
            <w:tcBorders>
              <w:bottom w:val="single" w:sz="4" w:space="0" w:color="000001"/>
            </w:tcBorders>
            <w:shd w:val="clear" w:color="FFFFCC" w:fill="FFFFFF"/>
            <w:vAlign w:val="center"/>
          </w:tcPr>
          <w:p w14:paraId="03ABEFC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130-3507015-М</w:t>
            </w:r>
          </w:p>
        </w:tc>
        <w:tc>
          <w:tcPr>
            <w:tcW w:w="0" w:type="auto"/>
            <w:tcBorders>
              <w:bottom w:val="single" w:sz="4" w:space="0" w:color="000001"/>
            </w:tcBorders>
            <w:shd w:val="clear" w:color="FFFFCC" w:fill="FFFFFF"/>
            <w:vAlign w:val="center"/>
          </w:tcPr>
          <w:p w14:paraId="7619D06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75CBA9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8B79894" w14:textId="77777777" w:rsidTr="006C5787">
        <w:trPr>
          <w:trHeight w:val="41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DE56E2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w:t>
            </w:r>
          </w:p>
        </w:tc>
        <w:tc>
          <w:tcPr>
            <w:tcW w:w="0" w:type="auto"/>
            <w:tcBorders>
              <w:bottom w:val="single" w:sz="4" w:space="0" w:color="000001"/>
              <w:right w:val="single" w:sz="4" w:space="0" w:color="000001"/>
            </w:tcBorders>
            <w:shd w:val="clear" w:color="FFFFCC" w:fill="FFFFFF"/>
            <w:vAlign w:val="center"/>
          </w:tcPr>
          <w:p w14:paraId="55BFBAB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Коробка Отбора Мощности ЗИЛ-130 (самосвал)</w:t>
            </w:r>
          </w:p>
        </w:tc>
        <w:tc>
          <w:tcPr>
            <w:tcW w:w="0" w:type="auto"/>
            <w:tcBorders>
              <w:bottom w:val="single" w:sz="4" w:space="0" w:color="000001"/>
            </w:tcBorders>
            <w:shd w:val="clear" w:color="FFFFCC" w:fill="FFFFFF"/>
            <w:vAlign w:val="center"/>
          </w:tcPr>
          <w:p w14:paraId="376BC61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130-4202010</w:t>
            </w:r>
          </w:p>
        </w:tc>
        <w:tc>
          <w:tcPr>
            <w:tcW w:w="0" w:type="auto"/>
            <w:tcBorders>
              <w:bottom w:val="single" w:sz="4" w:space="0" w:color="000001"/>
            </w:tcBorders>
            <w:shd w:val="clear" w:color="FFFFCC" w:fill="FFFFFF"/>
            <w:vAlign w:val="center"/>
          </w:tcPr>
          <w:p w14:paraId="3C9A591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859665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C0E0531"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6654D7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w:t>
            </w:r>
          </w:p>
        </w:tc>
        <w:tc>
          <w:tcPr>
            <w:tcW w:w="0" w:type="auto"/>
            <w:tcBorders>
              <w:bottom w:val="single" w:sz="4" w:space="0" w:color="000001"/>
              <w:right w:val="single" w:sz="4" w:space="0" w:color="000001"/>
            </w:tcBorders>
            <w:shd w:val="clear" w:color="FFFFCC" w:fill="FFFFFF"/>
            <w:vAlign w:val="center"/>
          </w:tcPr>
          <w:p w14:paraId="5759B70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Коммутатор ЗИЛ-130/-43410</w:t>
            </w:r>
          </w:p>
        </w:tc>
        <w:tc>
          <w:tcPr>
            <w:tcW w:w="0" w:type="auto"/>
            <w:tcBorders>
              <w:bottom w:val="single" w:sz="4" w:space="0" w:color="000001"/>
            </w:tcBorders>
            <w:shd w:val="clear" w:color="FFFFCC" w:fill="FFFFFF"/>
            <w:vAlign w:val="center"/>
          </w:tcPr>
          <w:p w14:paraId="27D0725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132.3774-01</w:t>
            </w:r>
          </w:p>
        </w:tc>
        <w:tc>
          <w:tcPr>
            <w:tcW w:w="0" w:type="auto"/>
            <w:tcBorders>
              <w:bottom w:val="single" w:sz="4" w:space="0" w:color="000001"/>
            </w:tcBorders>
            <w:shd w:val="clear" w:color="FFFFCC" w:fill="FFFFFF"/>
            <w:vAlign w:val="center"/>
          </w:tcPr>
          <w:p w14:paraId="02BF872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8B03C8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4C6242C" w14:textId="77777777" w:rsidTr="006C5787">
        <w:trPr>
          <w:trHeight w:val="34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0EA21F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w:t>
            </w:r>
          </w:p>
        </w:tc>
        <w:tc>
          <w:tcPr>
            <w:tcW w:w="0" w:type="auto"/>
            <w:tcBorders>
              <w:bottom w:val="single" w:sz="4" w:space="0" w:color="000001"/>
              <w:right w:val="single" w:sz="4" w:space="0" w:color="000001"/>
            </w:tcBorders>
            <w:shd w:val="clear" w:color="FFFFCC" w:fill="FFFFFF"/>
            <w:vAlign w:val="center"/>
          </w:tcPr>
          <w:p w14:paraId="61254D4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Компрессор ЗИЛ-130 со шкивом</w:t>
            </w:r>
          </w:p>
        </w:tc>
        <w:tc>
          <w:tcPr>
            <w:tcW w:w="0" w:type="auto"/>
            <w:tcBorders>
              <w:bottom w:val="single" w:sz="4" w:space="0" w:color="000001"/>
            </w:tcBorders>
            <w:shd w:val="clear" w:color="FFFFCC" w:fill="FFFFFF"/>
            <w:vAlign w:val="center"/>
          </w:tcPr>
          <w:p w14:paraId="6F1198B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130-3509012</w:t>
            </w:r>
          </w:p>
        </w:tc>
        <w:tc>
          <w:tcPr>
            <w:tcW w:w="0" w:type="auto"/>
            <w:tcBorders>
              <w:bottom w:val="single" w:sz="4" w:space="0" w:color="000001"/>
            </w:tcBorders>
            <w:shd w:val="clear" w:color="FFFFCC" w:fill="FFFFFF"/>
            <w:vAlign w:val="center"/>
          </w:tcPr>
          <w:p w14:paraId="111BB59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F121BE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0B11F80" w14:textId="77777777" w:rsidTr="006C5787">
        <w:trPr>
          <w:trHeight w:val="40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066742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17</w:t>
            </w:r>
          </w:p>
        </w:tc>
        <w:tc>
          <w:tcPr>
            <w:tcW w:w="0" w:type="auto"/>
            <w:tcBorders>
              <w:bottom w:val="single" w:sz="4" w:space="0" w:color="000001"/>
              <w:right w:val="single" w:sz="4" w:space="0" w:color="000001"/>
            </w:tcBorders>
            <w:shd w:val="clear" w:color="FFFFCC" w:fill="FFFFFF"/>
            <w:vAlign w:val="center"/>
          </w:tcPr>
          <w:p w14:paraId="55825FD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аварийного растормаживания ЗИЛ (горный тормоз)</w:t>
            </w:r>
          </w:p>
        </w:tc>
        <w:tc>
          <w:tcPr>
            <w:tcW w:w="0" w:type="auto"/>
            <w:tcBorders>
              <w:bottom w:val="single" w:sz="4" w:space="0" w:color="000001"/>
            </w:tcBorders>
            <w:shd w:val="clear" w:color="FFFFCC" w:fill="FFFFFF"/>
            <w:vAlign w:val="center"/>
          </w:tcPr>
          <w:p w14:paraId="05A3C85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100-3537110</w:t>
            </w:r>
          </w:p>
        </w:tc>
        <w:tc>
          <w:tcPr>
            <w:tcW w:w="0" w:type="auto"/>
            <w:tcBorders>
              <w:bottom w:val="single" w:sz="4" w:space="0" w:color="000001"/>
            </w:tcBorders>
            <w:shd w:val="clear" w:color="FFFFCC" w:fill="FFFFFF"/>
            <w:vAlign w:val="center"/>
          </w:tcPr>
          <w:p w14:paraId="7749C0D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378E9E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F666D21"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612454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18</w:t>
            </w:r>
          </w:p>
        </w:tc>
        <w:tc>
          <w:tcPr>
            <w:tcW w:w="0" w:type="auto"/>
            <w:tcBorders>
              <w:bottom w:val="single" w:sz="4" w:space="0" w:color="000001"/>
              <w:right w:val="single" w:sz="4" w:space="0" w:color="000001"/>
            </w:tcBorders>
            <w:shd w:val="clear" w:color="FFFFCC" w:fill="FFFFFF"/>
            <w:vAlign w:val="center"/>
          </w:tcPr>
          <w:p w14:paraId="55F844C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Кран блока ЗИЛ-130 сливной</w:t>
            </w:r>
          </w:p>
        </w:tc>
        <w:tc>
          <w:tcPr>
            <w:tcW w:w="0" w:type="auto"/>
            <w:tcBorders>
              <w:bottom w:val="single" w:sz="4" w:space="0" w:color="000001"/>
            </w:tcBorders>
            <w:shd w:val="clear" w:color="FFFFCC" w:fill="FFFFFF"/>
            <w:vAlign w:val="center"/>
          </w:tcPr>
          <w:p w14:paraId="30726E0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130-1305010</w:t>
            </w:r>
          </w:p>
        </w:tc>
        <w:tc>
          <w:tcPr>
            <w:tcW w:w="0" w:type="auto"/>
            <w:tcBorders>
              <w:bottom w:val="single" w:sz="4" w:space="0" w:color="000001"/>
            </w:tcBorders>
            <w:shd w:val="clear" w:color="FFFFCC" w:fill="FFFFFF"/>
            <w:vAlign w:val="center"/>
          </w:tcPr>
          <w:p w14:paraId="30F44BE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70FACD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164C13B" w14:textId="77777777" w:rsidTr="006C5787">
        <w:trPr>
          <w:trHeight w:val="37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775473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19</w:t>
            </w:r>
          </w:p>
        </w:tc>
        <w:tc>
          <w:tcPr>
            <w:tcW w:w="0" w:type="auto"/>
            <w:tcBorders>
              <w:bottom w:val="single" w:sz="4" w:space="0" w:color="000001"/>
              <w:right w:val="single" w:sz="4" w:space="0" w:color="000001"/>
            </w:tcBorders>
            <w:shd w:val="clear" w:color="FFFFCC" w:fill="FFFFFF"/>
            <w:vAlign w:val="center"/>
          </w:tcPr>
          <w:p w14:paraId="293A7DC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ЗИЛ ручного тормоза 4-х выводной</w:t>
            </w:r>
          </w:p>
        </w:tc>
        <w:tc>
          <w:tcPr>
            <w:tcW w:w="0" w:type="auto"/>
            <w:tcBorders>
              <w:bottom w:val="single" w:sz="4" w:space="0" w:color="000001"/>
            </w:tcBorders>
            <w:shd w:val="clear" w:color="FFFFCC" w:fill="FFFFFF"/>
            <w:vAlign w:val="center"/>
          </w:tcPr>
          <w:p w14:paraId="43F7D88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100-3537310</w:t>
            </w:r>
          </w:p>
        </w:tc>
        <w:tc>
          <w:tcPr>
            <w:tcW w:w="0" w:type="auto"/>
            <w:tcBorders>
              <w:bottom w:val="single" w:sz="4" w:space="0" w:color="000001"/>
            </w:tcBorders>
            <w:shd w:val="clear" w:color="FFFFCC" w:fill="FFFFFF"/>
            <w:vAlign w:val="center"/>
          </w:tcPr>
          <w:p w14:paraId="163A13A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D109D0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D2C898B" w14:textId="77777777" w:rsidTr="006C5787">
        <w:trPr>
          <w:trHeight w:val="41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155A3F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20</w:t>
            </w:r>
          </w:p>
        </w:tc>
        <w:tc>
          <w:tcPr>
            <w:tcW w:w="0" w:type="auto"/>
            <w:tcBorders>
              <w:bottom w:val="single" w:sz="4" w:space="0" w:color="000001"/>
              <w:right w:val="single" w:sz="4" w:space="0" w:color="000001"/>
            </w:tcBorders>
            <w:shd w:val="clear" w:color="FFFFCC" w:fill="FFFFFF"/>
            <w:vAlign w:val="center"/>
          </w:tcPr>
          <w:p w14:paraId="2D7F0E2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тормозной односекционный ЗИЛ 130</w:t>
            </w:r>
          </w:p>
        </w:tc>
        <w:tc>
          <w:tcPr>
            <w:tcW w:w="0" w:type="auto"/>
            <w:tcBorders>
              <w:bottom w:val="single" w:sz="4" w:space="0" w:color="000001"/>
            </w:tcBorders>
            <w:shd w:val="clear" w:color="FFFFCC" w:fill="FFFFFF"/>
            <w:vAlign w:val="center"/>
          </w:tcPr>
          <w:p w14:paraId="7E4F7B9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130Б-3514010</w:t>
            </w:r>
          </w:p>
        </w:tc>
        <w:tc>
          <w:tcPr>
            <w:tcW w:w="0" w:type="auto"/>
            <w:tcBorders>
              <w:bottom w:val="single" w:sz="4" w:space="0" w:color="000001"/>
            </w:tcBorders>
            <w:shd w:val="clear" w:color="FFFFCC" w:fill="FFFFFF"/>
            <w:vAlign w:val="center"/>
          </w:tcPr>
          <w:p w14:paraId="4A45F06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8248C6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9D2F006" w14:textId="77777777" w:rsidTr="006C5787">
        <w:trPr>
          <w:trHeight w:val="41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0A55FD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21</w:t>
            </w:r>
          </w:p>
        </w:tc>
        <w:tc>
          <w:tcPr>
            <w:tcW w:w="0" w:type="auto"/>
            <w:tcBorders>
              <w:bottom w:val="single" w:sz="4" w:space="0" w:color="000001"/>
              <w:right w:val="single" w:sz="4" w:space="0" w:color="000001"/>
            </w:tcBorders>
            <w:shd w:val="clear" w:color="FFFFCC" w:fill="FFFFFF"/>
            <w:vAlign w:val="center"/>
          </w:tcPr>
          <w:p w14:paraId="035B1D8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тормозной двухсекционный ЗИЛ 130</w:t>
            </w:r>
          </w:p>
        </w:tc>
        <w:tc>
          <w:tcPr>
            <w:tcW w:w="0" w:type="auto"/>
            <w:tcBorders>
              <w:bottom w:val="single" w:sz="4" w:space="0" w:color="000001"/>
            </w:tcBorders>
            <w:shd w:val="clear" w:color="FFFFCC" w:fill="FFFFFF"/>
            <w:vAlign w:val="center"/>
          </w:tcPr>
          <w:p w14:paraId="59890DD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130-1514010</w:t>
            </w:r>
          </w:p>
        </w:tc>
        <w:tc>
          <w:tcPr>
            <w:tcW w:w="0" w:type="auto"/>
            <w:tcBorders>
              <w:bottom w:val="single" w:sz="4" w:space="0" w:color="000001"/>
            </w:tcBorders>
            <w:shd w:val="clear" w:color="FFFFCC" w:fill="FFFFFF"/>
            <w:vAlign w:val="center"/>
          </w:tcPr>
          <w:p w14:paraId="79E4378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33455F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797AA72" w14:textId="77777777" w:rsidTr="006C5787">
        <w:trPr>
          <w:trHeight w:val="35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C4EE35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22</w:t>
            </w:r>
          </w:p>
        </w:tc>
        <w:tc>
          <w:tcPr>
            <w:tcW w:w="0" w:type="auto"/>
            <w:tcBorders>
              <w:bottom w:val="single" w:sz="4" w:space="0" w:color="000001"/>
              <w:right w:val="single" w:sz="4" w:space="0" w:color="000001"/>
            </w:tcBorders>
            <w:shd w:val="clear" w:color="FFFFCC" w:fill="FFFFFF"/>
            <w:vAlign w:val="center"/>
          </w:tcPr>
          <w:p w14:paraId="3974F75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отбора воздуха ЗИЛ-130 (на ресивер)</w:t>
            </w:r>
          </w:p>
        </w:tc>
        <w:tc>
          <w:tcPr>
            <w:tcW w:w="0" w:type="auto"/>
            <w:tcBorders>
              <w:bottom w:val="single" w:sz="4" w:space="0" w:color="000001"/>
            </w:tcBorders>
            <w:shd w:val="clear" w:color="FFFFCC" w:fill="FFFFFF"/>
            <w:vAlign w:val="center"/>
          </w:tcPr>
          <w:p w14:paraId="5741CA4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120-3506350-А2</w:t>
            </w:r>
          </w:p>
        </w:tc>
        <w:tc>
          <w:tcPr>
            <w:tcW w:w="0" w:type="auto"/>
            <w:tcBorders>
              <w:bottom w:val="single" w:sz="4" w:space="0" w:color="000001"/>
            </w:tcBorders>
            <w:shd w:val="clear" w:color="FFFFCC" w:fill="FFFFFF"/>
            <w:vAlign w:val="center"/>
          </w:tcPr>
          <w:p w14:paraId="11F9E16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A4A186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6EB8454" w14:textId="77777777" w:rsidTr="006C5787">
        <w:trPr>
          <w:trHeight w:val="40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072AEA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23</w:t>
            </w:r>
          </w:p>
        </w:tc>
        <w:tc>
          <w:tcPr>
            <w:tcW w:w="0" w:type="auto"/>
            <w:tcBorders>
              <w:bottom w:val="single" w:sz="4" w:space="0" w:color="000001"/>
              <w:right w:val="single" w:sz="4" w:space="0" w:color="000001"/>
            </w:tcBorders>
            <w:shd w:val="clear" w:color="FFFFCC" w:fill="FFFFFF"/>
            <w:vAlign w:val="center"/>
          </w:tcPr>
          <w:p w14:paraId="6AA240C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радиатора ЗИЛ-130/ блока ЗИЛ-5301</w:t>
            </w:r>
          </w:p>
        </w:tc>
        <w:tc>
          <w:tcPr>
            <w:tcW w:w="0" w:type="auto"/>
            <w:tcBorders>
              <w:bottom w:val="single" w:sz="4" w:space="0" w:color="000001"/>
            </w:tcBorders>
            <w:shd w:val="clear" w:color="FFFFCC" w:fill="FFFFFF"/>
            <w:vAlign w:val="center"/>
          </w:tcPr>
          <w:p w14:paraId="6D9D3BB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130-1015370-Б</w:t>
            </w:r>
          </w:p>
        </w:tc>
        <w:tc>
          <w:tcPr>
            <w:tcW w:w="0" w:type="auto"/>
            <w:tcBorders>
              <w:bottom w:val="single" w:sz="4" w:space="0" w:color="000001"/>
            </w:tcBorders>
            <w:shd w:val="clear" w:color="FFFFCC" w:fill="FFFFFF"/>
            <w:vAlign w:val="center"/>
          </w:tcPr>
          <w:p w14:paraId="440982C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BEAB9E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6190390" w14:textId="77777777" w:rsidTr="006C5787">
        <w:trPr>
          <w:trHeight w:val="41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4404C1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24</w:t>
            </w:r>
          </w:p>
        </w:tc>
        <w:tc>
          <w:tcPr>
            <w:tcW w:w="0" w:type="auto"/>
            <w:tcBorders>
              <w:bottom w:val="single" w:sz="4" w:space="0" w:color="000001"/>
              <w:right w:val="single" w:sz="4" w:space="0" w:color="000001"/>
            </w:tcBorders>
            <w:shd w:val="clear" w:color="FFFFCC" w:fill="FFFFFF"/>
            <w:vAlign w:val="center"/>
          </w:tcPr>
          <w:p w14:paraId="31B372A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Кран стеклоочистителя ЗИЛ-130</w:t>
            </w:r>
          </w:p>
        </w:tc>
        <w:tc>
          <w:tcPr>
            <w:tcW w:w="0" w:type="auto"/>
            <w:tcBorders>
              <w:bottom w:val="single" w:sz="4" w:space="0" w:color="000001"/>
            </w:tcBorders>
            <w:shd w:val="clear" w:color="FFFFCC" w:fill="FFFFFF"/>
            <w:vAlign w:val="center"/>
          </w:tcPr>
          <w:p w14:paraId="4C4182B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130-5205010</w:t>
            </w:r>
          </w:p>
        </w:tc>
        <w:tc>
          <w:tcPr>
            <w:tcW w:w="0" w:type="auto"/>
            <w:tcBorders>
              <w:bottom w:val="single" w:sz="4" w:space="0" w:color="000001"/>
            </w:tcBorders>
            <w:shd w:val="clear" w:color="FFFFCC" w:fill="FFFFFF"/>
            <w:vAlign w:val="center"/>
          </w:tcPr>
          <w:p w14:paraId="0841C7A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E96466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ED091B6"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8AA931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lastRenderedPageBreak/>
              <w:t>25</w:t>
            </w:r>
          </w:p>
        </w:tc>
        <w:tc>
          <w:tcPr>
            <w:tcW w:w="0" w:type="auto"/>
            <w:tcBorders>
              <w:bottom w:val="single" w:sz="4" w:space="0" w:color="000001"/>
              <w:right w:val="single" w:sz="4" w:space="0" w:color="000001"/>
            </w:tcBorders>
            <w:shd w:val="clear" w:color="FFFFCC" w:fill="FFFFFF"/>
            <w:vAlign w:val="center"/>
          </w:tcPr>
          <w:p w14:paraId="52D9A2C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Крестовина межосевого дифференциала в сборе ЗИЛ 130</w:t>
            </w:r>
          </w:p>
        </w:tc>
        <w:tc>
          <w:tcPr>
            <w:tcW w:w="0" w:type="auto"/>
            <w:tcBorders>
              <w:bottom w:val="single" w:sz="4" w:space="0" w:color="000001"/>
            </w:tcBorders>
            <w:shd w:val="clear" w:color="FFFFCC" w:fill="FFFFFF"/>
            <w:vAlign w:val="center"/>
          </w:tcPr>
          <w:p w14:paraId="0246D32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130Г-2403060</w:t>
            </w:r>
          </w:p>
        </w:tc>
        <w:tc>
          <w:tcPr>
            <w:tcW w:w="0" w:type="auto"/>
            <w:tcBorders>
              <w:bottom w:val="single" w:sz="4" w:space="0" w:color="000001"/>
            </w:tcBorders>
            <w:shd w:val="clear" w:color="FFFFCC" w:fill="FFFFFF"/>
            <w:vAlign w:val="center"/>
          </w:tcPr>
          <w:p w14:paraId="721F931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05A2F2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2541699" w14:textId="77777777" w:rsidTr="006C5787">
        <w:trPr>
          <w:trHeight w:val="42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272CE1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26</w:t>
            </w:r>
          </w:p>
        </w:tc>
        <w:tc>
          <w:tcPr>
            <w:tcW w:w="0" w:type="auto"/>
            <w:tcBorders>
              <w:bottom w:val="single" w:sz="4" w:space="0" w:color="000001"/>
              <w:right w:val="single" w:sz="4" w:space="0" w:color="000001"/>
            </w:tcBorders>
            <w:shd w:val="clear" w:color="FFFFCC" w:fill="FFFFFF"/>
            <w:vAlign w:val="center"/>
          </w:tcPr>
          <w:p w14:paraId="0958C2B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Крестовина межколесного дифференциала в сборе ЗИЛ 130</w:t>
            </w:r>
          </w:p>
        </w:tc>
        <w:tc>
          <w:tcPr>
            <w:tcW w:w="0" w:type="auto"/>
            <w:tcBorders>
              <w:bottom w:val="single" w:sz="4" w:space="0" w:color="000001"/>
            </w:tcBorders>
            <w:shd w:val="clear" w:color="FFFFCC" w:fill="FFFFFF"/>
            <w:vAlign w:val="center"/>
          </w:tcPr>
          <w:p w14:paraId="2D338E9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130-2403060-А</w:t>
            </w:r>
          </w:p>
        </w:tc>
        <w:tc>
          <w:tcPr>
            <w:tcW w:w="0" w:type="auto"/>
            <w:tcBorders>
              <w:bottom w:val="single" w:sz="4" w:space="0" w:color="000001"/>
            </w:tcBorders>
            <w:shd w:val="clear" w:color="FFFFCC" w:fill="FFFFFF"/>
            <w:vAlign w:val="center"/>
          </w:tcPr>
          <w:p w14:paraId="2DF26E6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882F09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24F9786" w14:textId="77777777" w:rsidTr="006C5787">
        <w:trPr>
          <w:trHeight w:val="38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EF3CFF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27</w:t>
            </w:r>
          </w:p>
        </w:tc>
        <w:tc>
          <w:tcPr>
            <w:tcW w:w="0" w:type="auto"/>
            <w:tcBorders>
              <w:bottom w:val="single" w:sz="4" w:space="0" w:color="000001"/>
              <w:right w:val="single" w:sz="4" w:space="0" w:color="000001"/>
            </w:tcBorders>
            <w:shd w:val="clear" w:color="FFFFCC" w:fill="FFFFFF"/>
            <w:vAlign w:val="center"/>
          </w:tcPr>
          <w:p w14:paraId="7A7EDFA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Кронштейн крепления передней рессоры ЗИЛ-130 передний</w:t>
            </w:r>
          </w:p>
        </w:tc>
        <w:tc>
          <w:tcPr>
            <w:tcW w:w="0" w:type="auto"/>
            <w:tcBorders>
              <w:bottom w:val="single" w:sz="4" w:space="0" w:color="000001"/>
            </w:tcBorders>
            <w:shd w:val="clear" w:color="FFFFCC" w:fill="FFFFFF"/>
            <w:vAlign w:val="center"/>
          </w:tcPr>
          <w:p w14:paraId="70579D4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130-2902445</w:t>
            </w:r>
          </w:p>
        </w:tc>
        <w:tc>
          <w:tcPr>
            <w:tcW w:w="0" w:type="auto"/>
            <w:tcBorders>
              <w:bottom w:val="single" w:sz="4" w:space="0" w:color="000001"/>
            </w:tcBorders>
            <w:shd w:val="clear" w:color="FFFFCC" w:fill="FFFFFF"/>
            <w:vAlign w:val="center"/>
          </w:tcPr>
          <w:p w14:paraId="6C38A37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3E34EB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E05F0BD" w14:textId="77777777" w:rsidTr="006C5787">
        <w:trPr>
          <w:trHeight w:val="44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274CFB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28</w:t>
            </w:r>
          </w:p>
        </w:tc>
        <w:tc>
          <w:tcPr>
            <w:tcW w:w="0" w:type="auto"/>
            <w:tcBorders>
              <w:bottom w:val="single" w:sz="4" w:space="0" w:color="000001"/>
              <w:right w:val="single" w:sz="4" w:space="0" w:color="000001"/>
            </w:tcBorders>
            <w:shd w:val="clear" w:color="FFFFCC" w:fill="FFFFFF"/>
            <w:vAlign w:val="center"/>
          </w:tcPr>
          <w:p w14:paraId="66525A4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Крышка стартера ЗИЛ передняя</w:t>
            </w:r>
          </w:p>
        </w:tc>
        <w:tc>
          <w:tcPr>
            <w:tcW w:w="0" w:type="auto"/>
            <w:tcBorders>
              <w:bottom w:val="single" w:sz="4" w:space="0" w:color="000001"/>
            </w:tcBorders>
            <w:shd w:val="clear" w:color="FFFFCC" w:fill="FFFFFF"/>
            <w:vAlign w:val="center"/>
          </w:tcPr>
          <w:p w14:paraId="005D4C3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СТ230К4</w:t>
            </w:r>
          </w:p>
        </w:tc>
        <w:tc>
          <w:tcPr>
            <w:tcW w:w="0" w:type="auto"/>
            <w:tcBorders>
              <w:bottom w:val="single" w:sz="4" w:space="0" w:color="000001"/>
            </w:tcBorders>
            <w:shd w:val="clear" w:color="FFFFCC" w:fill="FFFFFF"/>
            <w:vAlign w:val="center"/>
          </w:tcPr>
          <w:p w14:paraId="1642140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0072AE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9D4E086" w14:textId="77777777" w:rsidTr="006C5787">
        <w:trPr>
          <w:trHeight w:val="41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4F1424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29</w:t>
            </w:r>
          </w:p>
        </w:tc>
        <w:tc>
          <w:tcPr>
            <w:tcW w:w="0" w:type="auto"/>
            <w:tcBorders>
              <w:bottom w:val="single" w:sz="4" w:space="0" w:color="000001"/>
              <w:right w:val="single" w:sz="4" w:space="0" w:color="000001"/>
            </w:tcBorders>
            <w:shd w:val="clear" w:color="FFFFCC" w:fill="FFFFFF"/>
            <w:vAlign w:val="center"/>
          </w:tcPr>
          <w:p w14:paraId="2687AF2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Кулак поворотный ЗИЛ-130/672 левый со втулкой</w:t>
            </w:r>
          </w:p>
        </w:tc>
        <w:tc>
          <w:tcPr>
            <w:tcW w:w="0" w:type="auto"/>
            <w:tcBorders>
              <w:bottom w:val="single" w:sz="4" w:space="0" w:color="000001"/>
            </w:tcBorders>
            <w:shd w:val="clear" w:color="FFFFCC" w:fill="FFFFFF"/>
            <w:vAlign w:val="center"/>
          </w:tcPr>
          <w:p w14:paraId="3E562D9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130-3001013</w:t>
            </w:r>
          </w:p>
        </w:tc>
        <w:tc>
          <w:tcPr>
            <w:tcW w:w="0" w:type="auto"/>
            <w:tcBorders>
              <w:bottom w:val="single" w:sz="4" w:space="0" w:color="000001"/>
            </w:tcBorders>
            <w:shd w:val="clear" w:color="FFFFCC" w:fill="FFFFFF"/>
            <w:vAlign w:val="center"/>
          </w:tcPr>
          <w:p w14:paraId="0B2031A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D1DC32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C496AA4"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6B64C6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30</w:t>
            </w:r>
          </w:p>
        </w:tc>
        <w:tc>
          <w:tcPr>
            <w:tcW w:w="0" w:type="auto"/>
            <w:tcBorders>
              <w:bottom w:val="single" w:sz="4" w:space="0" w:color="000001"/>
              <w:right w:val="single" w:sz="4" w:space="0" w:color="000001"/>
            </w:tcBorders>
            <w:shd w:val="clear" w:color="FFFFCC" w:fill="FFFFFF"/>
            <w:vAlign w:val="center"/>
          </w:tcPr>
          <w:p w14:paraId="7A9E999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Лапка корзины сцепления ЗИЛ 130</w:t>
            </w:r>
          </w:p>
        </w:tc>
        <w:tc>
          <w:tcPr>
            <w:tcW w:w="0" w:type="auto"/>
            <w:tcBorders>
              <w:bottom w:val="single" w:sz="4" w:space="0" w:color="000001"/>
            </w:tcBorders>
            <w:shd w:val="clear" w:color="FFFFCC" w:fill="FFFFFF"/>
            <w:vAlign w:val="center"/>
          </w:tcPr>
          <w:p w14:paraId="3177CF5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130-1601094</w:t>
            </w:r>
          </w:p>
        </w:tc>
        <w:tc>
          <w:tcPr>
            <w:tcW w:w="0" w:type="auto"/>
            <w:tcBorders>
              <w:bottom w:val="single" w:sz="4" w:space="0" w:color="000001"/>
            </w:tcBorders>
            <w:shd w:val="clear" w:color="FFFFCC" w:fill="FFFFFF"/>
            <w:vAlign w:val="center"/>
          </w:tcPr>
          <w:p w14:paraId="5C5AE69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к-т</w:t>
            </w:r>
          </w:p>
        </w:tc>
        <w:tc>
          <w:tcPr>
            <w:tcW w:w="0" w:type="auto"/>
            <w:tcBorders>
              <w:bottom w:val="single" w:sz="4" w:space="0" w:color="000001"/>
              <w:right w:val="single" w:sz="4" w:space="0" w:color="000001"/>
            </w:tcBorders>
            <w:shd w:val="clear" w:color="FFFFCC" w:fill="FFFFFF"/>
            <w:vAlign w:val="center"/>
          </w:tcPr>
          <w:p w14:paraId="264D3DD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E9C6B3B" w14:textId="77777777" w:rsidTr="006C5787">
        <w:trPr>
          <w:trHeight w:val="40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78D0F1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31</w:t>
            </w:r>
          </w:p>
        </w:tc>
        <w:tc>
          <w:tcPr>
            <w:tcW w:w="0" w:type="auto"/>
            <w:tcBorders>
              <w:bottom w:val="single" w:sz="4" w:space="0" w:color="000001"/>
              <w:right w:val="single" w:sz="4" w:space="0" w:color="000001"/>
            </w:tcBorders>
            <w:shd w:val="clear" w:color="FFFFCC" w:fill="FFFFFF"/>
            <w:vAlign w:val="center"/>
          </w:tcPr>
          <w:p w14:paraId="698996F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Лист №1 задней рессоры ЗИЛ с накладкой</w:t>
            </w:r>
          </w:p>
        </w:tc>
        <w:tc>
          <w:tcPr>
            <w:tcW w:w="0" w:type="auto"/>
            <w:tcBorders>
              <w:bottom w:val="single" w:sz="4" w:space="0" w:color="000001"/>
            </w:tcBorders>
            <w:shd w:val="clear" w:color="FFFFCC" w:fill="FFFFFF"/>
            <w:vAlign w:val="center"/>
          </w:tcPr>
          <w:p w14:paraId="5E723E6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130D-2912100-B</w:t>
            </w:r>
          </w:p>
        </w:tc>
        <w:tc>
          <w:tcPr>
            <w:tcW w:w="0" w:type="auto"/>
            <w:tcBorders>
              <w:bottom w:val="single" w:sz="4" w:space="0" w:color="000001"/>
            </w:tcBorders>
            <w:shd w:val="clear" w:color="FFFFCC" w:fill="FFFFFF"/>
            <w:vAlign w:val="center"/>
          </w:tcPr>
          <w:p w14:paraId="5FCFDA3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3F44F8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88F7E08" w14:textId="77777777" w:rsidTr="006C5787">
        <w:trPr>
          <w:trHeight w:val="42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1CA60D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32</w:t>
            </w:r>
          </w:p>
        </w:tc>
        <w:tc>
          <w:tcPr>
            <w:tcW w:w="0" w:type="auto"/>
            <w:tcBorders>
              <w:bottom w:val="single" w:sz="4" w:space="0" w:color="000001"/>
              <w:right w:val="single" w:sz="4" w:space="0" w:color="000001"/>
            </w:tcBorders>
            <w:shd w:val="clear" w:color="FFFFCC" w:fill="FFFFFF"/>
            <w:vAlign w:val="center"/>
          </w:tcPr>
          <w:p w14:paraId="6BF210F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Лист №2 задней рессоры ЗИЛ (дополнительной)</w:t>
            </w:r>
          </w:p>
        </w:tc>
        <w:tc>
          <w:tcPr>
            <w:tcW w:w="0" w:type="auto"/>
            <w:tcBorders>
              <w:bottom w:val="single" w:sz="4" w:space="0" w:color="000001"/>
            </w:tcBorders>
            <w:shd w:val="clear" w:color="FFFFCC" w:fill="FFFFFF"/>
            <w:vAlign w:val="center"/>
          </w:tcPr>
          <w:p w14:paraId="4081AD0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130-2913102-02</w:t>
            </w:r>
          </w:p>
        </w:tc>
        <w:tc>
          <w:tcPr>
            <w:tcW w:w="0" w:type="auto"/>
            <w:tcBorders>
              <w:bottom w:val="single" w:sz="4" w:space="0" w:color="000001"/>
            </w:tcBorders>
            <w:shd w:val="clear" w:color="FFFFCC" w:fill="FFFFFF"/>
            <w:vAlign w:val="center"/>
          </w:tcPr>
          <w:p w14:paraId="49D86C9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CBB94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9943D94"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3E2DD4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33</w:t>
            </w:r>
          </w:p>
        </w:tc>
        <w:tc>
          <w:tcPr>
            <w:tcW w:w="0" w:type="auto"/>
            <w:tcBorders>
              <w:bottom w:val="single" w:sz="4" w:space="0" w:color="000001"/>
              <w:right w:val="single" w:sz="4" w:space="0" w:color="000001"/>
            </w:tcBorders>
            <w:shd w:val="clear" w:color="FFFFCC" w:fill="FFFFFF"/>
            <w:vAlign w:val="center"/>
          </w:tcPr>
          <w:p w14:paraId="615108D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Лист №1 передней рессоры ЗИЛ</w:t>
            </w:r>
          </w:p>
        </w:tc>
        <w:tc>
          <w:tcPr>
            <w:tcW w:w="0" w:type="auto"/>
            <w:tcBorders>
              <w:bottom w:val="single" w:sz="4" w:space="0" w:color="000001"/>
            </w:tcBorders>
            <w:shd w:val="clear" w:color="FFFFCC" w:fill="FFFFFF"/>
            <w:vAlign w:val="center"/>
          </w:tcPr>
          <w:p w14:paraId="7CCC5A7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1,31E+11</w:t>
            </w:r>
          </w:p>
        </w:tc>
        <w:tc>
          <w:tcPr>
            <w:tcW w:w="0" w:type="auto"/>
            <w:tcBorders>
              <w:bottom w:val="single" w:sz="4" w:space="0" w:color="000001"/>
            </w:tcBorders>
            <w:shd w:val="clear" w:color="FFFFCC" w:fill="FFFFFF"/>
            <w:vAlign w:val="center"/>
          </w:tcPr>
          <w:p w14:paraId="46B89DC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38A3EB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8D41FE7" w14:textId="77777777" w:rsidTr="006C5787">
        <w:trPr>
          <w:trHeight w:val="45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70B4DD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34</w:t>
            </w:r>
          </w:p>
        </w:tc>
        <w:tc>
          <w:tcPr>
            <w:tcW w:w="0" w:type="auto"/>
            <w:tcBorders>
              <w:bottom w:val="single" w:sz="4" w:space="0" w:color="000001"/>
              <w:right w:val="single" w:sz="4" w:space="0" w:color="000001"/>
            </w:tcBorders>
            <w:shd w:val="clear" w:color="FFFFCC" w:fill="FFFFFF"/>
            <w:vAlign w:val="center"/>
          </w:tcPr>
          <w:p w14:paraId="77B5898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Лист №2 передней рессоры ЗИЛ</w:t>
            </w:r>
          </w:p>
        </w:tc>
        <w:tc>
          <w:tcPr>
            <w:tcW w:w="0" w:type="auto"/>
            <w:tcBorders>
              <w:bottom w:val="single" w:sz="4" w:space="0" w:color="000001"/>
            </w:tcBorders>
            <w:shd w:val="clear" w:color="FFFFCC" w:fill="FFFFFF"/>
            <w:vAlign w:val="center"/>
          </w:tcPr>
          <w:p w14:paraId="0A6A76E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130-2912016-02</w:t>
            </w:r>
          </w:p>
        </w:tc>
        <w:tc>
          <w:tcPr>
            <w:tcW w:w="0" w:type="auto"/>
            <w:tcBorders>
              <w:bottom w:val="single" w:sz="4" w:space="0" w:color="000001"/>
            </w:tcBorders>
            <w:shd w:val="clear" w:color="FFFFCC" w:fill="FFFFFF"/>
            <w:vAlign w:val="center"/>
          </w:tcPr>
          <w:p w14:paraId="316175C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2F0540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BAD7765" w14:textId="77777777" w:rsidTr="006C5787">
        <w:trPr>
          <w:trHeight w:val="40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CD8C3D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35</w:t>
            </w:r>
          </w:p>
        </w:tc>
        <w:tc>
          <w:tcPr>
            <w:tcW w:w="0" w:type="auto"/>
            <w:tcBorders>
              <w:bottom w:val="single" w:sz="4" w:space="0" w:color="000001"/>
              <w:right w:val="single" w:sz="4" w:space="0" w:color="000001"/>
            </w:tcBorders>
            <w:shd w:val="clear" w:color="FFFFCC" w:fill="FFFFFF"/>
            <w:vAlign w:val="center"/>
          </w:tcPr>
          <w:p w14:paraId="02DD5D8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Механизм замка двери ЗИЛ (левый +правый)</w:t>
            </w:r>
          </w:p>
        </w:tc>
        <w:tc>
          <w:tcPr>
            <w:tcW w:w="0" w:type="auto"/>
            <w:tcBorders>
              <w:bottom w:val="single" w:sz="4" w:space="0" w:color="000001"/>
            </w:tcBorders>
            <w:shd w:val="clear" w:color="FFFFCC" w:fill="FFFFFF"/>
            <w:vAlign w:val="center"/>
          </w:tcPr>
          <w:p w14:paraId="0158EE4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130-6105012/13</w:t>
            </w:r>
          </w:p>
        </w:tc>
        <w:tc>
          <w:tcPr>
            <w:tcW w:w="0" w:type="auto"/>
            <w:tcBorders>
              <w:bottom w:val="single" w:sz="4" w:space="0" w:color="000001"/>
            </w:tcBorders>
            <w:shd w:val="clear" w:color="FFFFCC" w:fill="FFFFFF"/>
            <w:vAlign w:val="center"/>
          </w:tcPr>
          <w:p w14:paraId="4BB9565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к-т</w:t>
            </w:r>
          </w:p>
        </w:tc>
        <w:tc>
          <w:tcPr>
            <w:tcW w:w="0" w:type="auto"/>
            <w:tcBorders>
              <w:bottom w:val="single" w:sz="4" w:space="0" w:color="000001"/>
              <w:right w:val="single" w:sz="4" w:space="0" w:color="000001"/>
            </w:tcBorders>
            <w:shd w:val="clear" w:color="FFFFCC" w:fill="FFFFFF"/>
            <w:vAlign w:val="center"/>
          </w:tcPr>
          <w:p w14:paraId="2032E5F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216967B"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8CA33C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36</w:t>
            </w:r>
          </w:p>
        </w:tc>
        <w:tc>
          <w:tcPr>
            <w:tcW w:w="0" w:type="auto"/>
            <w:tcBorders>
              <w:bottom w:val="single" w:sz="4" w:space="0" w:color="000001"/>
              <w:right w:val="single" w:sz="4" w:space="0" w:color="000001"/>
            </w:tcBorders>
            <w:shd w:val="clear" w:color="FFFFCC" w:fill="FFFFFF"/>
            <w:vAlign w:val="center"/>
          </w:tcPr>
          <w:p w14:paraId="7031748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Механизм замка двери ЗИЛ-130/131 левый</w:t>
            </w:r>
          </w:p>
        </w:tc>
        <w:tc>
          <w:tcPr>
            <w:tcW w:w="0" w:type="auto"/>
            <w:tcBorders>
              <w:bottom w:val="single" w:sz="4" w:space="0" w:color="000001"/>
            </w:tcBorders>
            <w:shd w:val="clear" w:color="FFFFCC" w:fill="FFFFFF"/>
            <w:vAlign w:val="center"/>
          </w:tcPr>
          <w:p w14:paraId="3450E01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130-6105013</w:t>
            </w:r>
          </w:p>
        </w:tc>
        <w:tc>
          <w:tcPr>
            <w:tcW w:w="0" w:type="auto"/>
            <w:tcBorders>
              <w:bottom w:val="single" w:sz="4" w:space="0" w:color="000001"/>
            </w:tcBorders>
            <w:shd w:val="clear" w:color="FFFFCC" w:fill="FFFFFF"/>
            <w:vAlign w:val="center"/>
          </w:tcPr>
          <w:p w14:paraId="1DB2E73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35C2C2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0DD9117"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797BD1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37</w:t>
            </w:r>
          </w:p>
        </w:tc>
        <w:tc>
          <w:tcPr>
            <w:tcW w:w="0" w:type="auto"/>
            <w:tcBorders>
              <w:bottom w:val="single" w:sz="4" w:space="0" w:color="000001"/>
              <w:right w:val="single" w:sz="4" w:space="0" w:color="000001"/>
            </w:tcBorders>
            <w:shd w:val="clear" w:color="FFFFCC" w:fill="FFFFFF"/>
            <w:vAlign w:val="center"/>
          </w:tcPr>
          <w:p w14:paraId="033DA4A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Механизм замка двери ЗИЛ-130/131 правый</w:t>
            </w:r>
          </w:p>
        </w:tc>
        <w:tc>
          <w:tcPr>
            <w:tcW w:w="0" w:type="auto"/>
            <w:tcBorders>
              <w:bottom w:val="single" w:sz="4" w:space="0" w:color="000001"/>
            </w:tcBorders>
            <w:shd w:val="clear" w:color="FFFFCC" w:fill="FFFFFF"/>
            <w:vAlign w:val="center"/>
          </w:tcPr>
          <w:p w14:paraId="6EE23BD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130-6105012</w:t>
            </w:r>
          </w:p>
        </w:tc>
        <w:tc>
          <w:tcPr>
            <w:tcW w:w="0" w:type="auto"/>
            <w:tcBorders>
              <w:bottom w:val="single" w:sz="4" w:space="0" w:color="000001"/>
            </w:tcBorders>
            <w:shd w:val="clear" w:color="FFFFCC" w:fill="FFFFFF"/>
            <w:vAlign w:val="center"/>
          </w:tcPr>
          <w:p w14:paraId="781F52A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4B362A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1CD5D37" w14:textId="77777777" w:rsidTr="006C5787">
        <w:trPr>
          <w:trHeight w:val="39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F13FE1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38</w:t>
            </w:r>
          </w:p>
        </w:tc>
        <w:tc>
          <w:tcPr>
            <w:tcW w:w="0" w:type="auto"/>
            <w:tcBorders>
              <w:bottom w:val="single" w:sz="4" w:space="0" w:color="000001"/>
              <w:right w:val="single" w:sz="4" w:space="0" w:color="000001"/>
            </w:tcBorders>
            <w:shd w:val="clear" w:color="FFFFCC" w:fill="FFFFFF"/>
            <w:vAlign w:val="center"/>
          </w:tcPr>
          <w:p w14:paraId="1D069C6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Механизм рулевого управления ЗИЛ-130/ЛиаЗ-677 под гидроусилитель руля без сошки</w:t>
            </w:r>
          </w:p>
        </w:tc>
        <w:tc>
          <w:tcPr>
            <w:tcW w:w="0" w:type="auto"/>
            <w:tcBorders>
              <w:bottom w:val="single" w:sz="4" w:space="0" w:color="000001"/>
            </w:tcBorders>
            <w:shd w:val="clear" w:color="FFFFCC" w:fill="FFFFFF"/>
            <w:vAlign w:val="center"/>
          </w:tcPr>
          <w:p w14:paraId="21AC020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1303400020</w:t>
            </w:r>
          </w:p>
        </w:tc>
        <w:tc>
          <w:tcPr>
            <w:tcW w:w="0" w:type="auto"/>
            <w:tcBorders>
              <w:bottom w:val="single" w:sz="4" w:space="0" w:color="000001"/>
            </w:tcBorders>
            <w:shd w:val="clear" w:color="FFFFCC" w:fill="FFFFFF"/>
            <w:vAlign w:val="center"/>
          </w:tcPr>
          <w:p w14:paraId="5ED686C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6FC8D8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11CCB36" w14:textId="77777777" w:rsidTr="006C5787">
        <w:trPr>
          <w:trHeight w:val="32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E7DC82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39</w:t>
            </w:r>
          </w:p>
        </w:tc>
        <w:tc>
          <w:tcPr>
            <w:tcW w:w="0" w:type="auto"/>
            <w:tcBorders>
              <w:bottom w:val="single" w:sz="4" w:space="0" w:color="000001"/>
              <w:right w:val="single" w:sz="4" w:space="0" w:color="000001"/>
            </w:tcBorders>
            <w:shd w:val="clear" w:color="FFFFCC" w:fill="FFFFFF"/>
            <w:vAlign w:val="center"/>
          </w:tcPr>
          <w:p w14:paraId="7A74F48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Моторчик вентилятора ЗИЛ 12В/27Вт</w:t>
            </w:r>
          </w:p>
        </w:tc>
        <w:tc>
          <w:tcPr>
            <w:tcW w:w="0" w:type="auto"/>
            <w:tcBorders>
              <w:bottom w:val="single" w:sz="4" w:space="0" w:color="000001"/>
            </w:tcBorders>
            <w:shd w:val="clear" w:color="FFFFCC" w:fill="FFFFFF"/>
            <w:vAlign w:val="center"/>
          </w:tcPr>
          <w:p w14:paraId="73D51CB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49.3730</w:t>
            </w:r>
          </w:p>
        </w:tc>
        <w:tc>
          <w:tcPr>
            <w:tcW w:w="0" w:type="auto"/>
            <w:tcBorders>
              <w:bottom w:val="single" w:sz="4" w:space="0" w:color="000001"/>
            </w:tcBorders>
            <w:shd w:val="clear" w:color="FFFFCC" w:fill="FFFFFF"/>
            <w:vAlign w:val="center"/>
          </w:tcPr>
          <w:p w14:paraId="51BC155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78C6C2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A95CEFF" w14:textId="77777777" w:rsidTr="006C5787">
        <w:trPr>
          <w:trHeight w:val="39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8ACAA4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40</w:t>
            </w:r>
          </w:p>
        </w:tc>
        <w:tc>
          <w:tcPr>
            <w:tcW w:w="0" w:type="auto"/>
            <w:tcBorders>
              <w:bottom w:val="single" w:sz="4" w:space="0" w:color="000001"/>
              <w:right w:val="single" w:sz="4" w:space="0" w:color="000001"/>
            </w:tcBorders>
            <w:shd w:val="clear" w:color="FFFFCC" w:fill="FFFFFF"/>
            <w:vAlign w:val="center"/>
          </w:tcPr>
          <w:p w14:paraId="430E94C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Муфта включения сцепления ЗИЛ в сборе</w:t>
            </w:r>
          </w:p>
        </w:tc>
        <w:tc>
          <w:tcPr>
            <w:tcW w:w="0" w:type="auto"/>
            <w:tcBorders>
              <w:bottom w:val="single" w:sz="4" w:space="0" w:color="000001"/>
            </w:tcBorders>
            <w:shd w:val="clear" w:color="FFFFCC" w:fill="FFFFFF"/>
            <w:vAlign w:val="center"/>
          </w:tcPr>
          <w:p w14:paraId="216E8EB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130-1602052</w:t>
            </w:r>
          </w:p>
        </w:tc>
        <w:tc>
          <w:tcPr>
            <w:tcW w:w="0" w:type="auto"/>
            <w:tcBorders>
              <w:bottom w:val="single" w:sz="4" w:space="0" w:color="000001"/>
            </w:tcBorders>
            <w:shd w:val="clear" w:color="FFFFCC" w:fill="FFFFFF"/>
            <w:vAlign w:val="center"/>
          </w:tcPr>
          <w:p w14:paraId="2965654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1EA74F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6E3273F" w14:textId="77777777" w:rsidTr="006C5787">
        <w:trPr>
          <w:trHeight w:val="34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032C70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41</w:t>
            </w:r>
          </w:p>
        </w:tc>
        <w:tc>
          <w:tcPr>
            <w:tcW w:w="0" w:type="auto"/>
            <w:tcBorders>
              <w:bottom w:val="single" w:sz="4" w:space="0" w:color="000001"/>
              <w:right w:val="single" w:sz="4" w:space="0" w:color="000001"/>
            </w:tcBorders>
            <w:shd w:val="clear" w:color="FFFFCC" w:fill="FFFFFF"/>
            <w:vAlign w:val="center"/>
          </w:tcPr>
          <w:p w14:paraId="27095E5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Наконечник рулевой тяги ЗИЛ-130 левый в сборе</w:t>
            </w:r>
          </w:p>
        </w:tc>
        <w:tc>
          <w:tcPr>
            <w:tcW w:w="0" w:type="auto"/>
            <w:tcBorders>
              <w:bottom w:val="single" w:sz="4" w:space="0" w:color="000001"/>
            </w:tcBorders>
            <w:shd w:val="clear" w:color="FFFFCC" w:fill="FFFFFF"/>
            <w:vAlign w:val="center"/>
          </w:tcPr>
          <w:p w14:paraId="2D73DA9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130-3003057</w:t>
            </w:r>
          </w:p>
        </w:tc>
        <w:tc>
          <w:tcPr>
            <w:tcW w:w="0" w:type="auto"/>
            <w:tcBorders>
              <w:bottom w:val="single" w:sz="4" w:space="0" w:color="000001"/>
            </w:tcBorders>
            <w:shd w:val="clear" w:color="FFFFCC" w:fill="FFFFFF"/>
            <w:vAlign w:val="center"/>
          </w:tcPr>
          <w:p w14:paraId="509576D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0FC375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0DB27BC" w14:textId="77777777" w:rsidTr="006C5787">
        <w:trPr>
          <w:trHeight w:val="41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365694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42</w:t>
            </w:r>
          </w:p>
        </w:tc>
        <w:tc>
          <w:tcPr>
            <w:tcW w:w="0" w:type="auto"/>
            <w:tcBorders>
              <w:bottom w:val="single" w:sz="4" w:space="0" w:color="000001"/>
              <w:right w:val="single" w:sz="4" w:space="0" w:color="000001"/>
            </w:tcBorders>
            <w:shd w:val="clear" w:color="FFFFCC" w:fill="FFFFFF"/>
            <w:vAlign w:val="center"/>
          </w:tcPr>
          <w:p w14:paraId="248507B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Наконечник рулевой тяги ЗИЛ-130 правый в сборе</w:t>
            </w:r>
          </w:p>
        </w:tc>
        <w:tc>
          <w:tcPr>
            <w:tcW w:w="0" w:type="auto"/>
            <w:tcBorders>
              <w:bottom w:val="single" w:sz="4" w:space="0" w:color="000001"/>
            </w:tcBorders>
            <w:shd w:val="clear" w:color="FFFFCC" w:fill="FFFFFF"/>
            <w:vAlign w:val="center"/>
          </w:tcPr>
          <w:p w14:paraId="1E85A41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130-3003056</w:t>
            </w:r>
          </w:p>
        </w:tc>
        <w:tc>
          <w:tcPr>
            <w:tcW w:w="0" w:type="auto"/>
            <w:tcBorders>
              <w:bottom w:val="single" w:sz="4" w:space="0" w:color="000001"/>
            </w:tcBorders>
            <w:shd w:val="clear" w:color="FFFFCC" w:fill="FFFFFF"/>
            <w:vAlign w:val="center"/>
          </w:tcPr>
          <w:p w14:paraId="07F3D69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07B9A4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D2DCA92" w14:textId="77777777" w:rsidTr="006C5787">
        <w:trPr>
          <w:trHeight w:val="40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2900DC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43</w:t>
            </w:r>
          </w:p>
        </w:tc>
        <w:tc>
          <w:tcPr>
            <w:tcW w:w="0" w:type="auto"/>
            <w:tcBorders>
              <w:bottom w:val="single" w:sz="4" w:space="0" w:color="000001"/>
              <w:right w:val="single" w:sz="4" w:space="0" w:color="000001"/>
            </w:tcBorders>
            <w:shd w:val="clear" w:color="FFFFCC" w:fill="FFFFFF"/>
            <w:vAlign w:val="center"/>
          </w:tcPr>
          <w:p w14:paraId="2B6D1A6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Наконечник свечной ЗИЛ 130</w:t>
            </w:r>
          </w:p>
        </w:tc>
        <w:tc>
          <w:tcPr>
            <w:tcW w:w="0" w:type="auto"/>
            <w:tcBorders>
              <w:bottom w:val="single" w:sz="4" w:space="0" w:color="000001"/>
            </w:tcBorders>
            <w:shd w:val="clear" w:color="FFFFCC" w:fill="FFFFFF"/>
            <w:vAlign w:val="center"/>
          </w:tcPr>
          <w:p w14:paraId="139BBBF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3509.3707200</w:t>
            </w:r>
          </w:p>
        </w:tc>
        <w:tc>
          <w:tcPr>
            <w:tcW w:w="0" w:type="auto"/>
            <w:tcBorders>
              <w:bottom w:val="single" w:sz="4" w:space="0" w:color="000001"/>
            </w:tcBorders>
            <w:shd w:val="clear" w:color="FFFFCC" w:fill="FFFFFF"/>
            <w:vAlign w:val="center"/>
          </w:tcPr>
          <w:p w14:paraId="5886A99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1246B1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2B768BC" w14:textId="77777777" w:rsidTr="006C5787">
        <w:trPr>
          <w:trHeight w:val="41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0C0FBC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44</w:t>
            </w:r>
          </w:p>
        </w:tc>
        <w:tc>
          <w:tcPr>
            <w:tcW w:w="0" w:type="auto"/>
            <w:tcBorders>
              <w:bottom w:val="single" w:sz="4" w:space="0" w:color="000001"/>
              <w:right w:val="single" w:sz="4" w:space="0" w:color="000001"/>
            </w:tcBorders>
            <w:shd w:val="clear" w:color="FFFFCC" w:fill="FFFFFF"/>
            <w:vAlign w:val="center"/>
          </w:tcPr>
          <w:p w14:paraId="16872E9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Насос шестеренчатый 32 левый</w:t>
            </w:r>
          </w:p>
        </w:tc>
        <w:tc>
          <w:tcPr>
            <w:tcW w:w="0" w:type="auto"/>
            <w:tcBorders>
              <w:bottom w:val="single" w:sz="4" w:space="0" w:color="000001"/>
            </w:tcBorders>
            <w:shd w:val="clear" w:color="FFFFCC" w:fill="FFFFFF"/>
            <w:vAlign w:val="center"/>
          </w:tcPr>
          <w:p w14:paraId="5B1282D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НШ32У-ЗЛ</w:t>
            </w:r>
          </w:p>
        </w:tc>
        <w:tc>
          <w:tcPr>
            <w:tcW w:w="0" w:type="auto"/>
            <w:tcBorders>
              <w:bottom w:val="single" w:sz="4" w:space="0" w:color="000001"/>
            </w:tcBorders>
            <w:shd w:val="clear" w:color="FFFFCC" w:fill="FFFFFF"/>
            <w:vAlign w:val="center"/>
          </w:tcPr>
          <w:p w14:paraId="70331A5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387904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61ABFB4" w14:textId="77777777" w:rsidTr="006C5787">
        <w:trPr>
          <w:trHeight w:val="41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139C5E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45</w:t>
            </w:r>
          </w:p>
        </w:tc>
        <w:tc>
          <w:tcPr>
            <w:tcW w:w="0" w:type="auto"/>
            <w:tcBorders>
              <w:bottom w:val="single" w:sz="4" w:space="0" w:color="000001"/>
              <w:right w:val="single" w:sz="4" w:space="0" w:color="000001"/>
            </w:tcBorders>
            <w:shd w:val="clear" w:color="FFFFCC" w:fill="FFFFFF"/>
            <w:vAlign w:val="center"/>
          </w:tcPr>
          <w:p w14:paraId="6069B49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Насос шестеренчатый 32 правый</w:t>
            </w:r>
          </w:p>
        </w:tc>
        <w:tc>
          <w:tcPr>
            <w:tcW w:w="0" w:type="auto"/>
            <w:tcBorders>
              <w:bottom w:val="single" w:sz="4" w:space="0" w:color="000001"/>
            </w:tcBorders>
            <w:shd w:val="clear" w:color="FFFFCC" w:fill="FFFFFF"/>
            <w:vAlign w:val="center"/>
          </w:tcPr>
          <w:p w14:paraId="5242BD6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НШ32У-ЗП</w:t>
            </w:r>
          </w:p>
        </w:tc>
        <w:tc>
          <w:tcPr>
            <w:tcW w:w="0" w:type="auto"/>
            <w:tcBorders>
              <w:bottom w:val="single" w:sz="4" w:space="0" w:color="000001"/>
            </w:tcBorders>
            <w:shd w:val="clear" w:color="FFFFCC" w:fill="FFFFFF"/>
            <w:vAlign w:val="center"/>
          </w:tcPr>
          <w:p w14:paraId="656823F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73923A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7A80066" w14:textId="77777777" w:rsidTr="006C5787">
        <w:trPr>
          <w:trHeight w:val="44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B3908A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46</w:t>
            </w:r>
          </w:p>
        </w:tc>
        <w:tc>
          <w:tcPr>
            <w:tcW w:w="0" w:type="auto"/>
            <w:tcBorders>
              <w:bottom w:val="single" w:sz="4" w:space="0" w:color="000001"/>
              <w:right w:val="single" w:sz="4" w:space="0" w:color="000001"/>
            </w:tcBorders>
            <w:shd w:val="clear" w:color="FFFFCC" w:fill="FFFFFF"/>
            <w:vAlign w:val="center"/>
          </w:tcPr>
          <w:p w14:paraId="760E95B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Насос бензиновый ЗИЛ</w:t>
            </w:r>
          </w:p>
        </w:tc>
        <w:tc>
          <w:tcPr>
            <w:tcW w:w="0" w:type="auto"/>
            <w:tcBorders>
              <w:bottom w:val="single" w:sz="4" w:space="0" w:color="000001"/>
            </w:tcBorders>
            <w:shd w:val="clear" w:color="FFFFCC" w:fill="FFFFFF"/>
            <w:vAlign w:val="center"/>
          </w:tcPr>
          <w:p w14:paraId="289332A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130-1106010</w:t>
            </w:r>
          </w:p>
        </w:tc>
        <w:tc>
          <w:tcPr>
            <w:tcW w:w="0" w:type="auto"/>
            <w:tcBorders>
              <w:bottom w:val="single" w:sz="4" w:space="0" w:color="000001"/>
            </w:tcBorders>
            <w:shd w:val="clear" w:color="FFFFCC" w:fill="FFFFFF"/>
            <w:vAlign w:val="center"/>
          </w:tcPr>
          <w:p w14:paraId="320BE78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DBEB16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B8C1FC6" w14:textId="77777777" w:rsidTr="006C5787">
        <w:trPr>
          <w:trHeight w:val="42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324364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47</w:t>
            </w:r>
          </w:p>
        </w:tc>
        <w:tc>
          <w:tcPr>
            <w:tcW w:w="0" w:type="auto"/>
            <w:tcBorders>
              <w:bottom w:val="single" w:sz="4" w:space="0" w:color="000001"/>
              <w:right w:val="single" w:sz="4" w:space="0" w:color="000001"/>
            </w:tcBorders>
            <w:shd w:val="clear" w:color="FFFFCC" w:fill="FFFFFF"/>
            <w:vAlign w:val="center"/>
          </w:tcPr>
          <w:p w14:paraId="0F43FB5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Насос водяной ЗИЛ-130 без шкива</w:t>
            </w:r>
          </w:p>
        </w:tc>
        <w:tc>
          <w:tcPr>
            <w:tcW w:w="0" w:type="auto"/>
            <w:tcBorders>
              <w:bottom w:val="single" w:sz="4" w:space="0" w:color="000001"/>
            </w:tcBorders>
            <w:shd w:val="clear" w:color="FFFFCC" w:fill="FFFFFF"/>
            <w:vAlign w:val="center"/>
          </w:tcPr>
          <w:p w14:paraId="3E0F255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130-1307010-Б4</w:t>
            </w:r>
          </w:p>
        </w:tc>
        <w:tc>
          <w:tcPr>
            <w:tcW w:w="0" w:type="auto"/>
            <w:tcBorders>
              <w:bottom w:val="single" w:sz="4" w:space="0" w:color="000001"/>
            </w:tcBorders>
            <w:shd w:val="clear" w:color="FFFFCC" w:fill="FFFFFF"/>
            <w:vAlign w:val="center"/>
          </w:tcPr>
          <w:p w14:paraId="6618F69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6B8D33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580929F" w14:textId="77777777" w:rsidTr="006C5787">
        <w:trPr>
          <w:trHeight w:val="41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9ABE89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48</w:t>
            </w:r>
          </w:p>
        </w:tc>
        <w:tc>
          <w:tcPr>
            <w:tcW w:w="0" w:type="auto"/>
            <w:tcBorders>
              <w:bottom w:val="single" w:sz="4" w:space="0" w:color="000001"/>
              <w:right w:val="single" w:sz="4" w:space="0" w:color="000001"/>
            </w:tcBorders>
            <w:shd w:val="clear" w:color="FFFFCC" w:fill="FFFFFF"/>
            <w:vAlign w:val="center"/>
          </w:tcPr>
          <w:p w14:paraId="4307A84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Насос масляный ЗИЛ-130</w:t>
            </w:r>
          </w:p>
        </w:tc>
        <w:tc>
          <w:tcPr>
            <w:tcW w:w="0" w:type="auto"/>
            <w:tcBorders>
              <w:bottom w:val="single" w:sz="4" w:space="0" w:color="000001"/>
            </w:tcBorders>
            <w:shd w:val="clear" w:color="FFFFCC" w:fill="FFFFFF"/>
            <w:vAlign w:val="center"/>
          </w:tcPr>
          <w:p w14:paraId="17CF6C1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130-1011010-Б2</w:t>
            </w:r>
          </w:p>
        </w:tc>
        <w:tc>
          <w:tcPr>
            <w:tcW w:w="0" w:type="auto"/>
            <w:tcBorders>
              <w:bottom w:val="single" w:sz="4" w:space="0" w:color="000001"/>
            </w:tcBorders>
            <w:shd w:val="clear" w:color="FFFFCC" w:fill="FFFFFF"/>
            <w:vAlign w:val="center"/>
          </w:tcPr>
          <w:p w14:paraId="0B7235A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780065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EC5B6DD"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085B52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49</w:t>
            </w:r>
          </w:p>
        </w:tc>
        <w:tc>
          <w:tcPr>
            <w:tcW w:w="0" w:type="auto"/>
            <w:tcBorders>
              <w:bottom w:val="single" w:sz="4" w:space="0" w:color="000001"/>
              <w:right w:val="single" w:sz="4" w:space="0" w:color="000001"/>
            </w:tcBorders>
            <w:shd w:val="clear" w:color="FFFFCC" w:fill="FFFFFF"/>
            <w:vAlign w:val="center"/>
          </w:tcPr>
          <w:p w14:paraId="548284E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Нейлоновый хомут</w:t>
            </w:r>
          </w:p>
        </w:tc>
        <w:tc>
          <w:tcPr>
            <w:tcW w:w="0" w:type="auto"/>
            <w:tcBorders>
              <w:bottom w:val="single" w:sz="4" w:space="0" w:color="000001"/>
            </w:tcBorders>
            <w:shd w:val="clear" w:color="FFFFCC" w:fill="FFFFFF"/>
            <w:vAlign w:val="center"/>
          </w:tcPr>
          <w:p w14:paraId="2E30C07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309030-48-500</w:t>
            </w:r>
          </w:p>
        </w:tc>
        <w:tc>
          <w:tcPr>
            <w:tcW w:w="0" w:type="auto"/>
            <w:tcBorders>
              <w:bottom w:val="single" w:sz="4" w:space="0" w:color="000001"/>
            </w:tcBorders>
            <w:shd w:val="clear" w:color="FFFFCC" w:fill="FFFFFF"/>
            <w:vAlign w:val="center"/>
          </w:tcPr>
          <w:p w14:paraId="1F54AAC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28D02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29BA581" w14:textId="77777777" w:rsidTr="006C5787">
        <w:trPr>
          <w:trHeight w:val="47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205288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50</w:t>
            </w:r>
          </w:p>
        </w:tc>
        <w:tc>
          <w:tcPr>
            <w:tcW w:w="0" w:type="auto"/>
            <w:tcBorders>
              <w:bottom w:val="single" w:sz="4" w:space="0" w:color="000001"/>
              <w:right w:val="single" w:sz="4" w:space="0" w:color="000001"/>
            </w:tcBorders>
            <w:shd w:val="clear" w:color="FFFFCC" w:fill="FFFFFF"/>
            <w:vAlign w:val="center"/>
          </w:tcPr>
          <w:p w14:paraId="6AF1BB7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Опора карданного вала ЗИЛ-130</w:t>
            </w:r>
          </w:p>
        </w:tc>
        <w:tc>
          <w:tcPr>
            <w:tcW w:w="0" w:type="auto"/>
            <w:tcBorders>
              <w:bottom w:val="single" w:sz="4" w:space="0" w:color="000001"/>
            </w:tcBorders>
            <w:shd w:val="clear" w:color="FFFFCC" w:fill="FFFFFF"/>
            <w:vAlign w:val="center"/>
          </w:tcPr>
          <w:p w14:paraId="56B24D1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130-2202075-А</w:t>
            </w:r>
          </w:p>
        </w:tc>
        <w:tc>
          <w:tcPr>
            <w:tcW w:w="0" w:type="auto"/>
            <w:tcBorders>
              <w:bottom w:val="single" w:sz="4" w:space="0" w:color="000001"/>
            </w:tcBorders>
            <w:shd w:val="clear" w:color="FFFFCC" w:fill="FFFFFF"/>
            <w:vAlign w:val="center"/>
          </w:tcPr>
          <w:p w14:paraId="1144BC2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4F4137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0FFEFD3" w14:textId="77777777" w:rsidTr="006C5787">
        <w:trPr>
          <w:trHeight w:val="42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829279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51</w:t>
            </w:r>
          </w:p>
        </w:tc>
        <w:tc>
          <w:tcPr>
            <w:tcW w:w="0" w:type="auto"/>
            <w:tcBorders>
              <w:bottom w:val="single" w:sz="4" w:space="0" w:color="000001"/>
              <w:right w:val="single" w:sz="4" w:space="0" w:color="000001"/>
            </w:tcBorders>
            <w:shd w:val="clear" w:color="FFFFCC" w:fill="FFFFFF"/>
            <w:vAlign w:val="center"/>
          </w:tcPr>
          <w:p w14:paraId="3DDFE07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Опора разжимного кулака ЗИЛ</w:t>
            </w:r>
          </w:p>
        </w:tc>
        <w:tc>
          <w:tcPr>
            <w:tcW w:w="0" w:type="auto"/>
            <w:tcBorders>
              <w:bottom w:val="single" w:sz="4" w:space="0" w:color="000001"/>
            </w:tcBorders>
            <w:shd w:val="clear" w:color="FFFFCC" w:fill="FFFFFF"/>
            <w:vAlign w:val="center"/>
          </w:tcPr>
          <w:p w14:paraId="50B3C3B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130-3502128-Б</w:t>
            </w:r>
          </w:p>
        </w:tc>
        <w:tc>
          <w:tcPr>
            <w:tcW w:w="0" w:type="auto"/>
            <w:tcBorders>
              <w:bottom w:val="single" w:sz="4" w:space="0" w:color="000001"/>
            </w:tcBorders>
            <w:shd w:val="clear" w:color="FFFFCC" w:fill="FFFFFF"/>
            <w:vAlign w:val="center"/>
          </w:tcPr>
          <w:p w14:paraId="1B685F6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20F26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2D41EAF" w14:textId="77777777" w:rsidTr="006C5787">
        <w:trPr>
          <w:trHeight w:val="41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5A0310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52</w:t>
            </w:r>
          </w:p>
        </w:tc>
        <w:tc>
          <w:tcPr>
            <w:tcW w:w="0" w:type="auto"/>
            <w:tcBorders>
              <w:bottom w:val="single" w:sz="4" w:space="0" w:color="000001"/>
              <w:right w:val="single" w:sz="4" w:space="0" w:color="000001"/>
            </w:tcBorders>
            <w:shd w:val="clear" w:color="FFFFCC" w:fill="FFFFFF"/>
            <w:vAlign w:val="center"/>
          </w:tcPr>
          <w:p w14:paraId="3D86401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Очиститель карбюратора</w:t>
            </w:r>
          </w:p>
        </w:tc>
        <w:tc>
          <w:tcPr>
            <w:tcW w:w="0" w:type="auto"/>
            <w:tcBorders>
              <w:bottom w:val="single" w:sz="4" w:space="0" w:color="000001"/>
            </w:tcBorders>
            <w:shd w:val="clear" w:color="FFFFCC" w:fill="FFFFFF"/>
            <w:vAlign w:val="center"/>
          </w:tcPr>
          <w:p w14:paraId="6255D56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Ln1493</w:t>
            </w:r>
          </w:p>
        </w:tc>
        <w:tc>
          <w:tcPr>
            <w:tcW w:w="0" w:type="auto"/>
            <w:tcBorders>
              <w:bottom w:val="single" w:sz="4" w:space="0" w:color="000001"/>
            </w:tcBorders>
            <w:shd w:val="clear" w:color="FFFFCC" w:fill="FFFFFF"/>
            <w:vAlign w:val="center"/>
          </w:tcPr>
          <w:p w14:paraId="11E88D7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188A95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7EB25C5" w14:textId="77777777" w:rsidTr="006C5787">
        <w:trPr>
          <w:trHeight w:val="42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EA9D10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53</w:t>
            </w:r>
          </w:p>
        </w:tc>
        <w:tc>
          <w:tcPr>
            <w:tcW w:w="0" w:type="auto"/>
            <w:tcBorders>
              <w:bottom w:val="single" w:sz="4" w:space="0" w:color="000001"/>
              <w:right w:val="single" w:sz="4" w:space="0" w:color="000001"/>
            </w:tcBorders>
            <w:shd w:val="clear" w:color="FFFFCC" w:fill="FFFFFF"/>
            <w:vAlign w:val="center"/>
          </w:tcPr>
          <w:p w14:paraId="03C4CEE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Подкладка ушка задней рессоры ЗИЛ-130</w:t>
            </w:r>
          </w:p>
        </w:tc>
        <w:tc>
          <w:tcPr>
            <w:tcW w:w="0" w:type="auto"/>
            <w:tcBorders>
              <w:bottom w:val="single" w:sz="4" w:space="0" w:color="000001"/>
            </w:tcBorders>
            <w:shd w:val="clear" w:color="FFFFCC" w:fill="FFFFFF"/>
            <w:vAlign w:val="center"/>
          </w:tcPr>
          <w:p w14:paraId="3041B01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130Д-2912207-Б</w:t>
            </w:r>
          </w:p>
        </w:tc>
        <w:tc>
          <w:tcPr>
            <w:tcW w:w="0" w:type="auto"/>
            <w:tcBorders>
              <w:bottom w:val="single" w:sz="4" w:space="0" w:color="000001"/>
            </w:tcBorders>
            <w:shd w:val="clear" w:color="FFFFCC" w:fill="FFFFFF"/>
            <w:vAlign w:val="center"/>
          </w:tcPr>
          <w:p w14:paraId="630DED4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8538A3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F77F092" w14:textId="77777777" w:rsidTr="006C5787">
        <w:trPr>
          <w:trHeight w:val="41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314C7B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54</w:t>
            </w:r>
          </w:p>
        </w:tc>
        <w:tc>
          <w:tcPr>
            <w:tcW w:w="0" w:type="auto"/>
            <w:tcBorders>
              <w:bottom w:val="single" w:sz="4" w:space="0" w:color="000001"/>
              <w:right w:val="single" w:sz="4" w:space="0" w:color="000001"/>
            </w:tcBorders>
            <w:shd w:val="clear" w:color="FFFFCC" w:fill="FFFFFF"/>
            <w:vAlign w:val="center"/>
          </w:tcPr>
          <w:p w14:paraId="4F3E867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Подушка опоры кабины ЗИЛ-130 (комплект - 6 штук)</w:t>
            </w:r>
          </w:p>
        </w:tc>
        <w:tc>
          <w:tcPr>
            <w:tcW w:w="0" w:type="auto"/>
            <w:tcBorders>
              <w:bottom w:val="single" w:sz="4" w:space="0" w:color="000001"/>
            </w:tcBorders>
            <w:shd w:val="clear" w:color="FFFFCC" w:fill="FFFFFF"/>
            <w:vAlign w:val="center"/>
          </w:tcPr>
          <w:p w14:paraId="2CB8FB3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130-5001364/64-В</w:t>
            </w:r>
          </w:p>
        </w:tc>
        <w:tc>
          <w:tcPr>
            <w:tcW w:w="0" w:type="auto"/>
            <w:tcBorders>
              <w:bottom w:val="single" w:sz="4" w:space="0" w:color="000001"/>
            </w:tcBorders>
            <w:shd w:val="clear" w:color="FFFFCC" w:fill="FFFFFF"/>
            <w:vAlign w:val="center"/>
          </w:tcPr>
          <w:p w14:paraId="4F8A4D1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7BD2D1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B3FE584" w14:textId="77777777" w:rsidTr="006C5787">
        <w:trPr>
          <w:trHeight w:val="41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754FEB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55</w:t>
            </w:r>
          </w:p>
        </w:tc>
        <w:tc>
          <w:tcPr>
            <w:tcW w:w="0" w:type="auto"/>
            <w:tcBorders>
              <w:bottom w:val="single" w:sz="4" w:space="0" w:color="000001"/>
              <w:right w:val="single" w:sz="4" w:space="0" w:color="000001"/>
            </w:tcBorders>
            <w:shd w:val="clear" w:color="FFFFCC" w:fill="FFFFFF"/>
            <w:vAlign w:val="center"/>
          </w:tcPr>
          <w:p w14:paraId="52BD492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Подушка передней опоры двигателя ЗИЛ-130</w:t>
            </w:r>
          </w:p>
        </w:tc>
        <w:tc>
          <w:tcPr>
            <w:tcW w:w="0" w:type="auto"/>
            <w:tcBorders>
              <w:bottom w:val="single" w:sz="4" w:space="0" w:color="000001"/>
            </w:tcBorders>
            <w:shd w:val="clear" w:color="FFFFCC" w:fill="FFFFFF"/>
            <w:vAlign w:val="center"/>
          </w:tcPr>
          <w:p w14:paraId="42ABB18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130-1001051/45</w:t>
            </w:r>
          </w:p>
        </w:tc>
        <w:tc>
          <w:tcPr>
            <w:tcW w:w="0" w:type="auto"/>
            <w:tcBorders>
              <w:bottom w:val="single" w:sz="4" w:space="0" w:color="000001"/>
            </w:tcBorders>
            <w:shd w:val="clear" w:color="FFFFCC" w:fill="FFFFFF"/>
            <w:vAlign w:val="center"/>
          </w:tcPr>
          <w:p w14:paraId="4FC79FB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847882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54EE3C6" w14:textId="77777777" w:rsidTr="006C5787">
        <w:trPr>
          <w:trHeight w:val="42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D54B12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56</w:t>
            </w:r>
          </w:p>
        </w:tc>
        <w:tc>
          <w:tcPr>
            <w:tcW w:w="0" w:type="auto"/>
            <w:tcBorders>
              <w:bottom w:val="single" w:sz="4" w:space="0" w:color="000001"/>
              <w:right w:val="single" w:sz="4" w:space="0" w:color="000001"/>
            </w:tcBorders>
            <w:shd w:val="clear" w:color="FFFFCC" w:fill="FFFFFF"/>
            <w:vAlign w:val="center"/>
          </w:tcPr>
          <w:p w14:paraId="451CE17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Подшипник 2-го вала ЗИЛ-130</w:t>
            </w:r>
          </w:p>
        </w:tc>
        <w:tc>
          <w:tcPr>
            <w:tcW w:w="0" w:type="auto"/>
            <w:tcBorders>
              <w:bottom w:val="single" w:sz="4" w:space="0" w:color="000001"/>
            </w:tcBorders>
            <w:shd w:val="clear" w:color="FFFFCC" w:fill="FFFFFF"/>
            <w:vAlign w:val="center"/>
          </w:tcPr>
          <w:p w14:paraId="0003345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50310</w:t>
            </w:r>
          </w:p>
        </w:tc>
        <w:tc>
          <w:tcPr>
            <w:tcW w:w="0" w:type="auto"/>
            <w:tcBorders>
              <w:bottom w:val="single" w:sz="4" w:space="0" w:color="000001"/>
            </w:tcBorders>
            <w:shd w:val="clear" w:color="FFFFCC" w:fill="FFFFFF"/>
            <w:vAlign w:val="center"/>
          </w:tcPr>
          <w:p w14:paraId="15FC468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A2A56C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232D8CC" w14:textId="77777777" w:rsidTr="006C5787">
        <w:trPr>
          <w:trHeight w:val="40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E84E0D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57</w:t>
            </w:r>
          </w:p>
        </w:tc>
        <w:tc>
          <w:tcPr>
            <w:tcW w:w="0" w:type="auto"/>
            <w:tcBorders>
              <w:bottom w:val="single" w:sz="4" w:space="0" w:color="000001"/>
              <w:right w:val="single" w:sz="4" w:space="0" w:color="000001"/>
            </w:tcBorders>
            <w:shd w:val="clear" w:color="FFFFCC" w:fill="FFFFFF"/>
            <w:vAlign w:val="center"/>
          </w:tcPr>
          <w:p w14:paraId="1AB3236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Подшипник дифференциала заднего моста ЗИЛ</w:t>
            </w:r>
          </w:p>
        </w:tc>
        <w:tc>
          <w:tcPr>
            <w:tcW w:w="0" w:type="auto"/>
            <w:tcBorders>
              <w:bottom w:val="single" w:sz="4" w:space="0" w:color="000001"/>
            </w:tcBorders>
            <w:shd w:val="clear" w:color="FFFFCC" w:fill="FFFFFF"/>
            <w:vAlign w:val="center"/>
          </w:tcPr>
          <w:p w14:paraId="6562604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7516/32216</w:t>
            </w:r>
          </w:p>
        </w:tc>
        <w:tc>
          <w:tcPr>
            <w:tcW w:w="0" w:type="auto"/>
            <w:tcBorders>
              <w:bottom w:val="single" w:sz="4" w:space="0" w:color="000001"/>
            </w:tcBorders>
            <w:shd w:val="clear" w:color="FFFFCC" w:fill="FFFFFF"/>
            <w:vAlign w:val="center"/>
          </w:tcPr>
          <w:p w14:paraId="0A145FE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AB08D8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0B5E1AE"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3B3F90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58</w:t>
            </w:r>
          </w:p>
        </w:tc>
        <w:tc>
          <w:tcPr>
            <w:tcW w:w="0" w:type="auto"/>
            <w:tcBorders>
              <w:bottom w:val="single" w:sz="4" w:space="0" w:color="000001"/>
              <w:right w:val="single" w:sz="4" w:space="0" w:color="000001"/>
            </w:tcBorders>
            <w:shd w:val="clear" w:color="FFFFCC" w:fill="FFFFFF"/>
            <w:vAlign w:val="center"/>
          </w:tcPr>
          <w:p w14:paraId="4A646E9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Подшипник заднего моста 4301/ЗИЛ-130</w:t>
            </w:r>
          </w:p>
        </w:tc>
        <w:tc>
          <w:tcPr>
            <w:tcW w:w="0" w:type="auto"/>
            <w:tcBorders>
              <w:bottom w:val="single" w:sz="4" w:space="0" w:color="000001"/>
            </w:tcBorders>
            <w:shd w:val="clear" w:color="FFFFCC" w:fill="FFFFFF"/>
            <w:vAlign w:val="center"/>
          </w:tcPr>
          <w:p w14:paraId="09F428F2"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27911</w:t>
            </w:r>
          </w:p>
        </w:tc>
        <w:tc>
          <w:tcPr>
            <w:tcW w:w="0" w:type="auto"/>
            <w:tcBorders>
              <w:bottom w:val="single" w:sz="4" w:space="0" w:color="000001"/>
            </w:tcBorders>
            <w:shd w:val="clear" w:color="FFFFCC" w:fill="FFFFFF"/>
            <w:vAlign w:val="center"/>
          </w:tcPr>
          <w:p w14:paraId="76D3905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D5493C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79D70D5" w14:textId="77777777" w:rsidTr="006C5787">
        <w:trPr>
          <w:trHeight w:val="41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C9FA66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59</w:t>
            </w:r>
          </w:p>
        </w:tc>
        <w:tc>
          <w:tcPr>
            <w:tcW w:w="0" w:type="auto"/>
            <w:tcBorders>
              <w:bottom w:val="single" w:sz="4" w:space="0" w:color="000001"/>
              <w:right w:val="single" w:sz="4" w:space="0" w:color="000001"/>
            </w:tcBorders>
            <w:shd w:val="clear" w:color="FFFFCC" w:fill="FFFFFF"/>
            <w:vAlign w:val="center"/>
          </w:tcPr>
          <w:p w14:paraId="13BEACB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Подшипник крестовины ЗИЛ</w:t>
            </w:r>
          </w:p>
        </w:tc>
        <w:tc>
          <w:tcPr>
            <w:tcW w:w="0" w:type="auto"/>
            <w:tcBorders>
              <w:bottom w:val="single" w:sz="4" w:space="0" w:color="000001"/>
            </w:tcBorders>
            <w:shd w:val="clear" w:color="FFFFCC" w:fill="FFFFFF"/>
            <w:vAlign w:val="center"/>
          </w:tcPr>
          <w:p w14:paraId="14F5658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130-2201044</w:t>
            </w:r>
          </w:p>
        </w:tc>
        <w:tc>
          <w:tcPr>
            <w:tcW w:w="0" w:type="auto"/>
            <w:tcBorders>
              <w:bottom w:val="single" w:sz="4" w:space="0" w:color="000001"/>
            </w:tcBorders>
            <w:shd w:val="clear" w:color="FFFFCC" w:fill="FFFFFF"/>
            <w:vAlign w:val="center"/>
          </w:tcPr>
          <w:p w14:paraId="25443BC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5B68F1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A098A29" w14:textId="77777777" w:rsidTr="006C5787">
        <w:trPr>
          <w:trHeight w:val="42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DFE435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60</w:t>
            </w:r>
          </w:p>
        </w:tc>
        <w:tc>
          <w:tcPr>
            <w:tcW w:w="0" w:type="auto"/>
            <w:tcBorders>
              <w:bottom w:val="single" w:sz="4" w:space="0" w:color="000001"/>
              <w:right w:val="single" w:sz="4" w:space="0" w:color="000001"/>
            </w:tcBorders>
            <w:shd w:val="clear" w:color="FFFFCC" w:fill="FFFFFF"/>
            <w:vAlign w:val="center"/>
          </w:tcPr>
          <w:p w14:paraId="5E694D2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Подшипник ступицы ЗИЛ</w:t>
            </w:r>
          </w:p>
        </w:tc>
        <w:tc>
          <w:tcPr>
            <w:tcW w:w="0" w:type="auto"/>
            <w:tcBorders>
              <w:bottom w:val="single" w:sz="4" w:space="0" w:color="000001"/>
            </w:tcBorders>
            <w:shd w:val="clear" w:color="FFFFCC" w:fill="FFFFFF"/>
            <w:vAlign w:val="center"/>
          </w:tcPr>
          <w:p w14:paraId="08C172A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7215</w:t>
            </w:r>
          </w:p>
        </w:tc>
        <w:tc>
          <w:tcPr>
            <w:tcW w:w="0" w:type="auto"/>
            <w:tcBorders>
              <w:bottom w:val="single" w:sz="4" w:space="0" w:color="000001"/>
            </w:tcBorders>
            <w:shd w:val="clear" w:color="FFFFCC" w:fill="FFFFFF"/>
            <w:vAlign w:val="center"/>
          </w:tcPr>
          <w:p w14:paraId="00589EA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2CB3DA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5D78D2D" w14:textId="77777777" w:rsidTr="006C5787">
        <w:trPr>
          <w:trHeight w:val="41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B06223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lastRenderedPageBreak/>
              <w:t>61</w:t>
            </w:r>
          </w:p>
        </w:tc>
        <w:tc>
          <w:tcPr>
            <w:tcW w:w="0" w:type="auto"/>
            <w:tcBorders>
              <w:bottom w:val="single" w:sz="4" w:space="0" w:color="000001"/>
              <w:right w:val="single" w:sz="4" w:space="0" w:color="000001"/>
            </w:tcBorders>
            <w:shd w:val="clear" w:color="FFFFCC" w:fill="FFFFFF"/>
            <w:vAlign w:val="center"/>
          </w:tcPr>
          <w:p w14:paraId="455C1B6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Полуось ЗИЛ 130</w:t>
            </w:r>
          </w:p>
        </w:tc>
        <w:tc>
          <w:tcPr>
            <w:tcW w:w="0" w:type="auto"/>
            <w:tcBorders>
              <w:bottom w:val="single" w:sz="4" w:space="0" w:color="000001"/>
            </w:tcBorders>
            <w:shd w:val="clear" w:color="FFFFCC" w:fill="FFFFFF"/>
            <w:vAlign w:val="center"/>
          </w:tcPr>
          <w:p w14:paraId="7993524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130Г-2403070</w:t>
            </w:r>
          </w:p>
        </w:tc>
        <w:tc>
          <w:tcPr>
            <w:tcW w:w="0" w:type="auto"/>
            <w:tcBorders>
              <w:bottom w:val="single" w:sz="4" w:space="0" w:color="000001"/>
            </w:tcBorders>
            <w:shd w:val="clear" w:color="FFFFCC" w:fill="FFFFFF"/>
            <w:vAlign w:val="center"/>
          </w:tcPr>
          <w:p w14:paraId="23C9035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1917F8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D347A0C"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94FFDD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62</w:t>
            </w:r>
          </w:p>
        </w:tc>
        <w:tc>
          <w:tcPr>
            <w:tcW w:w="0" w:type="auto"/>
            <w:tcBorders>
              <w:bottom w:val="single" w:sz="4" w:space="0" w:color="000001"/>
              <w:right w:val="single" w:sz="4" w:space="0" w:color="000001"/>
            </w:tcBorders>
            <w:shd w:val="clear" w:color="FFFFCC" w:fill="FFFFFF"/>
            <w:vAlign w:val="center"/>
          </w:tcPr>
          <w:p w14:paraId="3CCA231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Подшипник подвесной в сборе ЗИЛ 130</w:t>
            </w:r>
          </w:p>
        </w:tc>
        <w:tc>
          <w:tcPr>
            <w:tcW w:w="0" w:type="auto"/>
            <w:tcBorders>
              <w:bottom w:val="single" w:sz="4" w:space="0" w:color="000001"/>
            </w:tcBorders>
            <w:shd w:val="clear" w:color="FFFFCC" w:fill="FFFFFF"/>
            <w:vAlign w:val="center"/>
          </w:tcPr>
          <w:p w14:paraId="31B1A24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130-2202080</w:t>
            </w:r>
          </w:p>
        </w:tc>
        <w:tc>
          <w:tcPr>
            <w:tcW w:w="0" w:type="auto"/>
            <w:tcBorders>
              <w:bottom w:val="single" w:sz="4" w:space="0" w:color="000001"/>
            </w:tcBorders>
            <w:shd w:val="clear" w:color="FFFFCC" w:fill="FFFFFF"/>
            <w:vAlign w:val="center"/>
          </w:tcPr>
          <w:p w14:paraId="06AAF44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76A1F0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322F820" w14:textId="77777777" w:rsidTr="006C5787">
        <w:trPr>
          <w:trHeight w:val="42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13B14E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63</w:t>
            </w:r>
          </w:p>
        </w:tc>
        <w:tc>
          <w:tcPr>
            <w:tcW w:w="0" w:type="auto"/>
            <w:tcBorders>
              <w:bottom w:val="single" w:sz="4" w:space="0" w:color="000001"/>
              <w:right w:val="single" w:sz="4" w:space="0" w:color="000001"/>
            </w:tcBorders>
            <w:shd w:val="clear" w:color="FFFFCC" w:fill="FFFFFF"/>
            <w:vAlign w:val="center"/>
          </w:tcPr>
          <w:p w14:paraId="229D7CD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водяного насоса ЗИЛ-130 внутренняя (корпуса)</w:t>
            </w:r>
          </w:p>
        </w:tc>
        <w:tc>
          <w:tcPr>
            <w:tcW w:w="0" w:type="auto"/>
            <w:tcBorders>
              <w:bottom w:val="single" w:sz="4" w:space="0" w:color="000001"/>
            </w:tcBorders>
            <w:shd w:val="clear" w:color="FFFFCC" w:fill="FFFFFF"/>
            <w:vAlign w:val="center"/>
          </w:tcPr>
          <w:p w14:paraId="0ECA3FC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130-1307246</w:t>
            </w:r>
          </w:p>
        </w:tc>
        <w:tc>
          <w:tcPr>
            <w:tcW w:w="0" w:type="auto"/>
            <w:tcBorders>
              <w:bottom w:val="single" w:sz="4" w:space="0" w:color="000001"/>
            </w:tcBorders>
            <w:shd w:val="clear" w:color="FFFFCC" w:fill="FFFFFF"/>
            <w:vAlign w:val="center"/>
          </w:tcPr>
          <w:p w14:paraId="7FFDBE0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4704C1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142663F" w14:textId="77777777" w:rsidTr="006C5787">
        <w:trPr>
          <w:trHeight w:val="38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F95B63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64</w:t>
            </w:r>
          </w:p>
        </w:tc>
        <w:tc>
          <w:tcPr>
            <w:tcW w:w="0" w:type="auto"/>
            <w:tcBorders>
              <w:bottom w:val="single" w:sz="4" w:space="0" w:color="000001"/>
              <w:right w:val="single" w:sz="4" w:space="0" w:color="000001"/>
            </w:tcBorders>
            <w:shd w:val="clear" w:color="FFFFCC" w:fill="FFFFFF"/>
            <w:vAlign w:val="center"/>
          </w:tcPr>
          <w:p w14:paraId="7D7B7C7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водяного насоса ЗИЛ-130 наружная</w:t>
            </w:r>
          </w:p>
        </w:tc>
        <w:tc>
          <w:tcPr>
            <w:tcW w:w="0" w:type="auto"/>
            <w:tcBorders>
              <w:bottom w:val="single" w:sz="4" w:space="0" w:color="000001"/>
            </w:tcBorders>
            <w:shd w:val="clear" w:color="FFFFCC" w:fill="FFFFFF"/>
            <w:vAlign w:val="center"/>
          </w:tcPr>
          <w:p w14:paraId="05620AE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130-1307048</w:t>
            </w:r>
          </w:p>
        </w:tc>
        <w:tc>
          <w:tcPr>
            <w:tcW w:w="0" w:type="auto"/>
            <w:tcBorders>
              <w:bottom w:val="single" w:sz="4" w:space="0" w:color="000001"/>
            </w:tcBorders>
            <w:shd w:val="clear" w:color="FFFFCC" w:fill="FFFFFF"/>
            <w:vAlign w:val="center"/>
          </w:tcPr>
          <w:p w14:paraId="1D49834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83D430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B6DDAF9" w14:textId="77777777" w:rsidTr="006C5787">
        <w:trPr>
          <w:trHeight w:val="41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B5969E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65</w:t>
            </w:r>
          </w:p>
        </w:tc>
        <w:tc>
          <w:tcPr>
            <w:tcW w:w="0" w:type="auto"/>
            <w:tcBorders>
              <w:bottom w:val="single" w:sz="4" w:space="0" w:color="000001"/>
              <w:right w:val="single" w:sz="4" w:space="0" w:color="000001"/>
            </w:tcBorders>
            <w:shd w:val="clear" w:color="FFFFCC" w:fill="FFFFFF"/>
            <w:vAlign w:val="center"/>
          </w:tcPr>
          <w:p w14:paraId="303FEBA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головки блока цилиндров ЗИЛ-130 с герметиком</w:t>
            </w:r>
          </w:p>
        </w:tc>
        <w:tc>
          <w:tcPr>
            <w:tcW w:w="0" w:type="auto"/>
            <w:tcBorders>
              <w:bottom w:val="single" w:sz="4" w:space="0" w:color="000001"/>
            </w:tcBorders>
            <w:shd w:val="clear" w:color="FFFFCC" w:fill="FFFFFF"/>
            <w:vAlign w:val="center"/>
          </w:tcPr>
          <w:p w14:paraId="1F3F41F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130-1003020</w:t>
            </w:r>
          </w:p>
        </w:tc>
        <w:tc>
          <w:tcPr>
            <w:tcW w:w="0" w:type="auto"/>
            <w:tcBorders>
              <w:bottom w:val="single" w:sz="4" w:space="0" w:color="000001"/>
            </w:tcBorders>
            <w:shd w:val="clear" w:color="FFFFCC" w:fill="FFFFFF"/>
            <w:vAlign w:val="center"/>
          </w:tcPr>
          <w:p w14:paraId="58D1E58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75FA5F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97275BB"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0768D2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66</w:t>
            </w:r>
          </w:p>
        </w:tc>
        <w:tc>
          <w:tcPr>
            <w:tcW w:w="0" w:type="auto"/>
            <w:tcBorders>
              <w:bottom w:val="single" w:sz="4" w:space="0" w:color="000001"/>
              <w:right w:val="single" w:sz="4" w:space="0" w:color="000001"/>
            </w:tcBorders>
            <w:shd w:val="clear" w:color="FFFFCC" w:fill="FFFFFF"/>
            <w:vAlign w:val="center"/>
          </w:tcPr>
          <w:p w14:paraId="1F11CD0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головки блока цилиндров ЗИЛ-4331</w:t>
            </w:r>
          </w:p>
        </w:tc>
        <w:tc>
          <w:tcPr>
            <w:tcW w:w="0" w:type="auto"/>
            <w:tcBorders>
              <w:bottom w:val="single" w:sz="4" w:space="0" w:color="000001"/>
            </w:tcBorders>
            <w:shd w:val="clear" w:color="FFFFCC" w:fill="FFFFFF"/>
            <w:vAlign w:val="center"/>
          </w:tcPr>
          <w:p w14:paraId="08F3B122"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645-1003020</w:t>
            </w:r>
          </w:p>
        </w:tc>
        <w:tc>
          <w:tcPr>
            <w:tcW w:w="0" w:type="auto"/>
            <w:tcBorders>
              <w:bottom w:val="single" w:sz="4" w:space="0" w:color="000001"/>
            </w:tcBorders>
            <w:shd w:val="clear" w:color="FFFFCC" w:fill="FFFFFF"/>
            <w:vAlign w:val="center"/>
          </w:tcPr>
          <w:p w14:paraId="07DF172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489118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4076225"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71B734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67</w:t>
            </w:r>
          </w:p>
        </w:tc>
        <w:tc>
          <w:tcPr>
            <w:tcW w:w="0" w:type="auto"/>
            <w:tcBorders>
              <w:bottom w:val="single" w:sz="4" w:space="0" w:color="000001"/>
              <w:right w:val="single" w:sz="4" w:space="0" w:color="000001"/>
            </w:tcBorders>
            <w:shd w:val="clear" w:color="FFFFCC" w:fill="FFFFFF"/>
            <w:vAlign w:val="center"/>
          </w:tcPr>
          <w:p w14:paraId="23225DA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головки компрессора ЗИЛ</w:t>
            </w:r>
          </w:p>
        </w:tc>
        <w:tc>
          <w:tcPr>
            <w:tcW w:w="0" w:type="auto"/>
            <w:tcBorders>
              <w:bottom w:val="single" w:sz="4" w:space="0" w:color="000001"/>
            </w:tcBorders>
            <w:shd w:val="clear" w:color="FFFFCC" w:fill="FFFFFF"/>
            <w:vAlign w:val="center"/>
          </w:tcPr>
          <w:p w14:paraId="786FE15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130-3509043-А</w:t>
            </w:r>
          </w:p>
        </w:tc>
        <w:tc>
          <w:tcPr>
            <w:tcW w:w="0" w:type="auto"/>
            <w:tcBorders>
              <w:bottom w:val="single" w:sz="4" w:space="0" w:color="000001"/>
            </w:tcBorders>
            <w:shd w:val="clear" w:color="FFFFCC" w:fill="FFFFFF"/>
            <w:vAlign w:val="center"/>
          </w:tcPr>
          <w:p w14:paraId="7724318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28DC69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629C46A" w14:textId="77777777" w:rsidTr="006C5787">
        <w:trPr>
          <w:trHeight w:val="40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A4D0B7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68</w:t>
            </w:r>
          </w:p>
        </w:tc>
        <w:tc>
          <w:tcPr>
            <w:tcW w:w="0" w:type="auto"/>
            <w:tcBorders>
              <w:bottom w:val="single" w:sz="4" w:space="0" w:color="000001"/>
              <w:right w:val="single" w:sz="4" w:space="0" w:color="000001"/>
            </w:tcBorders>
            <w:shd w:val="clear" w:color="FFFFCC" w:fill="FFFFFF"/>
            <w:vAlign w:val="center"/>
          </w:tcPr>
          <w:p w14:paraId="38BEC9C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клапанной крышки ЗИЛ-130 (силикон)</w:t>
            </w:r>
          </w:p>
        </w:tc>
        <w:tc>
          <w:tcPr>
            <w:tcW w:w="0" w:type="auto"/>
            <w:tcBorders>
              <w:bottom w:val="single" w:sz="4" w:space="0" w:color="000001"/>
            </w:tcBorders>
            <w:shd w:val="clear" w:color="FFFFCC" w:fill="FFFFFF"/>
            <w:vAlign w:val="center"/>
          </w:tcPr>
          <w:p w14:paraId="0A4E909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130-1003270</w:t>
            </w:r>
          </w:p>
        </w:tc>
        <w:tc>
          <w:tcPr>
            <w:tcW w:w="0" w:type="auto"/>
            <w:tcBorders>
              <w:bottom w:val="single" w:sz="4" w:space="0" w:color="000001"/>
            </w:tcBorders>
            <w:shd w:val="clear" w:color="FFFFCC" w:fill="FFFFFF"/>
            <w:vAlign w:val="center"/>
          </w:tcPr>
          <w:p w14:paraId="030D891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94FD1A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75F53BF"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B60E67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69</w:t>
            </w:r>
          </w:p>
        </w:tc>
        <w:tc>
          <w:tcPr>
            <w:tcW w:w="0" w:type="auto"/>
            <w:tcBorders>
              <w:bottom w:val="single" w:sz="4" w:space="0" w:color="000001"/>
              <w:right w:val="single" w:sz="4" w:space="0" w:color="000001"/>
            </w:tcBorders>
            <w:shd w:val="clear" w:color="FFFFCC" w:fill="FFFFFF"/>
            <w:vAlign w:val="center"/>
          </w:tcPr>
          <w:p w14:paraId="5F75E91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коллектора ЗИЛ-130 (комплект 3 штуки)</w:t>
            </w:r>
          </w:p>
        </w:tc>
        <w:tc>
          <w:tcPr>
            <w:tcW w:w="0" w:type="auto"/>
            <w:tcBorders>
              <w:bottom w:val="single" w:sz="4" w:space="0" w:color="000001"/>
            </w:tcBorders>
            <w:shd w:val="clear" w:color="FFFFCC" w:fill="FFFFFF"/>
            <w:vAlign w:val="center"/>
          </w:tcPr>
          <w:p w14:paraId="497B5E2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130-1008080/84</w:t>
            </w:r>
          </w:p>
        </w:tc>
        <w:tc>
          <w:tcPr>
            <w:tcW w:w="0" w:type="auto"/>
            <w:tcBorders>
              <w:bottom w:val="single" w:sz="4" w:space="0" w:color="000001"/>
            </w:tcBorders>
            <w:shd w:val="clear" w:color="FFFFCC" w:fill="FFFFFF"/>
            <w:vAlign w:val="center"/>
          </w:tcPr>
          <w:p w14:paraId="1CD91A9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FDD49A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F9284B4"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F1CBC8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70</w:t>
            </w:r>
          </w:p>
        </w:tc>
        <w:tc>
          <w:tcPr>
            <w:tcW w:w="0" w:type="auto"/>
            <w:tcBorders>
              <w:bottom w:val="single" w:sz="4" w:space="0" w:color="000001"/>
              <w:right w:val="single" w:sz="4" w:space="0" w:color="000001"/>
            </w:tcBorders>
            <w:shd w:val="clear" w:color="FFFFCC" w:fill="FFFFFF"/>
            <w:vAlign w:val="center"/>
          </w:tcPr>
          <w:p w14:paraId="2C7A31E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корпуса масляного фильтра ЗИЛ-130 (центрифуги)</w:t>
            </w:r>
          </w:p>
        </w:tc>
        <w:tc>
          <w:tcPr>
            <w:tcW w:w="0" w:type="auto"/>
            <w:tcBorders>
              <w:bottom w:val="single" w:sz="4" w:space="0" w:color="000001"/>
            </w:tcBorders>
            <w:shd w:val="clear" w:color="FFFFCC" w:fill="FFFFFF"/>
            <w:vAlign w:val="center"/>
          </w:tcPr>
          <w:p w14:paraId="66DA66F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130-1017100</w:t>
            </w:r>
          </w:p>
        </w:tc>
        <w:tc>
          <w:tcPr>
            <w:tcW w:w="0" w:type="auto"/>
            <w:tcBorders>
              <w:bottom w:val="single" w:sz="4" w:space="0" w:color="000001"/>
            </w:tcBorders>
            <w:shd w:val="clear" w:color="FFFFCC" w:fill="FFFFFF"/>
            <w:vAlign w:val="center"/>
          </w:tcPr>
          <w:p w14:paraId="63AC834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C34C5B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5DB4177"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2F9CB4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71</w:t>
            </w:r>
          </w:p>
        </w:tc>
        <w:tc>
          <w:tcPr>
            <w:tcW w:w="0" w:type="auto"/>
            <w:tcBorders>
              <w:bottom w:val="single" w:sz="4" w:space="0" w:color="000001"/>
              <w:right w:val="single" w:sz="4" w:space="0" w:color="000001"/>
            </w:tcBorders>
            <w:shd w:val="clear" w:color="FFFFCC" w:fill="FFFFFF"/>
            <w:vAlign w:val="center"/>
          </w:tcPr>
          <w:p w14:paraId="73F82D1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основания компрессора ЗИЛ-130</w:t>
            </w:r>
          </w:p>
        </w:tc>
        <w:tc>
          <w:tcPr>
            <w:tcW w:w="0" w:type="auto"/>
            <w:tcBorders>
              <w:bottom w:val="single" w:sz="4" w:space="0" w:color="000001"/>
            </w:tcBorders>
            <w:shd w:val="clear" w:color="FFFFCC" w:fill="FFFFFF"/>
            <w:vAlign w:val="center"/>
          </w:tcPr>
          <w:p w14:paraId="12E7DF4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130-3509103Б</w:t>
            </w:r>
          </w:p>
        </w:tc>
        <w:tc>
          <w:tcPr>
            <w:tcW w:w="0" w:type="auto"/>
            <w:tcBorders>
              <w:bottom w:val="single" w:sz="4" w:space="0" w:color="000001"/>
            </w:tcBorders>
            <w:shd w:val="clear" w:color="FFFFCC" w:fill="FFFFFF"/>
            <w:vAlign w:val="center"/>
          </w:tcPr>
          <w:p w14:paraId="646E22C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03900A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B701FB8"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76B45A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72</w:t>
            </w:r>
          </w:p>
        </w:tc>
        <w:tc>
          <w:tcPr>
            <w:tcW w:w="0" w:type="auto"/>
            <w:tcBorders>
              <w:bottom w:val="single" w:sz="4" w:space="0" w:color="000001"/>
              <w:right w:val="single" w:sz="4" w:space="0" w:color="000001"/>
            </w:tcBorders>
            <w:shd w:val="clear" w:color="FFFFCC" w:fill="FFFFFF"/>
            <w:vAlign w:val="center"/>
          </w:tcPr>
          <w:p w14:paraId="495AEB5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впускного коллектора ЗИЛ (комплект 4 штуки)</w:t>
            </w:r>
          </w:p>
        </w:tc>
        <w:tc>
          <w:tcPr>
            <w:tcW w:w="0" w:type="auto"/>
            <w:tcBorders>
              <w:bottom w:val="single" w:sz="4" w:space="0" w:color="000001"/>
            </w:tcBorders>
            <w:shd w:val="clear" w:color="FFFFCC" w:fill="FFFFFF"/>
            <w:vAlign w:val="center"/>
          </w:tcPr>
          <w:p w14:paraId="4002FE6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130-1008114/8215/8270</w:t>
            </w:r>
          </w:p>
        </w:tc>
        <w:tc>
          <w:tcPr>
            <w:tcW w:w="0" w:type="auto"/>
            <w:tcBorders>
              <w:bottom w:val="single" w:sz="4" w:space="0" w:color="000001"/>
            </w:tcBorders>
            <w:shd w:val="clear" w:color="FFFFCC" w:fill="FFFFFF"/>
            <w:vAlign w:val="center"/>
          </w:tcPr>
          <w:p w14:paraId="4DE6D68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BC04DA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1F636AB" w14:textId="77777777" w:rsidTr="006C5787">
        <w:trPr>
          <w:trHeight w:val="34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77D88B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73</w:t>
            </w:r>
          </w:p>
        </w:tc>
        <w:tc>
          <w:tcPr>
            <w:tcW w:w="0" w:type="auto"/>
            <w:tcBorders>
              <w:bottom w:val="single" w:sz="4" w:space="0" w:color="000001"/>
              <w:right w:val="single" w:sz="4" w:space="0" w:color="000001"/>
            </w:tcBorders>
            <w:shd w:val="clear" w:color="FFFFCC" w:fill="FFFFFF"/>
            <w:vAlign w:val="center"/>
          </w:tcPr>
          <w:p w14:paraId="55F2E17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ПАУК ЗИЛ (комплект 4шт) силикон синяя</w:t>
            </w:r>
          </w:p>
        </w:tc>
        <w:tc>
          <w:tcPr>
            <w:tcW w:w="0" w:type="auto"/>
            <w:tcBorders>
              <w:bottom w:val="single" w:sz="4" w:space="0" w:color="000001"/>
            </w:tcBorders>
            <w:shd w:val="clear" w:color="FFFFCC" w:fill="FFFFFF"/>
            <w:vAlign w:val="center"/>
          </w:tcPr>
          <w:p w14:paraId="61C1992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1301008114</w:t>
            </w:r>
          </w:p>
        </w:tc>
        <w:tc>
          <w:tcPr>
            <w:tcW w:w="0" w:type="auto"/>
            <w:tcBorders>
              <w:bottom w:val="single" w:sz="4" w:space="0" w:color="000001"/>
            </w:tcBorders>
            <w:shd w:val="clear" w:color="FFFFCC" w:fill="FFFFFF"/>
            <w:vAlign w:val="center"/>
          </w:tcPr>
          <w:p w14:paraId="5B1C789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E4AADB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E1F9D7A"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D9C102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74</w:t>
            </w:r>
          </w:p>
        </w:tc>
        <w:tc>
          <w:tcPr>
            <w:tcW w:w="0" w:type="auto"/>
            <w:tcBorders>
              <w:bottom w:val="single" w:sz="4" w:space="0" w:color="000001"/>
              <w:right w:val="single" w:sz="4" w:space="0" w:color="000001"/>
            </w:tcBorders>
            <w:shd w:val="clear" w:color="FFFFCC" w:fill="FFFFFF"/>
            <w:vAlign w:val="center"/>
          </w:tcPr>
          <w:p w14:paraId="0725177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передней крышки ЗИЛ-130</w:t>
            </w:r>
          </w:p>
        </w:tc>
        <w:tc>
          <w:tcPr>
            <w:tcW w:w="0" w:type="auto"/>
            <w:tcBorders>
              <w:bottom w:val="single" w:sz="4" w:space="0" w:color="000001"/>
            </w:tcBorders>
            <w:shd w:val="clear" w:color="FFFFCC" w:fill="FFFFFF"/>
            <w:vAlign w:val="center"/>
          </w:tcPr>
          <w:p w14:paraId="3502F66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130-1002064</w:t>
            </w:r>
          </w:p>
        </w:tc>
        <w:tc>
          <w:tcPr>
            <w:tcW w:w="0" w:type="auto"/>
            <w:tcBorders>
              <w:bottom w:val="single" w:sz="4" w:space="0" w:color="000001"/>
            </w:tcBorders>
            <w:shd w:val="clear" w:color="FFFFCC" w:fill="FFFFFF"/>
            <w:vAlign w:val="center"/>
          </w:tcPr>
          <w:p w14:paraId="4DB34E5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2D05A2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F27A8BA"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DE92F5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75</w:t>
            </w:r>
          </w:p>
        </w:tc>
        <w:tc>
          <w:tcPr>
            <w:tcW w:w="0" w:type="auto"/>
            <w:tcBorders>
              <w:bottom w:val="single" w:sz="4" w:space="0" w:color="000001"/>
              <w:right w:val="single" w:sz="4" w:space="0" w:color="000001"/>
            </w:tcBorders>
            <w:shd w:val="clear" w:color="FFFFCC" w:fill="FFFFFF"/>
            <w:vAlign w:val="center"/>
          </w:tcPr>
          <w:p w14:paraId="55CA8E5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поддона ЗИЛ силикон (с металлическими шайбами)</w:t>
            </w:r>
          </w:p>
        </w:tc>
        <w:tc>
          <w:tcPr>
            <w:tcW w:w="0" w:type="auto"/>
            <w:tcBorders>
              <w:bottom w:val="single" w:sz="4" w:space="0" w:color="000001"/>
            </w:tcBorders>
            <w:shd w:val="clear" w:color="FFFFCC" w:fill="FFFFFF"/>
            <w:vAlign w:val="center"/>
          </w:tcPr>
          <w:p w14:paraId="56C2DEF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130-1009040</w:t>
            </w:r>
          </w:p>
        </w:tc>
        <w:tc>
          <w:tcPr>
            <w:tcW w:w="0" w:type="auto"/>
            <w:tcBorders>
              <w:bottom w:val="single" w:sz="4" w:space="0" w:color="000001"/>
            </w:tcBorders>
            <w:shd w:val="clear" w:color="FFFFCC" w:fill="FFFFFF"/>
            <w:vAlign w:val="center"/>
          </w:tcPr>
          <w:p w14:paraId="0CEFA6C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0DD26D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6A9550A" w14:textId="77777777" w:rsidTr="006C5787">
        <w:trPr>
          <w:trHeight w:val="47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F8097E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76</w:t>
            </w:r>
          </w:p>
        </w:tc>
        <w:tc>
          <w:tcPr>
            <w:tcW w:w="0" w:type="auto"/>
            <w:tcBorders>
              <w:bottom w:val="single" w:sz="4" w:space="0" w:color="000001"/>
              <w:right w:val="single" w:sz="4" w:space="0" w:color="000001"/>
            </w:tcBorders>
            <w:shd w:val="clear" w:color="FFFFCC" w:fill="FFFFFF"/>
            <w:vAlign w:val="center"/>
          </w:tcPr>
          <w:p w14:paraId="1350327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полуоси ЗИЛ-130 (паронит 0,6)</w:t>
            </w:r>
          </w:p>
        </w:tc>
        <w:tc>
          <w:tcPr>
            <w:tcW w:w="0" w:type="auto"/>
            <w:tcBorders>
              <w:bottom w:val="single" w:sz="4" w:space="0" w:color="000001"/>
            </w:tcBorders>
            <w:shd w:val="clear" w:color="FFFFCC" w:fill="FFFFFF"/>
            <w:vAlign w:val="center"/>
          </w:tcPr>
          <w:p w14:paraId="06ACC5E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130-2403048</w:t>
            </w:r>
          </w:p>
        </w:tc>
        <w:tc>
          <w:tcPr>
            <w:tcW w:w="0" w:type="auto"/>
            <w:tcBorders>
              <w:bottom w:val="single" w:sz="4" w:space="0" w:color="000001"/>
            </w:tcBorders>
            <w:shd w:val="clear" w:color="FFFFCC" w:fill="FFFFFF"/>
            <w:vAlign w:val="center"/>
          </w:tcPr>
          <w:p w14:paraId="2D307A5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7D161F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F816021" w14:textId="77777777" w:rsidTr="006C5787">
        <w:trPr>
          <w:trHeight w:val="44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93065E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77</w:t>
            </w:r>
          </w:p>
        </w:tc>
        <w:tc>
          <w:tcPr>
            <w:tcW w:w="0" w:type="auto"/>
            <w:tcBorders>
              <w:bottom w:val="single" w:sz="4" w:space="0" w:color="000001"/>
              <w:right w:val="single" w:sz="4" w:space="0" w:color="000001"/>
            </w:tcBorders>
            <w:shd w:val="clear" w:color="FFFFCC" w:fill="FFFFFF"/>
            <w:vAlign w:val="center"/>
          </w:tcPr>
          <w:p w14:paraId="30C33AB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редуктора заднего моста ЗИЛ-130</w:t>
            </w:r>
          </w:p>
        </w:tc>
        <w:tc>
          <w:tcPr>
            <w:tcW w:w="0" w:type="auto"/>
            <w:tcBorders>
              <w:bottom w:val="single" w:sz="4" w:space="0" w:color="000001"/>
            </w:tcBorders>
            <w:shd w:val="clear" w:color="FFFFCC" w:fill="FFFFFF"/>
            <w:vAlign w:val="center"/>
          </w:tcPr>
          <w:p w14:paraId="4CAF935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130-2402034</w:t>
            </w:r>
          </w:p>
        </w:tc>
        <w:tc>
          <w:tcPr>
            <w:tcW w:w="0" w:type="auto"/>
            <w:tcBorders>
              <w:bottom w:val="single" w:sz="4" w:space="0" w:color="000001"/>
            </w:tcBorders>
            <w:shd w:val="clear" w:color="FFFFCC" w:fill="FFFFFF"/>
            <w:vAlign w:val="center"/>
          </w:tcPr>
          <w:p w14:paraId="06B4077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38EFCB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EADC514" w14:textId="77777777" w:rsidTr="006C5787">
        <w:trPr>
          <w:trHeight w:val="42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151AA8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78</w:t>
            </w:r>
          </w:p>
        </w:tc>
        <w:tc>
          <w:tcPr>
            <w:tcW w:w="0" w:type="auto"/>
            <w:tcBorders>
              <w:bottom w:val="single" w:sz="4" w:space="0" w:color="000001"/>
              <w:right w:val="single" w:sz="4" w:space="0" w:color="000001"/>
            </w:tcBorders>
            <w:shd w:val="clear" w:color="FFFFCC" w:fill="FFFFFF"/>
            <w:vAlign w:val="center"/>
          </w:tcPr>
          <w:p w14:paraId="3508D7E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Флажок ЗИЛ (</w:t>
            </w:r>
            <w:proofErr w:type="spellStart"/>
            <w:r w:rsidRPr="006C5787">
              <w:rPr>
                <w:rFonts w:eastAsiaTheme="minorHAnsi" w:cstheme="minorBidi"/>
                <w:sz w:val="24"/>
                <w:szCs w:val="22"/>
                <w:lang w:eastAsia="en-US"/>
              </w:rPr>
              <w:t>левая+правая</w:t>
            </w:r>
            <w:proofErr w:type="spellEnd"/>
            <w:r w:rsidRPr="006C5787">
              <w:rPr>
                <w:rFonts w:eastAsiaTheme="minorHAnsi" w:cstheme="minorBidi"/>
                <w:sz w:val="24"/>
                <w:szCs w:val="22"/>
                <w:lang w:eastAsia="en-US"/>
              </w:rPr>
              <w:t>)</w:t>
            </w:r>
          </w:p>
        </w:tc>
        <w:tc>
          <w:tcPr>
            <w:tcW w:w="0" w:type="auto"/>
            <w:tcBorders>
              <w:bottom w:val="single" w:sz="4" w:space="0" w:color="000001"/>
            </w:tcBorders>
            <w:shd w:val="clear" w:color="FFFFCC" w:fill="FFFFFF"/>
            <w:vAlign w:val="center"/>
          </w:tcPr>
          <w:p w14:paraId="2F4EF23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111-1005166/67</w:t>
            </w:r>
          </w:p>
        </w:tc>
        <w:tc>
          <w:tcPr>
            <w:tcW w:w="0" w:type="auto"/>
            <w:tcBorders>
              <w:bottom w:val="single" w:sz="4" w:space="0" w:color="000001"/>
            </w:tcBorders>
            <w:shd w:val="clear" w:color="FFFFCC" w:fill="FFFFFF"/>
            <w:vAlign w:val="center"/>
          </w:tcPr>
          <w:p w14:paraId="02ADEEC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5AED1A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6AE6254" w14:textId="77777777" w:rsidTr="006C5787">
        <w:trPr>
          <w:trHeight w:val="4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B6E7B6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79</w:t>
            </w:r>
          </w:p>
        </w:tc>
        <w:tc>
          <w:tcPr>
            <w:tcW w:w="0" w:type="auto"/>
            <w:tcBorders>
              <w:bottom w:val="single" w:sz="4" w:space="0" w:color="000001"/>
              <w:right w:val="single" w:sz="4" w:space="0" w:color="000001"/>
            </w:tcBorders>
            <w:shd w:val="clear" w:color="FFFFCC" w:fill="FFFFFF"/>
            <w:vAlign w:val="center"/>
          </w:tcPr>
          <w:p w14:paraId="088161C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центрифуги ЗИЛ-130</w:t>
            </w:r>
          </w:p>
        </w:tc>
        <w:tc>
          <w:tcPr>
            <w:tcW w:w="0" w:type="auto"/>
            <w:tcBorders>
              <w:bottom w:val="single" w:sz="4" w:space="0" w:color="000001"/>
            </w:tcBorders>
            <w:shd w:val="clear" w:color="FFFFCC" w:fill="FFFFFF"/>
            <w:vAlign w:val="center"/>
          </w:tcPr>
          <w:p w14:paraId="669017A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164-1017327</w:t>
            </w:r>
          </w:p>
        </w:tc>
        <w:tc>
          <w:tcPr>
            <w:tcW w:w="0" w:type="auto"/>
            <w:tcBorders>
              <w:bottom w:val="single" w:sz="4" w:space="0" w:color="000001"/>
            </w:tcBorders>
            <w:shd w:val="clear" w:color="FFFFCC" w:fill="FFFFFF"/>
            <w:vAlign w:val="center"/>
          </w:tcPr>
          <w:p w14:paraId="40E7789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B0B2C4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8A51908"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AFF15B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80</w:t>
            </w:r>
          </w:p>
        </w:tc>
        <w:tc>
          <w:tcPr>
            <w:tcW w:w="0" w:type="auto"/>
            <w:tcBorders>
              <w:bottom w:val="single" w:sz="4" w:space="0" w:color="000001"/>
              <w:right w:val="single" w:sz="4" w:space="0" w:color="000001"/>
            </w:tcBorders>
            <w:shd w:val="clear" w:color="FFFFCC" w:fill="FFFFFF"/>
            <w:vAlign w:val="center"/>
          </w:tcPr>
          <w:p w14:paraId="16F2031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заднего моста ЗИЛ-130 (комплект 5 штук)</w:t>
            </w:r>
          </w:p>
        </w:tc>
        <w:tc>
          <w:tcPr>
            <w:tcW w:w="0" w:type="auto"/>
            <w:tcBorders>
              <w:bottom w:val="single" w:sz="4" w:space="0" w:color="000001"/>
            </w:tcBorders>
            <w:shd w:val="clear" w:color="FFFFCC" w:fill="FFFFFF"/>
            <w:vAlign w:val="center"/>
          </w:tcPr>
          <w:p w14:paraId="5D6CBCB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к-т 5</w:t>
            </w:r>
            <w:proofErr w:type="gramStart"/>
            <w:r w:rsidRPr="006C5787">
              <w:rPr>
                <w:rFonts w:eastAsiaTheme="minorHAnsi" w:cstheme="minorBidi"/>
                <w:sz w:val="24"/>
                <w:szCs w:val="22"/>
                <w:lang w:eastAsia="en-US"/>
              </w:rPr>
              <w:t>шт.(</w:t>
            </w:r>
            <w:proofErr w:type="gramEnd"/>
            <w:r w:rsidRPr="006C5787">
              <w:rPr>
                <w:rFonts w:eastAsiaTheme="minorHAnsi" w:cstheme="minorBidi"/>
                <w:sz w:val="24"/>
                <w:szCs w:val="22"/>
                <w:lang w:eastAsia="en-US"/>
              </w:rPr>
              <w:t>11-09-300)</w:t>
            </w:r>
          </w:p>
        </w:tc>
        <w:tc>
          <w:tcPr>
            <w:tcW w:w="0" w:type="auto"/>
            <w:tcBorders>
              <w:bottom w:val="single" w:sz="4" w:space="0" w:color="000001"/>
            </w:tcBorders>
            <w:shd w:val="clear" w:color="FFFFCC" w:fill="FFFFFF"/>
            <w:vAlign w:val="center"/>
          </w:tcPr>
          <w:p w14:paraId="2F90263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816401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C4AABBA" w14:textId="77777777" w:rsidTr="006C5787">
        <w:trPr>
          <w:trHeight w:val="47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0BE129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81</w:t>
            </w:r>
          </w:p>
        </w:tc>
        <w:tc>
          <w:tcPr>
            <w:tcW w:w="0" w:type="auto"/>
            <w:tcBorders>
              <w:bottom w:val="single" w:sz="4" w:space="0" w:color="000001"/>
              <w:right w:val="single" w:sz="4" w:space="0" w:color="000001"/>
            </w:tcBorders>
            <w:shd w:val="clear" w:color="FFFFCC" w:fill="FFFFFF"/>
            <w:vAlign w:val="center"/>
          </w:tcPr>
          <w:p w14:paraId="66DCC82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Прокладки коробки переключения передач ЗИЛ-130 (паронит) (комплект 6 штук)</w:t>
            </w:r>
          </w:p>
        </w:tc>
        <w:tc>
          <w:tcPr>
            <w:tcW w:w="0" w:type="auto"/>
            <w:tcBorders>
              <w:bottom w:val="single" w:sz="4" w:space="0" w:color="000001"/>
            </w:tcBorders>
            <w:shd w:val="clear" w:color="FFFFCC" w:fill="FFFFFF"/>
            <w:vAlign w:val="center"/>
          </w:tcPr>
          <w:p w14:paraId="3EF880E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к-т 6шт (11-14-300)</w:t>
            </w:r>
          </w:p>
        </w:tc>
        <w:tc>
          <w:tcPr>
            <w:tcW w:w="0" w:type="auto"/>
            <w:tcBorders>
              <w:bottom w:val="single" w:sz="4" w:space="0" w:color="000001"/>
            </w:tcBorders>
            <w:shd w:val="clear" w:color="FFFFCC" w:fill="FFFFFF"/>
            <w:vAlign w:val="center"/>
          </w:tcPr>
          <w:p w14:paraId="5E76D35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F97C41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F5446DE" w14:textId="77777777" w:rsidTr="006C5787">
        <w:trPr>
          <w:trHeight w:val="41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7AAE4B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82</w:t>
            </w:r>
          </w:p>
        </w:tc>
        <w:tc>
          <w:tcPr>
            <w:tcW w:w="0" w:type="auto"/>
            <w:tcBorders>
              <w:bottom w:val="single" w:sz="4" w:space="0" w:color="000001"/>
              <w:right w:val="single" w:sz="4" w:space="0" w:color="000001"/>
            </w:tcBorders>
            <w:shd w:val="clear" w:color="FFFFCC" w:fill="FFFFFF"/>
            <w:vAlign w:val="center"/>
          </w:tcPr>
          <w:p w14:paraId="2214709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Прокладка на компрессор ЗИЛ-130</w:t>
            </w:r>
          </w:p>
        </w:tc>
        <w:tc>
          <w:tcPr>
            <w:tcW w:w="0" w:type="auto"/>
            <w:tcBorders>
              <w:bottom w:val="single" w:sz="4" w:space="0" w:color="000001"/>
            </w:tcBorders>
            <w:shd w:val="clear" w:color="FFFFCC" w:fill="FFFFFF"/>
            <w:vAlign w:val="center"/>
          </w:tcPr>
          <w:p w14:paraId="0530D26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к-т 6шт (11-05-300)</w:t>
            </w:r>
          </w:p>
        </w:tc>
        <w:tc>
          <w:tcPr>
            <w:tcW w:w="0" w:type="auto"/>
            <w:tcBorders>
              <w:bottom w:val="single" w:sz="4" w:space="0" w:color="000001"/>
            </w:tcBorders>
            <w:shd w:val="clear" w:color="FFFFCC" w:fill="FFFFFF"/>
            <w:vAlign w:val="center"/>
          </w:tcPr>
          <w:p w14:paraId="3D03DEE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88B33E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F4944ED" w14:textId="77777777" w:rsidTr="006C5787">
        <w:trPr>
          <w:trHeight w:val="55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F2F93D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83</w:t>
            </w:r>
          </w:p>
        </w:tc>
        <w:tc>
          <w:tcPr>
            <w:tcW w:w="0" w:type="auto"/>
            <w:tcBorders>
              <w:bottom w:val="single" w:sz="4" w:space="0" w:color="000001"/>
              <w:right w:val="single" w:sz="4" w:space="0" w:color="000001"/>
            </w:tcBorders>
            <w:shd w:val="clear" w:color="FFFFCC" w:fill="FFFFFF"/>
            <w:vAlign w:val="center"/>
          </w:tcPr>
          <w:p w14:paraId="2F471C7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Привод распределителя зажигания ЗИЛ</w:t>
            </w:r>
          </w:p>
        </w:tc>
        <w:tc>
          <w:tcPr>
            <w:tcW w:w="0" w:type="auto"/>
            <w:tcBorders>
              <w:bottom w:val="single" w:sz="4" w:space="0" w:color="000001"/>
            </w:tcBorders>
            <w:shd w:val="clear" w:color="FFFFCC" w:fill="FFFFFF"/>
            <w:vAlign w:val="center"/>
          </w:tcPr>
          <w:p w14:paraId="561C8D2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130-1016010-Б</w:t>
            </w:r>
          </w:p>
        </w:tc>
        <w:tc>
          <w:tcPr>
            <w:tcW w:w="0" w:type="auto"/>
            <w:tcBorders>
              <w:bottom w:val="single" w:sz="4" w:space="0" w:color="000001"/>
            </w:tcBorders>
            <w:shd w:val="clear" w:color="FFFFCC" w:fill="FFFFFF"/>
            <w:vAlign w:val="center"/>
          </w:tcPr>
          <w:p w14:paraId="2060BFC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AAB0E1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0EE9283" w14:textId="77777777" w:rsidTr="006C5787">
        <w:trPr>
          <w:trHeight w:val="39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8E6227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84</w:t>
            </w:r>
          </w:p>
        </w:tc>
        <w:tc>
          <w:tcPr>
            <w:tcW w:w="0" w:type="auto"/>
            <w:tcBorders>
              <w:bottom w:val="single" w:sz="4" w:space="0" w:color="000001"/>
              <w:right w:val="single" w:sz="4" w:space="0" w:color="000001"/>
            </w:tcBorders>
            <w:shd w:val="clear" w:color="FFFFCC" w:fill="FFFFFF"/>
            <w:vAlign w:val="center"/>
          </w:tcPr>
          <w:p w14:paraId="3FC6394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Провода аккумулятора ЗИЛ-130 (-90см/+180см)</w:t>
            </w:r>
          </w:p>
        </w:tc>
        <w:tc>
          <w:tcPr>
            <w:tcW w:w="0" w:type="auto"/>
            <w:tcBorders>
              <w:bottom w:val="single" w:sz="4" w:space="0" w:color="000001"/>
            </w:tcBorders>
            <w:shd w:val="clear" w:color="FFFFCC" w:fill="FFFFFF"/>
            <w:vAlign w:val="center"/>
          </w:tcPr>
          <w:p w14:paraId="32903C2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130-372415/372450Б</w:t>
            </w:r>
          </w:p>
        </w:tc>
        <w:tc>
          <w:tcPr>
            <w:tcW w:w="0" w:type="auto"/>
            <w:tcBorders>
              <w:bottom w:val="single" w:sz="4" w:space="0" w:color="000001"/>
            </w:tcBorders>
            <w:shd w:val="clear" w:color="FFFFCC" w:fill="FFFFFF"/>
            <w:vAlign w:val="center"/>
          </w:tcPr>
          <w:p w14:paraId="6260521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43A702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C595CE5" w14:textId="77777777" w:rsidTr="006C5787">
        <w:trPr>
          <w:trHeight w:val="43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B77AAD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85</w:t>
            </w:r>
          </w:p>
        </w:tc>
        <w:tc>
          <w:tcPr>
            <w:tcW w:w="0" w:type="auto"/>
            <w:tcBorders>
              <w:bottom w:val="single" w:sz="4" w:space="0" w:color="000001"/>
              <w:right w:val="single" w:sz="4" w:space="0" w:color="000001"/>
            </w:tcBorders>
            <w:shd w:val="clear" w:color="FFFFCC" w:fill="FFFFFF"/>
            <w:vAlign w:val="center"/>
          </w:tcPr>
          <w:p w14:paraId="08E0FE4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Провода высоковольтные ЗИЛ многожильные</w:t>
            </w:r>
          </w:p>
        </w:tc>
        <w:tc>
          <w:tcPr>
            <w:tcW w:w="0" w:type="auto"/>
            <w:tcBorders>
              <w:bottom w:val="single" w:sz="4" w:space="0" w:color="000001"/>
            </w:tcBorders>
            <w:shd w:val="clear" w:color="FFFFCC" w:fill="FFFFFF"/>
            <w:vAlign w:val="center"/>
          </w:tcPr>
          <w:p w14:paraId="3A86AD6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130-3707078</w:t>
            </w:r>
          </w:p>
        </w:tc>
        <w:tc>
          <w:tcPr>
            <w:tcW w:w="0" w:type="auto"/>
            <w:tcBorders>
              <w:bottom w:val="single" w:sz="4" w:space="0" w:color="000001"/>
            </w:tcBorders>
            <w:shd w:val="clear" w:color="FFFFCC" w:fill="FFFFFF"/>
            <w:vAlign w:val="center"/>
          </w:tcPr>
          <w:p w14:paraId="5BB7EFB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A73ED0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B165993" w14:textId="77777777" w:rsidTr="006C5787">
        <w:trPr>
          <w:trHeight w:val="52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B4D82E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86</w:t>
            </w:r>
          </w:p>
        </w:tc>
        <w:tc>
          <w:tcPr>
            <w:tcW w:w="0" w:type="auto"/>
            <w:tcBorders>
              <w:bottom w:val="single" w:sz="4" w:space="0" w:color="000001"/>
              <w:right w:val="single" w:sz="4" w:space="0" w:color="000001"/>
            </w:tcBorders>
            <w:shd w:val="clear" w:color="FFFFCC" w:fill="FFFFFF"/>
            <w:vAlign w:val="center"/>
          </w:tcPr>
          <w:p w14:paraId="47A2A25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Пыльник рулевого наконечника ЗИЛ</w:t>
            </w:r>
          </w:p>
        </w:tc>
        <w:tc>
          <w:tcPr>
            <w:tcW w:w="0" w:type="auto"/>
            <w:tcBorders>
              <w:bottom w:val="single" w:sz="4" w:space="0" w:color="000001"/>
            </w:tcBorders>
            <w:shd w:val="clear" w:color="FFFFCC" w:fill="FFFFFF"/>
            <w:vAlign w:val="center"/>
          </w:tcPr>
          <w:p w14:paraId="453BC59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130-3003074-Б</w:t>
            </w:r>
          </w:p>
        </w:tc>
        <w:tc>
          <w:tcPr>
            <w:tcW w:w="0" w:type="auto"/>
            <w:tcBorders>
              <w:bottom w:val="single" w:sz="4" w:space="0" w:color="000001"/>
            </w:tcBorders>
            <w:shd w:val="clear" w:color="FFFFCC" w:fill="FFFFFF"/>
            <w:vAlign w:val="center"/>
          </w:tcPr>
          <w:p w14:paraId="2117283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06E85F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9350D2A" w14:textId="77777777" w:rsidTr="006C5787">
        <w:trPr>
          <w:trHeight w:val="42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3775E7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87</w:t>
            </w:r>
          </w:p>
        </w:tc>
        <w:tc>
          <w:tcPr>
            <w:tcW w:w="0" w:type="auto"/>
            <w:tcBorders>
              <w:bottom w:val="single" w:sz="4" w:space="0" w:color="000001"/>
              <w:right w:val="single" w:sz="4" w:space="0" w:color="000001"/>
            </w:tcBorders>
            <w:shd w:val="clear" w:color="FFFFCC" w:fill="FFFFFF"/>
            <w:vAlign w:val="center"/>
          </w:tcPr>
          <w:p w14:paraId="357054C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Пыльник рулевого наконечника ЗИЛ-130/131 (накладка защитная)</w:t>
            </w:r>
          </w:p>
        </w:tc>
        <w:tc>
          <w:tcPr>
            <w:tcW w:w="0" w:type="auto"/>
            <w:tcBorders>
              <w:bottom w:val="single" w:sz="4" w:space="0" w:color="000001"/>
            </w:tcBorders>
            <w:shd w:val="clear" w:color="FFFFCC" w:fill="FFFFFF"/>
            <w:vAlign w:val="center"/>
          </w:tcPr>
          <w:p w14:paraId="317008D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164А-3003074</w:t>
            </w:r>
          </w:p>
        </w:tc>
        <w:tc>
          <w:tcPr>
            <w:tcW w:w="0" w:type="auto"/>
            <w:tcBorders>
              <w:bottom w:val="single" w:sz="4" w:space="0" w:color="000001"/>
            </w:tcBorders>
            <w:shd w:val="clear" w:color="FFFFCC" w:fill="FFFFFF"/>
            <w:vAlign w:val="center"/>
          </w:tcPr>
          <w:p w14:paraId="320FF7B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99E4E7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D3A37AF"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346C73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88</w:t>
            </w:r>
          </w:p>
        </w:tc>
        <w:tc>
          <w:tcPr>
            <w:tcW w:w="0" w:type="auto"/>
            <w:tcBorders>
              <w:bottom w:val="single" w:sz="4" w:space="0" w:color="000001"/>
              <w:right w:val="single" w:sz="4" w:space="0" w:color="000001"/>
            </w:tcBorders>
            <w:shd w:val="clear" w:color="FFFFCC" w:fill="FFFFFF"/>
            <w:vAlign w:val="center"/>
          </w:tcPr>
          <w:p w14:paraId="0D567E34"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Радиатор ЗИЛ-130/131 3-х рядный медный</w:t>
            </w:r>
          </w:p>
        </w:tc>
        <w:tc>
          <w:tcPr>
            <w:tcW w:w="0" w:type="auto"/>
            <w:tcBorders>
              <w:bottom w:val="single" w:sz="4" w:space="0" w:color="000001"/>
            </w:tcBorders>
            <w:shd w:val="clear" w:color="FFFFCC" w:fill="FFFFFF"/>
            <w:vAlign w:val="center"/>
          </w:tcPr>
          <w:p w14:paraId="4A343AD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130-1301010</w:t>
            </w:r>
          </w:p>
        </w:tc>
        <w:tc>
          <w:tcPr>
            <w:tcW w:w="0" w:type="auto"/>
            <w:tcBorders>
              <w:bottom w:val="single" w:sz="4" w:space="0" w:color="000001"/>
            </w:tcBorders>
            <w:shd w:val="clear" w:color="FFFFCC" w:fill="FFFFFF"/>
            <w:vAlign w:val="center"/>
          </w:tcPr>
          <w:p w14:paraId="50C28C3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28B189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0076666" w14:textId="77777777" w:rsidTr="006C5787">
        <w:trPr>
          <w:trHeight w:val="41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D77199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89</w:t>
            </w:r>
          </w:p>
        </w:tc>
        <w:tc>
          <w:tcPr>
            <w:tcW w:w="0" w:type="auto"/>
            <w:tcBorders>
              <w:bottom w:val="single" w:sz="4" w:space="0" w:color="000001"/>
              <w:right w:val="single" w:sz="4" w:space="0" w:color="000001"/>
            </w:tcBorders>
            <w:shd w:val="clear" w:color="FFFFCC" w:fill="FFFFFF"/>
            <w:vAlign w:val="center"/>
          </w:tcPr>
          <w:p w14:paraId="5D1D16E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Радиатор ЗИЛ-4331 3-х рядный медный</w:t>
            </w:r>
          </w:p>
        </w:tc>
        <w:tc>
          <w:tcPr>
            <w:tcW w:w="0" w:type="auto"/>
            <w:tcBorders>
              <w:bottom w:val="single" w:sz="4" w:space="0" w:color="000001"/>
            </w:tcBorders>
            <w:shd w:val="clear" w:color="FFFFCC" w:fill="FFFFFF"/>
            <w:vAlign w:val="center"/>
          </w:tcPr>
          <w:p w14:paraId="4004C1E2"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4331-1301010-01</w:t>
            </w:r>
          </w:p>
        </w:tc>
        <w:tc>
          <w:tcPr>
            <w:tcW w:w="0" w:type="auto"/>
            <w:tcBorders>
              <w:bottom w:val="single" w:sz="4" w:space="0" w:color="000001"/>
            </w:tcBorders>
            <w:shd w:val="clear" w:color="FFFFCC" w:fill="FFFFFF"/>
            <w:vAlign w:val="center"/>
          </w:tcPr>
          <w:p w14:paraId="118EE1C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1777D1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960876B"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6F03EF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90</w:t>
            </w:r>
          </w:p>
        </w:tc>
        <w:tc>
          <w:tcPr>
            <w:tcW w:w="0" w:type="auto"/>
            <w:tcBorders>
              <w:bottom w:val="single" w:sz="4" w:space="0" w:color="000001"/>
              <w:right w:val="single" w:sz="4" w:space="0" w:color="000001"/>
            </w:tcBorders>
            <w:shd w:val="clear" w:color="FFFFCC" w:fill="FFFFFF"/>
            <w:vAlign w:val="center"/>
          </w:tcPr>
          <w:p w14:paraId="09ACFA8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Радиатор отопителя ЗИЛ-130 3-х рядный медный нового образца</w:t>
            </w:r>
          </w:p>
        </w:tc>
        <w:tc>
          <w:tcPr>
            <w:tcW w:w="0" w:type="auto"/>
            <w:tcBorders>
              <w:bottom w:val="single" w:sz="4" w:space="0" w:color="000001"/>
            </w:tcBorders>
            <w:shd w:val="clear" w:color="FFFFCC" w:fill="FFFFFF"/>
            <w:vAlign w:val="center"/>
          </w:tcPr>
          <w:p w14:paraId="4C14C51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130Ш-8101060-01</w:t>
            </w:r>
          </w:p>
        </w:tc>
        <w:tc>
          <w:tcPr>
            <w:tcW w:w="0" w:type="auto"/>
            <w:tcBorders>
              <w:bottom w:val="single" w:sz="4" w:space="0" w:color="000001"/>
            </w:tcBorders>
            <w:shd w:val="clear" w:color="FFFFCC" w:fill="FFFFFF"/>
            <w:vAlign w:val="center"/>
          </w:tcPr>
          <w:p w14:paraId="53DAFE3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356860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756229E" w14:textId="77777777" w:rsidTr="006C5787">
        <w:trPr>
          <w:trHeight w:val="38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737FBA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91</w:t>
            </w:r>
          </w:p>
        </w:tc>
        <w:tc>
          <w:tcPr>
            <w:tcW w:w="0" w:type="auto"/>
            <w:tcBorders>
              <w:bottom w:val="single" w:sz="4" w:space="0" w:color="000001"/>
              <w:right w:val="single" w:sz="4" w:space="0" w:color="000001"/>
            </w:tcBorders>
            <w:shd w:val="clear" w:color="FFFFCC" w:fill="FFFFFF"/>
            <w:vAlign w:val="center"/>
          </w:tcPr>
          <w:p w14:paraId="09BDD8D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Радиатор отопителя ЗИЛ-4331 3-х рядный</w:t>
            </w:r>
          </w:p>
        </w:tc>
        <w:tc>
          <w:tcPr>
            <w:tcW w:w="0" w:type="auto"/>
            <w:tcBorders>
              <w:bottom w:val="single" w:sz="4" w:space="0" w:color="000001"/>
            </w:tcBorders>
            <w:shd w:val="clear" w:color="FFFFCC" w:fill="FFFFFF"/>
            <w:vAlign w:val="center"/>
          </w:tcPr>
          <w:p w14:paraId="53335E4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4331-8101012</w:t>
            </w:r>
          </w:p>
        </w:tc>
        <w:tc>
          <w:tcPr>
            <w:tcW w:w="0" w:type="auto"/>
            <w:tcBorders>
              <w:bottom w:val="single" w:sz="4" w:space="0" w:color="000001"/>
            </w:tcBorders>
            <w:shd w:val="clear" w:color="FFFFCC" w:fill="FFFFFF"/>
            <w:vAlign w:val="center"/>
          </w:tcPr>
          <w:p w14:paraId="74B5BFC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B8A651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DA401E3" w14:textId="77777777" w:rsidTr="006C5787">
        <w:trPr>
          <w:trHeight w:val="39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E7ABE7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92</w:t>
            </w:r>
          </w:p>
        </w:tc>
        <w:tc>
          <w:tcPr>
            <w:tcW w:w="0" w:type="auto"/>
            <w:tcBorders>
              <w:bottom w:val="single" w:sz="4" w:space="0" w:color="000001"/>
              <w:right w:val="single" w:sz="4" w:space="0" w:color="000001"/>
            </w:tcBorders>
            <w:shd w:val="clear" w:color="FFFFCC" w:fill="FFFFFF"/>
            <w:vAlign w:val="center"/>
          </w:tcPr>
          <w:p w14:paraId="15E9EED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Редуктор заднего моста ЗИЛ-130 25х13 зубьев</w:t>
            </w:r>
          </w:p>
        </w:tc>
        <w:tc>
          <w:tcPr>
            <w:tcW w:w="0" w:type="auto"/>
            <w:tcBorders>
              <w:bottom w:val="single" w:sz="4" w:space="0" w:color="000001"/>
            </w:tcBorders>
            <w:shd w:val="clear" w:color="FFFFCC" w:fill="FFFFFF"/>
            <w:vAlign w:val="center"/>
          </w:tcPr>
          <w:p w14:paraId="4A7C818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1302402010</w:t>
            </w:r>
          </w:p>
        </w:tc>
        <w:tc>
          <w:tcPr>
            <w:tcW w:w="0" w:type="auto"/>
            <w:tcBorders>
              <w:bottom w:val="single" w:sz="4" w:space="0" w:color="000001"/>
            </w:tcBorders>
            <w:shd w:val="clear" w:color="FFFFCC" w:fill="FFFFFF"/>
            <w:vAlign w:val="center"/>
          </w:tcPr>
          <w:p w14:paraId="2580EBB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DDF614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0B3B4F5" w14:textId="77777777" w:rsidTr="006C5787">
        <w:trPr>
          <w:trHeight w:val="57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7E94F8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93</w:t>
            </w:r>
          </w:p>
        </w:tc>
        <w:tc>
          <w:tcPr>
            <w:tcW w:w="0" w:type="auto"/>
            <w:tcBorders>
              <w:bottom w:val="single" w:sz="4" w:space="0" w:color="000001"/>
              <w:right w:val="single" w:sz="4" w:space="0" w:color="000001"/>
            </w:tcBorders>
            <w:shd w:val="clear" w:color="FFFFCC" w:fill="FFFFFF"/>
            <w:vAlign w:val="center"/>
          </w:tcPr>
          <w:p w14:paraId="4C9D0E1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Реле зарядки ЗИЛ-130/131/433360 металлический корпус</w:t>
            </w:r>
          </w:p>
        </w:tc>
        <w:tc>
          <w:tcPr>
            <w:tcW w:w="0" w:type="auto"/>
            <w:tcBorders>
              <w:bottom w:val="single" w:sz="4" w:space="0" w:color="000001"/>
            </w:tcBorders>
            <w:shd w:val="clear" w:color="FFFFCC" w:fill="FFFFFF"/>
            <w:vAlign w:val="center"/>
          </w:tcPr>
          <w:p w14:paraId="4032619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221.3772/201.3702</w:t>
            </w:r>
          </w:p>
        </w:tc>
        <w:tc>
          <w:tcPr>
            <w:tcW w:w="0" w:type="auto"/>
            <w:tcBorders>
              <w:bottom w:val="single" w:sz="4" w:space="0" w:color="000001"/>
            </w:tcBorders>
            <w:shd w:val="clear" w:color="FFFFCC" w:fill="FFFFFF"/>
            <w:vAlign w:val="center"/>
          </w:tcPr>
          <w:p w14:paraId="67D6EAD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AFD410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013FD2D" w14:textId="77777777" w:rsidTr="006C5787">
        <w:trPr>
          <w:trHeight w:val="42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931DC9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94</w:t>
            </w:r>
          </w:p>
        </w:tc>
        <w:tc>
          <w:tcPr>
            <w:tcW w:w="0" w:type="auto"/>
            <w:tcBorders>
              <w:bottom w:val="single" w:sz="4" w:space="0" w:color="000001"/>
              <w:right w:val="single" w:sz="4" w:space="0" w:color="000001"/>
            </w:tcBorders>
            <w:shd w:val="clear" w:color="FFFFCC" w:fill="FFFFFF"/>
            <w:vAlign w:val="center"/>
          </w:tcPr>
          <w:p w14:paraId="78E77E0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Реле стартера ЗИЛ</w:t>
            </w:r>
          </w:p>
        </w:tc>
        <w:tc>
          <w:tcPr>
            <w:tcW w:w="0" w:type="auto"/>
            <w:tcBorders>
              <w:bottom w:val="single" w:sz="4" w:space="0" w:color="000001"/>
            </w:tcBorders>
            <w:shd w:val="clear" w:color="FFFFCC" w:fill="FFFFFF"/>
            <w:vAlign w:val="center"/>
          </w:tcPr>
          <w:p w14:paraId="63DB3DE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4331-3708110</w:t>
            </w:r>
          </w:p>
        </w:tc>
        <w:tc>
          <w:tcPr>
            <w:tcW w:w="0" w:type="auto"/>
            <w:tcBorders>
              <w:bottom w:val="single" w:sz="4" w:space="0" w:color="000001"/>
            </w:tcBorders>
            <w:shd w:val="clear" w:color="FFFFCC" w:fill="FFFFFF"/>
            <w:vAlign w:val="center"/>
          </w:tcPr>
          <w:p w14:paraId="6CE2423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F12675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7B2B992" w14:textId="77777777" w:rsidTr="006C5787">
        <w:trPr>
          <w:trHeight w:val="43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9E48F7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lastRenderedPageBreak/>
              <w:t>95</w:t>
            </w:r>
          </w:p>
        </w:tc>
        <w:tc>
          <w:tcPr>
            <w:tcW w:w="0" w:type="auto"/>
            <w:tcBorders>
              <w:bottom w:val="single" w:sz="4" w:space="0" w:color="000001"/>
              <w:right w:val="single" w:sz="4" w:space="0" w:color="000001"/>
            </w:tcBorders>
            <w:shd w:val="clear" w:color="FFFFCC" w:fill="FFFFFF"/>
            <w:vAlign w:val="center"/>
          </w:tcPr>
          <w:p w14:paraId="3061E76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Ремонтный комплект наконечника рулевой тяги ЗИЛ-130 (пружина) полный "ТЕСТ» в упаковке (1 упаковка 2 комплекта)</w:t>
            </w:r>
          </w:p>
        </w:tc>
        <w:tc>
          <w:tcPr>
            <w:tcW w:w="0" w:type="auto"/>
            <w:tcBorders>
              <w:bottom w:val="single" w:sz="4" w:space="0" w:color="000001"/>
            </w:tcBorders>
            <w:shd w:val="clear" w:color="FFFFCC" w:fill="FFFFFF"/>
            <w:vAlign w:val="center"/>
          </w:tcPr>
          <w:p w14:paraId="36F76CA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1203003008</w:t>
            </w:r>
          </w:p>
        </w:tc>
        <w:tc>
          <w:tcPr>
            <w:tcW w:w="0" w:type="auto"/>
            <w:tcBorders>
              <w:bottom w:val="single" w:sz="4" w:space="0" w:color="000001"/>
            </w:tcBorders>
            <w:shd w:val="clear" w:color="FFFFCC" w:fill="FFFFFF"/>
            <w:vAlign w:val="center"/>
          </w:tcPr>
          <w:p w14:paraId="4D11184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3DCC65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7B47AE2" w14:textId="77777777" w:rsidTr="006C5787">
        <w:trPr>
          <w:trHeight w:val="46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E86036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96</w:t>
            </w:r>
          </w:p>
        </w:tc>
        <w:tc>
          <w:tcPr>
            <w:tcW w:w="0" w:type="auto"/>
            <w:tcBorders>
              <w:bottom w:val="single" w:sz="4" w:space="0" w:color="000001"/>
              <w:right w:val="single" w:sz="4" w:space="0" w:color="000001"/>
            </w:tcBorders>
            <w:shd w:val="clear" w:color="FFFFCC" w:fill="FFFFFF"/>
            <w:vAlign w:val="center"/>
          </w:tcPr>
          <w:p w14:paraId="063E9AA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Ремонтный комплект шкворня ЗИЛ-130 (с регулировочными шайбами)</w:t>
            </w:r>
          </w:p>
        </w:tc>
        <w:tc>
          <w:tcPr>
            <w:tcW w:w="0" w:type="auto"/>
            <w:tcBorders>
              <w:bottom w:val="single" w:sz="4" w:space="0" w:color="000001"/>
            </w:tcBorders>
            <w:shd w:val="clear" w:color="FFFFCC" w:fill="FFFFFF"/>
            <w:vAlign w:val="center"/>
          </w:tcPr>
          <w:p w14:paraId="2ABFF70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130-3001027/28/22/23</w:t>
            </w:r>
          </w:p>
        </w:tc>
        <w:tc>
          <w:tcPr>
            <w:tcW w:w="0" w:type="auto"/>
            <w:tcBorders>
              <w:bottom w:val="single" w:sz="4" w:space="0" w:color="000001"/>
            </w:tcBorders>
            <w:shd w:val="clear" w:color="FFFFCC" w:fill="FFFFFF"/>
            <w:vAlign w:val="center"/>
          </w:tcPr>
          <w:p w14:paraId="217377E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5CC3FB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8FD49D5" w14:textId="77777777" w:rsidTr="006C5787">
        <w:trPr>
          <w:trHeight w:val="43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1DB2D8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97</w:t>
            </w:r>
          </w:p>
        </w:tc>
        <w:tc>
          <w:tcPr>
            <w:tcW w:w="0" w:type="auto"/>
            <w:tcBorders>
              <w:bottom w:val="single" w:sz="4" w:space="0" w:color="000001"/>
              <w:right w:val="single" w:sz="4" w:space="0" w:color="000001"/>
            </w:tcBorders>
            <w:shd w:val="clear" w:color="FFFFCC" w:fill="FFFFFF"/>
            <w:vAlign w:val="center"/>
          </w:tcPr>
          <w:p w14:paraId="206E96C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Ролик задних колодок ЗИЛ-130</w:t>
            </w:r>
          </w:p>
        </w:tc>
        <w:tc>
          <w:tcPr>
            <w:tcW w:w="0" w:type="auto"/>
            <w:tcBorders>
              <w:bottom w:val="single" w:sz="4" w:space="0" w:color="000001"/>
            </w:tcBorders>
            <w:shd w:val="clear" w:color="FFFFCC" w:fill="FFFFFF"/>
            <w:vAlign w:val="center"/>
          </w:tcPr>
          <w:p w14:paraId="4D9BC22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130-3502109-ОП</w:t>
            </w:r>
          </w:p>
        </w:tc>
        <w:tc>
          <w:tcPr>
            <w:tcW w:w="0" w:type="auto"/>
            <w:tcBorders>
              <w:bottom w:val="single" w:sz="4" w:space="0" w:color="000001"/>
            </w:tcBorders>
            <w:shd w:val="clear" w:color="FFFFCC" w:fill="FFFFFF"/>
            <w:vAlign w:val="center"/>
          </w:tcPr>
          <w:p w14:paraId="6B74859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036FFB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9181B82"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80619F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98</w:t>
            </w:r>
          </w:p>
        </w:tc>
        <w:tc>
          <w:tcPr>
            <w:tcW w:w="0" w:type="auto"/>
            <w:tcBorders>
              <w:bottom w:val="single" w:sz="4" w:space="0" w:color="000001"/>
              <w:right w:val="single" w:sz="4" w:space="0" w:color="000001"/>
            </w:tcBorders>
            <w:shd w:val="clear" w:color="FFFFCC" w:fill="FFFFFF"/>
            <w:vAlign w:val="center"/>
          </w:tcPr>
          <w:p w14:paraId="1D1EEB4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балансира ЗИЛ-131 (95х127х14)</w:t>
            </w:r>
          </w:p>
        </w:tc>
        <w:tc>
          <w:tcPr>
            <w:tcW w:w="0" w:type="auto"/>
            <w:tcBorders>
              <w:bottom w:val="single" w:sz="4" w:space="0" w:color="000001"/>
            </w:tcBorders>
            <w:shd w:val="clear" w:color="FFFFCC" w:fill="FFFFFF"/>
            <w:vAlign w:val="center"/>
          </w:tcPr>
          <w:p w14:paraId="4635C96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307283-П</w:t>
            </w:r>
          </w:p>
        </w:tc>
        <w:tc>
          <w:tcPr>
            <w:tcW w:w="0" w:type="auto"/>
            <w:tcBorders>
              <w:bottom w:val="single" w:sz="4" w:space="0" w:color="000001"/>
            </w:tcBorders>
            <w:shd w:val="clear" w:color="FFFFCC" w:fill="FFFFFF"/>
            <w:vAlign w:val="center"/>
          </w:tcPr>
          <w:p w14:paraId="187C6BD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842789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ED187D5" w14:textId="77777777" w:rsidTr="006C5787">
        <w:trPr>
          <w:trHeight w:val="39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CE412F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99</w:t>
            </w:r>
          </w:p>
        </w:tc>
        <w:tc>
          <w:tcPr>
            <w:tcW w:w="0" w:type="auto"/>
            <w:tcBorders>
              <w:bottom w:val="single" w:sz="4" w:space="0" w:color="000001"/>
              <w:right w:val="single" w:sz="4" w:space="0" w:color="000001"/>
            </w:tcBorders>
            <w:shd w:val="clear" w:color="FFFFCC" w:fill="FFFFFF"/>
            <w:vAlign w:val="center"/>
          </w:tcPr>
          <w:p w14:paraId="74B90F5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вала сошки рулевого управления ЗИЛ-130 (22х34,5х6)</w:t>
            </w:r>
          </w:p>
        </w:tc>
        <w:tc>
          <w:tcPr>
            <w:tcW w:w="0" w:type="auto"/>
            <w:tcBorders>
              <w:bottom w:val="single" w:sz="4" w:space="0" w:color="000001"/>
            </w:tcBorders>
            <w:shd w:val="clear" w:color="FFFFCC" w:fill="FFFFFF"/>
            <w:vAlign w:val="center"/>
          </w:tcPr>
          <w:p w14:paraId="7A8E1C2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307600-П/864113</w:t>
            </w:r>
          </w:p>
        </w:tc>
        <w:tc>
          <w:tcPr>
            <w:tcW w:w="0" w:type="auto"/>
            <w:tcBorders>
              <w:bottom w:val="single" w:sz="4" w:space="0" w:color="000001"/>
            </w:tcBorders>
            <w:shd w:val="clear" w:color="FFFFCC" w:fill="FFFFFF"/>
            <w:vAlign w:val="center"/>
          </w:tcPr>
          <w:p w14:paraId="38DAC9C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C7BA76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AB68AC3" w14:textId="77777777" w:rsidTr="006C5787">
        <w:trPr>
          <w:trHeight w:val="54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754F4C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100</w:t>
            </w:r>
          </w:p>
        </w:tc>
        <w:tc>
          <w:tcPr>
            <w:tcW w:w="0" w:type="auto"/>
            <w:tcBorders>
              <w:bottom w:val="single" w:sz="4" w:space="0" w:color="000001"/>
              <w:right w:val="single" w:sz="4" w:space="0" w:color="000001"/>
            </w:tcBorders>
            <w:shd w:val="clear" w:color="FFFFCC" w:fill="FFFFFF"/>
            <w:vAlign w:val="center"/>
          </w:tcPr>
          <w:p w14:paraId="113F86F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задней ступицы ЗИЛ-130/3205 (142х168х14/16,5)</w:t>
            </w:r>
          </w:p>
        </w:tc>
        <w:tc>
          <w:tcPr>
            <w:tcW w:w="0" w:type="auto"/>
            <w:tcBorders>
              <w:bottom w:val="single" w:sz="4" w:space="0" w:color="000001"/>
            </w:tcBorders>
            <w:shd w:val="clear" w:color="FFFFCC" w:fill="FFFFFF"/>
            <w:vAlign w:val="center"/>
          </w:tcPr>
          <w:p w14:paraId="4D2A1B6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307287-П</w:t>
            </w:r>
          </w:p>
        </w:tc>
        <w:tc>
          <w:tcPr>
            <w:tcW w:w="0" w:type="auto"/>
            <w:tcBorders>
              <w:bottom w:val="single" w:sz="4" w:space="0" w:color="000001"/>
            </w:tcBorders>
            <w:shd w:val="clear" w:color="FFFFCC" w:fill="FFFFFF"/>
            <w:vAlign w:val="center"/>
          </w:tcPr>
          <w:p w14:paraId="636B396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3861A9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C281BE7" w14:textId="77777777" w:rsidTr="006C5787">
        <w:trPr>
          <w:trHeight w:val="45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7F6435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101</w:t>
            </w:r>
          </w:p>
        </w:tc>
        <w:tc>
          <w:tcPr>
            <w:tcW w:w="0" w:type="auto"/>
            <w:tcBorders>
              <w:bottom w:val="single" w:sz="4" w:space="0" w:color="000001"/>
              <w:right w:val="single" w:sz="4" w:space="0" w:color="000001"/>
            </w:tcBorders>
            <w:shd w:val="clear" w:color="FFFFCC" w:fill="FFFFFF"/>
            <w:vAlign w:val="center"/>
          </w:tcPr>
          <w:p w14:paraId="3D832F8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коленчатого вала хвостовика ЗИЛ-130 (62х90х11,8/15)</w:t>
            </w:r>
          </w:p>
        </w:tc>
        <w:tc>
          <w:tcPr>
            <w:tcW w:w="0" w:type="auto"/>
            <w:tcBorders>
              <w:bottom w:val="single" w:sz="4" w:space="0" w:color="000001"/>
            </w:tcBorders>
            <w:shd w:val="clear" w:color="FFFFCC" w:fill="FFFFFF"/>
            <w:vAlign w:val="center"/>
          </w:tcPr>
          <w:p w14:paraId="6CC3723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307674-П</w:t>
            </w:r>
          </w:p>
        </w:tc>
        <w:tc>
          <w:tcPr>
            <w:tcW w:w="0" w:type="auto"/>
            <w:tcBorders>
              <w:bottom w:val="single" w:sz="4" w:space="0" w:color="000001"/>
            </w:tcBorders>
            <w:shd w:val="clear" w:color="FFFFCC" w:fill="FFFFFF"/>
            <w:vAlign w:val="center"/>
          </w:tcPr>
          <w:p w14:paraId="21015A7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BF90B0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36B1960" w14:textId="77777777" w:rsidTr="006C5787">
        <w:trPr>
          <w:trHeight w:val="4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9C32E0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102</w:t>
            </w:r>
          </w:p>
        </w:tc>
        <w:tc>
          <w:tcPr>
            <w:tcW w:w="0" w:type="auto"/>
            <w:tcBorders>
              <w:bottom w:val="single" w:sz="4" w:space="0" w:color="000001"/>
              <w:right w:val="single" w:sz="4" w:space="0" w:color="000001"/>
            </w:tcBorders>
            <w:shd w:val="clear" w:color="FFFFCC" w:fill="FFFFFF"/>
            <w:vAlign w:val="center"/>
          </w:tcPr>
          <w:p w14:paraId="6FC9BCD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компрессора ЗИЛ-130 (24х46х13,5)</w:t>
            </w:r>
          </w:p>
        </w:tc>
        <w:tc>
          <w:tcPr>
            <w:tcW w:w="0" w:type="auto"/>
            <w:tcBorders>
              <w:bottom w:val="single" w:sz="4" w:space="0" w:color="000001"/>
            </w:tcBorders>
            <w:shd w:val="clear" w:color="FFFFCC" w:fill="FFFFFF"/>
            <w:vAlign w:val="center"/>
          </w:tcPr>
          <w:p w14:paraId="295DD54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24х46х13,5</w:t>
            </w:r>
          </w:p>
        </w:tc>
        <w:tc>
          <w:tcPr>
            <w:tcW w:w="0" w:type="auto"/>
            <w:tcBorders>
              <w:bottom w:val="single" w:sz="4" w:space="0" w:color="000001"/>
            </w:tcBorders>
            <w:shd w:val="clear" w:color="FFFFCC" w:fill="FFFFFF"/>
            <w:vAlign w:val="center"/>
          </w:tcPr>
          <w:p w14:paraId="0FCBCA8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826612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0B8BA45" w14:textId="77777777" w:rsidTr="006C5787">
        <w:trPr>
          <w:trHeight w:val="63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EB92E6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103</w:t>
            </w:r>
          </w:p>
        </w:tc>
        <w:tc>
          <w:tcPr>
            <w:tcW w:w="0" w:type="auto"/>
            <w:tcBorders>
              <w:bottom w:val="single" w:sz="4" w:space="0" w:color="000001"/>
              <w:right w:val="single" w:sz="4" w:space="0" w:color="000001"/>
            </w:tcBorders>
            <w:shd w:val="clear" w:color="FFFFCC" w:fill="FFFFFF"/>
            <w:vAlign w:val="center"/>
          </w:tcPr>
          <w:p w14:paraId="7136C81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Сальник моста заднего ведущей шестерни ЗИЛ-130 (62х93х16)</w:t>
            </w:r>
          </w:p>
        </w:tc>
        <w:tc>
          <w:tcPr>
            <w:tcW w:w="0" w:type="auto"/>
            <w:tcBorders>
              <w:bottom w:val="single" w:sz="4" w:space="0" w:color="000001"/>
            </w:tcBorders>
            <w:shd w:val="clear" w:color="FFFFCC" w:fill="FFFFFF"/>
            <w:vAlign w:val="center"/>
          </w:tcPr>
          <w:p w14:paraId="5DA5FE0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120-2402052-АЗ</w:t>
            </w:r>
          </w:p>
        </w:tc>
        <w:tc>
          <w:tcPr>
            <w:tcW w:w="0" w:type="auto"/>
            <w:tcBorders>
              <w:bottom w:val="single" w:sz="4" w:space="0" w:color="000001"/>
            </w:tcBorders>
            <w:shd w:val="clear" w:color="FFFFCC" w:fill="FFFFFF"/>
            <w:vAlign w:val="center"/>
          </w:tcPr>
          <w:p w14:paraId="44103CD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DFA270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C8A36F6" w14:textId="77777777" w:rsidTr="006C5787">
        <w:trPr>
          <w:trHeight w:val="34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9CECAC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104</w:t>
            </w:r>
          </w:p>
        </w:tc>
        <w:tc>
          <w:tcPr>
            <w:tcW w:w="0" w:type="auto"/>
            <w:tcBorders>
              <w:bottom w:val="single" w:sz="4" w:space="0" w:color="000001"/>
              <w:right w:val="single" w:sz="4" w:space="0" w:color="000001"/>
            </w:tcBorders>
            <w:shd w:val="clear" w:color="FFFFCC" w:fill="FFFFFF"/>
            <w:vAlign w:val="center"/>
          </w:tcPr>
          <w:p w14:paraId="5D45E25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передней ступицы ЗИЛ-4331 (130х154х12/13,5)</w:t>
            </w:r>
          </w:p>
        </w:tc>
        <w:tc>
          <w:tcPr>
            <w:tcW w:w="0" w:type="auto"/>
            <w:tcBorders>
              <w:bottom w:val="single" w:sz="4" w:space="0" w:color="000001"/>
            </w:tcBorders>
            <w:shd w:val="clear" w:color="FFFFCC" w:fill="FFFFFF"/>
            <w:vAlign w:val="center"/>
          </w:tcPr>
          <w:p w14:paraId="5D0A4B8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307272-П</w:t>
            </w:r>
          </w:p>
        </w:tc>
        <w:tc>
          <w:tcPr>
            <w:tcW w:w="0" w:type="auto"/>
            <w:tcBorders>
              <w:bottom w:val="single" w:sz="4" w:space="0" w:color="000001"/>
            </w:tcBorders>
            <w:shd w:val="clear" w:color="FFFFCC" w:fill="FFFFFF"/>
            <w:vAlign w:val="center"/>
          </w:tcPr>
          <w:p w14:paraId="6F012F6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B851BD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2D65131"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D6B611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105</w:t>
            </w:r>
          </w:p>
        </w:tc>
        <w:tc>
          <w:tcPr>
            <w:tcW w:w="0" w:type="auto"/>
            <w:tcBorders>
              <w:bottom w:val="single" w:sz="4" w:space="0" w:color="000001"/>
              <w:right w:val="single" w:sz="4" w:space="0" w:color="000001"/>
            </w:tcBorders>
            <w:shd w:val="clear" w:color="FFFFCC" w:fill="FFFFFF"/>
            <w:vAlign w:val="center"/>
          </w:tcPr>
          <w:p w14:paraId="5B79AF5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полуоси ЗИЛ-131/-137 (50х76х12)</w:t>
            </w:r>
          </w:p>
        </w:tc>
        <w:tc>
          <w:tcPr>
            <w:tcW w:w="0" w:type="auto"/>
            <w:tcBorders>
              <w:bottom w:val="single" w:sz="4" w:space="0" w:color="000001"/>
            </w:tcBorders>
            <w:shd w:val="clear" w:color="FFFFCC" w:fill="FFFFFF"/>
            <w:vAlign w:val="center"/>
          </w:tcPr>
          <w:p w14:paraId="6649591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307639-П</w:t>
            </w:r>
          </w:p>
        </w:tc>
        <w:tc>
          <w:tcPr>
            <w:tcW w:w="0" w:type="auto"/>
            <w:tcBorders>
              <w:bottom w:val="single" w:sz="4" w:space="0" w:color="000001"/>
            </w:tcBorders>
            <w:shd w:val="clear" w:color="FFFFCC" w:fill="FFFFFF"/>
            <w:vAlign w:val="center"/>
          </w:tcPr>
          <w:p w14:paraId="26EC1DE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B42F5A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C750475" w14:textId="77777777" w:rsidTr="006C5787">
        <w:trPr>
          <w:trHeight w:val="58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2F5C2F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106</w:t>
            </w:r>
          </w:p>
        </w:tc>
        <w:tc>
          <w:tcPr>
            <w:tcW w:w="0" w:type="auto"/>
            <w:tcBorders>
              <w:bottom w:val="single" w:sz="4" w:space="0" w:color="000001"/>
              <w:right w:val="single" w:sz="4" w:space="0" w:color="000001"/>
            </w:tcBorders>
            <w:shd w:val="clear" w:color="FFFFCC" w:fill="FFFFFF"/>
            <w:vAlign w:val="center"/>
          </w:tcPr>
          <w:p w14:paraId="3945EC8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рулевого механизма сошки руля ЗИЛ-130 (38х54х10)</w:t>
            </w:r>
          </w:p>
        </w:tc>
        <w:tc>
          <w:tcPr>
            <w:tcW w:w="0" w:type="auto"/>
            <w:tcBorders>
              <w:bottom w:val="single" w:sz="4" w:space="0" w:color="000001"/>
            </w:tcBorders>
            <w:shd w:val="clear" w:color="FFFFCC" w:fill="FFFFFF"/>
            <w:vAlign w:val="center"/>
          </w:tcPr>
          <w:p w14:paraId="4A8FCC9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307263-П</w:t>
            </w:r>
          </w:p>
        </w:tc>
        <w:tc>
          <w:tcPr>
            <w:tcW w:w="0" w:type="auto"/>
            <w:tcBorders>
              <w:bottom w:val="single" w:sz="4" w:space="0" w:color="000001"/>
            </w:tcBorders>
            <w:shd w:val="clear" w:color="FFFFCC" w:fill="FFFFFF"/>
            <w:vAlign w:val="center"/>
          </w:tcPr>
          <w:p w14:paraId="09A9672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2E6D48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3A2FBED" w14:textId="77777777" w:rsidTr="006C5787">
        <w:trPr>
          <w:trHeight w:val="39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038D12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107</w:t>
            </w:r>
          </w:p>
        </w:tc>
        <w:tc>
          <w:tcPr>
            <w:tcW w:w="0" w:type="auto"/>
            <w:tcBorders>
              <w:bottom w:val="single" w:sz="4" w:space="0" w:color="000001"/>
              <w:right w:val="single" w:sz="4" w:space="0" w:color="000001"/>
            </w:tcBorders>
            <w:shd w:val="clear" w:color="FFFFCC" w:fill="FFFFFF"/>
            <w:vAlign w:val="center"/>
          </w:tcPr>
          <w:p w14:paraId="3EBD689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рулевого механизма сошки руля ЗИЛ-130/ЗИЛ-5301 (42х58х10)</w:t>
            </w:r>
          </w:p>
        </w:tc>
        <w:tc>
          <w:tcPr>
            <w:tcW w:w="0" w:type="auto"/>
            <w:tcBorders>
              <w:bottom w:val="single" w:sz="4" w:space="0" w:color="000001"/>
            </w:tcBorders>
            <w:shd w:val="clear" w:color="FFFFCC" w:fill="FFFFFF"/>
            <w:vAlign w:val="center"/>
          </w:tcPr>
          <w:p w14:paraId="0361458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309754-П</w:t>
            </w:r>
          </w:p>
        </w:tc>
        <w:tc>
          <w:tcPr>
            <w:tcW w:w="0" w:type="auto"/>
            <w:tcBorders>
              <w:bottom w:val="single" w:sz="4" w:space="0" w:color="000001"/>
            </w:tcBorders>
            <w:shd w:val="clear" w:color="FFFFCC" w:fill="FFFFFF"/>
            <w:vAlign w:val="center"/>
          </w:tcPr>
          <w:p w14:paraId="45B48D5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A9EA81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3ACAB2D" w14:textId="77777777" w:rsidTr="006C5787">
        <w:trPr>
          <w:trHeight w:val="40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EA7AC2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108</w:t>
            </w:r>
          </w:p>
        </w:tc>
        <w:tc>
          <w:tcPr>
            <w:tcW w:w="0" w:type="auto"/>
            <w:tcBorders>
              <w:bottom w:val="single" w:sz="4" w:space="0" w:color="000001"/>
              <w:right w:val="single" w:sz="4" w:space="0" w:color="000001"/>
            </w:tcBorders>
            <w:shd w:val="clear" w:color="FFFFCC" w:fill="FFFFFF"/>
            <w:vAlign w:val="center"/>
          </w:tcPr>
          <w:p w14:paraId="11854EE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ступицы ЗИЛ-131 (114х145х15)</w:t>
            </w:r>
          </w:p>
        </w:tc>
        <w:tc>
          <w:tcPr>
            <w:tcW w:w="0" w:type="auto"/>
            <w:tcBorders>
              <w:bottom w:val="single" w:sz="4" w:space="0" w:color="000001"/>
            </w:tcBorders>
            <w:shd w:val="clear" w:color="FFFFCC" w:fill="FFFFFF"/>
            <w:vAlign w:val="center"/>
          </w:tcPr>
          <w:p w14:paraId="4231E1B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307654-П/864117</w:t>
            </w:r>
          </w:p>
        </w:tc>
        <w:tc>
          <w:tcPr>
            <w:tcW w:w="0" w:type="auto"/>
            <w:tcBorders>
              <w:bottom w:val="single" w:sz="4" w:space="0" w:color="000001"/>
            </w:tcBorders>
            <w:shd w:val="clear" w:color="FFFFCC" w:fill="FFFFFF"/>
            <w:vAlign w:val="center"/>
          </w:tcPr>
          <w:p w14:paraId="0EAD20D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2D1BF8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B6F1E8C" w14:textId="77777777" w:rsidTr="006C5787">
        <w:trPr>
          <w:trHeight w:val="63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22FCC1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109</w:t>
            </w:r>
          </w:p>
        </w:tc>
        <w:tc>
          <w:tcPr>
            <w:tcW w:w="0" w:type="auto"/>
            <w:tcBorders>
              <w:bottom w:val="single" w:sz="4" w:space="0" w:color="000001"/>
              <w:right w:val="single" w:sz="4" w:space="0" w:color="000001"/>
            </w:tcBorders>
            <w:shd w:val="clear" w:color="FFFFCC" w:fill="FFFFFF"/>
            <w:vAlign w:val="center"/>
          </w:tcPr>
          <w:p w14:paraId="2EB57A0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хвостовика заднего моста ЗИЛ-130,-43333 (</w:t>
            </w:r>
            <w:proofErr w:type="spellStart"/>
            <w:r w:rsidRPr="006C5787">
              <w:rPr>
                <w:rFonts w:eastAsiaTheme="minorHAnsi" w:cstheme="minorBidi"/>
                <w:sz w:val="24"/>
                <w:szCs w:val="22"/>
                <w:lang w:eastAsia="en-US"/>
              </w:rPr>
              <w:t>гипоид</w:t>
            </w:r>
            <w:proofErr w:type="spellEnd"/>
            <w:r w:rsidRPr="006C5787">
              <w:rPr>
                <w:rFonts w:eastAsiaTheme="minorHAnsi" w:cstheme="minorBidi"/>
                <w:sz w:val="24"/>
                <w:szCs w:val="22"/>
                <w:lang w:eastAsia="en-US"/>
              </w:rPr>
              <w:t>) (68х95х12/16)</w:t>
            </w:r>
          </w:p>
        </w:tc>
        <w:tc>
          <w:tcPr>
            <w:tcW w:w="0" w:type="auto"/>
            <w:tcBorders>
              <w:bottom w:val="single" w:sz="4" w:space="0" w:color="000001"/>
            </w:tcBorders>
            <w:shd w:val="clear" w:color="FFFFCC" w:fill="FFFFFF"/>
            <w:vAlign w:val="center"/>
          </w:tcPr>
          <w:p w14:paraId="0317392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309730-П</w:t>
            </w:r>
          </w:p>
        </w:tc>
        <w:tc>
          <w:tcPr>
            <w:tcW w:w="0" w:type="auto"/>
            <w:tcBorders>
              <w:bottom w:val="single" w:sz="4" w:space="0" w:color="000001"/>
            </w:tcBorders>
            <w:shd w:val="clear" w:color="FFFFCC" w:fill="FFFFFF"/>
            <w:vAlign w:val="center"/>
          </w:tcPr>
          <w:p w14:paraId="2CF797F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18E4EB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2205893" w14:textId="77777777" w:rsidTr="006C5787">
        <w:trPr>
          <w:trHeight w:val="36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0F3A6B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110</w:t>
            </w:r>
          </w:p>
        </w:tc>
        <w:tc>
          <w:tcPr>
            <w:tcW w:w="0" w:type="auto"/>
            <w:tcBorders>
              <w:bottom w:val="single" w:sz="4" w:space="0" w:color="000001"/>
              <w:right w:val="single" w:sz="4" w:space="0" w:color="000001"/>
            </w:tcBorders>
            <w:shd w:val="clear" w:color="FFFFCC" w:fill="FFFFFF"/>
            <w:vAlign w:val="center"/>
          </w:tcPr>
          <w:p w14:paraId="0E4EB93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Сальник хвостовика среднего моста ЗИЛ-133 (55х75х10/11,5)</w:t>
            </w:r>
          </w:p>
        </w:tc>
        <w:tc>
          <w:tcPr>
            <w:tcW w:w="0" w:type="auto"/>
            <w:tcBorders>
              <w:bottom w:val="single" w:sz="4" w:space="0" w:color="000001"/>
            </w:tcBorders>
            <w:shd w:val="clear" w:color="FFFFCC" w:fill="FFFFFF"/>
            <w:vAlign w:val="center"/>
          </w:tcPr>
          <w:p w14:paraId="7D24D99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309782-П</w:t>
            </w:r>
          </w:p>
        </w:tc>
        <w:tc>
          <w:tcPr>
            <w:tcW w:w="0" w:type="auto"/>
            <w:tcBorders>
              <w:bottom w:val="single" w:sz="4" w:space="0" w:color="000001"/>
            </w:tcBorders>
            <w:shd w:val="clear" w:color="FFFFCC" w:fill="FFFFFF"/>
            <w:vAlign w:val="center"/>
          </w:tcPr>
          <w:p w14:paraId="09BD12F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58D206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4D833AE" w14:textId="77777777" w:rsidTr="006C5787">
        <w:trPr>
          <w:trHeight w:val="39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DF2B46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111</w:t>
            </w:r>
          </w:p>
        </w:tc>
        <w:tc>
          <w:tcPr>
            <w:tcW w:w="0" w:type="auto"/>
            <w:tcBorders>
              <w:bottom w:val="single" w:sz="4" w:space="0" w:color="000001"/>
              <w:right w:val="single" w:sz="4" w:space="0" w:color="000001"/>
            </w:tcBorders>
            <w:shd w:val="clear" w:color="FFFFCC" w:fill="FFFFFF"/>
            <w:vAlign w:val="center"/>
          </w:tcPr>
          <w:p w14:paraId="52FEB0D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Спидометр ЗИЛ</w:t>
            </w:r>
          </w:p>
        </w:tc>
        <w:tc>
          <w:tcPr>
            <w:tcW w:w="0" w:type="auto"/>
            <w:tcBorders>
              <w:bottom w:val="single" w:sz="4" w:space="0" w:color="000001"/>
            </w:tcBorders>
            <w:shd w:val="clear" w:color="FFFFCC" w:fill="FFFFFF"/>
            <w:vAlign w:val="center"/>
          </w:tcPr>
          <w:p w14:paraId="0FD2795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СП-201А</w:t>
            </w:r>
          </w:p>
        </w:tc>
        <w:tc>
          <w:tcPr>
            <w:tcW w:w="0" w:type="auto"/>
            <w:tcBorders>
              <w:bottom w:val="single" w:sz="4" w:space="0" w:color="000001"/>
            </w:tcBorders>
            <w:shd w:val="clear" w:color="FFFFCC" w:fill="FFFFFF"/>
            <w:vAlign w:val="center"/>
          </w:tcPr>
          <w:p w14:paraId="18863E5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112AF3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308DB64" w14:textId="77777777" w:rsidTr="006C5787">
        <w:trPr>
          <w:trHeight w:val="36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54399A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112</w:t>
            </w:r>
          </w:p>
        </w:tc>
        <w:tc>
          <w:tcPr>
            <w:tcW w:w="0" w:type="auto"/>
            <w:tcBorders>
              <w:bottom w:val="single" w:sz="4" w:space="0" w:color="000001"/>
              <w:right w:val="single" w:sz="4" w:space="0" w:color="000001"/>
            </w:tcBorders>
            <w:shd w:val="clear" w:color="FFFFCC" w:fill="FFFFFF"/>
            <w:vAlign w:val="center"/>
          </w:tcPr>
          <w:p w14:paraId="2D6AE78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Стартер ЗИЛ-130</w:t>
            </w:r>
          </w:p>
        </w:tc>
        <w:tc>
          <w:tcPr>
            <w:tcW w:w="0" w:type="auto"/>
            <w:tcBorders>
              <w:bottom w:val="single" w:sz="4" w:space="0" w:color="000001"/>
            </w:tcBorders>
            <w:shd w:val="clear" w:color="FFFFCC" w:fill="FFFFFF"/>
            <w:vAlign w:val="center"/>
          </w:tcPr>
          <w:p w14:paraId="7941C91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СТ230К43708000</w:t>
            </w:r>
          </w:p>
        </w:tc>
        <w:tc>
          <w:tcPr>
            <w:tcW w:w="0" w:type="auto"/>
            <w:tcBorders>
              <w:bottom w:val="single" w:sz="4" w:space="0" w:color="000001"/>
            </w:tcBorders>
            <w:shd w:val="clear" w:color="FFFFCC" w:fill="FFFFFF"/>
            <w:vAlign w:val="center"/>
          </w:tcPr>
          <w:p w14:paraId="6BCB578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2E9EBD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A202861" w14:textId="77777777" w:rsidTr="006C5787">
        <w:trPr>
          <w:trHeight w:val="41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5D547C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113</w:t>
            </w:r>
          </w:p>
        </w:tc>
        <w:tc>
          <w:tcPr>
            <w:tcW w:w="0" w:type="auto"/>
            <w:tcBorders>
              <w:bottom w:val="single" w:sz="4" w:space="0" w:color="000001"/>
              <w:right w:val="single" w:sz="4" w:space="0" w:color="000001"/>
            </w:tcBorders>
            <w:shd w:val="clear" w:color="FFFFCC" w:fill="FFFFFF"/>
            <w:vAlign w:val="center"/>
          </w:tcPr>
          <w:p w14:paraId="723026F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Стеклоочиститель ЗИЛ пневматический (без тяг)</w:t>
            </w:r>
          </w:p>
        </w:tc>
        <w:tc>
          <w:tcPr>
            <w:tcW w:w="0" w:type="auto"/>
            <w:tcBorders>
              <w:bottom w:val="single" w:sz="4" w:space="0" w:color="000001"/>
            </w:tcBorders>
            <w:shd w:val="clear" w:color="FFFFCC" w:fill="FFFFFF"/>
            <w:vAlign w:val="center"/>
          </w:tcPr>
          <w:p w14:paraId="3C54957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СЛ440-5205010</w:t>
            </w:r>
          </w:p>
        </w:tc>
        <w:tc>
          <w:tcPr>
            <w:tcW w:w="0" w:type="auto"/>
            <w:tcBorders>
              <w:bottom w:val="single" w:sz="4" w:space="0" w:color="000001"/>
            </w:tcBorders>
            <w:shd w:val="clear" w:color="FFFFCC" w:fill="FFFFFF"/>
            <w:vAlign w:val="center"/>
          </w:tcPr>
          <w:p w14:paraId="13F7FE0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BD94B0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67E54FE" w14:textId="77777777" w:rsidTr="006C5787">
        <w:trPr>
          <w:trHeight w:val="40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EB9ED1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114</w:t>
            </w:r>
          </w:p>
        </w:tc>
        <w:tc>
          <w:tcPr>
            <w:tcW w:w="0" w:type="auto"/>
            <w:tcBorders>
              <w:bottom w:val="single" w:sz="4" w:space="0" w:color="000001"/>
              <w:right w:val="single" w:sz="4" w:space="0" w:color="000001"/>
            </w:tcBorders>
            <w:shd w:val="clear" w:color="FFFFCC" w:fill="FFFFFF"/>
            <w:vAlign w:val="center"/>
          </w:tcPr>
          <w:p w14:paraId="4DC9CC7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Стремянка задней рессоры ЗИЛ в сборе L=520мм (М22х1,5)</w:t>
            </w:r>
          </w:p>
        </w:tc>
        <w:tc>
          <w:tcPr>
            <w:tcW w:w="0" w:type="auto"/>
            <w:tcBorders>
              <w:bottom w:val="single" w:sz="4" w:space="0" w:color="000001"/>
            </w:tcBorders>
            <w:shd w:val="clear" w:color="FFFFCC" w:fill="FFFFFF"/>
            <w:vAlign w:val="center"/>
          </w:tcPr>
          <w:p w14:paraId="51B50EA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130Д-2912408</w:t>
            </w:r>
          </w:p>
        </w:tc>
        <w:tc>
          <w:tcPr>
            <w:tcW w:w="0" w:type="auto"/>
            <w:tcBorders>
              <w:bottom w:val="single" w:sz="4" w:space="0" w:color="000001"/>
            </w:tcBorders>
            <w:shd w:val="clear" w:color="FFFFCC" w:fill="FFFFFF"/>
            <w:vAlign w:val="center"/>
          </w:tcPr>
          <w:p w14:paraId="29FEE87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328FCF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8ADAD03" w14:textId="77777777" w:rsidTr="006C5787">
        <w:trPr>
          <w:trHeight w:val="57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78F815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115</w:t>
            </w:r>
          </w:p>
        </w:tc>
        <w:tc>
          <w:tcPr>
            <w:tcW w:w="0" w:type="auto"/>
            <w:tcBorders>
              <w:bottom w:val="single" w:sz="4" w:space="0" w:color="000001"/>
              <w:right w:val="single" w:sz="4" w:space="0" w:color="000001"/>
            </w:tcBorders>
            <w:shd w:val="clear" w:color="FFFFCC" w:fill="FFFFFF"/>
            <w:vAlign w:val="center"/>
          </w:tcPr>
          <w:p w14:paraId="5762DEF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Стремянка задней рессоры ЗИЛ в сборе L=550 мм усиленная (М22х1,5)</w:t>
            </w:r>
          </w:p>
        </w:tc>
        <w:tc>
          <w:tcPr>
            <w:tcW w:w="0" w:type="auto"/>
            <w:tcBorders>
              <w:bottom w:val="single" w:sz="4" w:space="0" w:color="000001"/>
            </w:tcBorders>
            <w:shd w:val="clear" w:color="FFFFCC" w:fill="FFFFFF"/>
            <w:vAlign w:val="center"/>
          </w:tcPr>
          <w:p w14:paraId="0710B89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130-2912409</w:t>
            </w:r>
          </w:p>
        </w:tc>
        <w:tc>
          <w:tcPr>
            <w:tcW w:w="0" w:type="auto"/>
            <w:tcBorders>
              <w:bottom w:val="single" w:sz="4" w:space="0" w:color="000001"/>
            </w:tcBorders>
            <w:shd w:val="clear" w:color="FFFFCC" w:fill="FFFFFF"/>
            <w:vAlign w:val="center"/>
          </w:tcPr>
          <w:p w14:paraId="27876E2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1997F1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1F4C38E" w14:textId="77777777" w:rsidTr="006C5787">
        <w:trPr>
          <w:trHeight w:val="59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9D3182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116</w:t>
            </w:r>
          </w:p>
        </w:tc>
        <w:tc>
          <w:tcPr>
            <w:tcW w:w="0" w:type="auto"/>
            <w:tcBorders>
              <w:bottom w:val="single" w:sz="4" w:space="0" w:color="000001"/>
              <w:right w:val="single" w:sz="4" w:space="0" w:color="000001"/>
            </w:tcBorders>
            <w:shd w:val="clear" w:color="FFFFCC" w:fill="FFFFFF"/>
            <w:vAlign w:val="center"/>
          </w:tcPr>
          <w:p w14:paraId="425204EE"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Стремянка передней рессоры ЗИЛ-130 короткая в сборе L=175мм (М20х1,5)</w:t>
            </w:r>
          </w:p>
        </w:tc>
        <w:tc>
          <w:tcPr>
            <w:tcW w:w="0" w:type="auto"/>
            <w:tcBorders>
              <w:bottom w:val="single" w:sz="4" w:space="0" w:color="000001"/>
            </w:tcBorders>
            <w:shd w:val="clear" w:color="FFFFCC" w:fill="FFFFFF"/>
            <w:vAlign w:val="center"/>
          </w:tcPr>
          <w:p w14:paraId="5F93EED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130-2902409</w:t>
            </w:r>
          </w:p>
        </w:tc>
        <w:tc>
          <w:tcPr>
            <w:tcW w:w="0" w:type="auto"/>
            <w:tcBorders>
              <w:bottom w:val="single" w:sz="4" w:space="0" w:color="000001"/>
            </w:tcBorders>
            <w:shd w:val="clear" w:color="FFFFCC" w:fill="FFFFFF"/>
            <w:vAlign w:val="center"/>
          </w:tcPr>
          <w:p w14:paraId="493F43F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B1E3C1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F4D94BF" w14:textId="77777777" w:rsidTr="006C5787">
        <w:trPr>
          <w:trHeight w:val="55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5FF001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117</w:t>
            </w:r>
          </w:p>
        </w:tc>
        <w:tc>
          <w:tcPr>
            <w:tcW w:w="0" w:type="auto"/>
            <w:tcBorders>
              <w:bottom w:val="single" w:sz="4" w:space="0" w:color="000001"/>
              <w:right w:val="single" w:sz="4" w:space="0" w:color="000001"/>
            </w:tcBorders>
            <w:shd w:val="clear" w:color="FFFFCC" w:fill="FFFFFF"/>
            <w:vAlign w:val="center"/>
          </w:tcPr>
          <w:p w14:paraId="32B2722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Стремянка ушка задней рессоры ЗИЛ-130 (L=120) в сборе</w:t>
            </w:r>
          </w:p>
        </w:tc>
        <w:tc>
          <w:tcPr>
            <w:tcW w:w="0" w:type="auto"/>
            <w:tcBorders>
              <w:bottom w:val="single" w:sz="4" w:space="0" w:color="000001"/>
            </w:tcBorders>
            <w:shd w:val="clear" w:color="FFFFCC" w:fill="FFFFFF"/>
            <w:vAlign w:val="center"/>
          </w:tcPr>
          <w:p w14:paraId="02D2242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130-2912209-20</w:t>
            </w:r>
          </w:p>
        </w:tc>
        <w:tc>
          <w:tcPr>
            <w:tcW w:w="0" w:type="auto"/>
            <w:tcBorders>
              <w:bottom w:val="single" w:sz="4" w:space="0" w:color="000001"/>
            </w:tcBorders>
            <w:shd w:val="clear" w:color="FFFFCC" w:fill="FFFFFF"/>
            <w:vAlign w:val="center"/>
          </w:tcPr>
          <w:p w14:paraId="52C29C4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F31A8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BFE514B" w14:textId="77777777" w:rsidTr="006C5787">
        <w:trPr>
          <w:trHeight w:val="38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E5025D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118</w:t>
            </w:r>
          </w:p>
        </w:tc>
        <w:tc>
          <w:tcPr>
            <w:tcW w:w="0" w:type="auto"/>
            <w:tcBorders>
              <w:bottom w:val="single" w:sz="4" w:space="0" w:color="000001"/>
              <w:right w:val="single" w:sz="4" w:space="0" w:color="000001"/>
            </w:tcBorders>
            <w:shd w:val="clear" w:color="FFFFCC" w:fill="FFFFFF"/>
            <w:vAlign w:val="center"/>
          </w:tcPr>
          <w:p w14:paraId="63C8D41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Стремянка ушка передней рессоры ЗИЛ-130 (L=110) в сборе</w:t>
            </w:r>
          </w:p>
        </w:tc>
        <w:tc>
          <w:tcPr>
            <w:tcW w:w="0" w:type="auto"/>
            <w:tcBorders>
              <w:bottom w:val="single" w:sz="4" w:space="0" w:color="000001"/>
            </w:tcBorders>
            <w:shd w:val="clear" w:color="FFFFCC" w:fill="FFFFFF"/>
            <w:vAlign w:val="center"/>
          </w:tcPr>
          <w:p w14:paraId="2A7D63A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130-2902127-10</w:t>
            </w:r>
          </w:p>
        </w:tc>
        <w:tc>
          <w:tcPr>
            <w:tcW w:w="0" w:type="auto"/>
            <w:tcBorders>
              <w:bottom w:val="single" w:sz="4" w:space="0" w:color="000001"/>
            </w:tcBorders>
            <w:shd w:val="clear" w:color="FFFFCC" w:fill="FFFFFF"/>
            <w:vAlign w:val="center"/>
          </w:tcPr>
          <w:p w14:paraId="2765BE3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53EF9B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8144296" w14:textId="77777777" w:rsidTr="006C5787">
        <w:trPr>
          <w:trHeight w:val="5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681A17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119</w:t>
            </w:r>
          </w:p>
        </w:tc>
        <w:tc>
          <w:tcPr>
            <w:tcW w:w="0" w:type="auto"/>
            <w:tcBorders>
              <w:bottom w:val="single" w:sz="4" w:space="0" w:color="000001"/>
              <w:right w:val="single" w:sz="4" w:space="0" w:color="000001"/>
            </w:tcBorders>
            <w:shd w:val="clear" w:color="FFFFCC" w:fill="FFFFFF"/>
            <w:vAlign w:val="center"/>
          </w:tcPr>
          <w:p w14:paraId="761BDEF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Сухарь рессоры ЗИЛ-130 передней</w:t>
            </w:r>
          </w:p>
        </w:tc>
        <w:tc>
          <w:tcPr>
            <w:tcW w:w="0" w:type="auto"/>
            <w:tcBorders>
              <w:bottom w:val="single" w:sz="4" w:space="0" w:color="000001"/>
            </w:tcBorders>
            <w:shd w:val="clear" w:color="FFFFCC" w:fill="FFFFFF"/>
            <w:vAlign w:val="center"/>
          </w:tcPr>
          <w:p w14:paraId="2645A54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130-2902520</w:t>
            </w:r>
          </w:p>
        </w:tc>
        <w:tc>
          <w:tcPr>
            <w:tcW w:w="0" w:type="auto"/>
            <w:tcBorders>
              <w:bottom w:val="single" w:sz="4" w:space="0" w:color="000001"/>
            </w:tcBorders>
            <w:shd w:val="clear" w:color="FFFFCC" w:fill="FFFFFF"/>
            <w:vAlign w:val="center"/>
          </w:tcPr>
          <w:p w14:paraId="58E2CF9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042A72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EFAE6E7" w14:textId="77777777" w:rsidTr="006C5787">
        <w:trPr>
          <w:trHeight w:val="42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C4B5B2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120</w:t>
            </w:r>
          </w:p>
        </w:tc>
        <w:tc>
          <w:tcPr>
            <w:tcW w:w="0" w:type="auto"/>
            <w:tcBorders>
              <w:bottom w:val="single" w:sz="4" w:space="0" w:color="000001"/>
              <w:right w:val="single" w:sz="4" w:space="0" w:color="000001"/>
            </w:tcBorders>
            <w:shd w:val="clear" w:color="FFFFCC" w:fill="FFFFFF"/>
            <w:vAlign w:val="center"/>
          </w:tcPr>
          <w:p w14:paraId="21F46E7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Соединитель трубки 6мм</w:t>
            </w:r>
          </w:p>
        </w:tc>
        <w:tc>
          <w:tcPr>
            <w:tcW w:w="0" w:type="auto"/>
            <w:tcBorders>
              <w:bottom w:val="single" w:sz="4" w:space="0" w:color="000001"/>
            </w:tcBorders>
            <w:shd w:val="clear" w:color="FFFFCC" w:fill="FFFFFF"/>
            <w:vAlign w:val="center"/>
          </w:tcPr>
          <w:p w14:paraId="393D89F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АТ10332</w:t>
            </w:r>
          </w:p>
        </w:tc>
        <w:tc>
          <w:tcPr>
            <w:tcW w:w="0" w:type="auto"/>
            <w:tcBorders>
              <w:bottom w:val="single" w:sz="4" w:space="0" w:color="000001"/>
            </w:tcBorders>
            <w:shd w:val="clear" w:color="FFFFCC" w:fill="FFFFFF"/>
            <w:vAlign w:val="center"/>
          </w:tcPr>
          <w:p w14:paraId="08E39DC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F29BB1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93E025E" w14:textId="77777777" w:rsidTr="006C5787">
        <w:trPr>
          <w:trHeight w:val="40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A78F05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121</w:t>
            </w:r>
          </w:p>
        </w:tc>
        <w:tc>
          <w:tcPr>
            <w:tcW w:w="0" w:type="auto"/>
            <w:tcBorders>
              <w:bottom w:val="single" w:sz="4" w:space="0" w:color="000001"/>
              <w:right w:val="single" w:sz="4" w:space="0" w:color="000001"/>
            </w:tcBorders>
            <w:shd w:val="clear" w:color="FFFFCC" w:fill="FFFFFF"/>
            <w:vAlign w:val="center"/>
          </w:tcPr>
          <w:p w14:paraId="2CA89A2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Соединитель трубки 8мм</w:t>
            </w:r>
          </w:p>
        </w:tc>
        <w:tc>
          <w:tcPr>
            <w:tcW w:w="0" w:type="auto"/>
            <w:tcBorders>
              <w:bottom w:val="single" w:sz="4" w:space="0" w:color="000001"/>
            </w:tcBorders>
            <w:shd w:val="clear" w:color="FFFFCC" w:fill="FFFFFF"/>
            <w:vAlign w:val="center"/>
          </w:tcPr>
          <w:p w14:paraId="5B2DFF7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АТ10334</w:t>
            </w:r>
          </w:p>
        </w:tc>
        <w:tc>
          <w:tcPr>
            <w:tcW w:w="0" w:type="auto"/>
            <w:tcBorders>
              <w:bottom w:val="single" w:sz="4" w:space="0" w:color="000001"/>
            </w:tcBorders>
            <w:shd w:val="clear" w:color="FFFFCC" w:fill="FFFFFF"/>
            <w:vAlign w:val="center"/>
          </w:tcPr>
          <w:p w14:paraId="0EAE4E6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002748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9AEDF6A" w14:textId="77777777" w:rsidTr="006C5787">
        <w:trPr>
          <w:trHeight w:val="42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AED8C0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122</w:t>
            </w:r>
          </w:p>
        </w:tc>
        <w:tc>
          <w:tcPr>
            <w:tcW w:w="0" w:type="auto"/>
            <w:tcBorders>
              <w:bottom w:val="single" w:sz="4" w:space="0" w:color="000001"/>
              <w:right w:val="single" w:sz="4" w:space="0" w:color="000001"/>
            </w:tcBorders>
            <w:shd w:val="clear" w:color="FFFFCC" w:fill="FFFFFF"/>
            <w:vAlign w:val="center"/>
          </w:tcPr>
          <w:p w14:paraId="7621544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Соединитель трубки 10мм</w:t>
            </w:r>
          </w:p>
        </w:tc>
        <w:tc>
          <w:tcPr>
            <w:tcW w:w="0" w:type="auto"/>
            <w:tcBorders>
              <w:bottom w:val="single" w:sz="4" w:space="0" w:color="000001"/>
            </w:tcBorders>
            <w:shd w:val="clear" w:color="FFFFCC" w:fill="FFFFFF"/>
            <w:vAlign w:val="center"/>
          </w:tcPr>
          <w:p w14:paraId="77AC594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PUC10</w:t>
            </w:r>
          </w:p>
        </w:tc>
        <w:tc>
          <w:tcPr>
            <w:tcW w:w="0" w:type="auto"/>
            <w:tcBorders>
              <w:bottom w:val="single" w:sz="4" w:space="0" w:color="000001"/>
            </w:tcBorders>
            <w:shd w:val="clear" w:color="FFFFCC" w:fill="FFFFFF"/>
            <w:vAlign w:val="center"/>
          </w:tcPr>
          <w:p w14:paraId="29E8E48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6933D9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43F297E" w14:textId="77777777" w:rsidTr="006C5787">
        <w:trPr>
          <w:trHeight w:val="49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4BDAE4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123</w:t>
            </w:r>
          </w:p>
        </w:tc>
        <w:tc>
          <w:tcPr>
            <w:tcW w:w="0" w:type="auto"/>
            <w:tcBorders>
              <w:bottom w:val="single" w:sz="4" w:space="0" w:color="000001"/>
              <w:right w:val="single" w:sz="4" w:space="0" w:color="000001"/>
            </w:tcBorders>
            <w:shd w:val="clear" w:color="FFFFCC" w:fill="FFFFFF"/>
            <w:vAlign w:val="center"/>
          </w:tcPr>
          <w:p w14:paraId="7BD3287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Соединитель трубки 12мм</w:t>
            </w:r>
          </w:p>
        </w:tc>
        <w:tc>
          <w:tcPr>
            <w:tcW w:w="0" w:type="auto"/>
            <w:tcBorders>
              <w:bottom w:val="single" w:sz="4" w:space="0" w:color="000001"/>
            </w:tcBorders>
            <w:shd w:val="clear" w:color="FFFFCC" w:fill="FFFFFF"/>
            <w:vAlign w:val="center"/>
          </w:tcPr>
          <w:p w14:paraId="6EC52FA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АТ10338</w:t>
            </w:r>
          </w:p>
        </w:tc>
        <w:tc>
          <w:tcPr>
            <w:tcW w:w="0" w:type="auto"/>
            <w:tcBorders>
              <w:bottom w:val="single" w:sz="4" w:space="0" w:color="000001"/>
            </w:tcBorders>
            <w:shd w:val="clear" w:color="FFFFCC" w:fill="FFFFFF"/>
            <w:vAlign w:val="center"/>
          </w:tcPr>
          <w:p w14:paraId="1DC3122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F9D652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EBD0CBF"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6279ED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124</w:t>
            </w:r>
          </w:p>
        </w:tc>
        <w:tc>
          <w:tcPr>
            <w:tcW w:w="0" w:type="auto"/>
            <w:tcBorders>
              <w:bottom w:val="single" w:sz="4" w:space="0" w:color="000001"/>
              <w:right w:val="single" w:sz="4" w:space="0" w:color="000001"/>
            </w:tcBorders>
            <w:shd w:val="clear" w:color="FFFFCC" w:fill="FFFFFF"/>
            <w:vAlign w:val="center"/>
          </w:tcPr>
          <w:p w14:paraId="69047BC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Термостат ЗИЛ-130 (70 градусов)</w:t>
            </w:r>
          </w:p>
        </w:tc>
        <w:tc>
          <w:tcPr>
            <w:tcW w:w="0" w:type="auto"/>
            <w:tcBorders>
              <w:bottom w:val="single" w:sz="4" w:space="0" w:color="000001"/>
            </w:tcBorders>
            <w:shd w:val="clear" w:color="FFFFCC" w:fill="FFFFFF"/>
            <w:vAlign w:val="center"/>
          </w:tcPr>
          <w:p w14:paraId="6C0EA3E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ТС-108-04М</w:t>
            </w:r>
          </w:p>
        </w:tc>
        <w:tc>
          <w:tcPr>
            <w:tcW w:w="0" w:type="auto"/>
            <w:tcBorders>
              <w:bottom w:val="single" w:sz="4" w:space="0" w:color="000001"/>
            </w:tcBorders>
            <w:shd w:val="clear" w:color="FFFFCC" w:fill="FFFFFF"/>
            <w:vAlign w:val="center"/>
          </w:tcPr>
          <w:p w14:paraId="08B3418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FE63CF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E523439" w14:textId="77777777" w:rsidTr="006C5787">
        <w:trPr>
          <w:trHeight w:val="42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59EC66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lastRenderedPageBreak/>
              <w:t>125</w:t>
            </w:r>
          </w:p>
        </w:tc>
        <w:tc>
          <w:tcPr>
            <w:tcW w:w="0" w:type="auto"/>
            <w:tcBorders>
              <w:bottom w:val="single" w:sz="4" w:space="0" w:color="000001"/>
              <w:right w:val="single" w:sz="4" w:space="0" w:color="000001"/>
            </w:tcBorders>
            <w:shd w:val="clear" w:color="FFFFCC" w:fill="FFFFFF"/>
            <w:vAlign w:val="center"/>
          </w:tcPr>
          <w:p w14:paraId="472DBD5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Труба выхлопная ЗИЛ-130</w:t>
            </w:r>
          </w:p>
        </w:tc>
        <w:tc>
          <w:tcPr>
            <w:tcW w:w="0" w:type="auto"/>
            <w:tcBorders>
              <w:bottom w:val="single" w:sz="4" w:space="0" w:color="000001"/>
            </w:tcBorders>
            <w:shd w:val="clear" w:color="FFFFCC" w:fill="FFFFFF"/>
            <w:vAlign w:val="center"/>
          </w:tcPr>
          <w:p w14:paraId="40C5E31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130-1203052</w:t>
            </w:r>
          </w:p>
        </w:tc>
        <w:tc>
          <w:tcPr>
            <w:tcW w:w="0" w:type="auto"/>
            <w:tcBorders>
              <w:bottom w:val="single" w:sz="4" w:space="0" w:color="000001"/>
            </w:tcBorders>
            <w:shd w:val="clear" w:color="FFFFCC" w:fill="FFFFFF"/>
            <w:vAlign w:val="center"/>
          </w:tcPr>
          <w:p w14:paraId="02A4AD9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2A425F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1044C5E" w14:textId="77777777" w:rsidTr="006C5787">
        <w:trPr>
          <w:trHeight w:val="42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2AA735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126</w:t>
            </w:r>
          </w:p>
        </w:tc>
        <w:tc>
          <w:tcPr>
            <w:tcW w:w="0" w:type="auto"/>
            <w:tcBorders>
              <w:bottom w:val="single" w:sz="4" w:space="0" w:color="000001"/>
              <w:right w:val="single" w:sz="4" w:space="0" w:color="000001"/>
            </w:tcBorders>
            <w:shd w:val="clear" w:color="FFFFCC" w:fill="FFFFFF"/>
            <w:vAlign w:val="center"/>
          </w:tcPr>
          <w:p w14:paraId="40171CD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Труба приемная ЗИЛ-130 левая</w:t>
            </w:r>
          </w:p>
        </w:tc>
        <w:tc>
          <w:tcPr>
            <w:tcW w:w="0" w:type="auto"/>
            <w:tcBorders>
              <w:bottom w:val="single" w:sz="4" w:space="0" w:color="000001"/>
            </w:tcBorders>
            <w:shd w:val="clear" w:color="FFFFCC" w:fill="FFFFFF"/>
            <w:vAlign w:val="center"/>
          </w:tcPr>
          <w:p w14:paraId="51B9DD8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130-1203011</w:t>
            </w:r>
          </w:p>
        </w:tc>
        <w:tc>
          <w:tcPr>
            <w:tcW w:w="0" w:type="auto"/>
            <w:tcBorders>
              <w:bottom w:val="single" w:sz="4" w:space="0" w:color="000001"/>
            </w:tcBorders>
            <w:shd w:val="clear" w:color="FFFFCC" w:fill="FFFFFF"/>
            <w:vAlign w:val="center"/>
          </w:tcPr>
          <w:p w14:paraId="6273C50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5A809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5BB4BFC"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CF2835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127</w:t>
            </w:r>
          </w:p>
        </w:tc>
        <w:tc>
          <w:tcPr>
            <w:tcW w:w="0" w:type="auto"/>
            <w:tcBorders>
              <w:bottom w:val="single" w:sz="4" w:space="0" w:color="000001"/>
              <w:right w:val="single" w:sz="4" w:space="0" w:color="000001"/>
            </w:tcBorders>
            <w:shd w:val="clear" w:color="FFFFCC" w:fill="FFFFFF"/>
            <w:vAlign w:val="center"/>
          </w:tcPr>
          <w:p w14:paraId="5EA6A974"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Труба приемная ЗИЛ-130 правая</w:t>
            </w:r>
          </w:p>
        </w:tc>
        <w:tc>
          <w:tcPr>
            <w:tcW w:w="0" w:type="auto"/>
            <w:tcBorders>
              <w:bottom w:val="single" w:sz="4" w:space="0" w:color="000001"/>
            </w:tcBorders>
            <w:shd w:val="clear" w:color="FFFFCC" w:fill="FFFFFF"/>
            <w:vAlign w:val="center"/>
          </w:tcPr>
          <w:p w14:paraId="3ABFAE1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130-1203010-Б</w:t>
            </w:r>
          </w:p>
        </w:tc>
        <w:tc>
          <w:tcPr>
            <w:tcW w:w="0" w:type="auto"/>
            <w:tcBorders>
              <w:bottom w:val="single" w:sz="4" w:space="0" w:color="000001"/>
            </w:tcBorders>
            <w:shd w:val="clear" w:color="FFFFCC" w:fill="FFFFFF"/>
            <w:vAlign w:val="center"/>
          </w:tcPr>
          <w:p w14:paraId="6686983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48AA3D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28EBE6F" w14:textId="77777777" w:rsidTr="006C5787">
        <w:trPr>
          <w:trHeight w:val="38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D5EF23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128</w:t>
            </w:r>
          </w:p>
        </w:tc>
        <w:tc>
          <w:tcPr>
            <w:tcW w:w="0" w:type="auto"/>
            <w:tcBorders>
              <w:bottom w:val="single" w:sz="4" w:space="0" w:color="000001"/>
              <w:right w:val="single" w:sz="4" w:space="0" w:color="000001"/>
            </w:tcBorders>
            <w:shd w:val="clear" w:color="FFFFCC" w:fill="FFFFFF"/>
            <w:vAlign w:val="center"/>
          </w:tcPr>
          <w:p w14:paraId="1E7E0E0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Труба приемная ЗИЛ-4331 левая</w:t>
            </w:r>
          </w:p>
        </w:tc>
        <w:tc>
          <w:tcPr>
            <w:tcW w:w="0" w:type="auto"/>
            <w:tcBorders>
              <w:bottom w:val="single" w:sz="4" w:space="0" w:color="000001"/>
            </w:tcBorders>
            <w:shd w:val="clear" w:color="FFFFCC" w:fill="FFFFFF"/>
            <w:vAlign w:val="center"/>
          </w:tcPr>
          <w:p w14:paraId="64EC0BC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4331-1203011-20</w:t>
            </w:r>
          </w:p>
        </w:tc>
        <w:tc>
          <w:tcPr>
            <w:tcW w:w="0" w:type="auto"/>
            <w:tcBorders>
              <w:bottom w:val="single" w:sz="4" w:space="0" w:color="000001"/>
            </w:tcBorders>
            <w:shd w:val="clear" w:color="FFFFCC" w:fill="FFFFFF"/>
            <w:vAlign w:val="center"/>
          </w:tcPr>
          <w:p w14:paraId="4E8D0C8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426E0E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97AE5DB" w14:textId="77777777" w:rsidTr="006C5787">
        <w:trPr>
          <w:trHeight w:val="52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92C6AD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129</w:t>
            </w:r>
          </w:p>
        </w:tc>
        <w:tc>
          <w:tcPr>
            <w:tcW w:w="0" w:type="auto"/>
            <w:tcBorders>
              <w:bottom w:val="single" w:sz="4" w:space="0" w:color="000001"/>
              <w:right w:val="single" w:sz="4" w:space="0" w:color="000001"/>
            </w:tcBorders>
            <w:shd w:val="clear" w:color="FFFFCC" w:fill="FFFFFF"/>
            <w:vAlign w:val="center"/>
          </w:tcPr>
          <w:p w14:paraId="280C5F2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Труба приемная ЗИЛ-4331 правая</w:t>
            </w:r>
          </w:p>
        </w:tc>
        <w:tc>
          <w:tcPr>
            <w:tcW w:w="0" w:type="auto"/>
            <w:tcBorders>
              <w:bottom w:val="single" w:sz="4" w:space="0" w:color="000001"/>
            </w:tcBorders>
            <w:shd w:val="clear" w:color="FFFFCC" w:fill="FFFFFF"/>
            <w:vAlign w:val="center"/>
          </w:tcPr>
          <w:p w14:paraId="7DAB1DD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4331-1203010-20</w:t>
            </w:r>
          </w:p>
        </w:tc>
        <w:tc>
          <w:tcPr>
            <w:tcW w:w="0" w:type="auto"/>
            <w:tcBorders>
              <w:bottom w:val="single" w:sz="4" w:space="0" w:color="000001"/>
            </w:tcBorders>
            <w:shd w:val="clear" w:color="FFFFCC" w:fill="FFFFFF"/>
            <w:vAlign w:val="center"/>
          </w:tcPr>
          <w:p w14:paraId="28A5275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2E3D54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F8844C0" w14:textId="77777777" w:rsidTr="006C5787">
        <w:trPr>
          <w:trHeight w:val="36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AD0D83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130</w:t>
            </w:r>
          </w:p>
        </w:tc>
        <w:tc>
          <w:tcPr>
            <w:tcW w:w="0" w:type="auto"/>
            <w:tcBorders>
              <w:bottom w:val="single" w:sz="4" w:space="0" w:color="000001"/>
              <w:right w:val="single" w:sz="4" w:space="0" w:color="000001"/>
            </w:tcBorders>
            <w:shd w:val="clear" w:color="FFFFCC" w:fill="FFFFFF"/>
            <w:vAlign w:val="center"/>
          </w:tcPr>
          <w:p w14:paraId="19030DF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поливинилхлорид 6мм</w:t>
            </w:r>
          </w:p>
        </w:tc>
        <w:tc>
          <w:tcPr>
            <w:tcW w:w="0" w:type="auto"/>
            <w:tcBorders>
              <w:bottom w:val="single" w:sz="4" w:space="0" w:color="000001"/>
            </w:tcBorders>
            <w:shd w:val="clear" w:color="FFFFCC" w:fill="FFFFFF"/>
            <w:vAlign w:val="center"/>
          </w:tcPr>
          <w:p w14:paraId="253BBD1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Ф.6мм</w:t>
            </w:r>
          </w:p>
        </w:tc>
        <w:tc>
          <w:tcPr>
            <w:tcW w:w="0" w:type="auto"/>
            <w:tcBorders>
              <w:bottom w:val="single" w:sz="4" w:space="0" w:color="000001"/>
            </w:tcBorders>
            <w:shd w:val="clear" w:color="FFFFCC" w:fill="FFFFFF"/>
            <w:vAlign w:val="center"/>
          </w:tcPr>
          <w:p w14:paraId="7FD1AE3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2A162B4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FCBB65A" w14:textId="77777777" w:rsidTr="006C5787">
        <w:trPr>
          <w:trHeight w:val="49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9C2456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131</w:t>
            </w:r>
          </w:p>
        </w:tc>
        <w:tc>
          <w:tcPr>
            <w:tcW w:w="0" w:type="auto"/>
            <w:tcBorders>
              <w:bottom w:val="single" w:sz="4" w:space="0" w:color="000001"/>
              <w:right w:val="single" w:sz="4" w:space="0" w:color="000001"/>
            </w:tcBorders>
            <w:shd w:val="clear" w:color="FFFFCC" w:fill="FFFFFF"/>
            <w:vAlign w:val="center"/>
          </w:tcPr>
          <w:p w14:paraId="4CEE51F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поливинилхлорид 8мм</w:t>
            </w:r>
          </w:p>
        </w:tc>
        <w:tc>
          <w:tcPr>
            <w:tcW w:w="0" w:type="auto"/>
            <w:tcBorders>
              <w:bottom w:val="single" w:sz="4" w:space="0" w:color="000001"/>
            </w:tcBorders>
            <w:shd w:val="clear" w:color="FFFFCC" w:fill="FFFFFF"/>
            <w:vAlign w:val="center"/>
          </w:tcPr>
          <w:p w14:paraId="6DCB7C1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Ф.8мм</w:t>
            </w:r>
          </w:p>
        </w:tc>
        <w:tc>
          <w:tcPr>
            <w:tcW w:w="0" w:type="auto"/>
            <w:tcBorders>
              <w:bottom w:val="single" w:sz="4" w:space="0" w:color="000001"/>
            </w:tcBorders>
            <w:shd w:val="clear" w:color="FFFFCC" w:fill="FFFFFF"/>
            <w:vAlign w:val="center"/>
          </w:tcPr>
          <w:p w14:paraId="32649F3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593D4D4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77A694E" w14:textId="77777777" w:rsidTr="006C5787">
        <w:trPr>
          <w:trHeight w:val="34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51F6EB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132</w:t>
            </w:r>
          </w:p>
        </w:tc>
        <w:tc>
          <w:tcPr>
            <w:tcW w:w="0" w:type="auto"/>
            <w:tcBorders>
              <w:bottom w:val="single" w:sz="4" w:space="0" w:color="000001"/>
              <w:right w:val="single" w:sz="4" w:space="0" w:color="000001"/>
            </w:tcBorders>
            <w:shd w:val="clear" w:color="FFFFCC" w:fill="FFFFFF"/>
            <w:vAlign w:val="center"/>
          </w:tcPr>
          <w:p w14:paraId="01E6478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поливинилхлорид 10мм</w:t>
            </w:r>
          </w:p>
        </w:tc>
        <w:tc>
          <w:tcPr>
            <w:tcW w:w="0" w:type="auto"/>
            <w:tcBorders>
              <w:bottom w:val="single" w:sz="4" w:space="0" w:color="000001"/>
            </w:tcBorders>
            <w:shd w:val="clear" w:color="FFFFCC" w:fill="FFFFFF"/>
            <w:vAlign w:val="center"/>
          </w:tcPr>
          <w:p w14:paraId="7A52EDF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Ф.10мм</w:t>
            </w:r>
          </w:p>
        </w:tc>
        <w:tc>
          <w:tcPr>
            <w:tcW w:w="0" w:type="auto"/>
            <w:tcBorders>
              <w:bottom w:val="single" w:sz="4" w:space="0" w:color="000001"/>
            </w:tcBorders>
            <w:shd w:val="clear" w:color="FFFFCC" w:fill="FFFFFF"/>
            <w:vAlign w:val="center"/>
          </w:tcPr>
          <w:p w14:paraId="5A801A7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7F8409D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298AC21"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E2693E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133</w:t>
            </w:r>
          </w:p>
        </w:tc>
        <w:tc>
          <w:tcPr>
            <w:tcW w:w="0" w:type="auto"/>
            <w:tcBorders>
              <w:bottom w:val="single" w:sz="4" w:space="0" w:color="000001"/>
              <w:right w:val="single" w:sz="4" w:space="0" w:color="000001"/>
            </w:tcBorders>
            <w:shd w:val="clear" w:color="FFFFCC" w:fill="FFFFFF"/>
            <w:vAlign w:val="center"/>
          </w:tcPr>
          <w:p w14:paraId="2904D21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поливинилхлорид 12мм</w:t>
            </w:r>
          </w:p>
        </w:tc>
        <w:tc>
          <w:tcPr>
            <w:tcW w:w="0" w:type="auto"/>
            <w:tcBorders>
              <w:bottom w:val="single" w:sz="4" w:space="0" w:color="000001"/>
            </w:tcBorders>
            <w:shd w:val="clear" w:color="FFFFCC" w:fill="FFFFFF"/>
            <w:vAlign w:val="center"/>
          </w:tcPr>
          <w:p w14:paraId="38FCC02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Ф.12мм</w:t>
            </w:r>
          </w:p>
        </w:tc>
        <w:tc>
          <w:tcPr>
            <w:tcW w:w="0" w:type="auto"/>
            <w:tcBorders>
              <w:bottom w:val="single" w:sz="4" w:space="0" w:color="000001"/>
            </w:tcBorders>
            <w:shd w:val="clear" w:color="FFFFCC" w:fill="FFFFFF"/>
            <w:vAlign w:val="center"/>
          </w:tcPr>
          <w:p w14:paraId="5364856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525F06E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716A552" w14:textId="77777777" w:rsidTr="006C5787">
        <w:trPr>
          <w:trHeight w:val="41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6102A2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134</w:t>
            </w:r>
          </w:p>
        </w:tc>
        <w:tc>
          <w:tcPr>
            <w:tcW w:w="0" w:type="auto"/>
            <w:tcBorders>
              <w:bottom w:val="single" w:sz="4" w:space="0" w:color="000001"/>
              <w:right w:val="single" w:sz="4" w:space="0" w:color="000001"/>
            </w:tcBorders>
            <w:shd w:val="clear" w:color="FFFFCC" w:fill="FFFFFF"/>
            <w:vAlign w:val="center"/>
          </w:tcPr>
          <w:p w14:paraId="452E14E7"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медная 6мм</w:t>
            </w:r>
          </w:p>
        </w:tc>
        <w:tc>
          <w:tcPr>
            <w:tcW w:w="0" w:type="auto"/>
            <w:tcBorders>
              <w:bottom w:val="single" w:sz="4" w:space="0" w:color="000001"/>
            </w:tcBorders>
            <w:shd w:val="clear" w:color="FFFFCC" w:fill="FFFFFF"/>
            <w:vAlign w:val="center"/>
          </w:tcPr>
          <w:p w14:paraId="13E4A9A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гост617-2006</w:t>
            </w:r>
          </w:p>
        </w:tc>
        <w:tc>
          <w:tcPr>
            <w:tcW w:w="0" w:type="auto"/>
            <w:tcBorders>
              <w:bottom w:val="single" w:sz="4" w:space="0" w:color="000001"/>
            </w:tcBorders>
            <w:shd w:val="clear" w:color="FFFFCC" w:fill="FFFFFF"/>
            <w:vAlign w:val="center"/>
          </w:tcPr>
          <w:p w14:paraId="464C327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743818A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4246D2A" w14:textId="77777777" w:rsidTr="006C5787">
        <w:trPr>
          <w:trHeight w:val="42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AD10EE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135</w:t>
            </w:r>
          </w:p>
        </w:tc>
        <w:tc>
          <w:tcPr>
            <w:tcW w:w="0" w:type="auto"/>
            <w:tcBorders>
              <w:bottom w:val="single" w:sz="4" w:space="0" w:color="000001"/>
              <w:right w:val="single" w:sz="4" w:space="0" w:color="000001"/>
            </w:tcBorders>
            <w:shd w:val="clear" w:color="FFFFCC" w:fill="FFFFFF"/>
            <w:vAlign w:val="center"/>
          </w:tcPr>
          <w:p w14:paraId="3136BFF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медная 8мм</w:t>
            </w:r>
          </w:p>
        </w:tc>
        <w:tc>
          <w:tcPr>
            <w:tcW w:w="0" w:type="auto"/>
            <w:tcBorders>
              <w:bottom w:val="single" w:sz="4" w:space="0" w:color="000001"/>
            </w:tcBorders>
            <w:shd w:val="clear" w:color="FFFFCC" w:fill="FFFFFF"/>
            <w:vAlign w:val="center"/>
          </w:tcPr>
          <w:p w14:paraId="1C702C9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гост617-2006</w:t>
            </w:r>
          </w:p>
        </w:tc>
        <w:tc>
          <w:tcPr>
            <w:tcW w:w="0" w:type="auto"/>
            <w:tcBorders>
              <w:bottom w:val="single" w:sz="4" w:space="0" w:color="000001"/>
            </w:tcBorders>
            <w:shd w:val="clear" w:color="FFFFCC" w:fill="FFFFFF"/>
            <w:vAlign w:val="center"/>
          </w:tcPr>
          <w:p w14:paraId="166B9B5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3932FD1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5BC64E1" w14:textId="77777777" w:rsidTr="006C5787">
        <w:trPr>
          <w:trHeight w:val="41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47CD03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136</w:t>
            </w:r>
          </w:p>
        </w:tc>
        <w:tc>
          <w:tcPr>
            <w:tcW w:w="0" w:type="auto"/>
            <w:tcBorders>
              <w:bottom w:val="single" w:sz="4" w:space="0" w:color="000001"/>
              <w:right w:val="single" w:sz="4" w:space="0" w:color="000001"/>
            </w:tcBorders>
            <w:shd w:val="clear" w:color="FFFFCC" w:fill="FFFFFF"/>
            <w:vAlign w:val="center"/>
          </w:tcPr>
          <w:p w14:paraId="334D378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медная 10мм</w:t>
            </w:r>
          </w:p>
        </w:tc>
        <w:tc>
          <w:tcPr>
            <w:tcW w:w="0" w:type="auto"/>
            <w:tcBorders>
              <w:bottom w:val="single" w:sz="4" w:space="0" w:color="000001"/>
            </w:tcBorders>
            <w:shd w:val="clear" w:color="FFFFCC" w:fill="FFFFFF"/>
            <w:vAlign w:val="center"/>
          </w:tcPr>
          <w:p w14:paraId="34583CE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гост617-2006</w:t>
            </w:r>
          </w:p>
        </w:tc>
        <w:tc>
          <w:tcPr>
            <w:tcW w:w="0" w:type="auto"/>
            <w:tcBorders>
              <w:bottom w:val="single" w:sz="4" w:space="0" w:color="000001"/>
            </w:tcBorders>
            <w:shd w:val="clear" w:color="FFFFCC" w:fill="FFFFFF"/>
            <w:vAlign w:val="center"/>
          </w:tcPr>
          <w:p w14:paraId="3825B50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199F779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3119FF4"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776D0F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137</w:t>
            </w:r>
          </w:p>
        </w:tc>
        <w:tc>
          <w:tcPr>
            <w:tcW w:w="0" w:type="auto"/>
            <w:tcBorders>
              <w:bottom w:val="single" w:sz="4" w:space="0" w:color="000001"/>
              <w:right w:val="single" w:sz="4" w:space="0" w:color="000001"/>
            </w:tcBorders>
            <w:shd w:val="clear" w:color="FFFFCC" w:fill="FFFFFF"/>
            <w:vAlign w:val="center"/>
          </w:tcPr>
          <w:p w14:paraId="243BB40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Трубка медная 12мм</w:t>
            </w:r>
          </w:p>
        </w:tc>
        <w:tc>
          <w:tcPr>
            <w:tcW w:w="0" w:type="auto"/>
            <w:tcBorders>
              <w:bottom w:val="single" w:sz="4" w:space="0" w:color="000001"/>
            </w:tcBorders>
            <w:shd w:val="clear" w:color="FFFFCC" w:fill="FFFFFF"/>
            <w:vAlign w:val="center"/>
          </w:tcPr>
          <w:p w14:paraId="21755239"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гост617-2006</w:t>
            </w:r>
          </w:p>
        </w:tc>
        <w:tc>
          <w:tcPr>
            <w:tcW w:w="0" w:type="auto"/>
            <w:tcBorders>
              <w:bottom w:val="single" w:sz="4" w:space="0" w:color="000001"/>
            </w:tcBorders>
            <w:shd w:val="clear" w:color="FFFFCC" w:fill="FFFFFF"/>
            <w:vAlign w:val="center"/>
          </w:tcPr>
          <w:p w14:paraId="2CE00F9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2AC357F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7FD5A23" w14:textId="77777777" w:rsidTr="006C5787">
        <w:trPr>
          <w:trHeight w:val="40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632209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138</w:t>
            </w:r>
          </w:p>
        </w:tc>
        <w:tc>
          <w:tcPr>
            <w:tcW w:w="0" w:type="auto"/>
            <w:tcBorders>
              <w:bottom w:val="single" w:sz="4" w:space="0" w:color="000001"/>
              <w:right w:val="single" w:sz="4" w:space="0" w:color="000001"/>
            </w:tcBorders>
            <w:shd w:val="clear" w:color="FFFFCC" w:fill="FFFFFF"/>
            <w:vAlign w:val="center"/>
          </w:tcPr>
          <w:p w14:paraId="7C192F99"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Ушко рессоры ЗИЛ-130 задней в сборе (со втулкой)</w:t>
            </w:r>
          </w:p>
        </w:tc>
        <w:tc>
          <w:tcPr>
            <w:tcW w:w="0" w:type="auto"/>
            <w:tcBorders>
              <w:bottom w:val="single" w:sz="4" w:space="0" w:color="000001"/>
            </w:tcBorders>
            <w:shd w:val="clear" w:color="FFFFCC" w:fill="FFFFFF"/>
            <w:vAlign w:val="center"/>
          </w:tcPr>
          <w:p w14:paraId="6D43EC6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130-2912204-В</w:t>
            </w:r>
          </w:p>
        </w:tc>
        <w:tc>
          <w:tcPr>
            <w:tcW w:w="0" w:type="auto"/>
            <w:tcBorders>
              <w:bottom w:val="single" w:sz="4" w:space="0" w:color="000001"/>
            </w:tcBorders>
            <w:shd w:val="clear" w:color="FFFFCC" w:fill="FFFFFF"/>
            <w:vAlign w:val="center"/>
          </w:tcPr>
          <w:p w14:paraId="61D113F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CF6ED6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310603C" w14:textId="77777777" w:rsidTr="006C5787">
        <w:trPr>
          <w:trHeight w:val="41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D77B78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139</w:t>
            </w:r>
          </w:p>
        </w:tc>
        <w:tc>
          <w:tcPr>
            <w:tcW w:w="0" w:type="auto"/>
            <w:tcBorders>
              <w:bottom w:val="single" w:sz="4" w:space="0" w:color="000001"/>
              <w:right w:val="single" w:sz="4" w:space="0" w:color="000001"/>
            </w:tcBorders>
            <w:shd w:val="clear" w:color="FFFFCC" w:fill="FFFFFF"/>
            <w:vAlign w:val="center"/>
          </w:tcPr>
          <w:p w14:paraId="24C85C1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Ушко рессоры ЗИЛ-130 передней в сборе (со втулкой)</w:t>
            </w:r>
          </w:p>
        </w:tc>
        <w:tc>
          <w:tcPr>
            <w:tcW w:w="0" w:type="auto"/>
            <w:tcBorders>
              <w:bottom w:val="single" w:sz="4" w:space="0" w:color="000001"/>
            </w:tcBorders>
            <w:shd w:val="clear" w:color="FFFFCC" w:fill="FFFFFF"/>
            <w:vAlign w:val="center"/>
          </w:tcPr>
          <w:p w14:paraId="35825C2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130-2902125</w:t>
            </w:r>
          </w:p>
        </w:tc>
        <w:tc>
          <w:tcPr>
            <w:tcW w:w="0" w:type="auto"/>
            <w:tcBorders>
              <w:bottom w:val="single" w:sz="4" w:space="0" w:color="000001"/>
            </w:tcBorders>
            <w:shd w:val="clear" w:color="FFFFCC" w:fill="FFFFFF"/>
            <w:vAlign w:val="center"/>
          </w:tcPr>
          <w:p w14:paraId="65158CD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6CA1EE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6A935B3"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64888E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140</w:t>
            </w:r>
          </w:p>
        </w:tc>
        <w:tc>
          <w:tcPr>
            <w:tcW w:w="0" w:type="auto"/>
            <w:tcBorders>
              <w:bottom w:val="single" w:sz="4" w:space="0" w:color="000001"/>
              <w:right w:val="single" w:sz="4" w:space="0" w:color="000001"/>
            </w:tcBorders>
            <w:shd w:val="clear" w:color="FFFFCC" w:fill="FFFFFF"/>
            <w:vAlign w:val="center"/>
          </w:tcPr>
          <w:p w14:paraId="57B80A9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Фиксатор тормозных колодок задних ЗИЛ-130 (солдатик) (палец+пружинка+2чашки)</w:t>
            </w:r>
          </w:p>
        </w:tc>
        <w:tc>
          <w:tcPr>
            <w:tcW w:w="0" w:type="auto"/>
            <w:tcBorders>
              <w:bottom w:val="single" w:sz="4" w:space="0" w:color="000001"/>
            </w:tcBorders>
            <w:shd w:val="clear" w:color="FFFFCC" w:fill="FFFFFF"/>
            <w:vAlign w:val="center"/>
          </w:tcPr>
          <w:p w14:paraId="4A7AF73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110-3501123/25/27</w:t>
            </w:r>
          </w:p>
        </w:tc>
        <w:tc>
          <w:tcPr>
            <w:tcW w:w="0" w:type="auto"/>
            <w:tcBorders>
              <w:bottom w:val="single" w:sz="4" w:space="0" w:color="000001"/>
            </w:tcBorders>
            <w:shd w:val="clear" w:color="FFFFCC" w:fill="FFFFFF"/>
            <w:vAlign w:val="center"/>
          </w:tcPr>
          <w:p w14:paraId="6A6B6AF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5F4AD4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F1FA9E2" w14:textId="77777777" w:rsidTr="006C5787">
        <w:trPr>
          <w:trHeight w:val="41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47DB58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141</w:t>
            </w:r>
          </w:p>
        </w:tc>
        <w:tc>
          <w:tcPr>
            <w:tcW w:w="0" w:type="auto"/>
            <w:tcBorders>
              <w:bottom w:val="single" w:sz="4" w:space="0" w:color="000001"/>
              <w:right w:val="single" w:sz="4" w:space="0" w:color="000001"/>
            </w:tcBorders>
            <w:shd w:val="clear" w:color="FFFFCC" w:fill="FFFFFF"/>
            <w:vAlign w:val="center"/>
          </w:tcPr>
          <w:p w14:paraId="05A99094"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Фильтр масляный ЗИЛ-130 в сборе (центрифуга)</w:t>
            </w:r>
          </w:p>
        </w:tc>
        <w:tc>
          <w:tcPr>
            <w:tcW w:w="0" w:type="auto"/>
            <w:tcBorders>
              <w:bottom w:val="single" w:sz="4" w:space="0" w:color="000001"/>
            </w:tcBorders>
            <w:shd w:val="clear" w:color="FFFFCC" w:fill="FFFFFF"/>
            <w:vAlign w:val="center"/>
          </w:tcPr>
          <w:p w14:paraId="551C286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130-1017010</w:t>
            </w:r>
          </w:p>
        </w:tc>
        <w:tc>
          <w:tcPr>
            <w:tcW w:w="0" w:type="auto"/>
            <w:tcBorders>
              <w:bottom w:val="single" w:sz="4" w:space="0" w:color="000001"/>
            </w:tcBorders>
            <w:shd w:val="clear" w:color="FFFFCC" w:fill="FFFFFF"/>
            <w:vAlign w:val="center"/>
          </w:tcPr>
          <w:p w14:paraId="3446B87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81F2D7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6E6176C" w14:textId="77777777" w:rsidTr="006C5787">
        <w:trPr>
          <w:trHeight w:val="41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CC52EC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142</w:t>
            </w:r>
          </w:p>
        </w:tc>
        <w:tc>
          <w:tcPr>
            <w:tcW w:w="0" w:type="auto"/>
            <w:tcBorders>
              <w:bottom w:val="single" w:sz="4" w:space="0" w:color="000001"/>
              <w:right w:val="single" w:sz="4" w:space="0" w:color="000001"/>
            </w:tcBorders>
            <w:shd w:val="clear" w:color="FFFFCC" w:fill="FFFFFF"/>
            <w:vAlign w:val="center"/>
          </w:tcPr>
          <w:p w14:paraId="33A03C8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Фланец 2-го вала коробки переключения передач ЗИЛ-130</w:t>
            </w:r>
          </w:p>
        </w:tc>
        <w:tc>
          <w:tcPr>
            <w:tcW w:w="0" w:type="auto"/>
            <w:tcBorders>
              <w:bottom w:val="single" w:sz="4" w:space="0" w:color="000001"/>
            </w:tcBorders>
            <w:shd w:val="clear" w:color="FFFFCC" w:fill="FFFFFF"/>
            <w:vAlign w:val="center"/>
          </w:tcPr>
          <w:p w14:paraId="253E850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130-1701147-10</w:t>
            </w:r>
          </w:p>
        </w:tc>
        <w:tc>
          <w:tcPr>
            <w:tcW w:w="0" w:type="auto"/>
            <w:tcBorders>
              <w:bottom w:val="single" w:sz="4" w:space="0" w:color="000001"/>
            </w:tcBorders>
            <w:shd w:val="clear" w:color="FFFFCC" w:fill="FFFFFF"/>
            <w:vAlign w:val="center"/>
          </w:tcPr>
          <w:p w14:paraId="6A81EE53"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5A0DA5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DED1440" w14:textId="77777777" w:rsidTr="006C5787">
        <w:trPr>
          <w:trHeight w:val="41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41D6AD1"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143</w:t>
            </w:r>
          </w:p>
        </w:tc>
        <w:tc>
          <w:tcPr>
            <w:tcW w:w="0" w:type="auto"/>
            <w:tcBorders>
              <w:bottom w:val="single" w:sz="4" w:space="0" w:color="000001"/>
              <w:right w:val="single" w:sz="4" w:space="0" w:color="000001"/>
            </w:tcBorders>
            <w:shd w:val="clear" w:color="FFFFCC" w:fill="FFFFFF"/>
            <w:vAlign w:val="center"/>
          </w:tcPr>
          <w:p w14:paraId="0797B2F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Фланец вилки сцепления ЗИЛ-130/5301</w:t>
            </w:r>
          </w:p>
        </w:tc>
        <w:tc>
          <w:tcPr>
            <w:tcW w:w="0" w:type="auto"/>
            <w:tcBorders>
              <w:bottom w:val="single" w:sz="4" w:space="0" w:color="000001"/>
            </w:tcBorders>
            <w:shd w:val="clear" w:color="FFFFCC" w:fill="FFFFFF"/>
            <w:vAlign w:val="center"/>
          </w:tcPr>
          <w:p w14:paraId="61B860F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130-1602127</w:t>
            </w:r>
          </w:p>
        </w:tc>
        <w:tc>
          <w:tcPr>
            <w:tcW w:w="0" w:type="auto"/>
            <w:tcBorders>
              <w:bottom w:val="single" w:sz="4" w:space="0" w:color="000001"/>
            </w:tcBorders>
            <w:shd w:val="clear" w:color="FFFFCC" w:fill="FFFFFF"/>
            <w:vAlign w:val="center"/>
          </w:tcPr>
          <w:p w14:paraId="796C3A3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8025E6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81659CE" w14:textId="77777777" w:rsidTr="006C5787">
        <w:trPr>
          <w:trHeight w:val="41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B2EABE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144</w:t>
            </w:r>
          </w:p>
        </w:tc>
        <w:tc>
          <w:tcPr>
            <w:tcW w:w="0" w:type="auto"/>
            <w:tcBorders>
              <w:bottom w:val="single" w:sz="4" w:space="0" w:color="000001"/>
              <w:right w:val="single" w:sz="4" w:space="0" w:color="000001"/>
            </w:tcBorders>
            <w:shd w:val="clear" w:color="FFFFCC" w:fill="FFFFFF"/>
            <w:vAlign w:val="center"/>
          </w:tcPr>
          <w:p w14:paraId="388474E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Фара ЗИЛ 130</w:t>
            </w:r>
          </w:p>
        </w:tc>
        <w:tc>
          <w:tcPr>
            <w:tcW w:w="0" w:type="auto"/>
            <w:tcBorders>
              <w:bottom w:val="single" w:sz="4" w:space="0" w:color="000001"/>
            </w:tcBorders>
            <w:shd w:val="clear" w:color="FFFFCC" w:fill="FFFFFF"/>
            <w:vAlign w:val="center"/>
          </w:tcPr>
          <w:p w14:paraId="4C86D661"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ФГ-021</w:t>
            </w:r>
          </w:p>
        </w:tc>
        <w:tc>
          <w:tcPr>
            <w:tcW w:w="0" w:type="auto"/>
            <w:tcBorders>
              <w:bottom w:val="single" w:sz="4" w:space="0" w:color="000001"/>
            </w:tcBorders>
            <w:shd w:val="clear" w:color="FFFFCC" w:fill="FFFFFF"/>
            <w:vAlign w:val="center"/>
          </w:tcPr>
          <w:p w14:paraId="6BDB341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36AED1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EE372CD" w14:textId="77777777" w:rsidTr="006C5787">
        <w:trPr>
          <w:trHeight w:val="40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C80147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145</w:t>
            </w:r>
          </w:p>
        </w:tc>
        <w:tc>
          <w:tcPr>
            <w:tcW w:w="0" w:type="auto"/>
            <w:tcBorders>
              <w:bottom w:val="single" w:sz="4" w:space="0" w:color="000001"/>
              <w:right w:val="single" w:sz="4" w:space="0" w:color="000001"/>
            </w:tcBorders>
            <w:shd w:val="clear" w:color="FFFFCC" w:fill="FFFFFF"/>
            <w:vAlign w:val="center"/>
          </w:tcPr>
          <w:p w14:paraId="789F0BB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8-12</w:t>
            </w:r>
          </w:p>
        </w:tc>
        <w:tc>
          <w:tcPr>
            <w:tcW w:w="0" w:type="auto"/>
            <w:tcBorders>
              <w:bottom w:val="single" w:sz="4" w:space="0" w:color="000001"/>
            </w:tcBorders>
            <w:shd w:val="clear" w:color="FFFFCC" w:fill="FFFFFF"/>
            <w:vAlign w:val="center"/>
          </w:tcPr>
          <w:p w14:paraId="0892A6C3"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1001</w:t>
            </w:r>
          </w:p>
        </w:tc>
        <w:tc>
          <w:tcPr>
            <w:tcW w:w="0" w:type="auto"/>
            <w:tcBorders>
              <w:bottom w:val="single" w:sz="4" w:space="0" w:color="000001"/>
            </w:tcBorders>
            <w:shd w:val="clear" w:color="FFFFCC" w:fill="FFFFFF"/>
            <w:vAlign w:val="center"/>
          </w:tcPr>
          <w:p w14:paraId="7D142A6D"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9ACA28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75BFC8A" w14:textId="77777777" w:rsidTr="006C5787">
        <w:trPr>
          <w:trHeight w:val="4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6B7FBF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146</w:t>
            </w:r>
          </w:p>
        </w:tc>
        <w:tc>
          <w:tcPr>
            <w:tcW w:w="0" w:type="auto"/>
            <w:tcBorders>
              <w:bottom w:val="single" w:sz="4" w:space="0" w:color="000001"/>
              <w:right w:val="single" w:sz="4" w:space="0" w:color="000001"/>
            </w:tcBorders>
            <w:shd w:val="clear" w:color="FFFFCC" w:fill="FFFFFF"/>
            <w:vAlign w:val="center"/>
          </w:tcPr>
          <w:p w14:paraId="4B48FB6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10-16</w:t>
            </w:r>
          </w:p>
        </w:tc>
        <w:tc>
          <w:tcPr>
            <w:tcW w:w="0" w:type="auto"/>
            <w:tcBorders>
              <w:bottom w:val="single" w:sz="4" w:space="0" w:color="000001"/>
            </w:tcBorders>
            <w:shd w:val="clear" w:color="FFFFCC" w:fill="FFFFFF"/>
            <w:vAlign w:val="center"/>
          </w:tcPr>
          <w:p w14:paraId="49E0A63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1003</w:t>
            </w:r>
          </w:p>
        </w:tc>
        <w:tc>
          <w:tcPr>
            <w:tcW w:w="0" w:type="auto"/>
            <w:tcBorders>
              <w:bottom w:val="single" w:sz="4" w:space="0" w:color="000001"/>
            </w:tcBorders>
            <w:shd w:val="clear" w:color="FFFFCC" w:fill="FFFFFF"/>
            <w:vAlign w:val="center"/>
          </w:tcPr>
          <w:p w14:paraId="4A56182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63E9472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29FCB89" w14:textId="77777777" w:rsidTr="006C5787">
        <w:trPr>
          <w:trHeight w:val="40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EF3EB4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147</w:t>
            </w:r>
          </w:p>
        </w:tc>
        <w:tc>
          <w:tcPr>
            <w:tcW w:w="0" w:type="auto"/>
            <w:tcBorders>
              <w:bottom w:val="single" w:sz="4" w:space="0" w:color="000001"/>
              <w:right w:val="single" w:sz="4" w:space="0" w:color="000001"/>
            </w:tcBorders>
            <w:shd w:val="clear" w:color="FFFFCC" w:fill="FFFFFF"/>
            <w:vAlign w:val="center"/>
          </w:tcPr>
          <w:p w14:paraId="1E962F5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16-27</w:t>
            </w:r>
          </w:p>
        </w:tc>
        <w:tc>
          <w:tcPr>
            <w:tcW w:w="0" w:type="auto"/>
            <w:tcBorders>
              <w:bottom w:val="single" w:sz="4" w:space="0" w:color="000001"/>
            </w:tcBorders>
            <w:shd w:val="clear" w:color="FFFFCC" w:fill="FFFFFF"/>
            <w:vAlign w:val="center"/>
          </w:tcPr>
          <w:p w14:paraId="02A375D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1005</w:t>
            </w:r>
          </w:p>
        </w:tc>
        <w:tc>
          <w:tcPr>
            <w:tcW w:w="0" w:type="auto"/>
            <w:tcBorders>
              <w:bottom w:val="single" w:sz="4" w:space="0" w:color="000001"/>
            </w:tcBorders>
            <w:shd w:val="clear" w:color="FFFFCC" w:fill="FFFFFF"/>
            <w:vAlign w:val="center"/>
          </w:tcPr>
          <w:p w14:paraId="53EBE93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C5F648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1E6AD6C"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750075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148</w:t>
            </w:r>
          </w:p>
        </w:tc>
        <w:tc>
          <w:tcPr>
            <w:tcW w:w="0" w:type="auto"/>
            <w:tcBorders>
              <w:bottom w:val="single" w:sz="4" w:space="0" w:color="000001"/>
              <w:right w:val="single" w:sz="4" w:space="0" w:color="000001"/>
            </w:tcBorders>
            <w:shd w:val="clear" w:color="FFFFCC" w:fill="FFFFFF"/>
            <w:vAlign w:val="center"/>
          </w:tcPr>
          <w:p w14:paraId="74371DE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20-32</w:t>
            </w:r>
          </w:p>
        </w:tc>
        <w:tc>
          <w:tcPr>
            <w:tcW w:w="0" w:type="auto"/>
            <w:tcBorders>
              <w:bottom w:val="single" w:sz="4" w:space="0" w:color="000001"/>
            </w:tcBorders>
            <w:shd w:val="clear" w:color="FFFFCC" w:fill="FFFFFF"/>
            <w:vAlign w:val="center"/>
          </w:tcPr>
          <w:p w14:paraId="0183EE35"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1006</w:t>
            </w:r>
          </w:p>
        </w:tc>
        <w:tc>
          <w:tcPr>
            <w:tcW w:w="0" w:type="auto"/>
            <w:tcBorders>
              <w:bottom w:val="single" w:sz="4" w:space="0" w:color="000001"/>
            </w:tcBorders>
            <w:shd w:val="clear" w:color="FFFFCC" w:fill="FFFFFF"/>
            <w:vAlign w:val="center"/>
          </w:tcPr>
          <w:p w14:paraId="3D562A5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DA22EB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2A3E9AF" w14:textId="77777777" w:rsidTr="006C5787">
        <w:trPr>
          <w:trHeight w:val="31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997CFA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149</w:t>
            </w:r>
          </w:p>
        </w:tc>
        <w:tc>
          <w:tcPr>
            <w:tcW w:w="0" w:type="auto"/>
            <w:tcBorders>
              <w:bottom w:val="single" w:sz="4" w:space="0" w:color="000001"/>
              <w:right w:val="single" w:sz="4" w:space="0" w:color="000001"/>
            </w:tcBorders>
            <w:shd w:val="clear" w:color="FFFFCC" w:fill="FFFFFF"/>
            <w:vAlign w:val="center"/>
          </w:tcPr>
          <w:p w14:paraId="6005A46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25-40</w:t>
            </w:r>
          </w:p>
        </w:tc>
        <w:tc>
          <w:tcPr>
            <w:tcW w:w="0" w:type="auto"/>
            <w:tcBorders>
              <w:bottom w:val="single" w:sz="4" w:space="0" w:color="000001"/>
            </w:tcBorders>
            <w:shd w:val="clear" w:color="FFFFCC" w:fill="FFFFFF"/>
            <w:vAlign w:val="center"/>
          </w:tcPr>
          <w:p w14:paraId="538053B0"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1007</w:t>
            </w:r>
          </w:p>
        </w:tc>
        <w:tc>
          <w:tcPr>
            <w:tcW w:w="0" w:type="auto"/>
            <w:tcBorders>
              <w:bottom w:val="single" w:sz="4" w:space="0" w:color="000001"/>
            </w:tcBorders>
            <w:shd w:val="clear" w:color="FFFFCC" w:fill="FFFFFF"/>
            <w:vAlign w:val="center"/>
          </w:tcPr>
          <w:p w14:paraId="7D176C1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69A907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B75D533" w14:textId="77777777" w:rsidTr="006C5787">
        <w:trPr>
          <w:trHeight w:val="327"/>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548C5FA"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150</w:t>
            </w:r>
          </w:p>
        </w:tc>
        <w:tc>
          <w:tcPr>
            <w:tcW w:w="0" w:type="auto"/>
            <w:tcBorders>
              <w:bottom w:val="single" w:sz="4" w:space="0" w:color="000001"/>
              <w:right w:val="single" w:sz="4" w:space="0" w:color="000001"/>
            </w:tcBorders>
            <w:shd w:val="clear" w:color="FFFFCC" w:fill="FFFFFF"/>
            <w:vAlign w:val="center"/>
          </w:tcPr>
          <w:p w14:paraId="23DFD4C6"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Хомут червячный 35-50</w:t>
            </w:r>
          </w:p>
        </w:tc>
        <w:tc>
          <w:tcPr>
            <w:tcW w:w="0" w:type="auto"/>
            <w:tcBorders>
              <w:bottom w:val="single" w:sz="4" w:space="0" w:color="000001"/>
            </w:tcBorders>
            <w:shd w:val="clear" w:color="FFFFCC" w:fill="FFFFFF"/>
            <w:vAlign w:val="center"/>
          </w:tcPr>
          <w:p w14:paraId="5CF2784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1010</w:t>
            </w:r>
          </w:p>
        </w:tc>
        <w:tc>
          <w:tcPr>
            <w:tcW w:w="0" w:type="auto"/>
            <w:tcBorders>
              <w:bottom w:val="single" w:sz="4" w:space="0" w:color="000001"/>
            </w:tcBorders>
            <w:shd w:val="clear" w:color="FFFFCC" w:fill="FFFFFF"/>
            <w:vAlign w:val="center"/>
          </w:tcPr>
          <w:p w14:paraId="5CFE5A5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4DDC90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8C425D6" w14:textId="77777777" w:rsidTr="006C5787">
        <w:trPr>
          <w:trHeight w:val="30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281068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151</w:t>
            </w:r>
          </w:p>
        </w:tc>
        <w:tc>
          <w:tcPr>
            <w:tcW w:w="0" w:type="auto"/>
            <w:tcBorders>
              <w:bottom w:val="single" w:sz="4" w:space="0" w:color="000001"/>
              <w:right w:val="single" w:sz="4" w:space="0" w:color="000001"/>
            </w:tcBorders>
            <w:shd w:val="clear" w:color="FFFFCC" w:fill="FFFFFF"/>
            <w:vAlign w:val="center"/>
          </w:tcPr>
          <w:p w14:paraId="4AE5475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40-60</w:t>
            </w:r>
          </w:p>
        </w:tc>
        <w:tc>
          <w:tcPr>
            <w:tcW w:w="0" w:type="auto"/>
            <w:tcBorders>
              <w:bottom w:val="single" w:sz="4" w:space="0" w:color="000001"/>
            </w:tcBorders>
            <w:shd w:val="clear" w:color="FFFFCC" w:fill="FFFFFF"/>
            <w:vAlign w:val="center"/>
          </w:tcPr>
          <w:p w14:paraId="58EE683C"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1011</w:t>
            </w:r>
          </w:p>
        </w:tc>
        <w:tc>
          <w:tcPr>
            <w:tcW w:w="0" w:type="auto"/>
            <w:tcBorders>
              <w:bottom w:val="single" w:sz="4" w:space="0" w:color="000001"/>
            </w:tcBorders>
            <w:shd w:val="clear" w:color="FFFFCC" w:fill="FFFFFF"/>
            <w:vAlign w:val="center"/>
          </w:tcPr>
          <w:p w14:paraId="4D21B64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215A1AD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923C8E1" w14:textId="77777777" w:rsidTr="006C5787">
        <w:trPr>
          <w:trHeight w:val="41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7EC4F0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152</w:t>
            </w:r>
          </w:p>
        </w:tc>
        <w:tc>
          <w:tcPr>
            <w:tcW w:w="0" w:type="auto"/>
            <w:tcBorders>
              <w:bottom w:val="single" w:sz="4" w:space="0" w:color="000001"/>
              <w:right w:val="single" w:sz="4" w:space="0" w:color="000001"/>
            </w:tcBorders>
            <w:shd w:val="clear" w:color="FFFFCC" w:fill="FFFFFF"/>
            <w:vAlign w:val="center"/>
          </w:tcPr>
          <w:p w14:paraId="7FA0493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Хомут червячный 50-70</w:t>
            </w:r>
          </w:p>
        </w:tc>
        <w:tc>
          <w:tcPr>
            <w:tcW w:w="0" w:type="auto"/>
            <w:tcBorders>
              <w:bottom w:val="single" w:sz="4" w:space="0" w:color="000001"/>
            </w:tcBorders>
            <w:shd w:val="clear" w:color="FFFFCC" w:fill="FFFFFF"/>
            <w:vAlign w:val="center"/>
          </w:tcPr>
          <w:p w14:paraId="432560A7"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1012</w:t>
            </w:r>
          </w:p>
        </w:tc>
        <w:tc>
          <w:tcPr>
            <w:tcW w:w="0" w:type="auto"/>
            <w:tcBorders>
              <w:bottom w:val="single" w:sz="4" w:space="0" w:color="000001"/>
            </w:tcBorders>
            <w:shd w:val="clear" w:color="FFFFCC" w:fill="FFFFFF"/>
            <w:vAlign w:val="center"/>
          </w:tcPr>
          <w:p w14:paraId="0BF9BDD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6F3918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03EEF8D" w14:textId="77777777" w:rsidTr="006C5787">
        <w:trPr>
          <w:trHeight w:val="55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7CDE46D6"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153</w:t>
            </w:r>
          </w:p>
        </w:tc>
        <w:tc>
          <w:tcPr>
            <w:tcW w:w="0" w:type="auto"/>
            <w:tcBorders>
              <w:bottom w:val="single" w:sz="4" w:space="0" w:color="000001"/>
              <w:right w:val="single" w:sz="4" w:space="0" w:color="000001"/>
            </w:tcBorders>
            <w:shd w:val="clear" w:color="FFFFCC" w:fill="FFFFFF"/>
            <w:vAlign w:val="center"/>
          </w:tcPr>
          <w:p w14:paraId="76507D8B"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Шестерня коробки отбора мощности ЗИЛ (ведомая)</w:t>
            </w:r>
          </w:p>
        </w:tc>
        <w:tc>
          <w:tcPr>
            <w:tcW w:w="0" w:type="auto"/>
            <w:tcBorders>
              <w:bottom w:val="single" w:sz="4" w:space="0" w:color="000001"/>
            </w:tcBorders>
            <w:shd w:val="clear" w:color="FFFFCC" w:fill="FFFFFF"/>
            <w:vAlign w:val="center"/>
          </w:tcPr>
          <w:p w14:paraId="08ED3CCE"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555-4202064</w:t>
            </w:r>
          </w:p>
        </w:tc>
        <w:tc>
          <w:tcPr>
            <w:tcW w:w="0" w:type="auto"/>
            <w:tcBorders>
              <w:bottom w:val="single" w:sz="4" w:space="0" w:color="000001"/>
            </w:tcBorders>
            <w:shd w:val="clear" w:color="FFFFCC" w:fill="FFFFFF"/>
            <w:vAlign w:val="center"/>
          </w:tcPr>
          <w:p w14:paraId="10424F5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5AEA0E9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898242D" w14:textId="77777777" w:rsidTr="006C5787">
        <w:trPr>
          <w:trHeight w:val="40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978EA9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154</w:t>
            </w:r>
          </w:p>
        </w:tc>
        <w:tc>
          <w:tcPr>
            <w:tcW w:w="0" w:type="auto"/>
            <w:tcBorders>
              <w:bottom w:val="single" w:sz="4" w:space="0" w:color="000001"/>
              <w:right w:val="single" w:sz="4" w:space="0" w:color="000001"/>
            </w:tcBorders>
            <w:shd w:val="clear" w:color="FFFFCC" w:fill="FFFFFF"/>
            <w:vAlign w:val="center"/>
          </w:tcPr>
          <w:p w14:paraId="5ECD3C36"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Шланг тормозной ЗИЛ-130 задний (под переходник) (L=510mm)</w:t>
            </w:r>
          </w:p>
        </w:tc>
        <w:tc>
          <w:tcPr>
            <w:tcW w:w="0" w:type="auto"/>
            <w:tcBorders>
              <w:bottom w:val="single" w:sz="4" w:space="0" w:color="000001"/>
            </w:tcBorders>
            <w:shd w:val="clear" w:color="FFFFCC" w:fill="FFFFFF"/>
            <w:vAlign w:val="center"/>
          </w:tcPr>
          <w:p w14:paraId="028BBFC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130-3506060</w:t>
            </w:r>
          </w:p>
        </w:tc>
        <w:tc>
          <w:tcPr>
            <w:tcW w:w="0" w:type="auto"/>
            <w:tcBorders>
              <w:bottom w:val="single" w:sz="4" w:space="0" w:color="000001"/>
            </w:tcBorders>
            <w:shd w:val="clear" w:color="FFFFCC" w:fill="FFFFFF"/>
            <w:vAlign w:val="center"/>
          </w:tcPr>
          <w:p w14:paraId="46491F2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E3D815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2FEB06C6" w14:textId="77777777" w:rsidTr="006C5787">
        <w:trPr>
          <w:trHeight w:val="563"/>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FB09B1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155</w:t>
            </w:r>
          </w:p>
        </w:tc>
        <w:tc>
          <w:tcPr>
            <w:tcW w:w="0" w:type="auto"/>
            <w:tcBorders>
              <w:bottom w:val="single" w:sz="4" w:space="0" w:color="000001"/>
              <w:right w:val="single" w:sz="4" w:space="0" w:color="000001"/>
            </w:tcBorders>
            <w:shd w:val="clear" w:color="FFFFCC" w:fill="FFFFFF"/>
            <w:vAlign w:val="center"/>
          </w:tcPr>
          <w:p w14:paraId="553B1C98"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Шланг тормозной ЗИЛ-130 передний (</w:t>
            </w:r>
            <w:proofErr w:type="spellStart"/>
            <w:r w:rsidRPr="006C5787">
              <w:rPr>
                <w:rFonts w:eastAsiaTheme="minorHAnsi" w:cstheme="minorBidi"/>
                <w:sz w:val="24"/>
                <w:szCs w:val="22"/>
                <w:lang w:eastAsia="en-US"/>
              </w:rPr>
              <w:t>гайка+штуцер</w:t>
            </w:r>
            <w:proofErr w:type="spellEnd"/>
            <w:r w:rsidRPr="006C5787">
              <w:rPr>
                <w:rFonts w:eastAsiaTheme="minorHAnsi" w:cstheme="minorBidi"/>
                <w:sz w:val="24"/>
                <w:szCs w:val="22"/>
                <w:lang w:eastAsia="en-US"/>
              </w:rPr>
              <w:t>) (L=660mm)</w:t>
            </w:r>
          </w:p>
        </w:tc>
        <w:tc>
          <w:tcPr>
            <w:tcW w:w="0" w:type="auto"/>
            <w:tcBorders>
              <w:bottom w:val="single" w:sz="4" w:space="0" w:color="000001"/>
            </w:tcBorders>
            <w:shd w:val="clear" w:color="FFFFCC" w:fill="FFFFFF"/>
            <w:vAlign w:val="center"/>
          </w:tcPr>
          <w:p w14:paraId="57C4DF7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130-3506085</w:t>
            </w:r>
          </w:p>
        </w:tc>
        <w:tc>
          <w:tcPr>
            <w:tcW w:w="0" w:type="auto"/>
            <w:tcBorders>
              <w:bottom w:val="single" w:sz="4" w:space="0" w:color="000001"/>
            </w:tcBorders>
            <w:shd w:val="clear" w:color="FFFFCC" w:fill="FFFFFF"/>
            <w:vAlign w:val="center"/>
          </w:tcPr>
          <w:p w14:paraId="36BEAA4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4B9861C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A12D9F3" w14:textId="77777777" w:rsidTr="006C5787">
        <w:trPr>
          <w:trHeight w:val="396"/>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66FB5B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156</w:t>
            </w:r>
          </w:p>
        </w:tc>
        <w:tc>
          <w:tcPr>
            <w:tcW w:w="0" w:type="auto"/>
            <w:tcBorders>
              <w:bottom w:val="single" w:sz="4" w:space="0" w:color="000001"/>
              <w:right w:val="single" w:sz="4" w:space="0" w:color="000001"/>
            </w:tcBorders>
            <w:shd w:val="clear" w:color="FFFFCC" w:fill="FFFFFF"/>
            <w:vAlign w:val="center"/>
          </w:tcPr>
          <w:p w14:paraId="669B1AE0"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Шпилька колеса ЗИЛ задняя правая</w:t>
            </w:r>
          </w:p>
        </w:tc>
        <w:tc>
          <w:tcPr>
            <w:tcW w:w="0" w:type="auto"/>
            <w:tcBorders>
              <w:bottom w:val="single" w:sz="4" w:space="0" w:color="000001"/>
            </w:tcBorders>
            <w:shd w:val="clear" w:color="FFFFCC" w:fill="FFFFFF"/>
            <w:vAlign w:val="center"/>
          </w:tcPr>
          <w:p w14:paraId="6762E4B4"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120-3104050</w:t>
            </w:r>
          </w:p>
        </w:tc>
        <w:tc>
          <w:tcPr>
            <w:tcW w:w="0" w:type="auto"/>
            <w:tcBorders>
              <w:bottom w:val="single" w:sz="4" w:space="0" w:color="000001"/>
            </w:tcBorders>
            <w:shd w:val="clear" w:color="FFFFCC" w:fill="FFFFFF"/>
            <w:vAlign w:val="center"/>
          </w:tcPr>
          <w:p w14:paraId="57ECCBB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3250352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835E013" w14:textId="77777777" w:rsidTr="006C5787">
        <w:trPr>
          <w:trHeight w:val="421"/>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0402A8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157</w:t>
            </w:r>
          </w:p>
        </w:tc>
        <w:tc>
          <w:tcPr>
            <w:tcW w:w="0" w:type="auto"/>
            <w:tcBorders>
              <w:bottom w:val="single" w:sz="4" w:space="0" w:color="000001"/>
              <w:right w:val="single" w:sz="4" w:space="0" w:color="000001"/>
            </w:tcBorders>
            <w:shd w:val="clear" w:color="FFFFCC" w:fill="FFFFFF"/>
            <w:vAlign w:val="center"/>
          </w:tcPr>
          <w:p w14:paraId="48AB479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Шпилька полуоси ЗИЛ-130/-4331 (М16х1,5х42)</w:t>
            </w:r>
          </w:p>
        </w:tc>
        <w:tc>
          <w:tcPr>
            <w:tcW w:w="0" w:type="auto"/>
            <w:tcBorders>
              <w:bottom w:val="single" w:sz="4" w:space="0" w:color="000001"/>
            </w:tcBorders>
            <w:shd w:val="clear" w:color="FFFFCC" w:fill="FFFFFF"/>
            <w:vAlign w:val="center"/>
          </w:tcPr>
          <w:p w14:paraId="6DE5620F"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304083-П29</w:t>
            </w:r>
          </w:p>
        </w:tc>
        <w:tc>
          <w:tcPr>
            <w:tcW w:w="0" w:type="auto"/>
            <w:tcBorders>
              <w:bottom w:val="single" w:sz="4" w:space="0" w:color="000001"/>
            </w:tcBorders>
            <w:shd w:val="clear" w:color="FFFFCC" w:fill="FFFFFF"/>
            <w:vAlign w:val="center"/>
          </w:tcPr>
          <w:p w14:paraId="13EFD83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73470FC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D7E061A"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5E2002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158</w:t>
            </w:r>
          </w:p>
        </w:tc>
        <w:tc>
          <w:tcPr>
            <w:tcW w:w="0" w:type="auto"/>
            <w:tcBorders>
              <w:bottom w:val="single" w:sz="4" w:space="0" w:color="000001"/>
              <w:right w:val="single" w:sz="4" w:space="0" w:color="000001"/>
            </w:tcBorders>
            <w:shd w:val="clear" w:color="FFFFCC" w:fill="FFFFFF"/>
            <w:vAlign w:val="center"/>
          </w:tcPr>
          <w:p w14:paraId="1A2CF4C5"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Щуп уровня масла ЗИЛ-130</w:t>
            </w:r>
          </w:p>
        </w:tc>
        <w:tc>
          <w:tcPr>
            <w:tcW w:w="0" w:type="auto"/>
            <w:tcBorders>
              <w:bottom w:val="single" w:sz="4" w:space="0" w:color="000001"/>
            </w:tcBorders>
            <w:shd w:val="clear" w:color="FFFFCC" w:fill="FFFFFF"/>
            <w:vAlign w:val="center"/>
          </w:tcPr>
          <w:p w14:paraId="49B6F52B"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130-1009050</w:t>
            </w:r>
          </w:p>
        </w:tc>
        <w:tc>
          <w:tcPr>
            <w:tcW w:w="0" w:type="auto"/>
            <w:tcBorders>
              <w:bottom w:val="single" w:sz="4" w:space="0" w:color="000001"/>
            </w:tcBorders>
            <w:shd w:val="clear" w:color="FFFFCC" w:fill="FFFFFF"/>
            <w:vAlign w:val="center"/>
          </w:tcPr>
          <w:p w14:paraId="0AE8570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E5F6A4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B77D3A7"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66BD167E"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159</w:t>
            </w:r>
          </w:p>
        </w:tc>
        <w:tc>
          <w:tcPr>
            <w:tcW w:w="0" w:type="auto"/>
            <w:tcBorders>
              <w:bottom w:val="single" w:sz="4" w:space="0" w:color="000001"/>
              <w:right w:val="single" w:sz="4" w:space="0" w:color="000001"/>
            </w:tcBorders>
            <w:shd w:val="clear" w:color="FFFFCC" w:fill="FFFFFF"/>
            <w:vAlign w:val="center"/>
          </w:tcPr>
          <w:p w14:paraId="7F14D422"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6мм</w:t>
            </w:r>
          </w:p>
        </w:tc>
        <w:tc>
          <w:tcPr>
            <w:tcW w:w="0" w:type="auto"/>
            <w:tcBorders>
              <w:bottom w:val="single" w:sz="4" w:space="0" w:color="000001"/>
            </w:tcBorders>
            <w:shd w:val="clear" w:color="FFFFCC" w:fill="FFFFFF"/>
            <w:vAlign w:val="center"/>
          </w:tcPr>
          <w:p w14:paraId="5D1B1FE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74A49F6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6A856B7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3B8E796" w14:textId="77777777" w:rsidTr="006C5787">
        <w:trPr>
          <w:trHeight w:val="34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EFF5BF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160</w:t>
            </w:r>
          </w:p>
        </w:tc>
        <w:tc>
          <w:tcPr>
            <w:tcW w:w="0" w:type="auto"/>
            <w:tcBorders>
              <w:bottom w:val="single" w:sz="4" w:space="0" w:color="000001"/>
              <w:right w:val="single" w:sz="4" w:space="0" w:color="000001"/>
            </w:tcBorders>
            <w:shd w:val="clear" w:color="FFFFCC" w:fill="FFFFFF"/>
            <w:vAlign w:val="center"/>
          </w:tcPr>
          <w:p w14:paraId="0578430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8мм</w:t>
            </w:r>
          </w:p>
        </w:tc>
        <w:tc>
          <w:tcPr>
            <w:tcW w:w="0" w:type="auto"/>
            <w:tcBorders>
              <w:bottom w:val="single" w:sz="4" w:space="0" w:color="000001"/>
            </w:tcBorders>
            <w:shd w:val="clear" w:color="FFFFCC" w:fill="FFFFFF"/>
            <w:vAlign w:val="center"/>
          </w:tcPr>
          <w:p w14:paraId="71B0997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1EFC6B5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54AE7485"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598CEBB"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799341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lastRenderedPageBreak/>
              <w:t>161</w:t>
            </w:r>
          </w:p>
        </w:tc>
        <w:tc>
          <w:tcPr>
            <w:tcW w:w="0" w:type="auto"/>
            <w:tcBorders>
              <w:bottom w:val="single" w:sz="4" w:space="0" w:color="000001"/>
              <w:right w:val="single" w:sz="4" w:space="0" w:color="000001"/>
            </w:tcBorders>
            <w:shd w:val="clear" w:color="FFFFCC" w:fill="FFFFFF"/>
            <w:vAlign w:val="center"/>
          </w:tcPr>
          <w:p w14:paraId="3B7044F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10мм</w:t>
            </w:r>
          </w:p>
        </w:tc>
        <w:tc>
          <w:tcPr>
            <w:tcW w:w="0" w:type="auto"/>
            <w:tcBorders>
              <w:bottom w:val="single" w:sz="4" w:space="0" w:color="000001"/>
            </w:tcBorders>
            <w:shd w:val="clear" w:color="FFFFCC" w:fill="FFFFFF"/>
            <w:vAlign w:val="center"/>
          </w:tcPr>
          <w:p w14:paraId="5D11FC03"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15FDE1D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47CE04B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01A5D40D" w14:textId="77777777" w:rsidTr="006C5787">
        <w:trPr>
          <w:trHeight w:val="41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123FB062"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162</w:t>
            </w:r>
          </w:p>
        </w:tc>
        <w:tc>
          <w:tcPr>
            <w:tcW w:w="0" w:type="auto"/>
            <w:tcBorders>
              <w:bottom w:val="single" w:sz="4" w:space="0" w:color="000001"/>
              <w:right w:val="single" w:sz="4" w:space="0" w:color="000001"/>
            </w:tcBorders>
            <w:shd w:val="clear" w:color="FFFFCC" w:fill="FFFFFF"/>
            <w:vAlign w:val="center"/>
          </w:tcPr>
          <w:p w14:paraId="305E47EA"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12мм</w:t>
            </w:r>
          </w:p>
        </w:tc>
        <w:tc>
          <w:tcPr>
            <w:tcW w:w="0" w:type="auto"/>
            <w:tcBorders>
              <w:bottom w:val="single" w:sz="4" w:space="0" w:color="000001"/>
            </w:tcBorders>
            <w:shd w:val="clear" w:color="FFFFCC" w:fill="FFFFFF"/>
            <w:vAlign w:val="center"/>
          </w:tcPr>
          <w:p w14:paraId="2BF9AB35"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2429E9DF"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76FDCCC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121D4BD" w14:textId="77777777" w:rsidTr="006C5787">
        <w:trPr>
          <w:trHeight w:val="372"/>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1C49D9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163</w:t>
            </w:r>
          </w:p>
        </w:tc>
        <w:tc>
          <w:tcPr>
            <w:tcW w:w="0" w:type="auto"/>
            <w:tcBorders>
              <w:bottom w:val="single" w:sz="4" w:space="0" w:color="000001"/>
              <w:right w:val="single" w:sz="4" w:space="0" w:color="000001"/>
            </w:tcBorders>
            <w:shd w:val="clear" w:color="FFFFCC" w:fill="FFFFFF"/>
            <w:vAlign w:val="center"/>
          </w:tcPr>
          <w:p w14:paraId="7EDF4DEC"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14мм</w:t>
            </w:r>
          </w:p>
        </w:tc>
        <w:tc>
          <w:tcPr>
            <w:tcW w:w="0" w:type="auto"/>
            <w:tcBorders>
              <w:bottom w:val="single" w:sz="4" w:space="0" w:color="000001"/>
            </w:tcBorders>
            <w:shd w:val="clear" w:color="FFFFCC" w:fill="FFFFFF"/>
            <w:vAlign w:val="center"/>
          </w:tcPr>
          <w:p w14:paraId="57BD63C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17A890E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38CB7A5B"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760BA8C0" w14:textId="77777777" w:rsidTr="006C5787">
        <w:trPr>
          <w:trHeight w:val="360"/>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9EB5524"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164</w:t>
            </w:r>
          </w:p>
        </w:tc>
        <w:tc>
          <w:tcPr>
            <w:tcW w:w="0" w:type="auto"/>
            <w:tcBorders>
              <w:bottom w:val="single" w:sz="4" w:space="0" w:color="000001"/>
              <w:right w:val="single" w:sz="4" w:space="0" w:color="000001"/>
            </w:tcBorders>
            <w:shd w:val="clear" w:color="FFFFCC" w:fill="FFFFFF"/>
            <w:vAlign w:val="center"/>
          </w:tcPr>
          <w:p w14:paraId="142E10EF"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16мм</w:t>
            </w:r>
          </w:p>
        </w:tc>
        <w:tc>
          <w:tcPr>
            <w:tcW w:w="0" w:type="auto"/>
            <w:tcBorders>
              <w:bottom w:val="single" w:sz="4" w:space="0" w:color="000001"/>
            </w:tcBorders>
            <w:shd w:val="clear" w:color="FFFFCC" w:fill="FFFFFF"/>
            <w:vAlign w:val="center"/>
          </w:tcPr>
          <w:p w14:paraId="464C65E8"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7BEE614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0315CAA4"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35C807A6" w14:textId="77777777" w:rsidTr="006C5787">
        <w:trPr>
          <w:trHeight w:val="374"/>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3855D047"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165</w:t>
            </w:r>
          </w:p>
        </w:tc>
        <w:tc>
          <w:tcPr>
            <w:tcW w:w="0" w:type="auto"/>
            <w:tcBorders>
              <w:bottom w:val="single" w:sz="4" w:space="0" w:color="000001"/>
              <w:right w:val="single" w:sz="4" w:space="0" w:color="000001"/>
            </w:tcBorders>
            <w:shd w:val="clear" w:color="FFFFCC" w:fill="FFFFFF"/>
            <w:vAlign w:val="center"/>
          </w:tcPr>
          <w:p w14:paraId="4F240E61"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18мм</w:t>
            </w:r>
          </w:p>
        </w:tc>
        <w:tc>
          <w:tcPr>
            <w:tcW w:w="0" w:type="auto"/>
            <w:tcBorders>
              <w:bottom w:val="single" w:sz="4" w:space="0" w:color="000001"/>
            </w:tcBorders>
            <w:shd w:val="clear" w:color="FFFFCC" w:fill="FFFFFF"/>
            <w:vAlign w:val="center"/>
          </w:tcPr>
          <w:p w14:paraId="3548903B"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3BD1FDFA"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020931CC"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6C71689F" w14:textId="77777777" w:rsidTr="006C5787">
        <w:trPr>
          <w:trHeight w:val="48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5DA290C"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166</w:t>
            </w:r>
          </w:p>
        </w:tc>
        <w:tc>
          <w:tcPr>
            <w:tcW w:w="0" w:type="auto"/>
            <w:tcBorders>
              <w:bottom w:val="single" w:sz="4" w:space="0" w:color="000001"/>
              <w:right w:val="single" w:sz="4" w:space="0" w:color="000001"/>
            </w:tcBorders>
            <w:shd w:val="clear" w:color="FFFFCC" w:fill="FFFFFF"/>
            <w:vAlign w:val="center"/>
          </w:tcPr>
          <w:p w14:paraId="2D65959D"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22мм</w:t>
            </w:r>
          </w:p>
        </w:tc>
        <w:tc>
          <w:tcPr>
            <w:tcW w:w="0" w:type="auto"/>
            <w:tcBorders>
              <w:bottom w:val="single" w:sz="4" w:space="0" w:color="000001"/>
            </w:tcBorders>
            <w:shd w:val="clear" w:color="FFFFCC" w:fill="FFFFFF"/>
            <w:vAlign w:val="center"/>
          </w:tcPr>
          <w:p w14:paraId="2D298339"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2C9BFDB8"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776157C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A017CCA" w14:textId="77777777" w:rsidTr="006C5787">
        <w:trPr>
          <w:trHeight w:val="43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55C79B5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167</w:t>
            </w:r>
          </w:p>
        </w:tc>
        <w:tc>
          <w:tcPr>
            <w:tcW w:w="0" w:type="auto"/>
            <w:tcBorders>
              <w:bottom w:val="single" w:sz="4" w:space="0" w:color="000001"/>
              <w:right w:val="single" w:sz="4" w:space="0" w:color="000001"/>
            </w:tcBorders>
            <w:shd w:val="clear" w:color="FFFFCC" w:fill="FFFFFF"/>
            <w:vAlign w:val="center"/>
          </w:tcPr>
          <w:p w14:paraId="65A0258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 xml:space="preserve">Шланг (рукав) </w:t>
            </w:r>
            <w:proofErr w:type="spellStart"/>
            <w:r w:rsidRPr="006C5787">
              <w:rPr>
                <w:rFonts w:eastAsiaTheme="minorHAnsi" w:cstheme="minorBidi"/>
                <w:sz w:val="24"/>
                <w:szCs w:val="22"/>
                <w:lang w:eastAsia="en-US"/>
              </w:rPr>
              <w:t>маслобензостойкий</w:t>
            </w:r>
            <w:proofErr w:type="spellEnd"/>
            <w:r w:rsidRPr="006C5787">
              <w:rPr>
                <w:rFonts w:eastAsiaTheme="minorHAnsi" w:cstheme="minorBidi"/>
                <w:sz w:val="24"/>
                <w:szCs w:val="22"/>
                <w:lang w:eastAsia="en-US"/>
              </w:rPr>
              <w:t xml:space="preserve"> 32мм</w:t>
            </w:r>
          </w:p>
        </w:tc>
        <w:tc>
          <w:tcPr>
            <w:tcW w:w="0" w:type="auto"/>
            <w:tcBorders>
              <w:bottom w:val="single" w:sz="4" w:space="0" w:color="000001"/>
            </w:tcBorders>
            <w:shd w:val="clear" w:color="FFFFCC" w:fill="FFFFFF"/>
            <w:vAlign w:val="center"/>
          </w:tcPr>
          <w:p w14:paraId="4BCBED8D"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w:t>
            </w:r>
          </w:p>
        </w:tc>
        <w:tc>
          <w:tcPr>
            <w:tcW w:w="0" w:type="auto"/>
            <w:tcBorders>
              <w:bottom w:val="single" w:sz="4" w:space="0" w:color="000001"/>
            </w:tcBorders>
            <w:shd w:val="clear" w:color="FFFFCC" w:fill="FFFFFF"/>
            <w:vAlign w:val="center"/>
          </w:tcPr>
          <w:p w14:paraId="696527B1"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м</w:t>
            </w:r>
          </w:p>
        </w:tc>
        <w:tc>
          <w:tcPr>
            <w:tcW w:w="0" w:type="auto"/>
            <w:tcBorders>
              <w:bottom w:val="single" w:sz="4" w:space="0" w:color="000001"/>
              <w:right w:val="single" w:sz="4" w:space="0" w:color="000001"/>
            </w:tcBorders>
            <w:shd w:val="clear" w:color="FFFFCC" w:fill="FFFFFF"/>
            <w:vAlign w:val="center"/>
          </w:tcPr>
          <w:p w14:paraId="68B09999"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582FF163" w14:textId="77777777" w:rsidTr="006C5787">
        <w:trPr>
          <w:trHeight w:val="428"/>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061D350B" w14:textId="77777777" w:rsidR="006C5787" w:rsidRPr="006C5787" w:rsidRDefault="006C5787" w:rsidP="006C5787">
            <w:pPr>
              <w:widowControl/>
              <w:autoSpaceDE/>
              <w:autoSpaceDN/>
              <w:adjustRightInd/>
              <w:spacing w:line="240" w:lineRule="atLeast"/>
              <w:jc w:val="center"/>
              <w:rPr>
                <w:rFonts w:eastAsiaTheme="minorHAnsi" w:cstheme="minorBidi"/>
                <w:sz w:val="24"/>
                <w:szCs w:val="22"/>
                <w:lang w:eastAsia="en-US"/>
              </w:rPr>
            </w:pPr>
            <w:r w:rsidRPr="006C5787">
              <w:rPr>
                <w:sz w:val="24"/>
                <w:szCs w:val="24"/>
              </w:rPr>
              <w:t>168</w:t>
            </w:r>
          </w:p>
        </w:tc>
        <w:tc>
          <w:tcPr>
            <w:tcW w:w="0" w:type="auto"/>
            <w:tcBorders>
              <w:bottom w:val="single" w:sz="4" w:space="0" w:color="000001"/>
              <w:right w:val="single" w:sz="4" w:space="0" w:color="000001"/>
            </w:tcBorders>
            <w:shd w:val="clear" w:color="FFFFCC" w:fill="FFFFFF"/>
            <w:vAlign w:val="center"/>
          </w:tcPr>
          <w:p w14:paraId="29888A70" w14:textId="77777777" w:rsidR="006C5787" w:rsidRPr="006C5787" w:rsidRDefault="006C5787" w:rsidP="006C5787">
            <w:pPr>
              <w:widowControl/>
              <w:autoSpaceDE/>
              <w:autoSpaceDN/>
              <w:adjustRightInd/>
              <w:spacing w:line="240" w:lineRule="atLeast"/>
              <w:rPr>
                <w:color w:val="000000"/>
                <w:sz w:val="24"/>
                <w:szCs w:val="24"/>
              </w:rPr>
            </w:pPr>
            <w:proofErr w:type="spellStart"/>
            <w:r w:rsidRPr="006C5787">
              <w:rPr>
                <w:rFonts w:eastAsiaTheme="minorHAnsi" w:cstheme="minorBidi"/>
                <w:sz w:val="24"/>
                <w:szCs w:val="22"/>
                <w:lang w:eastAsia="en-US"/>
              </w:rPr>
              <w:t>Энергоаккумулятор</w:t>
            </w:r>
            <w:proofErr w:type="spellEnd"/>
            <w:r w:rsidRPr="006C5787">
              <w:rPr>
                <w:rFonts w:eastAsiaTheme="minorHAnsi" w:cstheme="minorBidi"/>
                <w:sz w:val="24"/>
                <w:szCs w:val="22"/>
                <w:lang w:eastAsia="en-US"/>
              </w:rPr>
              <w:t xml:space="preserve"> ЗИЛ 130</w:t>
            </w:r>
          </w:p>
        </w:tc>
        <w:tc>
          <w:tcPr>
            <w:tcW w:w="0" w:type="auto"/>
            <w:tcBorders>
              <w:bottom w:val="single" w:sz="4" w:space="0" w:color="000001"/>
            </w:tcBorders>
            <w:shd w:val="clear" w:color="FFFFCC" w:fill="FFFFFF"/>
            <w:vAlign w:val="center"/>
          </w:tcPr>
          <w:p w14:paraId="7633C14D"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100-3519200</w:t>
            </w:r>
          </w:p>
        </w:tc>
        <w:tc>
          <w:tcPr>
            <w:tcW w:w="0" w:type="auto"/>
            <w:tcBorders>
              <w:bottom w:val="single" w:sz="4" w:space="0" w:color="000001"/>
            </w:tcBorders>
            <w:shd w:val="clear" w:color="FFFFCC" w:fill="FFFFFF"/>
            <w:vAlign w:val="center"/>
          </w:tcPr>
          <w:p w14:paraId="3A8BA647"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1A76BCA6"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4D46C713" w14:textId="77777777" w:rsidTr="006C5787">
        <w:trPr>
          <w:trHeight w:val="439"/>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424C4EF0"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169</w:t>
            </w:r>
          </w:p>
        </w:tc>
        <w:tc>
          <w:tcPr>
            <w:tcW w:w="0" w:type="auto"/>
            <w:tcBorders>
              <w:bottom w:val="single" w:sz="4" w:space="0" w:color="000001"/>
              <w:right w:val="single" w:sz="4" w:space="0" w:color="000001"/>
            </w:tcBorders>
            <w:shd w:val="clear" w:color="FFFFCC" w:fill="FFFFFF"/>
            <w:vAlign w:val="center"/>
          </w:tcPr>
          <w:p w14:paraId="047D1D37" w14:textId="77777777" w:rsidR="006C5787" w:rsidRPr="006C5787" w:rsidRDefault="006C5787" w:rsidP="006C5787">
            <w:pPr>
              <w:widowControl/>
              <w:autoSpaceDE/>
              <w:autoSpaceDN/>
              <w:adjustRightInd/>
              <w:spacing w:line="240" w:lineRule="atLeast"/>
              <w:rPr>
                <w:color w:val="000000"/>
                <w:sz w:val="24"/>
                <w:szCs w:val="24"/>
              </w:rPr>
            </w:pPr>
            <w:proofErr w:type="spellStart"/>
            <w:r w:rsidRPr="006C5787">
              <w:rPr>
                <w:rFonts w:eastAsiaTheme="minorHAnsi" w:cstheme="minorBidi"/>
                <w:sz w:val="24"/>
                <w:szCs w:val="22"/>
                <w:lang w:eastAsia="en-US"/>
              </w:rPr>
              <w:t>Поршнекомплект</w:t>
            </w:r>
            <w:proofErr w:type="spellEnd"/>
            <w:r w:rsidRPr="006C5787">
              <w:rPr>
                <w:rFonts w:eastAsiaTheme="minorHAnsi" w:cstheme="minorBidi"/>
                <w:sz w:val="24"/>
                <w:szCs w:val="22"/>
                <w:lang w:eastAsia="en-US"/>
              </w:rPr>
              <w:t xml:space="preserve"> ЗИЛ-130 (Эксперт)</w:t>
            </w:r>
          </w:p>
        </w:tc>
        <w:tc>
          <w:tcPr>
            <w:tcW w:w="0" w:type="auto"/>
            <w:tcBorders>
              <w:bottom w:val="single" w:sz="4" w:space="0" w:color="000001"/>
            </w:tcBorders>
            <w:shd w:val="clear" w:color="FFFFCC" w:fill="FFFFFF"/>
            <w:vAlign w:val="center"/>
          </w:tcPr>
          <w:p w14:paraId="4ED67A28"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130-1000108</w:t>
            </w:r>
          </w:p>
        </w:tc>
        <w:tc>
          <w:tcPr>
            <w:tcW w:w="0" w:type="auto"/>
            <w:tcBorders>
              <w:bottom w:val="single" w:sz="4" w:space="0" w:color="000001"/>
            </w:tcBorders>
            <w:shd w:val="clear" w:color="FFFFCC" w:fill="FFFFFF"/>
            <w:vAlign w:val="center"/>
          </w:tcPr>
          <w:p w14:paraId="15192CB2"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proofErr w:type="spellStart"/>
            <w:r w:rsidRPr="006C5787">
              <w:rPr>
                <w:rFonts w:eastAsiaTheme="minorHAnsi" w:cstheme="minorBidi"/>
                <w:sz w:val="24"/>
                <w:szCs w:val="22"/>
                <w:lang w:eastAsia="en-US"/>
              </w:rPr>
              <w:t>шт</w:t>
            </w:r>
            <w:proofErr w:type="spellEnd"/>
          </w:p>
        </w:tc>
        <w:tc>
          <w:tcPr>
            <w:tcW w:w="0" w:type="auto"/>
            <w:tcBorders>
              <w:bottom w:val="single" w:sz="4" w:space="0" w:color="000001"/>
              <w:right w:val="single" w:sz="4" w:space="0" w:color="000001"/>
            </w:tcBorders>
            <w:shd w:val="clear" w:color="FFFFCC" w:fill="FFFFFF"/>
            <w:vAlign w:val="center"/>
          </w:tcPr>
          <w:p w14:paraId="01D46C2E"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r w:rsidR="006C5787" w:rsidRPr="006C5787" w14:paraId="10C7AC30" w14:textId="77777777" w:rsidTr="006C5787">
        <w:trPr>
          <w:trHeight w:val="405"/>
        </w:trPr>
        <w:tc>
          <w:tcPr>
            <w:tcW w:w="0" w:type="auto"/>
            <w:tcBorders>
              <w:left w:val="single" w:sz="4" w:space="0" w:color="000001"/>
              <w:bottom w:val="single" w:sz="4" w:space="0" w:color="000001"/>
              <w:right w:val="single" w:sz="4" w:space="0" w:color="000001"/>
            </w:tcBorders>
            <w:shd w:val="clear" w:color="FFFFCC" w:fill="FFFFFF"/>
            <w:tcMar>
              <w:left w:w="103" w:type="dxa"/>
            </w:tcMar>
            <w:vAlign w:val="center"/>
          </w:tcPr>
          <w:p w14:paraId="2F4FFDBF" w14:textId="77777777" w:rsidR="006C5787" w:rsidRPr="006C5787" w:rsidRDefault="006C5787" w:rsidP="006C5787">
            <w:pPr>
              <w:widowControl/>
              <w:autoSpaceDE/>
              <w:autoSpaceDN/>
              <w:adjustRightInd/>
              <w:spacing w:line="240" w:lineRule="atLeast"/>
              <w:jc w:val="center"/>
              <w:rPr>
                <w:sz w:val="24"/>
                <w:szCs w:val="24"/>
              </w:rPr>
            </w:pPr>
            <w:r w:rsidRPr="006C5787">
              <w:rPr>
                <w:sz w:val="24"/>
                <w:szCs w:val="24"/>
              </w:rPr>
              <w:t>170</w:t>
            </w:r>
          </w:p>
        </w:tc>
        <w:tc>
          <w:tcPr>
            <w:tcW w:w="0" w:type="auto"/>
            <w:tcBorders>
              <w:bottom w:val="single" w:sz="4" w:space="0" w:color="000001"/>
              <w:right w:val="single" w:sz="4" w:space="0" w:color="000001"/>
            </w:tcBorders>
            <w:shd w:val="clear" w:color="FFFFCC" w:fill="FFFFFF"/>
            <w:vAlign w:val="center"/>
          </w:tcPr>
          <w:p w14:paraId="2AC64AB3" w14:textId="77777777" w:rsidR="006C5787" w:rsidRPr="006C5787" w:rsidRDefault="006C5787" w:rsidP="006C5787">
            <w:pPr>
              <w:widowControl/>
              <w:autoSpaceDE/>
              <w:autoSpaceDN/>
              <w:adjustRightInd/>
              <w:spacing w:line="240" w:lineRule="atLeast"/>
              <w:rPr>
                <w:color w:val="000000"/>
                <w:sz w:val="24"/>
                <w:szCs w:val="24"/>
              </w:rPr>
            </w:pPr>
            <w:r w:rsidRPr="006C5787">
              <w:rPr>
                <w:rFonts w:eastAsiaTheme="minorHAnsi" w:cstheme="minorBidi"/>
                <w:sz w:val="24"/>
                <w:szCs w:val="22"/>
                <w:lang w:eastAsia="en-US"/>
              </w:rPr>
              <w:t>Р/к двигателя ЗИЛ-130 полный</w:t>
            </w:r>
          </w:p>
        </w:tc>
        <w:tc>
          <w:tcPr>
            <w:tcW w:w="0" w:type="auto"/>
            <w:tcBorders>
              <w:bottom w:val="single" w:sz="4" w:space="0" w:color="000001"/>
            </w:tcBorders>
            <w:shd w:val="clear" w:color="FFFFCC" w:fill="FFFFFF"/>
            <w:vAlign w:val="center"/>
          </w:tcPr>
          <w:p w14:paraId="142C855A" w14:textId="77777777" w:rsidR="006C5787" w:rsidRPr="006C5787" w:rsidRDefault="006C5787" w:rsidP="006C5787">
            <w:pPr>
              <w:widowControl/>
              <w:autoSpaceDE/>
              <w:autoSpaceDN/>
              <w:adjustRightInd/>
              <w:spacing w:line="240" w:lineRule="atLeast"/>
              <w:rPr>
                <w:sz w:val="24"/>
                <w:szCs w:val="24"/>
              </w:rPr>
            </w:pPr>
            <w:r w:rsidRPr="006C5787">
              <w:rPr>
                <w:rFonts w:eastAsiaTheme="minorHAnsi" w:cstheme="minorBidi"/>
                <w:sz w:val="24"/>
                <w:szCs w:val="22"/>
                <w:lang w:eastAsia="en-US"/>
              </w:rPr>
              <w:t>130-1002001-30</w:t>
            </w:r>
          </w:p>
        </w:tc>
        <w:tc>
          <w:tcPr>
            <w:tcW w:w="0" w:type="auto"/>
            <w:tcBorders>
              <w:bottom w:val="single" w:sz="4" w:space="0" w:color="000001"/>
            </w:tcBorders>
            <w:shd w:val="clear" w:color="FFFFCC" w:fill="FFFFFF"/>
            <w:vAlign w:val="center"/>
          </w:tcPr>
          <w:p w14:paraId="0B049CC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к-т</w:t>
            </w:r>
          </w:p>
        </w:tc>
        <w:tc>
          <w:tcPr>
            <w:tcW w:w="0" w:type="auto"/>
            <w:tcBorders>
              <w:bottom w:val="single" w:sz="4" w:space="0" w:color="000001"/>
              <w:right w:val="single" w:sz="4" w:space="0" w:color="000001"/>
            </w:tcBorders>
            <w:shd w:val="clear" w:color="FFFFCC" w:fill="FFFFFF"/>
            <w:vAlign w:val="center"/>
          </w:tcPr>
          <w:p w14:paraId="4AFE1710" w14:textId="77777777" w:rsidR="006C5787" w:rsidRPr="006C5787" w:rsidRDefault="006C5787" w:rsidP="006C5787">
            <w:pPr>
              <w:widowControl/>
              <w:autoSpaceDE/>
              <w:autoSpaceDN/>
              <w:adjustRightInd/>
              <w:spacing w:line="240" w:lineRule="atLeast"/>
              <w:jc w:val="center"/>
              <w:rPr>
                <w:rFonts w:eastAsiaTheme="minorHAnsi"/>
                <w:sz w:val="24"/>
                <w:szCs w:val="24"/>
                <w:lang w:eastAsia="en-US"/>
              </w:rPr>
            </w:pPr>
            <w:r w:rsidRPr="006C5787">
              <w:rPr>
                <w:rFonts w:eastAsiaTheme="minorHAnsi" w:cstheme="minorBidi"/>
                <w:sz w:val="24"/>
                <w:szCs w:val="22"/>
                <w:lang w:eastAsia="en-US"/>
              </w:rPr>
              <w:t>1</w:t>
            </w:r>
          </w:p>
        </w:tc>
      </w:tr>
    </w:tbl>
    <w:p w14:paraId="57256C14" w14:textId="77777777" w:rsidR="006C5787" w:rsidRPr="006C5787" w:rsidRDefault="006C5787" w:rsidP="006C5787">
      <w:pPr>
        <w:widowControl/>
        <w:autoSpaceDE/>
        <w:autoSpaceDN/>
        <w:adjustRightInd/>
        <w:jc w:val="both"/>
        <w:rPr>
          <w:rFonts w:eastAsiaTheme="minorHAnsi" w:cstheme="minorBidi"/>
          <w:b/>
          <w:color w:val="000000"/>
          <w:sz w:val="24"/>
          <w:szCs w:val="22"/>
          <w:lang w:eastAsia="en-US"/>
        </w:rPr>
      </w:pPr>
    </w:p>
    <w:p w14:paraId="6A4C084F" w14:textId="77777777" w:rsidR="006C5787" w:rsidRPr="006C5787" w:rsidRDefault="006C5787" w:rsidP="006C5787">
      <w:pPr>
        <w:widowControl/>
        <w:autoSpaceDE/>
        <w:autoSpaceDN/>
        <w:adjustRightInd/>
        <w:spacing w:line="240" w:lineRule="atLeast"/>
        <w:rPr>
          <w:rFonts w:eastAsiaTheme="minorHAnsi" w:cstheme="minorBidi"/>
          <w:sz w:val="24"/>
          <w:szCs w:val="22"/>
          <w:lang w:eastAsia="en-US"/>
        </w:rPr>
      </w:pPr>
      <w:r w:rsidRPr="006C5787">
        <w:rPr>
          <w:rFonts w:eastAsiaTheme="minorHAnsi" w:cstheme="minorBidi"/>
          <w:sz w:val="24"/>
          <w:szCs w:val="22"/>
          <w:lang w:eastAsia="en-US"/>
        </w:rPr>
        <w:t>Номенклатурные номера в данной таблице относятся к каталогу деталей и сборочных единиц автомобиля и его модификаций ЗИЛ 431410, ЗИЛ- 130</w:t>
      </w:r>
    </w:p>
    <w:p w14:paraId="01E79E63" w14:textId="77777777" w:rsidR="006C5787" w:rsidRPr="006C5787" w:rsidRDefault="006C5787" w:rsidP="006C5787">
      <w:pPr>
        <w:widowControl/>
        <w:autoSpaceDE/>
        <w:autoSpaceDN/>
        <w:adjustRightInd/>
        <w:spacing w:line="240" w:lineRule="atLeast"/>
        <w:rPr>
          <w:rFonts w:eastAsiaTheme="minorHAnsi" w:cstheme="minorBidi"/>
          <w:sz w:val="24"/>
          <w:szCs w:val="22"/>
          <w:lang w:eastAsia="en-US"/>
        </w:rPr>
      </w:pPr>
    </w:p>
    <w:p w14:paraId="2DB3EDB8" w14:textId="77777777" w:rsidR="006C5787" w:rsidRPr="006C5787" w:rsidRDefault="006C5787" w:rsidP="006C5787">
      <w:pPr>
        <w:widowControl/>
        <w:autoSpaceDE/>
        <w:autoSpaceDN/>
        <w:adjustRightInd/>
        <w:ind w:firstLine="567"/>
        <w:jc w:val="both"/>
        <w:rPr>
          <w:rFonts w:eastAsiaTheme="minorHAnsi" w:cstheme="minorBidi"/>
          <w:sz w:val="24"/>
          <w:szCs w:val="22"/>
          <w:lang w:eastAsia="en-US"/>
        </w:rPr>
      </w:pPr>
      <w:r w:rsidRPr="006C5787">
        <w:rPr>
          <w:rFonts w:eastAsiaTheme="minorHAnsi"/>
          <w:b/>
          <w:bCs/>
          <w:color w:val="000000"/>
          <w:sz w:val="24"/>
          <w:szCs w:val="22"/>
          <w:lang w:eastAsia="en-US"/>
        </w:rPr>
        <w:t>Требование к качеству товара:</w:t>
      </w:r>
      <w:r w:rsidRPr="006C5787">
        <w:rPr>
          <w:rFonts w:eastAsiaTheme="minorHAnsi"/>
          <w:color w:val="000000"/>
          <w:sz w:val="24"/>
          <w:szCs w:val="22"/>
          <w:lang w:eastAsia="en-US"/>
        </w:rPr>
        <w:t xml:space="preserve"> </w:t>
      </w:r>
      <w:r w:rsidRPr="006C5787">
        <w:rPr>
          <w:color w:val="000000"/>
          <w:sz w:val="24"/>
          <w:szCs w:val="22"/>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AB376B2" w14:textId="77777777" w:rsidR="006C5787" w:rsidRPr="006C5787" w:rsidRDefault="006C5787" w:rsidP="006C5787">
      <w:pPr>
        <w:widowControl/>
        <w:autoSpaceDE/>
        <w:autoSpaceDN/>
        <w:adjustRightInd/>
        <w:ind w:firstLine="567"/>
        <w:jc w:val="both"/>
        <w:rPr>
          <w:rFonts w:eastAsiaTheme="minorHAnsi" w:cstheme="minorBidi"/>
          <w:sz w:val="24"/>
          <w:szCs w:val="22"/>
          <w:lang w:eastAsia="en-US"/>
        </w:rPr>
      </w:pPr>
      <w:r w:rsidRPr="006C5787">
        <w:rPr>
          <w:rFonts w:eastAsiaTheme="minorHAnsi"/>
          <w:b/>
          <w:bCs/>
          <w:color w:val="000000"/>
          <w:sz w:val="24"/>
          <w:szCs w:val="22"/>
          <w:lang w:eastAsia="en-US"/>
        </w:rPr>
        <w:t>Требование к техническим характеристикам товара:</w:t>
      </w:r>
      <w:r w:rsidRPr="006C5787">
        <w:rPr>
          <w:rFonts w:eastAsiaTheme="minorHAnsi"/>
          <w:color w:val="000000"/>
          <w:sz w:val="24"/>
          <w:szCs w:val="22"/>
          <w:lang w:eastAsia="en-US"/>
        </w:rPr>
        <w:t xml:space="preserve"> </w:t>
      </w:r>
      <w:r w:rsidRPr="006C5787">
        <w:rPr>
          <w:color w:val="000000"/>
          <w:sz w:val="24"/>
          <w:szCs w:val="22"/>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14:paraId="01DD8D1E" w14:textId="77777777" w:rsidR="006C5787" w:rsidRPr="006C5787" w:rsidRDefault="006C5787" w:rsidP="006C5787">
      <w:pPr>
        <w:widowControl/>
        <w:autoSpaceDE/>
        <w:autoSpaceDN/>
        <w:adjustRightInd/>
        <w:ind w:firstLine="567"/>
        <w:jc w:val="both"/>
        <w:rPr>
          <w:rFonts w:eastAsiaTheme="minorHAnsi" w:cstheme="minorBidi"/>
          <w:sz w:val="24"/>
          <w:szCs w:val="22"/>
          <w:lang w:eastAsia="en-US"/>
        </w:rPr>
      </w:pPr>
      <w:r w:rsidRPr="006C5787">
        <w:rPr>
          <w:rFonts w:eastAsiaTheme="minorHAnsi"/>
          <w:b/>
          <w:bCs/>
          <w:sz w:val="24"/>
          <w:szCs w:val="22"/>
          <w:lang w:eastAsia="en-US"/>
        </w:rPr>
        <w:t>Требования к гарантийному сроку качества товара:</w:t>
      </w:r>
      <w:r w:rsidRPr="006C5787">
        <w:rPr>
          <w:rFonts w:eastAsiaTheme="minorHAnsi"/>
          <w:sz w:val="24"/>
          <w:szCs w:val="22"/>
          <w:lang w:eastAsia="en-US"/>
        </w:rPr>
        <w:t xml:space="preserve"> </w:t>
      </w:r>
      <w:r w:rsidRPr="006C5787">
        <w:rPr>
          <w:sz w:val="24"/>
          <w:szCs w:val="22"/>
        </w:rPr>
        <w:t xml:space="preserve">Гарантийный срок на товары определяется в соответствии со сроками, установленными заводами-изготовителями, </w:t>
      </w:r>
      <w:r w:rsidRPr="006C5787">
        <w:rPr>
          <w:sz w:val="24"/>
          <w:szCs w:val="22"/>
          <w:highlight w:val="white"/>
        </w:rPr>
        <w:t>но не менее 1 (одного) года со дня приема на склад Заказчика.</w:t>
      </w:r>
      <w:r w:rsidRPr="006C5787">
        <w:rPr>
          <w:rFonts w:eastAsiaTheme="minorHAnsi"/>
          <w:sz w:val="24"/>
          <w:szCs w:val="22"/>
          <w:lang w:eastAsia="en-US"/>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2B7B7471" w14:textId="77777777" w:rsidR="006C5787" w:rsidRPr="006C5787" w:rsidRDefault="006C5787" w:rsidP="006C5787">
      <w:pPr>
        <w:widowControl/>
        <w:tabs>
          <w:tab w:val="left" w:pos="788"/>
        </w:tabs>
        <w:autoSpaceDE/>
        <w:autoSpaceDN/>
        <w:adjustRightInd/>
        <w:ind w:firstLine="567"/>
        <w:jc w:val="both"/>
        <w:rPr>
          <w:rFonts w:eastAsiaTheme="minorHAnsi"/>
          <w:sz w:val="24"/>
          <w:szCs w:val="22"/>
          <w:lang w:eastAsia="en-US"/>
        </w:rPr>
      </w:pPr>
      <w:r w:rsidRPr="006C5787">
        <w:rPr>
          <w:rFonts w:eastAsiaTheme="minorHAnsi"/>
          <w:b/>
          <w:bCs/>
          <w:sz w:val="24"/>
          <w:szCs w:val="22"/>
          <w:highlight w:val="white"/>
          <w:lang w:eastAsia="en-US"/>
        </w:rPr>
        <w:t>Требования к срокам и условиям поставки:</w:t>
      </w:r>
      <w:r w:rsidRPr="006C5787">
        <w:rPr>
          <w:rFonts w:eastAsiaTheme="minorHAnsi"/>
          <w:sz w:val="24"/>
          <w:szCs w:val="22"/>
          <w:highlight w:val="white"/>
          <w:lang w:eastAsia="en-US"/>
        </w:rPr>
        <w:t xml:space="preserve"> П</w:t>
      </w:r>
      <w:r w:rsidRPr="006C5787">
        <w:rPr>
          <w:rFonts w:eastAsiaTheme="minorHAnsi"/>
          <w:color w:val="000000"/>
          <w:sz w:val="24"/>
          <w:szCs w:val="22"/>
          <w:highlight w:val="white"/>
          <w:lang w:eastAsia="en-US"/>
        </w:rPr>
        <w:t>оставка Товара осуществляется партиями с момента заключения Договора до 31 декабря 2026 года</w:t>
      </w:r>
      <w:r w:rsidRPr="006C5787">
        <w:rPr>
          <w:rFonts w:eastAsiaTheme="minorHAnsi"/>
          <w:sz w:val="24"/>
          <w:szCs w:val="22"/>
          <w:highlight w:val="white"/>
          <w:lang w:eastAsia="en-US"/>
        </w:rPr>
        <w:t xml:space="preserve"> в течение 1 (одного) рабочего дня с момента подачи заявки Заказчиком. </w:t>
      </w:r>
      <w:r w:rsidRPr="006C5787">
        <w:rPr>
          <w:rFonts w:eastAsiaTheme="minorHAnsi"/>
          <w:color w:val="000000"/>
          <w:sz w:val="24"/>
          <w:szCs w:val="22"/>
          <w:highlight w:val="white"/>
          <w:lang w:eastAsia="en-US"/>
        </w:rPr>
        <w:t xml:space="preserve"> Поставка Товара осуществляется </w:t>
      </w:r>
      <w:r w:rsidRPr="006C5787">
        <w:rPr>
          <w:rFonts w:eastAsiaTheme="minorHAnsi"/>
          <w:sz w:val="24"/>
          <w:szCs w:val="22"/>
          <w:highlight w:val="white"/>
          <w:lang w:eastAsia="en-US"/>
        </w:rPr>
        <w:t>силами и за счет Поставщика</w:t>
      </w:r>
      <w:r w:rsidRPr="006C5787">
        <w:rPr>
          <w:rFonts w:eastAsiaTheme="minorHAnsi"/>
          <w:color w:val="000000"/>
          <w:sz w:val="24"/>
          <w:szCs w:val="22"/>
          <w:highlight w:val="white"/>
          <w:lang w:eastAsia="en-US"/>
        </w:rPr>
        <w:t xml:space="preserve">, </w:t>
      </w:r>
      <w:r w:rsidRPr="006C5787">
        <w:rPr>
          <w:rFonts w:eastAsiaTheme="minorHAnsi"/>
          <w:sz w:val="24"/>
          <w:szCs w:val="22"/>
          <w:highlight w:val="white"/>
          <w:lang w:eastAsia="en-US"/>
        </w:rPr>
        <w:t xml:space="preserve">при наличии склада в пределах </w:t>
      </w:r>
      <w:proofErr w:type="spellStart"/>
      <w:r w:rsidRPr="006C5787">
        <w:rPr>
          <w:rFonts w:eastAsiaTheme="minorHAnsi"/>
          <w:sz w:val="24"/>
          <w:szCs w:val="22"/>
          <w:highlight w:val="white"/>
          <w:lang w:eastAsia="en-US"/>
        </w:rPr>
        <w:t>г.Йошкар</w:t>
      </w:r>
      <w:proofErr w:type="spellEnd"/>
      <w:r w:rsidRPr="006C5787">
        <w:rPr>
          <w:rFonts w:eastAsiaTheme="minorHAnsi"/>
          <w:sz w:val="24"/>
          <w:szCs w:val="22"/>
          <w:highlight w:val="white"/>
          <w:lang w:eastAsia="en-US"/>
        </w:rPr>
        <w:t>-Ола, возможно, самовывозом.</w:t>
      </w:r>
    </w:p>
    <w:p w14:paraId="3A2EE3E7" w14:textId="77777777" w:rsidR="006C5787" w:rsidRPr="006C5787" w:rsidRDefault="006C5787" w:rsidP="006C5787">
      <w:pPr>
        <w:widowControl/>
        <w:autoSpaceDE/>
        <w:autoSpaceDN/>
        <w:adjustRightInd/>
        <w:spacing w:line="288" w:lineRule="auto"/>
        <w:ind w:firstLine="567"/>
        <w:jc w:val="both"/>
        <w:rPr>
          <w:sz w:val="24"/>
          <w:szCs w:val="24"/>
        </w:rPr>
      </w:pPr>
      <w:r w:rsidRPr="006C5787">
        <w:rPr>
          <w:b/>
          <w:sz w:val="24"/>
          <w:szCs w:val="24"/>
        </w:rPr>
        <w:t>Место поставки товара</w:t>
      </w:r>
      <w:r w:rsidRPr="006C5787">
        <w:rPr>
          <w:sz w:val="24"/>
          <w:szCs w:val="24"/>
        </w:rPr>
        <w:t>: МУП «Водоканал» г. Йошкар-Ола, ул. Дружбы, д.2.</w:t>
      </w:r>
    </w:p>
    <w:p w14:paraId="33E9DF06" w14:textId="77777777" w:rsidR="006C5787" w:rsidRPr="006C5787" w:rsidRDefault="006C5787" w:rsidP="006C5787">
      <w:pPr>
        <w:widowControl/>
        <w:tabs>
          <w:tab w:val="left" w:pos="788"/>
        </w:tabs>
        <w:autoSpaceDE/>
        <w:autoSpaceDN/>
        <w:adjustRightInd/>
        <w:ind w:firstLine="567"/>
        <w:jc w:val="both"/>
        <w:rPr>
          <w:rFonts w:eastAsiaTheme="minorHAnsi"/>
          <w:sz w:val="24"/>
          <w:szCs w:val="22"/>
          <w:lang w:eastAsia="en-US"/>
        </w:rPr>
      </w:pPr>
      <w:r w:rsidRPr="006C5787">
        <w:rPr>
          <w:rFonts w:eastAsiaTheme="minorHAnsi"/>
          <w:b/>
          <w:bCs/>
          <w:sz w:val="24"/>
          <w:szCs w:val="22"/>
          <w:highlight w:val="white"/>
          <w:lang w:eastAsia="en-US"/>
        </w:rPr>
        <w:t>Требования к комплекту поставки:</w:t>
      </w:r>
      <w:r w:rsidRPr="006C5787">
        <w:rPr>
          <w:rFonts w:eastAsiaTheme="minorHAnsi"/>
          <w:sz w:val="24"/>
          <w:szCs w:val="22"/>
          <w:highlight w:val="white"/>
          <w:lang w:eastAsia="en-US"/>
        </w:rPr>
        <w:t xml:space="preserve"> 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2E1DB54F" w14:textId="77777777" w:rsidR="006C5787" w:rsidRPr="006C5787" w:rsidRDefault="006C5787" w:rsidP="006C5787">
      <w:pPr>
        <w:widowControl/>
        <w:tabs>
          <w:tab w:val="left" w:pos="788"/>
        </w:tabs>
        <w:autoSpaceDE/>
        <w:autoSpaceDN/>
        <w:adjustRightInd/>
        <w:jc w:val="both"/>
        <w:rPr>
          <w:rFonts w:eastAsiaTheme="minorHAnsi" w:cstheme="minorBidi"/>
          <w:sz w:val="24"/>
          <w:szCs w:val="22"/>
          <w:lang w:eastAsia="en-US"/>
        </w:rPr>
      </w:pPr>
    </w:p>
    <w:p w14:paraId="44C16028" w14:textId="77777777" w:rsidR="006C5787" w:rsidRPr="006C5787" w:rsidRDefault="006C5787" w:rsidP="006C5787">
      <w:pPr>
        <w:widowControl/>
        <w:autoSpaceDE/>
        <w:autoSpaceDN/>
        <w:adjustRightInd/>
        <w:jc w:val="center"/>
        <w:rPr>
          <w:b/>
          <w:bCs/>
          <w:sz w:val="24"/>
          <w:szCs w:val="22"/>
        </w:rPr>
      </w:pPr>
      <w:r w:rsidRPr="006C5787">
        <w:rPr>
          <w:b/>
          <w:bCs/>
          <w:sz w:val="24"/>
          <w:szCs w:val="22"/>
        </w:rPr>
        <w:t>Обоснование</w:t>
      </w:r>
    </w:p>
    <w:p w14:paraId="4992AACF" w14:textId="77777777" w:rsidR="006C5787" w:rsidRPr="006C5787" w:rsidRDefault="006C5787" w:rsidP="006C5787">
      <w:pPr>
        <w:widowControl/>
        <w:autoSpaceDE/>
        <w:autoSpaceDN/>
        <w:adjustRightInd/>
        <w:jc w:val="center"/>
        <w:rPr>
          <w:b/>
          <w:bCs/>
          <w:sz w:val="24"/>
          <w:szCs w:val="22"/>
        </w:rPr>
      </w:pPr>
      <w:r w:rsidRPr="006C5787">
        <w:rPr>
          <w:b/>
          <w:bCs/>
          <w:sz w:val="24"/>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1AAF9D98" w14:textId="77777777" w:rsidR="006C5787" w:rsidRPr="006C5787" w:rsidRDefault="006C5787" w:rsidP="006C5787">
      <w:pPr>
        <w:widowControl/>
        <w:autoSpaceDE/>
        <w:autoSpaceDN/>
        <w:adjustRightInd/>
        <w:jc w:val="center"/>
        <w:rPr>
          <w:b/>
          <w:bCs/>
          <w:sz w:val="24"/>
          <w:szCs w:val="22"/>
        </w:rPr>
      </w:pPr>
    </w:p>
    <w:p w14:paraId="5E3D9441" w14:textId="77777777" w:rsidR="006C5787" w:rsidRPr="006C5787" w:rsidRDefault="006C5787" w:rsidP="006C5787">
      <w:pPr>
        <w:widowControl/>
        <w:tabs>
          <w:tab w:val="left" w:pos="576"/>
          <w:tab w:val="left" w:pos="6379"/>
        </w:tabs>
        <w:autoSpaceDE/>
        <w:autoSpaceDN/>
        <w:adjustRightInd/>
        <w:jc w:val="both"/>
        <w:rPr>
          <w:rFonts w:eastAsiaTheme="minorHAnsi" w:cstheme="minorBidi"/>
          <w:sz w:val="24"/>
          <w:szCs w:val="22"/>
          <w:lang w:eastAsia="en-US"/>
        </w:rPr>
      </w:pPr>
      <w:r w:rsidRPr="006C5787">
        <w:rPr>
          <w:color w:val="000000"/>
          <w:sz w:val="24"/>
          <w:szCs w:val="22"/>
          <w:highlight w:val="white"/>
        </w:rPr>
        <w:lastRenderedPageBreak/>
        <w:t xml:space="preserve">Руководствуясь положениями пункта 1 части 10 статьи 4 </w:t>
      </w:r>
      <w:r w:rsidRPr="006C5787">
        <w:rPr>
          <w:color w:val="000000"/>
          <w:sz w:val="24"/>
          <w:szCs w:val="22"/>
        </w:rPr>
        <w:t xml:space="preserve">Федерального закона от 18.07.2011 № 223-ФЗ "О закупках товаров, работ, услуг отдельными видами юридических лиц" </w:t>
      </w:r>
      <w:r w:rsidRPr="006C5787">
        <w:rPr>
          <w:rFonts w:eastAsia="Calibri"/>
          <w:color w:val="000000"/>
          <w:sz w:val="24"/>
          <w:szCs w:val="22"/>
          <w:lang w:eastAsia="en-US"/>
        </w:rPr>
        <w:t xml:space="preserve">подготовлено </w:t>
      </w:r>
      <w:r w:rsidRPr="006C5787">
        <w:rPr>
          <w:rFonts w:eastAsia="Calibri"/>
          <w:color w:val="000000"/>
          <w:sz w:val="24"/>
          <w:szCs w:val="22"/>
          <w:highlight w:val="white"/>
          <w:lang w:eastAsia="en-US"/>
        </w:rPr>
        <w:t xml:space="preserve">обоснование </w:t>
      </w:r>
      <w:r w:rsidRPr="006C5787">
        <w:rPr>
          <w:sz w:val="24"/>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7B6D58C0" w14:textId="77777777" w:rsidR="006C5787" w:rsidRPr="006C5787" w:rsidRDefault="006C5787" w:rsidP="006C5787">
      <w:pPr>
        <w:widowControl/>
        <w:tabs>
          <w:tab w:val="left" w:pos="576"/>
        </w:tabs>
        <w:autoSpaceDE/>
        <w:autoSpaceDN/>
        <w:adjustRightInd/>
        <w:jc w:val="both"/>
        <w:rPr>
          <w:color w:val="000000"/>
          <w:sz w:val="24"/>
          <w:szCs w:val="22"/>
        </w:rPr>
      </w:pPr>
      <w:r w:rsidRPr="006C5787">
        <w:rPr>
          <w:color w:val="000000"/>
          <w:sz w:val="24"/>
          <w:szCs w:val="22"/>
        </w:rPr>
        <w:t>Объект закупки: Поставка автозапчастей для автомобилей ЗИЛ.</w:t>
      </w:r>
    </w:p>
    <w:p w14:paraId="2CF2C778" w14:textId="77777777" w:rsidR="006C5787" w:rsidRPr="006C5787" w:rsidRDefault="006C5787" w:rsidP="006C5787">
      <w:pPr>
        <w:widowControl/>
        <w:tabs>
          <w:tab w:val="left" w:pos="576"/>
        </w:tabs>
        <w:autoSpaceDE/>
        <w:autoSpaceDN/>
        <w:adjustRightInd/>
        <w:jc w:val="both"/>
        <w:rPr>
          <w:rFonts w:eastAsiaTheme="minorHAnsi" w:cstheme="minorBidi"/>
          <w:sz w:val="24"/>
          <w:szCs w:val="22"/>
          <w:lang w:eastAsia="en-US"/>
        </w:rPr>
      </w:pPr>
      <w:r w:rsidRPr="006C5787">
        <w:rPr>
          <w:rFonts w:eastAsia="Calibri"/>
          <w:color w:val="000000"/>
          <w:sz w:val="24"/>
          <w:szCs w:val="22"/>
          <w:lang w:eastAsia="en-US"/>
        </w:rPr>
        <w:t xml:space="preserve">Обстоятельство, приводящее к </w:t>
      </w:r>
      <w:r w:rsidRPr="006C5787">
        <w:rPr>
          <w:sz w:val="24"/>
          <w:szCs w:val="22"/>
        </w:rPr>
        <w:t>использовани</w:t>
      </w:r>
      <w:r w:rsidRPr="006C5787">
        <w:rPr>
          <w:rFonts w:eastAsia="Calibri"/>
          <w:sz w:val="24"/>
          <w:szCs w:val="22"/>
          <w:lang w:eastAsia="en-US"/>
        </w:rPr>
        <w:t>ю</w:t>
      </w:r>
      <w:r w:rsidRPr="006C5787">
        <w:rPr>
          <w:sz w:val="24"/>
          <w:szCs w:val="22"/>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6C5787">
        <w:rPr>
          <w:rFonts w:eastAsia="Calibri"/>
          <w:color w:val="000000"/>
          <w:sz w:val="24"/>
          <w:szCs w:val="22"/>
          <w:lang w:eastAsia="en-US"/>
        </w:rPr>
        <w:t>:</w:t>
      </w:r>
    </w:p>
    <w:p w14:paraId="5296AC2B" w14:textId="78DB1B09" w:rsidR="006C5787" w:rsidRDefault="006C5787" w:rsidP="006C5787">
      <w:pPr>
        <w:jc w:val="center"/>
        <w:rPr>
          <w:b/>
          <w:sz w:val="24"/>
          <w:szCs w:val="24"/>
          <w:lang w:eastAsia="zh-CN"/>
        </w:rPr>
      </w:pPr>
      <w:r w:rsidRPr="006C5787">
        <w:rPr>
          <w:rFonts w:eastAsia="Calibri"/>
          <w:color w:val="000000"/>
          <w:sz w:val="24"/>
          <w:szCs w:val="22"/>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3A9108C0" w14:textId="77777777" w:rsidR="006C5787" w:rsidRDefault="006C5787" w:rsidP="008C0092">
      <w:pPr>
        <w:jc w:val="center"/>
        <w:rPr>
          <w:b/>
          <w:sz w:val="24"/>
          <w:szCs w:val="24"/>
          <w:lang w:eastAsia="zh-CN"/>
        </w:rPr>
      </w:pPr>
    </w:p>
    <w:p w14:paraId="2E2D7752" w14:textId="77777777" w:rsidR="006C5787" w:rsidRDefault="006C5787" w:rsidP="008C0092">
      <w:pPr>
        <w:jc w:val="center"/>
        <w:rPr>
          <w:b/>
          <w:sz w:val="24"/>
          <w:szCs w:val="24"/>
          <w:lang w:eastAsia="zh-CN"/>
        </w:rPr>
      </w:pPr>
    </w:p>
    <w:p w14:paraId="490EE348" w14:textId="77777777" w:rsidR="006C5787" w:rsidRDefault="006C5787" w:rsidP="008C0092">
      <w:pPr>
        <w:jc w:val="center"/>
        <w:rPr>
          <w:b/>
          <w:sz w:val="24"/>
          <w:szCs w:val="24"/>
          <w:lang w:eastAsia="zh-CN"/>
        </w:rPr>
      </w:pPr>
    </w:p>
    <w:p w14:paraId="2D8FEB4F" w14:textId="77777777" w:rsidR="006C5787" w:rsidRDefault="006C5787" w:rsidP="008C0092">
      <w:pPr>
        <w:jc w:val="center"/>
        <w:rPr>
          <w:b/>
          <w:sz w:val="24"/>
          <w:szCs w:val="24"/>
          <w:lang w:eastAsia="zh-CN"/>
        </w:rPr>
      </w:pPr>
    </w:p>
    <w:p w14:paraId="76005219" w14:textId="77777777" w:rsidR="006C5787" w:rsidRDefault="006C5787" w:rsidP="008C0092">
      <w:pPr>
        <w:jc w:val="center"/>
        <w:rPr>
          <w:b/>
          <w:sz w:val="24"/>
          <w:szCs w:val="24"/>
          <w:lang w:eastAsia="zh-CN"/>
        </w:rPr>
      </w:pPr>
    </w:p>
    <w:p w14:paraId="7D3A884C" w14:textId="77777777" w:rsidR="006C5787" w:rsidRDefault="006C5787" w:rsidP="008C0092">
      <w:pPr>
        <w:jc w:val="center"/>
        <w:rPr>
          <w:b/>
          <w:sz w:val="24"/>
          <w:szCs w:val="24"/>
          <w:lang w:eastAsia="zh-CN"/>
        </w:rPr>
      </w:pPr>
    </w:p>
    <w:p w14:paraId="1341DA73" w14:textId="77777777" w:rsidR="006C5787" w:rsidRDefault="006C5787" w:rsidP="008C0092">
      <w:pPr>
        <w:jc w:val="center"/>
        <w:rPr>
          <w:b/>
          <w:sz w:val="24"/>
          <w:szCs w:val="24"/>
          <w:lang w:eastAsia="zh-CN"/>
        </w:rPr>
      </w:pPr>
    </w:p>
    <w:p w14:paraId="47983D7C" w14:textId="77777777" w:rsidR="006C5787" w:rsidRDefault="006C5787" w:rsidP="008C0092">
      <w:pPr>
        <w:jc w:val="center"/>
        <w:rPr>
          <w:b/>
          <w:sz w:val="24"/>
          <w:szCs w:val="24"/>
          <w:lang w:eastAsia="zh-CN"/>
        </w:rPr>
      </w:pPr>
    </w:p>
    <w:p w14:paraId="4013FEE7" w14:textId="77777777" w:rsidR="006C5787" w:rsidRDefault="006C5787" w:rsidP="008C0092">
      <w:pPr>
        <w:jc w:val="center"/>
        <w:rPr>
          <w:b/>
          <w:sz w:val="24"/>
          <w:szCs w:val="24"/>
          <w:lang w:eastAsia="zh-CN"/>
        </w:rPr>
      </w:pPr>
    </w:p>
    <w:p w14:paraId="1A61B7A0" w14:textId="77777777" w:rsidR="006C5787" w:rsidRDefault="006C5787" w:rsidP="008C0092">
      <w:pPr>
        <w:jc w:val="center"/>
        <w:rPr>
          <w:b/>
          <w:sz w:val="24"/>
          <w:szCs w:val="24"/>
          <w:lang w:eastAsia="zh-CN"/>
        </w:rPr>
      </w:pPr>
    </w:p>
    <w:p w14:paraId="50EF1FF7" w14:textId="77777777" w:rsidR="006C5787" w:rsidRDefault="006C5787" w:rsidP="008C0092">
      <w:pPr>
        <w:jc w:val="center"/>
        <w:rPr>
          <w:b/>
          <w:sz w:val="24"/>
          <w:szCs w:val="24"/>
          <w:lang w:eastAsia="zh-CN"/>
        </w:rPr>
      </w:pPr>
    </w:p>
    <w:p w14:paraId="1A14EE30" w14:textId="77777777" w:rsidR="006C5787" w:rsidRDefault="006C5787" w:rsidP="008C0092">
      <w:pPr>
        <w:jc w:val="center"/>
        <w:rPr>
          <w:b/>
          <w:sz w:val="24"/>
          <w:szCs w:val="24"/>
          <w:lang w:eastAsia="zh-CN"/>
        </w:rPr>
      </w:pPr>
    </w:p>
    <w:p w14:paraId="66B6F10C" w14:textId="77777777" w:rsidR="006C5787" w:rsidRDefault="006C5787" w:rsidP="008C0092">
      <w:pPr>
        <w:jc w:val="center"/>
        <w:rPr>
          <w:b/>
          <w:sz w:val="24"/>
          <w:szCs w:val="24"/>
          <w:lang w:eastAsia="zh-CN"/>
        </w:rPr>
      </w:pPr>
    </w:p>
    <w:p w14:paraId="2536F813" w14:textId="77777777" w:rsidR="006C5787" w:rsidRDefault="006C5787" w:rsidP="008C0092">
      <w:pPr>
        <w:jc w:val="center"/>
        <w:rPr>
          <w:b/>
          <w:sz w:val="24"/>
          <w:szCs w:val="24"/>
          <w:lang w:eastAsia="zh-CN"/>
        </w:rPr>
      </w:pPr>
    </w:p>
    <w:p w14:paraId="09A5241E" w14:textId="77777777" w:rsidR="00357ED5" w:rsidRDefault="00357ED5" w:rsidP="008C0092">
      <w:pPr>
        <w:jc w:val="center"/>
        <w:rPr>
          <w:b/>
          <w:sz w:val="24"/>
          <w:szCs w:val="24"/>
          <w:lang w:eastAsia="zh-CN"/>
        </w:rPr>
      </w:pPr>
    </w:p>
    <w:p w14:paraId="561DD867" w14:textId="19965330" w:rsidR="00357ED5" w:rsidRDefault="00357ED5" w:rsidP="00972A0D">
      <w:pPr>
        <w:ind w:firstLine="567"/>
        <w:jc w:val="both"/>
        <w:rPr>
          <w:b/>
          <w:sz w:val="24"/>
          <w:szCs w:val="24"/>
          <w:lang w:eastAsia="zh-CN"/>
        </w:rPr>
      </w:pPr>
    </w:p>
    <w:p w14:paraId="75EBA934" w14:textId="77777777" w:rsidR="00357ED5" w:rsidRDefault="00357ED5" w:rsidP="008C0092">
      <w:pPr>
        <w:jc w:val="center"/>
        <w:rPr>
          <w:b/>
          <w:sz w:val="24"/>
          <w:szCs w:val="24"/>
          <w:lang w:eastAsia="zh-CN"/>
        </w:rPr>
      </w:pPr>
    </w:p>
    <w:p w14:paraId="759F7BDE" w14:textId="77777777" w:rsidR="0028634B" w:rsidRDefault="0028634B" w:rsidP="008C0092">
      <w:pPr>
        <w:jc w:val="center"/>
        <w:rPr>
          <w:b/>
          <w:sz w:val="24"/>
          <w:szCs w:val="24"/>
          <w:lang w:eastAsia="zh-CN"/>
        </w:rPr>
        <w:sectPr w:rsidR="0028634B" w:rsidSect="007B7312">
          <w:headerReference w:type="first" r:id="rId10"/>
          <w:pgSz w:w="11907" w:h="16839" w:code="9"/>
          <w:pgMar w:top="426" w:right="567" w:bottom="709" w:left="1276" w:header="720" w:footer="720" w:gutter="0"/>
          <w:pgNumType w:start="1"/>
          <w:cols w:space="708"/>
          <w:noEndnote/>
          <w:titlePg/>
          <w:docGrid w:linePitch="326"/>
        </w:sect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591793AE"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1F37574" w14:textId="77777777" w:rsidR="00254113" w:rsidRDefault="00254113" w:rsidP="00BA37E9">
      <w:pPr>
        <w:ind w:firstLine="709"/>
        <w:jc w:val="both"/>
        <w:rPr>
          <w:sz w:val="22"/>
          <w:szCs w:val="22"/>
        </w:rPr>
      </w:pPr>
    </w:p>
    <w:tbl>
      <w:tblPr>
        <w:tblW w:w="15593" w:type="dxa"/>
        <w:tblInd w:w="-5" w:type="dxa"/>
        <w:tblLayout w:type="fixed"/>
        <w:tblCellMar>
          <w:left w:w="113" w:type="dxa"/>
        </w:tblCellMar>
        <w:tblLook w:val="0000" w:firstRow="0" w:lastRow="0" w:firstColumn="0" w:lastColumn="0" w:noHBand="0" w:noVBand="0"/>
      </w:tblPr>
      <w:tblGrid>
        <w:gridCol w:w="601"/>
        <w:gridCol w:w="6062"/>
        <w:gridCol w:w="567"/>
        <w:gridCol w:w="567"/>
        <w:gridCol w:w="1134"/>
        <w:gridCol w:w="1134"/>
        <w:gridCol w:w="1134"/>
        <w:gridCol w:w="1134"/>
        <w:gridCol w:w="3260"/>
      </w:tblGrid>
      <w:tr w:rsidR="006C5787" w:rsidRPr="006C5787" w14:paraId="76AB13A8" w14:textId="77777777" w:rsidTr="006C5787">
        <w:trPr>
          <w:cantSplit/>
          <w:trHeight w:val="1238"/>
        </w:trPr>
        <w:tc>
          <w:tcPr>
            <w:tcW w:w="601" w:type="dxa"/>
            <w:vMerge w:val="restart"/>
            <w:tcBorders>
              <w:top w:val="single" w:sz="4" w:space="0" w:color="000000"/>
              <w:left w:val="single" w:sz="4" w:space="0" w:color="000000"/>
              <w:bottom w:val="single" w:sz="4" w:space="0" w:color="000000"/>
            </w:tcBorders>
            <w:shd w:val="clear" w:color="auto" w:fill="FFFFFF"/>
            <w:vAlign w:val="center"/>
          </w:tcPr>
          <w:p w14:paraId="5F55D0B7" w14:textId="77777777"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w:t>
            </w:r>
          </w:p>
        </w:tc>
        <w:tc>
          <w:tcPr>
            <w:tcW w:w="6062" w:type="dxa"/>
            <w:vMerge w:val="restart"/>
            <w:tcBorders>
              <w:top w:val="single" w:sz="4" w:space="0" w:color="000000"/>
              <w:left w:val="single" w:sz="4" w:space="0" w:color="000000"/>
              <w:bottom w:val="single" w:sz="4" w:space="0" w:color="000000"/>
            </w:tcBorders>
            <w:shd w:val="clear" w:color="auto" w:fill="FFFFFF"/>
            <w:vAlign w:val="center"/>
          </w:tcPr>
          <w:p w14:paraId="7A34E261" w14:textId="77777777"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Наименование товара (</w:t>
            </w:r>
            <w:proofErr w:type="spellStart"/>
            <w:proofErr w:type="gramStart"/>
            <w:r w:rsidRPr="006C5787">
              <w:rPr>
                <w:rFonts w:ascii="Times New Roman" w:hAnsi="Times New Roman"/>
                <w:sz w:val="16"/>
                <w:szCs w:val="16"/>
              </w:rPr>
              <w:t>работ,услуг</w:t>
            </w:r>
            <w:proofErr w:type="spellEnd"/>
            <w:proofErr w:type="gramEnd"/>
            <w:r w:rsidRPr="006C5787">
              <w:rPr>
                <w:rFonts w:ascii="Times New Roman" w:hAnsi="Times New Roman"/>
                <w:sz w:val="16"/>
                <w:szCs w:val="16"/>
              </w:rPr>
              <w:t>)</w:t>
            </w:r>
          </w:p>
          <w:p w14:paraId="59DDA4A3" w14:textId="77777777" w:rsidR="006C5787" w:rsidRPr="006C5787" w:rsidRDefault="006C5787" w:rsidP="006C5787">
            <w:pPr>
              <w:pStyle w:val="a1"/>
              <w:spacing w:after="60"/>
              <w:jc w:val="center"/>
              <w:rPr>
                <w:sz w:val="16"/>
                <w:szCs w:val="16"/>
              </w:rPr>
            </w:pPr>
          </w:p>
        </w:tc>
        <w:tc>
          <w:tcPr>
            <w:tcW w:w="567" w:type="dxa"/>
            <w:vMerge w:val="restart"/>
            <w:tcBorders>
              <w:top w:val="single" w:sz="4" w:space="0" w:color="000000"/>
              <w:left w:val="single" w:sz="4" w:space="0" w:color="000000"/>
              <w:bottom w:val="single" w:sz="4" w:space="0" w:color="000000"/>
            </w:tcBorders>
            <w:shd w:val="clear" w:color="auto" w:fill="FFFFFF"/>
            <w:vAlign w:val="center"/>
          </w:tcPr>
          <w:p w14:paraId="2701F5BB" w14:textId="77777777"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Единица измерения</w:t>
            </w:r>
          </w:p>
        </w:tc>
        <w:tc>
          <w:tcPr>
            <w:tcW w:w="567" w:type="dxa"/>
            <w:vMerge w:val="restart"/>
            <w:tcBorders>
              <w:top w:val="single" w:sz="4" w:space="0" w:color="000000"/>
              <w:left w:val="single" w:sz="4" w:space="0" w:color="000000"/>
              <w:bottom w:val="single" w:sz="4" w:space="0" w:color="000000"/>
            </w:tcBorders>
            <w:shd w:val="clear" w:color="auto" w:fill="FFFFFF"/>
            <w:vAlign w:val="center"/>
          </w:tcPr>
          <w:p w14:paraId="113CCBB9" w14:textId="77777777"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Кол-во</w:t>
            </w:r>
          </w:p>
        </w:tc>
        <w:tc>
          <w:tcPr>
            <w:tcW w:w="3402" w:type="dxa"/>
            <w:gridSpan w:val="3"/>
            <w:tcBorders>
              <w:top w:val="single" w:sz="4" w:space="0" w:color="000000"/>
              <w:left w:val="single" w:sz="4" w:space="0" w:color="000000"/>
              <w:bottom w:val="single" w:sz="4" w:space="0" w:color="000000"/>
            </w:tcBorders>
            <w:shd w:val="clear" w:color="auto" w:fill="FFFFFF"/>
            <w:vAlign w:val="center"/>
          </w:tcPr>
          <w:p w14:paraId="646021F1" w14:textId="07A49B9A"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4" w:type="dxa"/>
            <w:vMerge w:val="restart"/>
            <w:tcBorders>
              <w:top w:val="single" w:sz="4" w:space="0" w:color="000000"/>
              <w:left w:val="single" w:sz="4" w:space="0" w:color="000000"/>
            </w:tcBorders>
            <w:shd w:val="clear" w:color="auto" w:fill="FFFFFF"/>
            <w:vAlign w:val="center"/>
          </w:tcPr>
          <w:p w14:paraId="5702FB0F" w14:textId="50F222C9"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 xml:space="preserve">Средняя арифметическая цена за единицу  </w:t>
            </w:r>
            <w:proofErr w:type="gramStart"/>
            <w:r w:rsidRPr="006C5787">
              <w:rPr>
                <w:rFonts w:ascii="Times New Roman" w:hAnsi="Times New Roman"/>
                <w:sz w:val="16"/>
                <w:szCs w:val="16"/>
              </w:rPr>
              <w:t xml:space="preserve">   &lt;</w:t>
            </w:r>
            <w:proofErr w:type="gramEnd"/>
            <w:r w:rsidRPr="006C5787">
              <w:rPr>
                <w:rFonts w:ascii="Times New Roman" w:hAnsi="Times New Roman"/>
                <w:sz w:val="16"/>
                <w:szCs w:val="16"/>
              </w:rPr>
              <w:t>ц&gt;</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66467E" w14:textId="77777777" w:rsidR="006C5787" w:rsidRPr="006C5787" w:rsidRDefault="006C5787" w:rsidP="006C5787">
            <w:pPr>
              <w:pStyle w:val="afd"/>
              <w:rPr>
                <w:rFonts w:ascii="Times New Roman" w:hAnsi="Times New Roman"/>
                <w:sz w:val="16"/>
                <w:szCs w:val="16"/>
              </w:rPr>
            </w:pPr>
            <w:r w:rsidRPr="006C5787">
              <w:rPr>
                <w:rFonts w:ascii="Times New Roman" w:hAnsi="Times New Roman"/>
                <w:sz w:val="16"/>
                <w:szCs w:val="16"/>
              </w:rPr>
              <w:t xml:space="preserve">НМЦД рынка = </w:t>
            </w:r>
            <w:proofErr w:type="spellStart"/>
            <w:r w:rsidRPr="006C5787">
              <w:rPr>
                <w:rFonts w:ascii="Times New Roman" w:hAnsi="Times New Roman"/>
                <w:sz w:val="16"/>
                <w:szCs w:val="16"/>
              </w:rPr>
              <w:t>SЦi</w:t>
            </w:r>
            <w:proofErr w:type="spellEnd"/>
            <w:r w:rsidRPr="006C5787">
              <w:rPr>
                <w:rFonts w:ascii="Times New Roman" w:hAnsi="Times New Roman"/>
                <w:sz w:val="16"/>
                <w:szCs w:val="16"/>
              </w:rPr>
              <w:t xml:space="preserve"> / N</w:t>
            </w:r>
            <w:r w:rsidRPr="006C5787">
              <w:rPr>
                <w:rFonts w:ascii="Times New Roman" w:hAnsi="Times New Roman"/>
                <w:sz w:val="16"/>
                <w:szCs w:val="16"/>
              </w:rPr>
              <w:br/>
            </w:r>
            <w:r w:rsidRPr="006C5787">
              <w:rPr>
                <w:rFonts w:ascii="Times New Roman" w:hAnsi="Times New Roman"/>
                <w:sz w:val="16"/>
                <w:szCs w:val="16"/>
              </w:rPr>
              <w:br/>
              <w:t>НМЦД рынка — НМЦД, определяемая методом сопоставимых рыночных цен (анализа рынка);</w:t>
            </w:r>
            <w:r w:rsidRPr="006C5787">
              <w:rPr>
                <w:rFonts w:ascii="Times New Roman" w:hAnsi="Times New Roman"/>
                <w:sz w:val="16"/>
                <w:szCs w:val="16"/>
              </w:rPr>
              <w:br/>
              <w:t>N — количество значений, используемых в расчёте;</w:t>
            </w:r>
            <w:r w:rsidRPr="006C5787">
              <w:rPr>
                <w:rFonts w:ascii="Times New Roman" w:hAnsi="Times New Roman"/>
                <w:sz w:val="16"/>
                <w:szCs w:val="16"/>
              </w:rPr>
              <w:br/>
              <w:t>i — номер источника ценовой информации;</w:t>
            </w:r>
            <w:r w:rsidRPr="006C5787">
              <w:rPr>
                <w:rFonts w:ascii="Times New Roman" w:hAnsi="Times New Roman"/>
                <w:sz w:val="16"/>
                <w:szCs w:val="16"/>
              </w:rPr>
              <w:br/>
            </w:r>
            <w:proofErr w:type="spellStart"/>
            <w:r w:rsidRPr="006C5787">
              <w:rPr>
                <w:rFonts w:ascii="Times New Roman" w:hAnsi="Times New Roman"/>
                <w:sz w:val="16"/>
                <w:szCs w:val="16"/>
              </w:rPr>
              <w:t>SЦi</w:t>
            </w:r>
            <w:proofErr w:type="spellEnd"/>
            <w:r w:rsidRPr="006C5787">
              <w:rPr>
                <w:rFonts w:ascii="Times New Roman" w:hAnsi="Times New Roman"/>
                <w:sz w:val="16"/>
                <w:szCs w:val="16"/>
              </w:rPr>
              <w:t xml:space="preserve"> — сумма товаров, работ, услуг </w:t>
            </w:r>
            <w:proofErr w:type="spellStart"/>
            <w:r w:rsidRPr="006C5787">
              <w:rPr>
                <w:rFonts w:ascii="Times New Roman" w:hAnsi="Times New Roman"/>
                <w:sz w:val="16"/>
                <w:szCs w:val="16"/>
              </w:rPr>
              <w:t>Цi</w:t>
            </w:r>
            <w:proofErr w:type="spellEnd"/>
            <w:r w:rsidRPr="006C5787">
              <w:rPr>
                <w:rFonts w:ascii="Times New Roman" w:hAnsi="Times New Roman"/>
                <w:sz w:val="16"/>
                <w:szCs w:val="16"/>
              </w:rPr>
              <w:br/>
            </w:r>
            <w:proofErr w:type="spellStart"/>
            <w:r w:rsidRPr="006C5787">
              <w:rPr>
                <w:rFonts w:ascii="Times New Roman" w:hAnsi="Times New Roman"/>
                <w:sz w:val="16"/>
                <w:szCs w:val="16"/>
              </w:rPr>
              <w:t>Цi</w:t>
            </w:r>
            <w:proofErr w:type="spellEnd"/>
            <w:r w:rsidRPr="006C5787">
              <w:rPr>
                <w:rFonts w:ascii="Times New Roman" w:hAnsi="Times New Roman"/>
                <w:sz w:val="16"/>
                <w:szCs w:val="16"/>
              </w:rPr>
              <w:t xml:space="preserve"> — цена единицы товара, работы, услуги, представленная в источнике с номером (i)</w:t>
            </w:r>
          </w:p>
        </w:tc>
      </w:tr>
      <w:tr w:rsidR="006C5787" w:rsidRPr="006C5787" w14:paraId="396918F8" w14:textId="77777777" w:rsidTr="006C5787">
        <w:trPr>
          <w:cantSplit/>
          <w:trHeight w:val="1098"/>
        </w:trPr>
        <w:tc>
          <w:tcPr>
            <w:tcW w:w="601" w:type="dxa"/>
            <w:vMerge/>
            <w:tcBorders>
              <w:top w:val="single" w:sz="4" w:space="0" w:color="000000"/>
              <w:left w:val="single" w:sz="4" w:space="0" w:color="000000"/>
              <w:bottom w:val="single" w:sz="4" w:space="0" w:color="000000"/>
            </w:tcBorders>
            <w:shd w:val="clear" w:color="auto" w:fill="FFFFFF"/>
          </w:tcPr>
          <w:p w14:paraId="1C1E039A" w14:textId="77777777" w:rsidR="006C5787" w:rsidRPr="006C5787" w:rsidRDefault="006C5787" w:rsidP="005A728A">
            <w:pPr>
              <w:pStyle w:val="afd"/>
              <w:snapToGrid w:val="0"/>
              <w:rPr>
                <w:rFonts w:ascii="Times New Roman" w:hAnsi="Times New Roman"/>
                <w:sz w:val="18"/>
                <w:szCs w:val="18"/>
              </w:rPr>
            </w:pPr>
          </w:p>
        </w:tc>
        <w:tc>
          <w:tcPr>
            <w:tcW w:w="6062" w:type="dxa"/>
            <w:vMerge/>
            <w:tcBorders>
              <w:top w:val="single" w:sz="4" w:space="0" w:color="000000"/>
              <w:left w:val="single" w:sz="4" w:space="0" w:color="000000"/>
              <w:bottom w:val="single" w:sz="4" w:space="0" w:color="000000"/>
            </w:tcBorders>
            <w:shd w:val="clear" w:color="auto" w:fill="FFFFFF"/>
          </w:tcPr>
          <w:p w14:paraId="467CF041" w14:textId="77777777" w:rsidR="006C5787" w:rsidRPr="006C5787" w:rsidRDefault="006C5787" w:rsidP="005A728A">
            <w:pPr>
              <w:pStyle w:val="afd"/>
              <w:snapToGrid w:val="0"/>
              <w:rPr>
                <w:rFonts w:ascii="Times New Roman" w:hAnsi="Times New Roman"/>
                <w:sz w:val="18"/>
                <w:szCs w:val="18"/>
              </w:rPr>
            </w:pPr>
          </w:p>
        </w:tc>
        <w:tc>
          <w:tcPr>
            <w:tcW w:w="567" w:type="dxa"/>
            <w:vMerge/>
            <w:tcBorders>
              <w:top w:val="single" w:sz="4" w:space="0" w:color="000000"/>
              <w:left w:val="single" w:sz="4" w:space="0" w:color="000000"/>
              <w:bottom w:val="single" w:sz="4" w:space="0" w:color="000000"/>
            </w:tcBorders>
            <w:shd w:val="clear" w:color="auto" w:fill="FFFFFF"/>
          </w:tcPr>
          <w:p w14:paraId="4219C820" w14:textId="77777777" w:rsidR="006C5787" w:rsidRPr="006C5787" w:rsidRDefault="006C5787" w:rsidP="005A728A">
            <w:pPr>
              <w:pStyle w:val="afd"/>
              <w:snapToGrid w:val="0"/>
              <w:rPr>
                <w:rFonts w:ascii="Times New Roman" w:hAnsi="Times New Roman"/>
                <w:sz w:val="18"/>
                <w:szCs w:val="18"/>
              </w:rPr>
            </w:pPr>
          </w:p>
        </w:tc>
        <w:tc>
          <w:tcPr>
            <w:tcW w:w="567" w:type="dxa"/>
            <w:vMerge/>
            <w:tcBorders>
              <w:top w:val="single" w:sz="4" w:space="0" w:color="000000"/>
              <w:left w:val="single" w:sz="4" w:space="0" w:color="000000"/>
              <w:bottom w:val="single" w:sz="4" w:space="0" w:color="000000"/>
            </w:tcBorders>
            <w:shd w:val="clear" w:color="auto" w:fill="FFFFFF"/>
          </w:tcPr>
          <w:p w14:paraId="721F5DA5" w14:textId="77777777" w:rsidR="006C5787" w:rsidRPr="006C5787" w:rsidRDefault="006C5787" w:rsidP="005A728A">
            <w:pPr>
              <w:pStyle w:val="afd"/>
              <w:snapToGrid w:val="0"/>
              <w:rPr>
                <w:rFonts w:ascii="Times New Roman" w:hAnsi="Times New Roman"/>
                <w:sz w:val="18"/>
                <w:szCs w:val="18"/>
              </w:rPr>
            </w:pPr>
          </w:p>
        </w:tc>
        <w:tc>
          <w:tcPr>
            <w:tcW w:w="1134" w:type="dxa"/>
            <w:tcBorders>
              <w:top w:val="single" w:sz="4" w:space="0" w:color="000000"/>
              <w:left w:val="single" w:sz="4" w:space="0" w:color="000000"/>
              <w:bottom w:val="single" w:sz="4" w:space="0" w:color="000000"/>
            </w:tcBorders>
            <w:shd w:val="clear" w:color="auto" w:fill="FFFFFF"/>
          </w:tcPr>
          <w:p w14:paraId="385883F8" w14:textId="77777777" w:rsidR="006C5787" w:rsidRPr="006C5787" w:rsidRDefault="006C5787" w:rsidP="005A728A">
            <w:pPr>
              <w:pStyle w:val="afd"/>
              <w:jc w:val="left"/>
              <w:rPr>
                <w:rFonts w:ascii="Times New Roman" w:hAnsi="Times New Roman"/>
                <w:sz w:val="16"/>
                <w:szCs w:val="16"/>
              </w:rPr>
            </w:pPr>
            <w:r w:rsidRPr="006C5787">
              <w:rPr>
                <w:rFonts w:ascii="Times New Roman" w:hAnsi="Times New Roman"/>
                <w:sz w:val="16"/>
                <w:szCs w:val="16"/>
                <w:highlight w:val="white"/>
              </w:rPr>
              <w:t xml:space="preserve">Коммерческое предложение 1 от </w:t>
            </w:r>
            <w:r w:rsidRPr="006C5787">
              <w:rPr>
                <w:rFonts w:ascii="Times New Roman" w:hAnsi="Times New Roman"/>
                <w:sz w:val="16"/>
                <w:szCs w:val="16"/>
              </w:rPr>
              <w:t>09.06.2025г</w:t>
            </w:r>
          </w:p>
        </w:tc>
        <w:tc>
          <w:tcPr>
            <w:tcW w:w="1134" w:type="dxa"/>
            <w:tcBorders>
              <w:top w:val="single" w:sz="4" w:space="0" w:color="000000"/>
              <w:left w:val="single" w:sz="4" w:space="0" w:color="000000"/>
              <w:bottom w:val="single" w:sz="4" w:space="0" w:color="000000"/>
            </w:tcBorders>
            <w:shd w:val="clear" w:color="auto" w:fill="FFFFFF"/>
          </w:tcPr>
          <w:p w14:paraId="36CB92D7" w14:textId="77777777" w:rsidR="006C5787" w:rsidRPr="006C5787" w:rsidRDefault="006C5787" w:rsidP="005A728A">
            <w:pPr>
              <w:pStyle w:val="afd"/>
              <w:jc w:val="left"/>
              <w:rPr>
                <w:rFonts w:ascii="Times New Roman" w:hAnsi="Times New Roman"/>
                <w:sz w:val="16"/>
                <w:szCs w:val="16"/>
              </w:rPr>
            </w:pPr>
            <w:r w:rsidRPr="006C5787">
              <w:rPr>
                <w:rFonts w:ascii="Times New Roman" w:hAnsi="Times New Roman"/>
                <w:sz w:val="16"/>
                <w:szCs w:val="16"/>
                <w:highlight w:val="white"/>
              </w:rPr>
              <w:t xml:space="preserve">Коммерческое предложение 2   от </w:t>
            </w:r>
            <w:r w:rsidRPr="006C5787">
              <w:rPr>
                <w:rFonts w:ascii="Times New Roman" w:hAnsi="Times New Roman"/>
                <w:sz w:val="16"/>
                <w:szCs w:val="16"/>
              </w:rPr>
              <w:t>09.06.2025г</w:t>
            </w:r>
          </w:p>
        </w:tc>
        <w:tc>
          <w:tcPr>
            <w:tcW w:w="1134" w:type="dxa"/>
            <w:tcBorders>
              <w:top w:val="single" w:sz="4" w:space="0" w:color="000000"/>
              <w:left w:val="single" w:sz="4" w:space="0" w:color="000000"/>
              <w:bottom w:val="single" w:sz="4" w:space="0" w:color="000000"/>
            </w:tcBorders>
            <w:shd w:val="clear" w:color="auto" w:fill="FFFFFF"/>
          </w:tcPr>
          <w:p w14:paraId="3ACD2277" w14:textId="77777777" w:rsidR="006C5787" w:rsidRPr="006C5787" w:rsidRDefault="006C5787" w:rsidP="005A728A">
            <w:pPr>
              <w:pStyle w:val="afd"/>
              <w:jc w:val="left"/>
              <w:rPr>
                <w:rFonts w:ascii="Times New Roman" w:hAnsi="Times New Roman"/>
                <w:sz w:val="16"/>
                <w:szCs w:val="16"/>
              </w:rPr>
            </w:pPr>
            <w:r w:rsidRPr="006C5787">
              <w:rPr>
                <w:rFonts w:ascii="Times New Roman" w:hAnsi="Times New Roman"/>
                <w:sz w:val="16"/>
                <w:szCs w:val="16"/>
                <w:highlight w:val="white"/>
              </w:rPr>
              <w:t xml:space="preserve">Коммерческое предложение 3     от </w:t>
            </w:r>
            <w:r w:rsidRPr="006C5787">
              <w:rPr>
                <w:rFonts w:ascii="Times New Roman" w:hAnsi="Times New Roman"/>
                <w:sz w:val="16"/>
                <w:szCs w:val="16"/>
              </w:rPr>
              <w:t>09.06.2025г</w:t>
            </w:r>
          </w:p>
        </w:tc>
        <w:tc>
          <w:tcPr>
            <w:tcW w:w="1134" w:type="dxa"/>
            <w:vMerge/>
            <w:tcBorders>
              <w:left w:val="single" w:sz="4" w:space="0" w:color="000000"/>
              <w:bottom w:val="single" w:sz="4" w:space="0" w:color="000000"/>
            </w:tcBorders>
            <w:shd w:val="clear" w:color="auto" w:fill="FFFFFF"/>
          </w:tcPr>
          <w:p w14:paraId="6AAFF955" w14:textId="77777777" w:rsidR="006C5787" w:rsidRPr="006C5787" w:rsidRDefault="006C5787" w:rsidP="005A728A">
            <w:pPr>
              <w:pStyle w:val="afd"/>
              <w:snapToGrid w:val="0"/>
              <w:rPr>
                <w:rFonts w:ascii="Times New Roman" w:hAnsi="Times New Roman"/>
                <w:sz w:val="18"/>
                <w:szCs w:val="18"/>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FFFFFF"/>
          </w:tcPr>
          <w:p w14:paraId="7BFD245E" w14:textId="77777777" w:rsidR="006C5787" w:rsidRPr="006C5787" w:rsidRDefault="006C5787" w:rsidP="005A728A">
            <w:pPr>
              <w:pStyle w:val="afd"/>
              <w:snapToGrid w:val="0"/>
              <w:jc w:val="right"/>
              <w:rPr>
                <w:rFonts w:ascii="Times New Roman" w:hAnsi="Times New Roman"/>
                <w:sz w:val="18"/>
                <w:szCs w:val="18"/>
              </w:rPr>
            </w:pPr>
          </w:p>
        </w:tc>
      </w:tr>
      <w:tr w:rsidR="006C5787" w:rsidRPr="006C5787" w14:paraId="4FD0FAF4" w14:textId="77777777" w:rsidTr="006C5787">
        <w:trPr>
          <w:trHeight w:val="57"/>
        </w:trPr>
        <w:tc>
          <w:tcPr>
            <w:tcW w:w="601" w:type="dxa"/>
            <w:tcBorders>
              <w:top w:val="single" w:sz="4" w:space="0" w:color="000000"/>
              <w:left w:val="single" w:sz="4" w:space="0" w:color="000000"/>
              <w:bottom w:val="single" w:sz="4" w:space="0" w:color="000000"/>
            </w:tcBorders>
            <w:shd w:val="clear" w:color="auto" w:fill="FFFFFF"/>
            <w:vAlign w:val="center"/>
          </w:tcPr>
          <w:p w14:paraId="0FEFAE73" w14:textId="77777777" w:rsidR="006C5787" w:rsidRPr="006C5787" w:rsidRDefault="006C5787" w:rsidP="005A728A">
            <w:pPr>
              <w:pStyle w:val="afff2"/>
              <w:ind w:left="-89"/>
              <w:jc w:val="center"/>
              <w:rPr>
                <w:rFonts w:ascii="Times New Roman" w:hAnsi="Times New Roman" w:cs="Times New Roman"/>
                <w:sz w:val="18"/>
                <w:szCs w:val="18"/>
              </w:rPr>
            </w:pPr>
            <w:r w:rsidRPr="006C5787">
              <w:rPr>
                <w:rFonts w:ascii="Times New Roman" w:hAnsi="Times New Roman" w:cs="Times New Roman"/>
                <w:color w:val="000000"/>
                <w:sz w:val="18"/>
                <w:szCs w:val="18"/>
                <w:shd w:val="clear" w:color="auto" w:fill="FFFFFF"/>
              </w:rPr>
              <w:t xml:space="preserve">  1</w:t>
            </w:r>
          </w:p>
        </w:tc>
        <w:tc>
          <w:tcPr>
            <w:tcW w:w="6062" w:type="dxa"/>
            <w:tcBorders>
              <w:top w:val="single" w:sz="4" w:space="0" w:color="000000"/>
              <w:left w:val="single" w:sz="4" w:space="0" w:color="000000"/>
              <w:bottom w:val="single" w:sz="4" w:space="0" w:color="000000"/>
            </w:tcBorders>
            <w:shd w:val="clear" w:color="auto" w:fill="FFFFFF"/>
            <w:vAlign w:val="center"/>
          </w:tcPr>
          <w:p w14:paraId="790428C6" w14:textId="77777777" w:rsidR="006C5787" w:rsidRPr="006C5787" w:rsidRDefault="006C5787" w:rsidP="005A728A">
            <w:pPr>
              <w:pStyle w:val="aa"/>
              <w:rPr>
                <w:sz w:val="18"/>
                <w:szCs w:val="18"/>
              </w:rPr>
            </w:pPr>
            <w:proofErr w:type="spellStart"/>
            <w:r w:rsidRPr="006C5787">
              <w:rPr>
                <w:sz w:val="18"/>
                <w:szCs w:val="18"/>
              </w:rPr>
              <w:t>Бензозаборник</w:t>
            </w:r>
            <w:proofErr w:type="spellEnd"/>
            <w:r w:rsidRPr="006C5787">
              <w:rPr>
                <w:sz w:val="18"/>
                <w:szCs w:val="18"/>
              </w:rPr>
              <w:t xml:space="preserve"> ЗИЛ с краном</w:t>
            </w:r>
          </w:p>
        </w:tc>
        <w:tc>
          <w:tcPr>
            <w:tcW w:w="567" w:type="dxa"/>
            <w:tcBorders>
              <w:top w:val="single" w:sz="4" w:space="0" w:color="000000"/>
              <w:left w:val="single" w:sz="4" w:space="0" w:color="000000"/>
              <w:bottom w:val="single" w:sz="4" w:space="0" w:color="000000"/>
            </w:tcBorders>
            <w:shd w:val="clear" w:color="auto" w:fill="FFFFFF"/>
          </w:tcPr>
          <w:p w14:paraId="2F9D1A3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top w:val="single" w:sz="4" w:space="0" w:color="000000"/>
              <w:left w:val="single" w:sz="4" w:space="0" w:color="000000"/>
              <w:bottom w:val="single" w:sz="4" w:space="0" w:color="000000"/>
            </w:tcBorders>
            <w:shd w:val="clear" w:color="auto" w:fill="FFFFFF"/>
            <w:vAlign w:val="center"/>
          </w:tcPr>
          <w:p w14:paraId="39033AD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top w:val="single" w:sz="4" w:space="0" w:color="000000"/>
              <w:left w:val="single" w:sz="4" w:space="0" w:color="000000"/>
              <w:bottom w:val="single" w:sz="4" w:space="0" w:color="000000"/>
            </w:tcBorders>
            <w:shd w:val="clear" w:color="auto" w:fill="FFFFFF"/>
            <w:vAlign w:val="center"/>
          </w:tcPr>
          <w:p w14:paraId="4BF55745" w14:textId="77777777" w:rsidR="006C5787" w:rsidRPr="006C5787" w:rsidRDefault="006C5787" w:rsidP="005A728A">
            <w:pPr>
              <w:jc w:val="center"/>
              <w:rPr>
                <w:sz w:val="18"/>
                <w:szCs w:val="18"/>
              </w:rPr>
            </w:pPr>
            <w:r w:rsidRPr="006C5787">
              <w:rPr>
                <w:sz w:val="18"/>
                <w:szCs w:val="18"/>
              </w:rPr>
              <w:t>2 545,00</w:t>
            </w:r>
          </w:p>
        </w:tc>
        <w:tc>
          <w:tcPr>
            <w:tcW w:w="1134" w:type="dxa"/>
            <w:tcBorders>
              <w:top w:val="single" w:sz="4" w:space="0" w:color="000000"/>
              <w:left w:val="single" w:sz="4" w:space="0" w:color="000000"/>
              <w:bottom w:val="single" w:sz="4" w:space="0" w:color="000000"/>
            </w:tcBorders>
            <w:shd w:val="clear" w:color="auto" w:fill="FFFFFF"/>
            <w:vAlign w:val="center"/>
          </w:tcPr>
          <w:p w14:paraId="1E21D400" w14:textId="77777777" w:rsidR="006C5787" w:rsidRPr="006C5787" w:rsidRDefault="006C5787" w:rsidP="005A728A">
            <w:pPr>
              <w:jc w:val="center"/>
              <w:rPr>
                <w:sz w:val="18"/>
                <w:szCs w:val="18"/>
              </w:rPr>
            </w:pPr>
            <w:r w:rsidRPr="006C5787">
              <w:rPr>
                <w:sz w:val="18"/>
                <w:szCs w:val="18"/>
              </w:rPr>
              <w:t>2 799,50</w:t>
            </w:r>
          </w:p>
        </w:tc>
        <w:tc>
          <w:tcPr>
            <w:tcW w:w="1134" w:type="dxa"/>
            <w:tcBorders>
              <w:top w:val="single" w:sz="4" w:space="0" w:color="000000"/>
              <w:left w:val="single" w:sz="4" w:space="0" w:color="000000"/>
              <w:bottom w:val="single" w:sz="4" w:space="0" w:color="000000"/>
            </w:tcBorders>
            <w:shd w:val="clear" w:color="auto" w:fill="FFFFFF"/>
            <w:vAlign w:val="center"/>
          </w:tcPr>
          <w:p w14:paraId="12CEC6FD" w14:textId="77777777" w:rsidR="006C5787" w:rsidRPr="006C5787" w:rsidRDefault="006C5787" w:rsidP="005A728A">
            <w:pPr>
              <w:jc w:val="center"/>
              <w:rPr>
                <w:sz w:val="18"/>
                <w:szCs w:val="18"/>
              </w:rPr>
            </w:pPr>
            <w:r w:rsidRPr="006C5787">
              <w:rPr>
                <w:sz w:val="18"/>
                <w:szCs w:val="18"/>
              </w:rPr>
              <w:t>2 744,00</w:t>
            </w:r>
          </w:p>
        </w:tc>
        <w:tc>
          <w:tcPr>
            <w:tcW w:w="1134" w:type="dxa"/>
            <w:tcBorders>
              <w:top w:val="single" w:sz="4" w:space="0" w:color="000000"/>
              <w:left w:val="single" w:sz="4" w:space="0" w:color="000000"/>
              <w:bottom w:val="single" w:sz="4" w:space="0" w:color="000000"/>
            </w:tcBorders>
            <w:shd w:val="clear" w:color="auto" w:fill="FFFFFF"/>
            <w:vAlign w:val="center"/>
          </w:tcPr>
          <w:p w14:paraId="21B49A39" w14:textId="77777777" w:rsidR="006C5787" w:rsidRPr="006C5787" w:rsidRDefault="006C5787" w:rsidP="005A728A">
            <w:pPr>
              <w:jc w:val="center"/>
              <w:rPr>
                <w:sz w:val="18"/>
                <w:szCs w:val="18"/>
              </w:rPr>
            </w:pPr>
            <w:r w:rsidRPr="006C5787">
              <w:rPr>
                <w:color w:val="000000"/>
                <w:sz w:val="18"/>
                <w:szCs w:val="18"/>
              </w:rPr>
              <w:t>2 696,17</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D4D08" w14:textId="77777777" w:rsidR="006C5787" w:rsidRPr="006C5787" w:rsidRDefault="006C5787" w:rsidP="005A728A">
            <w:pPr>
              <w:jc w:val="center"/>
              <w:rPr>
                <w:sz w:val="18"/>
                <w:szCs w:val="18"/>
              </w:rPr>
            </w:pPr>
            <w:r w:rsidRPr="006C5787">
              <w:rPr>
                <w:color w:val="000000"/>
                <w:sz w:val="18"/>
                <w:szCs w:val="18"/>
              </w:rPr>
              <w:t>2 696,17</w:t>
            </w:r>
          </w:p>
        </w:tc>
      </w:tr>
      <w:tr w:rsidR="006C5787" w:rsidRPr="006C5787" w14:paraId="6AA5327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F3854AF"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w:t>
            </w:r>
          </w:p>
        </w:tc>
        <w:tc>
          <w:tcPr>
            <w:tcW w:w="6062" w:type="dxa"/>
            <w:tcBorders>
              <w:left w:val="single" w:sz="4" w:space="0" w:color="000000"/>
              <w:bottom w:val="single" w:sz="4" w:space="0" w:color="000000"/>
            </w:tcBorders>
            <w:shd w:val="clear" w:color="auto" w:fill="FFFFFF"/>
            <w:vAlign w:val="center"/>
          </w:tcPr>
          <w:p w14:paraId="4F158295" w14:textId="77777777" w:rsidR="006C5787" w:rsidRPr="006C5787" w:rsidRDefault="006C5787" w:rsidP="005A728A">
            <w:pPr>
              <w:rPr>
                <w:sz w:val="18"/>
                <w:szCs w:val="18"/>
              </w:rPr>
            </w:pPr>
            <w:r w:rsidRPr="006C5787">
              <w:rPr>
                <w:sz w:val="18"/>
                <w:szCs w:val="18"/>
              </w:rPr>
              <w:t>Вал карданный ЗИЛ-130 гипоидный мост (самосвал, L=1890)</w:t>
            </w:r>
          </w:p>
        </w:tc>
        <w:tc>
          <w:tcPr>
            <w:tcW w:w="567" w:type="dxa"/>
            <w:tcBorders>
              <w:left w:val="single" w:sz="4" w:space="0" w:color="000000"/>
              <w:bottom w:val="single" w:sz="4" w:space="0" w:color="000000"/>
            </w:tcBorders>
            <w:shd w:val="clear" w:color="auto" w:fill="FFFFFF"/>
          </w:tcPr>
          <w:p w14:paraId="073F7323"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830B37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F62E84C" w14:textId="77777777" w:rsidR="006C5787" w:rsidRPr="006C5787" w:rsidRDefault="006C5787" w:rsidP="005A728A">
            <w:pPr>
              <w:jc w:val="center"/>
              <w:rPr>
                <w:sz w:val="18"/>
                <w:szCs w:val="18"/>
              </w:rPr>
            </w:pPr>
            <w:r w:rsidRPr="006C5787">
              <w:rPr>
                <w:sz w:val="18"/>
                <w:szCs w:val="18"/>
              </w:rPr>
              <w:t>39 695,00</w:t>
            </w:r>
          </w:p>
        </w:tc>
        <w:tc>
          <w:tcPr>
            <w:tcW w:w="1134" w:type="dxa"/>
            <w:tcBorders>
              <w:left w:val="single" w:sz="4" w:space="0" w:color="000000"/>
              <w:bottom w:val="single" w:sz="4" w:space="0" w:color="000000"/>
            </w:tcBorders>
            <w:shd w:val="clear" w:color="auto" w:fill="FFFFFF"/>
            <w:vAlign w:val="center"/>
          </w:tcPr>
          <w:p w14:paraId="4076B1A8" w14:textId="77777777" w:rsidR="006C5787" w:rsidRPr="006C5787" w:rsidRDefault="006C5787" w:rsidP="005A728A">
            <w:pPr>
              <w:jc w:val="center"/>
              <w:rPr>
                <w:sz w:val="18"/>
                <w:szCs w:val="18"/>
              </w:rPr>
            </w:pPr>
            <w:r w:rsidRPr="006C5787">
              <w:rPr>
                <w:sz w:val="18"/>
                <w:szCs w:val="18"/>
              </w:rPr>
              <w:t>43 664,50</w:t>
            </w:r>
          </w:p>
        </w:tc>
        <w:tc>
          <w:tcPr>
            <w:tcW w:w="1134" w:type="dxa"/>
            <w:tcBorders>
              <w:left w:val="single" w:sz="4" w:space="0" w:color="000000"/>
              <w:bottom w:val="single" w:sz="4" w:space="0" w:color="000000"/>
            </w:tcBorders>
            <w:shd w:val="clear" w:color="auto" w:fill="FFFFFF"/>
            <w:vAlign w:val="center"/>
          </w:tcPr>
          <w:p w14:paraId="248A5239" w14:textId="77777777" w:rsidR="006C5787" w:rsidRPr="006C5787" w:rsidRDefault="006C5787" w:rsidP="005A728A">
            <w:pPr>
              <w:jc w:val="center"/>
              <w:rPr>
                <w:sz w:val="18"/>
                <w:szCs w:val="18"/>
              </w:rPr>
            </w:pPr>
            <w:r w:rsidRPr="006C5787">
              <w:rPr>
                <w:sz w:val="18"/>
                <w:szCs w:val="18"/>
              </w:rPr>
              <w:t>42 791,00</w:t>
            </w:r>
          </w:p>
        </w:tc>
        <w:tc>
          <w:tcPr>
            <w:tcW w:w="1134" w:type="dxa"/>
            <w:tcBorders>
              <w:left w:val="single" w:sz="4" w:space="0" w:color="000000"/>
              <w:bottom w:val="single" w:sz="4" w:space="0" w:color="000000"/>
            </w:tcBorders>
            <w:shd w:val="clear" w:color="auto" w:fill="FFFFFF"/>
            <w:vAlign w:val="center"/>
          </w:tcPr>
          <w:p w14:paraId="69812687" w14:textId="77777777" w:rsidR="006C5787" w:rsidRPr="006C5787" w:rsidRDefault="006C5787" w:rsidP="005A728A">
            <w:pPr>
              <w:jc w:val="center"/>
              <w:rPr>
                <w:sz w:val="18"/>
                <w:szCs w:val="18"/>
              </w:rPr>
            </w:pPr>
            <w:r w:rsidRPr="006C5787">
              <w:rPr>
                <w:color w:val="000000"/>
                <w:sz w:val="18"/>
                <w:szCs w:val="18"/>
              </w:rPr>
              <w:t>42 050,17</w:t>
            </w:r>
          </w:p>
        </w:tc>
        <w:tc>
          <w:tcPr>
            <w:tcW w:w="3260" w:type="dxa"/>
            <w:tcBorders>
              <w:left w:val="single" w:sz="4" w:space="0" w:color="000000"/>
              <w:bottom w:val="single" w:sz="4" w:space="0" w:color="000000"/>
              <w:right w:val="single" w:sz="4" w:space="0" w:color="000000"/>
            </w:tcBorders>
            <w:shd w:val="clear" w:color="auto" w:fill="FFFFFF"/>
            <w:vAlign w:val="center"/>
          </w:tcPr>
          <w:p w14:paraId="1AAFF05F" w14:textId="77777777" w:rsidR="006C5787" w:rsidRPr="006C5787" w:rsidRDefault="006C5787" w:rsidP="005A728A">
            <w:pPr>
              <w:jc w:val="center"/>
              <w:rPr>
                <w:sz w:val="18"/>
                <w:szCs w:val="18"/>
              </w:rPr>
            </w:pPr>
            <w:r w:rsidRPr="006C5787">
              <w:rPr>
                <w:color w:val="000000"/>
                <w:sz w:val="18"/>
                <w:szCs w:val="18"/>
              </w:rPr>
              <w:t>42 050,17</w:t>
            </w:r>
          </w:p>
        </w:tc>
      </w:tr>
      <w:tr w:rsidR="006C5787" w:rsidRPr="006C5787" w14:paraId="038330D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E8EFEA3"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w:t>
            </w:r>
          </w:p>
        </w:tc>
        <w:tc>
          <w:tcPr>
            <w:tcW w:w="6062" w:type="dxa"/>
            <w:tcBorders>
              <w:left w:val="single" w:sz="4" w:space="0" w:color="000000"/>
              <w:bottom w:val="single" w:sz="4" w:space="0" w:color="000000"/>
            </w:tcBorders>
            <w:shd w:val="clear" w:color="auto" w:fill="FFFFFF"/>
            <w:vAlign w:val="center"/>
          </w:tcPr>
          <w:p w14:paraId="2ECB9E83" w14:textId="77777777" w:rsidR="006C5787" w:rsidRPr="006C5787" w:rsidRDefault="006C5787" w:rsidP="005A728A">
            <w:pPr>
              <w:rPr>
                <w:sz w:val="18"/>
                <w:szCs w:val="18"/>
              </w:rPr>
            </w:pPr>
            <w:r w:rsidRPr="006C5787">
              <w:rPr>
                <w:sz w:val="18"/>
                <w:szCs w:val="18"/>
              </w:rPr>
              <w:t>Вал коленчатый компрессора ЗИЛ 2-х ручейковый</w:t>
            </w:r>
          </w:p>
        </w:tc>
        <w:tc>
          <w:tcPr>
            <w:tcW w:w="567" w:type="dxa"/>
            <w:tcBorders>
              <w:left w:val="single" w:sz="4" w:space="0" w:color="000000"/>
              <w:bottom w:val="single" w:sz="4" w:space="0" w:color="000000"/>
            </w:tcBorders>
            <w:shd w:val="clear" w:color="auto" w:fill="FFFFFF"/>
          </w:tcPr>
          <w:p w14:paraId="548CE5A0"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C52036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58EC1F" w14:textId="77777777" w:rsidR="006C5787" w:rsidRPr="006C5787" w:rsidRDefault="006C5787" w:rsidP="005A728A">
            <w:pPr>
              <w:jc w:val="center"/>
              <w:rPr>
                <w:sz w:val="18"/>
                <w:szCs w:val="18"/>
              </w:rPr>
            </w:pPr>
            <w:r w:rsidRPr="006C5787">
              <w:rPr>
                <w:sz w:val="18"/>
                <w:szCs w:val="18"/>
              </w:rPr>
              <w:t>2 085,00</w:t>
            </w:r>
          </w:p>
        </w:tc>
        <w:tc>
          <w:tcPr>
            <w:tcW w:w="1134" w:type="dxa"/>
            <w:tcBorders>
              <w:left w:val="single" w:sz="4" w:space="0" w:color="000000"/>
              <w:bottom w:val="single" w:sz="4" w:space="0" w:color="000000"/>
            </w:tcBorders>
            <w:shd w:val="clear" w:color="auto" w:fill="FFFFFF"/>
            <w:vAlign w:val="center"/>
          </w:tcPr>
          <w:p w14:paraId="3B671E1B" w14:textId="77777777" w:rsidR="006C5787" w:rsidRPr="006C5787" w:rsidRDefault="006C5787" w:rsidP="005A728A">
            <w:pPr>
              <w:jc w:val="center"/>
              <w:rPr>
                <w:sz w:val="18"/>
                <w:szCs w:val="18"/>
              </w:rPr>
            </w:pPr>
            <w:r w:rsidRPr="006C5787">
              <w:rPr>
                <w:sz w:val="18"/>
                <w:szCs w:val="18"/>
              </w:rPr>
              <w:t>2 293,50</w:t>
            </w:r>
          </w:p>
        </w:tc>
        <w:tc>
          <w:tcPr>
            <w:tcW w:w="1134" w:type="dxa"/>
            <w:tcBorders>
              <w:left w:val="single" w:sz="4" w:space="0" w:color="000000"/>
              <w:bottom w:val="single" w:sz="4" w:space="0" w:color="000000"/>
            </w:tcBorders>
            <w:shd w:val="clear" w:color="auto" w:fill="FFFFFF"/>
            <w:vAlign w:val="center"/>
          </w:tcPr>
          <w:p w14:paraId="7DFAB82A" w14:textId="77777777" w:rsidR="006C5787" w:rsidRPr="006C5787" w:rsidRDefault="006C5787" w:rsidP="005A728A">
            <w:pPr>
              <w:jc w:val="center"/>
              <w:rPr>
                <w:sz w:val="18"/>
                <w:szCs w:val="18"/>
              </w:rPr>
            </w:pPr>
            <w:r w:rsidRPr="006C5787">
              <w:rPr>
                <w:sz w:val="18"/>
                <w:szCs w:val="18"/>
              </w:rPr>
              <w:t>2 248,00</w:t>
            </w:r>
          </w:p>
        </w:tc>
        <w:tc>
          <w:tcPr>
            <w:tcW w:w="1134" w:type="dxa"/>
            <w:tcBorders>
              <w:left w:val="single" w:sz="4" w:space="0" w:color="000000"/>
              <w:bottom w:val="single" w:sz="4" w:space="0" w:color="000000"/>
            </w:tcBorders>
            <w:shd w:val="clear" w:color="auto" w:fill="FFFFFF"/>
            <w:vAlign w:val="center"/>
          </w:tcPr>
          <w:p w14:paraId="1678129B" w14:textId="77777777" w:rsidR="006C5787" w:rsidRPr="006C5787" w:rsidRDefault="006C5787" w:rsidP="005A728A">
            <w:pPr>
              <w:jc w:val="center"/>
              <w:rPr>
                <w:sz w:val="18"/>
                <w:szCs w:val="18"/>
              </w:rPr>
            </w:pPr>
            <w:r w:rsidRPr="006C5787">
              <w:rPr>
                <w:color w:val="000000"/>
                <w:sz w:val="18"/>
                <w:szCs w:val="18"/>
              </w:rPr>
              <w:t>2 208,83</w:t>
            </w:r>
          </w:p>
        </w:tc>
        <w:tc>
          <w:tcPr>
            <w:tcW w:w="3260" w:type="dxa"/>
            <w:tcBorders>
              <w:left w:val="single" w:sz="4" w:space="0" w:color="000000"/>
              <w:bottom w:val="single" w:sz="4" w:space="0" w:color="000000"/>
              <w:right w:val="single" w:sz="4" w:space="0" w:color="000000"/>
            </w:tcBorders>
            <w:shd w:val="clear" w:color="auto" w:fill="FFFFFF"/>
            <w:vAlign w:val="center"/>
          </w:tcPr>
          <w:p w14:paraId="176E74CA" w14:textId="77777777" w:rsidR="006C5787" w:rsidRPr="006C5787" w:rsidRDefault="006C5787" w:rsidP="005A728A">
            <w:pPr>
              <w:jc w:val="center"/>
              <w:rPr>
                <w:sz w:val="18"/>
                <w:szCs w:val="18"/>
              </w:rPr>
            </w:pPr>
            <w:r w:rsidRPr="006C5787">
              <w:rPr>
                <w:color w:val="000000"/>
                <w:sz w:val="18"/>
                <w:szCs w:val="18"/>
              </w:rPr>
              <w:t>2 208,83</w:t>
            </w:r>
          </w:p>
        </w:tc>
      </w:tr>
      <w:tr w:rsidR="006C5787" w:rsidRPr="006C5787" w14:paraId="0AFCC9B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AF67310"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w:t>
            </w:r>
          </w:p>
        </w:tc>
        <w:tc>
          <w:tcPr>
            <w:tcW w:w="6062" w:type="dxa"/>
            <w:tcBorders>
              <w:left w:val="single" w:sz="4" w:space="0" w:color="000000"/>
              <w:bottom w:val="single" w:sz="4" w:space="0" w:color="000000"/>
            </w:tcBorders>
            <w:shd w:val="clear" w:color="auto" w:fill="FFFFFF"/>
            <w:vAlign w:val="center"/>
          </w:tcPr>
          <w:p w14:paraId="3BA9126A" w14:textId="77777777" w:rsidR="006C5787" w:rsidRPr="006C5787" w:rsidRDefault="006C5787" w:rsidP="005A728A">
            <w:pPr>
              <w:rPr>
                <w:sz w:val="18"/>
                <w:szCs w:val="18"/>
              </w:rPr>
            </w:pPr>
            <w:r w:rsidRPr="006C5787">
              <w:rPr>
                <w:sz w:val="18"/>
                <w:szCs w:val="18"/>
              </w:rPr>
              <w:t>Валик водяного насоса ЗИЛ в сборе с подшипниками и ступицей</w:t>
            </w:r>
          </w:p>
        </w:tc>
        <w:tc>
          <w:tcPr>
            <w:tcW w:w="567" w:type="dxa"/>
            <w:tcBorders>
              <w:left w:val="single" w:sz="4" w:space="0" w:color="000000"/>
              <w:bottom w:val="single" w:sz="4" w:space="0" w:color="000000"/>
            </w:tcBorders>
            <w:shd w:val="clear" w:color="auto" w:fill="FFFFFF"/>
          </w:tcPr>
          <w:p w14:paraId="6034520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23C01D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31F04B2" w14:textId="77777777" w:rsidR="006C5787" w:rsidRPr="006C5787" w:rsidRDefault="006C5787" w:rsidP="005A728A">
            <w:pPr>
              <w:jc w:val="center"/>
              <w:rPr>
                <w:sz w:val="18"/>
                <w:szCs w:val="18"/>
              </w:rPr>
            </w:pPr>
            <w:r w:rsidRPr="006C5787">
              <w:rPr>
                <w:sz w:val="18"/>
                <w:szCs w:val="18"/>
              </w:rPr>
              <w:t>1 480,00</w:t>
            </w:r>
          </w:p>
        </w:tc>
        <w:tc>
          <w:tcPr>
            <w:tcW w:w="1134" w:type="dxa"/>
            <w:tcBorders>
              <w:left w:val="single" w:sz="4" w:space="0" w:color="000000"/>
              <w:bottom w:val="single" w:sz="4" w:space="0" w:color="000000"/>
            </w:tcBorders>
            <w:shd w:val="clear" w:color="auto" w:fill="FFFFFF"/>
            <w:vAlign w:val="center"/>
          </w:tcPr>
          <w:p w14:paraId="380402F9" w14:textId="77777777" w:rsidR="006C5787" w:rsidRPr="006C5787" w:rsidRDefault="006C5787" w:rsidP="005A728A">
            <w:pPr>
              <w:jc w:val="center"/>
              <w:rPr>
                <w:sz w:val="18"/>
                <w:szCs w:val="18"/>
              </w:rPr>
            </w:pPr>
            <w:r w:rsidRPr="006C5787">
              <w:rPr>
                <w:sz w:val="18"/>
                <w:szCs w:val="18"/>
              </w:rPr>
              <w:t>1 628,00</w:t>
            </w:r>
          </w:p>
        </w:tc>
        <w:tc>
          <w:tcPr>
            <w:tcW w:w="1134" w:type="dxa"/>
            <w:tcBorders>
              <w:left w:val="single" w:sz="4" w:space="0" w:color="000000"/>
              <w:bottom w:val="single" w:sz="4" w:space="0" w:color="000000"/>
            </w:tcBorders>
            <w:shd w:val="clear" w:color="auto" w:fill="FFFFFF"/>
            <w:vAlign w:val="center"/>
          </w:tcPr>
          <w:p w14:paraId="0CF2C9ED" w14:textId="77777777" w:rsidR="006C5787" w:rsidRPr="006C5787" w:rsidRDefault="006C5787" w:rsidP="005A728A">
            <w:pPr>
              <w:jc w:val="center"/>
              <w:rPr>
                <w:sz w:val="18"/>
                <w:szCs w:val="18"/>
              </w:rPr>
            </w:pPr>
            <w:r w:rsidRPr="006C5787">
              <w:rPr>
                <w:sz w:val="18"/>
                <w:szCs w:val="18"/>
              </w:rPr>
              <w:t>1 595,00</w:t>
            </w:r>
          </w:p>
        </w:tc>
        <w:tc>
          <w:tcPr>
            <w:tcW w:w="1134" w:type="dxa"/>
            <w:tcBorders>
              <w:left w:val="single" w:sz="4" w:space="0" w:color="000000"/>
              <w:bottom w:val="single" w:sz="4" w:space="0" w:color="000000"/>
            </w:tcBorders>
            <w:shd w:val="clear" w:color="auto" w:fill="FFFFFF"/>
            <w:vAlign w:val="center"/>
          </w:tcPr>
          <w:p w14:paraId="593936CD" w14:textId="77777777" w:rsidR="006C5787" w:rsidRPr="006C5787" w:rsidRDefault="006C5787" w:rsidP="005A728A">
            <w:pPr>
              <w:jc w:val="center"/>
              <w:rPr>
                <w:sz w:val="18"/>
                <w:szCs w:val="18"/>
              </w:rPr>
            </w:pPr>
            <w:r w:rsidRPr="006C5787">
              <w:rPr>
                <w:color w:val="000000"/>
                <w:sz w:val="18"/>
                <w:szCs w:val="18"/>
              </w:rPr>
              <w:t>1 567,67</w:t>
            </w:r>
          </w:p>
        </w:tc>
        <w:tc>
          <w:tcPr>
            <w:tcW w:w="3260" w:type="dxa"/>
            <w:tcBorders>
              <w:left w:val="single" w:sz="4" w:space="0" w:color="000000"/>
              <w:bottom w:val="single" w:sz="4" w:space="0" w:color="000000"/>
              <w:right w:val="single" w:sz="4" w:space="0" w:color="000000"/>
            </w:tcBorders>
            <w:shd w:val="clear" w:color="auto" w:fill="FFFFFF"/>
            <w:vAlign w:val="center"/>
          </w:tcPr>
          <w:p w14:paraId="02F84F09" w14:textId="77777777" w:rsidR="006C5787" w:rsidRPr="006C5787" w:rsidRDefault="006C5787" w:rsidP="005A728A">
            <w:pPr>
              <w:jc w:val="center"/>
              <w:rPr>
                <w:sz w:val="18"/>
                <w:szCs w:val="18"/>
              </w:rPr>
            </w:pPr>
            <w:r w:rsidRPr="006C5787">
              <w:rPr>
                <w:color w:val="000000"/>
                <w:sz w:val="18"/>
                <w:szCs w:val="18"/>
              </w:rPr>
              <w:t>1 567,67</w:t>
            </w:r>
          </w:p>
        </w:tc>
      </w:tr>
      <w:tr w:rsidR="006C5787" w:rsidRPr="006C5787" w14:paraId="71F0465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D322D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w:t>
            </w:r>
          </w:p>
        </w:tc>
        <w:tc>
          <w:tcPr>
            <w:tcW w:w="6062" w:type="dxa"/>
            <w:tcBorders>
              <w:left w:val="single" w:sz="4" w:space="0" w:color="000000"/>
              <w:bottom w:val="single" w:sz="4" w:space="0" w:color="000000"/>
            </w:tcBorders>
            <w:shd w:val="clear" w:color="auto" w:fill="FFFFFF"/>
            <w:vAlign w:val="center"/>
          </w:tcPr>
          <w:p w14:paraId="24ED374B" w14:textId="77777777" w:rsidR="006C5787" w:rsidRPr="006C5787" w:rsidRDefault="006C5787" w:rsidP="005A728A">
            <w:pPr>
              <w:rPr>
                <w:sz w:val="18"/>
                <w:szCs w:val="18"/>
              </w:rPr>
            </w:pPr>
            <w:r w:rsidRPr="006C5787">
              <w:rPr>
                <w:sz w:val="18"/>
                <w:szCs w:val="18"/>
              </w:rPr>
              <w:t>Выключатель сигнала торможения ЗИЛ-130</w:t>
            </w:r>
          </w:p>
        </w:tc>
        <w:tc>
          <w:tcPr>
            <w:tcW w:w="567" w:type="dxa"/>
            <w:tcBorders>
              <w:left w:val="single" w:sz="4" w:space="0" w:color="000000"/>
              <w:bottom w:val="single" w:sz="4" w:space="0" w:color="000000"/>
            </w:tcBorders>
            <w:shd w:val="clear" w:color="auto" w:fill="FFFFFF"/>
          </w:tcPr>
          <w:p w14:paraId="3B6EF99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B6B21E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7FFF0CF" w14:textId="77777777" w:rsidR="006C5787" w:rsidRPr="006C5787" w:rsidRDefault="006C5787" w:rsidP="005A728A">
            <w:pPr>
              <w:jc w:val="center"/>
              <w:rPr>
                <w:sz w:val="18"/>
                <w:szCs w:val="18"/>
              </w:rPr>
            </w:pPr>
            <w:r w:rsidRPr="006C5787">
              <w:rPr>
                <w:sz w:val="18"/>
                <w:szCs w:val="18"/>
              </w:rPr>
              <w:t>330,00</w:t>
            </w:r>
          </w:p>
        </w:tc>
        <w:tc>
          <w:tcPr>
            <w:tcW w:w="1134" w:type="dxa"/>
            <w:tcBorders>
              <w:left w:val="single" w:sz="4" w:space="0" w:color="000000"/>
              <w:bottom w:val="single" w:sz="4" w:space="0" w:color="000000"/>
            </w:tcBorders>
            <w:shd w:val="clear" w:color="auto" w:fill="FFFFFF"/>
            <w:vAlign w:val="center"/>
          </w:tcPr>
          <w:p w14:paraId="40C60BE4" w14:textId="77777777" w:rsidR="006C5787" w:rsidRPr="006C5787" w:rsidRDefault="006C5787" w:rsidP="005A728A">
            <w:pPr>
              <w:jc w:val="center"/>
              <w:rPr>
                <w:sz w:val="18"/>
                <w:szCs w:val="18"/>
              </w:rPr>
            </w:pPr>
            <w:r w:rsidRPr="006C5787">
              <w:rPr>
                <w:sz w:val="18"/>
                <w:szCs w:val="18"/>
              </w:rPr>
              <w:t>363,00</w:t>
            </w:r>
          </w:p>
        </w:tc>
        <w:tc>
          <w:tcPr>
            <w:tcW w:w="1134" w:type="dxa"/>
            <w:tcBorders>
              <w:left w:val="single" w:sz="4" w:space="0" w:color="000000"/>
              <w:bottom w:val="single" w:sz="4" w:space="0" w:color="000000"/>
            </w:tcBorders>
            <w:shd w:val="clear" w:color="auto" w:fill="FFFFFF"/>
            <w:vAlign w:val="center"/>
          </w:tcPr>
          <w:p w14:paraId="08C309BD" w14:textId="77777777" w:rsidR="006C5787" w:rsidRPr="006C5787" w:rsidRDefault="006C5787" w:rsidP="005A728A">
            <w:pPr>
              <w:jc w:val="center"/>
              <w:rPr>
                <w:sz w:val="18"/>
                <w:szCs w:val="18"/>
              </w:rPr>
            </w:pPr>
            <w:r w:rsidRPr="006C5787">
              <w:rPr>
                <w:sz w:val="18"/>
                <w:szCs w:val="18"/>
              </w:rPr>
              <w:t>356,00</w:t>
            </w:r>
          </w:p>
        </w:tc>
        <w:tc>
          <w:tcPr>
            <w:tcW w:w="1134" w:type="dxa"/>
            <w:tcBorders>
              <w:left w:val="single" w:sz="4" w:space="0" w:color="000000"/>
              <w:bottom w:val="single" w:sz="4" w:space="0" w:color="000000"/>
            </w:tcBorders>
            <w:shd w:val="clear" w:color="auto" w:fill="FFFFFF"/>
            <w:vAlign w:val="center"/>
          </w:tcPr>
          <w:p w14:paraId="3D595E51" w14:textId="77777777" w:rsidR="006C5787" w:rsidRPr="006C5787" w:rsidRDefault="006C5787" w:rsidP="005A728A">
            <w:pPr>
              <w:jc w:val="center"/>
              <w:rPr>
                <w:sz w:val="18"/>
                <w:szCs w:val="18"/>
              </w:rPr>
            </w:pPr>
            <w:r w:rsidRPr="006C5787">
              <w:rPr>
                <w:color w:val="000000"/>
                <w:sz w:val="18"/>
                <w:szCs w:val="18"/>
              </w:rPr>
              <w:t>349,67</w:t>
            </w:r>
          </w:p>
        </w:tc>
        <w:tc>
          <w:tcPr>
            <w:tcW w:w="3260" w:type="dxa"/>
            <w:tcBorders>
              <w:left w:val="single" w:sz="4" w:space="0" w:color="000000"/>
              <w:bottom w:val="single" w:sz="4" w:space="0" w:color="000000"/>
              <w:right w:val="single" w:sz="4" w:space="0" w:color="000000"/>
            </w:tcBorders>
            <w:shd w:val="clear" w:color="auto" w:fill="FFFFFF"/>
            <w:vAlign w:val="center"/>
          </w:tcPr>
          <w:p w14:paraId="28842E48" w14:textId="77777777" w:rsidR="006C5787" w:rsidRPr="006C5787" w:rsidRDefault="006C5787" w:rsidP="005A728A">
            <w:pPr>
              <w:jc w:val="center"/>
              <w:rPr>
                <w:sz w:val="18"/>
                <w:szCs w:val="18"/>
              </w:rPr>
            </w:pPr>
            <w:r w:rsidRPr="006C5787">
              <w:rPr>
                <w:color w:val="000000"/>
                <w:sz w:val="18"/>
                <w:szCs w:val="18"/>
              </w:rPr>
              <w:t>349,67</w:t>
            </w:r>
          </w:p>
        </w:tc>
      </w:tr>
      <w:tr w:rsidR="006C5787" w:rsidRPr="006C5787" w14:paraId="2A22661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9C83F3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w:t>
            </w:r>
          </w:p>
        </w:tc>
        <w:tc>
          <w:tcPr>
            <w:tcW w:w="6062" w:type="dxa"/>
            <w:tcBorders>
              <w:left w:val="single" w:sz="4" w:space="0" w:color="000000"/>
              <w:bottom w:val="single" w:sz="4" w:space="0" w:color="000000"/>
            </w:tcBorders>
            <w:shd w:val="clear" w:color="auto" w:fill="FFFFFF"/>
            <w:vAlign w:val="center"/>
          </w:tcPr>
          <w:p w14:paraId="022D19BD" w14:textId="77777777" w:rsidR="006C5787" w:rsidRPr="006C5787" w:rsidRDefault="006C5787" w:rsidP="005A728A">
            <w:pPr>
              <w:rPr>
                <w:sz w:val="18"/>
                <w:szCs w:val="18"/>
              </w:rPr>
            </w:pPr>
            <w:r w:rsidRPr="006C5787">
              <w:rPr>
                <w:sz w:val="18"/>
                <w:szCs w:val="18"/>
              </w:rPr>
              <w:t>Глушитель ЗИЛ-130</w:t>
            </w:r>
          </w:p>
        </w:tc>
        <w:tc>
          <w:tcPr>
            <w:tcW w:w="567" w:type="dxa"/>
            <w:tcBorders>
              <w:left w:val="single" w:sz="4" w:space="0" w:color="000000"/>
              <w:bottom w:val="single" w:sz="4" w:space="0" w:color="000000"/>
            </w:tcBorders>
            <w:shd w:val="clear" w:color="auto" w:fill="FFFFFF"/>
          </w:tcPr>
          <w:p w14:paraId="1741207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886F63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CA02799" w14:textId="77777777" w:rsidR="006C5787" w:rsidRPr="006C5787" w:rsidRDefault="006C5787" w:rsidP="005A728A">
            <w:pPr>
              <w:jc w:val="center"/>
              <w:rPr>
                <w:sz w:val="18"/>
                <w:szCs w:val="18"/>
              </w:rPr>
            </w:pPr>
            <w:r w:rsidRPr="006C5787">
              <w:rPr>
                <w:sz w:val="18"/>
                <w:szCs w:val="18"/>
              </w:rPr>
              <w:t>2 900,00</w:t>
            </w:r>
          </w:p>
        </w:tc>
        <w:tc>
          <w:tcPr>
            <w:tcW w:w="1134" w:type="dxa"/>
            <w:tcBorders>
              <w:left w:val="single" w:sz="4" w:space="0" w:color="000000"/>
              <w:bottom w:val="single" w:sz="4" w:space="0" w:color="000000"/>
            </w:tcBorders>
            <w:shd w:val="clear" w:color="auto" w:fill="FFFFFF"/>
            <w:vAlign w:val="center"/>
          </w:tcPr>
          <w:p w14:paraId="171BD1FB" w14:textId="77777777" w:rsidR="006C5787" w:rsidRPr="006C5787" w:rsidRDefault="006C5787" w:rsidP="005A728A">
            <w:pPr>
              <w:jc w:val="center"/>
              <w:rPr>
                <w:sz w:val="18"/>
                <w:szCs w:val="18"/>
              </w:rPr>
            </w:pPr>
            <w:r w:rsidRPr="006C5787">
              <w:rPr>
                <w:sz w:val="18"/>
                <w:szCs w:val="18"/>
              </w:rPr>
              <w:t>3 190,00</w:t>
            </w:r>
          </w:p>
        </w:tc>
        <w:tc>
          <w:tcPr>
            <w:tcW w:w="1134" w:type="dxa"/>
            <w:tcBorders>
              <w:left w:val="single" w:sz="4" w:space="0" w:color="000000"/>
              <w:bottom w:val="single" w:sz="4" w:space="0" w:color="000000"/>
            </w:tcBorders>
            <w:shd w:val="clear" w:color="auto" w:fill="FFFFFF"/>
            <w:vAlign w:val="center"/>
          </w:tcPr>
          <w:p w14:paraId="215342E8" w14:textId="77777777" w:rsidR="006C5787" w:rsidRPr="006C5787" w:rsidRDefault="006C5787" w:rsidP="005A728A">
            <w:pPr>
              <w:jc w:val="center"/>
              <w:rPr>
                <w:sz w:val="18"/>
                <w:szCs w:val="18"/>
              </w:rPr>
            </w:pPr>
            <w:r w:rsidRPr="006C5787">
              <w:rPr>
                <w:sz w:val="18"/>
                <w:szCs w:val="18"/>
              </w:rPr>
              <w:t>3 126,00</w:t>
            </w:r>
          </w:p>
        </w:tc>
        <w:tc>
          <w:tcPr>
            <w:tcW w:w="1134" w:type="dxa"/>
            <w:tcBorders>
              <w:left w:val="single" w:sz="4" w:space="0" w:color="000000"/>
              <w:bottom w:val="single" w:sz="4" w:space="0" w:color="000000"/>
            </w:tcBorders>
            <w:shd w:val="clear" w:color="auto" w:fill="FFFFFF"/>
            <w:vAlign w:val="center"/>
          </w:tcPr>
          <w:p w14:paraId="123A8504" w14:textId="77777777" w:rsidR="006C5787" w:rsidRPr="006C5787" w:rsidRDefault="006C5787" w:rsidP="005A728A">
            <w:pPr>
              <w:jc w:val="center"/>
              <w:rPr>
                <w:sz w:val="18"/>
                <w:szCs w:val="18"/>
              </w:rPr>
            </w:pPr>
            <w:r w:rsidRPr="006C5787">
              <w:rPr>
                <w:color w:val="000000"/>
                <w:sz w:val="18"/>
                <w:szCs w:val="18"/>
              </w:rPr>
              <w:t>3 072,00</w:t>
            </w:r>
          </w:p>
        </w:tc>
        <w:tc>
          <w:tcPr>
            <w:tcW w:w="3260" w:type="dxa"/>
            <w:tcBorders>
              <w:left w:val="single" w:sz="4" w:space="0" w:color="000000"/>
              <w:bottom w:val="single" w:sz="4" w:space="0" w:color="000000"/>
              <w:right w:val="single" w:sz="4" w:space="0" w:color="000000"/>
            </w:tcBorders>
            <w:shd w:val="clear" w:color="auto" w:fill="FFFFFF"/>
            <w:vAlign w:val="center"/>
          </w:tcPr>
          <w:p w14:paraId="6A0DAFE9" w14:textId="77777777" w:rsidR="006C5787" w:rsidRPr="006C5787" w:rsidRDefault="006C5787" w:rsidP="005A728A">
            <w:pPr>
              <w:jc w:val="center"/>
              <w:rPr>
                <w:sz w:val="18"/>
                <w:szCs w:val="18"/>
              </w:rPr>
            </w:pPr>
            <w:r w:rsidRPr="006C5787">
              <w:rPr>
                <w:color w:val="000000"/>
                <w:sz w:val="18"/>
                <w:szCs w:val="18"/>
              </w:rPr>
              <w:t>3 072,00</w:t>
            </w:r>
          </w:p>
        </w:tc>
      </w:tr>
      <w:tr w:rsidR="006C5787" w:rsidRPr="006C5787" w14:paraId="72FBB00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4B38881"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w:t>
            </w:r>
          </w:p>
        </w:tc>
        <w:tc>
          <w:tcPr>
            <w:tcW w:w="6062" w:type="dxa"/>
            <w:tcBorders>
              <w:left w:val="single" w:sz="4" w:space="0" w:color="000000"/>
              <w:bottom w:val="single" w:sz="4" w:space="0" w:color="000000"/>
            </w:tcBorders>
            <w:shd w:val="clear" w:color="auto" w:fill="FFFFFF"/>
            <w:vAlign w:val="center"/>
          </w:tcPr>
          <w:p w14:paraId="768871E9" w14:textId="77777777" w:rsidR="006C5787" w:rsidRPr="006C5787" w:rsidRDefault="006C5787" w:rsidP="005A728A">
            <w:pPr>
              <w:rPr>
                <w:sz w:val="18"/>
                <w:szCs w:val="18"/>
              </w:rPr>
            </w:pPr>
            <w:r w:rsidRPr="006C5787">
              <w:rPr>
                <w:sz w:val="18"/>
                <w:szCs w:val="18"/>
              </w:rPr>
              <w:t xml:space="preserve">Датчик включения </w:t>
            </w:r>
            <w:proofErr w:type="spellStart"/>
            <w:r w:rsidRPr="006C5787">
              <w:rPr>
                <w:sz w:val="18"/>
                <w:szCs w:val="18"/>
              </w:rPr>
              <w:t>пневмосигнала</w:t>
            </w:r>
            <w:proofErr w:type="spellEnd"/>
            <w:r w:rsidRPr="006C5787">
              <w:rPr>
                <w:sz w:val="18"/>
                <w:szCs w:val="18"/>
              </w:rPr>
              <w:t xml:space="preserve"> торможения </w:t>
            </w:r>
            <w:proofErr w:type="gramStart"/>
            <w:r w:rsidRPr="006C5787">
              <w:rPr>
                <w:sz w:val="18"/>
                <w:szCs w:val="18"/>
              </w:rPr>
              <w:t>ЗИЛ  (</w:t>
            </w:r>
            <w:proofErr w:type="gramEnd"/>
            <w:r w:rsidRPr="006C5787">
              <w:rPr>
                <w:sz w:val="18"/>
                <w:szCs w:val="18"/>
              </w:rPr>
              <w:t>ключ 22)</w:t>
            </w:r>
          </w:p>
        </w:tc>
        <w:tc>
          <w:tcPr>
            <w:tcW w:w="567" w:type="dxa"/>
            <w:tcBorders>
              <w:left w:val="single" w:sz="4" w:space="0" w:color="000000"/>
              <w:bottom w:val="single" w:sz="4" w:space="0" w:color="000000"/>
            </w:tcBorders>
            <w:shd w:val="clear" w:color="auto" w:fill="FFFFFF"/>
          </w:tcPr>
          <w:p w14:paraId="6B86E88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194ABF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F95D981" w14:textId="77777777" w:rsidR="006C5787" w:rsidRPr="006C5787" w:rsidRDefault="006C5787" w:rsidP="005A728A">
            <w:pPr>
              <w:jc w:val="center"/>
              <w:rPr>
                <w:sz w:val="18"/>
                <w:szCs w:val="18"/>
              </w:rPr>
            </w:pPr>
            <w:r w:rsidRPr="006C5787">
              <w:rPr>
                <w:sz w:val="18"/>
                <w:szCs w:val="18"/>
              </w:rPr>
              <w:t>260,00</w:t>
            </w:r>
          </w:p>
        </w:tc>
        <w:tc>
          <w:tcPr>
            <w:tcW w:w="1134" w:type="dxa"/>
            <w:tcBorders>
              <w:left w:val="single" w:sz="4" w:space="0" w:color="000000"/>
              <w:bottom w:val="single" w:sz="4" w:space="0" w:color="000000"/>
            </w:tcBorders>
            <w:shd w:val="clear" w:color="auto" w:fill="FFFFFF"/>
            <w:vAlign w:val="center"/>
          </w:tcPr>
          <w:p w14:paraId="22C5FB3D" w14:textId="77777777" w:rsidR="006C5787" w:rsidRPr="006C5787" w:rsidRDefault="006C5787" w:rsidP="005A728A">
            <w:pPr>
              <w:jc w:val="center"/>
              <w:rPr>
                <w:sz w:val="18"/>
                <w:szCs w:val="18"/>
              </w:rPr>
            </w:pPr>
            <w:r w:rsidRPr="006C5787">
              <w:rPr>
                <w:sz w:val="18"/>
                <w:szCs w:val="18"/>
              </w:rPr>
              <w:t>286,00</w:t>
            </w:r>
          </w:p>
        </w:tc>
        <w:tc>
          <w:tcPr>
            <w:tcW w:w="1134" w:type="dxa"/>
            <w:tcBorders>
              <w:left w:val="single" w:sz="4" w:space="0" w:color="000000"/>
              <w:bottom w:val="single" w:sz="4" w:space="0" w:color="000000"/>
            </w:tcBorders>
            <w:shd w:val="clear" w:color="auto" w:fill="FFFFFF"/>
            <w:vAlign w:val="center"/>
          </w:tcPr>
          <w:p w14:paraId="204410AE" w14:textId="77777777" w:rsidR="006C5787" w:rsidRPr="006C5787" w:rsidRDefault="006C5787" w:rsidP="005A728A">
            <w:pPr>
              <w:jc w:val="center"/>
              <w:rPr>
                <w:sz w:val="18"/>
                <w:szCs w:val="18"/>
              </w:rPr>
            </w:pPr>
            <w:r w:rsidRPr="006C5787">
              <w:rPr>
                <w:sz w:val="18"/>
                <w:szCs w:val="18"/>
              </w:rPr>
              <w:t>280,00</w:t>
            </w:r>
          </w:p>
        </w:tc>
        <w:tc>
          <w:tcPr>
            <w:tcW w:w="1134" w:type="dxa"/>
            <w:tcBorders>
              <w:left w:val="single" w:sz="4" w:space="0" w:color="000000"/>
              <w:bottom w:val="single" w:sz="4" w:space="0" w:color="000000"/>
            </w:tcBorders>
            <w:shd w:val="clear" w:color="auto" w:fill="FFFFFF"/>
            <w:vAlign w:val="center"/>
          </w:tcPr>
          <w:p w14:paraId="6E409B8E" w14:textId="77777777" w:rsidR="006C5787" w:rsidRPr="006C5787" w:rsidRDefault="006C5787" w:rsidP="005A728A">
            <w:pPr>
              <w:jc w:val="center"/>
              <w:rPr>
                <w:sz w:val="18"/>
                <w:szCs w:val="18"/>
              </w:rPr>
            </w:pPr>
            <w:r w:rsidRPr="006C5787">
              <w:rPr>
                <w:color w:val="000000"/>
                <w:sz w:val="18"/>
                <w:szCs w:val="18"/>
              </w:rPr>
              <w:t>275,33</w:t>
            </w:r>
          </w:p>
        </w:tc>
        <w:tc>
          <w:tcPr>
            <w:tcW w:w="3260" w:type="dxa"/>
            <w:tcBorders>
              <w:left w:val="single" w:sz="4" w:space="0" w:color="000000"/>
              <w:bottom w:val="single" w:sz="4" w:space="0" w:color="000000"/>
              <w:right w:val="single" w:sz="4" w:space="0" w:color="000000"/>
            </w:tcBorders>
            <w:shd w:val="clear" w:color="auto" w:fill="FFFFFF"/>
            <w:vAlign w:val="center"/>
          </w:tcPr>
          <w:p w14:paraId="3F9C8734" w14:textId="77777777" w:rsidR="006C5787" w:rsidRPr="006C5787" w:rsidRDefault="006C5787" w:rsidP="005A728A">
            <w:pPr>
              <w:jc w:val="center"/>
              <w:rPr>
                <w:sz w:val="18"/>
                <w:szCs w:val="18"/>
              </w:rPr>
            </w:pPr>
            <w:r w:rsidRPr="006C5787">
              <w:rPr>
                <w:color w:val="000000"/>
                <w:sz w:val="18"/>
                <w:szCs w:val="18"/>
              </w:rPr>
              <w:t>275,33</w:t>
            </w:r>
          </w:p>
        </w:tc>
      </w:tr>
      <w:tr w:rsidR="006C5787" w:rsidRPr="006C5787" w14:paraId="35658F7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C9CEA1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8</w:t>
            </w:r>
          </w:p>
        </w:tc>
        <w:tc>
          <w:tcPr>
            <w:tcW w:w="6062" w:type="dxa"/>
            <w:tcBorders>
              <w:left w:val="single" w:sz="4" w:space="0" w:color="000000"/>
              <w:bottom w:val="single" w:sz="4" w:space="0" w:color="000000"/>
            </w:tcBorders>
            <w:shd w:val="clear" w:color="auto" w:fill="FFFFFF"/>
            <w:vAlign w:val="center"/>
          </w:tcPr>
          <w:p w14:paraId="6ACD3D69" w14:textId="77777777" w:rsidR="006C5787" w:rsidRPr="006C5787" w:rsidRDefault="006C5787" w:rsidP="005A728A">
            <w:pPr>
              <w:rPr>
                <w:sz w:val="18"/>
                <w:szCs w:val="18"/>
              </w:rPr>
            </w:pPr>
            <w:r w:rsidRPr="006C5787">
              <w:rPr>
                <w:sz w:val="18"/>
                <w:szCs w:val="18"/>
              </w:rPr>
              <w:t>Датчик уровня топлива ЗИЛ-130/-131 (</w:t>
            </w:r>
            <w:proofErr w:type="spellStart"/>
            <w:r w:rsidRPr="006C5787">
              <w:rPr>
                <w:sz w:val="18"/>
                <w:szCs w:val="18"/>
              </w:rPr>
              <w:t>одноконтактный</w:t>
            </w:r>
            <w:proofErr w:type="spellEnd"/>
            <w:r w:rsidRPr="006C5787">
              <w:rPr>
                <w:sz w:val="18"/>
                <w:szCs w:val="18"/>
              </w:rPr>
              <w:t>)</w:t>
            </w:r>
          </w:p>
        </w:tc>
        <w:tc>
          <w:tcPr>
            <w:tcW w:w="567" w:type="dxa"/>
            <w:tcBorders>
              <w:left w:val="single" w:sz="4" w:space="0" w:color="000000"/>
              <w:bottom w:val="single" w:sz="4" w:space="0" w:color="000000"/>
            </w:tcBorders>
            <w:shd w:val="clear" w:color="auto" w:fill="FFFFFF"/>
          </w:tcPr>
          <w:p w14:paraId="5EB9C2CE"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77334C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9BC64E6" w14:textId="77777777" w:rsidR="006C5787" w:rsidRPr="006C5787" w:rsidRDefault="006C5787" w:rsidP="005A728A">
            <w:pPr>
              <w:jc w:val="center"/>
              <w:rPr>
                <w:sz w:val="18"/>
                <w:szCs w:val="18"/>
              </w:rPr>
            </w:pPr>
            <w:r w:rsidRPr="006C5787">
              <w:rPr>
                <w:sz w:val="18"/>
                <w:szCs w:val="18"/>
              </w:rPr>
              <w:t>1 540,00</w:t>
            </w:r>
          </w:p>
        </w:tc>
        <w:tc>
          <w:tcPr>
            <w:tcW w:w="1134" w:type="dxa"/>
            <w:tcBorders>
              <w:left w:val="single" w:sz="4" w:space="0" w:color="000000"/>
              <w:bottom w:val="single" w:sz="4" w:space="0" w:color="000000"/>
            </w:tcBorders>
            <w:shd w:val="clear" w:color="auto" w:fill="FFFFFF"/>
            <w:vAlign w:val="center"/>
          </w:tcPr>
          <w:p w14:paraId="0B77A4A6" w14:textId="77777777" w:rsidR="006C5787" w:rsidRPr="006C5787" w:rsidRDefault="006C5787" w:rsidP="005A728A">
            <w:pPr>
              <w:jc w:val="center"/>
              <w:rPr>
                <w:sz w:val="18"/>
                <w:szCs w:val="18"/>
              </w:rPr>
            </w:pPr>
            <w:r w:rsidRPr="006C5787">
              <w:rPr>
                <w:sz w:val="18"/>
                <w:szCs w:val="18"/>
              </w:rPr>
              <w:t>1 694,00</w:t>
            </w:r>
          </w:p>
        </w:tc>
        <w:tc>
          <w:tcPr>
            <w:tcW w:w="1134" w:type="dxa"/>
            <w:tcBorders>
              <w:left w:val="single" w:sz="4" w:space="0" w:color="000000"/>
              <w:bottom w:val="single" w:sz="4" w:space="0" w:color="000000"/>
            </w:tcBorders>
            <w:shd w:val="clear" w:color="auto" w:fill="FFFFFF"/>
            <w:vAlign w:val="center"/>
          </w:tcPr>
          <w:p w14:paraId="07F426A9" w14:textId="77777777" w:rsidR="006C5787" w:rsidRPr="006C5787" w:rsidRDefault="006C5787" w:rsidP="005A728A">
            <w:pPr>
              <w:jc w:val="center"/>
              <w:rPr>
                <w:sz w:val="18"/>
                <w:szCs w:val="18"/>
              </w:rPr>
            </w:pPr>
            <w:r w:rsidRPr="006C5787">
              <w:rPr>
                <w:sz w:val="18"/>
                <w:szCs w:val="18"/>
              </w:rPr>
              <w:t>1 660,00</w:t>
            </w:r>
          </w:p>
        </w:tc>
        <w:tc>
          <w:tcPr>
            <w:tcW w:w="1134" w:type="dxa"/>
            <w:tcBorders>
              <w:left w:val="single" w:sz="4" w:space="0" w:color="000000"/>
              <w:bottom w:val="single" w:sz="4" w:space="0" w:color="000000"/>
            </w:tcBorders>
            <w:shd w:val="clear" w:color="auto" w:fill="FFFFFF"/>
            <w:vAlign w:val="center"/>
          </w:tcPr>
          <w:p w14:paraId="3C7BD745" w14:textId="77777777" w:rsidR="006C5787" w:rsidRPr="006C5787" w:rsidRDefault="006C5787" w:rsidP="005A728A">
            <w:pPr>
              <w:jc w:val="center"/>
              <w:rPr>
                <w:sz w:val="18"/>
                <w:szCs w:val="18"/>
              </w:rPr>
            </w:pPr>
            <w:r w:rsidRPr="006C5787">
              <w:rPr>
                <w:color w:val="000000"/>
                <w:sz w:val="18"/>
                <w:szCs w:val="18"/>
              </w:rPr>
              <w:t>1 631,33</w:t>
            </w:r>
          </w:p>
        </w:tc>
        <w:tc>
          <w:tcPr>
            <w:tcW w:w="3260" w:type="dxa"/>
            <w:tcBorders>
              <w:left w:val="single" w:sz="4" w:space="0" w:color="000000"/>
              <w:bottom w:val="single" w:sz="4" w:space="0" w:color="000000"/>
              <w:right w:val="single" w:sz="4" w:space="0" w:color="000000"/>
            </w:tcBorders>
            <w:shd w:val="clear" w:color="auto" w:fill="FFFFFF"/>
            <w:vAlign w:val="center"/>
          </w:tcPr>
          <w:p w14:paraId="75FE3C8B" w14:textId="77777777" w:rsidR="006C5787" w:rsidRPr="006C5787" w:rsidRDefault="006C5787" w:rsidP="005A728A">
            <w:pPr>
              <w:jc w:val="center"/>
              <w:rPr>
                <w:sz w:val="18"/>
                <w:szCs w:val="18"/>
              </w:rPr>
            </w:pPr>
            <w:r w:rsidRPr="006C5787">
              <w:rPr>
                <w:color w:val="000000"/>
                <w:sz w:val="18"/>
                <w:szCs w:val="18"/>
              </w:rPr>
              <w:t>1 631,33</w:t>
            </w:r>
          </w:p>
        </w:tc>
      </w:tr>
      <w:tr w:rsidR="006C5787" w:rsidRPr="006C5787" w14:paraId="05DDF25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43DA28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lastRenderedPageBreak/>
              <w:t>9</w:t>
            </w:r>
          </w:p>
        </w:tc>
        <w:tc>
          <w:tcPr>
            <w:tcW w:w="6062" w:type="dxa"/>
            <w:tcBorders>
              <w:left w:val="single" w:sz="4" w:space="0" w:color="000000"/>
              <w:bottom w:val="single" w:sz="4" w:space="0" w:color="000000"/>
            </w:tcBorders>
            <w:shd w:val="clear" w:color="auto" w:fill="FFFFFF"/>
            <w:vAlign w:val="center"/>
          </w:tcPr>
          <w:p w14:paraId="1B909D70" w14:textId="77777777" w:rsidR="006C5787" w:rsidRPr="006C5787" w:rsidRDefault="006C5787" w:rsidP="005A728A">
            <w:pPr>
              <w:rPr>
                <w:sz w:val="18"/>
                <w:szCs w:val="18"/>
              </w:rPr>
            </w:pPr>
            <w:r w:rsidRPr="006C5787">
              <w:rPr>
                <w:sz w:val="18"/>
                <w:szCs w:val="18"/>
              </w:rPr>
              <w:t>Дифференциал в сборе ЗИЛ 130</w:t>
            </w:r>
          </w:p>
        </w:tc>
        <w:tc>
          <w:tcPr>
            <w:tcW w:w="567" w:type="dxa"/>
            <w:tcBorders>
              <w:left w:val="single" w:sz="4" w:space="0" w:color="000000"/>
              <w:bottom w:val="single" w:sz="4" w:space="0" w:color="000000"/>
            </w:tcBorders>
            <w:shd w:val="clear" w:color="auto" w:fill="FFFFFF"/>
          </w:tcPr>
          <w:p w14:paraId="15F4925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29F572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5DFE99C" w14:textId="77777777" w:rsidR="006C5787" w:rsidRPr="006C5787" w:rsidRDefault="006C5787" w:rsidP="005A728A">
            <w:pPr>
              <w:jc w:val="center"/>
              <w:rPr>
                <w:sz w:val="18"/>
                <w:szCs w:val="18"/>
              </w:rPr>
            </w:pPr>
            <w:r w:rsidRPr="006C5787">
              <w:rPr>
                <w:sz w:val="18"/>
                <w:szCs w:val="18"/>
              </w:rPr>
              <w:t>18 200,00</w:t>
            </w:r>
          </w:p>
        </w:tc>
        <w:tc>
          <w:tcPr>
            <w:tcW w:w="1134" w:type="dxa"/>
            <w:tcBorders>
              <w:left w:val="single" w:sz="4" w:space="0" w:color="000000"/>
              <w:bottom w:val="single" w:sz="4" w:space="0" w:color="000000"/>
            </w:tcBorders>
            <w:shd w:val="clear" w:color="auto" w:fill="FFFFFF"/>
            <w:vAlign w:val="center"/>
          </w:tcPr>
          <w:p w14:paraId="4A11C91B" w14:textId="77777777" w:rsidR="006C5787" w:rsidRPr="006C5787" w:rsidRDefault="006C5787" w:rsidP="005A728A">
            <w:pPr>
              <w:jc w:val="center"/>
              <w:rPr>
                <w:sz w:val="18"/>
                <w:szCs w:val="18"/>
              </w:rPr>
            </w:pPr>
            <w:r w:rsidRPr="006C5787">
              <w:rPr>
                <w:sz w:val="18"/>
                <w:szCs w:val="18"/>
              </w:rPr>
              <w:t>20 020,00</w:t>
            </w:r>
          </w:p>
        </w:tc>
        <w:tc>
          <w:tcPr>
            <w:tcW w:w="1134" w:type="dxa"/>
            <w:tcBorders>
              <w:left w:val="single" w:sz="4" w:space="0" w:color="000000"/>
              <w:bottom w:val="single" w:sz="4" w:space="0" w:color="000000"/>
            </w:tcBorders>
            <w:shd w:val="clear" w:color="auto" w:fill="FFFFFF"/>
            <w:vAlign w:val="center"/>
          </w:tcPr>
          <w:p w14:paraId="275CFCEF" w14:textId="77777777" w:rsidR="006C5787" w:rsidRPr="006C5787" w:rsidRDefault="006C5787" w:rsidP="005A728A">
            <w:pPr>
              <w:jc w:val="center"/>
              <w:rPr>
                <w:sz w:val="18"/>
                <w:szCs w:val="18"/>
              </w:rPr>
            </w:pPr>
            <w:r w:rsidRPr="006C5787">
              <w:rPr>
                <w:sz w:val="18"/>
                <w:szCs w:val="18"/>
              </w:rPr>
              <w:t>19 620,00</w:t>
            </w:r>
          </w:p>
        </w:tc>
        <w:tc>
          <w:tcPr>
            <w:tcW w:w="1134" w:type="dxa"/>
            <w:tcBorders>
              <w:left w:val="single" w:sz="4" w:space="0" w:color="000000"/>
              <w:bottom w:val="single" w:sz="4" w:space="0" w:color="000000"/>
            </w:tcBorders>
            <w:shd w:val="clear" w:color="auto" w:fill="FFFFFF"/>
            <w:vAlign w:val="center"/>
          </w:tcPr>
          <w:p w14:paraId="3560146C" w14:textId="77777777" w:rsidR="006C5787" w:rsidRPr="006C5787" w:rsidRDefault="006C5787" w:rsidP="005A728A">
            <w:pPr>
              <w:jc w:val="center"/>
              <w:rPr>
                <w:sz w:val="18"/>
                <w:szCs w:val="18"/>
              </w:rPr>
            </w:pPr>
            <w:r w:rsidRPr="006C5787">
              <w:rPr>
                <w:color w:val="000000"/>
                <w:sz w:val="18"/>
                <w:szCs w:val="18"/>
              </w:rPr>
              <w:t>19 280,00</w:t>
            </w:r>
          </w:p>
        </w:tc>
        <w:tc>
          <w:tcPr>
            <w:tcW w:w="3260" w:type="dxa"/>
            <w:tcBorders>
              <w:left w:val="single" w:sz="4" w:space="0" w:color="000000"/>
              <w:bottom w:val="single" w:sz="4" w:space="0" w:color="000000"/>
              <w:right w:val="single" w:sz="4" w:space="0" w:color="000000"/>
            </w:tcBorders>
            <w:shd w:val="clear" w:color="auto" w:fill="FFFFFF"/>
            <w:vAlign w:val="center"/>
          </w:tcPr>
          <w:p w14:paraId="41FC4488" w14:textId="77777777" w:rsidR="006C5787" w:rsidRPr="006C5787" w:rsidRDefault="006C5787" w:rsidP="005A728A">
            <w:pPr>
              <w:jc w:val="center"/>
              <w:rPr>
                <w:sz w:val="18"/>
                <w:szCs w:val="18"/>
              </w:rPr>
            </w:pPr>
            <w:r w:rsidRPr="006C5787">
              <w:rPr>
                <w:color w:val="000000"/>
                <w:sz w:val="18"/>
                <w:szCs w:val="18"/>
              </w:rPr>
              <w:t>19 280,00</w:t>
            </w:r>
          </w:p>
        </w:tc>
      </w:tr>
      <w:tr w:rsidR="006C5787" w:rsidRPr="006C5787" w14:paraId="4293106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EA5F04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10</w:t>
            </w:r>
          </w:p>
        </w:tc>
        <w:tc>
          <w:tcPr>
            <w:tcW w:w="6062" w:type="dxa"/>
            <w:tcBorders>
              <w:left w:val="single" w:sz="4" w:space="0" w:color="000000"/>
              <w:bottom w:val="single" w:sz="4" w:space="0" w:color="000000"/>
            </w:tcBorders>
            <w:shd w:val="clear" w:color="auto" w:fill="FFFFFF"/>
            <w:vAlign w:val="center"/>
          </w:tcPr>
          <w:p w14:paraId="2EFEDDDB" w14:textId="77777777" w:rsidR="006C5787" w:rsidRPr="006C5787" w:rsidRDefault="006C5787" w:rsidP="005A728A">
            <w:pPr>
              <w:rPr>
                <w:sz w:val="18"/>
                <w:szCs w:val="18"/>
              </w:rPr>
            </w:pPr>
            <w:r w:rsidRPr="006C5787">
              <w:rPr>
                <w:sz w:val="18"/>
                <w:szCs w:val="18"/>
              </w:rPr>
              <w:t>Изолента черная</w:t>
            </w:r>
          </w:p>
        </w:tc>
        <w:tc>
          <w:tcPr>
            <w:tcW w:w="567" w:type="dxa"/>
            <w:tcBorders>
              <w:left w:val="single" w:sz="4" w:space="0" w:color="000000"/>
              <w:bottom w:val="single" w:sz="4" w:space="0" w:color="000000"/>
            </w:tcBorders>
            <w:shd w:val="clear" w:color="auto" w:fill="FFFFFF"/>
          </w:tcPr>
          <w:p w14:paraId="0291F826"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4E9784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BB76D7E"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46F072BC"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116E68CC"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53B70D0F"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307CE612"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6E4F022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E97E1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11</w:t>
            </w:r>
          </w:p>
        </w:tc>
        <w:tc>
          <w:tcPr>
            <w:tcW w:w="6062" w:type="dxa"/>
            <w:tcBorders>
              <w:left w:val="single" w:sz="4" w:space="0" w:color="000000"/>
              <w:bottom w:val="single" w:sz="4" w:space="0" w:color="000000"/>
            </w:tcBorders>
            <w:shd w:val="clear" w:color="auto" w:fill="FFFFFF"/>
            <w:vAlign w:val="center"/>
          </w:tcPr>
          <w:p w14:paraId="7E97DC93" w14:textId="77777777" w:rsidR="006C5787" w:rsidRPr="006C5787" w:rsidRDefault="006C5787" w:rsidP="005A728A">
            <w:pPr>
              <w:rPr>
                <w:sz w:val="18"/>
                <w:szCs w:val="18"/>
              </w:rPr>
            </w:pPr>
            <w:r w:rsidRPr="006C5787">
              <w:rPr>
                <w:sz w:val="18"/>
                <w:szCs w:val="18"/>
              </w:rPr>
              <w:t>Катушка зажигания Б-118 ЗИЛ</w:t>
            </w:r>
          </w:p>
        </w:tc>
        <w:tc>
          <w:tcPr>
            <w:tcW w:w="567" w:type="dxa"/>
            <w:tcBorders>
              <w:left w:val="single" w:sz="4" w:space="0" w:color="000000"/>
              <w:bottom w:val="single" w:sz="4" w:space="0" w:color="000000"/>
            </w:tcBorders>
            <w:shd w:val="clear" w:color="auto" w:fill="FFFFFF"/>
          </w:tcPr>
          <w:p w14:paraId="22F5DC8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D19FAE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8BABA1E" w14:textId="77777777" w:rsidR="006C5787" w:rsidRPr="006C5787" w:rsidRDefault="006C5787" w:rsidP="005A728A">
            <w:pPr>
              <w:jc w:val="center"/>
              <w:rPr>
                <w:sz w:val="18"/>
                <w:szCs w:val="18"/>
              </w:rPr>
            </w:pPr>
            <w:r w:rsidRPr="006C5787">
              <w:rPr>
                <w:sz w:val="18"/>
                <w:szCs w:val="18"/>
              </w:rPr>
              <w:t>6 200,00</w:t>
            </w:r>
          </w:p>
        </w:tc>
        <w:tc>
          <w:tcPr>
            <w:tcW w:w="1134" w:type="dxa"/>
            <w:tcBorders>
              <w:left w:val="single" w:sz="4" w:space="0" w:color="000000"/>
              <w:bottom w:val="single" w:sz="4" w:space="0" w:color="000000"/>
            </w:tcBorders>
            <w:shd w:val="clear" w:color="auto" w:fill="FFFFFF"/>
            <w:vAlign w:val="center"/>
          </w:tcPr>
          <w:p w14:paraId="2E830111" w14:textId="77777777" w:rsidR="006C5787" w:rsidRPr="006C5787" w:rsidRDefault="006C5787" w:rsidP="005A728A">
            <w:pPr>
              <w:jc w:val="center"/>
              <w:rPr>
                <w:sz w:val="18"/>
                <w:szCs w:val="18"/>
              </w:rPr>
            </w:pPr>
            <w:r w:rsidRPr="006C5787">
              <w:rPr>
                <w:sz w:val="18"/>
                <w:szCs w:val="18"/>
              </w:rPr>
              <w:t>6 820,00</w:t>
            </w:r>
          </w:p>
        </w:tc>
        <w:tc>
          <w:tcPr>
            <w:tcW w:w="1134" w:type="dxa"/>
            <w:tcBorders>
              <w:left w:val="single" w:sz="4" w:space="0" w:color="000000"/>
              <w:bottom w:val="single" w:sz="4" w:space="0" w:color="000000"/>
            </w:tcBorders>
            <w:shd w:val="clear" w:color="auto" w:fill="FFFFFF"/>
            <w:vAlign w:val="center"/>
          </w:tcPr>
          <w:p w14:paraId="72CCBFDD" w14:textId="77777777" w:rsidR="006C5787" w:rsidRPr="006C5787" w:rsidRDefault="006C5787" w:rsidP="005A728A">
            <w:pPr>
              <w:jc w:val="center"/>
              <w:rPr>
                <w:sz w:val="18"/>
                <w:szCs w:val="18"/>
              </w:rPr>
            </w:pPr>
            <w:r w:rsidRPr="006C5787">
              <w:rPr>
                <w:sz w:val="18"/>
                <w:szCs w:val="18"/>
              </w:rPr>
              <w:t>6 684,00</w:t>
            </w:r>
          </w:p>
        </w:tc>
        <w:tc>
          <w:tcPr>
            <w:tcW w:w="1134" w:type="dxa"/>
            <w:tcBorders>
              <w:left w:val="single" w:sz="4" w:space="0" w:color="000000"/>
              <w:bottom w:val="single" w:sz="4" w:space="0" w:color="000000"/>
            </w:tcBorders>
            <w:shd w:val="clear" w:color="auto" w:fill="FFFFFF"/>
            <w:vAlign w:val="center"/>
          </w:tcPr>
          <w:p w14:paraId="33E9878F" w14:textId="77777777" w:rsidR="006C5787" w:rsidRPr="006C5787" w:rsidRDefault="006C5787" w:rsidP="005A728A">
            <w:pPr>
              <w:jc w:val="center"/>
              <w:rPr>
                <w:sz w:val="18"/>
                <w:szCs w:val="18"/>
              </w:rPr>
            </w:pPr>
            <w:r w:rsidRPr="006C5787">
              <w:rPr>
                <w:color w:val="000000"/>
                <w:sz w:val="18"/>
                <w:szCs w:val="18"/>
              </w:rPr>
              <w:t>6 568,00</w:t>
            </w:r>
          </w:p>
        </w:tc>
        <w:tc>
          <w:tcPr>
            <w:tcW w:w="3260" w:type="dxa"/>
            <w:tcBorders>
              <w:left w:val="single" w:sz="4" w:space="0" w:color="000000"/>
              <w:bottom w:val="single" w:sz="4" w:space="0" w:color="000000"/>
              <w:right w:val="single" w:sz="4" w:space="0" w:color="000000"/>
            </w:tcBorders>
            <w:shd w:val="clear" w:color="auto" w:fill="FFFFFF"/>
            <w:vAlign w:val="center"/>
          </w:tcPr>
          <w:p w14:paraId="21023F9C" w14:textId="77777777" w:rsidR="006C5787" w:rsidRPr="006C5787" w:rsidRDefault="006C5787" w:rsidP="005A728A">
            <w:pPr>
              <w:jc w:val="center"/>
              <w:rPr>
                <w:sz w:val="18"/>
                <w:szCs w:val="18"/>
              </w:rPr>
            </w:pPr>
            <w:r w:rsidRPr="006C5787">
              <w:rPr>
                <w:color w:val="000000"/>
                <w:sz w:val="18"/>
                <w:szCs w:val="18"/>
              </w:rPr>
              <w:t>6 568,00</w:t>
            </w:r>
          </w:p>
        </w:tc>
      </w:tr>
      <w:tr w:rsidR="006C5787" w:rsidRPr="006C5787" w14:paraId="1308BD4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812CB7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12</w:t>
            </w:r>
          </w:p>
        </w:tc>
        <w:tc>
          <w:tcPr>
            <w:tcW w:w="6062" w:type="dxa"/>
            <w:tcBorders>
              <w:left w:val="single" w:sz="4" w:space="0" w:color="000000"/>
              <w:bottom w:val="single" w:sz="4" w:space="0" w:color="000000"/>
            </w:tcBorders>
            <w:shd w:val="clear" w:color="auto" w:fill="FFFFFF"/>
            <w:vAlign w:val="center"/>
          </w:tcPr>
          <w:p w14:paraId="341475B7" w14:textId="77777777" w:rsidR="006C5787" w:rsidRPr="006C5787" w:rsidRDefault="006C5787" w:rsidP="005A728A">
            <w:pPr>
              <w:rPr>
                <w:sz w:val="18"/>
                <w:szCs w:val="18"/>
              </w:rPr>
            </w:pPr>
            <w:r w:rsidRPr="006C5787">
              <w:rPr>
                <w:sz w:val="18"/>
                <w:szCs w:val="18"/>
              </w:rPr>
              <w:t>Карбюратор К-88 ЗИЛ-130</w:t>
            </w:r>
          </w:p>
        </w:tc>
        <w:tc>
          <w:tcPr>
            <w:tcW w:w="567" w:type="dxa"/>
            <w:tcBorders>
              <w:left w:val="single" w:sz="4" w:space="0" w:color="000000"/>
              <w:bottom w:val="single" w:sz="4" w:space="0" w:color="000000"/>
            </w:tcBorders>
            <w:shd w:val="clear" w:color="auto" w:fill="FFFFFF"/>
          </w:tcPr>
          <w:p w14:paraId="0FF4AD06"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89E73D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CF66A3" w14:textId="77777777" w:rsidR="006C5787" w:rsidRPr="006C5787" w:rsidRDefault="006C5787" w:rsidP="005A728A">
            <w:pPr>
              <w:jc w:val="center"/>
              <w:rPr>
                <w:sz w:val="18"/>
                <w:szCs w:val="18"/>
              </w:rPr>
            </w:pPr>
            <w:r w:rsidRPr="006C5787">
              <w:rPr>
                <w:sz w:val="18"/>
                <w:szCs w:val="18"/>
              </w:rPr>
              <w:t>11 020,00</w:t>
            </w:r>
          </w:p>
        </w:tc>
        <w:tc>
          <w:tcPr>
            <w:tcW w:w="1134" w:type="dxa"/>
            <w:tcBorders>
              <w:left w:val="single" w:sz="4" w:space="0" w:color="000000"/>
              <w:bottom w:val="single" w:sz="4" w:space="0" w:color="000000"/>
            </w:tcBorders>
            <w:shd w:val="clear" w:color="auto" w:fill="FFFFFF"/>
            <w:vAlign w:val="center"/>
          </w:tcPr>
          <w:p w14:paraId="7CA13907" w14:textId="77777777" w:rsidR="006C5787" w:rsidRPr="006C5787" w:rsidRDefault="006C5787" w:rsidP="005A728A">
            <w:pPr>
              <w:jc w:val="center"/>
              <w:rPr>
                <w:sz w:val="18"/>
                <w:szCs w:val="18"/>
              </w:rPr>
            </w:pPr>
            <w:r w:rsidRPr="006C5787">
              <w:rPr>
                <w:sz w:val="18"/>
                <w:szCs w:val="18"/>
              </w:rPr>
              <w:t>12 122,00</w:t>
            </w:r>
          </w:p>
        </w:tc>
        <w:tc>
          <w:tcPr>
            <w:tcW w:w="1134" w:type="dxa"/>
            <w:tcBorders>
              <w:left w:val="single" w:sz="4" w:space="0" w:color="000000"/>
              <w:bottom w:val="single" w:sz="4" w:space="0" w:color="000000"/>
            </w:tcBorders>
            <w:shd w:val="clear" w:color="auto" w:fill="FFFFFF"/>
            <w:vAlign w:val="center"/>
          </w:tcPr>
          <w:p w14:paraId="5015BC20" w14:textId="77777777" w:rsidR="006C5787" w:rsidRPr="006C5787" w:rsidRDefault="006C5787" w:rsidP="005A728A">
            <w:pPr>
              <w:jc w:val="center"/>
              <w:rPr>
                <w:sz w:val="18"/>
                <w:szCs w:val="18"/>
              </w:rPr>
            </w:pPr>
            <w:r w:rsidRPr="006C5787">
              <w:rPr>
                <w:sz w:val="18"/>
                <w:szCs w:val="18"/>
              </w:rPr>
              <w:t>11 880,00</w:t>
            </w:r>
          </w:p>
        </w:tc>
        <w:tc>
          <w:tcPr>
            <w:tcW w:w="1134" w:type="dxa"/>
            <w:tcBorders>
              <w:left w:val="single" w:sz="4" w:space="0" w:color="000000"/>
              <w:bottom w:val="single" w:sz="4" w:space="0" w:color="000000"/>
            </w:tcBorders>
            <w:shd w:val="clear" w:color="auto" w:fill="FFFFFF"/>
            <w:vAlign w:val="center"/>
          </w:tcPr>
          <w:p w14:paraId="6CDEF7C1" w14:textId="77777777" w:rsidR="006C5787" w:rsidRPr="006C5787" w:rsidRDefault="006C5787" w:rsidP="005A728A">
            <w:pPr>
              <w:jc w:val="center"/>
              <w:rPr>
                <w:sz w:val="18"/>
                <w:szCs w:val="18"/>
              </w:rPr>
            </w:pPr>
            <w:r w:rsidRPr="006C5787">
              <w:rPr>
                <w:color w:val="000000"/>
                <w:sz w:val="18"/>
                <w:szCs w:val="18"/>
              </w:rPr>
              <w:t>11 674,00</w:t>
            </w:r>
          </w:p>
        </w:tc>
        <w:tc>
          <w:tcPr>
            <w:tcW w:w="3260" w:type="dxa"/>
            <w:tcBorders>
              <w:left w:val="single" w:sz="4" w:space="0" w:color="000000"/>
              <w:bottom w:val="single" w:sz="4" w:space="0" w:color="000000"/>
              <w:right w:val="single" w:sz="4" w:space="0" w:color="000000"/>
            </w:tcBorders>
            <w:shd w:val="clear" w:color="auto" w:fill="FFFFFF"/>
            <w:vAlign w:val="center"/>
          </w:tcPr>
          <w:p w14:paraId="40D3A90A" w14:textId="77777777" w:rsidR="006C5787" w:rsidRPr="006C5787" w:rsidRDefault="006C5787" w:rsidP="005A728A">
            <w:pPr>
              <w:jc w:val="center"/>
              <w:rPr>
                <w:sz w:val="18"/>
                <w:szCs w:val="18"/>
              </w:rPr>
            </w:pPr>
            <w:r w:rsidRPr="006C5787">
              <w:rPr>
                <w:color w:val="000000"/>
                <w:sz w:val="18"/>
                <w:szCs w:val="18"/>
              </w:rPr>
              <w:t>11 674,00</w:t>
            </w:r>
          </w:p>
        </w:tc>
      </w:tr>
      <w:tr w:rsidR="006C5787" w:rsidRPr="006C5787" w14:paraId="640EF84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151FBB3"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13</w:t>
            </w:r>
          </w:p>
        </w:tc>
        <w:tc>
          <w:tcPr>
            <w:tcW w:w="6062" w:type="dxa"/>
            <w:tcBorders>
              <w:left w:val="single" w:sz="4" w:space="0" w:color="000000"/>
              <w:bottom w:val="single" w:sz="4" w:space="0" w:color="000000"/>
            </w:tcBorders>
            <w:shd w:val="clear" w:color="auto" w:fill="FFFFFF"/>
            <w:vAlign w:val="center"/>
          </w:tcPr>
          <w:p w14:paraId="5131D0A0" w14:textId="77777777" w:rsidR="006C5787" w:rsidRPr="006C5787" w:rsidRDefault="006C5787" w:rsidP="005A728A">
            <w:pPr>
              <w:rPr>
                <w:sz w:val="18"/>
                <w:szCs w:val="18"/>
              </w:rPr>
            </w:pPr>
            <w:r w:rsidRPr="006C5787">
              <w:rPr>
                <w:sz w:val="18"/>
                <w:szCs w:val="18"/>
              </w:rPr>
              <w:t>Колодка тормоза стояночного ЗИЛ (железная)</w:t>
            </w:r>
          </w:p>
        </w:tc>
        <w:tc>
          <w:tcPr>
            <w:tcW w:w="567" w:type="dxa"/>
            <w:tcBorders>
              <w:left w:val="single" w:sz="4" w:space="0" w:color="000000"/>
              <w:bottom w:val="single" w:sz="4" w:space="0" w:color="000000"/>
            </w:tcBorders>
            <w:shd w:val="clear" w:color="auto" w:fill="FFFFFF"/>
          </w:tcPr>
          <w:p w14:paraId="7F1D78B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8AD089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12EF899" w14:textId="77777777" w:rsidR="006C5787" w:rsidRPr="006C5787" w:rsidRDefault="006C5787" w:rsidP="005A728A">
            <w:pPr>
              <w:jc w:val="center"/>
              <w:rPr>
                <w:sz w:val="18"/>
                <w:szCs w:val="18"/>
              </w:rPr>
            </w:pPr>
            <w:r w:rsidRPr="006C5787">
              <w:rPr>
                <w:sz w:val="18"/>
                <w:szCs w:val="18"/>
              </w:rPr>
              <w:t>1 850,00</w:t>
            </w:r>
          </w:p>
        </w:tc>
        <w:tc>
          <w:tcPr>
            <w:tcW w:w="1134" w:type="dxa"/>
            <w:tcBorders>
              <w:left w:val="single" w:sz="4" w:space="0" w:color="000000"/>
              <w:bottom w:val="single" w:sz="4" w:space="0" w:color="000000"/>
            </w:tcBorders>
            <w:shd w:val="clear" w:color="auto" w:fill="FFFFFF"/>
            <w:vAlign w:val="center"/>
          </w:tcPr>
          <w:p w14:paraId="5203CF76" w14:textId="77777777" w:rsidR="006C5787" w:rsidRPr="006C5787" w:rsidRDefault="006C5787" w:rsidP="005A728A">
            <w:pPr>
              <w:jc w:val="center"/>
              <w:rPr>
                <w:sz w:val="18"/>
                <w:szCs w:val="18"/>
              </w:rPr>
            </w:pPr>
            <w:r w:rsidRPr="006C5787">
              <w:rPr>
                <w:sz w:val="18"/>
                <w:szCs w:val="18"/>
              </w:rPr>
              <w:t>2 035,00</w:t>
            </w:r>
          </w:p>
        </w:tc>
        <w:tc>
          <w:tcPr>
            <w:tcW w:w="1134" w:type="dxa"/>
            <w:tcBorders>
              <w:left w:val="single" w:sz="4" w:space="0" w:color="000000"/>
              <w:bottom w:val="single" w:sz="4" w:space="0" w:color="000000"/>
            </w:tcBorders>
            <w:shd w:val="clear" w:color="auto" w:fill="FFFFFF"/>
            <w:vAlign w:val="center"/>
          </w:tcPr>
          <w:p w14:paraId="773ABF73" w14:textId="77777777" w:rsidR="006C5787" w:rsidRPr="006C5787" w:rsidRDefault="006C5787" w:rsidP="005A728A">
            <w:pPr>
              <w:jc w:val="center"/>
              <w:rPr>
                <w:sz w:val="18"/>
                <w:szCs w:val="18"/>
              </w:rPr>
            </w:pPr>
            <w:r w:rsidRPr="006C5787">
              <w:rPr>
                <w:sz w:val="18"/>
                <w:szCs w:val="18"/>
              </w:rPr>
              <w:t>1 994,00</w:t>
            </w:r>
          </w:p>
        </w:tc>
        <w:tc>
          <w:tcPr>
            <w:tcW w:w="1134" w:type="dxa"/>
            <w:tcBorders>
              <w:left w:val="single" w:sz="4" w:space="0" w:color="000000"/>
              <w:bottom w:val="single" w:sz="4" w:space="0" w:color="000000"/>
            </w:tcBorders>
            <w:shd w:val="clear" w:color="auto" w:fill="FFFFFF"/>
            <w:vAlign w:val="center"/>
          </w:tcPr>
          <w:p w14:paraId="23CF99F6" w14:textId="77777777" w:rsidR="006C5787" w:rsidRPr="006C5787" w:rsidRDefault="006C5787" w:rsidP="005A728A">
            <w:pPr>
              <w:jc w:val="center"/>
              <w:rPr>
                <w:sz w:val="18"/>
                <w:szCs w:val="18"/>
              </w:rPr>
            </w:pPr>
            <w:r w:rsidRPr="006C5787">
              <w:rPr>
                <w:color w:val="000000"/>
                <w:sz w:val="18"/>
                <w:szCs w:val="18"/>
              </w:rPr>
              <w:t>1 959,67</w:t>
            </w:r>
          </w:p>
        </w:tc>
        <w:tc>
          <w:tcPr>
            <w:tcW w:w="3260" w:type="dxa"/>
            <w:tcBorders>
              <w:left w:val="single" w:sz="4" w:space="0" w:color="000000"/>
              <w:bottom w:val="single" w:sz="4" w:space="0" w:color="000000"/>
              <w:right w:val="single" w:sz="4" w:space="0" w:color="000000"/>
            </w:tcBorders>
            <w:shd w:val="clear" w:color="auto" w:fill="FFFFFF"/>
            <w:vAlign w:val="center"/>
          </w:tcPr>
          <w:p w14:paraId="6E523D85" w14:textId="77777777" w:rsidR="006C5787" w:rsidRPr="006C5787" w:rsidRDefault="006C5787" w:rsidP="005A728A">
            <w:pPr>
              <w:jc w:val="center"/>
              <w:rPr>
                <w:sz w:val="18"/>
                <w:szCs w:val="18"/>
              </w:rPr>
            </w:pPr>
            <w:r w:rsidRPr="006C5787">
              <w:rPr>
                <w:color w:val="000000"/>
                <w:sz w:val="18"/>
                <w:szCs w:val="18"/>
              </w:rPr>
              <w:t>1 959,67</w:t>
            </w:r>
          </w:p>
        </w:tc>
      </w:tr>
      <w:tr w:rsidR="006C5787" w:rsidRPr="006C5787" w14:paraId="2614B6F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D57711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14</w:t>
            </w:r>
          </w:p>
        </w:tc>
        <w:tc>
          <w:tcPr>
            <w:tcW w:w="6062" w:type="dxa"/>
            <w:tcBorders>
              <w:left w:val="single" w:sz="4" w:space="0" w:color="000000"/>
              <w:bottom w:val="single" w:sz="4" w:space="0" w:color="000000"/>
            </w:tcBorders>
            <w:shd w:val="clear" w:color="auto" w:fill="FFFFFF"/>
            <w:vAlign w:val="center"/>
          </w:tcPr>
          <w:p w14:paraId="0E9978A3" w14:textId="77777777" w:rsidR="006C5787" w:rsidRPr="006C5787" w:rsidRDefault="006C5787" w:rsidP="005A728A">
            <w:pPr>
              <w:rPr>
                <w:sz w:val="18"/>
                <w:szCs w:val="18"/>
              </w:rPr>
            </w:pPr>
            <w:r w:rsidRPr="006C5787">
              <w:rPr>
                <w:sz w:val="18"/>
                <w:szCs w:val="18"/>
              </w:rPr>
              <w:t>Коробка Отбора Мощности ЗИЛ-130 (самосвал)</w:t>
            </w:r>
          </w:p>
        </w:tc>
        <w:tc>
          <w:tcPr>
            <w:tcW w:w="567" w:type="dxa"/>
            <w:tcBorders>
              <w:left w:val="single" w:sz="4" w:space="0" w:color="000000"/>
              <w:bottom w:val="single" w:sz="4" w:space="0" w:color="000000"/>
            </w:tcBorders>
            <w:shd w:val="clear" w:color="auto" w:fill="FFFFFF"/>
          </w:tcPr>
          <w:p w14:paraId="30B5C86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8D6D4D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4AF19E2" w14:textId="77777777" w:rsidR="006C5787" w:rsidRPr="006C5787" w:rsidRDefault="006C5787" w:rsidP="005A728A">
            <w:pPr>
              <w:jc w:val="center"/>
              <w:rPr>
                <w:sz w:val="18"/>
                <w:szCs w:val="18"/>
              </w:rPr>
            </w:pPr>
            <w:r w:rsidRPr="006C5787">
              <w:rPr>
                <w:sz w:val="18"/>
                <w:szCs w:val="18"/>
              </w:rPr>
              <w:t>12 100,00</w:t>
            </w:r>
          </w:p>
        </w:tc>
        <w:tc>
          <w:tcPr>
            <w:tcW w:w="1134" w:type="dxa"/>
            <w:tcBorders>
              <w:left w:val="single" w:sz="4" w:space="0" w:color="000000"/>
              <w:bottom w:val="single" w:sz="4" w:space="0" w:color="000000"/>
            </w:tcBorders>
            <w:shd w:val="clear" w:color="auto" w:fill="FFFFFF"/>
            <w:vAlign w:val="center"/>
          </w:tcPr>
          <w:p w14:paraId="7C80E9A2" w14:textId="77777777" w:rsidR="006C5787" w:rsidRPr="006C5787" w:rsidRDefault="006C5787" w:rsidP="005A728A">
            <w:pPr>
              <w:jc w:val="center"/>
              <w:rPr>
                <w:sz w:val="18"/>
                <w:szCs w:val="18"/>
              </w:rPr>
            </w:pPr>
            <w:r w:rsidRPr="006C5787">
              <w:rPr>
                <w:sz w:val="18"/>
                <w:szCs w:val="18"/>
              </w:rPr>
              <w:t>13 310,00</w:t>
            </w:r>
          </w:p>
        </w:tc>
        <w:tc>
          <w:tcPr>
            <w:tcW w:w="1134" w:type="dxa"/>
            <w:tcBorders>
              <w:left w:val="single" w:sz="4" w:space="0" w:color="000000"/>
              <w:bottom w:val="single" w:sz="4" w:space="0" w:color="000000"/>
            </w:tcBorders>
            <w:shd w:val="clear" w:color="auto" w:fill="FFFFFF"/>
            <w:vAlign w:val="center"/>
          </w:tcPr>
          <w:p w14:paraId="788FF9D6" w14:textId="77777777" w:rsidR="006C5787" w:rsidRPr="006C5787" w:rsidRDefault="006C5787" w:rsidP="005A728A">
            <w:pPr>
              <w:jc w:val="center"/>
              <w:rPr>
                <w:sz w:val="18"/>
                <w:szCs w:val="18"/>
              </w:rPr>
            </w:pPr>
            <w:r w:rsidRPr="006C5787">
              <w:rPr>
                <w:sz w:val="18"/>
                <w:szCs w:val="18"/>
              </w:rPr>
              <w:t>13 044,00</w:t>
            </w:r>
          </w:p>
        </w:tc>
        <w:tc>
          <w:tcPr>
            <w:tcW w:w="1134" w:type="dxa"/>
            <w:tcBorders>
              <w:left w:val="single" w:sz="4" w:space="0" w:color="000000"/>
              <w:bottom w:val="single" w:sz="4" w:space="0" w:color="000000"/>
            </w:tcBorders>
            <w:shd w:val="clear" w:color="auto" w:fill="FFFFFF"/>
            <w:vAlign w:val="center"/>
          </w:tcPr>
          <w:p w14:paraId="46708F09" w14:textId="77777777" w:rsidR="006C5787" w:rsidRPr="006C5787" w:rsidRDefault="006C5787" w:rsidP="005A728A">
            <w:pPr>
              <w:jc w:val="center"/>
              <w:rPr>
                <w:sz w:val="18"/>
                <w:szCs w:val="18"/>
              </w:rPr>
            </w:pPr>
            <w:r w:rsidRPr="006C5787">
              <w:rPr>
                <w:color w:val="000000"/>
                <w:sz w:val="18"/>
                <w:szCs w:val="18"/>
              </w:rPr>
              <w:t>12 818,00</w:t>
            </w:r>
          </w:p>
        </w:tc>
        <w:tc>
          <w:tcPr>
            <w:tcW w:w="3260" w:type="dxa"/>
            <w:tcBorders>
              <w:left w:val="single" w:sz="4" w:space="0" w:color="000000"/>
              <w:bottom w:val="single" w:sz="4" w:space="0" w:color="000000"/>
              <w:right w:val="single" w:sz="4" w:space="0" w:color="000000"/>
            </w:tcBorders>
            <w:shd w:val="clear" w:color="auto" w:fill="FFFFFF"/>
            <w:vAlign w:val="center"/>
          </w:tcPr>
          <w:p w14:paraId="672C35B1" w14:textId="77777777" w:rsidR="006C5787" w:rsidRPr="006C5787" w:rsidRDefault="006C5787" w:rsidP="005A728A">
            <w:pPr>
              <w:jc w:val="center"/>
              <w:rPr>
                <w:sz w:val="18"/>
                <w:szCs w:val="18"/>
              </w:rPr>
            </w:pPr>
            <w:r w:rsidRPr="006C5787">
              <w:rPr>
                <w:color w:val="000000"/>
                <w:sz w:val="18"/>
                <w:szCs w:val="18"/>
              </w:rPr>
              <w:t>12 818,00</w:t>
            </w:r>
          </w:p>
        </w:tc>
      </w:tr>
      <w:tr w:rsidR="006C5787" w:rsidRPr="006C5787" w14:paraId="07DFAB1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3BB2E1F"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15</w:t>
            </w:r>
          </w:p>
        </w:tc>
        <w:tc>
          <w:tcPr>
            <w:tcW w:w="6062" w:type="dxa"/>
            <w:tcBorders>
              <w:left w:val="single" w:sz="4" w:space="0" w:color="000000"/>
              <w:bottom w:val="single" w:sz="4" w:space="0" w:color="000000"/>
            </w:tcBorders>
            <w:shd w:val="clear" w:color="auto" w:fill="FFFFFF"/>
            <w:vAlign w:val="center"/>
          </w:tcPr>
          <w:p w14:paraId="3EE50453" w14:textId="77777777" w:rsidR="006C5787" w:rsidRPr="006C5787" w:rsidRDefault="006C5787" w:rsidP="005A728A">
            <w:pPr>
              <w:rPr>
                <w:sz w:val="18"/>
                <w:szCs w:val="18"/>
              </w:rPr>
            </w:pPr>
            <w:r w:rsidRPr="006C5787">
              <w:rPr>
                <w:sz w:val="18"/>
                <w:szCs w:val="18"/>
              </w:rPr>
              <w:t>Коммутатор ЗИЛ-130/-43410</w:t>
            </w:r>
          </w:p>
        </w:tc>
        <w:tc>
          <w:tcPr>
            <w:tcW w:w="567" w:type="dxa"/>
            <w:tcBorders>
              <w:left w:val="single" w:sz="4" w:space="0" w:color="000000"/>
              <w:bottom w:val="single" w:sz="4" w:space="0" w:color="000000"/>
            </w:tcBorders>
            <w:shd w:val="clear" w:color="auto" w:fill="FFFFFF"/>
          </w:tcPr>
          <w:p w14:paraId="72E3AC4E"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3562978"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B81A142" w14:textId="77777777" w:rsidR="006C5787" w:rsidRPr="006C5787" w:rsidRDefault="006C5787" w:rsidP="005A728A">
            <w:pPr>
              <w:jc w:val="center"/>
              <w:rPr>
                <w:sz w:val="18"/>
                <w:szCs w:val="18"/>
              </w:rPr>
            </w:pPr>
            <w:r w:rsidRPr="006C5787">
              <w:rPr>
                <w:sz w:val="18"/>
                <w:szCs w:val="18"/>
              </w:rPr>
              <w:t>940,00</w:t>
            </w:r>
          </w:p>
        </w:tc>
        <w:tc>
          <w:tcPr>
            <w:tcW w:w="1134" w:type="dxa"/>
            <w:tcBorders>
              <w:left w:val="single" w:sz="4" w:space="0" w:color="000000"/>
              <w:bottom w:val="single" w:sz="4" w:space="0" w:color="000000"/>
            </w:tcBorders>
            <w:shd w:val="clear" w:color="auto" w:fill="FFFFFF"/>
            <w:vAlign w:val="center"/>
          </w:tcPr>
          <w:p w14:paraId="77143172" w14:textId="77777777" w:rsidR="006C5787" w:rsidRPr="006C5787" w:rsidRDefault="006C5787" w:rsidP="005A728A">
            <w:pPr>
              <w:jc w:val="center"/>
              <w:rPr>
                <w:sz w:val="18"/>
                <w:szCs w:val="18"/>
              </w:rPr>
            </w:pPr>
            <w:r w:rsidRPr="006C5787">
              <w:rPr>
                <w:sz w:val="18"/>
                <w:szCs w:val="18"/>
              </w:rPr>
              <w:t>1 034,00</w:t>
            </w:r>
          </w:p>
        </w:tc>
        <w:tc>
          <w:tcPr>
            <w:tcW w:w="1134" w:type="dxa"/>
            <w:tcBorders>
              <w:left w:val="single" w:sz="4" w:space="0" w:color="000000"/>
              <w:bottom w:val="single" w:sz="4" w:space="0" w:color="000000"/>
            </w:tcBorders>
            <w:shd w:val="clear" w:color="auto" w:fill="FFFFFF"/>
            <w:vAlign w:val="center"/>
          </w:tcPr>
          <w:p w14:paraId="5CB9E5C3" w14:textId="77777777" w:rsidR="006C5787" w:rsidRPr="006C5787" w:rsidRDefault="006C5787" w:rsidP="005A728A">
            <w:pPr>
              <w:jc w:val="center"/>
              <w:rPr>
                <w:sz w:val="18"/>
                <w:szCs w:val="18"/>
              </w:rPr>
            </w:pPr>
            <w:r w:rsidRPr="006C5787">
              <w:rPr>
                <w:sz w:val="18"/>
                <w:szCs w:val="18"/>
              </w:rPr>
              <w:t>1 013,00</w:t>
            </w:r>
          </w:p>
        </w:tc>
        <w:tc>
          <w:tcPr>
            <w:tcW w:w="1134" w:type="dxa"/>
            <w:tcBorders>
              <w:left w:val="single" w:sz="4" w:space="0" w:color="000000"/>
              <w:bottom w:val="single" w:sz="4" w:space="0" w:color="000000"/>
            </w:tcBorders>
            <w:shd w:val="clear" w:color="auto" w:fill="FFFFFF"/>
            <w:vAlign w:val="center"/>
          </w:tcPr>
          <w:p w14:paraId="62B053B6" w14:textId="77777777" w:rsidR="006C5787" w:rsidRPr="006C5787" w:rsidRDefault="006C5787" w:rsidP="005A728A">
            <w:pPr>
              <w:jc w:val="center"/>
              <w:rPr>
                <w:sz w:val="18"/>
                <w:szCs w:val="18"/>
              </w:rPr>
            </w:pPr>
            <w:r w:rsidRPr="006C5787">
              <w:rPr>
                <w:color w:val="000000"/>
                <w:sz w:val="18"/>
                <w:szCs w:val="18"/>
              </w:rPr>
              <w:t>995,67</w:t>
            </w:r>
          </w:p>
        </w:tc>
        <w:tc>
          <w:tcPr>
            <w:tcW w:w="3260" w:type="dxa"/>
            <w:tcBorders>
              <w:left w:val="single" w:sz="4" w:space="0" w:color="000000"/>
              <w:bottom w:val="single" w:sz="4" w:space="0" w:color="000000"/>
              <w:right w:val="single" w:sz="4" w:space="0" w:color="000000"/>
            </w:tcBorders>
            <w:shd w:val="clear" w:color="auto" w:fill="FFFFFF"/>
            <w:vAlign w:val="center"/>
          </w:tcPr>
          <w:p w14:paraId="21886036" w14:textId="77777777" w:rsidR="006C5787" w:rsidRPr="006C5787" w:rsidRDefault="006C5787" w:rsidP="005A728A">
            <w:pPr>
              <w:jc w:val="center"/>
              <w:rPr>
                <w:sz w:val="18"/>
                <w:szCs w:val="18"/>
              </w:rPr>
            </w:pPr>
            <w:r w:rsidRPr="006C5787">
              <w:rPr>
                <w:color w:val="000000"/>
                <w:sz w:val="18"/>
                <w:szCs w:val="18"/>
              </w:rPr>
              <w:t>995,67</w:t>
            </w:r>
          </w:p>
        </w:tc>
      </w:tr>
      <w:tr w:rsidR="006C5787" w:rsidRPr="006C5787" w14:paraId="25083FD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AB38964"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16</w:t>
            </w:r>
          </w:p>
        </w:tc>
        <w:tc>
          <w:tcPr>
            <w:tcW w:w="6062" w:type="dxa"/>
            <w:tcBorders>
              <w:left w:val="single" w:sz="4" w:space="0" w:color="000000"/>
              <w:bottom w:val="single" w:sz="4" w:space="0" w:color="000000"/>
            </w:tcBorders>
            <w:shd w:val="clear" w:color="auto" w:fill="FFFFFF"/>
            <w:vAlign w:val="center"/>
          </w:tcPr>
          <w:p w14:paraId="44AA9AB8" w14:textId="77777777" w:rsidR="006C5787" w:rsidRPr="006C5787" w:rsidRDefault="006C5787" w:rsidP="005A728A">
            <w:pPr>
              <w:rPr>
                <w:sz w:val="18"/>
                <w:szCs w:val="18"/>
              </w:rPr>
            </w:pPr>
            <w:r w:rsidRPr="006C5787">
              <w:rPr>
                <w:sz w:val="18"/>
                <w:szCs w:val="18"/>
              </w:rPr>
              <w:t>Компрессор ЗИЛ-130 со шкивом</w:t>
            </w:r>
          </w:p>
        </w:tc>
        <w:tc>
          <w:tcPr>
            <w:tcW w:w="567" w:type="dxa"/>
            <w:tcBorders>
              <w:left w:val="single" w:sz="4" w:space="0" w:color="000000"/>
              <w:bottom w:val="single" w:sz="4" w:space="0" w:color="000000"/>
            </w:tcBorders>
            <w:shd w:val="clear" w:color="auto" w:fill="FFFFFF"/>
          </w:tcPr>
          <w:p w14:paraId="5FFE5311"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AC5A54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B62FA39" w14:textId="77777777" w:rsidR="006C5787" w:rsidRPr="006C5787" w:rsidRDefault="006C5787" w:rsidP="005A728A">
            <w:pPr>
              <w:jc w:val="center"/>
              <w:rPr>
                <w:sz w:val="18"/>
                <w:szCs w:val="18"/>
              </w:rPr>
            </w:pPr>
            <w:r w:rsidRPr="006C5787">
              <w:rPr>
                <w:sz w:val="18"/>
                <w:szCs w:val="18"/>
              </w:rPr>
              <w:t>20 400,00</w:t>
            </w:r>
          </w:p>
        </w:tc>
        <w:tc>
          <w:tcPr>
            <w:tcW w:w="1134" w:type="dxa"/>
            <w:tcBorders>
              <w:left w:val="single" w:sz="4" w:space="0" w:color="000000"/>
              <w:bottom w:val="single" w:sz="4" w:space="0" w:color="000000"/>
            </w:tcBorders>
            <w:shd w:val="clear" w:color="auto" w:fill="FFFFFF"/>
            <w:vAlign w:val="center"/>
          </w:tcPr>
          <w:p w14:paraId="2F263D97" w14:textId="77777777" w:rsidR="006C5787" w:rsidRPr="006C5787" w:rsidRDefault="006C5787" w:rsidP="005A728A">
            <w:pPr>
              <w:jc w:val="center"/>
              <w:rPr>
                <w:sz w:val="18"/>
                <w:szCs w:val="18"/>
              </w:rPr>
            </w:pPr>
            <w:r w:rsidRPr="006C5787">
              <w:rPr>
                <w:sz w:val="18"/>
                <w:szCs w:val="18"/>
              </w:rPr>
              <w:t>22 440,00</w:t>
            </w:r>
          </w:p>
        </w:tc>
        <w:tc>
          <w:tcPr>
            <w:tcW w:w="1134" w:type="dxa"/>
            <w:tcBorders>
              <w:left w:val="single" w:sz="4" w:space="0" w:color="000000"/>
              <w:bottom w:val="single" w:sz="4" w:space="0" w:color="000000"/>
            </w:tcBorders>
            <w:shd w:val="clear" w:color="auto" w:fill="FFFFFF"/>
            <w:vAlign w:val="center"/>
          </w:tcPr>
          <w:p w14:paraId="69159E5F" w14:textId="77777777" w:rsidR="006C5787" w:rsidRPr="006C5787" w:rsidRDefault="006C5787" w:rsidP="005A728A">
            <w:pPr>
              <w:jc w:val="center"/>
              <w:rPr>
                <w:sz w:val="18"/>
                <w:szCs w:val="18"/>
              </w:rPr>
            </w:pPr>
            <w:r w:rsidRPr="006C5787">
              <w:rPr>
                <w:sz w:val="18"/>
                <w:szCs w:val="18"/>
              </w:rPr>
              <w:t>21 991,00</w:t>
            </w:r>
          </w:p>
        </w:tc>
        <w:tc>
          <w:tcPr>
            <w:tcW w:w="1134" w:type="dxa"/>
            <w:tcBorders>
              <w:left w:val="single" w:sz="4" w:space="0" w:color="000000"/>
              <w:bottom w:val="single" w:sz="4" w:space="0" w:color="000000"/>
            </w:tcBorders>
            <w:shd w:val="clear" w:color="auto" w:fill="FFFFFF"/>
            <w:vAlign w:val="center"/>
          </w:tcPr>
          <w:p w14:paraId="7D699E84" w14:textId="77777777" w:rsidR="006C5787" w:rsidRPr="006C5787" w:rsidRDefault="006C5787" w:rsidP="005A728A">
            <w:pPr>
              <w:jc w:val="center"/>
              <w:rPr>
                <w:sz w:val="18"/>
                <w:szCs w:val="18"/>
              </w:rPr>
            </w:pPr>
            <w:r w:rsidRPr="006C5787">
              <w:rPr>
                <w:color w:val="000000"/>
                <w:sz w:val="18"/>
                <w:szCs w:val="18"/>
              </w:rPr>
              <w:t>21 610,33</w:t>
            </w:r>
          </w:p>
        </w:tc>
        <w:tc>
          <w:tcPr>
            <w:tcW w:w="3260" w:type="dxa"/>
            <w:tcBorders>
              <w:left w:val="single" w:sz="4" w:space="0" w:color="000000"/>
              <w:bottom w:val="single" w:sz="4" w:space="0" w:color="000000"/>
              <w:right w:val="single" w:sz="4" w:space="0" w:color="000000"/>
            </w:tcBorders>
            <w:shd w:val="clear" w:color="auto" w:fill="FFFFFF"/>
            <w:vAlign w:val="center"/>
          </w:tcPr>
          <w:p w14:paraId="57F31F65" w14:textId="77777777" w:rsidR="006C5787" w:rsidRPr="006C5787" w:rsidRDefault="006C5787" w:rsidP="005A728A">
            <w:pPr>
              <w:jc w:val="center"/>
              <w:rPr>
                <w:sz w:val="18"/>
                <w:szCs w:val="18"/>
              </w:rPr>
            </w:pPr>
            <w:r w:rsidRPr="006C5787">
              <w:rPr>
                <w:color w:val="000000"/>
                <w:sz w:val="18"/>
                <w:szCs w:val="18"/>
              </w:rPr>
              <w:t>21 610,33</w:t>
            </w:r>
          </w:p>
        </w:tc>
      </w:tr>
      <w:tr w:rsidR="006C5787" w:rsidRPr="006C5787" w14:paraId="6EE0D5A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8859590"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17</w:t>
            </w:r>
          </w:p>
        </w:tc>
        <w:tc>
          <w:tcPr>
            <w:tcW w:w="6062" w:type="dxa"/>
            <w:tcBorders>
              <w:left w:val="single" w:sz="4" w:space="0" w:color="000000"/>
              <w:bottom w:val="single" w:sz="4" w:space="0" w:color="000000"/>
            </w:tcBorders>
            <w:shd w:val="clear" w:color="auto" w:fill="FFFFFF"/>
            <w:vAlign w:val="center"/>
          </w:tcPr>
          <w:p w14:paraId="47C77E38" w14:textId="77777777" w:rsidR="006C5787" w:rsidRPr="006C5787" w:rsidRDefault="006C5787" w:rsidP="005A728A">
            <w:pPr>
              <w:rPr>
                <w:sz w:val="18"/>
                <w:szCs w:val="18"/>
              </w:rPr>
            </w:pPr>
            <w:r w:rsidRPr="006C5787">
              <w:rPr>
                <w:sz w:val="18"/>
                <w:szCs w:val="18"/>
              </w:rPr>
              <w:t>Кран аварийного растормаживания ЗИЛ (горный тормоз)</w:t>
            </w:r>
          </w:p>
        </w:tc>
        <w:tc>
          <w:tcPr>
            <w:tcW w:w="567" w:type="dxa"/>
            <w:tcBorders>
              <w:left w:val="single" w:sz="4" w:space="0" w:color="000000"/>
              <w:bottom w:val="single" w:sz="4" w:space="0" w:color="000000"/>
            </w:tcBorders>
            <w:shd w:val="clear" w:color="auto" w:fill="FFFFFF"/>
          </w:tcPr>
          <w:p w14:paraId="4B41FA11"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D23423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CAFB18A" w14:textId="77777777" w:rsidR="006C5787" w:rsidRPr="006C5787" w:rsidRDefault="006C5787" w:rsidP="005A728A">
            <w:pPr>
              <w:jc w:val="center"/>
              <w:rPr>
                <w:sz w:val="18"/>
                <w:szCs w:val="18"/>
              </w:rPr>
            </w:pPr>
            <w:r w:rsidRPr="006C5787">
              <w:rPr>
                <w:sz w:val="18"/>
                <w:szCs w:val="18"/>
              </w:rPr>
              <w:t>910,00</w:t>
            </w:r>
          </w:p>
        </w:tc>
        <w:tc>
          <w:tcPr>
            <w:tcW w:w="1134" w:type="dxa"/>
            <w:tcBorders>
              <w:left w:val="single" w:sz="4" w:space="0" w:color="000000"/>
              <w:bottom w:val="single" w:sz="4" w:space="0" w:color="000000"/>
            </w:tcBorders>
            <w:shd w:val="clear" w:color="auto" w:fill="FFFFFF"/>
            <w:vAlign w:val="center"/>
          </w:tcPr>
          <w:p w14:paraId="4B3ABD25" w14:textId="77777777" w:rsidR="006C5787" w:rsidRPr="006C5787" w:rsidRDefault="006C5787" w:rsidP="005A728A">
            <w:pPr>
              <w:jc w:val="center"/>
              <w:rPr>
                <w:sz w:val="18"/>
                <w:szCs w:val="18"/>
              </w:rPr>
            </w:pPr>
            <w:r w:rsidRPr="006C5787">
              <w:rPr>
                <w:sz w:val="18"/>
                <w:szCs w:val="18"/>
              </w:rPr>
              <w:t>1 001,00</w:t>
            </w:r>
          </w:p>
        </w:tc>
        <w:tc>
          <w:tcPr>
            <w:tcW w:w="1134" w:type="dxa"/>
            <w:tcBorders>
              <w:left w:val="single" w:sz="4" w:space="0" w:color="000000"/>
              <w:bottom w:val="single" w:sz="4" w:space="0" w:color="000000"/>
            </w:tcBorders>
            <w:shd w:val="clear" w:color="auto" w:fill="FFFFFF"/>
            <w:vAlign w:val="center"/>
          </w:tcPr>
          <w:p w14:paraId="27770F42" w14:textId="77777777" w:rsidR="006C5787" w:rsidRPr="006C5787" w:rsidRDefault="006C5787" w:rsidP="005A728A">
            <w:pPr>
              <w:jc w:val="center"/>
              <w:rPr>
                <w:sz w:val="18"/>
                <w:szCs w:val="18"/>
              </w:rPr>
            </w:pPr>
            <w:r w:rsidRPr="006C5787">
              <w:rPr>
                <w:sz w:val="18"/>
                <w:szCs w:val="18"/>
              </w:rPr>
              <w:t>981,00</w:t>
            </w:r>
          </w:p>
        </w:tc>
        <w:tc>
          <w:tcPr>
            <w:tcW w:w="1134" w:type="dxa"/>
            <w:tcBorders>
              <w:left w:val="single" w:sz="4" w:space="0" w:color="000000"/>
              <w:bottom w:val="single" w:sz="4" w:space="0" w:color="000000"/>
            </w:tcBorders>
            <w:shd w:val="clear" w:color="auto" w:fill="FFFFFF"/>
            <w:vAlign w:val="center"/>
          </w:tcPr>
          <w:p w14:paraId="1D911026" w14:textId="77777777" w:rsidR="006C5787" w:rsidRPr="006C5787" w:rsidRDefault="006C5787" w:rsidP="005A728A">
            <w:pPr>
              <w:jc w:val="center"/>
              <w:rPr>
                <w:sz w:val="18"/>
                <w:szCs w:val="18"/>
              </w:rPr>
            </w:pPr>
            <w:r w:rsidRPr="006C5787">
              <w:rPr>
                <w:color w:val="000000"/>
                <w:sz w:val="18"/>
                <w:szCs w:val="18"/>
              </w:rPr>
              <w:t>964,00</w:t>
            </w:r>
          </w:p>
        </w:tc>
        <w:tc>
          <w:tcPr>
            <w:tcW w:w="3260" w:type="dxa"/>
            <w:tcBorders>
              <w:left w:val="single" w:sz="4" w:space="0" w:color="000000"/>
              <w:bottom w:val="single" w:sz="4" w:space="0" w:color="000000"/>
              <w:right w:val="single" w:sz="4" w:space="0" w:color="000000"/>
            </w:tcBorders>
            <w:shd w:val="clear" w:color="auto" w:fill="FFFFFF"/>
            <w:vAlign w:val="center"/>
          </w:tcPr>
          <w:p w14:paraId="61254BFB" w14:textId="77777777" w:rsidR="006C5787" w:rsidRPr="006C5787" w:rsidRDefault="006C5787" w:rsidP="005A728A">
            <w:pPr>
              <w:jc w:val="center"/>
              <w:rPr>
                <w:sz w:val="18"/>
                <w:szCs w:val="18"/>
              </w:rPr>
            </w:pPr>
            <w:r w:rsidRPr="006C5787">
              <w:rPr>
                <w:color w:val="000000"/>
                <w:sz w:val="18"/>
                <w:szCs w:val="18"/>
              </w:rPr>
              <w:t>964,00</w:t>
            </w:r>
          </w:p>
        </w:tc>
      </w:tr>
      <w:tr w:rsidR="006C5787" w:rsidRPr="006C5787" w14:paraId="15F3DE5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270DF4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18</w:t>
            </w:r>
          </w:p>
        </w:tc>
        <w:tc>
          <w:tcPr>
            <w:tcW w:w="6062" w:type="dxa"/>
            <w:tcBorders>
              <w:left w:val="single" w:sz="4" w:space="0" w:color="000000"/>
              <w:bottom w:val="single" w:sz="4" w:space="0" w:color="000000"/>
            </w:tcBorders>
            <w:shd w:val="clear" w:color="auto" w:fill="FFFFFF"/>
            <w:vAlign w:val="center"/>
          </w:tcPr>
          <w:p w14:paraId="7F327371" w14:textId="77777777" w:rsidR="006C5787" w:rsidRPr="006C5787" w:rsidRDefault="006C5787" w:rsidP="005A728A">
            <w:pPr>
              <w:rPr>
                <w:sz w:val="18"/>
                <w:szCs w:val="18"/>
              </w:rPr>
            </w:pPr>
            <w:r w:rsidRPr="006C5787">
              <w:rPr>
                <w:sz w:val="18"/>
                <w:szCs w:val="18"/>
              </w:rPr>
              <w:t>Кран блока ЗИЛ-130 сливной</w:t>
            </w:r>
          </w:p>
        </w:tc>
        <w:tc>
          <w:tcPr>
            <w:tcW w:w="567" w:type="dxa"/>
            <w:tcBorders>
              <w:left w:val="single" w:sz="4" w:space="0" w:color="000000"/>
              <w:bottom w:val="single" w:sz="4" w:space="0" w:color="000000"/>
            </w:tcBorders>
            <w:shd w:val="clear" w:color="auto" w:fill="FFFFFF"/>
          </w:tcPr>
          <w:p w14:paraId="4D83AF4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FE8597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FBCEAD2" w14:textId="77777777" w:rsidR="006C5787" w:rsidRPr="006C5787" w:rsidRDefault="006C5787" w:rsidP="005A728A">
            <w:pPr>
              <w:jc w:val="center"/>
              <w:rPr>
                <w:sz w:val="18"/>
                <w:szCs w:val="18"/>
              </w:rPr>
            </w:pPr>
            <w:r w:rsidRPr="006C5787">
              <w:rPr>
                <w:sz w:val="18"/>
                <w:szCs w:val="18"/>
              </w:rPr>
              <w:t>415,00</w:t>
            </w:r>
          </w:p>
        </w:tc>
        <w:tc>
          <w:tcPr>
            <w:tcW w:w="1134" w:type="dxa"/>
            <w:tcBorders>
              <w:left w:val="single" w:sz="4" w:space="0" w:color="000000"/>
              <w:bottom w:val="single" w:sz="4" w:space="0" w:color="000000"/>
            </w:tcBorders>
            <w:shd w:val="clear" w:color="auto" w:fill="FFFFFF"/>
            <w:vAlign w:val="center"/>
          </w:tcPr>
          <w:p w14:paraId="2D8943CC" w14:textId="77777777" w:rsidR="006C5787" w:rsidRPr="006C5787" w:rsidRDefault="006C5787" w:rsidP="005A728A">
            <w:pPr>
              <w:jc w:val="center"/>
              <w:rPr>
                <w:sz w:val="18"/>
                <w:szCs w:val="18"/>
              </w:rPr>
            </w:pPr>
            <w:r w:rsidRPr="006C5787">
              <w:rPr>
                <w:sz w:val="18"/>
                <w:szCs w:val="18"/>
              </w:rPr>
              <w:t>456,50</w:t>
            </w:r>
          </w:p>
        </w:tc>
        <w:tc>
          <w:tcPr>
            <w:tcW w:w="1134" w:type="dxa"/>
            <w:tcBorders>
              <w:left w:val="single" w:sz="4" w:space="0" w:color="000000"/>
              <w:bottom w:val="single" w:sz="4" w:space="0" w:color="000000"/>
            </w:tcBorders>
            <w:shd w:val="clear" w:color="auto" w:fill="FFFFFF"/>
            <w:vAlign w:val="center"/>
          </w:tcPr>
          <w:p w14:paraId="05FAA3DB" w14:textId="77777777" w:rsidR="006C5787" w:rsidRPr="006C5787" w:rsidRDefault="006C5787" w:rsidP="005A728A">
            <w:pPr>
              <w:jc w:val="center"/>
              <w:rPr>
                <w:sz w:val="18"/>
                <w:szCs w:val="18"/>
              </w:rPr>
            </w:pPr>
            <w:r w:rsidRPr="006C5787">
              <w:rPr>
                <w:sz w:val="18"/>
                <w:szCs w:val="18"/>
              </w:rPr>
              <w:t>447,00</w:t>
            </w:r>
          </w:p>
        </w:tc>
        <w:tc>
          <w:tcPr>
            <w:tcW w:w="1134" w:type="dxa"/>
            <w:tcBorders>
              <w:left w:val="single" w:sz="4" w:space="0" w:color="000000"/>
              <w:bottom w:val="single" w:sz="4" w:space="0" w:color="000000"/>
            </w:tcBorders>
            <w:shd w:val="clear" w:color="auto" w:fill="FFFFFF"/>
            <w:vAlign w:val="center"/>
          </w:tcPr>
          <w:p w14:paraId="7B6CCB9E" w14:textId="77777777" w:rsidR="006C5787" w:rsidRPr="006C5787" w:rsidRDefault="006C5787" w:rsidP="005A728A">
            <w:pPr>
              <w:jc w:val="center"/>
              <w:rPr>
                <w:sz w:val="18"/>
                <w:szCs w:val="18"/>
              </w:rPr>
            </w:pPr>
            <w:r w:rsidRPr="006C5787">
              <w:rPr>
                <w:color w:val="000000"/>
                <w:sz w:val="18"/>
                <w:szCs w:val="18"/>
              </w:rPr>
              <w:t>439,50</w:t>
            </w:r>
          </w:p>
        </w:tc>
        <w:tc>
          <w:tcPr>
            <w:tcW w:w="3260" w:type="dxa"/>
            <w:tcBorders>
              <w:left w:val="single" w:sz="4" w:space="0" w:color="000000"/>
              <w:bottom w:val="single" w:sz="4" w:space="0" w:color="000000"/>
              <w:right w:val="single" w:sz="4" w:space="0" w:color="000000"/>
            </w:tcBorders>
            <w:shd w:val="clear" w:color="auto" w:fill="FFFFFF"/>
            <w:vAlign w:val="center"/>
          </w:tcPr>
          <w:p w14:paraId="17CC5C0B" w14:textId="77777777" w:rsidR="006C5787" w:rsidRPr="006C5787" w:rsidRDefault="006C5787" w:rsidP="005A728A">
            <w:pPr>
              <w:jc w:val="center"/>
              <w:rPr>
                <w:sz w:val="18"/>
                <w:szCs w:val="18"/>
              </w:rPr>
            </w:pPr>
            <w:r w:rsidRPr="006C5787">
              <w:rPr>
                <w:color w:val="000000"/>
                <w:sz w:val="18"/>
                <w:szCs w:val="18"/>
              </w:rPr>
              <w:t>439,50</w:t>
            </w:r>
          </w:p>
        </w:tc>
      </w:tr>
      <w:tr w:rsidR="006C5787" w:rsidRPr="006C5787" w14:paraId="2687ACC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7A5D9B1"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19</w:t>
            </w:r>
          </w:p>
        </w:tc>
        <w:tc>
          <w:tcPr>
            <w:tcW w:w="6062" w:type="dxa"/>
            <w:tcBorders>
              <w:left w:val="single" w:sz="4" w:space="0" w:color="000000"/>
              <w:bottom w:val="single" w:sz="4" w:space="0" w:color="000000"/>
            </w:tcBorders>
            <w:shd w:val="clear" w:color="auto" w:fill="FFFFFF"/>
            <w:vAlign w:val="center"/>
          </w:tcPr>
          <w:p w14:paraId="409D4194" w14:textId="77777777" w:rsidR="006C5787" w:rsidRPr="006C5787" w:rsidRDefault="006C5787" w:rsidP="005A728A">
            <w:pPr>
              <w:rPr>
                <w:sz w:val="18"/>
                <w:szCs w:val="18"/>
              </w:rPr>
            </w:pPr>
            <w:r w:rsidRPr="006C5787">
              <w:rPr>
                <w:sz w:val="18"/>
                <w:szCs w:val="18"/>
              </w:rPr>
              <w:t>Кран ЗИЛ ручного тормоза 4-х выводной</w:t>
            </w:r>
          </w:p>
        </w:tc>
        <w:tc>
          <w:tcPr>
            <w:tcW w:w="567" w:type="dxa"/>
            <w:tcBorders>
              <w:left w:val="single" w:sz="4" w:space="0" w:color="000000"/>
              <w:bottom w:val="single" w:sz="4" w:space="0" w:color="000000"/>
            </w:tcBorders>
            <w:shd w:val="clear" w:color="auto" w:fill="FFFFFF"/>
          </w:tcPr>
          <w:p w14:paraId="6BE9A248"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D0383F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AEB670A" w14:textId="77777777" w:rsidR="006C5787" w:rsidRPr="006C5787" w:rsidRDefault="006C5787" w:rsidP="005A728A">
            <w:pPr>
              <w:jc w:val="center"/>
              <w:rPr>
                <w:sz w:val="18"/>
                <w:szCs w:val="18"/>
              </w:rPr>
            </w:pPr>
            <w:r w:rsidRPr="006C5787">
              <w:rPr>
                <w:sz w:val="18"/>
                <w:szCs w:val="18"/>
              </w:rPr>
              <w:t>4 200,00</w:t>
            </w:r>
          </w:p>
        </w:tc>
        <w:tc>
          <w:tcPr>
            <w:tcW w:w="1134" w:type="dxa"/>
            <w:tcBorders>
              <w:left w:val="single" w:sz="4" w:space="0" w:color="000000"/>
              <w:bottom w:val="single" w:sz="4" w:space="0" w:color="000000"/>
            </w:tcBorders>
            <w:shd w:val="clear" w:color="auto" w:fill="FFFFFF"/>
            <w:vAlign w:val="center"/>
          </w:tcPr>
          <w:p w14:paraId="03DCB44B" w14:textId="77777777" w:rsidR="006C5787" w:rsidRPr="006C5787" w:rsidRDefault="006C5787" w:rsidP="005A728A">
            <w:pPr>
              <w:jc w:val="center"/>
              <w:rPr>
                <w:sz w:val="18"/>
                <w:szCs w:val="18"/>
              </w:rPr>
            </w:pPr>
            <w:r w:rsidRPr="006C5787">
              <w:rPr>
                <w:sz w:val="18"/>
                <w:szCs w:val="18"/>
              </w:rPr>
              <w:t>4 620,00</w:t>
            </w:r>
          </w:p>
        </w:tc>
        <w:tc>
          <w:tcPr>
            <w:tcW w:w="1134" w:type="dxa"/>
            <w:tcBorders>
              <w:left w:val="single" w:sz="4" w:space="0" w:color="000000"/>
              <w:bottom w:val="single" w:sz="4" w:space="0" w:color="000000"/>
            </w:tcBorders>
            <w:shd w:val="clear" w:color="auto" w:fill="FFFFFF"/>
            <w:vAlign w:val="center"/>
          </w:tcPr>
          <w:p w14:paraId="44FD4390" w14:textId="77777777" w:rsidR="006C5787" w:rsidRPr="006C5787" w:rsidRDefault="006C5787" w:rsidP="005A728A">
            <w:pPr>
              <w:jc w:val="center"/>
              <w:rPr>
                <w:sz w:val="18"/>
                <w:szCs w:val="18"/>
              </w:rPr>
            </w:pPr>
            <w:r w:rsidRPr="006C5787">
              <w:rPr>
                <w:sz w:val="18"/>
                <w:szCs w:val="18"/>
              </w:rPr>
              <w:t>4 528,00</w:t>
            </w:r>
          </w:p>
        </w:tc>
        <w:tc>
          <w:tcPr>
            <w:tcW w:w="1134" w:type="dxa"/>
            <w:tcBorders>
              <w:left w:val="single" w:sz="4" w:space="0" w:color="000000"/>
              <w:bottom w:val="single" w:sz="4" w:space="0" w:color="000000"/>
            </w:tcBorders>
            <w:shd w:val="clear" w:color="auto" w:fill="FFFFFF"/>
            <w:vAlign w:val="center"/>
          </w:tcPr>
          <w:p w14:paraId="4315CC7F" w14:textId="77777777" w:rsidR="006C5787" w:rsidRPr="006C5787" w:rsidRDefault="006C5787" w:rsidP="005A728A">
            <w:pPr>
              <w:jc w:val="center"/>
              <w:rPr>
                <w:sz w:val="18"/>
                <w:szCs w:val="18"/>
              </w:rPr>
            </w:pPr>
            <w:r w:rsidRPr="006C5787">
              <w:rPr>
                <w:color w:val="000000"/>
                <w:sz w:val="18"/>
                <w:szCs w:val="18"/>
              </w:rPr>
              <w:t>4 449,33</w:t>
            </w:r>
          </w:p>
        </w:tc>
        <w:tc>
          <w:tcPr>
            <w:tcW w:w="3260" w:type="dxa"/>
            <w:tcBorders>
              <w:left w:val="single" w:sz="4" w:space="0" w:color="000000"/>
              <w:bottom w:val="single" w:sz="4" w:space="0" w:color="000000"/>
              <w:right w:val="single" w:sz="4" w:space="0" w:color="000000"/>
            </w:tcBorders>
            <w:shd w:val="clear" w:color="auto" w:fill="FFFFFF"/>
            <w:vAlign w:val="center"/>
          </w:tcPr>
          <w:p w14:paraId="3652EE2B" w14:textId="77777777" w:rsidR="006C5787" w:rsidRPr="006C5787" w:rsidRDefault="006C5787" w:rsidP="005A728A">
            <w:pPr>
              <w:jc w:val="center"/>
              <w:rPr>
                <w:sz w:val="18"/>
                <w:szCs w:val="18"/>
              </w:rPr>
            </w:pPr>
            <w:r w:rsidRPr="006C5787">
              <w:rPr>
                <w:color w:val="000000"/>
                <w:sz w:val="18"/>
                <w:szCs w:val="18"/>
              </w:rPr>
              <w:t>4 449,33</w:t>
            </w:r>
          </w:p>
        </w:tc>
      </w:tr>
      <w:tr w:rsidR="006C5787" w:rsidRPr="006C5787" w14:paraId="7BA8B0B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DFC413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20</w:t>
            </w:r>
          </w:p>
        </w:tc>
        <w:tc>
          <w:tcPr>
            <w:tcW w:w="6062" w:type="dxa"/>
            <w:tcBorders>
              <w:left w:val="single" w:sz="4" w:space="0" w:color="000000"/>
              <w:bottom w:val="single" w:sz="4" w:space="0" w:color="000000"/>
            </w:tcBorders>
            <w:shd w:val="clear" w:color="auto" w:fill="FFFFFF"/>
            <w:vAlign w:val="center"/>
          </w:tcPr>
          <w:p w14:paraId="115F66B4" w14:textId="77777777" w:rsidR="006C5787" w:rsidRPr="006C5787" w:rsidRDefault="006C5787" w:rsidP="005A728A">
            <w:pPr>
              <w:rPr>
                <w:sz w:val="18"/>
                <w:szCs w:val="18"/>
              </w:rPr>
            </w:pPr>
            <w:r w:rsidRPr="006C5787">
              <w:rPr>
                <w:sz w:val="18"/>
                <w:szCs w:val="18"/>
              </w:rPr>
              <w:t>Кран тормозной односекционный ЗИЛ 130</w:t>
            </w:r>
          </w:p>
        </w:tc>
        <w:tc>
          <w:tcPr>
            <w:tcW w:w="567" w:type="dxa"/>
            <w:tcBorders>
              <w:left w:val="single" w:sz="4" w:space="0" w:color="000000"/>
              <w:bottom w:val="single" w:sz="4" w:space="0" w:color="000000"/>
            </w:tcBorders>
            <w:shd w:val="clear" w:color="auto" w:fill="FFFFFF"/>
          </w:tcPr>
          <w:p w14:paraId="13F3BAF2"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857883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1109512" w14:textId="77777777" w:rsidR="006C5787" w:rsidRPr="006C5787" w:rsidRDefault="006C5787" w:rsidP="005A728A">
            <w:pPr>
              <w:jc w:val="center"/>
              <w:rPr>
                <w:sz w:val="18"/>
                <w:szCs w:val="18"/>
              </w:rPr>
            </w:pPr>
            <w:r w:rsidRPr="006C5787">
              <w:rPr>
                <w:sz w:val="18"/>
                <w:szCs w:val="18"/>
              </w:rPr>
              <w:t>6 500,00</w:t>
            </w:r>
          </w:p>
        </w:tc>
        <w:tc>
          <w:tcPr>
            <w:tcW w:w="1134" w:type="dxa"/>
            <w:tcBorders>
              <w:left w:val="single" w:sz="4" w:space="0" w:color="000000"/>
              <w:bottom w:val="single" w:sz="4" w:space="0" w:color="000000"/>
            </w:tcBorders>
            <w:shd w:val="clear" w:color="auto" w:fill="FFFFFF"/>
            <w:vAlign w:val="center"/>
          </w:tcPr>
          <w:p w14:paraId="1433A224" w14:textId="77777777" w:rsidR="006C5787" w:rsidRPr="006C5787" w:rsidRDefault="006C5787" w:rsidP="005A728A">
            <w:pPr>
              <w:jc w:val="center"/>
              <w:rPr>
                <w:sz w:val="18"/>
                <w:szCs w:val="18"/>
              </w:rPr>
            </w:pPr>
            <w:r w:rsidRPr="006C5787">
              <w:rPr>
                <w:sz w:val="18"/>
                <w:szCs w:val="18"/>
              </w:rPr>
              <w:t>7 150,00</w:t>
            </w:r>
          </w:p>
        </w:tc>
        <w:tc>
          <w:tcPr>
            <w:tcW w:w="1134" w:type="dxa"/>
            <w:tcBorders>
              <w:left w:val="single" w:sz="4" w:space="0" w:color="000000"/>
              <w:bottom w:val="single" w:sz="4" w:space="0" w:color="000000"/>
            </w:tcBorders>
            <w:shd w:val="clear" w:color="auto" w:fill="FFFFFF"/>
            <w:vAlign w:val="center"/>
          </w:tcPr>
          <w:p w14:paraId="1BE00750" w14:textId="77777777" w:rsidR="006C5787" w:rsidRPr="006C5787" w:rsidRDefault="006C5787" w:rsidP="005A728A">
            <w:pPr>
              <w:jc w:val="center"/>
              <w:rPr>
                <w:sz w:val="18"/>
                <w:szCs w:val="18"/>
              </w:rPr>
            </w:pPr>
            <w:r w:rsidRPr="006C5787">
              <w:rPr>
                <w:sz w:val="18"/>
                <w:szCs w:val="18"/>
              </w:rPr>
              <w:t>7 007,00</w:t>
            </w:r>
          </w:p>
        </w:tc>
        <w:tc>
          <w:tcPr>
            <w:tcW w:w="1134" w:type="dxa"/>
            <w:tcBorders>
              <w:left w:val="single" w:sz="4" w:space="0" w:color="000000"/>
              <w:bottom w:val="single" w:sz="4" w:space="0" w:color="000000"/>
            </w:tcBorders>
            <w:shd w:val="clear" w:color="auto" w:fill="FFFFFF"/>
            <w:vAlign w:val="center"/>
          </w:tcPr>
          <w:p w14:paraId="7C853F6E" w14:textId="77777777" w:rsidR="006C5787" w:rsidRPr="006C5787" w:rsidRDefault="006C5787" w:rsidP="005A728A">
            <w:pPr>
              <w:jc w:val="center"/>
              <w:rPr>
                <w:sz w:val="18"/>
                <w:szCs w:val="18"/>
              </w:rPr>
            </w:pPr>
            <w:r w:rsidRPr="006C5787">
              <w:rPr>
                <w:color w:val="000000"/>
                <w:sz w:val="18"/>
                <w:szCs w:val="18"/>
              </w:rPr>
              <w:t>6 885,67</w:t>
            </w:r>
          </w:p>
        </w:tc>
        <w:tc>
          <w:tcPr>
            <w:tcW w:w="3260" w:type="dxa"/>
            <w:tcBorders>
              <w:left w:val="single" w:sz="4" w:space="0" w:color="000000"/>
              <w:bottom w:val="single" w:sz="4" w:space="0" w:color="000000"/>
              <w:right w:val="single" w:sz="4" w:space="0" w:color="000000"/>
            </w:tcBorders>
            <w:shd w:val="clear" w:color="auto" w:fill="FFFFFF"/>
            <w:vAlign w:val="center"/>
          </w:tcPr>
          <w:p w14:paraId="1EDF6815" w14:textId="77777777" w:rsidR="006C5787" w:rsidRPr="006C5787" w:rsidRDefault="006C5787" w:rsidP="005A728A">
            <w:pPr>
              <w:jc w:val="center"/>
              <w:rPr>
                <w:sz w:val="18"/>
                <w:szCs w:val="18"/>
              </w:rPr>
            </w:pPr>
            <w:r w:rsidRPr="006C5787">
              <w:rPr>
                <w:color w:val="000000"/>
                <w:sz w:val="18"/>
                <w:szCs w:val="18"/>
              </w:rPr>
              <w:t>6 885,67</w:t>
            </w:r>
          </w:p>
        </w:tc>
      </w:tr>
      <w:tr w:rsidR="006C5787" w:rsidRPr="006C5787" w14:paraId="2536FCA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18F3F95"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21</w:t>
            </w:r>
          </w:p>
        </w:tc>
        <w:tc>
          <w:tcPr>
            <w:tcW w:w="6062" w:type="dxa"/>
            <w:tcBorders>
              <w:left w:val="single" w:sz="4" w:space="0" w:color="000000"/>
              <w:bottom w:val="single" w:sz="4" w:space="0" w:color="000000"/>
            </w:tcBorders>
            <w:shd w:val="clear" w:color="auto" w:fill="FFFFFF"/>
            <w:vAlign w:val="center"/>
          </w:tcPr>
          <w:p w14:paraId="3F87037B" w14:textId="77777777" w:rsidR="006C5787" w:rsidRPr="006C5787" w:rsidRDefault="006C5787" w:rsidP="005A728A">
            <w:pPr>
              <w:rPr>
                <w:sz w:val="18"/>
                <w:szCs w:val="18"/>
              </w:rPr>
            </w:pPr>
            <w:r w:rsidRPr="006C5787">
              <w:rPr>
                <w:sz w:val="18"/>
                <w:szCs w:val="18"/>
              </w:rPr>
              <w:t>Кран тормозной двухсекционный ЗИЛ 130</w:t>
            </w:r>
          </w:p>
        </w:tc>
        <w:tc>
          <w:tcPr>
            <w:tcW w:w="567" w:type="dxa"/>
            <w:tcBorders>
              <w:left w:val="single" w:sz="4" w:space="0" w:color="000000"/>
              <w:bottom w:val="single" w:sz="4" w:space="0" w:color="000000"/>
            </w:tcBorders>
            <w:shd w:val="clear" w:color="auto" w:fill="FFFFFF"/>
          </w:tcPr>
          <w:p w14:paraId="399D630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5ED834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3D1EBF2" w14:textId="77777777" w:rsidR="006C5787" w:rsidRPr="006C5787" w:rsidRDefault="006C5787" w:rsidP="005A728A">
            <w:pPr>
              <w:jc w:val="center"/>
              <w:rPr>
                <w:sz w:val="18"/>
                <w:szCs w:val="18"/>
              </w:rPr>
            </w:pPr>
            <w:r w:rsidRPr="006C5787">
              <w:rPr>
                <w:sz w:val="18"/>
                <w:szCs w:val="18"/>
              </w:rPr>
              <w:t>10 510,00</w:t>
            </w:r>
          </w:p>
        </w:tc>
        <w:tc>
          <w:tcPr>
            <w:tcW w:w="1134" w:type="dxa"/>
            <w:tcBorders>
              <w:left w:val="single" w:sz="4" w:space="0" w:color="000000"/>
              <w:bottom w:val="single" w:sz="4" w:space="0" w:color="000000"/>
            </w:tcBorders>
            <w:shd w:val="clear" w:color="auto" w:fill="FFFFFF"/>
            <w:vAlign w:val="center"/>
          </w:tcPr>
          <w:p w14:paraId="075582C0" w14:textId="77777777" w:rsidR="006C5787" w:rsidRPr="006C5787" w:rsidRDefault="006C5787" w:rsidP="005A728A">
            <w:pPr>
              <w:jc w:val="center"/>
              <w:rPr>
                <w:sz w:val="18"/>
                <w:szCs w:val="18"/>
              </w:rPr>
            </w:pPr>
            <w:r w:rsidRPr="006C5787">
              <w:rPr>
                <w:sz w:val="18"/>
                <w:szCs w:val="18"/>
              </w:rPr>
              <w:t>11 561,00</w:t>
            </w:r>
          </w:p>
        </w:tc>
        <w:tc>
          <w:tcPr>
            <w:tcW w:w="1134" w:type="dxa"/>
            <w:tcBorders>
              <w:left w:val="single" w:sz="4" w:space="0" w:color="000000"/>
              <w:bottom w:val="single" w:sz="4" w:space="0" w:color="000000"/>
            </w:tcBorders>
            <w:shd w:val="clear" w:color="auto" w:fill="FFFFFF"/>
            <w:vAlign w:val="center"/>
          </w:tcPr>
          <w:p w14:paraId="7685BF70" w14:textId="77777777" w:rsidR="006C5787" w:rsidRPr="006C5787" w:rsidRDefault="006C5787" w:rsidP="005A728A">
            <w:pPr>
              <w:jc w:val="center"/>
              <w:rPr>
                <w:sz w:val="18"/>
                <w:szCs w:val="18"/>
              </w:rPr>
            </w:pPr>
            <w:r w:rsidRPr="006C5787">
              <w:rPr>
                <w:sz w:val="18"/>
                <w:szCs w:val="18"/>
              </w:rPr>
              <w:t>11 330,00</w:t>
            </w:r>
          </w:p>
        </w:tc>
        <w:tc>
          <w:tcPr>
            <w:tcW w:w="1134" w:type="dxa"/>
            <w:tcBorders>
              <w:left w:val="single" w:sz="4" w:space="0" w:color="000000"/>
              <w:bottom w:val="single" w:sz="4" w:space="0" w:color="000000"/>
            </w:tcBorders>
            <w:shd w:val="clear" w:color="auto" w:fill="FFFFFF"/>
            <w:vAlign w:val="center"/>
          </w:tcPr>
          <w:p w14:paraId="040E14AB" w14:textId="77777777" w:rsidR="006C5787" w:rsidRPr="006C5787" w:rsidRDefault="006C5787" w:rsidP="005A728A">
            <w:pPr>
              <w:jc w:val="center"/>
              <w:rPr>
                <w:sz w:val="18"/>
                <w:szCs w:val="18"/>
              </w:rPr>
            </w:pPr>
            <w:r w:rsidRPr="006C5787">
              <w:rPr>
                <w:color w:val="000000"/>
                <w:sz w:val="18"/>
                <w:szCs w:val="18"/>
              </w:rPr>
              <w:t>11 133,67</w:t>
            </w:r>
          </w:p>
        </w:tc>
        <w:tc>
          <w:tcPr>
            <w:tcW w:w="3260" w:type="dxa"/>
            <w:tcBorders>
              <w:left w:val="single" w:sz="4" w:space="0" w:color="000000"/>
              <w:bottom w:val="single" w:sz="4" w:space="0" w:color="000000"/>
              <w:right w:val="single" w:sz="4" w:space="0" w:color="000000"/>
            </w:tcBorders>
            <w:shd w:val="clear" w:color="auto" w:fill="FFFFFF"/>
            <w:vAlign w:val="center"/>
          </w:tcPr>
          <w:p w14:paraId="2B3B83AB" w14:textId="77777777" w:rsidR="006C5787" w:rsidRPr="006C5787" w:rsidRDefault="006C5787" w:rsidP="005A728A">
            <w:pPr>
              <w:jc w:val="center"/>
              <w:rPr>
                <w:sz w:val="18"/>
                <w:szCs w:val="18"/>
              </w:rPr>
            </w:pPr>
            <w:r w:rsidRPr="006C5787">
              <w:rPr>
                <w:color w:val="000000"/>
                <w:sz w:val="18"/>
                <w:szCs w:val="18"/>
              </w:rPr>
              <w:t>11 133,67</w:t>
            </w:r>
          </w:p>
        </w:tc>
      </w:tr>
      <w:tr w:rsidR="006C5787" w:rsidRPr="006C5787" w14:paraId="4D1C493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987821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22</w:t>
            </w:r>
          </w:p>
        </w:tc>
        <w:tc>
          <w:tcPr>
            <w:tcW w:w="6062" w:type="dxa"/>
            <w:tcBorders>
              <w:left w:val="single" w:sz="4" w:space="0" w:color="000000"/>
              <w:bottom w:val="single" w:sz="4" w:space="0" w:color="000000"/>
            </w:tcBorders>
            <w:shd w:val="clear" w:color="auto" w:fill="FFFFFF"/>
            <w:vAlign w:val="center"/>
          </w:tcPr>
          <w:p w14:paraId="6E9663A6" w14:textId="77777777" w:rsidR="006C5787" w:rsidRPr="006C5787" w:rsidRDefault="006C5787" w:rsidP="005A728A">
            <w:pPr>
              <w:rPr>
                <w:sz w:val="18"/>
                <w:szCs w:val="18"/>
              </w:rPr>
            </w:pPr>
            <w:r w:rsidRPr="006C5787">
              <w:rPr>
                <w:sz w:val="18"/>
                <w:szCs w:val="18"/>
              </w:rPr>
              <w:t>Кран отбора воздуха ЗИЛ-130 (на ресивер)</w:t>
            </w:r>
          </w:p>
        </w:tc>
        <w:tc>
          <w:tcPr>
            <w:tcW w:w="567" w:type="dxa"/>
            <w:tcBorders>
              <w:left w:val="single" w:sz="4" w:space="0" w:color="000000"/>
              <w:bottom w:val="single" w:sz="4" w:space="0" w:color="000000"/>
            </w:tcBorders>
            <w:shd w:val="clear" w:color="auto" w:fill="FFFFFF"/>
          </w:tcPr>
          <w:p w14:paraId="1A79D97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F98249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AC15CFA" w14:textId="77777777" w:rsidR="006C5787" w:rsidRPr="006C5787" w:rsidRDefault="006C5787" w:rsidP="005A728A">
            <w:pPr>
              <w:jc w:val="center"/>
              <w:rPr>
                <w:sz w:val="18"/>
                <w:szCs w:val="18"/>
              </w:rPr>
            </w:pPr>
            <w:r w:rsidRPr="006C5787">
              <w:rPr>
                <w:sz w:val="18"/>
                <w:szCs w:val="18"/>
              </w:rPr>
              <w:t>420,00</w:t>
            </w:r>
          </w:p>
        </w:tc>
        <w:tc>
          <w:tcPr>
            <w:tcW w:w="1134" w:type="dxa"/>
            <w:tcBorders>
              <w:left w:val="single" w:sz="4" w:space="0" w:color="000000"/>
              <w:bottom w:val="single" w:sz="4" w:space="0" w:color="000000"/>
            </w:tcBorders>
            <w:shd w:val="clear" w:color="auto" w:fill="FFFFFF"/>
            <w:vAlign w:val="center"/>
          </w:tcPr>
          <w:p w14:paraId="0718904E" w14:textId="77777777" w:rsidR="006C5787" w:rsidRPr="006C5787" w:rsidRDefault="006C5787" w:rsidP="005A728A">
            <w:pPr>
              <w:jc w:val="center"/>
              <w:rPr>
                <w:sz w:val="18"/>
                <w:szCs w:val="18"/>
              </w:rPr>
            </w:pPr>
            <w:r w:rsidRPr="006C5787">
              <w:rPr>
                <w:sz w:val="18"/>
                <w:szCs w:val="18"/>
              </w:rPr>
              <w:t>462,00</w:t>
            </w:r>
          </w:p>
        </w:tc>
        <w:tc>
          <w:tcPr>
            <w:tcW w:w="1134" w:type="dxa"/>
            <w:tcBorders>
              <w:left w:val="single" w:sz="4" w:space="0" w:color="000000"/>
              <w:bottom w:val="single" w:sz="4" w:space="0" w:color="000000"/>
            </w:tcBorders>
            <w:shd w:val="clear" w:color="auto" w:fill="FFFFFF"/>
            <w:vAlign w:val="center"/>
          </w:tcPr>
          <w:p w14:paraId="5464BDA0" w14:textId="77777777" w:rsidR="006C5787" w:rsidRPr="006C5787" w:rsidRDefault="006C5787" w:rsidP="005A728A">
            <w:pPr>
              <w:jc w:val="center"/>
              <w:rPr>
                <w:sz w:val="18"/>
                <w:szCs w:val="18"/>
              </w:rPr>
            </w:pPr>
            <w:r w:rsidRPr="006C5787">
              <w:rPr>
                <w:sz w:val="18"/>
                <w:szCs w:val="18"/>
              </w:rPr>
              <w:t>453,00</w:t>
            </w:r>
          </w:p>
        </w:tc>
        <w:tc>
          <w:tcPr>
            <w:tcW w:w="1134" w:type="dxa"/>
            <w:tcBorders>
              <w:left w:val="single" w:sz="4" w:space="0" w:color="000000"/>
              <w:bottom w:val="single" w:sz="4" w:space="0" w:color="000000"/>
            </w:tcBorders>
            <w:shd w:val="clear" w:color="auto" w:fill="FFFFFF"/>
            <w:vAlign w:val="center"/>
          </w:tcPr>
          <w:p w14:paraId="37CB934B" w14:textId="77777777" w:rsidR="006C5787" w:rsidRPr="006C5787" w:rsidRDefault="006C5787" w:rsidP="005A728A">
            <w:pPr>
              <w:jc w:val="center"/>
              <w:rPr>
                <w:sz w:val="18"/>
                <w:szCs w:val="18"/>
              </w:rPr>
            </w:pPr>
            <w:r w:rsidRPr="006C5787">
              <w:rPr>
                <w:color w:val="000000"/>
                <w:sz w:val="18"/>
                <w:szCs w:val="18"/>
              </w:rPr>
              <w:t>445,00</w:t>
            </w:r>
          </w:p>
        </w:tc>
        <w:tc>
          <w:tcPr>
            <w:tcW w:w="3260" w:type="dxa"/>
            <w:tcBorders>
              <w:left w:val="single" w:sz="4" w:space="0" w:color="000000"/>
              <w:bottom w:val="single" w:sz="4" w:space="0" w:color="000000"/>
              <w:right w:val="single" w:sz="4" w:space="0" w:color="000000"/>
            </w:tcBorders>
            <w:shd w:val="clear" w:color="auto" w:fill="FFFFFF"/>
            <w:vAlign w:val="center"/>
          </w:tcPr>
          <w:p w14:paraId="17DE7ADE" w14:textId="77777777" w:rsidR="006C5787" w:rsidRPr="006C5787" w:rsidRDefault="006C5787" w:rsidP="005A728A">
            <w:pPr>
              <w:jc w:val="center"/>
              <w:rPr>
                <w:sz w:val="18"/>
                <w:szCs w:val="18"/>
              </w:rPr>
            </w:pPr>
            <w:r w:rsidRPr="006C5787">
              <w:rPr>
                <w:color w:val="000000"/>
                <w:sz w:val="18"/>
                <w:szCs w:val="18"/>
              </w:rPr>
              <w:t>445,00</w:t>
            </w:r>
          </w:p>
        </w:tc>
      </w:tr>
      <w:tr w:rsidR="006C5787" w:rsidRPr="006C5787" w14:paraId="4E00686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13200D9"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23</w:t>
            </w:r>
          </w:p>
        </w:tc>
        <w:tc>
          <w:tcPr>
            <w:tcW w:w="6062" w:type="dxa"/>
            <w:tcBorders>
              <w:left w:val="single" w:sz="4" w:space="0" w:color="000000"/>
              <w:bottom w:val="single" w:sz="4" w:space="0" w:color="000000"/>
            </w:tcBorders>
            <w:shd w:val="clear" w:color="auto" w:fill="FFFFFF"/>
            <w:vAlign w:val="center"/>
          </w:tcPr>
          <w:p w14:paraId="06576951" w14:textId="77777777" w:rsidR="006C5787" w:rsidRPr="006C5787" w:rsidRDefault="006C5787" w:rsidP="005A728A">
            <w:pPr>
              <w:rPr>
                <w:sz w:val="18"/>
                <w:szCs w:val="18"/>
              </w:rPr>
            </w:pPr>
            <w:r w:rsidRPr="006C5787">
              <w:rPr>
                <w:sz w:val="18"/>
                <w:szCs w:val="18"/>
              </w:rPr>
              <w:t>Кран радиатора ЗИЛ-130/ блока ЗИЛ-5301</w:t>
            </w:r>
          </w:p>
        </w:tc>
        <w:tc>
          <w:tcPr>
            <w:tcW w:w="567" w:type="dxa"/>
            <w:tcBorders>
              <w:left w:val="single" w:sz="4" w:space="0" w:color="000000"/>
              <w:bottom w:val="single" w:sz="4" w:space="0" w:color="000000"/>
            </w:tcBorders>
            <w:shd w:val="clear" w:color="auto" w:fill="FFFFFF"/>
          </w:tcPr>
          <w:p w14:paraId="626FEBC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AB59A6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3F0F1C1" w14:textId="77777777" w:rsidR="006C5787" w:rsidRPr="006C5787" w:rsidRDefault="006C5787" w:rsidP="005A728A">
            <w:pPr>
              <w:jc w:val="center"/>
              <w:rPr>
                <w:sz w:val="18"/>
                <w:szCs w:val="18"/>
              </w:rPr>
            </w:pPr>
            <w:r w:rsidRPr="006C5787">
              <w:rPr>
                <w:sz w:val="18"/>
                <w:szCs w:val="18"/>
              </w:rPr>
              <w:t>370,00</w:t>
            </w:r>
          </w:p>
        </w:tc>
        <w:tc>
          <w:tcPr>
            <w:tcW w:w="1134" w:type="dxa"/>
            <w:tcBorders>
              <w:left w:val="single" w:sz="4" w:space="0" w:color="000000"/>
              <w:bottom w:val="single" w:sz="4" w:space="0" w:color="000000"/>
            </w:tcBorders>
            <w:shd w:val="clear" w:color="auto" w:fill="FFFFFF"/>
            <w:vAlign w:val="center"/>
          </w:tcPr>
          <w:p w14:paraId="6D7743AA" w14:textId="77777777" w:rsidR="006C5787" w:rsidRPr="006C5787" w:rsidRDefault="006C5787" w:rsidP="005A728A">
            <w:pPr>
              <w:jc w:val="center"/>
              <w:rPr>
                <w:sz w:val="18"/>
                <w:szCs w:val="18"/>
              </w:rPr>
            </w:pPr>
            <w:r w:rsidRPr="006C5787">
              <w:rPr>
                <w:sz w:val="18"/>
                <w:szCs w:val="18"/>
              </w:rPr>
              <w:t>407,00</w:t>
            </w:r>
          </w:p>
        </w:tc>
        <w:tc>
          <w:tcPr>
            <w:tcW w:w="1134" w:type="dxa"/>
            <w:tcBorders>
              <w:left w:val="single" w:sz="4" w:space="0" w:color="000000"/>
              <w:bottom w:val="single" w:sz="4" w:space="0" w:color="000000"/>
            </w:tcBorders>
            <w:shd w:val="clear" w:color="auto" w:fill="FFFFFF"/>
            <w:vAlign w:val="center"/>
          </w:tcPr>
          <w:p w14:paraId="136BC6B3" w14:textId="77777777" w:rsidR="006C5787" w:rsidRPr="006C5787" w:rsidRDefault="006C5787" w:rsidP="005A728A">
            <w:pPr>
              <w:jc w:val="center"/>
              <w:rPr>
                <w:sz w:val="18"/>
                <w:szCs w:val="18"/>
              </w:rPr>
            </w:pPr>
            <w:r w:rsidRPr="006C5787">
              <w:rPr>
                <w:sz w:val="18"/>
                <w:szCs w:val="18"/>
              </w:rPr>
              <w:t>399,00</w:t>
            </w:r>
          </w:p>
        </w:tc>
        <w:tc>
          <w:tcPr>
            <w:tcW w:w="1134" w:type="dxa"/>
            <w:tcBorders>
              <w:left w:val="single" w:sz="4" w:space="0" w:color="000000"/>
              <w:bottom w:val="single" w:sz="4" w:space="0" w:color="000000"/>
            </w:tcBorders>
            <w:shd w:val="clear" w:color="auto" w:fill="FFFFFF"/>
            <w:vAlign w:val="center"/>
          </w:tcPr>
          <w:p w14:paraId="28B270E9" w14:textId="77777777" w:rsidR="006C5787" w:rsidRPr="006C5787" w:rsidRDefault="006C5787" w:rsidP="005A728A">
            <w:pPr>
              <w:jc w:val="center"/>
              <w:rPr>
                <w:sz w:val="18"/>
                <w:szCs w:val="18"/>
              </w:rPr>
            </w:pPr>
            <w:r w:rsidRPr="006C5787">
              <w:rPr>
                <w:color w:val="000000"/>
                <w:sz w:val="18"/>
                <w:szCs w:val="18"/>
              </w:rPr>
              <w:t>392,00</w:t>
            </w:r>
          </w:p>
        </w:tc>
        <w:tc>
          <w:tcPr>
            <w:tcW w:w="3260" w:type="dxa"/>
            <w:tcBorders>
              <w:left w:val="single" w:sz="4" w:space="0" w:color="000000"/>
              <w:bottom w:val="single" w:sz="4" w:space="0" w:color="000000"/>
              <w:right w:val="single" w:sz="4" w:space="0" w:color="000000"/>
            </w:tcBorders>
            <w:shd w:val="clear" w:color="auto" w:fill="FFFFFF"/>
            <w:vAlign w:val="center"/>
          </w:tcPr>
          <w:p w14:paraId="60A250BE" w14:textId="77777777" w:rsidR="006C5787" w:rsidRPr="006C5787" w:rsidRDefault="006C5787" w:rsidP="005A728A">
            <w:pPr>
              <w:jc w:val="center"/>
              <w:rPr>
                <w:sz w:val="18"/>
                <w:szCs w:val="18"/>
              </w:rPr>
            </w:pPr>
            <w:r w:rsidRPr="006C5787">
              <w:rPr>
                <w:color w:val="000000"/>
                <w:sz w:val="18"/>
                <w:szCs w:val="18"/>
              </w:rPr>
              <w:t>392,00</w:t>
            </w:r>
          </w:p>
        </w:tc>
      </w:tr>
      <w:tr w:rsidR="006C5787" w:rsidRPr="006C5787" w14:paraId="5BE6B67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0B24064"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24</w:t>
            </w:r>
          </w:p>
        </w:tc>
        <w:tc>
          <w:tcPr>
            <w:tcW w:w="6062" w:type="dxa"/>
            <w:tcBorders>
              <w:left w:val="single" w:sz="4" w:space="0" w:color="000000"/>
              <w:bottom w:val="single" w:sz="4" w:space="0" w:color="000000"/>
            </w:tcBorders>
            <w:shd w:val="clear" w:color="auto" w:fill="FFFFFF"/>
            <w:vAlign w:val="center"/>
          </w:tcPr>
          <w:p w14:paraId="515CF14D" w14:textId="77777777" w:rsidR="006C5787" w:rsidRPr="006C5787" w:rsidRDefault="006C5787" w:rsidP="005A728A">
            <w:pPr>
              <w:rPr>
                <w:sz w:val="18"/>
                <w:szCs w:val="18"/>
              </w:rPr>
            </w:pPr>
            <w:r w:rsidRPr="006C5787">
              <w:rPr>
                <w:sz w:val="18"/>
                <w:szCs w:val="18"/>
              </w:rPr>
              <w:t>Кран стеклоочистителя ЗИЛ-130</w:t>
            </w:r>
          </w:p>
        </w:tc>
        <w:tc>
          <w:tcPr>
            <w:tcW w:w="567" w:type="dxa"/>
            <w:tcBorders>
              <w:left w:val="single" w:sz="4" w:space="0" w:color="000000"/>
              <w:bottom w:val="single" w:sz="4" w:space="0" w:color="000000"/>
            </w:tcBorders>
            <w:shd w:val="clear" w:color="auto" w:fill="FFFFFF"/>
          </w:tcPr>
          <w:p w14:paraId="75A200EB"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30A3CE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ACEEB0B" w14:textId="77777777" w:rsidR="006C5787" w:rsidRPr="006C5787" w:rsidRDefault="006C5787" w:rsidP="005A728A">
            <w:pPr>
              <w:jc w:val="center"/>
              <w:rPr>
                <w:sz w:val="18"/>
                <w:szCs w:val="18"/>
              </w:rPr>
            </w:pPr>
            <w:r w:rsidRPr="006C5787">
              <w:rPr>
                <w:sz w:val="18"/>
                <w:szCs w:val="18"/>
              </w:rPr>
              <w:t>3 520,00</w:t>
            </w:r>
          </w:p>
        </w:tc>
        <w:tc>
          <w:tcPr>
            <w:tcW w:w="1134" w:type="dxa"/>
            <w:tcBorders>
              <w:left w:val="single" w:sz="4" w:space="0" w:color="000000"/>
              <w:bottom w:val="single" w:sz="4" w:space="0" w:color="000000"/>
            </w:tcBorders>
            <w:shd w:val="clear" w:color="auto" w:fill="FFFFFF"/>
            <w:vAlign w:val="center"/>
          </w:tcPr>
          <w:p w14:paraId="0F1BD446" w14:textId="77777777" w:rsidR="006C5787" w:rsidRPr="006C5787" w:rsidRDefault="006C5787" w:rsidP="005A728A">
            <w:pPr>
              <w:jc w:val="center"/>
              <w:rPr>
                <w:sz w:val="18"/>
                <w:szCs w:val="18"/>
              </w:rPr>
            </w:pPr>
            <w:r w:rsidRPr="006C5787">
              <w:rPr>
                <w:sz w:val="18"/>
                <w:szCs w:val="18"/>
              </w:rPr>
              <w:t>3 872,00</w:t>
            </w:r>
          </w:p>
        </w:tc>
        <w:tc>
          <w:tcPr>
            <w:tcW w:w="1134" w:type="dxa"/>
            <w:tcBorders>
              <w:left w:val="single" w:sz="4" w:space="0" w:color="000000"/>
              <w:bottom w:val="single" w:sz="4" w:space="0" w:color="000000"/>
            </w:tcBorders>
            <w:shd w:val="clear" w:color="auto" w:fill="FFFFFF"/>
            <w:vAlign w:val="center"/>
          </w:tcPr>
          <w:p w14:paraId="39AB3BA6" w14:textId="77777777" w:rsidR="006C5787" w:rsidRPr="006C5787" w:rsidRDefault="006C5787" w:rsidP="005A728A">
            <w:pPr>
              <w:jc w:val="center"/>
              <w:rPr>
                <w:sz w:val="18"/>
                <w:szCs w:val="18"/>
              </w:rPr>
            </w:pPr>
            <w:r w:rsidRPr="006C5787">
              <w:rPr>
                <w:sz w:val="18"/>
                <w:szCs w:val="18"/>
              </w:rPr>
              <w:t>3 795,00</w:t>
            </w:r>
          </w:p>
        </w:tc>
        <w:tc>
          <w:tcPr>
            <w:tcW w:w="1134" w:type="dxa"/>
            <w:tcBorders>
              <w:left w:val="single" w:sz="4" w:space="0" w:color="000000"/>
              <w:bottom w:val="single" w:sz="4" w:space="0" w:color="000000"/>
            </w:tcBorders>
            <w:shd w:val="clear" w:color="auto" w:fill="FFFFFF"/>
            <w:vAlign w:val="center"/>
          </w:tcPr>
          <w:p w14:paraId="791C2E50" w14:textId="77777777" w:rsidR="006C5787" w:rsidRPr="006C5787" w:rsidRDefault="006C5787" w:rsidP="005A728A">
            <w:pPr>
              <w:jc w:val="center"/>
              <w:rPr>
                <w:sz w:val="18"/>
                <w:szCs w:val="18"/>
              </w:rPr>
            </w:pPr>
            <w:r w:rsidRPr="006C5787">
              <w:rPr>
                <w:color w:val="000000"/>
                <w:sz w:val="18"/>
                <w:szCs w:val="18"/>
              </w:rPr>
              <w:t>3 729,00</w:t>
            </w:r>
          </w:p>
        </w:tc>
        <w:tc>
          <w:tcPr>
            <w:tcW w:w="3260" w:type="dxa"/>
            <w:tcBorders>
              <w:left w:val="single" w:sz="4" w:space="0" w:color="000000"/>
              <w:bottom w:val="single" w:sz="4" w:space="0" w:color="000000"/>
              <w:right w:val="single" w:sz="4" w:space="0" w:color="000000"/>
            </w:tcBorders>
            <w:shd w:val="clear" w:color="auto" w:fill="FFFFFF"/>
            <w:vAlign w:val="center"/>
          </w:tcPr>
          <w:p w14:paraId="49299931" w14:textId="77777777" w:rsidR="006C5787" w:rsidRPr="006C5787" w:rsidRDefault="006C5787" w:rsidP="005A728A">
            <w:pPr>
              <w:jc w:val="center"/>
              <w:rPr>
                <w:sz w:val="18"/>
                <w:szCs w:val="18"/>
              </w:rPr>
            </w:pPr>
            <w:r w:rsidRPr="006C5787">
              <w:rPr>
                <w:color w:val="000000"/>
                <w:sz w:val="18"/>
                <w:szCs w:val="18"/>
              </w:rPr>
              <w:t>3 729,00</w:t>
            </w:r>
          </w:p>
        </w:tc>
      </w:tr>
      <w:tr w:rsidR="006C5787" w:rsidRPr="006C5787" w14:paraId="477355B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CF26F2F"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25</w:t>
            </w:r>
          </w:p>
        </w:tc>
        <w:tc>
          <w:tcPr>
            <w:tcW w:w="6062" w:type="dxa"/>
            <w:tcBorders>
              <w:left w:val="single" w:sz="4" w:space="0" w:color="000000"/>
              <w:bottom w:val="single" w:sz="4" w:space="0" w:color="000000"/>
            </w:tcBorders>
            <w:shd w:val="clear" w:color="auto" w:fill="FFFFFF"/>
            <w:vAlign w:val="center"/>
          </w:tcPr>
          <w:p w14:paraId="3BA03F42" w14:textId="77777777" w:rsidR="006C5787" w:rsidRPr="006C5787" w:rsidRDefault="006C5787" w:rsidP="005A728A">
            <w:pPr>
              <w:rPr>
                <w:sz w:val="18"/>
                <w:szCs w:val="18"/>
              </w:rPr>
            </w:pPr>
            <w:r w:rsidRPr="006C5787">
              <w:rPr>
                <w:sz w:val="18"/>
                <w:szCs w:val="18"/>
              </w:rPr>
              <w:t>Крестовина межосевого дифференциала в сборе ЗИЛ 130</w:t>
            </w:r>
          </w:p>
        </w:tc>
        <w:tc>
          <w:tcPr>
            <w:tcW w:w="567" w:type="dxa"/>
            <w:tcBorders>
              <w:left w:val="single" w:sz="4" w:space="0" w:color="000000"/>
              <w:bottom w:val="single" w:sz="4" w:space="0" w:color="000000"/>
            </w:tcBorders>
            <w:shd w:val="clear" w:color="auto" w:fill="FFFFFF"/>
          </w:tcPr>
          <w:p w14:paraId="0DA79102"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072BEE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D11D70A" w14:textId="77777777" w:rsidR="006C5787" w:rsidRPr="006C5787" w:rsidRDefault="006C5787" w:rsidP="005A728A">
            <w:pPr>
              <w:jc w:val="center"/>
              <w:rPr>
                <w:sz w:val="18"/>
                <w:szCs w:val="18"/>
              </w:rPr>
            </w:pPr>
            <w:r w:rsidRPr="006C5787">
              <w:rPr>
                <w:sz w:val="18"/>
                <w:szCs w:val="18"/>
              </w:rPr>
              <w:t>9 700,00</w:t>
            </w:r>
          </w:p>
        </w:tc>
        <w:tc>
          <w:tcPr>
            <w:tcW w:w="1134" w:type="dxa"/>
            <w:tcBorders>
              <w:left w:val="single" w:sz="4" w:space="0" w:color="000000"/>
              <w:bottom w:val="single" w:sz="4" w:space="0" w:color="000000"/>
            </w:tcBorders>
            <w:shd w:val="clear" w:color="auto" w:fill="FFFFFF"/>
            <w:vAlign w:val="center"/>
          </w:tcPr>
          <w:p w14:paraId="30738D0D" w14:textId="77777777" w:rsidR="006C5787" w:rsidRPr="006C5787" w:rsidRDefault="006C5787" w:rsidP="005A728A">
            <w:pPr>
              <w:jc w:val="center"/>
              <w:rPr>
                <w:sz w:val="18"/>
                <w:szCs w:val="18"/>
              </w:rPr>
            </w:pPr>
            <w:r w:rsidRPr="006C5787">
              <w:rPr>
                <w:sz w:val="18"/>
                <w:szCs w:val="18"/>
              </w:rPr>
              <w:t>10 670,00</w:t>
            </w:r>
          </w:p>
        </w:tc>
        <w:tc>
          <w:tcPr>
            <w:tcW w:w="1134" w:type="dxa"/>
            <w:tcBorders>
              <w:left w:val="single" w:sz="4" w:space="0" w:color="000000"/>
              <w:bottom w:val="single" w:sz="4" w:space="0" w:color="000000"/>
            </w:tcBorders>
            <w:shd w:val="clear" w:color="auto" w:fill="FFFFFF"/>
            <w:vAlign w:val="center"/>
          </w:tcPr>
          <w:p w14:paraId="5BF6ED49" w14:textId="77777777" w:rsidR="006C5787" w:rsidRPr="006C5787" w:rsidRDefault="006C5787" w:rsidP="005A728A">
            <w:pPr>
              <w:jc w:val="center"/>
              <w:rPr>
                <w:sz w:val="18"/>
                <w:szCs w:val="18"/>
              </w:rPr>
            </w:pPr>
            <w:r w:rsidRPr="006C5787">
              <w:rPr>
                <w:sz w:val="18"/>
                <w:szCs w:val="18"/>
              </w:rPr>
              <w:t>10 457,00</w:t>
            </w:r>
          </w:p>
        </w:tc>
        <w:tc>
          <w:tcPr>
            <w:tcW w:w="1134" w:type="dxa"/>
            <w:tcBorders>
              <w:left w:val="single" w:sz="4" w:space="0" w:color="000000"/>
              <w:bottom w:val="single" w:sz="4" w:space="0" w:color="000000"/>
            </w:tcBorders>
            <w:shd w:val="clear" w:color="auto" w:fill="FFFFFF"/>
            <w:vAlign w:val="center"/>
          </w:tcPr>
          <w:p w14:paraId="2AF9E0E3" w14:textId="77777777" w:rsidR="006C5787" w:rsidRPr="006C5787" w:rsidRDefault="006C5787" w:rsidP="005A728A">
            <w:pPr>
              <w:jc w:val="center"/>
              <w:rPr>
                <w:sz w:val="18"/>
                <w:szCs w:val="18"/>
              </w:rPr>
            </w:pPr>
            <w:r w:rsidRPr="006C5787">
              <w:rPr>
                <w:color w:val="000000"/>
                <w:sz w:val="18"/>
                <w:szCs w:val="18"/>
              </w:rPr>
              <w:t>10 275,67</w:t>
            </w:r>
          </w:p>
        </w:tc>
        <w:tc>
          <w:tcPr>
            <w:tcW w:w="3260" w:type="dxa"/>
            <w:tcBorders>
              <w:left w:val="single" w:sz="4" w:space="0" w:color="000000"/>
              <w:bottom w:val="single" w:sz="4" w:space="0" w:color="000000"/>
              <w:right w:val="single" w:sz="4" w:space="0" w:color="000000"/>
            </w:tcBorders>
            <w:shd w:val="clear" w:color="auto" w:fill="FFFFFF"/>
            <w:vAlign w:val="center"/>
          </w:tcPr>
          <w:p w14:paraId="4F35365C" w14:textId="77777777" w:rsidR="006C5787" w:rsidRPr="006C5787" w:rsidRDefault="006C5787" w:rsidP="005A728A">
            <w:pPr>
              <w:jc w:val="center"/>
              <w:rPr>
                <w:sz w:val="18"/>
                <w:szCs w:val="18"/>
              </w:rPr>
            </w:pPr>
            <w:r w:rsidRPr="006C5787">
              <w:rPr>
                <w:color w:val="000000"/>
                <w:sz w:val="18"/>
                <w:szCs w:val="18"/>
              </w:rPr>
              <w:t>10 275,67</w:t>
            </w:r>
          </w:p>
        </w:tc>
      </w:tr>
      <w:tr w:rsidR="006C5787" w:rsidRPr="006C5787" w14:paraId="0B066A5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EAC35B5"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26</w:t>
            </w:r>
          </w:p>
        </w:tc>
        <w:tc>
          <w:tcPr>
            <w:tcW w:w="6062" w:type="dxa"/>
            <w:tcBorders>
              <w:left w:val="single" w:sz="4" w:space="0" w:color="000000"/>
              <w:bottom w:val="single" w:sz="4" w:space="0" w:color="000000"/>
            </w:tcBorders>
            <w:shd w:val="clear" w:color="auto" w:fill="FFFFFF"/>
            <w:vAlign w:val="center"/>
          </w:tcPr>
          <w:p w14:paraId="1F952DA2" w14:textId="77777777" w:rsidR="006C5787" w:rsidRPr="006C5787" w:rsidRDefault="006C5787" w:rsidP="005A728A">
            <w:pPr>
              <w:rPr>
                <w:sz w:val="18"/>
                <w:szCs w:val="18"/>
              </w:rPr>
            </w:pPr>
            <w:r w:rsidRPr="006C5787">
              <w:rPr>
                <w:sz w:val="18"/>
                <w:szCs w:val="18"/>
              </w:rPr>
              <w:t>Крестовина межколесного дифференциала в сборе ЗИЛ 130</w:t>
            </w:r>
          </w:p>
        </w:tc>
        <w:tc>
          <w:tcPr>
            <w:tcW w:w="567" w:type="dxa"/>
            <w:tcBorders>
              <w:left w:val="single" w:sz="4" w:space="0" w:color="000000"/>
              <w:bottom w:val="single" w:sz="4" w:space="0" w:color="000000"/>
            </w:tcBorders>
            <w:shd w:val="clear" w:color="auto" w:fill="FFFFFF"/>
          </w:tcPr>
          <w:p w14:paraId="39046144"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814372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A93ED7E" w14:textId="77777777" w:rsidR="006C5787" w:rsidRPr="006C5787" w:rsidRDefault="006C5787" w:rsidP="005A728A">
            <w:pPr>
              <w:jc w:val="center"/>
              <w:rPr>
                <w:sz w:val="18"/>
                <w:szCs w:val="18"/>
              </w:rPr>
            </w:pPr>
            <w:r w:rsidRPr="006C5787">
              <w:rPr>
                <w:sz w:val="18"/>
                <w:szCs w:val="18"/>
              </w:rPr>
              <w:t>10 800,00</w:t>
            </w:r>
          </w:p>
        </w:tc>
        <w:tc>
          <w:tcPr>
            <w:tcW w:w="1134" w:type="dxa"/>
            <w:tcBorders>
              <w:left w:val="single" w:sz="4" w:space="0" w:color="000000"/>
              <w:bottom w:val="single" w:sz="4" w:space="0" w:color="000000"/>
            </w:tcBorders>
            <w:shd w:val="clear" w:color="auto" w:fill="FFFFFF"/>
            <w:vAlign w:val="center"/>
          </w:tcPr>
          <w:p w14:paraId="580AC207" w14:textId="77777777" w:rsidR="006C5787" w:rsidRPr="006C5787" w:rsidRDefault="006C5787" w:rsidP="005A728A">
            <w:pPr>
              <w:jc w:val="center"/>
              <w:rPr>
                <w:sz w:val="18"/>
                <w:szCs w:val="18"/>
              </w:rPr>
            </w:pPr>
            <w:r w:rsidRPr="006C5787">
              <w:rPr>
                <w:sz w:val="18"/>
                <w:szCs w:val="18"/>
              </w:rPr>
              <w:t>11 880,00</w:t>
            </w:r>
          </w:p>
        </w:tc>
        <w:tc>
          <w:tcPr>
            <w:tcW w:w="1134" w:type="dxa"/>
            <w:tcBorders>
              <w:left w:val="single" w:sz="4" w:space="0" w:color="000000"/>
              <w:bottom w:val="single" w:sz="4" w:space="0" w:color="000000"/>
            </w:tcBorders>
            <w:shd w:val="clear" w:color="auto" w:fill="FFFFFF"/>
            <w:vAlign w:val="center"/>
          </w:tcPr>
          <w:p w14:paraId="2FC27CC8" w14:textId="77777777" w:rsidR="006C5787" w:rsidRPr="006C5787" w:rsidRDefault="006C5787" w:rsidP="005A728A">
            <w:pPr>
              <w:jc w:val="center"/>
              <w:rPr>
                <w:sz w:val="18"/>
                <w:szCs w:val="18"/>
              </w:rPr>
            </w:pPr>
            <w:r w:rsidRPr="006C5787">
              <w:rPr>
                <w:sz w:val="18"/>
                <w:szCs w:val="18"/>
              </w:rPr>
              <w:t>11 642,00</w:t>
            </w:r>
          </w:p>
        </w:tc>
        <w:tc>
          <w:tcPr>
            <w:tcW w:w="1134" w:type="dxa"/>
            <w:tcBorders>
              <w:left w:val="single" w:sz="4" w:space="0" w:color="000000"/>
              <w:bottom w:val="single" w:sz="4" w:space="0" w:color="000000"/>
            </w:tcBorders>
            <w:shd w:val="clear" w:color="auto" w:fill="FFFFFF"/>
            <w:vAlign w:val="center"/>
          </w:tcPr>
          <w:p w14:paraId="5339D042" w14:textId="77777777" w:rsidR="006C5787" w:rsidRPr="006C5787" w:rsidRDefault="006C5787" w:rsidP="005A728A">
            <w:pPr>
              <w:jc w:val="center"/>
              <w:rPr>
                <w:sz w:val="18"/>
                <w:szCs w:val="18"/>
              </w:rPr>
            </w:pPr>
            <w:r w:rsidRPr="006C5787">
              <w:rPr>
                <w:color w:val="000000"/>
                <w:sz w:val="18"/>
                <w:szCs w:val="18"/>
              </w:rPr>
              <w:t>11 440,67</w:t>
            </w:r>
          </w:p>
        </w:tc>
        <w:tc>
          <w:tcPr>
            <w:tcW w:w="3260" w:type="dxa"/>
            <w:tcBorders>
              <w:left w:val="single" w:sz="4" w:space="0" w:color="000000"/>
              <w:bottom w:val="single" w:sz="4" w:space="0" w:color="000000"/>
              <w:right w:val="single" w:sz="4" w:space="0" w:color="000000"/>
            </w:tcBorders>
            <w:shd w:val="clear" w:color="auto" w:fill="FFFFFF"/>
            <w:vAlign w:val="center"/>
          </w:tcPr>
          <w:p w14:paraId="6BF75861" w14:textId="77777777" w:rsidR="006C5787" w:rsidRPr="006C5787" w:rsidRDefault="006C5787" w:rsidP="005A728A">
            <w:pPr>
              <w:jc w:val="center"/>
              <w:rPr>
                <w:sz w:val="18"/>
                <w:szCs w:val="18"/>
              </w:rPr>
            </w:pPr>
            <w:r w:rsidRPr="006C5787">
              <w:rPr>
                <w:color w:val="000000"/>
                <w:sz w:val="18"/>
                <w:szCs w:val="18"/>
              </w:rPr>
              <w:t>11 440,67</w:t>
            </w:r>
          </w:p>
        </w:tc>
      </w:tr>
      <w:tr w:rsidR="006C5787" w:rsidRPr="006C5787" w14:paraId="31F1FC2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02B45A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27</w:t>
            </w:r>
          </w:p>
        </w:tc>
        <w:tc>
          <w:tcPr>
            <w:tcW w:w="6062" w:type="dxa"/>
            <w:tcBorders>
              <w:left w:val="single" w:sz="4" w:space="0" w:color="000000"/>
              <w:bottom w:val="single" w:sz="4" w:space="0" w:color="000000"/>
            </w:tcBorders>
            <w:shd w:val="clear" w:color="auto" w:fill="FFFFFF"/>
            <w:vAlign w:val="center"/>
          </w:tcPr>
          <w:p w14:paraId="671B1524" w14:textId="77777777" w:rsidR="006C5787" w:rsidRPr="006C5787" w:rsidRDefault="006C5787" w:rsidP="005A728A">
            <w:pPr>
              <w:rPr>
                <w:sz w:val="18"/>
                <w:szCs w:val="18"/>
              </w:rPr>
            </w:pPr>
            <w:r w:rsidRPr="006C5787">
              <w:rPr>
                <w:sz w:val="18"/>
                <w:szCs w:val="18"/>
              </w:rPr>
              <w:t>Кронштейн крепления передней рессоры ЗИЛ-130 передний</w:t>
            </w:r>
          </w:p>
        </w:tc>
        <w:tc>
          <w:tcPr>
            <w:tcW w:w="567" w:type="dxa"/>
            <w:tcBorders>
              <w:left w:val="single" w:sz="4" w:space="0" w:color="000000"/>
              <w:bottom w:val="single" w:sz="4" w:space="0" w:color="000000"/>
            </w:tcBorders>
            <w:shd w:val="clear" w:color="auto" w:fill="FFFFFF"/>
          </w:tcPr>
          <w:p w14:paraId="1506F640"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721A58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0D71ECD" w14:textId="77777777" w:rsidR="006C5787" w:rsidRPr="006C5787" w:rsidRDefault="006C5787" w:rsidP="005A728A">
            <w:pPr>
              <w:jc w:val="center"/>
              <w:rPr>
                <w:sz w:val="18"/>
                <w:szCs w:val="18"/>
              </w:rPr>
            </w:pPr>
            <w:r w:rsidRPr="006C5787">
              <w:rPr>
                <w:sz w:val="18"/>
                <w:szCs w:val="18"/>
              </w:rPr>
              <w:t>2 000,00</w:t>
            </w:r>
          </w:p>
        </w:tc>
        <w:tc>
          <w:tcPr>
            <w:tcW w:w="1134" w:type="dxa"/>
            <w:tcBorders>
              <w:left w:val="single" w:sz="4" w:space="0" w:color="000000"/>
              <w:bottom w:val="single" w:sz="4" w:space="0" w:color="000000"/>
            </w:tcBorders>
            <w:shd w:val="clear" w:color="auto" w:fill="FFFFFF"/>
            <w:vAlign w:val="center"/>
          </w:tcPr>
          <w:p w14:paraId="07C58F9E" w14:textId="77777777" w:rsidR="006C5787" w:rsidRPr="006C5787" w:rsidRDefault="006C5787" w:rsidP="005A728A">
            <w:pPr>
              <w:jc w:val="center"/>
              <w:rPr>
                <w:sz w:val="18"/>
                <w:szCs w:val="18"/>
              </w:rPr>
            </w:pPr>
            <w:r w:rsidRPr="006C5787">
              <w:rPr>
                <w:sz w:val="18"/>
                <w:szCs w:val="18"/>
              </w:rPr>
              <w:t>2 200,00</w:t>
            </w:r>
          </w:p>
        </w:tc>
        <w:tc>
          <w:tcPr>
            <w:tcW w:w="1134" w:type="dxa"/>
            <w:tcBorders>
              <w:left w:val="single" w:sz="4" w:space="0" w:color="000000"/>
              <w:bottom w:val="single" w:sz="4" w:space="0" w:color="000000"/>
            </w:tcBorders>
            <w:shd w:val="clear" w:color="auto" w:fill="FFFFFF"/>
            <w:vAlign w:val="center"/>
          </w:tcPr>
          <w:p w14:paraId="41235EAA" w14:textId="77777777" w:rsidR="006C5787" w:rsidRPr="006C5787" w:rsidRDefault="006C5787" w:rsidP="005A728A">
            <w:pPr>
              <w:jc w:val="center"/>
              <w:rPr>
                <w:sz w:val="18"/>
                <w:szCs w:val="18"/>
              </w:rPr>
            </w:pPr>
            <w:r w:rsidRPr="006C5787">
              <w:rPr>
                <w:sz w:val="18"/>
                <w:szCs w:val="18"/>
              </w:rPr>
              <w:t>2 156,00</w:t>
            </w:r>
          </w:p>
        </w:tc>
        <w:tc>
          <w:tcPr>
            <w:tcW w:w="1134" w:type="dxa"/>
            <w:tcBorders>
              <w:left w:val="single" w:sz="4" w:space="0" w:color="000000"/>
              <w:bottom w:val="single" w:sz="4" w:space="0" w:color="000000"/>
            </w:tcBorders>
            <w:shd w:val="clear" w:color="auto" w:fill="FFFFFF"/>
            <w:vAlign w:val="center"/>
          </w:tcPr>
          <w:p w14:paraId="04F3776E" w14:textId="77777777" w:rsidR="006C5787" w:rsidRPr="006C5787" w:rsidRDefault="006C5787" w:rsidP="005A728A">
            <w:pPr>
              <w:jc w:val="center"/>
              <w:rPr>
                <w:sz w:val="18"/>
                <w:szCs w:val="18"/>
              </w:rPr>
            </w:pPr>
            <w:r w:rsidRPr="006C5787">
              <w:rPr>
                <w:color w:val="000000"/>
                <w:sz w:val="18"/>
                <w:szCs w:val="18"/>
              </w:rPr>
              <w:t>2 118,67</w:t>
            </w:r>
          </w:p>
        </w:tc>
        <w:tc>
          <w:tcPr>
            <w:tcW w:w="3260" w:type="dxa"/>
            <w:tcBorders>
              <w:left w:val="single" w:sz="4" w:space="0" w:color="000000"/>
              <w:bottom w:val="single" w:sz="4" w:space="0" w:color="000000"/>
              <w:right w:val="single" w:sz="4" w:space="0" w:color="000000"/>
            </w:tcBorders>
            <w:shd w:val="clear" w:color="auto" w:fill="FFFFFF"/>
            <w:vAlign w:val="center"/>
          </w:tcPr>
          <w:p w14:paraId="0B395802" w14:textId="77777777" w:rsidR="006C5787" w:rsidRPr="006C5787" w:rsidRDefault="006C5787" w:rsidP="005A728A">
            <w:pPr>
              <w:jc w:val="center"/>
              <w:rPr>
                <w:sz w:val="18"/>
                <w:szCs w:val="18"/>
              </w:rPr>
            </w:pPr>
            <w:r w:rsidRPr="006C5787">
              <w:rPr>
                <w:color w:val="000000"/>
                <w:sz w:val="18"/>
                <w:szCs w:val="18"/>
              </w:rPr>
              <w:t>2 118,67</w:t>
            </w:r>
          </w:p>
        </w:tc>
      </w:tr>
      <w:tr w:rsidR="006C5787" w:rsidRPr="006C5787" w14:paraId="2FFCE17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B640DB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28</w:t>
            </w:r>
          </w:p>
        </w:tc>
        <w:tc>
          <w:tcPr>
            <w:tcW w:w="6062" w:type="dxa"/>
            <w:tcBorders>
              <w:left w:val="single" w:sz="4" w:space="0" w:color="000000"/>
              <w:bottom w:val="single" w:sz="4" w:space="0" w:color="000000"/>
            </w:tcBorders>
            <w:shd w:val="clear" w:color="auto" w:fill="FFFFFF"/>
            <w:vAlign w:val="center"/>
          </w:tcPr>
          <w:p w14:paraId="386EBDE8" w14:textId="77777777" w:rsidR="006C5787" w:rsidRPr="006C5787" w:rsidRDefault="006C5787" w:rsidP="005A728A">
            <w:pPr>
              <w:rPr>
                <w:sz w:val="18"/>
                <w:szCs w:val="18"/>
              </w:rPr>
            </w:pPr>
            <w:r w:rsidRPr="006C5787">
              <w:rPr>
                <w:sz w:val="18"/>
                <w:szCs w:val="18"/>
              </w:rPr>
              <w:t>Крышка стартера ЗИЛ передняя</w:t>
            </w:r>
          </w:p>
        </w:tc>
        <w:tc>
          <w:tcPr>
            <w:tcW w:w="567" w:type="dxa"/>
            <w:tcBorders>
              <w:left w:val="single" w:sz="4" w:space="0" w:color="000000"/>
              <w:bottom w:val="single" w:sz="4" w:space="0" w:color="000000"/>
            </w:tcBorders>
            <w:shd w:val="clear" w:color="auto" w:fill="FFFFFF"/>
          </w:tcPr>
          <w:p w14:paraId="0B784F5E"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18973B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28C730" w14:textId="77777777" w:rsidR="006C5787" w:rsidRPr="006C5787" w:rsidRDefault="006C5787" w:rsidP="005A728A">
            <w:pPr>
              <w:jc w:val="center"/>
              <w:rPr>
                <w:sz w:val="18"/>
                <w:szCs w:val="18"/>
              </w:rPr>
            </w:pPr>
            <w:r w:rsidRPr="006C5787">
              <w:rPr>
                <w:sz w:val="18"/>
                <w:szCs w:val="18"/>
              </w:rPr>
              <w:t>1 270,00</w:t>
            </w:r>
          </w:p>
        </w:tc>
        <w:tc>
          <w:tcPr>
            <w:tcW w:w="1134" w:type="dxa"/>
            <w:tcBorders>
              <w:left w:val="single" w:sz="4" w:space="0" w:color="000000"/>
              <w:bottom w:val="single" w:sz="4" w:space="0" w:color="000000"/>
            </w:tcBorders>
            <w:shd w:val="clear" w:color="auto" w:fill="FFFFFF"/>
            <w:vAlign w:val="center"/>
          </w:tcPr>
          <w:p w14:paraId="046E4D84" w14:textId="77777777" w:rsidR="006C5787" w:rsidRPr="006C5787" w:rsidRDefault="006C5787" w:rsidP="005A728A">
            <w:pPr>
              <w:jc w:val="center"/>
              <w:rPr>
                <w:sz w:val="18"/>
                <w:szCs w:val="18"/>
              </w:rPr>
            </w:pPr>
            <w:r w:rsidRPr="006C5787">
              <w:rPr>
                <w:sz w:val="18"/>
                <w:szCs w:val="18"/>
              </w:rPr>
              <w:t>1 397,00</w:t>
            </w:r>
          </w:p>
        </w:tc>
        <w:tc>
          <w:tcPr>
            <w:tcW w:w="1134" w:type="dxa"/>
            <w:tcBorders>
              <w:left w:val="single" w:sz="4" w:space="0" w:color="000000"/>
              <w:bottom w:val="single" w:sz="4" w:space="0" w:color="000000"/>
            </w:tcBorders>
            <w:shd w:val="clear" w:color="auto" w:fill="FFFFFF"/>
            <w:vAlign w:val="center"/>
          </w:tcPr>
          <w:p w14:paraId="16A06299" w14:textId="77777777" w:rsidR="006C5787" w:rsidRPr="006C5787" w:rsidRDefault="006C5787" w:rsidP="005A728A">
            <w:pPr>
              <w:jc w:val="center"/>
              <w:rPr>
                <w:sz w:val="18"/>
                <w:szCs w:val="18"/>
              </w:rPr>
            </w:pPr>
            <w:r w:rsidRPr="006C5787">
              <w:rPr>
                <w:sz w:val="18"/>
                <w:szCs w:val="18"/>
              </w:rPr>
              <w:t>1 369,00</w:t>
            </w:r>
          </w:p>
        </w:tc>
        <w:tc>
          <w:tcPr>
            <w:tcW w:w="1134" w:type="dxa"/>
            <w:tcBorders>
              <w:left w:val="single" w:sz="4" w:space="0" w:color="000000"/>
              <w:bottom w:val="single" w:sz="4" w:space="0" w:color="000000"/>
            </w:tcBorders>
            <w:shd w:val="clear" w:color="auto" w:fill="FFFFFF"/>
            <w:vAlign w:val="center"/>
          </w:tcPr>
          <w:p w14:paraId="21F3506A" w14:textId="77777777" w:rsidR="006C5787" w:rsidRPr="006C5787" w:rsidRDefault="006C5787" w:rsidP="005A728A">
            <w:pPr>
              <w:jc w:val="center"/>
              <w:rPr>
                <w:sz w:val="18"/>
                <w:szCs w:val="18"/>
              </w:rPr>
            </w:pPr>
            <w:r w:rsidRPr="006C5787">
              <w:rPr>
                <w:color w:val="000000"/>
                <w:sz w:val="18"/>
                <w:szCs w:val="18"/>
              </w:rPr>
              <w:t>1 345,33</w:t>
            </w:r>
          </w:p>
        </w:tc>
        <w:tc>
          <w:tcPr>
            <w:tcW w:w="3260" w:type="dxa"/>
            <w:tcBorders>
              <w:left w:val="single" w:sz="4" w:space="0" w:color="000000"/>
              <w:bottom w:val="single" w:sz="4" w:space="0" w:color="000000"/>
              <w:right w:val="single" w:sz="4" w:space="0" w:color="000000"/>
            </w:tcBorders>
            <w:shd w:val="clear" w:color="auto" w:fill="FFFFFF"/>
            <w:vAlign w:val="center"/>
          </w:tcPr>
          <w:p w14:paraId="0E60BB44" w14:textId="77777777" w:rsidR="006C5787" w:rsidRPr="006C5787" w:rsidRDefault="006C5787" w:rsidP="005A728A">
            <w:pPr>
              <w:jc w:val="center"/>
              <w:rPr>
                <w:sz w:val="18"/>
                <w:szCs w:val="18"/>
              </w:rPr>
            </w:pPr>
            <w:r w:rsidRPr="006C5787">
              <w:rPr>
                <w:color w:val="000000"/>
                <w:sz w:val="18"/>
                <w:szCs w:val="18"/>
              </w:rPr>
              <w:t>1 345,33</w:t>
            </w:r>
          </w:p>
        </w:tc>
      </w:tr>
      <w:tr w:rsidR="006C5787" w:rsidRPr="006C5787" w14:paraId="0B7CEA9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36364AF"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29</w:t>
            </w:r>
          </w:p>
        </w:tc>
        <w:tc>
          <w:tcPr>
            <w:tcW w:w="6062" w:type="dxa"/>
            <w:tcBorders>
              <w:left w:val="single" w:sz="4" w:space="0" w:color="000000"/>
              <w:bottom w:val="single" w:sz="4" w:space="0" w:color="000000"/>
            </w:tcBorders>
            <w:shd w:val="clear" w:color="auto" w:fill="FFFFFF"/>
            <w:vAlign w:val="center"/>
          </w:tcPr>
          <w:p w14:paraId="671A531B" w14:textId="77777777" w:rsidR="006C5787" w:rsidRPr="006C5787" w:rsidRDefault="006C5787" w:rsidP="005A728A">
            <w:pPr>
              <w:rPr>
                <w:sz w:val="18"/>
                <w:szCs w:val="18"/>
              </w:rPr>
            </w:pPr>
            <w:r w:rsidRPr="006C5787">
              <w:rPr>
                <w:sz w:val="18"/>
                <w:szCs w:val="18"/>
              </w:rPr>
              <w:t>Кулак поворотный ЗИЛ-130/672 левый со втулкой</w:t>
            </w:r>
          </w:p>
        </w:tc>
        <w:tc>
          <w:tcPr>
            <w:tcW w:w="567" w:type="dxa"/>
            <w:tcBorders>
              <w:left w:val="single" w:sz="4" w:space="0" w:color="000000"/>
              <w:bottom w:val="single" w:sz="4" w:space="0" w:color="000000"/>
            </w:tcBorders>
            <w:shd w:val="clear" w:color="auto" w:fill="FFFFFF"/>
          </w:tcPr>
          <w:p w14:paraId="77F3223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574E8B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1129DF" w14:textId="77777777" w:rsidR="006C5787" w:rsidRPr="006C5787" w:rsidRDefault="006C5787" w:rsidP="005A728A">
            <w:pPr>
              <w:jc w:val="center"/>
              <w:rPr>
                <w:sz w:val="18"/>
                <w:szCs w:val="18"/>
              </w:rPr>
            </w:pPr>
            <w:r w:rsidRPr="006C5787">
              <w:rPr>
                <w:sz w:val="18"/>
                <w:szCs w:val="18"/>
              </w:rPr>
              <w:t>9 800,00</w:t>
            </w:r>
          </w:p>
        </w:tc>
        <w:tc>
          <w:tcPr>
            <w:tcW w:w="1134" w:type="dxa"/>
            <w:tcBorders>
              <w:left w:val="single" w:sz="4" w:space="0" w:color="000000"/>
              <w:bottom w:val="single" w:sz="4" w:space="0" w:color="000000"/>
            </w:tcBorders>
            <w:shd w:val="clear" w:color="auto" w:fill="FFFFFF"/>
            <w:vAlign w:val="center"/>
          </w:tcPr>
          <w:p w14:paraId="7A8024FA" w14:textId="77777777" w:rsidR="006C5787" w:rsidRPr="006C5787" w:rsidRDefault="006C5787" w:rsidP="005A728A">
            <w:pPr>
              <w:jc w:val="center"/>
              <w:rPr>
                <w:sz w:val="18"/>
                <w:szCs w:val="18"/>
              </w:rPr>
            </w:pPr>
            <w:r w:rsidRPr="006C5787">
              <w:rPr>
                <w:sz w:val="18"/>
                <w:szCs w:val="18"/>
              </w:rPr>
              <w:t>10 780,00</w:t>
            </w:r>
          </w:p>
        </w:tc>
        <w:tc>
          <w:tcPr>
            <w:tcW w:w="1134" w:type="dxa"/>
            <w:tcBorders>
              <w:left w:val="single" w:sz="4" w:space="0" w:color="000000"/>
              <w:bottom w:val="single" w:sz="4" w:space="0" w:color="000000"/>
            </w:tcBorders>
            <w:shd w:val="clear" w:color="auto" w:fill="FFFFFF"/>
            <w:vAlign w:val="center"/>
          </w:tcPr>
          <w:p w14:paraId="21178A47" w14:textId="77777777" w:rsidR="006C5787" w:rsidRPr="006C5787" w:rsidRDefault="006C5787" w:rsidP="005A728A">
            <w:pPr>
              <w:jc w:val="center"/>
              <w:rPr>
                <w:sz w:val="18"/>
                <w:szCs w:val="18"/>
              </w:rPr>
            </w:pPr>
            <w:r w:rsidRPr="006C5787">
              <w:rPr>
                <w:sz w:val="18"/>
                <w:szCs w:val="18"/>
              </w:rPr>
              <w:t>10 564,00</w:t>
            </w:r>
          </w:p>
        </w:tc>
        <w:tc>
          <w:tcPr>
            <w:tcW w:w="1134" w:type="dxa"/>
            <w:tcBorders>
              <w:left w:val="single" w:sz="4" w:space="0" w:color="000000"/>
              <w:bottom w:val="single" w:sz="4" w:space="0" w:color="000000"/>
            </w:tcBorders>
            <w:shd w:val="clear" w:color="auto" w:fill="FFFFFF"/>
            <w:vAlign w:val="center"/>
          </w:tcPr>
          <w:p w14:paraId="1F207839" w14:textId="77777777" w:rsidR="006C5787" w:rsidRPr="006C5787" w:rsidRDefault="006C5787" w:rsidP="005A728A">
            <w:pPr>
              <w:jc w:val="center"/>
              <w:rPr>
                <w:sz w:val="18"/>
                <w:szCs w:val="18"/>
              </w:rPr>
            </w:pPr>
            <w:r w:rsidRPr="006C5787">
              <w:rPr>
                <w:color w:val="000000"/>
                <w:sz w:val="18"/>
                <w:szCs w:val="18"/>
              </w:rPr>
              <w:t>10 381,33</w:t>
            </w:r>
          </w:p>
        </w:tc>
        <w:tc>
          <w:tcPr>
            <w:tcW w:w="3260" w:type="dxa"/>
            <w:tcBorders>
              <w:left w:val="single" w:sz="4" w:space="0" w:color="000000"/>
              <w:bottom w:val="single" w:sz="4" w:space="0" w:color="000000"/>
              <w:right w:val="single" w:sz="4" w:space="0" w:color="000000"/>
            </w:tcBorders>
            <w:shd w:val="clear" w:color="auto" w:fill="FFFFFF"/>
            <w:vAlign w:val="center"/>
          </w:tcPr>
          <w:p w14:paraId="3BB0DF8D" w14:textId="77777777" w:rsidR="006C5787" w:rsidRPr="006C5787" w:rsidRDefault="006C5787" w:rsidP="005A728A">
            <w:pPr>
              <w:jc w:val="center"/>
              <w:rPr>
                <w:sz w:val="18"/>
                <w:szCs w:val="18"/>
              </w:rPr>
            </w:pPr>
            <w:r w:rsidRPr="006C5787">
              <w:rPr>
                <w:color w:val="000000"/>
                <w:sz w:val="18"/>
                <w:szCs w:val="18"/>
              </w:rPr>
              <w:t>10 381,33</w:t>
            </w:r>
          </w:p>
        </w:tc>
      </w:tr>
      <w:tr w:rsidR="006C5787" w:rsidRPr="006C5787" w14:paraId="76B8437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2401F1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30</w:t>
            </w:r>
          </w:p>
        </w:tc>
        <w:tc>
          <w:tcPr>
            <w:tcW w:w="6062" w:type="dxa"/>
            <w:tcBorders>
              <w:left w:val="single" w:sz="4" w:space="0" w:color="000000"/>
              <w:bottom w:val="single" w:sz="4" w:space="0" w:color="000000"/>
            </w:tcBorders>
            <w:shd w:val="clear" w:color="auto" w:fill="FFFFFF"/>
            <w:vAlign w:val="center"/>
          </w:tcPr>
          <w:p w14:paraId="00F64BDE" w14:textId="77777777" w:rsidR="006C5787" w:rsidRPr="006C5787" w:rsidRDefault="006C5787" w:rsidP="005A728A">
            <w:pPr>
              <w:rPr>
                <w:sz w:val="18"/>
                <w:szCs w:val="18"/>
              </w:rPr>
            </w:pPr>
            <w:r w:rsidRPr="006C5787">
              <w:rPr>
                <w:sz w:val="18"/>
                <w:szCs w:val="18"/>
              </w:rPr>
              <w:t>Лапка корзины сцепления ЗИЛ 130</w:t>
            </w:r>
          </w:p>
        </w:tc>
        <w:tc>
          <w:tcPr>
            <w:tcW w:w="567" w:type="dxa"/>
            <w:tcBorders>
              <w:left w:val="single" w:sz="4" w:space="0" w:color="000000"/>
              <w:bottom w:val="single" w:sz="4" w:space="0" w:color="000000"/>
            </w:tcBorders>
            <w:shd w:val="clear" w:color="auto" w:fill="FFFFFF"/>
          </w:tcPr>
          <w:p w14:paraId="03C93D33" w14:textId="77777777" w:rsidR="006C5787" w:rsidRPr="006C5787" w:rsidRDefault="006C5787" w:rsidP="005A728A">
            <w:pPr>
              <w:spacing w:after="200"/>
              <w:jc w:val="center"/>
              <w:rPr>
                <w:sz w:val="18"/>
                <w:szCs w:val="18"/>
              </w:rPr>
            </w:pPr>
            <w:r w:rsidRPr="006C5787">
              <w:rPr>
                <w:sz w:val="18"/>
                <w:szCs w:val="18"/>
              </w:rPr>
              <w:t>к-т</w:t>
            </w:r>
          </w:p>
        </w:tc>
        <w:tc>
          <w:tcPr>
            <w:tcW w:w="567" w:type="dxa"/>
            <w:tcBorders>
              <w:left w:val="single" w:sz="4" w:space="0" w:color="000000"/>
              <w:bottom w:val="single" w:sz="4" w:space="0" w:color="000000"/>
            </w:tcBorders>
            <w:shd w:val="clear" w:color="auto" w:fill="FFFFFF"/>
            <w:vAlign w:val="center"/>
          </w:tcPr>
          <w:p w14:paraId="5A3D6DD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1AB01A5" w14:textId="77777777" w:rsidR="006C5787" w:rsidRPr="006C5787" w:rsidRDefault="006C5787" w:rsidP="005A728A">
            <w:pPr>
              <w:jc w:val="center"/>
              <w:rPr>
                <w:sz w:val="18"/>
                <w:szCs w:val="18"/>
              </w:rPr>
            </w:pPr>
            <w:r w:rsidRPr="006C5787">
              <w:rPr>
                <w:sz w:val="18"/>
                <w:szCs w:val="18"/>
              </w:rPr>
              <w:t>1 600,00</w:t>
            </w:r>
          </w:p>
        </w:tc>
        <w:tc>
          <w:tcPr>
            <w:tcW w:w="1134" w:type="dxa"/>
            <w:tcBorders>
              <w:left w:val="single" w:sz="4" w:space="0" w:color="000000"/>
              <w:bottom w:val="single" w:sz="4" w:space="0" w:color="000000"/>
            </w:tcBorders>
            <w:shd w:val="clear" w:color="auto" w:fill="FFFFFF"/>
            <w:vAlign w:val="center"/>
          </w:tcPr>
          <w:p w14:paraId="186ABDD5" w14:textId="77777777" w:rsidR="006C5787" w:rsidRPr="006C5787" w:rsidRDefault="006C5787" w:rsidP="005A728A">
            <w:pPr>
              <w:jc w:val="center"/>
              <w:rPr>
                <w:sz w:val="18"/>
                <w:szCs w:val="18"/>
              </w:rPr>
            </w:pPr>
            <w:r w:rsidRPr="006C5787">
              <w:rPr>
                <w:sz w:val="18"/>
                <w:szCs w:val="18"/>
              </w:rPr>
              <w:t>1 760,00</w:t>
            </w:r>
          </w:p>
        </w:tc>
        <w:tc>
          <w:tcPr>
            <w:tcW w:w="1134" w:type="dxa"/>
            <w:tcBorders>
              <w:left w:val="single" w:sz="4" w:space="0" w:color="000000"/>
              <w:bottom w:val="single" w:sz="4" w:space="0" w:color="000000"/>
            </w:tcBorders>
            <w:shd w:val="clear" w:color="auto" w:fill="FFFFFF"/>
            <w:vAlign w:val="center"/>
          </w:tcPr>
          <w:p w14:paraId="52015245" w14:textId="77777777" w:rsidR="006C5787" w:rsidRPr="006C5787" w:rsidRDefault="006C5787" w:rsidP="005A728A">
            <w:pPr>
              <w:jc w:val="center"/>
              <w:rPr>
                <w:sz w:val="18"/>
                <w:szCs w:val="18"/>
              </w:rPr>
            </w:pPr>
            <w:r w:rsidRPr="006C5787">
              <w:rPr>
                <w:sz w:val="18"/>
                <w:szCs w:val="18"/>
              </w:rPr>
              <w:t>1 725,00</w:t>
            </w:r>
          </w:p>
        </w:tc>
        <w:tc>
          <w:tcPr>
            <w:tcW w:w="1134" w:type="dxa"/>
            <w:tcBorders>
              <w:left w:val="single" w:sz="4" w:space="0" w:color="000000"/>
              <w:bottom w:val="single" w:sz="4" w:space="0" w:color="000000"/>
            </w:tcBorders>
            <w:shd w:val="clear" w:color="auto" w:fill="FFFFFF"/>
            <w:vAlign w:val="center"/>
          </w:tcPr>
          <w:p w14:paraId="17BE1343" w14:textId="77777777" w:rsidR="006C5787" w:rsidRPr="006C5787" w:rsidRDefault="006C5787" w:rsidP="005A728A">
            <w:pPr>
              <w:jc w:val="center"/>
              <w:rPr>
                <w:sz w:val="18"/>
                <w:szCs w:val="18"/>
              </w:rPr>
            </w:pPr>
            <w:r w:rsidRPr="006C5787">
              <w:rPr>
                <w:color w:val="000000"/>
                <w:sz w:val="18"/>
                <w:szCs w:val="18"/>
              </w:rPr>
              <w:t>1 695,00</w:t>
            </w:r>
          </w:p>
        </w:tc>
        <w:tc>
          <w:tcPr>
            <w:tcW w:w="3260" w:type="dxa"/>
            <w:tcBorders>
              <w:left w:val="single" w:sz="4" w:space="0" w:color="000000"/>
              <w:bottom w:val="single" w:sz="4" w:space="0" w:color="000000"/>
              <w:right w:val="single" w:sz="4" w:space="0" w:color="000000"/>
            </w:tcBorders>
            <w:shd w:val="clear" w:color="auto" w:fill="FFFFFF"/>
            <w:vAlign w:val="center"/>
          </w:tcPr>
          <w:p w14:paraId="71F59DEB" w14:textId="77777777" w:rsidR="006C5787" w:rsidRPr="006C5787" w:rsidRDefault="006C5787" w:rsidP="005A728A">
            <w:pPr>
              <w:jc w:val="center"/>
              <w:rPr>
                <w:sz w:val="18"/>
                <w:szCs w:val="18"/>
              </w:rPr>
            </w:pPr>
            <w:r w:rsidRPr="006C5787">
              <w:rPr>
                <w:color w:val="000000"/>
                <w:sz w:val="18"/>
                <w:szCs w:val="18"/>
              </w:rPr>
              <w:t>1 695,00</w:t>
            </w:r>
          </w:p>
        </w:tc>
      </w:tr>
      <w:tr w:rsidR="006C5787" w:rsidRPr="006C5787" w14:paraId="2EDCBE4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602342F"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t>31</w:t>
            </w:r>
          </w:p>
        </w:tc>
        <w:tc>
          <w:tcPr>
            <w:tcW w:w="6062" w:type="dxa"/>
            <w:tcBorders>
              <w:left w:val="single" w:sz="4" w:space="0" w:color="000000"/>
              <w:bottom w:val="single" w:sz="4" w:space="0" w:color="000000"/>
            </w:tcBorders>
            <w:shd w:val="clear" w:color="auto" w:fill="FFFFFF"/>
            <w:vAlign w:val="center"/>
          </w:tcPr>
          <w:p w14:paraId="6D98A8D7" w14:textId="77777777" w:rsidR="006C5787" w:rsidRPr="006C5787" w:rsidRDefault="006C5787" w:rsidP="005A728A">
            <w:pPr>
              <w:rPr>
                <w:sz w:val="18"/>
                <w:szCs w:val="18"/>
              </w:rPr>
            </w:pPr>
            <w:r w:rsidRPr="006C5787">
              <w:rPr>
                <w:sz w:val="18"/>
                <w:szCs w:val="18"/>
              </w:rPr>
              <w:t>Лист №1 задней рессоры ЗИЛ с накладкой</w:t>
            </w:r>
          </w:p>
        </w:tc>
        <w:tc>
          <w:tcPr>
            <w:tcW w:w="567" w:type="dxa"/>
            <w:tcBorders>
              <w:left w:val="single" w:sz="4" w:space="0" w:color="000000"/>
              <w:bottom w:val="single" w:sz="4" w:space="0" w:color="000000"/>
            </w:tcBorders>
            <w:shd w:val="clear" w:color="auto" w:fill="FFFFFF"/>
          </w:tcPr>
          <w:p w14:paraId="1492420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9FC058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46DA120" w14:textId="77777777" w:rsidR="006C5787" w:rsidRPr="006C5787" w:rsidRDefault="006C5787" w:rsidP="005A728A">
            <w:pPr>
              <w:jc w:val="center"/>
              <w:rPr>
                <w:sz w:val="18"/>
                <w:szCs w:val="18"/>
              </w:rPr>
            </w:pPr>
            <w:r w:rsidRPr="006C5787">
              <w:rPr>
                <w:sz w:val="18"/>
                <w:szCs w:val="18"/>
              </w:rPr>
              <w:t>5 530,00</w:t>
            </w:r>
          </w:p>
        </w:tc>
        <w:tc>
          <w:tcPr>
            <w:tcW w:w="1134" w:type="dxa"/>
            <w:tcBorders>
              <w:left w:val="single" w:sz="4" w:space="0" w:color="000000"/>
              <w:bottom w:val="single" w:sz="4" w:space="0" w:color="000000"/>
            </w:tcBorders>
            <w:shd w:val="clear" w:color="auto" w:fill="FFFFFF"/>
            <w:vAlign w:val="center"/>
          </w:tcPr>
          <w:p w14:paraId="5CCB3D96" w14:textId="77777777" w:rsidR="006C5787" w:rsidRPr="006C5787" w:rsidRDefault="006C5787" w:rsidP="005A728A">
            <w:pPr>
              <w:jc w:val="center"/>
              <w:rPr>
                <w:sz w:val="18"/>
                <w:szCs w:val="18"/>
              </w:rPr>
            </w:pPr>
            <w:r w:rsidRPr="006C5787">
              <w:rPr>
                <w:sz w:val="18"/>
                <w:szCs w:val="18"/>
              </w:rPr>
              <w:t>6 083,00</w:t>
            </w:r>
          </w:p>
        </w:tc>
        <w:tc>
          <w:tcPr>
            <w:tcW w:w="1134" w:type="dxa"/>
            <w:tcBorders>
              <w:left w:val="single" w:sz="4" w:space="0" w:color="000000"/>
              <w:bottom w:val="single" w:sz="4" w:space="0" w:color="000000"/>
            </w:tcBorders>
            <w:shd w:val="clear" w:color="auto" w:fill="FFFFFF"/>
            <w:vAlign w:val="center"/>
          </w:tcPr>
          <w:p w14:paraId="7C069215" w14:textId="77777777" w:rsidR="006C5787" w:rsidRPr="006C5787" w:rsidRDefault="006C5787" w:rsidP="005A728A">
            <w:pPr>
              <w:jc w:val="center"/>
              <w:rPr>
                <w:sz w:val="18"/>
                <w:szCs w:val="18"/>
              </w:rPr>
            </w:pPr>
            <w:r w:rsidRPr="006C5787">
              <w:rPr>
                <w:sz w:val="18"/>
                <w:szCs w:val="18"/>
              </w:rPr>
              <w:t>5 961,00</w:t>
            </w:r>
          </w:p>
        </w:tc>
        <w:tc>
          <w:tcPr>
            <w:tcW w:w="1134" w:type="dxa"/>
            <w:tcBorders>
              <w:left w:val="single" w:sz="4" w:space="0" w:color="000000"/>
              <w:bottom w:val="single" w:sz="4" w:space="0" w:color="000000"/>
            </w:tcBorders>
            <w:shd w:val="clear" w:color="auto" w:fill="FFFFFF"/>
            <w:vAlign w:val="center"/>
          </w:tcPr>
          <w:p w14:paraId="231F33BB" w14:textId="77777777" w:rsidR="006C5787" w:rsidRPr="006C5787" w:rsidRDefault="006C5787" w:rsidP="005A728A">
            <w:pPr>
              <w:jc w:val="center"/>
              <w:rPr>
                <w:sz w:val="18"/>
                <w:szCs w:val="18"/>
              </w:rPr>
            </w:pPr>
            <w:r w:rsidRPr="006C5787">
              <w:rPr>
                <w:color w:val="000000"/>
                <w:sz w:val="18"/>
                <w:szCs w:val="18"/>
              </w:rPr>
              <w:t>5 858,00</w:t>
            </w:r>
          </w:p>
        </w:tc>
        <w:tc>
          <w:tcPr>
            <w:tcW w:w="3260" w:type="dxa"/>
            <w:tcBorders>
              <w:left w:val="single" w:sz="4" w:space="0" w:color="000000"/>
              <w:bottom w:val="single" w:sz="4" w:space="0" w:color="000000"/>
              <w:right w:val="single" w:sz="4" w:space="0" w:color="000000"/>
            </w:tcBorders>
            <w:shd w:val="clear" w:color="auto" w:fill="FFFFFF"/>
            <w:vAlign w:val="center"/>
          </w:tcPr>
          <w:p w14:paraId="7F104966" w14:textId="77777777" w:rsidR="006C5787" w:rsidRPr="006C5787" w:rsidRDefault="006C5787" w:rsidP="005A728A">
            <w:pPr>
              <w:jc w:val="center"/>
              <w:rPr>
                <w:sz w:val="18"/>
                <w:szCs w:val="18"/>
              </w:rPr>
            </w:pPr>
            <w:r w:rsidRPr="006C5787">
              <w:rPr>
                <w:color w:val="000000"/>
                <w:sz w:val="18"/>
                <w:szCs w:val="18"/>
              </w:rPr>
              <w:t>5 858,00</w:t>
            </w:r>
          </w:p>
        </w:tc>
      </w:tr>
      <w:tr w:rsidR="006C5787" w:rsidRPr="006C5787" w14:paraId="7C2B148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57D4758"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32</w:t>
            </w:r>
          </w:p>
        </w:tc>
        <w:tc>
          <w:tcPr>
            <w:tcW w:w="6062" w:type="dxa"/>
            <w:tcBorders>
              <w:left w:val="single" w:sz="4" w:space="0" w:color="000000"/>
              <w:bottom w:val="single" w:sz="4" w:space="0" w:color="000000"/>
            </w:tcBorders>
            <w:shd w:val="clear" w:color="auto" w:fill="FFFFFF"/>
            <w:vAlign w:val="center"/>
          </w:tcPr>
          <w:p w14:paraId="1226DDBA" w14:textId="77777777" w:rsidR="006C5787" w:rsidRPr="006C5787" w:rsidRDefault="006C5787" w:rsidP="005A728A">
            <w:pPr>
              <w:rPr>
                <w:sz w:val="18"/>
                <w:szCs w:val="18"/>
              </w:rPr>
            </w:pPr>
            <w:r w:rsidRPr="006C5787">
              <w:rPr>
                <w:sz w:val="18"/>
                <w:szCs w:val="18"/>
              </w:rPr>
              <w:t>Лист №2 задней рессоры ЗИЛ (дополнительной)</w:t>
            </w:r>
          </w:p>
        </w:tc>
        <w:tc>
          <w:tcPr>
            <w:tcW w:w="567" w:type="dxa"/>
            <w:tcBorders>
              <w:left w:val="single" w:sz="4" w:space="0" w:color="000000"/>
              <w:bottom w:val="single" w:sz="4" w:space="0" w:color="000000"/>
            </w:tcBorders>
            <w:shd w:val="clear" w:color="auto" w:fill="FFFFFF"/>
          </w:tcPr>
          <w:p w14:paraId="7814EB7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59AAF6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A4763C6" w14:textId="77777777" w:rsidR="006C5787" w:rsidRPr="006C5787" w:rsidRDefault="006C5787" w:rsidP="005A728A">
            <w:pPr>
              <w:jc w:val="center"/>
              <w:rPr>
                <w:sz w:val="18"/>
                <w:szCs w:val="18"/>
              </w:rPr>
            </w:pPr>
            <w:r w:rsidRPr="006C5787">
              <w:rPr>
                <w:sz w:val="18"/>
                <w:szCs w:val="18"/>
              </w:rPr>
              <w:t>3 200,00</w:t>
            </w:r>
          </w:p>
        </w:tc>
        <w:tc>
          <w:tcPr>
            <w:tcW w:w="1134" w:type="dxa"/>
            <w:tcBorders>
              <w:left w:val="single" w:sz="4" w:space="0" w:color="000000"/>
              <w:bottom w:val="single" w:sz="4" w:space="0" w:color="000000"/>
            </w:tcBorders>
            <w:shd w:val="clear" w:color="auto" w:fill="FFFFFF"/>
            <w:vAlign w:val="center"/>
          </w:tcPr>
          <w:p w14:paraId="0FCB719C" w14:textId="77777777" w:rsidR="006C5787" w:rsidRPr="006C5787" w:rsidRDefault="006C5787" w:rsidP="005A728A">
            <w:pPr>
              <w:jc w:val="center"/>
              <w:rPr>
                <w:sz w:val="18"/>
                <w:szCs w:val="18"/>
              </w:rPr>
            </w:pPr>
            <w:r w:rsidRPr="006C5787">
              <w:rPr>
                <w:sz w:val="18"/>
                <w:szCs w:val="18"/>
              </w:rPr>
              <w:t>3 520,00</w:t>
            </w:r>
          </w:p>
        </w:tc>
        <w:tc>
          <w:tcPr>
            <w:tcW w:w="1134" w:type="dxa"/>
            <w:tcBorders>
              <w:left w:val="single" w:sz="4" w:space="0" w:color="000000"/>
              <w:bottom w:val="single" w:sz="4" w:space="0" w:color="000000"/>
            </w:tcBorders>
            <w:shd w:val="clear" w:color="auto" w:fill="FFFFFF"/>
            <w:vAlign w:val="center"/>
          </w:tcPr>
          <w:p w14:paraId="0AD21683" w14:textId="77777777" w:rsidR="006C5787" w:rsidRPr="006C5787" w:rsidRDefault="006C5787" w:rsidP="005A728A">
            <w:pPr>
              <w:jc w:val="center"/>
              <w:rPr>
                <w:sz w:val="18"/>
                <w:szCs w:val="18"/>
              </w:rPr>
            </w:pPr>
            <w:r w:rsidRPr="006C5787">
              <w:rPr>
                <w:sz w:val="18"/>
                <w:szCs w:val="18"/>
              </w:rPr>
              <w:t>3 450,00</w:t>
            </w:r>
          </w:p>
        </w:tc>
        <w:tc>
          <w:tcPr>
            <w:tcW w:w="1134" w:type="dxa"/>
            <w:tcBorders>
              <w:left w:val="single" w:sz="4" w:space="0" w:color="000000"/>
              <w:bottom w:val="single" w:sz="4" w:space="0" w:color="000000"/>
            </w:tcBorders>
            <w:shd w:val="clear" w:color="auto" w:fill="FFFFFF"/>
            <w:vAlign w:val="center"/>
          </w:tcPr>
          <w:p w14:paraId="38B652D7" w14:textId="77777777" w:rsidR="006C5787" w:rsidRPr="006C5787" w:rsidRDefault="006C5787" w:rsidP="005A728A">
            <w:pPr>
              <w:jc w:val="center"/>
              <w:rPr>
                <w:sz w:val="18"/>
                <w:szCs w:val="18"/>
              </w:rPr>
            </w:pPr>
            <w:r w:rsidRPr="006C5787">
              <w:rPr>
                <w:color w:val="000000"/>
                <w:sz w:val="18"/>
                <w:szCs w:val="18"/>
              </w:rPr>
              <w:t>3 390,00</w:t>
            </w:r>
          </w:p>
        </w:tc>
        <w:tc>
          <w:tcPr>
            <w:tcW w:w="3260" w:type="dxa"/>
            <w:tcBorders>
              <w:left w:val="single" w:sz="4" w:space="0" w:color="000000"/>
              <w:bottom w:val="single" w:sz="4" w:space="0" w:color="000000"/>
              <w:right w:val="single" w:sz="4" w:space="0" w:color="000000"/>
            </w:tcBorders>
            <w:shd w:val="clear" w:color="auto" w:fill="FFFFFF"/>
            <w:vAlign w:val="center"/>
          </w:tcPr>
          <w:p w14:paraId="4594E53C" w14:textId="77777777" w:rsidR="006C5787" w:rsidRPr="006C5787" w:rsidRDefault="006C5787" w:rsidP="005A728A">
            <w:pPr>
              <w:jc w:val="center"/>
              <w:rPr>
                <w:sz w:val="18"/>
                <w:szCs w:val="18"/>
              </w:rPr>
            </w:pPr>
            <w:r w:rsidRPr="006C5787">
              <w:rPr>
                <w:color w:val="000000"/>
                <w:sz w:val="18"/>
                <w:szCs w:val="18"/>
              </w:rPr>
              <w:t>3 390,00</w:t>
            </w:r>
          </w:p>
        </w:tc>
      </w:tr>
      <w:tr w:rsidR="006C5787" w:rsidRPr="006C5787" w14:paraId="3A85BC7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BC03254"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lastRenderedPageBreak/>
              <w:t>33</w:t>
            </w:r>
          </w:p>
        </w:tc>
        <w:tc>
          <w:tcPr>
            <w:tcW w:w="6062" w:type="dxa"/>
            <w:tcBorders>
              <w:left w:val="single" w:sz="4" w:space="0" w:color="000000"/>
              <w:bottom w:val="single" w:sz="4" w:space="0" w:color="000000"/>
            </w:tcBorders>
            <w:shd w:val="clear" w:color="auto" w:fill="FFFFFF"/>
            <w:vAlign w:val="center"/>
          </w:tcPr>
          <w:p w14:paraId="3757708C" w14:textId="77777777" w:rsidR="006C5787" w:rsidRPr="006C5787" w:rsidRDefault="006C5787" w:rsidP="005A728A">
            <w:pPr>
              <w:rPr>
                <w:sz w:val="18"/>
                <w:szCs w:val="18"/>
              </w:rPr>
            </w:pPr>
            <w:r w:rsidRPr="006C5787">
              <w:rPr>
                <w:sz w:val="18"/>
                <w:szCs w:val="18"/>
              </w:rPr>
              <w:t>Лист №1 передней рессоры ЗИЛ</w:t>
            </w:r>
          </w:p>
        </w:tc>
        <w:tc>
          <w:tcPr>
            <w:tcW w:w="567" w:type="dxa"/>
            <w:tcBorders>
              <w:left w:val="single" w:sz="4" w:space="0" w:color="000000"/>
              <w:bottom w:val="single" w:sz="4" w:space="0" w:color="000000"/>
            </w:tcBorders>
            <w:shd w:val="clear" w:color="auto" w:fill="FFFFFF"/>
          </w:tcPr>
          <w:p w14:paraId="30856EE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9FC1E5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824863C" w14:textId="77777777" w:rsidR="006C5787" w:rsidRPr="006C5787" w:rsidRDefault="006C5787" w:rsidP="005A728A">
            <w:pPr>
              <w:jc w:val="center"/>
              <w:rPr>
                <w:sz w:val="18"/>
                <w:szCs w:val="18"/>
              </w:rPr>
            </w:pPr>
            <w:r w:rsidRPr="006C5787">
              <w:rPr>
                <w:sz w:val="18"/>
                <w:szCs w:val="18"/>
              </w:rPr>
              <w:t>5 615,00</w:t>
            </w:r>
          </w:p>
        </w:tc>
        <w:tc>
          <w:tcPr>
            <w:tcW w:w="1134" w:type="dxa"/>
            <w:tcBorders>
              <w:left w:val="single" w:sz="4" w:space="0" w:color="000000"/>
              <w:bottom w:val="single" w:sz="4" w:space="0" w:color="000000"/>
            </w:tcBorders>
            <w:shd w:val="clear" w:color="auto" w:fill="FFFFFF"/>
            <w:vAlign w:val="center"/>
          </w:tcPr>
          <w:p w14:paraId="1C3E8018" w14:textId="77777777" w:rsidR="006C5787" w:rsidRPr="006C5787" w:rsidRDefault="006C5787" w:rsidP="005A728A">
            <w:pPr>
              <w:jc w:val="center"/>
              <w:rPr>
                <w:sz w:val="18"/>
                <w:szCs w:val="18"/>
              </w:rPr>
            </w:pPr>
            <w:r w:rsidRPr="006C5787">
              <w:rPr>
                <w:sz w:val="18"/>
                <w:szCs w:val="18"/>
              </w:rPr>
              <w:t>6 176,50</w:t>
            </w:r>
          </w:p>
        </w:tc>
        <w:tc>
          <w:tcPr>
            <w:tcW w:w="1134" w:type="dxa"/>
            <w:tcBorders>
              <w:left w:val="single" w:sz="4" w:space="0" w:color="000000"/>
              <w:bottom w:val="single" w:sz="4" w:space="0" w:color="000000"/>
            </w:tcBorders>
            <w:shd w:val="clear" w:color="auto" w:fill="FFFFFF"/>
            <w:vAlign w:val="center"/>
          </w:tcPr>
          <w:p w14:paraId="24C4D975" w14:textId="77777777" w:rsidR="006C5787" w:rsidRPr="006C5787" w:rsidRDefault="006C5787" w:rsidP="005A728A">
            <w:pPr>
              <w:jc w:val="center"/>
              <w:rPr>
                <w:sz w:val="18"/>
                <w:szCs w:val="18"/>
              </w:rPr>
            </w:pPr>
            <w:r w:rsidRPr="006C5787">
              <w:rPr>
                <w:sz w:val="18"/>
                <w:szCs w:val="18"/>
              </w:rPr>
              <w:t>6 053,00</w:t>
            </w:r>
          </w:p>
        </w:tc>
        <w:tc>
          <w:tcPr>
            <w:tcW w:w="1134" w:type="dxa"/>
            <w:tcBorders>
              <w:left w:val="single" w:sz="4" w:space="0" w:color="000000"/>
              <w:bottom w:val="single" w:sz="4" w:space="0" w:color="000000"/>
            </w:tcBorders>
            <w:shd w:val="clear" w:color="auto" w:fill="FFFFFF"/>
            <w:vAlign w:val="center"/>
          </w:tcPr>
          <w:p w14:paraId="2ED734F2" w14:textId="77777777" w:rsidR="006C5787" w:rsidRPr="006C5787" w:rsidRDefault="006C5787" w:rsidP="005A728A">
            <w:pPr>
              <w:jc w:val="center"/>
              <w:rPr>
                <w:sz w:val="18"/>
                <w:szCs w:val="18"/>
              </w:rPr>
            </w:pPr>
            <w:r w:rsidRPr="006C5787">
              <w:rPr>
                <w:color w:val="000000"/>
                <w:sz w:val="18"/>
                <w:szCs w:val="18"/>
              </w:rPr>
              <w:t>5 948,17</w:t>
            </w:r>
          </w:p>
        </w:tc>
        <w:tc>
          <w:tcPr>
            <w:tcW w:w="3260" w:type="dxa"/>
            <w:tcBorders>
              <w:left w:val="single" w:sz="4" w:space="0" w:color="000000"/>
              <w:bottom w:val="single" w:sz="4" w:space="0" w:color="000000"/>
              <w:right w:val="single" w:sz="4" w:space="0" w:color="000000"/>
            </w:tcBorders>
            <w:shd w:val="clear" w:color="auto" w:fill="FFFFFF"/>
            <w:vAlign w:val="center"/>
          </w:tcPr>
          <w:p w14:paraId="111700C8" w14:textId="77777777" w:rsidR="006C5787" w:rsidRPr="006C5787" w:rsidRDefault="006C5787" w:rsidP="005A728A">
            <w:pPr>
              <w:jc w:val="center"/>
              <w:rPr>
                <w:sz w:val="18"/>
                <w:szCs w:val="18"/>
              </w:rPr>
            </w:pPr>
            <w:r w:rsidRPr="006C5787">
              <w:rPr>
                <w:color w:val="000000"/>
                <w:sz w:val="18"/>
                <w:szCs w:val="18"/>
              </w:rPr>
              <w:t>5 948,17</w:t>
            </w:r>
          </w:p>
        </w:tc>
      </w:tr>
      <w:tr w:rsidR="006C5787" w:rsidRPr="006C5787" w14:paraId="1D3AC6A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9C09D5"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34</w:t>
            </w:r>
          </w:p>
        </w:tc>
        <w:tc>
          <w:tcPr>
            <w:tcW w:w="6062" w:type="dxa"/>
            <w:tcBorders>
              <w:left w:val="single" w:sz="4" w:space="0" w:color="000000"/>
              <w:bottom w:val="single" w:sz="4" w:space="0" w:color="000000"/>
            </w:tcBorders>
            <w:shd w:val="clear" w:color="auto" w:fill="FFFFFF"/>
            <w:vAlign w:val="center"/>
          </w:tcPr>
          <w:p w14:paraId="7831F9BB" w14:textId="77777777" w:rsidR="006C5787" w:rsidRPr="006C5787" w:rsidRDefault="006C5787" w:rsidP="005A728A">
            <w:pPr>
              <w:rPr>
                <w:sz w:val="18"/>
                <w:szCs w:val="18"/>
              </w:rPr>
            </w:pPr>
            <w:r w:rsidRPr="006C5787">
              <w:rPr>
                <w:sz w:val="18"/>
                <w:szCs w:val="18"/>
              </w:rPr>
              <w:t>Лист №2 передней рессоры ЗИЛ</w:t>
            </w:r>
          </w:p>
        </w:tc>
        <w:tc>
          <w:tcPr>
            <w:tcW w:w="567" w:type="dxa"/>
            <w:tcBorders>
              <w:left w:val="single" w:sz="4" w:space="0" w:color="000000"/>
              <w:bottom w:val="single" w:sz="4" w:space="0" w:color="000000"/>
            </w:tcBorders>
            <w:shd w:val="clear" w:color="auto" w:fill="FFFFFF"/>
          </w:tcPr>
          <w:p w14:paraId="30467478"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9EEEB0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DBC01D3" w14:textId="77777777" w:rsidR="006C5787" w:rsidRPr="006C5787" w:rsidRDefault="006C5787" w:rsidP="005A728A">
            <w:pPr>
              <w:jc w:val="center"/>
              <w:rPr>
                <w:sz w:val="18"/>
                <w:szCs w:val="18"/>
              </w:rPr>
            </w:pPr>
            <w:r w:rsidRPr="006C5787">
              <w:rPr>
                <w:sz w:val="18"/>
                <w:szCs w:val="18"/>
              </w:rPr>
              <w:t>5 360,00</w:t>
            </w:r>
          </w:p>
        </w:tc>
        <w:tc>
          <w:tcPr>
            <w:tcW w:w="1134" w:type="dxa"/>
            <w:tcBorders>
              <w:left w:val="single" w:sz="4" w:space="0" w:color="000000"/>
              <w:bottom w:val="single" w:sz="4" w:space="0" w:color="000000"/>
            </w:tcBorders>
            <w:shd w:val="clear" w:color="auto" w:fill="FFFFFF"/>
            <w:vAlign w:val="center"/>
          </w:tcPr>
          <w:p w14:paraId="309EED05" w14:textId="77777777" w:rsidR="006C5787" w:rsidRPr="006C5787" w:rsidRDefault="006C5787" w:rsidP="005A728A">
            <w:pPr>
              <w:jc w:val="center"/>
              <w:rPr>
                <w:sz w:val="18"/>
                <w:szCs w:val="18"/>
              </w:rPr>
            </w:pPr>
            <w:r w:rsidRPr="006C5787">
              <w:rPr>
                <w:sz w:val="18"/>
                <w:szCs w:val="18"/>
              </w:rPr>
              <w:t>5 896,00</w:t>
            </w:r>
          </w:p>
        </w:tc>
        <w:tc>
          <w:tcPr>
            <w:tcW w:w="1134" w:type="dxa"/>
            <w:tcBorders>
              <w:left w:val="single" w:sz="4" w:space="0" w:color="000000"/>
              <w:bottom w:val="single" w:sz="4" w:space="0" w:color="000000"/>
            </w:tcBorders>
            <w:shd w:val="clear" w:color="auto" w:fill="FFFFFF"/>
            <w:vAlign w:val="center"/>
          </w:tcPr>
          <w:p w14:paraId="5BF7ABE9" w14:textId="77777777" w:rsidR="006C5787" w:rsidRPr="006C5787" w:rsidRDefault="006C5787" w:rsidP="005A728A">
            <w:pPr>
              <w:jc w:val="center"/>
              <w:rPr>
                <w:sz w:val="18"/>
                <w:szCs w:val="18"/>
              </w:rPr>
            </w:pPr>
            <w:r w:rsidRPr="006C5787">
              <w:rPr>
                <w:sz w:val="18"/>
                <w:szCs w:val="18"/>
              </w:rPr>
              <w:t>5 778,00</w:t>
            </w:r>
          </w:p>
        </w:tc>
        <w:tc>
          <w:tcPr>
            <w:tcW w:w="1134" w:type="dxa"/>
            <w:tcBorders>
              <w:left w:val="single" w:sz="4" w:space="0" w:color="000000"/>
              <w:bottom w:val="single" w:sz="4" w:space="0" w:color="000000"/>
            </w:tcBorders>
            <w:shd w:val="clear" w:color="auto" w:fill="FFFFFF"/>
            <w:vAlign w:val="center"/>
          </w:tcPr>
          <w:p w14:paraId="478AF458" w14:textId="77777777" w:rsidR="006C5787" w:rsidRPr="006C5787" w:rsidRDefault="006C5787" w:rsidP="005A728A">
            <w:pPr>
              <w:jc w:val="center"/>
              <w:rPr>
                <w:sz w:val="18"/>
                <w:szCs w:val="18"/>
              </w:rPr>
            </w:pPr>
            <w:r w:rsidRPr="006C5787">
              <w:rPr>
                <w:color w:val="000000"/>
                <w:sz w:val="18"/>
                <w:szCs w:val="18"/>
              </w:rPr>
              <w:t>5 678,00</w:t>
            </w:r>
          </w:p>
        </w:tc>
        <w:tc>
          <w:tcPr>
            <w:tcW w:w="3260" w:type="dxa"/>
            <w:tcBorders>
              <w:left w:val="single" w:sz="4" w:space="0" w:color="000000"/>
              <w:bottom w:val="single" w:sz="4" w:space="0" w:color="000000"/>
              <w:right w:val="single" w:sz="4" w:space="0" w:color="000000"/>
            </w:tcBorders>
            <w:shd w:val="clear" w:color="auto" w:fill="FFFFFF"/>
            <w:vAlign w:val="center"/>
          </w:tcPr>
          <w:p w14:paraId="38CCA09F" w14:textId="77777777" w:rsidR="006C5787" w:rsidRPr="006C5787" w:rsidRDefault="006C5787" w:rsidP="005A728A">
            <w:pPr>
              <w:jc w:val="center"/>
              <w:rPr>
                <w:sz w:val="18"/>
                <w:szCs w:val="18"/>
              </w:rPr>
            </w:pPr>
            <w:r w:rsidRPr="006C5787">
              <w:rPr>
                <w:color w:val="000000"/>
                <w:sz w:val="18"/>
                <w:szCs w:val="18"/>
              </w:rPr>
              <w:t>5 678,00</w:t>
            </w:r>
          </w:p>
        </w:tc>
      </w:tr>
      <w:tr w:rsidR="006C5787" w:rsidRPr="006C5787" w14:paraId="16B3776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2E30AA4"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t>35</w:t>
            </w:r>
          </w:p>
        </w:tc>
        <w:tc>
          <w:tcPr>
            <w:tcW w:w="6062" w:type="dxa"/>
            <w:tcBorders>
              <w:left w:val="single" w:sz="4" w:space="0" w:color="000000"/>
              <w:bottom w:val="single" w:sz="4" w:space="0" w:color="000000"/>
            </w:tcBorders>
            <w:shd w:val="clear" w:color="auto" w:fill="FFFFFF"/>
            <w:vAlign w:val="center"/>
          </w:tcPr>
          <w:p w14:paraId="0B1C34F6" w14:textId="77777777" w:rsidR="006C5787" w:rsidRPr="006C5787" w:rsidRDefault="006C5787" w:rsidP="005A728A">
            <w:pPr>
              <w:rPr>
                <w:sz w:val="18"/>
                <w:szCs w:val="18"/>
              </w:rPr>
            </w:pPr>
            <w:r w:rsidRPr="006C5787">
              <w:rPr>
                <w:sz w:val="18"/>
                <w:szCs w:val="18"/>
              </w:rPr>
              <w:t>Механизм замка двери ЗИЛ (левый +правый)</w:t>
            </w:r>
          </w:p>
        </w:tc>
        <w:tc>
          <w:tcPr>
            <w:tcW w:w="567" w:type="dxa"/>
            <w:tcBorders>
              <w:left w:val="single" w:sz="4" w:space="0" w:color="000000"/>
              <w:bottom w:val="single" w:sz="4" w:space="0" w:color="000000"/>
            </w:tcBorders>
            <w:shd w:val="clear" w:color="auto" w:fill="FFFFFF"/>
          </w:tcPr>
          <w:p w14:paraId="54286CC0" w14:textId="77777777" w:rsidR="006C5787" w:rsidRPr="006C5787" w:rsidRDefault="006C5787" w:rsidP="005A728A">
            <w:pPr>
              <w:spacing w:after="200"/>
              <w:jc w:val="center"/>
              <w:rPr>
                <w:sz w:val="18"/>
                <w:szCs w:val="18"/>
              </w:rPr>
            </w:pPr>
            <w:r w:rsidRPr="006C5787">
              <w:rPr>
                <w:sz w:val="18"/>
                <w:szCs w:val="18"/>
              </w:rPr>
              <w:t>к-т</w:t>
            </w:r>
          </w:p>
        </w:tc>
        <w:tc>
          <w:tcPr>
            <w:tcW w:w="567" w:type="dxa"/>
            <w:tcBorders>
              <w:left w:val="single" w:sz="4" w:space="0" w:color="000000"/>
              <w:bottom w:val="single" w:sz="4" w:space="0" w:color="000000"/>
            </w:tcBorders>
            <w:shd w:val="clear" w:color="auto" w:fill="FFFFFF"/>
            <w:vAlign w:val="center"/>
          </w:tcPr>
          <w:p w14:paraId="2DE0E21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74F1647" w14:textId="77777777" w:rsidR="006C5787" w:rsidRPr="006C5787" w:rsidRDefault="006C5787" w:rsidP="005A728A">
            <w:pPr>
              <w:jc w:val="center"/>
              <w:rPr>
                <w:sz w:val="18"/>
                <w:szCs w:val="18"/>
              </w:rPr>
            </w:pPr>
            <w:r w:rsidRPr="006C5787">
              <w:rPr>
                <w:sz w:val="18"/>
                <w:szCs w:val="18"/>
              </w:rPr>
              <w:t>2 100,00</w:t>
            </w:r>
          </w:p>
        </w:tc>
        <w:tc>
          <w:tcPr>
            <w:tcW w:w="1134" w:type="dxa"/>
            <w:tcBorders>
              <w:left w:val="single" w:sz="4" w:space="0" w:color="000000"/>
              <w:bottom w:val="single" w:sz="4" w:space="0" w:color="000000"/>
            </w:tcBorders>
            <w:shd w:val="clear" w:color="auto" w:fill="FFFFFF"/>
            <w:vAlign w:val="center"/>
          </w:tcPr>
          <w:p w14:paraId="20166DEC" w14:textId="77777777" w:rsidR="006C5787" w:rsidRPr="006C5787" w:rsidRDefault="006C5787" w:rsidP="005A728A">
            <w:pPr>
              <w:jc w:val="center"/>
              <w:rPr>
                <w:sz w:val="18"/>
                <w:szCs w:val="18"/>
              </w:rPr>
            </w:pPr>
            <w:r w:rsidRPr="006C5787">
              <w:rPr>
                <w:sz w:val="18"/>
                <w:szCs w:val="18"/>
              </w:rPr>
              <w:t>2 310,00</w:t>
            </w:r>
          </w:p>
        </w:tc>
        <w:tc>
          <w:tcPr>
            <w:tcW w:w="1134" w:type="dxa"/>
            <w:tcBorders>
              <w:left w:val="single" w:sz="4" w:space="0" w:color="000000"/>
              <w:bottom w:val="single" w:sz="4" w:space="0" w:color="000000"/>
            </w:tcBorders>
            <w:shd w:val="clear" w:color="auto" w:fill="FFFFFF"/>
            <w:vAlign w:val="center"/>
          </w:tcPr>
          <w:p w14:paraId="1783BF31" w14:textId="77777777" w:rsidR="006C5787" w:rsidRPr="006C5787" w:rsidRDefault="006C5787" w:rsidP="005A728A">
            <w:pPr>
              <w:jc w:val="center"/>
              <w:rPr>
                <w:sz w:val="18"/>
                <w:szCs w:val="18"/>
              </w:rPr>
            </w:pPr>
            <w:r w:rsidRPr="006C5787">
              <w:rPr>
                <w:sz w:val="18"/>
                <w:szCs w:val="18"/>
              </w:rPr>
              <w:t>2 264,00</w:t>
            </w:r>
          </w:p>
        </w:tc>
        <w:tc>
          <w:tcPr>
            <w:tcW w:w="1134" w:type="dxa"/>
            <w:tcBorders>
              <w:left w:val="single" w:sz="4" w:space="0" w:color="000000"/>
              <w:bottom w:val="single" w:sz="4" w:space="0" w:color="000000"/>
            </w:tcBorders>
            <w:shd w:val="clear" w:color="auto" w:fill="FFFFFF"/>
            <w:vAlign w:val="center"/>
          </w:tcPr>
          <w:p w14:paraId="344A8714" w14:textId="77777777" w:rsidR="006C5787" w:rsidRPr="006C5787" w:rsidRDefault="006C5787" w:rsidP="005A728A">
            <w:pPr>
              <w:jc w:val="center"/>
              <w:rPr>
                <w:sz w:val="18"/>
                <w:szCs w:val="18"/>
              </w:rPr>
            </w:pPr>
            <w:r w:rsidRPr="006C5787">
              <w:rPr>
                <w:color w:val="000000"/>
                <w:sz w:val="18"/>
                <w:szCs w:val="18"/>
              </w:rPr>
              <w:t>2 224,67</w:t>
            </w:r>
          </w:p>
        </w:tc>
        <w:tc>
          <w:tcPr>
            <w:tcW w:w="3260" w:type="dxa"/>
            <w:tcBorders>
              <w:left w:val="single" w:sz="4" w:space="0" w:color="000000"/>
              <w:bottom w:val="single" w:sz="4" w:space="0" w:color="000000"/>
              <w:right w:val="single" w:sz="4" w:space="0" w:color="000000"/>
            </w:tcBorders>
            <w:shd w:val="clear" w:color="auto" w:fill="FFFFFF"/>
            <w:vAlign w:val="center"/>
          </w:tcPr>
          <w:p w14:paraId="2A2CE0A9" w14:textId="77777777" w:rsidR="006C5787" w:rsidRPr="006C5787" w:rsidRDefault="006C5787" w:rsidP="005A728A">
            <w:pPr>
              <w:jc w:val="center"/>
              <w:rPr>
                <w:sz w:val="18"/>
                <w:szCs w:val="18"/>
              </w:rPr>
            </w:pPr>
            <w:r w:rsidRPr="006C5787">
              <w:rPr>
                <w:color w:val="000000"/>
                <w:sz w:val="18"/>
                <w:szCs w:val="18"/>
              </w:rPr>
              <w:t>2 224,67</w:t>
            </w:r>
          </w:p>
        </w:tc>
      </w:tr>
      <w:tr w:rsidR="006C5787" w:rsidRPr="006C5787" w14:paraId="61B9599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DF98E19"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36</w:t>
            </w:r>
          </w:p>
        </w:tc>
        <w:tc>
          <w:tcPr>
            <w:tcW w:w="6062" w:type="dxa"/>
            <w:tcBorders>
              <w:left w:val="single" w:sz="4" w:space="0" w:color="000000"/>
              <w:bottom w:val="single" w:sz="4" w:space="0" w:color="000000"/>
            </w:tcBorders>
            <w:shd w:val="clear" w:color="auto" w:fill="FFFFFF"/>
            <w:vAlign w:val="center"/>
          </w:tcPr>
          <w:p w14:paraId="69CD5ECC" w14:textId="77777777" w:rsidR="006C5787" w:rsidRPr="006C5787" w:rsidRDefault="006C5787" w:rsidP="005A728A">
            <w:pPr>
              <w:rPr>
                <w:sz w:val="18"/>
                <w:szCs w:val="18"/>
              </w:rPr>
            </w:pPr>
            <w:r w:rsidRPr="006C5787">
              <w:rPr>
                <w:sz w:val="18"/>
                <w:szCs w:val="18"/>
              </w:rPr>
              <w:t>Механизм замка двери ЗИЛ-130/131 левый</w:t>
            </w:r>
          </w:p>
        </w:tc>
        <w:tc>
          <w:tcPr>
            <w:tcW w:w="567" w:type="dxa"/>
            <w:tcBorders>
              <w:left w:val="single" w:sz="4" w:space="0" w:color="000000"/>
              <w:bottom w:val="single" w:sz="4" w:space="0" w:color="000000"/>
            </w:tcBorders>
            <w:shd w:val="clear" w:color="auto" w:fill="FFFFFF"/>
          </w:tcPr>
          <w:p w14:paraId="06BAB2E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36EB00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8648B90" w14:textId="77777777" w:rsidR="006C5787" w:rsidRPr="006C5787" w:rsidRDefault="006C5787" w:rsidP="005A728A">
            <w:pPr>
              <w:jc w:val="center"/>
              <w:rPr>
                <w:sz w:val="18"/>
                <w:szCs w:val="18"/>
              </w:rPr>
            </w:pPr>
            <w:r w:rsidRPr="006C5787">
              <w:rPr>
                <w:sz w:val="18"/>
                <w:szCs w:val="18"/>
              </w:rPr>
              <w:t>1 100,00</w:t>
            </w:r>
          </w:p>
        </w:tc>
        <w:tc>
          <w:tcPr>
            <w:tcW w:w="1134" w:type="dxa"/>
            <w:tcBorders>
              <w:left w:val="single" w:sz="4" w:space="0" w:color="000000"/>
              <w:bottom w:val="single" w:sz="4" w:space="0" w:color="000000"/>
            </w:tcBorders>
            <w:shd w:val="clear" w:color="auto" w:fill="FFFFFF"/>
            <w:vAlign w:val="center"/>
          </w:tcPr>
          <w:p w14:paraId="144AC691" w14:textId="77777777" w:rsidR="006C5787" w:rsidRPr="006C5787" w:rsidRDefault="006C5787" w:rsidP="005A728A">
            <w:pPr>
              <w:jc w:val="center"/>
              <w:rPr>
                <w:sz w:val="18"/>
                <w:szCs w:val="18"/>
              </w:rPr>
            </w:pPr>
            <w:r w:rsidRPr="006C5787">
              <w:rPr>
                <w:sz w:val="18"/>
                <w:szCs w:val="18"/>
              </w:rPr>
              <w:t>1 210,00</w:t>
            </w:r>
          </w:p>
        </w:tc>
        <w:tc>
          <w:tcPr>
            <w:tcW w:w="1134" w:type="dxa"/>
            <w:tcBorders>
              <w:left w:val="single" w:sz="4" w:space="0" w:color="000000"/>
              <w:bottom w:val="single" w:sz="4" w:space="0" w:color="000000"/>
            </w:tcBorders>
            <w:shd w:val="clear" w:color="auto" w:fill="FFFFFF"/>
            <w:vAlign w:val="center"/>
          </w:tcPr>
          <w:p w14:paraId="13B06572" w14:textId="77777777" w:rsidR="006C5787" w:rsidRPr="006C5787" w:rsidRDefault="006C5787" w:rsidP="005A728A">
            <w:pPr>
              <w:jc w:val="center"/>
              <w:rPr>
                <w:sz w:val="18"/>
                <w:szCs w:val="18"/>
              </w:rPr>
            </w:pPr>
            <w:r w:rsidRPr="006C5787">
              <w:rPr>
                <w:sz w:val="18"/>
                <w:szCs w:val="18"/>
              </w:rPr>
              <w:t>1 186,00</w:t>
            </w:r>
          </w:p>
        </w:tc>
        <w:tc>
          <w:tcPr>
            <w:tcW w:w="1134" w:type="dxa"/>
            <w:tcBorders>
              <w:left w:val="single" w:sz="4" w:space="0" w:color="000000"/>
              <w:bottom w:val="single" w:sz="4" w:space="0" w:color="000000"/>
            </w:tcBorders>
            <w:shd w:val="clear" w:color="auto" w:fill="FFFFFF"/>
            <w:vAlign w:val="center"/>
          </w:tcPr>
          <w:p w14:paraId="713085CD" w14:textId="77777777" w:rsidR="006C5787" w:rsidRPr="006C5787" w:rsidRDefault="006C5787" w:rsidP="005A728A">
            <w:pPr>
              <w:jc w:val="center"/>
              <w:rPr>
                <w:sz w:val="18"/>
                <w:szCs w:val="18"/>
              </w:rPr>
            </w:pPr>
            <w:r w:rsidRPr="006C5787">
              <w:rPr>
                <w:color w:val="000000"/>
                <w:sz w:val="18"/>
                <w:szCs w:val="18"/>
              </w:rPr>
              <w:t>1 165,33</w:t>
            </w:r>
          </w:p>
        </w:tc>
        <w:tc>
          <w:tcPr>
            <w:tcW w:w="3260" w:type="dxa"/>
            <w:tcBorders>
              <w:left w:val="single" w:sz="4" w:space="0" w:color="000000"/>
              <w:bottom w:val="single" w:sz="4" w:space="0" w:color="000000"/>
              <w:right w:val="single" w:sz="4" w:space="0" w:color="000000"/>
            </w:tcBorders>
            <w:shd w:val="clear" w:color="auto" w:fill="FFFFFF"/>
            <w:vAlign w:val="center"/>
          </w:tcPr>
          <w:p w14:paraId="6D89FCEF" w14:textId="77777777" w:rsidR="006C5787" w:rsidRPr="006C5787" w:rsidRDefault="006C5787" w:rsidP="005A728A">
            <w:pPr>
              <w:jc w:val="center"/>
              <w:rPr>
                <w:sz w:val="18"/>
                <w:szCs w:val="18"/>
              </w:rPr>
            </w:pPr>
            <w:r w:rsidRPr="006C5787">
              <w:rPr>
                <w:color w:val="000000"/>
                <w:sz w:val="18"/>
                <w:szCs w:val="18"/>
              </w:rPr>
              <w:t>1 165,33</w:t>
            </w:r>
          </w:p>
        </w:tc>
      </w:tr>
      <w:tr w:rsidR="006C5787" w:rsidRPr="006C5787" w14:paraId="3AC1E5E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AE6D3E" w14:textId="77777777" w:rsidR="006C5787" w:rsidRPr="006C5787" w:rsidRDefault="006C5787" w:rsidP="005A728A">
            <w:pPr>
              <w:pStyle w:val="afff2"/>
              <w:shd w:val="clear" w:color="auto" w:fill="FFFFFF"/>
              <w:jc w:val="center"/>
              <w:rPr>
                <w:rFonts w:ascii="Times New Roman" w:hAnsi="Times New Roman" w:cs="Times New Roman"/>
                <w:sz w:val="18"/>
                <w:szCs w:val="18"/>
              </w:rPr>
            </w:pPr>
            <w:r w:rsidRPr="006C5787">
              <w:rPr>
                <w:rFonts w:ascii="Times New Roman" w:hAnsi="Times New Roman" w:cs="Times New Roman"/>
                <w:color w:val="000000"/>
                <w:sz w:val="18"/>
                <w:szCs w:val="18"/>
              </w:rPr>
              <w:t>37</w:t>
            </w:r>
          </w:p>
        </w:tc>
        <w:tc>
          <w:tcPr>
            <w:tcW w:w="6062" w:type="dxa"/>
            <w:tcBorders>
              <w:left w:val="single" w:sz="4" w:space="0" w:color="000000"/>
              <w:bottom w:val="single" w:sz="4" w:space="0" w:color="000000"/>
            </w:tcBorders>
            <w:shd w:val="clear" w:color="auto" w:fill="FFFFFF"/>
            <w:vAlign w:val="center"/>
          </w:tcPr>
          <w:p w14:paraId="24A19B46" w14:textId="77777777" w:rsidR="006C5787" w:rsidRPr="006C5787" w:rsidRDefault="006C5787" w:rsidP="005A728A">
            <w:pPr>
              <w:rPr>
                <w:sz w:val="18"/>
                <w:szCs w:val="18"/>
              </w:rPr>
            </w:pPr>
            <w:r w:rsidRPr="006C5787">
              <w:rPr>
                <w:sz w:val="18"/>
                <w:szCs w:val="18"/>
              </w:rPr>
              <w:t>Механизм замка двери ЗИЛ-130/131 правый</w:t>
            </w:r>
          </w:p>
        </w:tc>
        <w:tc>
          <w:tcPr>
            <w:tcW w:w="567" w:type="dxa"/>
            <w:tcBorders>
              <w:left w:val="single" w:sz="4" w:space="0" w:color="000000"/>
              <w:bottom w:val="single" w:sz="4" w:space="0" w:color="000000"/>
            </w:tcBorders>
            <w:shd w:val="clear" w:color="auto" w:fill="FFFFFF"/>
          </w:tcPr>
          <w:p w14:paraId="66CE854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BDCAFA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C4B0A28" w14:textId="77777777" w:rsidR="006C5787" w:rsidRPr="006C5787" w:rsidRDefault="006C5787" w:rsidP="005A728A">
            <w:pPr>
              <w:jc w:val="center"/>
              <w:rPr>
                <w:sz w:val="18"/>
                <w:szCs w:val="18"/>
              </w:rPr>
            </w:pPr>
            <w:r w:rsidRPr="006C5787">
              <w:rPr>
                <w:sz w:val="18"/>
                <w:szCs w:val="18"/>
              </w:rPr>
              <w:t>1 100,00</w:t>
            </w:r>
          </w:p>
        </w:tc>
        <w:tc>
          <w:tcPr>
            <w:tcW w:w="1134" w:type="dxa"/>
            <w:tcBorders>
              <w:left w:val="single" w:sz="4" w:space="0" w:color="000000"/>
              <w:bottom w:val="single" w:sz="4" w:space="0" w:color="000000"/>
            </w:tcBorders>
            <w:shd w:val="clear" w:color="auto" w:fill="FFFFFF"/>
            <w:vAlign w:val="center"/>
          </w:tcPr>
          <w:p w14:paraId="65D189BB" w14:textId="77777777" w:rsidR="006C5787" w:rsidRPr="006C5787" w:rsidRDefault="006C5787" w:rsidP="005A728A">
            <w:pPr>
              <w:jc w:val="center"/>
              <w:rPr>
                <w:sz w:val="18"/>
                <w:szCs w:val="18"/>
              </w:rPr>
            </w:pPr>
            <w:r w:rsidRPr="006C5787">
              <w:rPr>
                <w:sz w:val="18"/>
                <w:szCs w:val="18"/>
              </w:rPr>
              <w:t>1 210,00</w:t>
            </w:r>
          </w:p>
        </w:tc>
        <w:tc>
          <w:tcPr>
            <w:tcW w:w="1134" w:type="dxa"/>
            <w:tcBorders>
              <w:left w:val="single" w:sz="4" w:space="0" w:color="000000"/>
              <w:bottom w:val="single" w:sz="4" w:space="0" w:color="000000"/>
            </w:tcBorders>
            <w:shd w:val="clear" w:color="auto" w:fill="FFFFFF"/>
            <w:vAlign w:val="center"/>
          </w:tcPr>
          <w:p w14:paraId="329DA5AC" w14:textId="77777777" w:rsidR="006C5787" w:rsidRPr="006C5787" w:rsidRDefault="006C5787" w:rsidP="005A728A">
            <w:pPr>
              <w:jc w:val="center"/>
              <w:rPr>
                <w:sz w:val="18"/>
                <w:szCs w:val="18"/>
              </w:rPr>
            </w:pPr>
            <w:r w:rsidRPr="006C5787">
              <w:rPr>
                <w:sz w:val="18"/>
                <w:szCs w:val="18"/>
              </w:rPr>
              <w:t>1 186,00</w:t>
            </w:r>
          </w:p>
        </w:tc>
        <w:tc>
          <w:tcPr>
            <w:tcW w:w="1134" w:type="dxa"/>
            <w:tcBorders>
              <w:left w:val="single" w:sz="4" w:space="0" w:color="000000"/>
              <w:bottom w:val="single" w:sz="4" w:space="0" w:color="000000"/>
            </w:tcBorders>
            <w:shd w:val="clear" w:color="auto" w:fill="FFFFFF"/>
            <w:vAlign w:val="center"/>
          </w:tcPr>
          <w:p w14:paraId="64E9900C" w14:textId="77777777" w:rsidR="006C5787" w:rsidRPr="006C5787" w:rsidRDefault="006C5787" w:rsidP="005A728A">
            <w:pPr>
              <w:jc w:val="center"/>
              <w:rPr>
                <w:sz w:val="18"/>
                <w:szCs w:val="18"/>
              </w:rPr>
            </w:pPr>
            <w:r w:rsidRPr="006C5787">
              <w:rPr>
                <w:color w:val="000000"/>
                <w:sz w:val="18"/>
                <w:szCs w:val="18"/>
              </w:rPr>
              <w:t>1 165,33</w:t>
            </w:r>
          </w:p>
        </w:tc>
        <w:tc>
          <w:tcPr>
            <w:tcW w:w="3260" w:type="dxa"/>
            <w:tcBorders>
              <w:left w:val="single" w:sz="4" w:space="0" w:color="000000"/>
              <w:bottom w:val="single" w:sz="4" w:space="0" w:color="000000"/>
              <w:right w:val="single" w:sz="4" w:space="0" w:color="000000"/>
            </w:tcBorders>
            <w:shd w:val="clear" w:color="auto" w:fill="FFFFFF"/>
            <w:vAlign w:val="center"/>
          </w:tcPr>
          <w:p w14:paraId="6F481105" w14:textId="77777777" w:rsidR="006C5787" w:rsidRPr="006C5787" w:rsidRDefault="006C5787" w:rsidP="005A728A">
            <w:pPr>
              <w:jc w:val="center"/>
              <w:rPr>
                <w:sz w:val="18"/>
                <w:szCs w:val="18"/>
              </w:rPr>
            </w:pPr>
            <w:r w:rsidRPr="006C5787">
              <w:rPr>
                <w:color w:val="000000"/>
                <w:sz w:val="18"/>
                <w:szCs w:val="18"/>
              </w:rPr>
              <w:t>1 165,33</w:t>
            </w:r>
          </w:p>
        </w:tc>
      </w:tr>
      <w:tr w:rsidR="006C5787" w:rsidRPr="006C5787" w14:paraId="3A5C832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B9D96C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t>38</w:t>
            </w:r>
          </w:p>
        </w:tc>
        <w:tc>
          <w:tcPr>
            <w:tcW w:w="6062" w:type="dxa"/>
            <w:tcBorders>
              <w:left w:val="single" w:sz="4" w:space="0" w:color="000000"/>
              <w:bottom w:val="single" w:sz="4" w:space="0" w:color="000000"/>
            </w:tcBorders>
            <w:shd w:val="clear" w:color="auto" w:fill="FFFFFF"/>
            <w:vAlign w:val="center"/>
          </w:tcPr>
          <w:p w14:paraId="27AE0B30" w14:textId="77777777" w:rsidR="006C5787" w:rsidRPr="006C5787" w:rsidRDefault="006C5787" w:rsidP="005A728A">
            <w:pPr>
              <w:rPr>
                <w:sz w:val="18"/>
                <w:szCs w:val="18"/>
              </w:rPr>
            </w:pPr>
            <w:r w:rsidRPr="006C5787">
              <w:rPr>
                <w:sz w:val="18"/>
                <w:szCs w:val="18"/>
              </w:rPr>
              <w:t xml:space="preserve">Механизм </w:t>
            </w:r>
            <w:proofErr w:type="gramStart"/>
            <w:r w:rsidRPr="006C5787">
              <w:rPr>
                <w:sz w:val="18"/>
                <w:szCs w:val="18"/>
              </w:rPr>
              <w:t>рулевого  управления</w:t>
            </w:r>
            <w:proofErr w:type="gramEnd"/>
            <w:r w:rsidRPr="006C5787">
              <w:rPr>
                <w:sz w:val="18"/>
                <w:szCs w:val="18"/>
              </w:rPr>
              <w:t xml:space="preserve"> ЗИЛ-130/ЛиаЗ-677 под гидроусилитель руля без сошки</w:t>
            </w:r>
          </w:p>
        </w:tc>
        <w:tc>
          <w:tcPr>
            <w:tcW w:w="567" w:type="dxa"/>
            <w:tcBorders>
              <w:left w:val="single" w:sz="4" w:space="0" w:color="000000"/>
              <w:bottom w:val="single" w:sz="4" w:space="0" w:color="000000"/>
            </w:tcBorders>
            <w:shd w:val="clear" w:color="auto" w:fill="FFFFFF"/>
          </w:tcPr>
          <w:p w14:paraId="5AF0016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473E6B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D673A86" w14:textId="77777777" w:rsidR="006C5787" w:rsidRPr="006C5787" w:rsidRDefault="006C5787" w:rsidP="005A728A">
            <w:pPr>
              <w:jc w:val="center"/>
              <w:rPr>
                <w:sz w:val="18"/>
                <w:szCs w:val="18"/>
              </w:rPr>
            </w:pPr>
            <w:r w:rsidRPr="006C5787">
              <w:rPr>
                <w:sz w:val="18"/>
                <w:szCs w:val="18"/>
              </w:rPr>
              <w:t>29 500,00</w:t>
            </w:r>
          </w:p>
        </w:tc>
        <w:tc>
          <w:tcPr>
            <w:tcW w:w="1134" w:type="dxa"/>
            <w:tcBorders>
              <w:left w:val="single" w:sz="4" w:space="0" w:color="000000"/>
              <w:bottom w:val="single" w:sz="4" w:space="0" w:color="000000"/>
            </w:tcBorders>
            <w:shd w:val="clear" w:color="auto" w:fill="FFFFFF"/>
            <w:vAlign w:val="center"/>
          </w:tcPr>
          <w:p w14:paraId="6C3CEF0F" w14:textId="77777777" w:rsidR="006C5787" w:rsidRPr="006C5787" w:rsidRDefault="006C5787" w:rsidP="005A728A">
            <w:pPr>
              <w:jc w:val="center"/>
              <w:rPr>
                <w:sz w:val="18"/>
                <w:szCs w:val="18"/>
              </w:rPr>
            </w:pPr>
            <w:r w:rsidRPr="006C5787">
              <w:rPr>
                <w:sz w:val="18"/>
                <w:szCs w:val="18"/>
              </w:rPr>
              <w:t>32 450,00</w:t>
            </w:r>
          </w:p>
        </w:tc>
        <w:tc>
          <w:tcPr>
            <w:tcW w:w="1134" w:type="dxa"/>
            <w:tcBorders>
              <w:left w:val="single" w:sz="4" w:space="0" w:color="000000"/>
              <w:bottom w:val="single" w:sz="4" w:space="0" w:color="000000"/>
            </w:tcBorders>
            <w:shd w:val="clear" w:color="auto" w:fill="FFFFFF"/>
            <w:vAlign w:val="center"/>
          </w:tcPr>
          <w:p w14:paraId="78ABFE1E" w14:textId="77777777" w:rsidR="006C5787" w:rsidRPr="006C5787" w:rsidRDefault="006C5787" w:rsidP="005A728A">
            <w:pPr>
              <w:jc w:val="center"/>
              <w:rPr>
                <w:sz w:val="18"/>
                <w:szCs w:val="18"/>
              </w:rPr>
            </w:pPr>
            <w:r w:rsidRPr="006C5787">
              <w:rPr>
                <w:sz w:val="18"/>
                <w:szCs w:val="18"/>
              </w:rPr>
              <w:t>31 801,00</w:t>
            </w:r>
          </w:p>
        </w:tc>
        <w:tc>
          <w:tcPr>
            <w:tcW w:w="1134" w:type="dxa"/>
            <w:tcBorders>
              <w:left w:val="single" w:sz="4" w:space="0" w:color="000000"/>
              <w:bottom w:val="single" w:sz="4" w:space="0" w:color="000000"/>
            </w:tcBorders>
            <w:shd w:val="clear" w:color="auto" w:fill="FFFFFF"/>
            <w:vAlign w:val="center"/>
          </w:tcPr>
          <w:p w14:paraId="7940C5D9" w14:textId="77777777" w:rsidR="006C5787" w:rsidRPr="006C5787" w:rsidRDefault="006C5787" w:rsidP="005A728A">
            <w:pPr>
              <w:jc w:val="center"/>
              <w:rPr>
                <w:sz w:val="18"/>
                <w:szCs w:val="18"/>
              </w:rPr>
            </w:pPr>
            <w:r w:rsidRPr="006C5787">
              <w:rPr>
                <w:color w:val="000000"/>
                <w:sz w:val="18"/>
                <w:szCs w:val="18"/>
              </w:rPr>
              <w:t>31 250,33</w:t>
            </w:r>
          </w:p>
        </w:tc>
        <w:tc>
          <w:tcPr>
            <w:tcW w:w="3260" w:type="dxa"/>
            <w:tcBorders>
              <w:left w:val="single" w:sz="4" w:space="0" w:color="000000"/>
              <w:bottom w:val="single" w:sz="4" w:space="0" w:color="000000"/>
              <w:right w:val="single" w:sz="4" w:space="0" w:color="000000"/>
            </w:tcBorders>
            <w:shd w:val="clear" w:color="auto" w:fill="FFFFFF"/>
            <w:vAlign w:val="center"/>
          </w:tcPr>
          <w:p w14:paraId="44F306E6" w14:textId="77777777" w:rsidR="006C5787" w:rsidRPr="006C5787" w:rsidRDefault="006C5787" w:rsidP="005A728A">
            <w:pPr>
              <w:jc w:val="center"/>
              <w:rPr>
                <w:sz w:val="18"/>
                <w:szCs w:val="18"/>
              </w:rPr>
            </w:pPr>
            <w:r w:rsidRPr="006C5787">
              <w:rPr>
                <w:color w:val="000000"/>
                <w:sz w:val="18"/>
                <w:szCs w:val="18"/>
              </w:rPr>
              <w:t>31 250,33</w:t>
            </w:r>
          </w:p>
        </w:tc>
      </w:tr>
      <w:tr w:rsidR="006C5787" w:rsidRPr="006C5787" w14:paraId="7E807F1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A1FD0E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39</w:t>
            </w:r>
          </w:p>
        </w:tc>
        <w:tc>
          <w:tcPr>
            <w:tcW w:w="6062" w:type="dxa"/>
            <w:tcBorders>
              <w:left w:val="single" w:sz="4" w:space="0" w:color="000000"/>
              <w:bottom w:val="single" w:sz="4" w:space="0" w:color="000000"/>
            </w:tcBorders>
            <w:shd w:val="clear" w:color="auto" w:fill="FFFFFF"/>
            <w:vAlign w:val="center"/>
          </w:tcPr>
          <w:p w14:paraId="019DD2B6" w14:textId="77777777" w:rsidR="006C5787" w:rsidRPr="006C5787" w:rsidRDefault="006C5787" w:rsidP="005A728A">
            <w:pPr>
              <w:rPr>
                <w:sz w:val="18"/>
                <w:szCs w:val="18"/>
              </w:rPr>
            </w:pPr>
            <w:r w:rsidRPr="006C5787">
              <w:rPr>
                <w:sz w:val="18"/>
                <w:szCs w:val="18"/>
              </w:rPr>
              <w:t>Моторчик вентилятора ЗИЛ 12В/27Вт</w:t>
            </w:r>
          </w:p>
        </w:tc>
        <w:tc>
          <w:tcPr>
            <w:tcW w:w="567" w:type="dxa"/>
            <w:tcBorders>
              <w:left w:val="single" w:sz="4" w:space="0" w:color="000000"/>
              <w:bottom w:val="single" w:sz="4" w:space="0" w:color="000000"/>
            </w:tcBorders>
            <w:shd w:val="clear" w:color="auto" w:fill="FFFFFF"/>
          </w:tcPr>
          <w:p w14:paraId="1EA94AB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FA4039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22B2E55" w14:textId="77777777" w:rsidR="006C5787" w:rsidRPr="006C5787" w:rsidRDefault="006C5787" w:rsidP="005A728A">
            <w:pPr>
              <w:jc w:val="center"/>
              <w:rPr>
                <w:sz w:val="18"/>
                <w:szCs w:val="18"/>
              </w:rPr>
            </w:pPr>
            <w:r w:rsidRPr="006C5787">
              <w:rPr>
                <w:sz w:val="18"/>
                <w:szCs w:val="18"/>
              </w:rPr>
              <w:t>4 150,00</w:t>
            </w:r>
          </w:p>
        </w:tc>
        <w:tc>
          <w:tcPr>
            <w:tcW w:w="1134" w:type="dxa"/>
            <w:tcBorders>
              <w:left w:val="single" w:sz="4" w:space="0" w:color="000000"/>
              <w:bottom w:val="single" w:sz="4" w:space="0" w:color="000000"/>
            </w:tcBorders>
            <w:shd w:val="clear" w:color="auto" w:fill="FFFFFF"/>
            <w:vAlign w:val="center"/>
          </w:tcPr>
          <w:p w14:paraId="3D9D4CF1" w14:textId="77777777" w:rsidR="006C5787" w:rsidRPr="006C5787" w:rsidRDefault="006C5787" w:rsidP="005A728A">
            <w:pPr>
              <w:jc w:val="center"/>
              <w:rPr>
                <w:sz w:val="18"/>
                <w:szCs w:val="18"/>
              </w:rPr>
            </w:pPr>
            <w:r w:rsidRPr="006C5787">
              <w:rPr>
                <w:sz w:val="18"/>
                <w:szCs w:val="18"/>
              </w:rPr>
              <w:t>4 565,00</w:t>
            </w:r>
          </w:p>
        </w:tc>
        <w:tc>
          <w:tcPr>
            <w:tcW w:w="1134" w:type="dxa"/>
            <w:tcBorders>
              <w:left w:val="single" w:sz="4" w:space="0" w:color="000000"/>
              <w:bottom w:val="single" w:sz="4" w:space="0" w:color="000000"/>
            </w:tcBorders>
            <w:shd w:val="clear" w:color="auto" w:fill="FFFFFF"/>
            <w:vAlign w:val="center"/>
          </w:tcPr>
          <w:p w14:paraId="569DA020" w14:textId="77777777" w:rsidR="006C5787" w:rsidRPr="006C5787" w:rsidRDefault="006C5787" w:rsidP="005A728A">
            <w:pPr>
              <w:jc w:val="center"/>
              <w:rPr>
                <w:sz w:val="18"/>
                <w:szCs w:val="18"/>
              </w:rPr>
            </w:pPr>
            <w:r w:rsidRPr="006C5787">
              <w:rPr>
                <w:sz w:val="18"/>
                <w:szCs w:val="18"/>
              </w:rPr>
              <w:t>4 474,00</w:t>
            </w:r>
          </w:p>
        </w:tc>
        <w:tc>
          <w:tcPr>
            <w:tcW w:w="1134" w:type="dxa"/>
            <w:tcBorders>
              <w:left w:val="single" w:sz="4" w:space="0" w:color="000000"/>
              <w:bottom w:val="single" w:sz="4" w:space="0" w:color="000000"/>
            </w:tcBorders>
            <w:shd w:val="clear" w:color="auto" w:fill="FFFFFF"/>
            <w:vAlign w:val="center"/>
          </w:tcPr>
          <w:p w14:paraId="7814DF03" w14:textId="77777777" w:rsidR="006C5787" w:rsidRPr="006C5787" w:rsidRDefault="006C5787" w:rsidP="005A728A">
            <w:pPr>
              <w:jc w:val="center"/>
              <w:rPr>
                <w:sz w:val="18"/>
                <w:szCs w:val="18"/>
              </w:rPr>
            </w:pPr>
            <w:r w:rsidRPr="006C5787">
              <w:rPr>
                <w:color w:val="000000"/>
                <w:sz w:val="18"/>
                <w:szCs w:val="18"/>
              </w:rPr>
              <w:t>4 396,33</w:t>
            </w:r>
          </w:p>
        </w:tc>
        <w:tc>
          <w:tcPr>
            <w:tcW w:w="3260" w:type="dxa"/>
            <w:tcBorders>
              <w:left w:val="single" w:sz="4" w:space="0" w:color="000000"/>
              <w:bottom w:val="single" w:sz="4" w:space="0" w:color="000000"/>
              <w:right w:val="single" w:sz="4" w:space="0" w:color="000000"/>
            </w:tcBorders>
            <w:shd w:val="clear" w:color="auto" w:fill="FFFFFF"/>
            <w:vAlign w:val="center"/>
          </w:tcPr>
          <w:p w14:paraId="53BC6BCD" w14:textId="77777777" w:rsidR="006C5787" w:rsidRPr="006C5787" w:rsidRDefault="006C5787" w:rsidP="005A728A">
            <w:pPr>
              <w:jc w:val="center"/>
              <w:rPr>
                <w:sz w:val="18"/>
                <w:szCs w:val="18"/>
              </w:rPr>
            </w:pPr>
            <w:r w:rsidRPr="006C5787">
              <w:rPr>
                <w:color w:val="000000"/>
                <w:sz w:val="18"/>
                <w:szCs w:val="18"/>
              </w:rPr>
              <w:t>4 396,33</w:t>
            </w:r>
          </w:p>
        </w:tc>
      </w:tr>
      <w:tr w:rsidR="006C5787" w:rsidRPr="006C5787" w14:paraId="0002796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298C3F1"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40</w:t>
            </w:r>
          </w:p>
        </w:tc>
        <w:tc>
          <w:tcPr>
            <w:tcW w:w="6062" w:type="dxa"/>
            <w:tcBorders>
              <w:left w:val="single" w:sz="4" w:space="0" w:color="000000"/>
              <w:bottom w:val="single" w:sz="4" w:space="0" w:color="000000"/>
            </w:tcBorders>
            <w:shd w:val="clear" w:color="auto" w:fill="FFFFFF"/>
            <w:vAlign w:val="center"/>
          </w:tcPr>
          <w:p w14:paraId="59A1B0B8" w14:textId="77777777" w:rsidR="006C5787" w:rsidRPr="006C5787" w:rsidRDefault="006C5787" w:rsidP="005A728A">
            <w:pPr>
              <w:rPr>
                <w:sz w:val="18"/>
                <w:szCs w:val="18"/>
              </w:rPr>
            </w:pPr>
            <w:r w:rsidRPr="006C5787">
              <w:rPr>
                <w:sz w:val="18"/>
                <w:szCs w:val="18"/>
              </w:rPr>
              <w:t>Муфта включения сцепления ЗИЛ в сборе</w:t>
            </w:r>
          </w:p>
        </w:tc>
        <w:tc>
          <w:tcPr>
            <w:tcW w:w="567" w:type="dxa"/>
            <w:tcBorders>
              <w:left w:val="single" w:sz="4" w:space="0" w:color="000000"/>
              <w:bottom w:val="single" w:sz="4" w:space="0" w:color="000000"/>
            </w:tcBorders>
            <w:shd w:val="clear" w:color="auto" w:fill="FFFFFF"/>
          </w:tcPr>
          <w:p w14:paraId="2B05573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6EFA0B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F45342" w14:textId="77777777" w:rsidR="006C5787" w:rsidRPr="006C5787" w:rsidRDefault="006C5787" w:rsidP="005A728A">
            <w:pPr>
              <w:jc w:val="center"/>
              <w:rPr>
                <w:sz w:val="18"/>
                <w:szCs w:val="18"/>
              </w:rPr>
            </w:pPr>
            <w:r w:rsidRPr="006C5787">
              <w:rPr>
                <w:sz w:val="18"/>
                <w:szCs w:val="18"/>
              </w:rPr>
              <w:t>1 800,00</w:t>
            </w:r>
          </w:p>
        </w:tc>
        <w:tc>
          <w:tcPr>
            <w:tcW w:w="1134" w:type="dxa"/>
            <w:tcBorders>
              <w:left w:val="single" w:sz="4" w:space="0" w:color="000000"/>
              <w:bottom w:val="single" w:sz="4" w:space="0" w:color="000000"/>
            </w:tcBorders>
            <w:shd w:val="clear" w:color="auto" w:fill="FFFFFF"/>
            <w:vAlign w:val="center"/>
          </w:tcPr>
          <w:p w14:paraId="052AE438" w14:textId="77777777" w:rsidR="006C5787" w:rsidRPr="006C5787" w:rsidRDefault="006C5787" w:rsidP="005A728A">
            <w:pPr>
              <w:jc w:val="center"/>
              <w:rPr>
                <w:sz w:val="18"/>
                <w:szCs w:val="18"/>
              </w:rPr>
            </w:pPr>
            <w:r w:rsidRPr="006C5787">
              <w:rPr>
                <w:sz w:val="18"/>
                <w:szCs w:val="18"/>
              </w:rPr>
              <w:t>1 980,00</w:t>
            </w:r>
          </w:p>
        </w:tc>
        <w:tc>
          <w:tcPr>
            <w:tcW w:w="1134" w:type="dxa"/>
            <w:tcBorders>
              <w:left w:val="single" w:sz="4" w:space="0" w:color="000000"/>
              <w:bottom w:val="single" w:sz="4" w:space="0" w:color="000000"/>
            </w:tcBorders>
            <w:shd w:val="clear" w:color="auto" w:fill="FFFFFF"/>
            <w:vAlign w:val="center"/>
          </w:tcPr>
          <w:p w14:paraId="5981F8A2" w14:textId="77777777" w:rsidR="006C5787" w:rsidRPr="006C5787" w:rsidRDefault="006C5787" w:rsidP="005A728A">
            <w:pPr>
              <w:jc w:val="center"/>
              <w:rPr>
                <w:sz w:val="18"/>
                <w:szCs w:val="18"/>
              </w:rPr>
            </w:pPr>
            <w:r w:rsidRPr="006C5787">
              <w:rPr>
                <w:sz w:val="18"/>
                <w:szCs w:val="18"/>
              </w:rPr>
              <w:t>1 940,00</w:t>
            </w:r>
          </w:p>
        </w:tc>
        <w:tc>
          <w:tcPr>
            <w:tcW w:w="1134" w:type="dxa"/>
            <w:tcBorders>
              <w:left w:val="single" w:sz="4" w:space="0" w:color="000000"/>
              <w:bottom w:val="single" w:sz="4" w:space="0" w:color="000000"/>
            </w:tcBorders>
            <w:shd w:val="clear" w:color="auto" w:fill="FFFFFF"/>
            <w:vAlign w:val="center"/>
          </w:tcPr>
          <w:p w14:paraId="6A2C32D8" w14:textId="77777777" w:rsidR="006C5787" w:rsidRPr="006C5787" w:rsidRDefault="006C5787" w:rsidP="005A728A">
            <w:pPr>
              <w:jc w:val="center"/>
              <w:rPr>
                <w:sz w:val="18"/>
                <w:szCs w:val="18"/>
              </w:rPr>
            </w:pPr>
            <w:r w:rsidRPr="006C5787">
              <w:rPr>
                <w:color w:val="000000"/>
                <w:sz w:val="18"/>
                <w:szCs w:val="18"/>
              </w:rPr>
              <w:t>1 906,67</w:t>
            </w:r>
          </w:p>
        </w:tc>
        <w:tc>
          <w:tcPr>
            <w:tcW w:w="3260" w:type="dxa"/>
            <w:tcBorders>
              <w:left w:val="single" w:sz="4" w:space="0" w:color="000000"/>
              <w:bottom w:val="single" w:sz="4" w:space="0" w:color="000000"/>
              <w:right w:val="single" w:sz="4" w:space="0" w:color="000000"/>
            </w:tcBorders>
            <w:shd w:val="clear" w:color="auto" w:fill="FFFFFF"/>
            <w:vAlign w:val="center"/>
          </w:tcPr>
          <w:p w14:paraId="3CA77A10" w14:textId="77777777" w:rsidR="006C5787" w:rsidRPr="006C5787" w:rsidRDefault="006C5787" w:rsidP="005A728A">
            <w:pPr>
              <w:jc w:val="center"/>
              <w:rPr>
                <w:sz w:val="18"/>
                <w:szCs w:val="18"/>
              </w:rPr>
            </w:pPr>
            <w:r w:rsidRPr="006C5787">
              <w:rPr>
                <w:color w:val="000000"/>
                <w:sz w:val="18"/>
                <w:szCs w:val="18"/>
              </w:rPr>
              <w:t>1 906,67</w:t>
            </w:r>
          </w:p>
        </w:tc>
      </w:tr>
      <w:tr w:rsidR="006C5787" w:rsidRPr="006C5787" w14:paraId="5212CC7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9F72F3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41</w:t>
            </w:r>
          </w:p>
        </w:tc>
        <w:tc>
          <w:tcPr>
            <w:tcW w:w="6062" w:type="dxa"/>
            <w:tcBorders>
              <w:left w:val="single" w:sz="4" w:space="0" w:color="000000"/>
              <w:bottom w:val="single" w:sz="4" w:space="0" w:color="000000"/>
            </w:tcBorders>
            <w:shd w:val="clear" w:color="auto" w:fill="FFFFFF"/>
            <w:vAlign w:val="center"/>
          </w:tcPr>
          <w:p w14:paraId="1ADC2F6D" w14:textId="77777777" w:rsidR="006C5787" w:rsidRPr="006C5787" w:rsidRDefault="006C5787" w:rsidP="005A728A">
            <w:pPr>
              <w:rPr>
                <w:sz w:val="18"/>
                <w:szCs w:val="18"/>
              </w:rPr>
            </w:pPr>
            <w:r w:rsidRPr="006C5787">
              <w:rPr>
                <w:sz w:val="18"/>
                <w:szCs w:val="18"/>
              </w:rPr>
              <w:t>Наконечник рулевой тяги ЗИЛ-130 левый в сборе</w:t>
            </w:r>
          </w:p>
        </w:tc>
        <w:tc>
          <w:tcPr>
            <w:tcW w:w="567" w:type="dxa"/>
            <w:tcBorders>
              <w:left w:val="single" w:sz="4" w:space="0" w:color="000000"/>
              <w:bottom w:val="single" w:sz="4" w:space="0" w:color="000000"/>
            </w:tcBorders>
            <w:shd w:val="clear" w:color="auto" w:fill="FFFFFF"/>
          </w:tcPr>
          <w:p w14:paraId="0C141808"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9EA9D8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8AB48B2" w14:textId="77777777" w:rsidR="006C5787" w:rsidRPr="006C5787" w:rsidRDefault="006C5787" w:rsidP="005A728A">
            <w:pPr>
              <w:jc w:val="center"/>
              <w:rPr>
                <w:sz w:val="18"/>
                <w:szCs w:val="18"/>
              </w:rPr>
            </w:pPr>
            <w:r w:rsidRPr="006C5787">
              <w:rPr>
                <w:sz w:val="18"/>
                <w:szCs w:val="18"/>
              </w:rPr>
              <w:t>2 530,00</w:t>
            </w:r>
          </w:p>
        </w:tc>
        <w:tc>
          <w:tcPr>
            <w:tcW w:w="1134" w:type="dxa"/>
            <w:tcBorders>
              <w:left w:val="single" w:sz="4" w:space="0" w:color="000000"/>
              <w:bottom w:val="single" w:sz="4" w:space="0" w:color="000000"/>
            </w:tcBorders>
            <w:shd w:val="clear" w:color="auto" w:fill="FFFFFF"/>
            <w:vAlign w:val="center"/>
          </w:tcPr>
          <w:p w14:paraId="1E10B519" w14:textId="77777777" w:rsidR="006C5787" w:rsidRPr="006C5787" w:rsidRDefault="006C5787" w:rsidP="005A728A">
            <w:pPr>
              <w:jc w:val="center"/>
              <w:rPr>
                <w:sz w:val="18"/>
                <w:szCs w:val="18"/>
              </w:rPr>
            </w:pPr>
            <w:r w:rsidRPr="006C5787">
              <w:rPr>
                <w:sz w:val="18"/>
                <w:szCs w:val="18"/>
              </w:rPr>
              <w:t>2 783,00</w:t>
            </w:r>
          </w:p>
        </w:tc>
        <w:tc>
          <w:tcPr>
            <w:tcW w:w="1134" w:type="dxa"/>
            <w:tcBorders>
              <w:left w:val="single" w:sz="4" w:space="0" w:color="000000"/>
              <w:bottom w:val="single" w:sz="4" w:space="0" w:color="000000"/>
            </w:tcBorders>
            <w:shd w:val="clear" w:color="auto" w:fill="FFFFFF"/>
            <w:vAlign w:val="center"/>
          </w:tcPr>
          <w:p w14:paraId="02005129" w14:textId="77777777" w:rsidR="006C5787" w:rsidRPr="006C5787" w:rsidRDefault="006C5787" w:rsidP="005A728A">
            <w:pPr>
              <w:jc w:val="center"/>
              <w:rPr>
                <w:sz w:val="18"/>
                <w:szCs w:val="18"/>
              </w:rPr>
            </w:pPr>
            <w:r w:rsidRPr="006C5787">
              <w:rPr>
                <w:sz w:val="18"/>
                <w:szCs w:val="18"/>
              </w:rPr>
              <w:t>2 727,00</w:t>
            </w:r>
          </w:p>
        </w:tc>
        <w:tc>
          <w:tcPr>
            <w:tcW w:w="1134" w:type="dxa"/>
            <w:tcBorders>
              <w:left w:val="single" w:sz="4" w:space="0" w:color="000000"/>
              <w:bottom w:val="single" w:sz="4" w:space="0" w:color="000000"/>
            </w:tcBorders>
            <w:shd w:val="clear" w:color="auto" w:fill="FFFFFF"/>
            <w:vAlign w:val="center"/>
          </w:tcPr>
          <w:p w14:paraId="61363389" w14:textId="77777777" w:rsidR="006C5787" w:rsidRPr="006C5787" w:rsidRDefault="006C5787" w:rsidP="005A728A">
            <w:pPr>
              <w:jc w:val="center"/>
              <w:rPr>
                <w:sz w:val="18"/>
                <w:szCs w:val="18"/>
              </w:rPr>
            </w:pPr>
            <w:r w:rsidRPr="006C5787">
              <w:rPr>
                <w:color w:val="000000"/>
                <w:sz w:val="18"/>
                <w:szCs w:val="18"/>
              </w:rPr>
              <w:t>2 680,00</w:t>
            </w:r>
          </w:p>
        </w:tc>
        <w:tc>
          <w:tcPr>
            <w:tcW w:w="3260" w:type="dxa"/>
            <w:tcBorders>
              <w:left w:val="single" w:sz="4" w:space="0" w:color="000000"/>
              <w:bottom w:val="single" w:sz="4" w:space="0" w:color="000000"/>
              <w:right w:val="single" w:sz="4" w:space="0" w:color="000000"/>
            </w:tcBorders>
            <w:shd w:val="clear" w:color="auto" w:fill="FFFFFF"/>
            <w:vAlign w:val="center"/>
          </w:tcPr>
          <w:p w14:paraId="7763FDF6" w14:textId="77777777" w:rsidR="006C5787" w:rsidRPr="006C5787" w:rsidRDefault="006C5787" w:rsidP="005A728A">
            <w:pPr>
              <w:jc w:val="center"/>
              <w:rPr>
                <w:sz w:val="18"/>
                <w:szCs w:val="18"/>
              </w:rPr>
            </w:pPr>
            <w:r w:rsidRPr="006C5787">
              <w:rPr>
                <w:color w:val="000000"/>
                <w:sz w:val="18"/>
                <w:szCs w:val="18"/>
              </w:rPr>
              <w:t>2 680,00</w:t>
            </w:r>
          </w:p>
        </w:tc>
      </w:tr>
      <w:tr w:rsidR="006C5787" w:rsidRPr="006C5787" w14:paraId="6C59CD0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63BB6A5"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t>42</w:t>
            </w:r>
          </w:p>
        </w:tc>
        <w:tc>
          <w:tcPr>
            <w:tcW w:w="6062" w:type="dxa"/>
            <w:tcBorders>
              <w:left w:val="single" w:sz="4" w:space="0" w:color="000000"/>
              <w:bottom w:val="single" w:sz="4" w:space="0" w:color="000000"/>
            </w:tcBorders>
            <w:shd w:val="clear" w:color="auto" w:fill="FFFFFF"/>
            <w:vAlign w:val="center"/>
          </w:tcPr>
          <w:p w14:paraId="2BDAAC9D" w14:textId="77777777" w:rsidR="006C5787" w:rsidRPr="006C5787" w:rsidRDefault="006C5787" w:rsidP="005A728A">
            <w:pPr>
              <w:rPr>
                <w:sz w:val="18"/>
                <w:szCs w:val="18"/>
              </w:rPr>
            </w:pPr>
            <w:r w:rsidRPr="006C5787">
              <w:rPr>
                <w:sz w:val="18"/>
                <w:szCs w:val="18"/>
              </w:rPr>
              <w:t>Наконечник рулевой тяги ЗИЛ-130 правый в сборе</w:t>
            </w:r>
          </w:p>
        </w:tc>
        <w:tc>
          <w:tcPr>
            <w:tcW w:w="567" w:type="dxa"/>
            <w:tcBorders>
              <w:left w:val="single" w:sz="4" w:space="0" w:color="000000"/>
              <w:bottom w:val="single" w:sz="4" w:space="0" w:color="000000"/>
            </w:tcBorders>
            <w:shd w:val="clear" w:color="auto" w:fill="FFFFFF"/>
          </w:tcPr>
          <w:p w14:paraId="7F1CC040"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D08407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09D5685" w14:textId="77777777" w:rsidR="006C5787" w:rsidRPr="006C5787" w:rsidRDefault="006C5787" w:rsidP="005A728A">
            <w:pPr>
              <w:jc w:val="center"/>
              <w:rPr>
                <w:sz w:val="18"/>
                <w:szCs w:val="18"/>
              </w:rPr>
            </w:pPr>
            <w:r w:rsidRPr="006C5787">
              <w:rPr>
                <w:sz w:val="18"/>
                <w:szCs w:val="18"/>
              </w:rPr>
              <w:t>2 530,00</w:t>
            </w:r>
          </w:p>
        </w:tc>
        <w:tc>
          <w:tcPr>
            <w:tcW w:w="1134" w:type="dxa"/>
            <w:tcBorders>
              <w:left w:val="single" w:sz="4" w:space="0" w:color="000000"/>
              <w:bottom w:val="single" w:sz="4" w:space="0" w:color="000000"/>
            </w:tcBorders>
            <w:shd w:val="clear" w:color="auto" w:fill="FFFFFF"/>
            <w:vAlign w:val="center"/>
          </w:tcPr>
          <w:p w14:paraId="7F0CDE84" w14:textId="77777777" w:rsidR="006C5787" w:rsidRPr="006C5787" w:rsidRDefault="006C5787" w:rsidP="005A728A">
            <w:pPr>
              <w:jc w:val="center"/>
              <w:rPr>
                <w:sz w:val="18"/>
                <w:szCs w:val="18"/>
              </w:rPr>
            </w:pPr>
            <w:r w:rsidRPr="006C5787">
              <w:rPr>
                <w:sz w:val="18"/>
                <w:szCs w:val="18"/>
              </w:rPr>
              <w:t>2 783,00</w:t>
            </w:r>
          </w:p>
        </w:tc>
        <w:tc>
          <w:tcPr>
            <w:tcW w:w="1134" w:type="dxa"/>
            <w:tcBorders>
              <w:left w:val="single" w:sz="4" w:space="0" w:color="000000"/>
              <w:bottom w:val="single" w:sz="4" w:space="0" w:color="000000"/>
            </w:tcBorders>
            <w:shd w:val="clear" w:color="auto" w:fill="FFFFFF"/>
            <w:vAlign w:val="center"/>
          </w:tcPr>
          <w:p w14:paraId="2BC1629E" w14:textId="77777777" w:rsidR="006C5787" w:rsidRPr="006C5787" w:rsidRDefault="006C5787" w:rsidP="005A728A">
            <w:pPr>
              <w:jc w:val="center"/>
              <w:rPr>
                <w:sz w:val="18"/>
                <w:szCs w:val="18"/>
              </w:rPr>
            </w:pPr>
            <w:r w:rsidRPr="006C5787">
              <w:rPr>
                <w:sz w:val="18"/>
                <w:szCs w:val="18"/>
              </w:rPr>
              <w:t>2 727,00</w:t>
            </w:r>
          </w:p>
        </w:tc>
        <w:tc>
          <w:tcPr>
            <w:tcW w:w="1134" w:type="dxa"/>
            <w:tcBorders>
              <w:left w:val="single" w:sz="4" w:space="0" w:color="000000"/>
              <w:bottom w:val="single" w:sz="4" w:space="0" w:color="000000"/>
            </w:tcBorders>
            <w:shd w:val="clear" w:color="auto" w:fill="FFFFFF"/>
            <w:vAlign w:val="center"/>
          </w:tcPr>
          <w:p w14:paraId="34F11A32" w14:textId="77777777" w:rsidR="006C5787" w:rsidRPr="006C5787" w:rsidRDefault="006C5787" w:rsidP="005A728A">
            <w:pPr>
              <w:jc w:val="center"/>
              <w:rPr>
                <w:sz w:val="18"/>
                <w:szCs w:val="18"/>
              </w:rPr>
            </w:pPr>
            <w:r w:rsidRPr="006C5787">
              <w:rPr>
                <w:color w:val="000000"/>
                <w:sz w:val="18"/>
                <w:szCs w:val="18"/>
              </w:rPr>
              <w:t>2 680,00</w:t>
            </w:r>
          </w:p>
        </w:tc>
        <w:tc>
          <w:tcPr>
            <w:tcW w:w="3260" w:type="dxa"/>
            <w:tcBorders>
              <w:left w:val="single" w:sz="4" w:space="0" w:color="000000"/>
              <w:bottom w:val="single" w:sz="4" w:space="0" w:color="000000"/>
              <w:right w:val="single" w:sz="4" w:space="0" w:color="000000"/>
            </w:tcBorders>
            <w:shd w:val="clear" w:color="auto" w:fill="FFFFFF"/>
            <w:vAlign w:val="center"/>
          </w:tcPr>
          <w:p w14:paraId="2086BEFE" w14:textId="77777777" w:rsidR="006C5787" w:rsidRPr="006C5787" w:rsidRDefault="006C5787" w:rsidP="005A728A">
            <w:pPr>
              <w:jc w:val="center"/>
              <w:rPr>
                <w:sz w:val="18"/>
                <w:szCs w:val="18"/>
              </w:rPr>
            </w:pPr>
            <w:r w:rsidRPr="006C5787">
              <w:rPr>
                <w:color w:val="000000"/>
                <w:sz w:val="18"/>
                <w:szCs w:val="18"/>
              </w:rPr>
              <w:t>2 680,00</w:t>
            </w:r>
          </w:p>
        </w:tc>
      </w:tr>
      <w:tr w:rsidR="006C5787" w:rsidRPr="006C5787" w14:paraId="44B385E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C1C16BB"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43</w:t>
            </w:r>
          </w:p>
        </w:tc>
        <w:tc>
          <w:tcPr>
            <w:tcW w:w="6062" w:type="dxa"/>
            <w:tcBorders>
              <w:left w:val="single" w:sz="4" w:space="0" w:color="000000"/>
              <w:bottom w:val="single" w:sz="4" w:space="0" w:color="000000"/>
            </w:tcBorders>
            <w:shd w:val="clear" w:color="auto" w:fill="FFFFFF"/>
            <w:vAlign w:val="center"/>
          </w:tcPr>
          <w:p w14:paraId="6CA0E7F6" w14:textId="77777777" w:rsidR="006C5787" w:rsidRPr="006C5787" w:rsidRDefault="006C5787" w:rsidP="005A728A">
            <w:pPr>
              <w:rPr>
                <w:sz w:val="18"/>
                <w:szCs w:val="18"/>
              </w:rPr>
            </w:pPr>
            <w:r w:rsidRPr="006C5787">
              <w:rPr>
                <w:sz w:val="18"/>
                <w:szCs w:val="18"/>
              </w:rPr>
              <w:t>Наконечник свечной ЗИЛ 130</w:t>
            </w:r>
          </w:p>
        </w:tc>
        <w:tc>
          <w:tcPr>
            <w:tcW w:w="567" w:type="dxa"/>
            <w:tcBorders>
              <w:left w:val="single" w:sz="4" w:space="0" w:color="000000"/>
              <w:bottom w:val="single" w:sz="4" w:space="0" w:color="000000"/>
            </w:tcBorders>
            <w:shd w:val="clear" w:color="auto" w:fill="FFFFFF"/>
          </w:tcPr>
          <w:p w14:paraId="73EFB503"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E001C9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5569BDB" w14:textId="77777777" w:rsidR="006C5787" w:rsidRPr="006C5787" w:rsidRDefault="006C5787" w:rsidP="005A728A">
            <w:pPr>
              <w:jc w:val="center"/>
              <w:rPr>
                <w:sz w:val="18"/>
                <w:szCs w:val="18"/>
              </w:rPr>
            </w:pPr>
            <w:r w:rsidRPr="006C5787">
              <w:rPr>
                <w:sz w:val="18"/>
                <w:szCs w:val="18"/>
              </w:rPr>
              <w:t>190,00</w:t>
            </w:r>
          </w:p>
        </w:tc>
        <w:tc>
          <w:tcPr>
            <w:tcW w:w="1134" w:type="dxa"/>
            <w:tcBorders>
              <w:left w:val="single" w:sz="4" w:space="0" w:color="000000"/>
              <w:bottom w:val="single" w:sz="4" w:space="0" w:color="000000"/>
            </w:tcBorders>
            <w:shd w:val="clear" w:color="auto" w:fill="FFFFFF"/>
            <w:vAlign w:val="center"/>
          </w:tcPr>
          <w:p w14:paraId="16A6252F" w14:textId="77777777" w:rsidR="006C5787" w:rsidRPr="006C5787" w:rsidRDefault="006C5787" w:rsidP="005A728A">
            <w:pPr>
              <w:jc w:val="center"/>
              <w:rPr>
                <w:sz w:val="18"/>
                <w:szCs w:val="18"/>
              </w:rPr>
            </w:pPr>
            <w:r w:rsidRPr="006C5787">
              <w:rPr>
                <w:sz w:val="18"/>
                <w:szCs w:val="18"/>
              </w:rPr>
              <w:t>209,00</w:t>
            </w:r>
          </w:p>
        </w:tc>
        <w:tc>
          <w:tcPr>
            <w:tcW w:w="1134" w:type="dxa"/>
            <w:tcBorders>
              <w:left w:val="single" w:sz="4" w:space="0" w:color="000000"/>
              <w:bottom w:val="single" w:sz="4" w:space="0" w:color="000000"/>
            </w:tcBorders>
            <w:shd w:val="clear" w:color="auto" w:fill="FFFFFF"/>
            <w:vAlign w:val="center"/>
          </w:tcPr>
          <w:p w14:paraId="7EED4307" w14:textId="77777777" w:rsidR="006C5787" w:rsidRPr="006C5787" w:rsidRDefault="006C5787" w:rsidP="005A728A">
            <w:pPr>
              <w:jc w:val="center"/>
              <w:rPr>
                <w:sz w:val="18"/>
                <w:szCs w:val="18"/>
              </w:rPr>
            </w:pPr>
            <w:r w:rsidRPr="006C5787">
              <w:rPr>
                <w:sz w:val="18"/>
                <w:szCs w:val="18"/>
              </w:rPr>
              <w:t>205,00</w:t>
            </w:r>
          </w:p>
        </w:tc>
        <w:tc>
          <w:tcPr>
            <w:tcW w:w="1134" w:type="dxa"/>
            <w:tcBorders>
              <w:left w:val="single" w:sz="4" w:space="0" w:color="000000"/>
              <w:bottom w:val="single" w:sz="4" w:space="0" w:color="000000"/>
            </w:tcBorders>
            <w:shd w:val="clear" w:color="auto" w:fill="FFFFFF"/>
            <w:vAlign w:val="center"/>
          </w:tcPr>
          <w:p w14:paraId="6F316444" w14:textId="77777777" w:rsidR="006C5787" w:rsidRPr="006C5787" w:rsidRDefault="006C5787" w:rsidP="005A728A">
            <w:pPr>
              <w:jc w:val="center"/>
              <w:rPr>
                <w:sz w:val="18"/>
                <w:szCs w:val="18"/>
              </w:rPr>
            </w:pPr>
            <w:r w:rsidRPr="006C5787">
              <w:rPr>
                <w:color w:val="000000"/>
                <w:sz w:val="18"/>
                <w:szCs w:val="18"/>
              </w:rPr>
              <w:t>201,33</w:t>
            </w:r>
          </w:p>
        </w:tc>
        <w:tc>
          <w:tcPr>
            <w:tcW w:w="3260" w:type="dxa"/>
            <w:tcBorders>
              <w:left w:val="single" w:sz="4" w:space="0" w:color="000000"/>
              <w:bottom w:val="single" w:sz="4" w:space="0" w:color="000000"/>
              <w:right w:val="single" w:sz="4" w:space="0" w:color="000000"/>
            </w:tcBorders>
            <w:shd w:val="clear" w:color="auto" w:fill="FFFFFF"/>
            <w:vAlign w:val="center"/>
          </w:tcPr>
          <w:p w14:paraId="54E0874D" w14:textId="77777777" w:rsidR="006C5787" w:rsidRPr="006C5787" w:rsidRDefault="006C5787" w:rsidP="005A728A">
            <w:pPr>
              <w:jc w:val="center"/>
              <w:rPr>
                <w:sz w:val="18"/>
                <w:szCs w:val="18"/>
              </w:rPr>
            </w:pPr>
            <w:r w:rsidRPr="006C5787">
              <w:rPr>
                <w:color w:val="000000"/>
                <w:sz w:val="18"/>
                <w:szCs w:val="18"/>
              </w:rPr>
              <w:t>201,33</w:t>
            </w:r>
          </w:p>
        </w:tc>
      </w:tr>
      <w:tr w:rsidR="006C5787" w:rsidRPr="006C5787" w14:paraId="04FE943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6244B6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color w:val="000000"/>
                <w:sz w:val="18"/>
                <w:szCs w:val="18"/>
              </w:rPr>
              <w:t>44</w:t>
            </w:r>
          </w:p>
        </w:tc>
        <w:tc>
          <w:tcPr>
            <w:tcW w:w="6062" w:type="dxa"/>
            <w:tcBorders>
              <w:left w:val="single" w:sz="4" w:space="0" w:color="000000"/>
              <w:bottom w:val="single" w:sz="4" w:space="0" w:color="000000"/>
            </w:tcBorders>
            <w:shd w:val="clear" w:color="auto" w:fill="FFFFFF"/>
            <w:vAlign w:val="center"/>
          </w:tcPr>
          <w:p w14:paraId="296D8483" w14:textId="77777777" w:rsidR="006C5787" w:rsidRPr="006C5787" w:rsidRDefault="006C5787" w:rsidP="005A728A">
            <w:pPr>
              <w:rPr>
                <w:sz w:val="18"/>
                <w:szCs w:val="18"/>
              </w:rPr>
            </w:pPr>
            <w:r w:rsidRPr="006C5787">
              <w:rPr>
                <w:sz w:val="18"/>
                <w:szCs w:val="18"/>
              </w:rPr>
              <w:t>Насос шестеренчатый 32 левый</w:t>
            </w:r>
          </w:p>
        </w:tc>
        <w:tc>
          <w:tcPr>
            <w:tcW w:w="567" w:type="dxa"/>
            <w:tcBorders>
              <w:left w:val="single" w:sz="4" w:space="0" w:color="000000"/>
              <w:bottom w:val="single" w:sz="4" w:space="0" w:color="000000"/>
            </w:tcBorders>
            <w:shd w:val="clear" w:color="auto" w:fill="FFFFFF"/>
          </w:tcPr>
          <w:p w14:paraId="6981641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3EA942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942CABF" w14:textId="77777777" w:rsidR="006C5787" w:rsidRPr="006C5787" w:rsidRDefault="006C5787" w:rsidP="005A728A">
            <w:pPr>
              <w:jc w:val="center"/>
              <w:rPr>
                <w:sz w:val="18"/>
                <w:szCs w:val="18"/>
              </w:rPr>
            </w:pPr>
            <w:r w:rsidRPr="006C5787">
              <w:rPr>
                <w:sz w:val="18"/>
                <w:szCs w:val="18"/>
              </w:rPr>
              <w:t>10 500,00</w:t>
            </w:r>
          </w:p>
        </w:tc>
        <w:tc>
          <w:tcPr>
            <w:tcW w:w="1134" w:type="dxa"/>
            <w:tcBorders>
              <w:left w:val="single" w:sz="4" w:space="0" w:color="000000"/>
              <w:bottom w:val="single" w:sz="4" w:space="0" w:color="000000"/>
            </w:tcBorders>
            <w:shd w:val="clear" w:color="auto" w:fill="FFFFFF"/>
            <w:vAlign w:val="center"/>
          </w:tcPr>
          <w:p w14:paraId="12690A22" w14:textId="77777777" w:rsidR="006C5787" w:rsidRPr="006C5787" w:rsidRDefault="006C5787" w:rsidP="005A728A">
            <w:pPr>
              <w:jc w:val="center"/>
              <w:rPr>
                <w:sz w:val="18"/>
                <w:szCs w:val="18"/>
              </w:rPr>
            </w:pPr>
            <w:r w:rsidRPr="006C5787">
              <w:rPr>
                <w:sz w:val="18"/>
                <w:szCs w:val="18"/>
              </w:rPr>
              <w:t>11 550,00</w:t>
            </w:r>
          </w:p>
        </w:tc>
        <w:tc>
          <w:tcPr>
            <w:tcW w:w="1134" w:type="dxa"/>
            <w:tcBorders>
              <w:left w:val="single" w:sz="4" w:space="0" w:color="000000"/>
              <w:bottom w:val="single" w:sz="4" w:space="0" w:color="000000"/>
            </w:tcBorders>
            <w:shd w:val="clear" w:color="auto" w:fill="FFFFFF"/>
            <w:vAlign w:val="center"/>
          </w:tcPr>
          <w:p w14:paraId="62B680DB" w14:textId="77777777" w:rsidR="006C5787" w:rsidRPr="006C5787" w:rsidRDefault="006C5787" w:rsidP="005A728A">
            <w:pPr>
              <w:jc w:val="center"/>
              <w:rPr>
                <w:sz w:val="18"/>
                <w:szCs w:val="18"/>
              </w:rPr>
            </w:pPr>
            <w:r w:rsidRPr="006C5787">
              <w:rPr>
                <w:sz w:val="18"/>
                <w:szCs w:val="18"/>
              </w:rPr>
              <w:t>11 319,00</w:t>
            </w:r>
          </w:p>
        </w:tc>
        <w:tc>
          <w:tcPr>
            <w:tcW w:w="1134" w:type="dxa"/>
            <w:tcBorders>
              <w:left w:val="single" w:sz="4" w:space="0" w:color="000000"/>
              <w:bottom w:val="single" w:sz="4" w:space="0" w:color="000000"/>
            </w:tcBorders>
            <w:shd w:val="clear" w:color="auto" w:fill="FFFFFF"/>
            <w:vAlign w:val="center"/>
          </w:tcPr>
          <w:p w14:paraId="0E7A4ED8" w14:textId="77777777" w:rsidR="006C5787" w:rsidRPr="006C5787" w:rsidRDefault="006C5787" w:rsidP="005A728A">
            <w:pPr>
              <w:jc w:val="center"/>
              <w:rPr>
                <w:sz w:val="18"/>
                <w:szCs w:val="18"/>
              </w:rPr>
            </w:pPr>
            <w:r w:rsidRPr="006C5787">
              <w:rPr>
                <w:color w:val="000000"/>
                <w:sz w:val="18"/>
                <w:szCs w:val="18"/>
              </w:rPr>
              <w:t>11 123,00</w:t>
            </w:r>
          </w:p>
        </w:tc>
        <w:tc>
          <w:tcPr>
            <w:tcW w:w="3260" w:type="dxa"/>
            <w:tcBorders>
              <w:left w:val="single" w:sz="4" w:space="0" w:color="000000"/>
              <w:bottom w:val="single" w:sz="4" w:space="0" w:color="000000"/>
              <w:right w:val="single" w:sz="4" w:space="0" w:color="000000"/>
            </w:tcBorders>
            <w:shd w:val="clear" w:color="auto" w:fill="FFFFFF"/>
            <w:vAlign w:val="center"/>
          </w:tcPr>
          <w:p w14:paraId="052F5C8F" w14:textId="77777777" w:rsidR="006C5787" w:rsidRPr="006C5787" w:rsidRDefault="006C5787" w:rsidP="005A728A">
            <w:pPr>
              <w:jc w:val="center"/>
              <w:rPr>
                <w:sz w:val="18"/>
                <w:szCs w:val="18"/>
              </w:rPr>
            </w:pPr>
            <w:r w:rsidRPr="006C5787">
              <w:rPr>
                <w:color w:val="000000"/>
                <w:sz w:val="18"/>
                <w:szCs w:val="18"/>
              </w:rPr>
              <w:t>11 123,00</w:t>
            </w:r>
          </w:p>
        </w:tc>
      </w:tr>
      <w:tr w:rsidR="006C5787" w:rsidRPr="006C5787" w14:paraId="5C42671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589F480"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45</w:t>
            </w:r>
          </w:p>
        </w:tc>
        <w:tc>
          <w:tcPr>
            <w:tcW w:w="6062" w:type="dxa"/>
            <w:tcBorders>
              <w:left w:val="single" w:sz="4" w:space="0" w:color="000000"/>
              <w:bottom w:val="single" w:sz="4" w:space="0" w:color="000000"/>
            </w:tcBorders>
            <w:shd w:val="clear" w:color="auto" w:fill="FFFFFF"/>
            <w:vAlign w:val="center"/>
          </w:tcPr>
          <w:p w14:paraId="0875B483" w14:textId="77777777" w:rsidR="006C5787" w:rsidRPr="006C5787" w:rsidRDefault="006C5787" w:rsidP="005A728A">
            <w:pPr>
              <w:rPr>
                <w:sz w:val="18"/>
                <w:szCs w:val="18"/>
              </w:rPr>
            </w:pPr>
            <w:r w:rsidRPr="006C5787">
              <w:rPr>
                <w:sz w:val="18"/>
                <w:szCs w:val="18"/>
              </w:rPr>
              <w:t>Насос шестеренчатый 32 правый</w:t>
            </w:r>
          </w:p>
        </w:tc>
        <w:tc>
          <w:tcPr>
            <w:tcW w:w="567" w:type="dxa"/>
            <w:tcBorders>
              <w:left w:val="single" w:sz="4" w:space="0" w:color="000000"/>
              <w:bottom w:val="single" w:sz="4" w:space="0" w:color="000000"/>
            </w:tcBorders>
            <w:shd w:val="clear" w:color="auto" w:fill="FFFFFF"/>
          </w:tcPr>
          <w:p w14:paraId="269AA92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6592E4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650B766" w14:textId="77777777" w:rsidR="006C5787" w:rsidRPr="006C5787" w:rsidRDefault="006C5787" w:rsidP="005A728A">
            <w:pPr>
              <w:jc w:val="center"/>
              <w:rPr>
                <w:sz w:val="18"/>
                <w:szCs w:val="18"/>
              </w:rPr>
            </w:pPr>
            <w:r w:rsidRPr="006C5787">
              <w:rPr>
                <w:sz w:val="18"/>
                <w:szCs w:val="18"/>
              </w:rPr>
              <w:t>10 500,00</w:t>
            </w:r>
          </w:p>
        </w:tc>
        <w:tc>
          <w:tcPr>
            <w:tcW w:w="1134" w:type="dxa"/>
            <w:tcBorders>
              <w:left w:val="single" w:sz="4" w:space="0" w:color="000000"/>
              <w:bottom w:val="single" w:sz="4" w:space="0" w:color="000000"/>
            </w:tcBorders>
            <w:shd w:val="clear" w:color="auto" w:fill="FFFFFF"/>
            <w:vAlign w:val="center"/>
          </w:tcPr>
          <w:p w14:paraId="1198B5F3" w14:textId="77777777" w:rsidR="006C5787" w:rsidRPr="006C5787" w:rsidRDefault="006C5787" w:rsidP="005A728A">
            <w:pPr>
              <w:jc w:val="center"/>
              <w:rPr>
                <w:sz w:val="18"/>
                <w:szCs w:val="18"/>
              </w:rPr>
            </w:pPr>
            <w:r w:rsidRPr="006C5787">
              <w:rPr>
                <w:sz w:val="18"/>
                <w:szCs w:val="18"/>
              </w:rPr>
              <w:t>11 550,00</w:t>
            </w:r>
          </w:p>
        </w:tc>
        <w:tc>
          <w:tcPr>
            <w:tcW w:w="1134" w:type="dxa"/>
            <w:tcBorders>
              <w:left w:val="single" w:sz="4" w:space="0" w:color="000000"/>
              <w:bottom w:val="single" w:sz="4" w:space="0" w:color="000000"/>
            </w:tcBorders>
            <w:shd w:val="clear" w:color="auto" w:fill="FFFFFF"/>
            <w:vAlign w:val="center"/>
          </w:tcPr>
          <w:p w14:paraId="2A88E25A" w14:textId="77777777" w:rsidR="006C5787" w:rsidRPr="006C5787" w:rsidRDefault="006C5787" w:rsidP="005A728A">
            <w:pPr>
              <w:jc w:val="center"/>
              <w:rPr>
                <w:sz w:val="18"/>
                <w:szCs w:val="18"/>
              </w:rPr>
            </w:pPr>
            <w:r w:rsidRPr="006C5787">
              <w:rPr>
                <w:sz w:val="18"/>
                <w:szCs w:val="18"/>
              </w:rPr>
              <w:t>11 319,00</w:t>
            </w:r>
          </w:p>
        </w:tc>
        <w:tc>
          <w:tcPr>
            <w:tcW w:w="1134" w:type="dxa"/>
            <w:tcBorders>
              <w:left w:val="single" w:sz="4" w:space="0" w:color="000000"/>
              <w:bottom w:val="single" w:sz="4" w:space="0" w:color="000000"/>
            </w:tcBorders>
            <w:shd w:val="clear" w:color="auto" w:fill="FFFFFF"/>
            <w:vAlign w:val="center"/>
          </w:tcPr>
          <w:p w14:paraId="60605D93" w14:textId="77777777" w:rsidR="006C5787" w:rsidRPr="006C5787" w:rsidRDefault="006C5787" w:rsidP="005A728A">
            <w:pPr>
              <w:jc w:val="center"/>
              <w:rPr>
                <w:sz w:val="18"/>
                <w:szCs w:val="18"/>
              </w:rPr>
            </w:pPr>
            <w:r w:rsidRPr="006C5787">
              <w:rPr>
                <w:color w:val="000000"/>
                <w:sz w:val="18"/>
                <w:szCs w:val="18"/>
              </w:rPr>
              <w:t>11 123,00</w:t>
            </w:r>
          </w:p>
        </w:tc>
        <w:tc>
          <w:tcPr>
            <w:tcW w:w="3260" w:type="dxa"/>
            <w:tcBorders>
              <w:left w:val="single" w:sz="4" w:space="0" w:color="000000"/>
              <w:bottom w:val="single" w:sz="4" w:space="0" w:color="000000"/>
              <w:right w:val="single" w:sz="4" w:space="0" w:color="000000"/>
            </w:tcBorders>
            <w:shd w:val="clear" w:color="auto" w:fill="FFFFFF"/>
            <w:vAlign w:val="center"/>
          </w:tcPr>
          <w:p w14:paraId="6BF2CA29" w14:textId="77777777" w:rsidR="006C5787" w:rsidRPr="006C5787" w:rsidRDefault="006C5787" w:rsidP="005A728A">
            <w:pPr>
              <w:jc w:val="center"/>
              <w:rPr>
                <w:sz w:val="18"/>
                <w:szCs w:val="18"/>
              </w:rPr>
            </w:pPr>
            <w:r w:rsidRPr="006C5787">
              <w:rPr>
                <w:color w:val="000000"/>
                <w:sz w:val="18"/>
                <w:szCs w:val="18"/>
              </w:rPr>
              <w:t>11 123,00</w:t>
            </w:r>
          </w:p>
        </w:tc>
      </w:tr>
      <w:tr w:rsidR="006C5787" w:rsidRPr="006C5787" w14:paraId="2A1C2AD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A7A32F9"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46</w:t>
            </w:r>
          </w:p>
        </w:tc>
        <w:tc>
          <w:tcPr>
            <w:tcW w:w="6062" w:type="dxa"/>
            <w:tcBorders>
              <w:left w:val="single" w:sz="4" w:space="0" w:color="000000"/>
              <w:bottom w:val="single" w:sz="4" w:space="0" w:color="000000"/>
            </w:tcBorders>
            <w:shd w:val="clear" w:color="auto" w:fill="FFFFFF"/>
            <w:vAlign w:val="center"/>
          </w:tcPr>
          <w:p w14:paraId="3D027531" w14:textId="77777777" w:rsidR="006C5787" w:rsidRPr="006C5787" w:rsidRDefault="006C5787" w:rsidP="005A728A">
            <w:pPr>
              <w:rPr>
                <w:sz w:val="18"/>
                <w:szCs w:val="18"/>
              </w:rPr>
            </w:pPr>
            <w:r w:rsidRPr="006C5787">
              <w:rPr>
                <w:sz w:val="18"/>
                <w:szCs w:val="18"/>
              </w:rPr>
              <w:t>Насос бензиновый ЗИЛ</w:t>
            </w:r>
          </w:p>
        </w:tc>
        <w:tc>
          <w:tcPr>
            <w:tcW w:w="567" w:type="dxa"/>
            <w:tcBorders>
              <w:left w:val="single" w:sz="4" w:space="0" w:color="000000"/>
              <w:bottom w:val="single" w:sz="4" w:space="0" w:color="000000"/>
            </w:tcBorders>
            <w:shd w:val="clear" w:color="auto" w:fill="FFFFFF"/>
          </w:tcPr>
          <w:p w14:paraId="2256A0A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05E2E4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8229DE1" w14:textId="77777777" w:rsidR="006C5787" w:rsidRPr="006C5787" w:rsidRDefault="006C5787" w:rsidP="005A728A">
            <w:pPr>
              <w:jc w:val="center"/>
              <w:rPr>
                <w:sz w:val="18"/>
                <w:szCs w:val="18"/>
              </w:rPr>
            </w:pPr>
            <w:r w:rsidRPr="006C5787">
              <w:rPr>
                <w:sz w:val="18"/>
                <w:szCs w:val="18"/>
              </w:rPr>
              <w:t>2 520,00</w:t>
            </w:r>
          </w:p>
        </w:tc>
        <w:tc>
          <w:tcPr>
            <w:tcW w:w="1134" w:type="dxa"/>
            <w:tcBorders>
              <w:left w:val="single" w:sz="4" w:space="0" w:color="000000"/>
              <w:bottom w:val="single" w:sz="4" w:space="0" w:color="000000"/>
            </w:tcBorders>
            <w:shd w:val="clear" w:color="auto" w:fill="FFFFFF"/>
            <w:vAlign w:val="center"/>
          </w:tcPr>
          <w:p w14:paraId="130FA838" w14:textId="77777777" w:rsidR="006C5787" w:rsidRPr="006C5787" w:rsidRDefault="006C5787" w:rsidP="005A728A">
            <w:pPr>
              <w:jc w:val="center"/>
              <w:rPr>
                <w:sz w:val="18"/>
                <w:szCs w:val="18"/>
              </w:rPr>
            </w:pPr>
            <w:r w:rsidRPr="006C5787">
              <w:rPr>
                <w:sz w:val="18"/>
                <w:szCs w:val="18"/>
              </w:rPr>
              <w:t>2 772,00</w:t>
            </w:r>
          </w:p>
        </w:tc>
        <w:tc>
          <w:tcPr>
            <w:tcW w:w="1134" w:type="dxa"/>
            <w:tcBorders>
              <w:left w:val="single" w:sz="4" w:space="0" w:color="000000"/>
              <w:bottom w:val="single" w:sz="4" w:space="0" w:color="000000"/>
            </w:tcBorders>
            <w:shd w:val="clear" w:color="auto" w:fill="FFFFFF"/>
            <w:vAlign w:val="center"/>
          </w:tcPr>
          <w:p w14:paraId="5AB519E6" w14:textId="77777777" w:rsidR="006C5787" w:rsidRPr="006C5787" w:rsidRDefault="006C5787" w:rsidP="005A728A">
            <w:pPr>
              <w:jc w:val="center"/>
              <w:rPr>
                <w:sz w:val="18"/>
                <w:szCs w:val="18"/>
              </w:rPr>
            </w:pPr>
            <w:r w:rsidRPr="006C5787">
              <w:rPr>
                <w:sz w:val="18"/>
                <w:szCs w:val="18"/>
              </w:rPr>
              <w:t>2 717,00</w:t>
            </w:r>
          </w:p>
        </w:tc>
        <w:tc>
          <w:tcPr>
            <w:tcW w:w="1134" w:type="dxa"/>
            <w:tcBorders>
              <w:left w:val="single" w:sz="4" w:space="0" w:color="000000"/>
              <w:bottom w:val="single" w:sz="4" w:space="0" w:color="000000"/>
            </w:tcBorders>
            <w:shd w:val="clear" w:color="auto" w:fill="FFFFFF"/>
            <w:vAlign w:val="center"/>
          </w:tcPr>
          <w:p w14:paraId="70AF772D" w14:textId="77777777" w:rsidR="006C5787" w:rsidRPr="006C5787" w:rsidRDefault="006C5787" w:rsidP="005A728A">
            <w:pPr>
              <w:jc w:val="center"/>
              <w:rPr>
                <w:sz w:val="18"/>
                <w:szCs w:val="18"/>
              </w:rPr>
            </w:pPr>
            <w:r w:rsidRPr="006C5787">
              <w:rPr>
                <w:color w:val="000000"/>
                <w:sz w:val="18"/>
                <w:szCs w:val="18"/>
              </w:rPr>
              <w:t>2 669,67</w:t>
            </w:r>
          </w:p>
        </w:tc>
        <w:tc>
          <w:tcPr>
            <w:tcW w:w="3260" w:type="dxa"/>
            <w:tcBorders>
              <w:left w:val="single" w:sz="4" w:space="0" w:color="000000"/>
              <w:bottom w:val="single" w:sz="4" w:space="0" w:color="000000"/>
              <w:right w:val="single" w:sz="4" w:space="0" w:color="000000"/>
            </w:tcBorders>
            <w:shd w:val="clear" w:color="auto" w:fill="FFFFFF"/>
            <w:vAlign w:val="center"/>
          </w:tcPr>
          <w:p w14:paraId="167BE566" w14:textId="77777777" w:rsidR="006C5787" w:rsidRPr="006C5787" w:rsidRDefault="006C5787" w:rsidP="005A728A">
            <w:pPr>
              <w:jc w:val="center"/>
              <w:rPr>
                <w:sz w:val="18"/>
                <w:szCs w:val="18"/>
              </w:rPr>
            </w:pPr>
            <w:r w:rsidRPr="006C5787">
              <w:rPr>
                <w:color w:val="000000"/>
                <w:sz w:val="18"/>
                <w:szCs w:val="18"/>
              </w:rPr>
              <w:t>2 669,67</w:t>
            </w:r>
          </w:p>
        </w:tc>
      </w:tr>
      <w:tr w:rsidR="006C5787" w:rsidRPr="006C5787" w14:paraId="1EF46B4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5A410B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47</w:t>
            </w:r>
          </w:p>
        </w:tc>
        <w:tc>
          <w:tcPr>
            <w:tcW w:w="6062" w:type="dxa"/>
            <w:tcBorders>
              <w:left w:val="single" w:sz="4" w:space="0" w:color="000000"/>
              <w:bottom w:val="single" w:sz="4" w:space="0" w:color="000000"/>
            </w:tcBorders>
            <w:shd w:val="clear" w:color="auto" w:fill="FFFFFF"/>
            <w:vAlign w:val="center"/>
          </w:tcPr>
          <w:p w14:paraId="5222D097" w14:textId="77777777" w:rsidR="006C5787" w:rsidRPr="006C5787" w:rsidRDefault="006C5787" w:rsidP="005A728A">
            <w:pPr>
              <w:rPr>
                <w:sz w:val="18"/>
                <w:szCs w:val="18"/>
              </w:rPr>
            </w:pPr>
            <w:r w:rsidRPr="006C5787">
              <w:rPr>
                <w:sz w:val="18"/>
                <w:szCs w:val="18"/>
              </w:rPr>
              <w:t>Насос водяной ЗИЛ-130 без шкива</w:t>
            </w:r>
          </w:p>
        </w:tc>
        <w:tc>
          <w:tcPr>
            <w:tcW w:w="567" w:type="dxa"/>
            <w:tcBorders>
              <w:left w:val="single" w:sz="4" w:space="0" w:color="000000"/>
              <w:bottom w:val="single" w:sz="4" w:space="0" w:color="000000"/>
            </w:tcBorders>
            <w:shd w:val="clear" w:color="auto" w:fill="FFFFFF"/>
          </w:tcPr>
          <w:p w14:paraId="1CA917F6"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E08E97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6F09347" w14:textId="77777777" w:rsidR="006C5787" w:rsidRPr="006C5787" w:rsidRDefault="006C5787" w:rsidP="005A728A">
            <w:pPr>
              <w:jc w:val="center"/>
              <w:rPr>
                <w:sz w:val="18"/>
                <w:szCs w:val="18"/>
              </w:rPr>
            </w:pPr>
            <w:r w:rsidRPr="006C5787">
              <w:rPr>
                <w:sz w:val="18"/>
                <w:szCs w:val="18"/>
              </w:rPr>
              <w:t>11 544,00</w:t>
            </w:r>
          </w:p>
        </w:tc>
        <w:tc>
          <w:tcPr>
            <w:tcW w:w="1134" w:type="dxa"/>
            <w:tcBorders>
              <w:left w:val="single" w:sz="4" w:space="0" w:color="000000"/>
              <w:bottom w:val="single" w:sz="4" w:space="0" w:color="000000"/>
            </w:tcBorders>
            <w:shd w:val="clear" w:color="auto" w:fill="FFFFFF"/>
            <w:vAlign w:val="center"/>
          </w:tcPr>
          <w:p w14:paraId="664EF4F7" w14:textId="77777777" w:rsidR="006C5787" w:rsidRPr="006C5787" w:rsidRDefault="006C5787" w:rsidP="005A728A">
            <w:pPr>
              <w:jc w:val="center"/>
              <w:rPr>
                <w:sz w:val="18"/>
                <w:szCs w:val="18"/>
              </w:rPr>
            </w:pPr>
            <w:r w:rsidRPr="006C5787">
              <w:rPr>
                <w:sz w:val="18"/>
                <w:szCs w:val="18"/>
              </w:rPr>
              <w:t>12 698,40</w:t>
            </w:r>
          </w:p>
        </w:tc>
        <w:tc>
          <w:tcPr>
            <w:tcW w:w="1134" w:type="dxa"/>
            <w:tcBorders>
              <w:left w:val="single" w:sz="4" w:space="0" w:color="000000"/>
              <w:bottom w:val="single" w:sz="4" w:space="0" w:color="000000"/>
            </w:tcBorders>
            <w:shd w:val="clear" w:color="auto" w:fill="FFFFFF"/>
            <w:vAlign w:val="center"/>
          </w:tcPr>
          <w:p w14:paraId="7E189054" w14:textId="77777777" w:rsidR="006C5787" w:rsidRPr="006C5787" w:rsidRDefault="006C5787" w:rsidP="005A728A">
            <w:pPr>
              <w:jc w:val="center"/>
              <w:rPr>
                <w:sz w:val="18"/>
                <w:szCs w:val="18"/>
              </w:rPr>
            </w:pPr>
            <w:r w:rsidRPr="006C5787">
              <w:rPr>
                <w:sz w:val="18"/>
                <w:szCs w:val="18"/>
              </w:rPr>
              <w:t>12 444,00</w:t>
            </w:r>
          </w:p>
        </w:tc>
        <w:tc>
          <w:tcPr>
            <w:tcW w:w="1134" w:type="dxa"/>
            <w:tcBorders>
              <w:left w:val="single" w:sz="4" w:space="0" w:color="000000"/>
              <w:bottom w:val="single" w:sz="4" w:space="0" w:color="000000"/>
            </w:tcBorders>
            <w:shd w:val="clear" w:color="auto" w:fill="FFFFFF"/>
            <w:vAlign w:val="center"/>
          </w:tcPr>
          <w:p w14:paraId="0F65D63D" w14:textId="77777777" w:rsidR="006C5787" w:rsidRPr="006C5787" w:rsidRDefault="006C5787" w:rsidP="005A728A">
            <w:pPr>
              <w:jc w:val="center"/>
              <w:rPr>
                <w:sz w:val="18"/>
                <w:szCs w:val="18"/>
              </w:rPr>
            </w:pPr>
            <w:r w:rsidRPr="006C5787">
              <w:rPr>
                <w:color w:val="000000"/>
                <w:sz w:val="18"/>
                <w:szCs w:val="18"/>
              </w:rPr>
              <w:t>12 228,80</w:t>
            </w:r>
          </w:p>
        </w:tc>
        <w:tc>
          <w:tcPr>
            <w:tcW w:w="3260" w:type="dxa"/>
            <w:tcBorders>
              <w:left w:val="single" w:sz="4" w:space="0" w:color="000000"/>
              <w:bottom w:val="single" w:sz="4" w:space="0" w:color="000000"/>
              <w:right w:val="single" w:sz="4" w:space="0" w:color="000000"/>
            </w:tcBorders>
            <w:shd w:val="clear" w:color="auto" w:fill="FFFFFF"/>
            <w:vAlign w:val="center"/>
          </w:tcPr>
          <w:p w14:paraId="50D88F0B" w14:textId="77777777" w:rsidR="006C5787" w:rsidRPr="006C5787" w:rsidRDefault="006C5787" w:rsidP="005A728A">
            <w:pPr>
              <w:jc w:val="center"/>
              <w:rPr>
                <w:sz w:val="18"/>
                <w:szCs w:val="18"/>
              </w:rPr>
            </w:pPr>
            <w:r w:rsidRPr="006C5787">
              <w:rPr>
                <w:color w:val="000000"/>
                <w:sz w:val="18"/>
                <w:szCs w:val="18"/>
              </w:rPr>
              <w:t>12 228,80</w:t>
            </w:r>
          </w:p>
        </w:tc>
      </w:tr>
      <w:tr w:rsidR="006C5787" w:rsidRPr="006C5787" w14:paraId="520BD7E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1C3FA7A"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48</w:t>
            </w:r>
          </w:p>
        </w:tc>
        <w:tc>
          <w:tcPr>
            <w:tcW w:w="6062" w:type="dxa"/>
            <w:tcBorders>
              <w:left w:val="single" w:sz="4" w:space="0" w:color="000000"/>
              <w:bottom w:val="single" w:sz="4" w:space="0" w:color="000000"/>
            </w:tcBorders>
            <w:shd w:val="clear" w:color="auto" w:fill="FFFFFF"/>
            <w:vAlign w:val="center"/>
          </w:tcPr>
          <w:p w14:paraId="766CEDF0" w14:textId="77777777" w:rsidR="006C5787" w:rsidRPr="006C5787" w:rsidRDefault="006C5787" w:rsidP="005A728A">
            <w:pPr>
              <w:rPr>
                <w:sz w:val="18"/>
                <w:szCs w:val="18"/>
              </w:rPr>
            </w:pPr>
            <w:r w:rsidRPr="006C5787">
              <w:rPr>
                <w:sz w:val="18"/>
                <w:szCs w:val="18"/>
              </w:rPr>
              <w:t>Насос масляный ЗИЛ-130</w:t>
            </w:r>
          </w:p>
        </w:tc>
        <w:tc>
          <w:tcPr>
            <w:tcW w:w="567" w:type="dxa"/>
            <w:tcBorders>
              <w:left w:val="single" w:sz="4" w:space="0" w:color="000000"/>
              <w:bottom w:val="single" w:sz="4" w:space="0" w:color="000000"/>
            </w:tcBorders>
            <w:shd w:val="clear" w:color="auto" w:fill="FFFFFF"/>
          </w:tcPr>
          <w:p w14:paraId="4BF1054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865313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D1DE771" w14:textId="77777777" w:rsidR="006C5787" w:rsidRPr="006C5787" w:rsidRDefault="006C5787" w:rsidP="005A728A">
            <w:pPr>
              <w:jc w:val="center"/>
              <w:rPr>
                <w:sz w:val="18"/>
                <w:szCs w:val="18"/>
              </w:rPr>
            </w:pPr>
            <w:r w:rsidRPr="006C5787">
              <w:rPr>
                <w:sz w:val="18"/>
                <w:szCs w:val="18"/>
              </w:rPr>
              <w:t>11 648,00</w:t>
            </w:r>
          </w:p>
        </w:tc>
        <w:tc>
          <w:tcPr>
            <w:tcW w:w="1134" w:type="dxa"/>
            <w:tcBorders>
              <w:left w:val="single" w:sz="4" w:space="0" w:color="000000"/>
              <w:bottom w:val="single" w:sz="4" w:space="0" w:color="000000"/>
            </w:tcBorders>
            <w:shd w:val="clear" w:color="auto" w:fill="FFFFFF"/>
            <w:vAlign w:val="center"/>
          </w:tcPr>
          <w:p w14:paraId="5F44B995" w14:textId="77777777" w:rsidR="006C5787" w:rsidRPr="006C5787" w:rsidRDefault="006C5787" w:rsidP="005A728A">
            <w:pPr>
              <w:jc w:val="center"/>
              <w:rPr>
                <w:sz w:val="18"/>
                <w:szCs w:val="18"/>
              </w:rPr>
            </w:pPr>
            <w:r w:rsidRPr="006C5787">
              <w:rPr>
                <w:sz w:val="18"/>
                <w:szCs w:val="18"/>
              </w:rPr>
              <w:t>12 812,80</w:t>
            </w:r>
          </w:p>
        </w:tc>
        <w:tc>
          <w:tcPr>
            <w:tcW w:w="1134" w:type="dxa"/>
            <w:tcBorders>
              <w:left w:val="single" w:sz="4" w:space="0" w:color="000000"/>
              <w:bottom w:val="single" w:sz="4" w:space="0" w:color="000000"/>
            </w:tcBorders>
            <w:shd w:val="clear" w:color="auto" w:fill="FFFFFF"/>
            <w:vAlign w:val="center"/>
          </w:tcPr>
          <w:p w14:paraId="6A9079AB" w14:textId="77777777" w:rsidR="006C5787" w:rsidRPr="006C5787" w:rsidRDefault="006C5787" w:rsidP="005A728A">
            <w:pPr>
              <w:jc w:val="center"/>
              <w:rPr>
                <w:sz w:val="18"/>
                <w:szCs w:val="18"/>
              </w:rPr>
            </w:pPr>
            <w:r w:rsidRPr="006C5787">
              <w:rPr>
                <w:sz w:val="18"/>
                <w:szCs w:val="18"/>
              </w:rPr>
              <w:t>12 557,00</w:t>
            </w:r>
          </w:p>
        </w:tc>
        <w:tc>
          <w:tcPr>
            <w:tcW w:w="1134" w:type="dxa"/>
            <w:tcBorders>
              <w:left w:val="single" w:sz="4" w:space="0" w:color="000000"/>
              <w:bottom w:val="single" w:sz="4" w:space="0" w:color="000000"/>
            </w:tcBorders>
            <w:shd w:val="clear" w:color="auto" w:fill="FFFFFF"/>
            <w:vAlign w:val="center"/>
          </w:tcPr>
          <w:p w14:paraId="43988E94" w14:textId="77777777" w:rsidR="006C5787" w:rsidRPr="006C5787" w:rsidRDefault="006C5787" w:rsidP="005A728A">
            <w:pPr>
              <w:jc w:val="center"/>
              <w:rPr>
                <w:sz w:val="18"/>
                <w:szCs w:val="18"/>
              </w:rPr>
            </w:pPr>
            <w:r w:rsidRPr="006C5787">
              <w:rPr>
                <w:color w:val="000000"/>
                <w:sz w:val="18"/>
                <w:szCs w:val="18"/>
              </w:rPr>
              <w:t>12 339,27</w:t>
            </w:r>
          </w:p>
        </w:tc>
        <w:tc>
          <w:tcPr>
            <w:tcW w:w="3260" w:type="dxa"/>
            <w:tcBorders>
              <w:left w:val="single" w:sz="4" w:space="0" w:color="000000"/>
              <w:bottom w:val="single" w:sz="4" w:space="0" w:color="000000"/>
              <w:right w:val="single" w:sz="4" w:space="0" w:color="000000"/>
            </w:tcBorders>
            <w:shd w:val="clear" w:color="auto" w:fill="FFFFFF"/>
            <w:vAlign w:val="center"/>
          </w:tcPr>
          <w:p w14:paraId="4EA2AE77" w14:textId="77777777" w:rsidR="006C5787" w:rsidRPr="006C5787" w:rsidRDefault="006C5787" w:rsidP="005A728A">
            <w:pPr>
              <w:jc w:val="center"/>
              <w:rPr>
                <w:sz w:val="18"/>
                <w:szCs w:val="18"/>
              </w:rPr>
            </w:pPr>
            <w:r w:rsidRPr="006C5787">
              <w:rPr>
                <w:color w:val="000000"/>
                <w:sz w:val="18"/>
                <w:szCs w:val="18"/>
              </w:rPr>
              <w:t>12 339,27</w:t>
            </w:r>
          </w:p>
        </w:tc>
      </w:tr>
      <w:tr w:rsidR="006C5787" w:rsidRPr="006C5787" w14:paraId="3B57242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B65CBF9"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49</w:t>
            </w:r>
          </w:p>
        </w:tc>
        <w:tc>
          <w:tcPr>
            <w:tcW w:w="6062" w:type="dxa"/>
            <w:tcBorders>
              <w:left w:val="single" w:sz="4" w:space="0" w:color="000000"/>
              <w:bottom w:val="single" w:sz="4" w:space="0" w:color="000000"/>
            </w:tcBorders>
            <w:shd w:val="clear" w:color="auto" w:fill="FFFFFF"/>
            <w:vAlign w:val="center"/>
          </w:tcPr>
          <w:p w14:paraId="7B4EE53F" w14:textId="77777777" w:rsidR="006C5787" w:rsidRPr="006C5787" w:rsidRDefault="006C5787" w:rsidP="005A728A">
            <w:pPr>
              <w:rPr>
                <w:sz w:val="18"/>
                <w:szCs w:val="18"/>
              </w:rPr>
            </w:pPr>
            <w:r w:rsidRPr="006C5787">
              <w:rPr>
                <w:sz w:val="18"/>
                <w:szCs w:val="18"/>
              </w:rPr>
              <w:t>Нейлоновый хомут</w:t>
            </w:r>
          </w:p>
        </w:tc>
        <w:tc>
          <w:tcPr>
            <w:tcW w:w="567" w:type="dxa"/>
            <w:tcBorders>
              <w:left w:val="single" w:sz="4" w:space="0" w:color="000000"/>
              <w:bottom w:val="single" w:sz="4" w:space="0" w:color="000000"/>
            </w:tcBorders>
            <w:shd w:val="clear" w:color="auto" w:fill="FFFFFF"/>
          </w:tcPr>
          <w:p w14:paraId="1CBDA144"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1E07F7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C863F23" w14:textId="77777777" w:rsidR="006C5787" w:rsidRPr="006C5787" w:rsidRDefault="006C5787" w:rsidP="005A728A">
            <w:pPr>
              <w:jc w:val="center"/>
              <w:rPr>
                <w:sz w:val="18"/>
                <w:szCs w:val="18"/>
              </w:rPr>
            </w:pPr>
            <w:r w:rsidRPr="006C5787">
              <w:rPr>
                <w:sz w:val="18"/>
                <w:szCs w:val="18"/>
              </w:rPr>
              <w:t>7,00</w:t>
            </w:r>
          </w:p>
        </w:tc>
        <w:tc>
          <w:tcPr>
            <w:tcW w:w="1134" w:type="dxa"/>
            <w:tcBorders>
              <w:left w:val="single" w:sz="4" w:space="0" w:color="000000"/>
              <w:bottom w:val="single" w:sz="4" w:space="0" w:color="000000"/>
            </w:tcBorders>
            <w:shd w:val="clear" w:color="auto" w:fill="FFFFFF"/>
            <w:vAlign w:val="center"/>
          </w:tcPr>
          <w:p w14:paraId="1530EBD2" w14:textId="77777777" w:rsidR="006C5787" w:rsidRPr="006C5787" w:rsidRDefault="006C5787" w:rsidP="005A728A">
            <w:pPr>
              <w:jc w:val="center"/>
              <w:rPr>
                <w:sz w:val="18"/>
                <w:szCs w:val="18"/>
              </w:rPr>
            </w:pPr>
            <w:r w:rsidRPr="006C5787">
              <w:rPr>
                <w:sz w:val="18"/>
                <w:szCs w:val="18"/>
              </w:rPr>
              <w:t>7,70</w:t>
            </w:r>
          </w:p>
        </w:tc>
        <w:tc>
          <w:tcPr>
            <w:tcW w:w="1134" w:type="dxa"/>
            <w:tcBorders>
              <w:left w:val="single" w:sz="4" w:space="0" w:color="000000"/>
              <w:bottom w:val="single" w:sz="4" w:space="0" w:color="000000"/>
            </w:tcBorders>
            <w:shd w:val="clear" w:color="auto" w:fill="FFFFFF"/>
            <w:vAlign w:val="center"/>
          </w:tcPr>
          <w:p w14:paraId="10D3A36B" w14:textId="77777777" w:rsidR="006C5787" w:rsidRPr="006C5787" w:rsidRDefault="006C5787" w:rsidP="005A728A">
            <w:pPr>
              <w:jc w:val="center"/>
              <w:rPr>
                <w:sz w:val="18"/>
                <w:szCs w:val="18"/>
              </w:rPr>
            </w:pPr>
            <w:r w:rsidRPr="006C5787">
              <w:rPr>
                <w:sz w:val="18"/>
                <w:szCs w:val="18"/>
              </w:rPr>
              <w:t>8,00</w:t>
            </w:r>
          </w:p>
        </w:tc>
        <w:tc>
          <w:tcPr>
            <w:tcW w:w="1134" w:type="dxa"/>
            <w:tcBorders>
              <w:left w:val="single" w:sz="4" w:space="0" w:color="000000"/>
              <w:bottom w:val="single" w:sz="4" w:space="0" w:color="000000"/>
            </w:tcBorders>
            <w:shd w:val="clear" w:color="auto" w:fill="FFFFFF"/>
            <w:vAlign w:val="center"/>
          </w:tcPr>
          <w:p w14:paraId="22310854" w14:textId="77777777" w:rsidR="006C5787" w:rsidRPr="006C5787" w:rsidRDefault="006C5787" w:rsidP="005A728A">
            <w:pPr>
              <w:jc w:val="center"/>
              <w:rPr>
                <w:sz w:val="18"/>
                <w:szCs w:val="18"/>
              </w:rPr>
            </w:pPr>
            <w:r w:rsidRPr="006C5787">
              <w:rPr>
                <w:color w:val="000000"/>
                <w:sz w:val="18"/>
                <w:szCs w:val="18"/>
              </w:rPr>
              <w:t>7,57</w:t>
            </w:r>
          </w:p>
        </w:tc>
        <w:tc>
          <w:tcPr>
            <w:tcW w:w="3260" w:type="dxa"/>
            <w:tcBorders>
              <w:left w:val="single" w:sz="4" w:space="0" w:color="000000"/>
              <w:bottom w:val="single" w:sz="4" w:space="0" w:color="000000"/>
              <w:right w:val="single" w:sz="4" w:space="0" w:color="000000"/>
            </w:tcBorders>
            <w:shd w:val="clear" w:color="auto" w:fill="FFFFFF"/>
            <w:vAlign w:val="center"/>
          </w:tcPr>
          <w:p w14:paraId="4E194ACB" w14:textId="77777777" w:rsidR="006C5787" w:rsidRPr="006C5787" w:rsidRDefault="006C5787" w:rsidP="005A728A">
            <w:pPr>
              <w:jc w:val="center"/>
              <w:rPr>
                <w:sz w:val="18"/>
                <w:szCs w:val="18"/>
              </w:rPr>
            </w:pPr>
            <w:r w:rsidRPr="006C5787">
              <w:rPr>
                <w:color w:val="000000"/>
                <w:sz w:val="18"/>
                <w:szCs w:val="18"/>
              </w:rPr>
              <w:t>7,57</w:t>
            </w:r>
          </w:p>
        </w:tc>
      </w:tr>
      <w:tr w:rsidR="006C5787" w:rsidRPr="006C5787" w14:paraId="13F84B4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9123D1E"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50</w:t>
            </w:r>
          </w:p>
        </w:tc>
        <w:tc>
          <w:tcPr>
            <w:tcW w:w="6062" w:type="dxa"/>
            <w:tcBorders>
              <w:left w:val="single" w:sz="4" w:space="0" w:color="000000"/>
              <w:bottom w:val="single" w:sz="4" w:space="0" w:color="000000"/>
            </w:tcBorders>
            <w:shd w:val="clear" w:color="auto" w:fill="FFFFFF"/>
            <w:vAlign w:val="center"/>
          </w:tcPr>
          <w:p w14:paraId="6BBF58AD" w14:textId="77777777" w:rsidR="006C5787" w:rsidRPr="006C5787" w:rsidRDefault="006C5787" w:rsidP="005A728A">
            <w:pPr>
              <w:rPr>
                <w:sz w:val="18"/>
                <w:szCs w:val="18"/>
              </w:rPr>
            </w:pPr>
            <w:r w:rsidRPr="006C5787">
              <w:rPr>
                <w:sz w:val="18"/>
                <w:szCs w:val="18"/>
              </w:rPr>
              <w:t>Опора карданного вала ЗИЛ-130</w:t>
            </w:r>
          </w:p>
        </w:tc>
        <w:tc>
          <w:tcPr>
            <w:tcW w:w="567" w:type="dxa"/>
            <w:tcBorders>
              <w:left w:val="single" w:sz="4" w:space="0" w:color="000000"/>
              <w:bottom w:val="single" w:sz="4" w:space="0" w:color="000000"/>
            </w:tcBorders>
            <w:shd w:val="clear" w:color="auto" w:fill="FFFFFF"/>
          </w:tcPr>
          <w:p w14:paraId="26B9C834"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042475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9B77CEB" w14:textId="77777777" w:rsidR="006C5787" w:rsidRPr="006C5787" w:rsidRDefault="006C5787" w:rsidP="005A728A">
            <w:pPr>
              <w:jc w:val="center"/>
              <w:rPr>
                <w:sz w:val="18"/>
                <w:szCs w:val="18"/>
              </w:rPr>
            </w:pPr>
            <w:r w:rsidRPr="006C5787">
              <w:rPr>
                <w:sz w:val="18"/>
                <w:szCs w:val="18"/>
              </w:rPr>
              <w:t>1 210,00</w:t>
            </w:r>
          </w:p>
        </w:tc>
        <w:tc>
          <w:tcPr>
            <w:tcW w:w="1134" w:type="dxa"/>
            <w:tcBorders>
              <w:left w:val="single" w:sz="4" w:space="0" w:color="000000"/>
              <w:bottom w:val="single" w:sz="4" w:space="0" w:color="000000"/>
            </w:tcBorders>
            <w:shd w:val="clear" w:color="auto" w:fill="FFFFFF"/>
            <w:vAlign w:val="center"/>
          </w:tcPr>
          <w:p w14:paraId="1F401293" w14:textId="77777777" w:rsidR="006C5787" w:rsidRPr="006C5787" w:rsidRDefault="006C5787" w:rsidP="005A728A">
            <w:pPr>
              <w:jc w:val="center"/>
              <w:rPr>
                <w:sz w:val="18"/>
                <w:szCs w:val="18"/>
              </w:rPr>
            </w:pPr>
            <w:r w:rsidRPr="006C5787">
              <w:rPr>
                <w:sz w:val="18"/>
                <w:szCs w:val="18"/>
              </w:rPr>
              <w:t>1 331,00</w:t>
            </w:r>
          </w:p>
        </w:tc>
        <w:tc>
          <w:tcPr>
            <w:tcW w:w="1134" w:type="dxa"/>
            <w:tcBorders>
              <w:left w:val="single" w:sz="4" w:space="0" w:color="000000"/>
              <w:bottom w:val="single" w:sz="4" w:space="0" w:color="000000"/>
            </w:tcBorders>
            <w:shd w:val="clear" w:color="auto" w:fill="FFFFFF"/>
            <w:vAlign w:val="center"/>
          </w:tcPr>
          <w:p w14:paraId="781544A6" w14:textId="77777777" w:rsidR="006C5787" w:rsidRPr="006C5787" w:rsidRDefault="006C5787" w:rsidP="005A728A">
            <w:pPr>
              <w:jc w:val="center"/>
              <w:rPr>
                <w:sz w:val="18"/>
                <w:szCs w:val="18"/>
              </w:rPr>
            </w:pPr>
            <w:r w:rsidRPr="006C5787">
              <w:rPr>
                <w:sz w:val="18"/>
                <w:szCs w:val="18"/>
              </w:rPr>
              <w:t>1 304,00</w:t>
            </w:r>
          </w:p>
        </w:tc>
        <w:tc>
          <w:tcPr>
            <w:tcW w:w="1134" w:type="dxa"/>
            <w:tcBorders>
              <w:left w:val="single" w:sz="4" w:space="0" w:color="000000"/>
              <w:bottom w:val="single" w:sz="4" w:space="0" w:color="000000"/>
            </w:tcBorders>
            <w:shd w:val="clear" w:color="auto" w:fill="FFFFFF"/>
            <w:vAlign w:val="center"/>
          </w:tcPr>
          <w:p w14:paraId="62F79DCC" w14:textId="77777777" w:rsidR="006C5787" w:rsidRPr="006C5787" w:rsidRDefault="006C5787" w:rsidP="005A728A">
            <w:pPr>
              <w:jc w:val="center"/>
              <w:rPr>
                <w:sz w:val="18"/>
                <w:szCs w:val="18"/>
              </w:rPr>
            </w:pPr>
            <w:r w:rsidRPr="006C5787">
              <w:rPr>
                <w:color w:val="000000"/>
                <w:sz w:val="18"/>
                <w:szCs w:val="18"/>
              </w:rPr>
              <w:t>1 281,67</w:t>
            </w:r>
          </w:p>
        </w:tc>
        <w:tc>
          <w:tcPr>
            <w:tcW w:w="3260" w:type="dxa"/>
            <w:tcBorders>
              <w:left w:val="single" w:sz="4" w:space="0" w:color="000000"/>
              <w:bottom w:val="single" w:sz="4" w:space="0" w:color="000000"/>
              <w:right w:val="single" w:sz="4" w:space="0" w:color="000000"/>
            </w:tcBorders>
            <w:shd w:val="clear" w:color="auto" w:fill="FFFFFF"/>
            <w:vAlign w:val="center"/>
          </w:tcPr>
          <w:p w14:paraId="506D80F0" w14:textId="77777777" w:rsidR="006C5787" w:rsidRPr="006C5787" w:rsidRDefault="006C5787" w:rsidP="005A728A">
            <w:pPr>
              <w:jc w:val="center"/>
              <w:rPr>
                <w:sz w:val="18"/>
                <w:szCs w:val="18"/>
              </w:rPr>
            </w:pPr>
            <w:r w:rsidRPr="006C5787">
              <w:rPr>
                <w:color w:val="000000"/>
                <w:sz w:val="18"/>
                <w:szCs w:val="18"/>
              </w:rPr>
              <w:t>1 281,67</w:t>
            </w:r>
          </w:p>
        </w:tc>
      </w:tr>
      <w:tr w:rsidR="006C5787" w:rsidRPr="006C5787" w14:paraId="151C663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6BF52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51</w:t>
            </w:r>
          </w:p>
        </w:tc>
        <w:tc>
          <w:tcPr>
            <w:tcW w:w="6062" w:type="dxa"/>
            <w:tcBorders>
              <w:left w:val="single" w:sz="4" w:space="0" w:color="000000"/>
              <w:bottom w:val="single" w:sz="4" w:space="0" w:color="000000"/>
            </w:tcBorders>
            <w:shd w:val="clear" w:color="auto" w:fill="FFFFFF"/>
            <w:vAlign w:val="center"/>
          </w:tcPr>
          <w:p w14:paraId="43A97CCA" w14:textId="77777777" w:rsidR="006C5787" w:rsidRPr="006C5787" w:rsidRDefault="006C5787" w:rsidP="005A728A">
            <w:pPr>
              <w:rPr>
                <w:sz w:val="18"/>
                <w:szCs w:val="18"/>
              </w:rPr>
            </w:pPr>
            <w:r w:rsidRPr="006C5787">
              <w:rPr>
                <w:sz w:val="18"/>
                <w:szCs w:val="18"/>
              </w:rPr>
              <w:t>Опора разжимного кулака ЗИЛ</w:t>
            </w:r>
          </w:p>
        </w:tc>
        <w:tc>
          <w:tcPr>
            <w:tcW w:w="567" w:type="dxa"/>
            <w:tcBorders>
              <w:left w:val="single" w:sz="4" w:space="0" w:color="000000"/>
              <w:bottom w:val="single" w:sz="4" w:space="0" w:color="000000"/>
            </w:tcBorders>
            <w:shd w:val="clear" w:color="auto" w:fill="FFFFFF"/>
          </w:tcPr>
          <w:p w14:paraId="5825291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4A77F0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8BFFCB0" w14:textId="77777777" w:rsidR="006C5787" w:rsidRPr="006C5787" w:rsidRDefault="006C5787" w:rsidP="005A728A">
            <w:pPr>
              <w:jc w:val="center"/>
              <w:rPr>
                <w:sz w:val="18"/>
                <w:szCs w:val="18"/>
              </w:rPr>
            </w:pPr>
            <w:r w:rsidRPr="006C5787">
              <w:rPr>
                <w:sz w:val="18"/>
                <w:szCs w:val="18"/>
              </w:rPr>
              <w:t>3 600,00</w:t>
            </w:r>
          </w:p>
        </w:tc>
        <w:tc>
          <w:tcPr>
            <w:tcW w:w="1134" w:type="dxa"/>
            <w:tcBorders>
              <w:left w:val="single" w:sz="4" w:space="0" w:color="000000"/>
              <w:bottom w:val="single" w:sz="4" w:space="0" w:color="000000"/>
            </w:tcBorders>
            <w:shd w:val="clear" w:color="auto" w:fill="FFFFFF"/>
            <w:vAlign w:val="center"/>
          </w:tcPr>
          <w:p w14:paraId="084DD60A" w14:textId="77777777" w:rsidR="006C5787" w:rsidRPr="006C5787" w:rsidRDefault="006C5787" w:rsidP="005A728A">
            <w:pPr>
              <w:jc w:val="center"/>
              <w:rPr>
                <w:sz w:val="18"/>
                <w:szCs w:val="18"/>
              </w:rPr>
            </w:pPr>
            <w:r w:rsidRPr="006C5787">
              <w:rPr>
                <w:sz w:val="18"/>
                <w:szCs w:val="18"/>
              </w:rPr>
              <w:t>3 960,00</w:t>
            </w:r>
          </w:p>
        </w:tc>
        <w:tc>
          <w:tcPr>
            <w:tcW w:w="1134" w:type="dxa"/>
            <w:tcBorders>
              <w:left w:val="single" w:sz="4" w:space="0" w:color="000000"/>
              <w:bottom w:val="single" w:sz="4" w:space="0" w:color="000000"/>
            </w:tcBorders>
            <w:shd w:val="clear" w:color="auto" w:fill="FFFFFF"/>
            <w:vAlign w:val="center"/>
          </w:tcPr>
          <w:p w14:paraId="2D18F8E7" w14:textId="77777777" w:rsidR="006C5787" w:rsidRPr="006C5787" w:rsidRDefault="006C5787" w:rsidP="005A728A">
            <w:pPr>
              <w:jc w:val="center"/>
              <w:rPr>
                <w:sz w:val="18"/>
                <w:szCs w:val="18"/>
              </w:rPr>
            </w:pPr>
            <w:r w:rsidRPr="006C5787">
              <w:rPr>
                <w:sz w:val="18"/>
                <w:szCs w:val="18"/>
              </w:rPr>
              <w:t>3 881,00</w:t>
            </w:r>
          </w:p>
        </w:tc>
        <w:tc>
          <w:tcPr>
            <w:tcW w:w="1134" w:type="dxa"/>
            <w:tcBorders>
              <w:left w:val="single" w:sz="4" w:space="0" w:color="000000"/>
              <w:bottom w:val="single" w:sz="4" w:space="0" w:color="000000"/>
            </w:tcBorders>
            <w:shd w:val="clear" w:color="auto" w:fill="FFFFFF"/>
            <w:vAlign w:val="center"/>
          </w:tcPr>
          <w:p w14:paraId="32118365" w14:textId="77777777" w:rsidR="006C5787" w:rsidRPr="006C5787" w:rsidRDefault="006C5787" w:rsidP="005A728A">
            <w:pPr>
              <w:jc w:val="center"/>
              <w:rPr>
                <w:sz w:val="18"/>
                <w:szCs w:val="18"/>
              </w:rPr>
            </w:pPr>
            <w:r w:rsidRPr="006C5787">
              <w:rPr>
                <w:color w:val="000000"/>
                <w:sz w:val="18"/>
                <w:szCs w:val="18"/>
              </w:rPr>
              <w:t>3 813,67</w:t>
            </w:r>
          </w:p>
        </w:tc>
        <w:tc>
          <w:tcPr>
            <w:tcW w:w="3260" w:type="dxa"/>
            <w:tcBorders>
              <w:left w:val="single" w:sz="4" w:space="0" w:color="000000"/>
              <w:bottom w:val="single" w:sz="4" w:space="0" w:color="000000"/>
              <w:right w:val="single" w:sz="4" w:space="0" w:color="000000"/>
            </w:tcBorders>
            <w:shd w:val="clear" w:color="auto" w:fill="FFFFFF"/>
            <w:vAlign w:val="center"/>
          </w:tcPr>
          <w:p w14:paraId="64EA8C7C" w14:textId="77777777" w:rsidR="006C5787" w:rsidRPr="006C5787" w:rsidRDefault="006C5787" w:rsidP="005A728A">
            <w:pPr>
              <w:jc w:val="center"/>
              <w:rPr>
                <w:sz w:val="18"/>
                <w:szCs w:val="18"/>
              </w:rPr>
            </w:pPr>
            <w:r w:rsidRPr="006C5787">
              <w:rPr>
                <w:color w:val="000000"/>
                <w:sz w:val="18"/>
                <w:szCs w:val="18"/>
              </w:rPr>
              <w:t>3 813,67</w:t>
            </w:r>
          </w:p>
        </w:tc>
      </w:tr>
      <w:tr w:rsidR="006C5787" w:rsidRPr="006C5787" w14:paraId="273D41E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D8AE8EE"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52</w:t>
            </w:r>
          </w:p>
        </w:tc>
        <w:tc>
          <w:tcPr>
            <w:tcW w:w="6062" w:type="dxa"/>
            <w:tcBorders>
              <w:left w:val="single" w:sz="4" w:space="0" w:color="000000"/>
              <w:bottom w:val="single" w:sz="4" w:space="0" w:color="000000"/>
            </w:tcBorders>
            <w:shd w:val="clear" w:color="auto" w:fill="FFFFFF"/>
            <w:vAlign w:val="center"/>
          </w:tcPr>
          <w:p w14:paraId="5516EA32" w14:textId="77777777" w:rsidR="006C5787" w:rsidRPr="006C5787" w:rsidRDefault="006C5787" w:rsidP="005A728A">
            <w:pPr>
              <w:rPr>
                <w:sz w:val="18"/>
                <w:szCs w:val="18"/>
              </w:rPr>
            </w:pPr>
            <w:r w:rsidRPr="006C5787">
              <w:rPr>
                <w:sz w:val="18"/>
                <w:szCs w:val="18"/>
              </w:rPr>
              <w:t>Очиститель карбюратора</w:t>
            </w:r>
          </w:p>
        </w:tc>
        <w:tc>
          <w:tcPr>
            <w:tcW w:w="567" w:type="dxa"/>
            <w:tcBorders>
              <w:left w:val="single" w:sz="4" w:space="0" w:color="000000"/>
              <w:bottom w:val="single" w:sz="4" w:space="0" w:color="000000"/>
            </w:tcBorders>
            <w:shd w:val="clear" w:color="auto" w:fill="FFFFFF"/>
          </w:tcPr>
          <w:p w14:paraId="6B236431"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7C7987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F3035F0" w14:textId="77777777" w:rsidR="006C5787" w:rsidRPr="006C5787" w:rsidRDefault="006C5787" w:rsidP="005A728A">
            <w:pPr>
              <w:jc w:val="center"/>
              <w:rPr>
                <w:sz w:val="18"/>
                <w:szCs w:val="18"/>
              </w:rPr>
            </w:pPr>
            <w:r w:rsidRPr="006C5787">
              <w:rPr>
                <w:sz w:val="18"/>
                <w:szCs w:val="18"/>
              </w:rPr>
              <w:t>380,00</w:t>
            </w:r>
          </w:p>
        </w:tc>
        <w:tc>
          <w:tcPr>
            <w:tcW w:w="1134" w:type="dxa"/>
            <w:tcBorders>
              <w:left w:val="single" w:sz="4" w:space="0" w:color="000000"/>
              <w:bottom w:val="single" w:sz="4" w:space="0" w:color="000000"/>
            </w:tcBorders>
            <w:shd w:val="clear" w:color="auto" w:fill="FFFFFF"/>
            <w:vAlign w:val="center"/>
          </w:tcPr>
          <w:p w14:paraId="079220F1" w14:textId="77777777" w:rsidR="006C5787" w:rsidRPr="006C5787" w:rsidRDefault="006C5787" w:rsidP="005A728A">
            <w:pPr>
              <w:jc w:val="center"/>
              <w:rPr>
                <w:sz w:val="18"/>
                <w:szCs w:val="18"/>
              </w:rPr>
            </w:pPr>
            <w:r w:rsidRPr="006C5787">
              <w:rPr>
                <w:sz w:val="18"/>
                <w:szCs w:val="18"/>
              </w:rPr>
              <w:t>418,00</w:t>
            </w:r>
          </w:p>
        </w:tc>
        <w:tc>
          <w:tcPr>
            <w:tcW w:w="1134" w:type="dxa"/>
            <w:tcBorders>
              <w:left w:val="single" w:sz="4" w:space="0" w:color="000000"/>
              <w:bottom w:val="single" w:sz="4" w:space="0" w:color="000000"/>
            </w:tcBorders>
            <w:shd w:val="clear" w:color="auto" w:fill="FFFFFF"/>
            <w:vAlign w:val="center"/>
          </w:tcPr>
          <w:p w14:paraId="0C066E7C" w14:textId="77777777" w:rsidR="006C5787" w:rsidRPr="006C5787" w:rsidRDefault="006C5787" w:rsidP="005A728A">
            <w:pPr>
              <w:jc w:val="center"/>
              <w:rPr>
                <w:sz w:val="18"/>
                <w:szCs w:val="18"/>
              </w:rPr>
            </w:pPr>
            <w:r w:rsidRPr="006C5787">
              <w:rPr>
                <w:sz w:val="18"/>
                <w:szCs w:val="18"/>
              </w:rPr>
              <w:t>410,00</w:t>
            </w:r>
          </w:p>
        </w:tc>
        <w:tc>
          <w:tcPr>
            <w:tcW w:w="1134" w:type="dxa"/>
            <w:tcBorders>
              <w:left w:val="single" w:sz="4" w:space="0" w:color="000000"/>
              <w:bottom w:val="single" w:sz="4" w:space="0" w:color="000000"/>
            </w:tcBorders>
            <w:shd w:val="clear" w:color="auto" w:fill="FFFFFF"/>
            <w:vAlign w:val="center"/>
          </w:tcPr>
          <w:p w14:paraId="6DC92F9C" w14:textId="77777777" w:rsidR="006C5787" w:rsidRPr="006C5787" w:rsidRDefault="006C5787" w:rsidP="005A728A">
            <w:pPr>
              <w:jc w:val="center"/>
              <w:rPr>
                <w:sz w:val="18"/>
                <w:szCs w:val="18"/>
              </w:rPr>
            </w:pPr>
            <w:r w:rsidRPr="006C5787">
              <w:rPr>
                <w:color w:val="000000"/>
                <w:sz w:val="18"/>
                <w:szCs w:val="18"/>
              </w:rPr>
              <w:t>402,67</w:t>
            </w:r>
          </w:p>
        </w:tc>
        <w:tc>
          <w:tcPr>
            <w:tcW w:w="3260" w:type="dxa"/>
            <w:tcBorders>
              <w:left w:val="single" w:sz="4" w:space="0" w:color="000000"/>
              <w:bottom w:val="single" w:sz="4" w:space="0" w:color="000000"/>
              <w:right w:val="single" w:sz="4" w:space="0" w:color="000000"/>
            </w:tcBorders>
            <w:shd w:val="clear" w:color="auto" w:fill="FFFFFF"/>
            <w:vAlign w:val="center"/>
          </w:tcPr>
          <w:p w14:paraId="5A346616" w14:textId="77777777" w:rsidR="006C5787" w:rsidRPr="006C5787" w:rsidRDefault="006C5787" w:rsidP="005A728A">
            <w:pPr>
              <w:jc w:val="center"/>
              <w:rPr>
                <w:sz w:val="18"/>
                <w:szCs w:val="18"/>
              </w:rPr>
            </w:pPr>
            <w:r w:rsidRPr="006C5787">
              <w:rPr>
                <w:color w:val="000000"/>
                <w:sz w:val="18"/>
                <w:szCs w:val="18"/>
              </w:rPr>
              <w:t>402,67</w:t>
            </w:r>
          </w:p>
        </w:tc>
      </w:tr>
      <w:tr w:rsidR="006C5787" w:rsidRPr="006C5787" w14:paraId="2B2DC64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416ABB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53</w:t>
            </w:r>
          </w:p>
        </w:tc>
        <w:tc>
          <w:tcPr>
            <w:tcW w:w="6062" w:type="dxa"/>
            <w:tcBorders>
              <w:left w:val="single" w:sz="4" w:space="0" w:color="000000"/>
              <w:bottom w:val="single" w:sz="4" w:space="0" w:color="000000"/>
            </w:tcBorders>
            <w:shd w:val="clear" w:color="auto" w:fill="FFFFFF"/>
            <w:vAlign w:val="center"/>
          </w:tcPr>
          <w:p w14:paraId="24C7438F" w14:textId="77777777" w:rsidR="006C5787" w:rsidRPr="006C5787" w:rsidRDefault="006C5787" w:rsidP="005A728A">
            <w:pPr>
              <w:rPr>
                <w:sz w:val="18"/>
                <w:szCs w:val="18"/>
              </w:rPr>
            </w:pPr>
            <w:r w:rsidRPr="006C5787">
              <w:rPr>
                <w:sz w:val="18"/>
                <w:szCs w:val="18"/>
              </w:rPr>
              <w:t>Подкладка ушка задней рессоры ЗИЛ-130</w:t>
            </w:r>
          </w:p>
        </w:tc>
        <w:tc>
          <w:tcPr>
            <w:tcW w:w="567" w:type="dxa"/>
            <w:tcBorders>
              <w:left w:val="single" w:sz="4" w:space="0" w:color="000000"/>
              <w:bottom w:val="single" w:sz="4" w:space="0" w:color="000000"/>
            </w:tcBorders>
            <w:shd w:val="clear" w:color="auto" w:fill="FFFFFF"/>
          </w:tcPr>
          <w:p w14:paraId="0B778CF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4675BD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C3AE980" w14:textId="77777777" w:rsidR="006C5787" w:rsidRPr="006C5787" w:rsidRDefault="006C5787" w:rsidP="005A728A">
            <w:pPr>
              <w:jc w:val="center"/>
              <w:rPr>
                <w:sz w:val="18"/>
                <w:szCs w:val="18"/>
              </w:rPr>
            </w:pPr>
            <w:r w:rsidRPr="006C5787">
              <w:rPr>
                <w:sz w:val="18"/>
                <w:szCs w:val="18"/>
              </w:rPr>
              <w:t>470,00</w:t>
            </w:r>
          </w:p>
        </w:tc>
        <w:tc>
          <w:tcPr>
            <w:tcW w:w="1134" w:type="dxa"/>
            <w:tcBorders>
              <w:left w:val="single" w:sz="4" w:space="0" w:color="000000"/>
              <w:bottom w:val="single" w:sz="4" w:space="0" w:color="000000"/>
            </w:tcBorders>
            <w:shd w:val="clear" w:color="auto" w:fill="FFFFFF"/>
            <w:vAlign w:val="center"/>
          </w:tcPr>
          <w:p w14:paraId="4B1C9549" w14:textId="77777777" w:rsidR="006C5787" w:rsidRPr="006C5787" w:rsidRDefault="006C5787" w:rsidP="005A728A">
            <w:pPr>
              <w:jc w:val="center"/>
              <w:rPr>
                <w:sz w:val="18"/>
                <w:szCs w:val="18"/>
              </w:rPr>
            </w:pPr>
            <w:r w:rsidRPr="006C5787">
              <w:rPr>
                <w:sz w:val="18"/>
                <w:szCs w:val="18"/>
              </w:rPr>
              <w:t>517,00</w:t>
            </w:r>
          </w:p>
        </w:tc>
        <w:tc>
          <w:tcPr>
            <w:tcW w:w="1134" w:type="dxa"/>
            <w:tcBorders>
              <w:left w:val="single" w:sz="4" w:space="0" w:color="000000"/>
              <w:bottom w:val="single" w:sz="4" w:space="0" w:color="000000"/>
            </w:tcBorders>
            <w:shd w:val="clear" w:color="auto" w:fill="FFFFFF"/>
            <w:vAlign w:val="center"/>
          </w:tcPr>
          <w:p w14:paraId="2297FDCB" w14:textId="77777777" w:rsidR="006C5787" w:rsidRPr="006C5787" w:rsidRDefault="006C5787" w:rsidP="005A728A">
            <w:pPr>
              <w:jc w:val="center"/>
              <w:rPr>
                <w:sz w:val="18"/>
                <w:szCs w:val="18"/>
              </w:rPr>
            </w:pPr>
            <w:r w:rsidRPr="006C5787">
              <w:rPr>
                <w:sz w:val="18"/>
                <w:szCs w:val="18"/>
              </w:rPr>
              <w:t>507,00</w:t>
            </w:r>
          </w:p>
        </w:tc>
        <w:tc>
          <w:tcPr>
            <w:tcW w:w="1134" w:type="dxa"/>
            <w:tcBorders>
              <w:left w:val="single" w:sz="4" w:space="0" w:color="000000"/>
              <w:bottom w:val="single" w:sz="4" w:space="0" w:color="000000"/>
            </w:tcBorders>
            <w:shd w:val="clear" w:color="auto" w:fill="FFFFFF"/>
            <w:vAlign w:val="center"/>
          </w:tcPr>
          <w:p w14:paraId="3BF01A48" w14:textId="77777777" w:rsidR="006C5787" w:rsidRPr="006C5787" w:rsidRDefault="006C5787" w:rsidP="005A728A">
            <w:pPr>
              <w:jc w:val="center"/>
              <w:rPr>
                <w:sz w:val="18"/>
                <w:szCs w:val="18"/>
              </w:rPr>
            </w:pPr>
            <w:r w:rsidRPr="006C5787">
              <w:rPr>
                <w:color w:val="000000"/>
                <w:sz w:val="18"/>
                <w:szCs w:val="18"/>
              </w:rPr>
              <w:t>498,00</w:t>
            </w:r>
          </w:p>
        </w:tc>
        <w:tc>
          <w:tcPr>
            <w:tcW w:w="3260" w:type="dxa"/>
            <w:tcBorders>
              <w:left w:val="single" w:sz="4" w:space="0" w:color="000000"/>
              <w:bottom w:val="single" w:sz="4" w:space="0" w:color="000000"/>
              <w:right w:val="single" w:sz="4" w:space="0" w:color="000000"/>
            </w:tcBorders>
            <w:shd w:val="clear" w:color="auto" w:fill="FFFFFF"/>
            <w:vAlign w:val="center"/>
          </w:tcPr>
          <w:p w14:paraId="052D0537" w14:textId="77777777" w:rsidR="006C5787" w:rsidRPr="006C5787" w:rsidRDefault="006C5787" w:rsidP="005A728A">
            <w:pPr>
              <w:jc w:val="center"/>
              <w:rPr>
                <w:sz w:val="18"/>
                <w:szCs w:val="18"/>
              </w:rPr>
            </w:pPr>
            <w:r w:rsidRPr="006C5787">
              <w:rPr>
                <w:color w:val="000000"/>
                <w:sz w:val="18"/>
                <w:szCs w:val="18"/>
              </w:rPr>
              <w:t>498,00</w:t>
            </w:r>
          </w:p>
        </w:tc>
      </w:tr>
      <w:tr w:rsidR="006C5787" w:rsidRPr="006C5787" w14:paraId="69B596E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61C6D95"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54</w:t>
            </w:r>
          </w:p>
        </w:tc>
        <w:tc>
          <w:tcPr>
            <w:tcW w:w="6062" w:type="dxa"/>
            <w:tcBorders>
              <w:left w:val="single" w:sz="4" w:space="0" w:color="000000"/>
              <w:bottom w:val="single" w:sz="4" w:space="0" w:color="000000"/>
            </w:tcBorders>
            <w:shd w:val="clear" w:color="auto" w:fill="FFFFFF"/>
            <w:vAlign w:val="center"/>
          </w:tcPr>
          <w:p w14:paraId="5BA4B429" w14:textId="77777777" w:rsidR="006C5787" w:rsidRPr="006C5787" w:rsidRDefault="006C5787" w:rsidP="005A728A">
            <w:pPr>
              <w:rPr>
                <w:sz w:val="18"/>
                <w:szCs w:val="18"/>
              </w:rPr>
            </w:pPr>
            <w:r w:rsidRPr="006C5787">
              <w:rPr>
                <w:sz w:val="18"/>
                <w:szCs w:val="18"/>
              </w:rPr>
              <w:t>Подушка опоры кабины ЗИЛ-130 (комплект - 6 штук)</w:t>
            </w:r>
          </w:p>
        </w:tc>
        <w:tc>
          <w:tcPr>
            <w:tcW w:w="567" w:type="dxa"/>
            <w:tcBorders>
              <w:left w:val="single" w:sz="4" w:space="0" w:color="000000"/>
              <w:bottom w:val="single" w:sz="4" w:space="0" w:color="000000"/>
            </w:tcBorders>
            <w:shd w:val="clear" w:color="auto" w:fill="FFFFFF"/>
          </w:tcPr>
          <w:p w14:paraId="58A06A3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D180B0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E6C3B8D" w14:textId="77777777" w:rsidR="006C5787" w:rsidRPr="006C5787" w:rsidRDefault="006C5787" w:rsidP="005A728A">
            <w:pPr>
              <w:jc w:val="center"/>
              <w:rPr>
                <w:sz w:val="18"/>
                <w:szCs w:val="18"/>
              </w:rPr>
            </w:pPr>
            <w:r w:rsidRPr="006C5787">
              <w:rPr>
                <w:sz w:val="18"/>
                <w:szCs w:val="18"/>
              </w:rPr>
              <w:t>1 780,00</w:t>
            </w:r>
          </w:p>
        </w:tc>
        <w:tc>
          <w:tcPr>
            <w:tcW w:w="1134" w:type="dxa"/>
            <w:tcBorders>
              <w:left w:val="single" w:sz="4" w:space="0" w:color="000000"/>
              <w:bottom w:val="single" w:sz="4" w:space="0" w:color="000000"/>
            </w:tcBorders>
            <w:shd w:val="clear" w:color="auto" w:fill="FFFFFF"/>
            <w:vAlign w:val="center"/>
          </w:tcPr>
          <w:p w14:paraId="59355D8C" w14:textId="77777777" w:rsidR="006C5787" w:rsidRPr="006C5787" w:rsidRDefault="006C5787" w:rsidP="005A728A">
            <w:pPr>
              <w:jc w:val="center"/>
              <w:rPr>
                <w:sz w:val="18"/>
                <w:szCs w:val="18"/>
              </w:rPr>
            </w:pPr>
            <w:r w:rsidRPr="006C5787">
              <w:rPr>
                <w:sz w:val="18"/>
                <w:szCs w:val="18"/>
              </w:rPr>
              <w:t>1 958,00</w:t>
            </w:r>
          </w:p>
        </w:tc>
        <w:tc>
          <w:tcPr>
            <w:tcW w:w="1134" w:type="dxa"/>
            <w:tcBorders>
              <w:left w:val="single" w:sz="4" w:space="0" w:color="000000"/>
              <w:bottom w:val="single" w:sz="4" w:space="0" w:color="000000"/>
            </w:tcBorders>
            <w:shd w:val="clear" w:color="auto" w:fill="FFFFFF"/>
            <w:vAlign w:val="center"/>
          </w:tcPr>
          <w:p w14:paraId="6F52AF14" w14:textId="77777777" w:rsidR="006C5787" w:rsidRPr="006C5787" w:rsidRDefault="006C5787" w:rsidP="005A728A">
            <w:pPr>
              <w:jc w:val="center"/>
              <w:rPr>
                <w:sz w:val="18"/>
                <w:szCs w:val="18"/>
              </w:rPr>
            </w:pPr>
            <w:r w:rsidRPr="006C5787">
              <w:rPr>
                <w:sz w:val="18"/>
                <w:szCs w:val="18"/>
              </w:rPr>
              <w:t>1 919,00</w:t>
            </w:r>
          </w:p>
        </w:tc>
        <w:tc>
          <w:tcPr>
            <w:tcW w:w="1134" w:type="dxa"/>
            <w:tcBorders>
              <w:left w:val="single" w:sz="4" w:space="0" w:color="000000"/>
              <w:bottom w:val="single" w:sz="4" w:space="0" w:color="000000"/>
            </w:tcBorders>
            <w:shd w:val="clear" w:color="auto" w:fill="FFFFFF"/>
            <w:vAlign w:val="center"/>
          </w:tcPr>
          <w:p w14:paraId="52138FB2" w14:textId="77777777" w:rsidR="006C5787" w:rsidRPr="006C5787" w:rsidRDefault="006C5787" w:rsidP="005A728A">
            <w:pPr>
              <w:jc w:val="center"/>
              <w:rPr>
                <w:sz w:val="18"/>
                <w:szCs w:val="18"/>
              </w:rPr>
            </w:pPr>
            <w:r w:rsidRPr="006C5787">
              <w:rPr>
                <w:color w:val="000000"/>
                <w:sz w:val="18"/>
                <w:szCs w:val="18"/>
              </w:rPr>
              <w:t>1 885,67</w:t>
            </w:r>
          </w:p>
        </w:tc>
        <w:tc>
          <w:tcPr>
            <w:tcW w:w="3260" w:type="dxa"/>
            <w:tcBorders>
              <w:left w:val="single" w:sz="4" w:space="0" w:color="000000"/>
              <w:bottom w:val="single" w:sz="4" w:space="0" w:color="000000"/>
              <w:right w:val="single" w:sz="4" w:space="0" w:color="000000"/>
            </w:tcBorders>
            <w:shd w:val="clear" w:color="auto" w:fill="FFFFFF"/>
            <w:vAlign w:val="center"/>
          </w:tcPr>
          <w:p w14:paraId="537C7C33" w14:textId="77777777" w:rsidR="006C5787" w:rsidRPr="006C5787" w:rsidRDefault="006C5787" w:rsidP="005A728A">
            <w:pPr>
              <w:jc w:val="center"/>
              <w:rPr>
                <w:sz w:val="18"/>
                <w:szCs w:val="18"/>
              </w:rPr>
            </w:pPr>
            <w:r w:rsidRPr="006C5787">
              <w:rPr>
                <w:color w:val="000000"/>
                <w:sz w:val="18"/>
                <w:szCs w:val="18"/>
              </w:rPr>
              <w:t>1 885,67</w:t>
            </w:r>
          </w:p>
        </w:tc>
      </w:tr>
      <w:tr w:rsidR="006C5787" w:rsidRPr="006C5787" w14:paraId="76BF557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66A1438"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55</w:t>
            </w:r>
          </w:p>
        </w:tc>
        <w:tc>
          <w:tcPr>
            <w:tcW w:w="6062" w:type="dxa"/>
            <w:tcBorders>
              <w:left w:val="single" w:sz="4" w:space="0" w:color="000000"/>
              <w:bottom w:val="single" w:sz="4" w:space="0" w:color="000000"/>
            </w:tcBorders>
            <w:shd w:val="clear" w:color="auto" w:fill="FFFFFF"/>
            <w:vAlign w:val="center"/>
          </w:tcPr>
          <w:p w14:paraId="5E96AA6B" w14:textId="77777777" w:rsidR="006C5787" w:rsidRPr="006C5787" w:rsidRDefault="006C5787" w:rsidP="005A728A">
            <w:pPr>
              <w:rPr>
                <w:sz w:val="18"/>
                <w:szCs w:val="18"/>
              </w:rPr>
            </w:pPr>
            <w:r w:rsidRPr="006C5787">
              <w:rPr>
                <w:sz w:val="18"/>
                <w:szCs w:val="18"/>
              </w:rPr>
              <w:t>Подушка передней опоры двигателя ЗИЛ-130</w:t>
            </w:r>
          </w:p>
        </w:tc>
        <w:tc>
          <w:tcPr>
            <w:tcW w:w="567" w:type="dxa"/>
            <w:tcBorders>
              <w:left w:val="single" w:sz="4" w:space="0" w:color="000000"/>
              <w:bottom w:val="single" w:sz="4" w:space="0" w:color="000000"/>
            </w:tcBorders>
            <w:shd w:val="clear" w:color="auto" w:fill="FFFFFF"/>
          </w:tcPr>
          <w:p w14:paraId="5514B14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5E2961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0A3BB68" w14:textId="77777777" w:rsidR="006C5787" w:rsidRPr="006C5787" w:rsidRDefault="006C5787" w:rsidP="005A728A">
            <w:pPr>
              <w:jc w:val="center"/>
              <w:rPr>
                <w:sz w:val="18"/>
                <w:szCs w:val="18"/>
              </w:rPr>
            </w:pPr>
            <w:r w:rsidRPr="006C5787">
              <w:rPr>
                <w:sz w:val="18"/>
                <w:szCs w:val="18"/>
              </w:rPr>
              <w:t>125,00</w:t>
            </w:r>
          </w:p>
        </w:tc>
        <w:tc>
          <w:tcPr>
            <w:tcW w:w="1134" w:type="dxa"/>
            <w:tcBorders>
              <w:left w:val="single" w:sz="4" w:space="0" w:color="000000"/>
              <w:bottom w:val="single" w:sz="4" w:space="0" w:color="000000"/>
            </w:tcBorders>
            <w:shd w:val="clear" w:color="auto" w:fill="FFFFFF"/>
            <w:vAlign w:val="center"/>
          </w:tcPr>
          <w:p w14:paraId="14594539" w14:textId="77777777" w:rsidR="006C5787" w:rsidRPr="006C5787" w:rsidRDefault="006C5787" w:rsidP="005A728A">
            <w:pPr>
              <w:jc w:val="center"/>
              <w:rPr>
                <w:sz w:val="18"/>
                <w:szCs w:val="18"/>
              </w:rPr>
            </w:pPr>
            <w:r w:rsidRPr="006C5787">
              <w:rPr>
                <w:sz w:val="18"/>
                <w:szCs w:val="18"/>
              </w:rPr>
              <w:t>137,50</w:t>
            </w:r>
          </w:p>
        </w:tc>
        <w:tc>
          <w:tcPr>
            <w:tcW w:w="1134" w:type="dxa"/>
            <w:tcBorders>
              <w:left w:val="single" w:sz="4" w:space="0" w:color="000000"/>
              <w:bottom w:val="single" w:sz="4" w:space="0" w:color="000000"/>
            </w:tcBorders>
            <w:shd w:val="clear" w:color="auto" w:fill="FFFFFF"/>
            <w:vAlign w:val="center"/>
          </w:tcPr>
          <w:p w14:paraId="3FC15746" w14:textId="77777777" w:rsidR="006C5787" w:rsidRPr="006C5787" w:rsidRDefault="006C5787" w:rsidP="005A728A">
            <w:pPr>
              <w:jc w:val="center"/>
              <w:rPr>
                <w:sz w:val="18"/>
                <w:szCs w:val="18"/>
              </w:rPr>
            </w:pPr>
            <w:r w:rsidRPr="006C5787">
              <w:rPr>
                <w:sz w:val="18"/>
                <w:szCs w:val="18"/>
              </w:rPr>
              <w:t>135,00</w:t>
            </w:r>
          </w:p>
        </w:tc>
        <w:tc>
          <w:tcPr>
            <w:tcW w:w="1134" w:type="dxa"/>
            <w:tcBorders>
              <w:left w:val="single" w:sz="4" w:space="0" w:color="000000"/>
              <w:bottom w:val="single" w:sz="4" w:space="0" w:color="000000"/>
            </w:tcBorders>
            <w:shd w:val="clear" w:color="auto" w:fill="FFFFFF"/>
            <w:vAlign w:val="center"/>
          </w:tcPr>
          <w:p w14:paraId="773E01C7" w14:textId="77777777" w:rsidR="006C5787" w:rsidRPr="006C5787" w:rsidRDefault="006C5787" w:rsidP="005A728A">
            <w:pPr>
              <w:jc w:val="center"/>
              <w:rPr>
                <w:sz w:val="18"/>
                <w:szCs w:val="18"/>
              </w:rPr>
            </w:pPr>
            <w:r w:rsidRPr="006C5787">
              <w:rPr>
                <w:color w:val="000000"/>
                <w:sz w:val="18"/>
                <w:szCs w:val="18"/>
              </w:rPr>
              <w:t>132,50</w:t>
            </w:r>
          </w:p>
        </w:tc>
        <w:tc>
          <w:tcPr>
            <w:tcW w:w="3260" w:type="dxa"/>
            <w:tcBorders>
              <w:left w:val="single" w:sz="4" w:space="0" w:color="000000"/>
              <w:bottom w:val="single" w:sz="4" w:space="0" w:color="000000"/>
              <w:right w:val="single" w:sz="4" w:space="0" w:color="000000"/>
            </w:tcBorders>
            <w:shd w:val="clear" w:color="auto" w:fill="FFFFFF"/>
            <w:vAlign w:val="center"/>
          </w:tcPr>
          <w:p w14:paraId="20D717F8" w14:textId="77777777" w:rsidR="006C5787" w:rsidRPr="006C5787" w:rsidRDefault="006C5787" w:rsidP="005A728A">
            <w:pPr>
              <w:jc w:val="center"/>
              <w:rPr>
                <w:sz w:val="18"/>
                <w:szCs w:val="18"/>
              </w:rPr>
            </w:pPr>
            <w:r w:rsidRPr="006C5787">
              <w:rPr>
                <w:color w:val="000000"/>
                <w:sz w:val="18"/>
                <w:szCs w:val="18"/>
              </w:rPr>
              <w:t>132,50</w:t>
            </w:r>
          </w:p>
        </w:tc>
      </w:tr>
      <w:tr w:rsidR="006C5787" w:rsidRPr="006C5787" w14:paraId="5A8CF5E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53F98CB"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56</w:t>
            </w:r>
          </w:p>
        </w:tc>
        <w:tc>
          <w:tcPr>
            <w:tcW w:w="6062" w:type="dxa"/>
            <w:tcBorders>
              <w:left w:val="single" w:sz="4" w:space="0" w:color="000000"/>
              <w:bottom w:val="single" w:sz="4" w:space="0" w:color="000000"/>
            </w:tcBorders>
            <w:shd w:val="clear" w:color="auto" w:fill="FFFFFF"/>
            <w:vAlign w:val="center"/>
          </w:tcPr>
          <w:p w14:paraId="13D56B4E" w14:textId="77777777" w:rsidR="006C5787" w:rsidRPr="006C5787" w:rsidRDefault="006C5787" w:rsidP="005A728A">
            <w:pPr>
              <w:rPr>
                <w:sz w:val="18"/>
                <w:szCs w:val="18"/>
              </w:rPr>
            </w:pPr>
            <w:r w:rsidRPr="006C5787">
              <w:rPr>
                <w:sz w:val="18"/>
                <w:szCs w:val="18"/>
              </w:rPr>
              <w:t>Подшипник 2-го вала ЗИЛ-130</w:t>
            </w:r>
          </w:p>
        </w:tc>
        <w:tc>
          <w:tcPr>
            <w:tcW w:w="567" w:type="dxa"/>
            <w:tcBorders>
              <w:left w:val="single" w:sz="4" w:space="0" w:color="000000"/>
              <w:bottom w:val="single" w:sz="4" w:space="0" w:color="000000"/>
            </w:tcBorders>
            <w:shd w:val="clear" w:color="auto" w:fill="FFFFFF"/>
          </w:tcPr>
          <w:p w14:paraId="7D8254B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BF8F85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95B6E21" w14:textId="77777777" w:rsidR="006C5787" w:rsidRPr="006C5787" w:rsidRDefault="006C5787" w:rsidP="005A728A">
            <w:pPr>
              <w:jc w:val="center"/>
              <w:rPr>
                <w:sz w:val="18"/>
                <w:szCs w:val="18"/>
              </w:rPr>
            </w:pPr>
            <w:r w:rsidRPr="006C5787">
              <w:rPr>
                <w:sz w:val="18"/>
                <w:szCs w:val="18"/>
              </w:rPr>
              <w:t>1 460,00</w:t>
            </w:r>
          </w:p>
        </w:tc>
        <w:tc>
          <w:tcPr>
            <w:tcW w:w="1134" w:type="dxa"/>
            <w:tcBorders>
              <w:left w:val="single" w:sz="4" w:space="0" w:color="000000"/>
              <w:bottom w:val="single" w:sz="4" w:space="0" w:color="000000"/>
            </w:tcBorders>
            <w:shd w:val="clear" w:color="auto" w:fill="FFFFFF"/>
            <w:vAlign w:val="center"/>
          </w:tcPr>
          <w:p w14:paraId="739CC9FE" w14:textId="77777777" w:rsidR="006C5787" w:rsidRPr="006C5787" w:rsidRDefault="006C5787" w:rsidP="005A728A">
            <w:pPr>
              <w:jc w:val="center"/>
              <w:rPr>
                <w:sz w:val="18"/>
                <w:szCs w:val="18"/>
              </w:rPr>
            </w:pPr>
            <w:r w:rsidRPr="006C5787">
              <w:rPr>
                <w:sz w:val="18"/>
                <w:szCs w:val="18"/>
              </w:rPr>
              <w:t>1 606,00</w:t>
            </w:r>
          </w:p>
        </w:tc>
        <w:tc>
          <w:tcPr>
            <w:tcW w:w="1134" w:type="dxa"/>
            <w:tcBorders>
              <w:left w:val="single" w:sz="4" w:space="0" w:color="000000"/>
              <w:bottom w:val="single" w:sz="4" w:space="0" w:color="000000"/>
            </w:tcBorders>
            <w:shd w:val="clear" w:color="auto" w:fill="FFFFFF"/>
            <w:vAlign w:val="center"/>
          </w:tcPr>
          <w:p w14:paraId="60FE0597" w14:textId="77777777" w:rsidR="006C5787" w:rsidRPr="006C5787" w:rsidRDefault="006C5787" w:rsidP="005A728A">
            <w:pPr>
              <w:jc w:val="center"/>
              <w:rPr>
                <w:sz w:val="18"/>
                <w:szCs w:val="18"/>
              </w:rPr>
            </w:pPr>
            <w:r w:rsidRPr="006C5787">
              <w:rPr>
                <w:sz w:val="18"/>
                <w:szCs w:val="18"/>
              </w:rPr>
              <w:t>1 574,00</w:t>
            </w:r>
          </w:p>
        </w:tc>
        <w:tc>
          <w:tcPr>
            <w:tcW w:w="1134" w:type="dxa"/>
            <w:tcBorders>
              <w:left w:val="single" w:sz="4" w:space="0" w:color="000000"/>
              <w:bottom w:val="single" w:sz="4" w:space="0" w:color="000000"/>
            </w:tcBorders>
            <w:shd w:val="clear" w:color="auto" w:fill="FFFFFF"/>
            <w:vAlign w:val="center"/>
          </w:tcPr>
          <w:p w14:paraId="0C29567D" w14:textId="77777777" w:rsidR="006C5787" w:rsidRPr="006C5787" w:rsidRDefault="006C5787" w:rsidP="005A728A">
            <w:pPr>
              <w:jc w:val="center"/>
              <w:rPr>
                <w:sz w:val="18"/>
                <w:szCs w:val="18"/>
              </w:rPr>
            </w:pPr>
            <w:r w:rsidRPr="006C5787">
              <w:rPr>
                <w:color w:val="000000"/>
                <w:sz w:val="18"/>
                <w:szCs w:val="18"/>
              </w:rPr>
              <w:t>1 546,67</w:t>
            </w:r>
          </w:p>
        </w:tc>
        <w:tc>
          <w:tcPr>
            <w:tcW w:w="3260" w:type="dxa"/>
            <w:tcBorders>
              <w:left w:val="single" w:sz="4" w:space="0" w:color="000000"/>
              <w:bottom w:val="single" w:sz="4" w:space="0" w:color="000000"/>
              <w:right w:val="single" w:sz="4" w:space="0" w:color="000000"/>
            </w:tcBorders>
            <w:shd w:val="clear" w:color="auto" w:fill="FFFFFF"/>
            <w:vAlign w:val="center"/>
          </w:tcPr>
          <w:p w14:paraId="28E7AAB7" w14:textId="77777777" w:rsidR="006C5787" w:rsidRPr="006C5787" w:rsidRDefault="006C5787" w:rsidP="005A728A">
            <w:pPr>
              <w:jc w:val="center"/>
              <w:rPr>
                <w:sz w:val="18"/>
                <w:szCs w:val="18"/>
              </w:rPr>
            </w:pPr>
            <w:r w:rsidRPr="006C5787">
              <w:rPr>
                <w:color w:val="000000"/>
                <w:sz w:val="18"/>
                <w:szCs w:val="18"/>
              </w:rPr>
              <w:t>1 546,67</w:t>
            </w:r>
          </w:p>
        </w:tc>
      </w:tr>
      <w:tr w:rsidR="006C5787" w:rsidRPr="006C5787" w14:paraId="113F080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CC1E34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lastRenderedPageBreak/>
              <w:t>57</w:t>
            </w:r>
          </w:p>
        </w:tc>
        <w:tc>
          <w:tcPr>
            <w:tcW w:w="6062" w:type="dxa"/>
            <w:tcBorders>
              <w:left w:val="single" w:sz="4" w:space="0" w:color="000000"/>
              <w:bottom w:val="single" w:sz="4" w:space="0" w:color="000000"/>
            </w:tcBorders>
            <w:shd w:val="clear" w:color="auto" w:fill="FFFFFF"/>
            <w:vAlign w:val="center"/>
          </w:tcPr>
          <w:p w14:paraId="6538DE27" w14:textId="77777777" w:rsidR="006C5787" w:rsidRPr="006C5787" w:rsidRDefault="006C5787" w:rsidP="005A728A">
            <w:pPr>
              <w:rPr>
                <w:sz w:val="18"/>
                <w:szCs w:val="18"/>
              </w:rPr>
            </w:pPr>
            <w:r w:rsidRPr="006C5787">
              <w:rPr>
                <w:sz w:val="18"/>
                <w:szCs w:val="18"/>
              </w:rPr>
              <w:t>Подшипник дифференциала заднего моста ЗИЛ</w:t>
            </w:r>
          </w:p>
        </w:tc>
        <w:tc>
          <w:tcPr>
            <w:tcW w:w="567" w:type="dxa"/>
            <w:tcBorders>
              <w:left w:val="single" w:sz="4" w:space="0" w:color="000000"/>
              <w:bottom w:val="single" w:sz="4" w:space="0" w:color="000000"/>
            </w:tcBorders>
            <w:shd w:val="clear" w:color="auto" w:fill="FFFFFF"/>
          </w:tcPr>
          <w:p w14:paraId="51AF636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08502B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9C6FFD4" w14:textId="77777777" w:rsidR="006C5787" w:rsidRPr="006C5787" w:rsidRDefault="006C5787" w:rsidP="005A728A">
            <w:pPr>
              <w:jc w:val="center"/>
              <w:rPr>
                <w:sz w:val="18"/>
                <w:szCs w:val="18"/>
              </w:rPr>
            </w:pPr>
            <w:r w:rsidRPr="006C5787">
              <w:rPr>
                <w:sz w:val="18"/>
                <w:szCs w:val="18"/>
              </w:rPr>
              <w:t>2 800,00</w:t>
            </w:r>
          </w:p>
        </w:tc>
        <w:tc>
          <w:tcPr>
            <w:tcW w:w="1134" w:type="dxa"/>
            <w:tcBorders>
              <w:left w:val="single" w:sz="4" w:space="0" w:color="000000"/>
              <w:bottom w:val="single" w:sz="4" w:space="0" w:color="000000"/>
            </w:tcBorders>
            <w:shd w:val="clear" w:color="auto" w:fill="FFFFFF"/>
            <w:vAlign w:val="center"/>
          </w:tcPr>
          <w:p w14:paraId="02512277" w14:textId="77777777" w:rsidR="006C5787" w:rsidRPr="006C5787" w:rsidRDefault="006C5787" w:rsidP="005A728A">
            <w:pPr>
              <w:jc w:val="center"/>
              <w:rPr>
                <w:sz w:val="18"/>
                <w:szCs w:val="18"/>
              </w:rPr>
            </w:pPr>
            <w:r w:rsidRPr="006C5787">
              <w:rPr>
                <w:sz w:val="18"/>
                <w:szCs w:val="18"/>
              </w:rPr>
              <w:t>3 080,00</w:t>
            </w:r>
          </w:p>
        </w:tc>
        <w:tc>
          <w:tcPr>
            <w:tcW w:w="1134" w:type="dxa"/>
            <w:tcBorders>
              <w:left w:val="single" w:sz="4" w:space="0" w:color="000000"/>
              <w:bottom w:val="single" w:sz="4" w:space="0" w:color="000000"/>
            </w:tcBorders>
            <w:shd w:val="clear" w:color="auto" w:fill="FFFFFF"/>
            <w:vAlign w:val="center"/>
          </w:tcPr>
          <w:p w14:paraId="7DA3D66A" w14:textId="77777777" w:rsidR="006C5787" w:rsidRPr="006C5787" w:rsidRDefault="006C5787" w:rsidP="005A728A">
            <w:pPr>
              <w:jc w:val="center"/>
              <w:rPr>
                <w:sz w:val="18"/>
                <w:szCs w:val="18"/>
              </w:rPr>
            </w:pPr>
            <w:r w:rsidRPr="006C5787">
              <w:rPr>
                <w:sz w:val="18"/>
                <w:szCs w:val="18"/>
              </w:rPr>
              <w:t>3 018,00</w:t>
            </w:r>
          </w:p>
        </w:tc>
        <w:tc>
          <w:tcPr>
            <w:tcW w:w="1134" w:type="dxa"/>
            <w:tcBorders>
              <w:left w:val="single" w:sz="4" w:space="0" w:color="000000"/>
              <w:bottom w:val="single" w:sz="4" w:space="0" w:color="000000"/>
            </w:tcBorders>
            <w:shd w:val="clear" w:color="auto" w:fill="FFFFFF"/>
            <w:vAlign w:val="center"/>
          </w:tcPr>
          <w:p w14:paraId="1165A0A4" w14:textId="77777777" w:rsidR="006C5787" w:rsidRPr="006C5787" w:rsidRDefault="006C5787" w:rsidP="005A728A">
            <w:pPr>
              <w:jc w:val="center"/>
              <w:rPr>
                <w:sz w:val="18"/>
                <w:szCs w:val="18"/>
              </w:rPr>
            </w:pPr>
            <w:r w:rsidRPr="006C5787">
              <w:rPr>
                <w:color w:val="000000"/>
                <w:sz w:val="18"/>
                <w:szCs w:val="18"/>
              </w:rPr>
              <w:t>2 966,00</w:t>
            </w:r>
          </w:p>
        </w:tc>
        <w:tc>
          <w:tcPr>
            <w:tcW w:w="3260" w:type="dxa"/>
            <w:tcBorders>
              <w:left w:val="single" w:sz="4" w:space="0" w:color="000000"/>
              <w:bottom w:val="single" w:sz="4" w:space="0" w:color="000000"/>
              <w:right w:val="single" w:sz="4" w:space="0" w:color="000000"/>
            </w:tcBorders>
            <w:shd w:val="clear" w:color="auto" w:fill="FFFFFF"/>
            <w:vAlign w:val="center"/>
          </w:tcPr>
          <w:p w14:paraId="02D06F00" w14:textId="77777777" w:rsidR="006C5787" w:rsidRPr="006C5787" w:rsidRDefault="006C5787" w:rsidP="005A728A">
            <w:pPr>
              <w:jc w:val="center"/>
              <w:rPr>
                <w:sz w:val="18"/>
                <w:szCs w:val="18"/>
              </w:rPr>
            </w:pPr>
            <w:r w:rsidRPr="006C5787">
              <w:rPr>
                <w:color w:val="000000"/>
                <w:sz w:val="18"/>
                <w:szCs w:val="18"/>
              </w:rPr>
              <w:t>2 966,00</w:t>
            </w:r>
          </w:p>
        </w:tc>
      </w:tr>
      <w:tr w:rsidR="006C5787" w:rsidRPr="006C5787" w14:paraId="3FB381C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A24A548"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58</w:t>
            </w:r>
          </w:p>
        </w:tc>
        <w:tc>
          <w:tcPr>
            <w:tcW w:w="6062" w:type="dxa"/>
            <w:tcBorders>
              <w:left w:val="single" w:sz="4" w:space="0" w:color="000000"/>
              <w:bottom w:val="single" w:sz="4" w:space="0" w:color="000000"/>
            </w:tcBorders>
            <w:shd w:val="clear" w:color="auto" w:fill="FFFFFF"/>
            <w:vAlign w:val="center"/>
          </w:tcPr>
          <w:p w14:paraId="2AE57B5F" w14:textId="77777777" w:rsidR="006C5787" w:rsidRPr="006C5787" w:rsidRDefault="006C5787" w:rsidP="005A728A">
            <w:pPr>
              <w:rPr>
                <w:sz w:val="18"/>
                <w:szCs w:val="18"/>
              </w:rPr>
            </w:pPr>
            <w:r w:rsidRPr="006C5787">
              <w:rPr>
                <w:sz w:val="18"/>
                <w:szCs w:val="18"/>
              </w:rPr>
              <w:t>Подшипник заднего моста 4301/ЗИЛ-130</w:t>
            </w:r>
          </w:p>
        </w:tc>
        <w:tc>
          <w:tcPr>
            <w:tcW w:w="567" w:type="dxa"/>
            <w:tcBorders>
              <w:left w:val="single" w:sz="4" w:space="0" w:color="000000"/>
              <w:bottom w:val="single" w:sz="4" w:space="0" w:color="000000"/>
            </w:tcBorders>
            <w:shd w:val="clear" w:color="auto" w:fill="FFFFFF"/>
          </w:tcPr>
          <w:p w14:paraId="40BAB88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646557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34A373C" w14:textId="77777777" w:rsidR="006C5787" w:rsidRPr="006C5787" w:rsidRDefault="006C5787" w:rsidP="005A728A">
            <w:pPr>
              <w:jc w:val="center"/>
              <w:rPr>
                <w:sz w:val="18"/>
                <w:szCs w:val="18"/>
              </w:rPr>
            </w:pPr>
            <w:r w:rsidRPr="006C5787">
              <w:rPr>
                <w:sz w:val="18"/>
                <w:szCs w:val="18"/>
              </w:rPr>
              <w:t>3 010,00</w:t>
            </w:r>
          </w:p>
        </w:tc>
        <w:tc>
          <w:tcPr>
            <w:tcW w:w="1134" w:type="dxa"/>
            <w:tcBorders>
              <w:left w:val="single" w:sz="4" w:space="0" w:color="000000"/>
              <w:bottom w:val="single" w:sz="4" w:space="0" w:color="000000"/>
            </w:tcBorders>
            <w:shd w:val="clear" w:color="auto" w:fill="FFFFFF"/>
            <w:vAlign w:val="center"/>
          </w:tcPr>
          <w:p w14:paraId="3135D3B0" w14:textId="77777777" w:rsidR="006C5787" w:rsidRPr="006C5787" w:rsidRDefault="006C5787" w:rsidP="005A728A">
            <w:pPr>
              <w:jc w:val="center"/>
              <w:rPr>
                <w:sz w:val="18"/>
                <w:szCs w:val="18"/>
              </w:rPr>
            </w:pPr>
            <w:r w:rsidRPr="006C5787">
              <w:rPr>
                <w:sz w:val="18"/>
                <w:szCs w:val="18"/>
              </w:rPr>
              <w:t>3 311,00</w:t>
            </w:r>
          </w:p>
        </w:tc>
        <w:tc>
          <w:tcPr>
            <w:tcW w:w="1134" w:type="dxa"/>
            <w:tcBorders>
              <w:left w:val="single" w:sz="4" w:space="0" w:color="000000"/>
              <w:bottom w:val="single" w:sz="4" w:space="0" w:color="000000"/>
            </w:tcBorders>
            <w:shd w:val="clear" w:color="auto" w:fill="FFFFFF"/>
            <w:vAlign w:val="center"/>
          </w:tcPr>
          <w:p w14:paraId="7906C713" w14:textId="77777777" w:rsidR="006C5787" w:rsidRPr="006C5787" w:rsidRDefault="006C5787" w:rsidP="005A728A">
            <w:pPr>
              <w:jc w:val="center"/>
              <w:rPr>
                <w:sz w:val="18"/>
                <w:szCs w:val="18"/>
              </w:rPr>
            </w:pPr>
            <w:r w:rsidRPr="006C5787">
              <w:rPr>
                <w:sz w:val="18"/>
                <w:szCs w:val="18"/>
              </w:rPr>
              <w:t>3 245,00</w:t>
            </w:r>
          </w:p>
        </w:tc>
        <w:tc>
          <w:tcPr>
            <w:tcW w:w="1134" w:type="dxa"/>
            <w:tcBorders>
              <w:left w:val="single" w:sz="4" w:space="0" w:color="000000"/>
              <w:bottom w:val="single" w:sz="4" w:space="0" w:color="000000"/>
            </w:tcBorders>
            <w:shd w:val="clear" w:color="auto" w:fill="FFFFFF"/>
            <w:vAlign w:val="center"/>
          </w:tcPr>
          <w:p w14:paraId="14101054" w14:textId="77777777" w:rsidR="006C5787" w:rsidRPr="006C5787" w:rsidRDefault="006C5787" w:rsidP="005A728A">
            <w:pPr>
              <w:jc w:val="center"/>
              <w:rPr>
                <w:sz w:val="18"/>
                <w:szCs w:val="18"/>
              </w:rPr>
            </w:pPr>
            <w:r w:rsidRPr="006C5787">
              <w:rPr>
                <w:color w:val="000000"/>
                <w:sz w:val="18"/>
                <w:szCs w:val="18"/>
              </w:rPr>
              <w:t>3 188,67</w:t>
            </w:r>
          </w:p>
        </w:tc>
        <w:tc>
          <w:tcPr>
            <w:tcW w:w="3260" w:type="dxa"/>
            <w:tcBorders>
              <w:left w:val="single" w:sz="4" w:space="0" w:color="000000"/>
              <w:bottom w:val="single" w:sz="4" w:space="0" w:color="000000"/>
              <w:right w:val="single" w:sz="4" w:space="0" w:color="000000"/>
            </w:tcBorders>
            <w:shd w:val="clear" w:color="auto" w:fill="FFFFFF"/>
            <w:vAlign w:val="center"/>
          </w:tcPr>
          <w:p w14:paraId="474F13B3" w14:textId="77777777" w:rsidR="006C5787" w:rsidRPr="006C5787" w:rsidRDefault="006C5787" w:rsidP="005A728A">
            <w:pPr>
              <w:jc w:val="center"/>
              <w:rPr>
                <w:sz w:val="18"/>
                <w:szCs w:val="18"/>
              </w:rPr>
            </w:pPr>
            <w:r w:rsidRPr="006C5787">
              <w:rPr>
                <w:color w:val="000000"/>
                <w:sz w:val="18"/>
                <w:szCs w:val="18"/>
              </w:rPr>
              <w:t>3 188,67</w:t>
            </w:r>
          </w:p>
        </w:tc>
      </w:tr>
      <w:tr w:rsidR="006C5787" w:rsidRPr="006C5787" w14:paraId="091FE06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487BC7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59</w:t>
            </w:r>
          </w:p>
        </w:tc>
        <w:tc>
          <w:tcPr>
            <w:tcW w:w="6062" w:type="dxa"/>
            <w:tcBorders>
              <w:left w:val="single" w:sz="4" w:space="0" w:color="000000"/>
              <w:bottom w:val="single" w:sz="4" w:space="0" w:color="000000"/>
            </w:tcBorders>
            <w:shd w:val="clear" w:color="auto" w:fill="FFFFFF"/>
            <w:vAlign w:val="center"/>
          </w:tcPr>
          <w:p w14:paraId="4656DC87" w14:textId="77777777" w:rsidR="006C5787" w:rsidRPr="006C5787" w:rsidRDefault="006C5787" w:rsidP="005A728A">
            <w:pPr>
              <w:rPr>
                <w:sz w:val="18"/>
                <w:szCs w:val="18"/>
              </w:rPr>
            </w:pPr>
            <w:r w:rsidRPr="006C5787">
              <w:rPr>
                <w:sz w:val="18"/>
                <w:szCs w:val="18"/>
              </w:rPr>
              <w:t>Подшипник крестовины ЗИЛ</w:t>
            </w:r>
          </w:p>
        </w:tc>
        <w:tc>
          <w:tcPr>
            <w:tcW w:w="567" w:type="dxa"/>
            <w:tcBorders>
              <w:left w:val="single" w:sz="4" w:space="0" w:color="000000"/>
              <w:bottom w:val="single" w:sz="4" w:space="0" w:color="000000"/>
            </w:tcBorders>
            <w:shd w:val="clear" w:color="auto" w:fill="FFFFFF"/>
          </w:tcPr>
          <w:p w14:paraId="0D570E13"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FC3990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DD1E513" w14:textId="77777777" w:rsidR="006C5787" w:rsidRPr="006C5787" w:rsidRDefault="006C5787" w:rsidP="005A728A">
            <w:pPr>
              <w:jc w:val="center"/>
              <w:rPr>
                <w:sz w:val="18"/>
                <w:szCs w:val="18"/>
              </w:rPr>
            </w:pPr>
            <w:r w:rsidRPr="006C5787">
              <w:rPr>
                <w:sz w:val="18"/>
                <w:szCs w:val="18"/>
              </w:rPr>
              <w:t>215,00</w:t>
            </w:r>
          </w:p>
        </w:tc>
        <w:tc>
          <w:tcPr>
            <w:tcW w:w="1134" w:type="dxa"/>
            <w:tcBorders>
              <w:left w:val="single" w:sz="4" w:space="0" w:color="000000"/>
              <w:bottom w:val="single" w:sz="4" w:space="0" w:color="000000"/>
            </w:tcBorders>
            <w:shd w:val="clear" w:color="auto" w:fill="FFFFFF"/>
            <w:vAlign w:val="center"/>
          </w:tcPr>
          <w:p w14:paraId="284DF3B4" w14:textId="77777777" w:rsidR="006C5787" w:rsidRPr="006C5787" w:rsidRDefault="006C5787" w:rsidP="005A728A">
            <w:pPr>
              <w:jc w:val="center"/>
              <w:rPr>
                <w:sz w:val="18"/>
                <w:szCs w:val="18"/>
              </w:rPr>
            </w:pPr>
            <w:r w:rsidRPr="006C5787">
              <w:rPr>
                <w:sz w:val="18"/>
                <w:szCs w:val="18"/>
              </w:rPr>
              <w:t>236,50</w:t>
            </w:r>
          </w:p>
        </w:tc>
        <w:tc>
          <w:tcPr>
            <w:tcW w:w="1134" w:type="dxa"/>
            <w:tcBorders>
              <w:left w:val="single" w:sz="4" w:space="0" w:color="000000"/>
              <w:bottom w:val="single" w:sz="4" w:space="0" w:color="000000"/>
            </w:tcBorders>
            <w:shd w:val="clear" w:color="auto" w:fill="FFFFFF"/>
            <w:vAlign w:val="center"/>
          </w:tcPr>
          <w:p w14:paraId="518B0626" w14:textId="77777777" w:rsidR="006C5787" w:rsidRPr="006C5787" w:rsidRDefault="006C5787" w:rsidP="005A728A">
            <w:pPr>
              <w:jc w:val="center"/>
              <w:rPr>
                <w:sz w:val="18"/>
                <w:szCs w:val="18"/>
              </w:rPr>
            </w:pPr>
            <w:r w:rsidRPr="006C5787">
              <w:rPr>
                <w:sz w:val="18"/>
                <w:szCs w:val="18"/>
              </w:rPr>
              <w:t>232,00</w:t>
            </w:r>
          </w:p>
        </w:tc>
        <w:tc>
          <w:tcPr>
            <w:tcW w:w="1134" w:type="dxa"/>
            <w:tcBorders>
              <w:left w:val="single" w:sz="4" w:space="0" w:color="000000"/>
              <w:bottom w:val="single" w:sz="4" w:space="0" w:color="000000"/>
            </w:tcBorders>
            <w:shd w:val="clear" w:color="auto" w:fill="FFFFFF"/>
            <w:vAlign w:val="center"/>
          </w:tcPr>
          <w:p w14:paraId="5D77BDC3" w14:textId="77777777" w:rsidR="006C5787" w:rsidRPr="006C5787" w:rsidRDefault="006C5787" w:rsidP="005A728A">
            <w:pPr>
              <w:jc w:val="center"/>
              <w:rPr>
                <w:sz w:val="18"/>
                <w:szCs w:val="18"/>
              </w:rPr>
            </w:pPr>
            <w:r w:rsidRPr="006C5787">
              <w:rPr>
                <w:color w:val="000000"/>
                <w:sz w:val="18"/>
                <w:szCs w:val="18"/>
              </w:rPr>
              <w:t>227,83</w:t>
            </w:r>
          </w:p>
        </w:tc>
        <w:tc>
          <w:tcPr>
            <w:tcW w:w="3260" w:type="dxa"/>
            <w:tcBorders>
              <w:left w:val="single" w:sz="4" w:space="0" w:color="000000"/>
              <w:bottom w:val="single" w:sz="4" w:space="0" w:color="000000"/>
              <w:right w:val="single" w:sz="4" w:space="0" w:color="000000"/>
            </w:tcBorders>
            <w:shd w:val="clear" w:color="auto" w:fill="FFFFFF"/>
            <w:vAlign w:val="center"/>
          </w:tcPr>
          <w:p w14:paraId="55B7D980" w14:textId="77777777" w:rsidR="006C5787" w:rsidRPr="006C5787" w:rsidRDefault="006C5787" w:rsidP="005A728A">
            <w:pPr>
              <w:jc w:val="center"/>
              <w:rPr>
                <w:sz w:val="18"/>
                <w:szCs w:val="18"/>
              </w:rPr>
            </w:pPr>
            <w:r w:rsidRPr="006C5787">
              <w:rPr>
                <w:color w:val="000000"/>
                <w:sz w:val="18"/>
                <w:szCs w:val="18"/>
              </w:rPr>
              <w:t>227,83</w:t>
            </w:r>
          </w:p>
        </w:tc>
      </w:tr>
      <w:tr w:rsidR="006C5787" w:rsidRPr="006C5787" w14:paraId="20DD94E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6F0FEFA"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60</w:t>
            </w:r>
          </w:p>
        </w:tc>
        <w:tc>
          <w:tcPr>
            <w:tcW w:w="6062" w:type="dxa"/>
            <w:tcBorders>
              <w:left w:val="single" w:sz="4" w:space="0" w:color="000000"/>
              <w:bottom w:val="single" w:sz="4" w:space="0" w:color="000000"/>
            </w:tcBorders>
            <w:shd w:val="clear" w:color="auto" w:fill="FFFFFF"/>
            <w:vAlign w:val="center"/>
          </w:tcPr>
          <w:p w14:paraId="067286B4" w14:textId="77777777" w:rsidR="006C5787" w:rsidRPr="006C5787" w:rsidRDefault="006C5787" w:rsidP="005A728A">
            <w:pPr>
              <w:rPr>
                <w:sz w:val="18"/>
                <w:szCs w:val="18"/>
              </w:rPr>
            </w:pPr>
            <w:r w:rsidRPr="006C5787">
              <w:rPr>
                <w:sz w:val="18"/>
                <w:szCs w:val="18"/>
              </w:rPr>
              <w:t>Подшипник ступицы ЗИЛ</w:t>
            </w:r>
          </w:p>
        </w:tc>
        <w:tc>
          <w:tcPr>
            <w:tcW w:w="567" w:type="dxa"/>
            <w:tcBorders>
              <w:left w:val="single" w:sz="4" w:space="0" w:color="000000"/>
              <w:bottom w:val="single" w:sz="4" w:space="0" w:color="000000"/>
            </w:tcBorders>
            <w:shd w:val="clear" w:color="auto" w:fill="FFFFFF"/>
          </w:tcPr>
          <w:p w14:paraId="72A65E9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38881D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6EA79B6" w14:textId="77777777" w:rsidR="006C5787" w:rsidRPr="006C5787" w:rsidRDefault="006C5787" w:rsidP="005A728A">
            <w:pPr>
              <w:jc w:val="center"/>
              <w:rPr>
                <w:sz w:val="18"/>
                <w:szCs w:val="18"/>
              </w:rPr>
            </w:pPr>
            <w:r w:rsidRPr="006C5787">
              <w:rPr>
                <w:sz w:val="18"/>
                <w:szCs w:val="18"/>
              </w:rPr>
              <w:t>1 450,00</w:t>
            </w:r>
          </w:p>
        </w:tc>
        <w:tc>
          <w:tcPr>
            <w:tcW w:w="1134" w:type="dxa"/>
            <w:tcBorders>
              <w:left w:val="single" w:sz="4" w:space="0" w:color="000000"/>
              <w:bottom w:val="single" w:sz="4" w:space="0" w:color="000000"/>
            </w:tcBorders>
            <w:shd w:val="clear" w:color="auto" w:fill="FFFFFF"/>
            <w:vAlign w:val="center"/>
          </w:tcPr>
          <w:p w14:paraId="7C4C1C25" w14:textId="77777777" w:rsidR="006C5787" w:rsidRPr="006C5787" w:rsidRDefault="006C5787" w:rsidP="005A728A">
            <w:pPr>
              <w:jc w:val="center"/>
              <w:rPr>
                <w:sz w:val="18"/>
                <w:szCs w:val="18"/>
              </w:rPr>
            </w:pPr>
            <w:r w:rsidRPr="006C5787">
              <w:rPr>
                <w:sz w:val="18"/>
                <w:szCs w:val="18"/>
              </w:rPr>
              <w:t>1 595,00</w:t>
            </w:r>
          </w:p>
        </w:tc>
        <w:tc>
          <w:tcPr>
            <w:tcW w:w="1134" w:type="dxa"/>
            <w:tcBorders>
              <w:left w:val="single" w:sz="4" w:space="0" w:color="000000"/>
              <w:bottom w:val="single" w:sz="4" w:space="0" w:color="000000"/>
            </w:tcBorders>
            <w:shd w:val="clear" w:color="auto" w:fill="FFFFFF"/>
            <w:vAlign w:val="center"/>
          </w:tcPr>
          <w:p w14:paraId="0EE0C044" w14:textId="77777777" w:rsidR="006C5787" w:rsidRPr="006C5787" w:rsidRDefault="006C5787" w:rsidP="005A728A">
            <w:pPr>
              <w:jc w:val="center"/>
              <w:rPr>
                <w:sz w:val="18"/>
                <w:szCs w:val="18"/>
              </w:rPr>
            </w:pPr>
            <w:r w:rsidRPr="006C5787">
              <w:rPr>
                <w:sz w:val="18"/>
                <w:szCs w:val="18"/>
              </w:rPr>
              <w:t>1 563,00</w:t>
            </w:r>
          </w:p>
        </w:tc>
        <w:tc>
          <w:tcPr>
            <w:tcW w:w="1134" w:type="dxa"/>
            <w:tcBorders>
              <w:left w:val="single" w:sz="4" w:space="0" w:color="000000"/>
              <w:bottom w:val="single" w:sz="4" w:space="0" w:color="000000"/>
            </w:tcBorders>
            <w:shd w:val="clear" w:color="auto" w:fill="FFFFFF"/>
            <w:vAlign w:val="center"/>
          </w:tcPr>
          <w:p w14:paraId="5F3C97E4" w14:textId="77777777" w:rsidR="006C5787" w:rsidRPr="006C5787" w:rsidRDefault="006C5787" w:rsidP="005A728A">
            <w:pPr>
              <w:jc w:val="center"/>
              <w:rPr>
                <w:sz w:val="18"/>
                <w:szCs w:val="18"/>
              </w:rPr>
            </w:pPr>
            <w:r w:rsidRPr="006C5787">
              <w:rPr>
                <w:color w:val="000000"/>
                <w:sz w:val="18"/>
                <w:szCs w:val="18"/>
              </w:rPr>
              <w:t>1 536,00</w:t>
            </w:r>
          </w:p>
        </w:tc>
        <w:tc>
          <w:tcPr>
            <w:tcW w:w="3260" w:type="dxa"/>
            <w:tcBorders>
              <w:left w:val="single" w:sz="4" w:space="0" w:color="000000"/>
              <w:bottom w:val="single" w:sz="4" w:space="0" w:color="000000"/>
              <w:right w:val="single" w:sz="4" w:space="0" w:color="000000"/>
            </w:tcBorders>
            <w:shd w:val="clear" w:color="auto" w:fill="FFFFFF"/>
            <w:vAlign w:val="center"/>
          </w:tcPr>
          <w:p w14:paraId="329BDF98" w14:textId="77777777" w:rsidR="006C5787" w:rsidRPr="006C5787" w:rsidRDefault="006C5787" w:rsidP="005A728A">
            <w:pPr>
              <w:jc w:val="center"/>
              <w:rPr>
                <w:sz w:val="18"/>
                <w:szCs w:val="18"/>
              </w:rPr>
            </w:pPr>
            <w:r w:rsidRPr="006C5787">
              <w:rPr>
                <w:color w:val="000000"/>
                <w:sz w:val="18"/>
                <w:szCs w:val="18"/>
              </w:rPr>
              <w:t>1 536,00</w:t>
            </w:r>
          </w:p>
        </w:tc>
      </w:tr>
      <w:tr w:rsidR="006C5787" w:rsidRPr="006C5787" w14:paraId="6A7AB09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FA6FF3E"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61</w:t>
            </w:r>
          </w:p>
        </w:tc>
        <w:tc>
          <w:tcPr>
            <w:tcW w:w="6062" w:type="dxa"/>
            <w:tcBorders>
              <w:left w:val="single" w:sz="4" w:space="0" w:color="000000"/>
              <w:bottom w:val="single" w:sz="4" w:space="0" w:color="000000"/>
            </w:tcBorders>
            <w:shd w:val="clear" w:color="auto" w:fill="FFFFFF"/>
            <w:vAlign w:val="center"/>
          </w:tcPr>
          <w:p w14:paraId="749AE1BC" w14:textId="77777777" w:rsidR="006C5787" w:rsidRPr="006C5787" w:rsidRDefault="006C5787" w:rsidP="005A728A">
            <w:pPr>
              <w:rPr>
                <w:sz w:val="18"/>
                <w:szCs w:val="18"/>
              </w:rPr>
            </w:pPr>
            <w:r w:rsidRPr="006C5787">
              <w:rPr>
                <w:sz w:val="18"/>
                <w:szCs w:val="18"/>
              </w:rPr>
              <w:t>Полуось ЗИЛ 130</w:t>
            </w:r>
          </w:p>
        </w:tc>
        <w:tc>
          <w:tcPr>
            <w:tcW w:w="567" w:type="dxa"/>
            <w:tcBorders>
              <w:left w:val="single" w:sz="4" w:space="0" w:color="000000"/>
              <w:bottom w:val="single" w:sz="4" w:space="0" w:color="000000"/>
            </w:tcBorders>
            <w:shd w:val="clear" w:color="auto" w:fill="FFFFFF"/>
          </w:tcPr>
          <w:p w14:paraId="74D2DF02"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8C2375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DD259A1" w14:textId="77777777" w:rsidR="006C5787" w:rsidRPr="006C5787" w:rsidRDefault="006C5787" w:rsidP="005A728A">
            <w:pPr>
              <w:jc w:val="center"/>
              <w:rPr>
                <w:sz w:val="18"/>
                <w:szCs w:val="18"/>
              </w:rPr>
            </w:pPr>
            <w:r w:rsidRPr="006C5787">
              <w:rPr>
                <w:sz w:val="18"/>
                <w:szCs w:val="18"/>
              </w:rPr>
              <w:t>13 060,00</w:t>
            </w:r>
          </w:p>
        </w:tc>
        <w:tc>
          <w:tcPr>
            <w:tcW w:w="1134" w:type="dxa"/>
            <w:tcBorders>
              <w:left w:val="single" w:sz="4" w:space="0" w:color="000000"/>
              <w:bottom w:val="single" w:sz="4" w:space="0" w:color="000000"/>
            </w:tcBorders>
            <w:shd w:val="clear" w:color="auto" w:fill="FFFFFF"/>
            <w:vAlign w:val="center"/>
          </w:tcPr>
          <w:p w14:paraId="79C53879" w14:textId="77777777" w:rsidR="006C5787" w:rsidRPr="006C5787" w:rsidRDefault="006C5787" w:rsidP="005A728A">
            <w:pPr>
              <w:jc w:val="center"/>
              <w:rPr>
                <w:sz w:val="18"/>
                <w:szCs w:val="18"/>
              </w:rPr>
            </w:pPr>
            <w:r w:rsidRPr="006C5787">
              <w:rPr>
                <w:sz w:val="18"/>
                <w:szCs w:val="18"/>
              </w:rPr>
              <w:t>14 366,00</w:t>
            </w:r>
          </w:p>
        </w:tc>
        <w:tc>
          <w:tcPr>
            <w:tcW w:w="1134" w:type="dxa"/>
            <w:tcBorders>
              <w:left w:val="single" w:sz="4" w:space="0" w:color="000000"/>
              <w:bottom w:val="single" w:sz="4" w:space="0" w:color="000000"/>
            </w:tcBorders>
            <w:shd w:val="clear" w:color="auto" w:fill="FFFFFF"/>
            <w:vAlign w:val="center"/>
          </w:tcPr>
          <w:p w14:paraId="1E1462A2" w14:textId="77777777" w:rsidR="006C5787" w:rsidRPr="006C5787" w:rsidRDefault="006C5787" w:rsidP="005A728A">
            <w:pPr>
              <w:jc w:val="center"/>
              <w:rPr>
                <w:sz w:val="18"/>
                <w:szCs w:val="18"/>
              </w:rPr>
            </w:pPr>
            <w:r w:rsidRPr="006C5787">
              <w:rPr>
                <w:sz w:val="18"/>
                <w:szCs w:val="18"/>
              </w:rPr>
              <w:t>14 079,00</w:t>
            </w:r>
          </w:p>
        </w:tc>
        <w:tc>
          <w:tcPr>
            <w:tcW w:w="1134" w:type="dxa"/>
            <w:tcBorders>
              <w:left w:val="single" w:sz="4" w:space="0" w:color="000000"/>
              <w:bottom w:val="single" w:sz="4" w:space="0" w:color="000000"/>
            </w:tcBorders>
            <w:shd w:val="clear" w:color="auto" w:fill="FFFFFF"/>
            <w:vAlign w:val="center"/>
          </w:tcPr>
          <w:p w14:paraId="0F18B141" w14:textId="77777777" w:rsidR="006C5787" w:rsidRPr="006C5787" w:rsidRDefault="006C5787" w:rsidP="005A728A">
            <w:pPr>
              <w:jc w:val="center"/>
              <w:rPr>
                <w:sz w:val="18"/>
                <w:szCs w:val="18"/>
              </w:rPr>
            </w:pPr>
            <w:r w:rsidRPr="006C5787">
              <w:rPr>
                <w:color w:val="000000"/>
                <w:sz w:val="18"/>
                <w:szCs w:val="18"/>
              </w:rPr>
              <w:t>13 835,00</w:t>
            </w:r>
          </w:p>
        </w:tc>
        <w:tc>
          <w:tcPr>
            <w:tcW w:w="3260" w:type="dxa"/>
            <w:tcBorders>
              <w:left w:val="single" w:sz="4" w:space="0" w:color="000000"/>
              <w:bottom w:val="single" w:sz="4" w:space="0" w:color="000000"/>
              <w:right w:val="single" w:sz="4" w:space="0" w:color="000000"/>
            </w:tcBorders>
            <w:shd w:val="clear" w:color="auto" w:fill="FFFFFF"/>
            <w:vAlign w:val="center"/>
          </w:tcPr>
          <w:p w14:paraId="4154BA45" w14:textId="77777777" w:rsidR="006C5787" w:rsidRPr="006C5787" w:rsidRDefault="006C5787" w:rsidP="005A728A">
            <w:pPr>
              <w:jc w:val="center"/>
              <w:rPr>
                <w:sz w:val="18"/>
                <w:szCs w:val="18"/>
              </w:rPr>
            </w:pPr>
            <w:r w:rsidRPr="006C5787">
              <w:rPr>
                <w:color w:val="000000"/>
                <w:sz w:val="18"/>
                <w:szCs w:val="18"/>
              </w:rPr>
              <w:t>13 835,00</w:t>
            </w:r>
          </w:p>
        </w:tc>
      </w:tr>
      <w:tr w:rsidR="006C5787" w:rsidRPr="006C5787" w14:paraId="0FDE4B6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FD6AF81"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62</w:t>
            </w:r>
          </w:p>
        </w:tc>
        <w:tc>
          <w:tcPr>
            <w:tcW w:w="6062" w:type="dxa"/>
            <w:tcBorders>
              <w:left w:val="single" w:sz="4" w:space="0" w:color="000000"/>
              <w:bottom w:val="single" w:sz="4" w:space="0" w:color="000000"/>
            </w:tcBorders>
            <w:shd w:val="clear" w:color="auto" w:fill="FFFFFF"/>
            <w:vAlign w:val="center"/>
          </w:tcPr>
          <w:p w14:paraId="6A17EFB5" w14:textId="77777777" w:rsidR="006C5787" w:rsidRPr="006C5787" w:rsidRDefault="006C5787" w:rsidP="005A728A">
            <w:pPr>
              <w:rPr>
                <w:sz w:val="18"/>
                <w:szCs w:val="18"/>
              </w:rPr>
            </w:pPr>
            <w:r w:rsidRPr="006C5787">
              <w:rPr>
                <w:sz w:val="18"/>
                <w:szCs w:val="18"/>
              </w:rPr>
              <w:t xml:space="preserve">Подшипник подвесной в </w:t>
            </w:r>
            <w:proofErr w:type="gramStart"/>
            <w:r w:rsidRPr="006C5787">
              <w:rPr>
                <w:sz w:val="18"/>
                <w:szCs w:val="18"/>
              </w:rPr>
              <w:t>сборе  ЗИЛ</w:t>
            </w:r>
            <w:proofErr w:type="gramEnd"/>
            <w:r w:rsidRPr="006C5787">
              <w:rPr>
                <w:sz w:val="18"/>
                <w:szCs w:val="18"/>
              </w:rPr>
              <w:t xml:space="preserve"> 130</w:t>
            </w:r>
          </w:p>
        </w:tc>
        <w:tc>
          <w:tcPr>
            <w:tcW w:w="567" w:type="dxa"/>
            <w:tcBorders>
              <w:left w:val="single" w:sz="4" w:space="0" w:color="000000"/>
              <w:bottom w:val="single" w:sz="4" w:space="0" w:color="000000"/>
            </w:tcBorders>
            <w:shd w:val="clear" w:color="auto" w:fill="FFFFFF"/>
          </w:tcPr>
          <w:p w14:paraId="3353D8BB"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2AE5FF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6A36A81" w14:textId="77777777" w:rsidR="006C5787" w:rsidRPr="006C5787" w:rsidRDefault="006C5787" w:rsidP="005A728A">
            <w:pPr>
              <w:jc w:val="center"/>
              <w:rPr>
                <w:sz w:val="18"/>
                <w:szCs w:val="18"/>
              </w:rPr>
            </w:pPr>
            <w:r w:rsidRPr="006C5787">
              <w:rPr>
                <w:sz w:val="18"/>
                <w:szCs w:val="18"/>
              </w:rPr>
              <w:t>1 210,00</w:t>
            </w:r>
          </w:p>
        </w:tc>
        <w:tc>
          <w:tcPr>
            <w:tcW w:w="1134" w:type="dxa"/>
            <w:tcBorders>
              <w:left w:val="single" w:sz="4" w:space="0" w:color="000000"/>
              <w:bottom w:val="single" w:sz="4" w:space="0" w:color="000000"/>
            </w:tcBorders>
            <w:shd w:val="clear" w:color="auto" w:fill="FFFFFF"/>
            <w:vAlign w:val="center"/>
          </w:tcPr>
          <w:p w14:paraId="2639BB6B" w14:textId="77777777" w:rsidR="006C5787" w:rsidRPr="006C5787" w:rsidRDefault="006C5787" w:rsidP="005A728A">
            <w:pPr>
              <w:jc w:val="center"/>
              <w:rPr>
                <w:sz w:val="18"/>
                <w:szCs w:val="18"/>
              </w:rPr>
            </w:pPr>
            <w:r w:rsidRPr="006C5787">
              <w:rPr>
                <w:sz w:val="18"/>
                <w:szCs w:val="18"/>
              </w:rPr>
              <w:t>1 331,00</w:t>
            </w:r>
          </w:p>
        </w:tc>
        <w:tc>
          <w:tcPr>
            <w:tcW w:w="1134" w:type="dxa"/>
            <w:tcBorders>
              <w:left w:val="single" w:sz="4" w:space="0" w:color="000000"/>
              <w:bottom w:val="single" w:sz="4" w:space="0" w:color="000000"/>
            </w:tcBorders>
            <w:shd w:val="clear" w:color="auto" w:fill="FFFFFF"/>
            <w:vAlign w:val="center"/>
          </w:tcPr>
          <w:p w14:paraId="0FD7C892" w14:textId="77777777" w:rsidR="006C5787" w:rsidRPr="006C5787" w:rsidRDefault="006C5787" w:rsidP="005A728A">
            <w:pPr>
              <w:jc w:val="center"/>
              <w:rPr>
                <w:sz w:val="18"/>
                <w:szCs w:val="18"/>
              </w:rPr>
            </w:pPr>
            <w:r w:rsidRPr="006C5787">
              <w:rPr>
                <w:sz w:val="18"/>
                <w:szCs w:val="18"/>
              </w:rPr>
              <w:t>1 304,00</w:t>
            </w:r>
          </w:p>
        </w:tc>
        <w:tc>
          <w:tcPr>
            <w:tcW w:w="1134" w:type="dxa"/>
            <w:tcBorders>
              <w:left w:val="single" w:sz="4" w:space="0" w:color="000000"/>
              <w:bottom w:val="single" w:sz="4" w:space="0" w:color="000000"/>
            </w:tcBorders>
            <w:shd w:val="clear" w:color="auto" w:fill="FFFFFF"/>
            <w:vAlign w:val="center"/>
          </w:tcPr>
          <w:p w14:paraId="64365491" w14:textId="77777777" w:rsidR="006C5787" w:rsidRPr="006C5787" w:rsidRDefault="006C5787" w:rsidP="005A728A">
            <w:pPr>
              <w:jc w:val="center"/>
              <w:rPr>
                <w:sz w:val="18"/>
                <w:szCs w:val="18"/>
              </w:rPr>
            </w:pPr>
            <w:r w:rsidRPr="006C5787">
              <w:rPr>
                <w:color w:val="000000"/>
                <w:sz w:val="18"/>
                <w:szCs w:val="18"/>
              </w:rPr>
              <w:t>1 281,67</w:t>
            </w:r>
          </w:p>
        </w:tc>
        <w:tc>
          <w:tcPr>
            <w:tcW w:w="3260" w:type="dxa"/>
            <w:tcBorders>
              <w:left w:val="single" w:sz="4" w:space="0" w:color="000000"/>
              <w:bottom w:val="single" w:sz="4" w:space="0" w:color="000000"/>
              <w:right w:val="single" w:sz="4" w:space="0" w:color="000000"/>
            </w:tcBorders>
            <w:shd w:val="clear" w:color="auto" w:fill="FFFFFF"/>
            <w:vAlign w:val="center"/>
          </w:tcPr>
          <w:p w14:paraId="13571C1D" w14:textId="77777777" w:rsidR="006C5787" w:rsidRPr="006C5787" w:rsidRDefault="006C5787" w:rsidP="005A728A">
            <w:pPr>
              <w:jc w:val="center"/>
              <w:rPr>
                <w:sz w:val="18"/>
                <w:szCs w:val="18"/>
              </w:rPr>
            </w:pPr>
            <w:r w:rsidRPr="006C5787">
              <w:rPr>
                <w:color w:val="000000"/>
                <w:sz w:val="18"/>
                <w:szCs w:val="18"/>
              </w:rPr>
              <w:t>1 281,67</w:t>
            </w:r>
          </w:p>
        </w:tc>
      </w:tr>
      <w:tr w:rsidR="006C5787" w:rsidRPr="006C5787" w14:paraId="644F010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E001B44"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63</w:t>
            </w:r>
          </w:p>
        </w:tc>
        <w:tc>
          <w:tcPr>
            <w:tcW w:w="6062" w:type="dxa"/>
            <w:tcBorders>
              <w:left w:val="single" w:sz="4" w:space="0" w:color="000000"/>
              <w:bottom w:val="single" w:sz="4" w:space="0" w:color="000000"/>
            </w:tcBorders>
            <w:shd w:val="clear" w:color="auto" w:fill="FFFFFF"/>
            <w:vAlign w:val="center"/>
          </w:tcPr>
          <w:p w14:paraId="4522DFE9" w14:textId="77777777" w:rsidR="006C5787" w:rsidRPr="006C5787" w:rsidRDefault="006C5787" w:rsidP="005A728A">
            <w:pPr>
              <w:rPr>
                <w:sz w:val="18"/>
                <w:szCs w:val="18"/>
              </w:rPr>
            </w:pPr>
            <w:r w:rsidRPr="006C5787">
              <w:rPr>
                <w:sz w:val="18"/>
                <w:szCs w:val="18"/>
              </w:rPr>
              <w:t>Прокладка водяного насоса ЗИЛ-130 внутренняя (корпуса)</w:t>
            </w:r>
          </w:p>
        </w:tc>
        <w:tc>
          <w:tcPr>
            <w:tcW w:w="567" w:type="dxa"/>
            <w:tcBorders>
              <w:left w:val="single" w:sz="4" w:space="0" w:color="000000"/>
              <w:bottom w:val="single" w:sz="4" w:space="0" w:color="000000"/>
            </w:tcBorders>
            <w:shd w:val="clear" w:color="auto" w:fill="FFFFFF"/>
          </w:tcPr>
          <w:p w14:paraId="65F4D02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BE322B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3B7B48D"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4996589E" w14:textId="77777777" w:rsidR="006C5787" w:rsidRPr="006C5787" w:rsidRDefault="006C5787" w:rsidP="005A728A">
            <w:pPr>
              <w:jc w:val="center"/>
              <w:rPr>
                <w:sz w:val="18"/>
                <w:szCs w:val="18"/>
              </w:rPr>
            </w:pPr>
            <w:r w:rsidRPr="006C5787">
              <w:rPr>
                <w:sz w:val="18"/>
                <w:szCs w:val="18"/>
              </w:rPr>
              <w:t>33,00</w:t>
            </w:r>
          </w:p>
        </w:tc>
        <w:tc>
          <w:tcPr>
            <w:tcW w:w="1134" w:type="dxa"/>
            <w:tcBorders>
              <w:left w:val="single" w:sz="4" w:space="0" w:color="000000"/>
              <w:bottom w:val="single" w:sz="4" w:space="0" w:color="000000"/>
            </w:tcBorders>
            <w:shd w:val="clear" w:color="auto" w:fill="FFFFFF"/>
            <w:vAlign w:val="center"/>
          </w:tcPr>
          <w:p w14:paraId="27D2859C" w14:textId="77777777" w:rsidR="006C5787" w:rsidRPr="006C5787" w:rsidRDefault="006C5787" w:rsidP="005A728A">
            <w:pPr>
              <w:jc w:val="center"/>
              <w:rPr>
                <w:sz w:val="18"/>
                <w:szCs w:val="18"/>
              </w:rPr>
            </w:pPr>
            <w:r w:rsidRPr="006C5787">
              <w:rPr>
                <w:sz w:val="18"/>
                <w:szCs w:val="18"/>
              </w:rPr>
              <w:t>32,00</w:t>
            </w:r>
          </w:p>
        </w:tc>
        <w:tc>
          <w:tcPr>
            <w:tcW w:w="1134" w:type="dxa"/>
            <w:tcBorders>
              <w:left w:val="single" w:sz="4" w:space="0" w:color="000000"/>
              <w:bottom w:val="single" w:sz="4" w:space="0" w:color="000000"/>
            </w:tcBorders>
            <w:shd w:val="clear" w:color="auto" w:fill="FFFFFF"/>
            <w:vAlign w:val="center"/>
          </w:tcPr>
          <w:p w14:paraId="525C6DD7" w14:textId="77777777" w:rsidR="006C5787" w:rsidRPr="006C5787" w:rsidRDefault="006C5787" w:rsidP="005A728A">
            <w:pPr>
              <w:jc w:val="center"/>
              <w:rPr>
                <w:sz w:val="18"/>
                <w:szCs w:val="18"/>
              </w:rPr>
            </w:pPr>
            <w:r w:rsidRPr="006C5787">
              <w:rPr>
                <w:color w:val="000000"/>
                <w:sz w:val="18"/>
                <w:szCs w:val="18"/>
              </w:rPr>
              <w:t>31,67</w:t>
            </w:r>
          </w:p>
        </w:tc>
        <w:tc>
          <w:tcPr>
            <w:tcW w:w="3260" w:type="dxa"/>
            <w:tcBorders>
              <w:left w:val="single" w:sz="4" w:space="0" w:color="000000"/>
              <w:bottom w:val="single" w:sz="4" w:space="0" w:color="000000"/>
              <w:right w:val="single" w:sz="4" w:space="0" w:color="000000"/>
            </w:tcBorders>
            <w:shd w:val="clear" w:color="auto" w:fill="FFFFFF"/>
            <w:vAlign w:val="center"/>
          </w:tcPr>
          <w:p w14:paraId="3EEEA57A" w14:textId="77777777" w:rsidR="006C5787" w:rsidRPr="006C5787" w:rsidRDefault="006C5787" w:rsidP="005A728A">
            <w:pPr>
              <w:jc w:val="center"/>
              <w:rPr>
                <w:sz w:val="18"/>
                <w:szCs w:val="18"/>
              </w:rPr>
            </w:pPr>
            <w:r w:rsidRPr="006C5787">
              <w:rPr>
                <w:color w:val="000000"/>
                <w:sz w:val="18"/>
                <w:szCs w:val="18"/>
              </w:rPr>
              <w:t>31,67</w:t>
            </w:r>
          </w:p>
        </w:tc>
      </w:tr>
      <w:tr w:rsidR="006C5787" w:rsidRPr="006C5787" w14:paraId="0D9CC1F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5E73CD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64</w:t>
            </w:r>
          </w:p>
        </w:tc>
        <w:tc>
          <w:tcPr>
            <w:tcW w:w="6062" w:type="dxa"/>
            <w:tcBorders>
              <w:left w:val="single" w:sz="4" w:space="0" w:color="000000"/>
              <w:bottom w:val="single" w:sz="4" w:space="0" w:color="000000"/>
            </w:tcBorders>
            <w:shd w:val="clear" w:color="auto" w:fill="FFFFFF"/>
            <w:vAlign w:val="center"/>
          </w:tcPr>
          <w:p w14:paraId="5316C386" w14:textId="77777777" w:rsidR="006C5787" w:rsidRPr="006C5787" w:rsidRDefault="006C5787" w:rsidP="005A728A">
            <w:pPr>
              <w:rPr>
                <w:sz w:val="18"/>
                <w:szCs w:val="18"/>
              </w:rPr>
            </w:pPr>
            <w:r w:rsidRPr="006C5787">
              <w:rPr>
                <w:sz w:val="18"/>
                <w:szCs w:val="18"/>
              </w:rPr>
              <w:t>Прокладка водяного насоса ЗИЛ-130 наружная</w:t>
            </w:r>
          </w:p>
        </w:tc>
        <w:tc>
          <w:tcPr>
            <w:tcW w:w="567" w:type="dxa"/>
            <w:tcBorders>
              <w:left w:val="single" w:sz="4" w:space="0" w:color="000000"/>
              <w:bottom w:val="single" w:sz="4" w:space="0" w:color="000000"/>
            </w:tcBorders>
            <w:shd w:val="clear" w:color="auto" w:fill="FFFFFF"/>
          </w:tcPr>
          <w:p w14:paraId="2B57D25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32CDAD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AD58E9A"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7DCC91DE" w14:textId="77777777" w:rsidR="006C5787" w:rsidRPr="006C5787" w:rsidRDefault="006C5787" w:rsidP="005A728A">
            <w:pPr>
              <w:jc w:val="center"/>
              <w:rPr>
                <w:sz w:val="18"/>
                <w:szCs w:val="18"/>
              </w:rPr>
            </w:pPr>
            <w:r w:rsidRPr="006C5787">
              <w:rPr>
                <w:sz w:val="18"/>
                <w:szCs w:val="18"/>
              </w:rPr>
              <w:t>33,00</w:t>
            </w:r>
          </w:p>
        </w:tc>
        <w:tc>
          <w:tcPr>
            <w:tcW w:w="1134" w:type="dxa"/>
            <w:tcBorders>
              <w:left w:val="single" w:sz="4" w:space="0" w:color="000000"/>
              <w:bottom w:val="single" w:sz="4" w:space="0" w:color="000000"/>
            </w:tcBorders>
            <w:shd w:val="clear" w:color="auto" w:fill="FFFFFF"/>
            <w:vAlign w:val="center"/>
          </w:tcPr>
          <w:p w14:paraId="2C04EF61" w14:textId="77777777" w:rsidR="006C5787" w:rsidRPr="006C5787" w:rsidRDefault="006C5787" w:rsidP="005A728A">
            <w:pPr>
              <w:jc w:val="center"/>
              <w:rPr>
                <w:sz w:val="18"/>
                <w:szCs w:val="18"/>
              </w:rPr>
            </w:pPr>
            <w:r w:rsidRPr="006C5787">
              <w:rPr>
                <w:sz w:val="18"/>
                <w:szCs w:val="18"/>
              </w:rPr>
              <w:t>32,00</w:t>
            </w:r>
          </w:p>
        </w:tc>
        <w:tc>
          <w:tcPr>
            <w:tcW w:w="1134" w:type="dxa"/>
            <w:tcBorders>
              <w:left w:val="single" w:sz="4" w:space="0" w:color="000000"/>
              <w:bottom w:val="single" w:sz="4" w:space="0" w:color="000000"/>
            </w:tcBorders>
            <w:shd w:val="clear" w:color="auto" w:fill="FFFFFF"/>
            <w:vAlign w:val="center"/>
          </w:tcPr>
          <w:p w14:paraId="54602E49" w14:textId="77777777" w:rsidR="006C5787" w:rsidRPr="006C5787" w:rsidRDefault="006C5787" w:rsidP="005A728A">
            <w:pPr>
              <w:jc w:val="center"/>
              <w:rPr>
                <w:sz w:val="18"/>
                <w:szCs w:val="18"/>
              </w:rPr>
            </w:pPr>
            <w:r w:rsidRPr="006C5787">
              <w:rPr>
                <w:color w:val="000000"/>
                <w:sz w:val="18"/>
                <w:szCs w:val="18"/>
              </w:rPr>
              <w:t>31,67</w:t>
            </w:r>
          </w:p>
        </w:tc>
        <w:tc>
          <w:tcPr>
            <w:tcW w:w="3260" w:type="dxa"/>
            <w:tcBorders>
              <w:left w:val="single" w:sz="4" w:space="0" w:color="000000"/>
              <w:bottom w:val="single" w:sz="4" w:space="0" w:color="000000"/>
              <w:right w:val="single" w:sz="4" w:space="0" w:color="000000"/>
            </w:tcBorders>
            <w:shd w:val="clear" w:color="auto" w:fill="FFFFFF"/>
            <w:vAlign w:val="center"/>
          </w:tcPr>
          <w:p w14:paraId="08DC7C64" w14:textId="77777777" w:rsidR="006C5787" w:rsidRPr="006C5787" w:rsidRDefault="006C5787" w:rsidP="005A728A">
            <w:pPr>
              <w:jc w:val="center"/>
              <w:rPr>
                <w:sz w:val="18"/>
                <w:szCs w:val="18"/>
              </w:rPr>
            </w:pPr>
            <w:r w:rsidRPr="006C5787">
              <w:rPr>
                <w:color w:val="000000"/>
                <w:sz w:val="18"/>
                <w:szCs w:val="18"/>
              </w:rPr>
              <w:t>31,67</w:t>
            </w:r>
          </w:p>
        </w:tc>
      </w:tr>
      <w:tr w:rsidR="006C5787" w:rsidRPr="006C5787" w14:paraId="6780329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1C954E7"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65</w:t>
            </w:r>
          </w:p>
        </w:tc>
        <w:tc>
          <w:tcPr>
            <w:tcW w:w="6062" w:type="dxa"/>
            <w:tcBorders>
              <w:left w:val="single" w:sz="4" w:space="0" w:color="000000"/>
              <w:bottom w:val="single" w:sz="4" w:space="0" w:color="000000"/>
            </w:tcBorders>
            <w:shd w:val="clear" w:color="auto" w:fill="FFFFFF"/>
            <w:vAlign w:val="center"/>
          </w:tcPr>
          <w:p w14:paraId="33CB02A7" w14:textId="77777777" w:rsidR="006C5787" w:rsidRPr="006C5787" w:rsidRDefault="006C5787" w:rsidP="005A728A">
            <w:pPr>
              <w:rPr>
                <w:sz w:val="18"/>
                <w:szCs w:val="18"/>
              </w:rPr>
            </w:pPr>
            <w:r w:rsidRPr="006C5787">
              <w:rPr>
                <w:sz w:val="18"/>
                <w:szCs w:val="18"/>
              </w:rPr>
              <w:t>Прокладка головки блока цилиндров ЗИЛ-130 с герметиком</w:t>
            </w:r>
          </w:p>
        </w:tc>
        <w:tc>
          <w:tcPr>
            <w:tcW w:w="567" w:type="dxa"/>
            <w:tcBorders>
              <w:left w:val="single" w:sz="4" w:space="0" w:color="000000"/>
              <w:bottom w:val="single" w:sz="4" w:space="0" w:color="000000"/>
            </w:tcBorders>
            <w:shd w:val="clear" w:color="auto" w:fill="FFFFFF"/>
          </w:tcPr>
          <w:p w14:paraId="0E318741"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D1E802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626890B" w14:textId="77777777" w:rsidR="006C5787" w:rsidRPr="006C5787" w:rsidRDefault="006C5787" w:rsidP="005A728A">
            <w:pPr>
              <w:jc w:val="center"/>
              <w:rPr>
                <w:sz w:val="18"/>
                <w:szCs w:val="18"/>
              </w:rPr>
            </w:pPr>
            <w:r w:rsidRPr="006C5787">
              <w:rPr>
                <w:sz w:val="18"/>
                <w:szCs w:val="18"/>
              </w:rPr>
              <w:t>310,00</w:t>
            </w:r>
          </w:p>
        </w:tc>
        <w:tc>
          <w:tcPr>
            <w:tcW w:w="1134" w:type="dxa"/>
            <w:tcBorders>
              <w:left w:val="single" w:sz="4" w:space="0" w:color="000000"/>
              <w:bottom w:val="single" w:sz="4" w:space="0" w:color="000000"/>
            </w:tcBorders>
            <w:shd w:val="clear" w:color="auto" w:fill="FFFFFF"/>
            <w:vAlign w:val="center"/>
          </w:tcPr>
          <w:p w14:paraId="7F644C06" w14:textId="77777777" w:rsidR="006C5787" w:rsidRPr="006C5787" w:rsidRDefault="006C5787" w:rsidP="005A728A">
            <w:pPr>
              <w:jc w:val="center"/>
              <w:rPr>
                <w:sz w:val="18"/>
                <w:szCs w:val="18"/>
              </w:rPr>
            </w:pPr>
            <w:r w:rsidRPr="006C5787">
              <w:rPr>
                <w:sz w:val="18"/>
                <w:szCs w:val="18"/>
              </w:rPr>
              <w:t>341,00</w:t>
            </w:r>
          </w:p>
        </w:tc>
        <w:tc>
          <w:tcPr>
            <w:tcW w:w="1134" w:type="dxa"/>
            <w:tcBorders>
              <w:left w:val="single" w:sz="4" w:space="0" w:color="000000"/>
              <w:bottom w:val="single" w:sz="4" w:space="0" w:color="000000"/>
            </w:tcBorders>
            <w:shd w:val="clear" w:color="auto" w:fill="FFFFFF"/>
            <w:vAlign w:val="center"/>
          </w:tcPr>
          <w:p w14:paraId="45C58B00" w14:textId="77777777" w:rsidR="006C5787" w:rsidRPr="006C5787" w:rsidRDefault="006C5787" w:rsidP="005A728A">
            <w:pPr>
              <w:jc w:val="center"/>
              <w:rPr>
                <w:sz w:val="18"/>
                <w:szCs w:val="18"/>
              </w:rPr>
            </w:pPr>
            <w:r w:rsidRPr="006C5787">
              <w:rPr>
                <w:sz w:val="18"/>
                <w:szCs w:val="18"/>
              </w:rPr>
              <w:t>334,00</w:t>
            </w:r>
          </w:p>
        </w:tc>
        <w:tc>
          <w:tcPr>
            <w:tcW w:w="1134" w:type="dxa"/>
            <w:tcBorders>
              <w:left w:val="single" w:sz="4" w:space="0" w:color="000000"/>
              <w:bottom w:val="single" w:sz="4" w:space="0" w:color="000000"/>
            </w:tcBorders>
            <w:shd w:val="clear" w:color="auto" w:fill="FFFFFF"/>
            <w:vAlign w:val="center"/>
          </w:tcPr>
          <w:p w14:paraId="46724C8D" w14:textId="77777777" w:rsidR="006C5787" w:rsidRPr="006C5787" w:rsidRDefault="006C5787" w:rsidP="005A728A">
            <w:pPr>
              <w:jc w:val="center"/>
              <w:rPr>
                <w:sz w:val="18"/>
                <w:szCs w:val="18"/>
              </w:rPr>
            </w:pPr>
            <w:r w:rsidRPr="006C5787">
              <w:rPr>
                <w:color w:val="000000"/>
                <w:sz w:val="18"/>
                <w:szCs w:val="18"/>
              </w:rPr>
              <w:t>328,33</w:t>
            </w:r>
          </w:p>
        </w:tc>
        <w:tc>
          <w:tcPr>
            <w:tcW w:w="3260" w:type="dxa"/>
            <w:tcBorders>
              <w:left w:val="single" w:sz="4" w:space="0" w:color="000000"/>
              <w:bottom w:val="single" w:sz="4" w:space="0" w:color="000000"/>
              <w:right w:val="single" w:sz="4" w:space="0" w:color="000000"/>
            </w:tcBorders>
            <w:shd w:val="clear" w:color="auto" w:fill="FFFFFF"/>
            <w:vAlign w:val="center"/>
          </w:tcPr>
          <w:p w14:paraId="29EF96FD" w14:textId="77777777" w:rsidR="006C5787" w:rsidRPr="006C5787" w:rsidRDefault="006C5787" w:rsidP="005A728A">
            <w:pPr>
              <w:jc w:val="center"/>
              <w:rPr>
                <w:sz w:val="18"/>
                <w:szCs w:val="18"/>
              </w:rPr>
            </w:pPr>
            <w:r w:rsidRPr="006C5787">
              <w:rPr>
                <w:color w:val="000000"/>
                <w:sz w:val="18"/>
                <w:szCs w:val="18"/>
              </w:rPr>
              <w:t>328,33</w:t>
            </w:r>
          </w:p>
        </w:tc>
      </w:tr>
      <w:tr w:rsidR="006C5787" w:rsidRPr="006C5787" w14:paraId="6A23475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C228E8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66</w:t>
            </w:r>
          </w:p>
        </w:tc>
        <w:tc>
          <w:tcPr>
            <w:tcW w:w="6062" w:type="dxa"/>
            <w:tcBorders>
              <w:left w:val="single" w:sz="4" w:space="0" w:color="000000"/>
              <w:bottom w:val="single" w:sz="4" w:space="0" w:color="000000"/>
            </w:tcBorders>
            <w:shd w:val="clear" w:color="auto" w:fill="FFFFFF"/>
            <w:vAlign w:val="center"/>
          </w:tcPr>
          <w:p w14:paraId="14C35EB6" w14:textId="77777777" w:rsidR="006C5787" w:rsidRPr="006C5787" w:rsidRDefault="006C5787" w:rsidP="005A728A">
            <w:pPr>
              <w:rPr>
                <w:sz w:val="18"/>
                <w:szCs w:val="18"/>
              </w:rPr>
            </w:pPr>
            <w:r w:rsidRPr="006C5787">
              <w:rPr>
                <w:sz w:val="18"/>
                <w:szCs w:val="18"/>
              </w:rPr>
              <w:t>Прокладка головки блока цилиндров ЗИЛ-4331</w:t>
            </w:r>
          </w:p>
        </w:tc>
        <w:tc>
          <w:tcPr>
            <w:tcW w:w="567" w:type="dxa"/>
            <w:tcBorders>
              <w:left w:val="single" w:sz="4" w:space="0" w:color="000000"/>
              <w:bottom w:val="single" w:sz="4" w:space="0" w:color="000000"/>
            </w:tcBorders>
            <w:shd w:val="clear" w:color="auto" w:fill="FFFFFF"/>
          </w:tcPr>
          <w:p w14:paraId="26153B6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7944BE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F3108A8" w14:textId="77777777" w:rsidR="006C5787" w:rsidRPr="006C5787" w:rsidRDefault="006C5787" w:rsidP="005A728A">
            <w:pPr>
              <w:jc w:val="center"/>
              <w:rPr>
                <w:sz w:val="18"/>
                <w:szCs w:val="18"/>
              </w:rPr>
            </w:pPr>
            <w:r w:rsidRPr="006C5787">
              <w:rPr>
                <w:sz w:val="18"/>
                <w:szCs w:val="18"/>
              </w:rPr>
              <w:t>295,00</w:t>
            </w:r>
          </w:p>
        </w:tc>
        <w:tc>
          <w:tcPr>
            <w:tcW w:w="1134" w:type="dxa"/>
            <w:tcBorders>
              <w:left w:val="single" w:sz="4" w:space="0" w:color="000000"/>
              <w:bottom w:val="single" w:sz="4" w:space="0" w:color="000000"/>
            </w:tcBorders>
            <w:shd w:val="clear" w:color="auto" w:fill="FFFFFF"/>
            <w:vAlign w:val="center"/>
          </w:tcPr>
          <w:p w14:paraId="0725D4CD" w14:textId="77777777" w:rsidR="006C5787" w:rsidRPr="006C5787" w:rsidRDefault="006C5787" w:rsidP="005A728A">
            <w:pPr>
              <w:jc w:val="center"/>
              <w:rPr>
                <w:sz w:val="18"/>
                <w:szCs w:val="18"/>
              </w:rPr>
            </w:pPr>
            <w:r w:rsidRPr="006C5787">
              <w:rPr>
                <w:sz w:val="18"/>
                <w:szCs w:val="18"/>
              </w:rPr>
              <w:t>324,50</w:t>
            </w:r>
          </w:p>
        </w:tc>
        <w:tc>
          <w:tcPr>
            <w:tcW w:w="1134" w:type="dxa"/>
            <w:tcBorders>
              <w:left w:val="single" w:sz="4" w:space="0" w:color="000000"/>
              <w:bottom w:val="single" w:sz="4" w:space="0" w:color="000000"/>
            </w:tcBorders>
            <w:shd w:val="clear" w:color="auto" w:fill="FFFFFF"/>
            <w:vAlign w:val="center"/>
          </w:tcPr>
          <w:p w14:paraId="51615FB0" w14:textId="77777777" w:rsidR="006C5787" w:rsidRPr="006C5787" w:rsidRDefault="006C5787" w:rsidP="005A728A">
            <w:pPr>
              <w:jc w:val="center"/>
              <w:rPr>
                <w:sz w:val="18"/>
                <w:szCs w:val="18"/>
              </w:rPr>
            </w:pPr>
            <w:r w:rsidRPr="006C5787">
              <w:rPr>
                <w:sz w:val="18"/>
                <w:szCs w:val="18"/>
              </w:rPr>
              <w:t>318,00</w:t>
            </w:r>
          </w:p>
        </w:tc>
        <w:tc>
          <w:tcPr>
            <w:tcW w:w="1134" w:type="dxa"/>
            <w:tcBorders>
              <w:left w:val="single" w:sz="4" w:space="0" w:color="000000"/>
              <w:bottom w:val="single" w:sz="4" w:space="0" w:color="000000"/>
            </w:tcBorders>
            <w:shd w:val="clear" w:color="auto" w:fill="FFFFFF"/>
            <w:vAlign w:val="center"/>
          </w:tcPr>
          <w:p w14:paraId="1FA0CB04" w14:textId="77777777" w:rsidR="006C5787" w:rsidRPr="006C5787" w:rsidRDefault="006C5787" w:rsidP="005A728A">
            <w:pPr>
              <w:jc w:val="center"/>
              <w:rPr>
                <w:sz w:val="18"/>
                <w:szCs w:val="18"/>
              </w:rPr>
            </w:pPr>
            <w:r w:rsidRPr="006C5787">
              <w:rPr>
                <w:color w:val="000000"/>
                <w:sz w:val="18"/>
                <w:szCs w:val="18"/>
              </w:rPr>
              <w:t>312,50</w:t>
            </w:r>
          </w:p>
        </w:tc>
        <w:tc>
          <w:tcPr>
            <w:tcW w:w="3260" w:type="dxa"/>
            <w:tcBorders>
              <w:left w:val="single" w:sz="4" w:space="0" w:color="000000"/>
              <w:bottom w:val="single" w:sz="4" w:space="0" w:color="000000"/>
              <w:right w:val="single" w:sz="4" w:space="0" w:color="000000"/>
            </w:tcBorders>
            <w:shd w:val="clear" w:color="auto" w:fill="FFFFFF"/>
            <w:vAlign w:val="center"/>
          </w:tcPr>
          <w:p w14:paraId="76991764" w14:textId="77777777" w:rsidR="006C5787" w:rsidRPr="006C5787" w:rsidRDefault="006C5787" w:rsidP="005A728A">
            <w:pPr>
              <w:jc w:val="center"/>
              <w:rPr>
                <w:sz w:val="18"/>
                <w:szCs w:val="18"/>
              </w:rPr>
            </w:pPr>
            <w:r w:rsidRPr="006C5787">
              <w:rPr>
                <w:color w:val="000000"/>
                <w:sz w:val="18"/>
                <w:szCs w:val="18"/>
              </w:rPr>
              <w:t>312,50</w:t>
            </w:r>
          </w:p>
        </w:tc>
      </w:tr>
      <w:tr w:rsidR="006C5787" w:rsidRPr="006C5787" w14:paraId="3280FCC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674EA1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67</w:t>
            </w:r>
          </w:p>
        </w:tc>
        <w:tc>
          <w:tcPr>
            <w:tcW w:w="6062" w:type="dxa"/>
            <w:tcBorders>
              <w:left w:val="single" w:sz="4" w:space="0" w:color="000000"/>
              <w:bottom w:val="single" w:sz="4" w:space="0" w:color="000000"/>
            </w:tcBorders>
            <w:shd w:val="clear" w:color="auto" w:fill="FFFFFF"/>
            <w:vAlign w:val="center"/>
          </w:tcPr>
          <w:p w14:paraId="2E453625" w14:textId="77777777" w:rsidR="006C5787" w:rsidRPr="006C5787" w:rsidRDefault="006C5787" w:rsidP="005A728A">
            <w:pPr>
              <w:rPr>
                <w:sz w:val="18"/>
                <w:szCs w:val="18"/>
              </w:rPr>
            </w:pPr>
            <w:r w:rsidRPr="006C5787">
              <w:rPr>
                <w:sz w:val="18"/>
                <w:szCs w:val="18"/>
              </w:rPr>
              <w:t>Прокладка головки компрессора ЗИЛ</w:t>
            </w:r>
          </w:p>
        </w:tc>
        <w:tc>
          <w:tcPr>
            <w:tcW w:w="567" w:type="dxa"/>
            <w:tcBorders>
              <w:left w:val="single" w:sz="4" w:space="0" w:color="000000"/>
              <w:bottom w:val="single" w:sz="4" w:space="0" w:color="000000"/>
            </w:tcBorders>
            <w:shd w:val="clear" w:color="auto" w:fill="FFFFFF"/>
          </w:tcPr>
          <w:p w14:paraId="303AEF5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FFD153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B24417E"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08F13613" w14:textId="77777777" w:rsidR="006C5787" w:rsidRPr="006C5787" w:rsidRDefault="006C5787" w:rsidP="005A728A">
            <w:pPr>
              <w:jc w:val="center"/>
              <w:rPr>
                <w:sz w:val="18"/>
                <w:szCs w:val="18"/>
              </w:rPr>
            </w:pPr>
            <w:r w:rsidRPr="006C5787">
              <w:rPr>
                <w:sz w:val="18"/>
                <w:szCs w:val="18"/>
              </w:rPr>
              <w:t>33,00</w:t>
            </w:r>
          </w:p>
        </w:tc>
        <w:tc>
          <w:tcPr>
            <w:tcW w:w="1134" w:type="dxa"/>
            <w:tcBorders>
              <w:left w:val="single" w:sz="4" w:space="0" w:color="000000"/>
              <w:bottom w:val="single" w:sz="4" w:space="0" w:color="000000"/>
            </w:tcBorders>
            <w:shd w:val="clear" w:color="auto" w:fill="FFFFFF"/>
            <w:vAlign w:val="center"/>
          </w:tcPr>
          <w:p w14:paraId="28B42C54" w14:textId="77777777" w:rsidR="006C5787" w:rsidRPr="006C5787" w:rsidRDefault="006C5787" w:rsidP="005A728A">
            <w:pPr>
              <w:jc w:val="center"/>
              <w:rPr>
                <w:sz w:val="18"/>
                <w:szCs w:val="18"/>
                <w:lang w:val="en-US"/>
              </w:rPr>
            </w:pPr>
            <w:r w:rsidRPr="006C5787">
              <w:rPr>
                <w:sz w:val="18"/>
                <w:szCs w:val="18"/>
              </w:rPr>
              <w:t>32,00</w:t>
            </w:r>
          </w:p>
        </w:tc>
        <w:tc>
          <w:tcPr>
            <w:tcW w:w="1134" w:type="dxa"/>
            <w:tcBorders>
              <w:left w:val="single" w:sz="4" w:space="0" w:color="000000"/>
              <w:bottom w:val="single" w:sz="4" w:space="0" w:color="000000"/>
            </w:tcBorders>
            <w:shd w:val="clear" w:color="auto" w:fill="FFFFFF"/>
            <w:vAlign w:val="center"/>
          </w:tcPr>
          <w:p w14:paraId="2315598D" w14:textId="77777777" w:rsidR="006C5787" w:rsidRPr="006C5787" w:rsidRDefault="006C5787" w:rsidP="005A728A">
            <w:pPr>
              <w:jc w:val="center"/>
              <w:rPr>
                <w:sz w:val="18"/>
                <w:szCs w:val="18"/>
              </w:rPr>
            </w:pPr>
            <w:r w:rsidRPr="006C5787">
              <w:rPr>
                <w:color w:val="000000"/>
                <w:sz w:val="18"/>
                <w:szCs w:val="18"/>
              </w:rPr>
              <w:t>31,67</w:t>
            </w:r>
          </w:p>
        </w:tc>
        <w:tc>
          <w:tcPr>
            <w:tcW w:w="3260" w:type="dxa"/>
            <w:tcBorders>
              <w:left w:val="single" w:sz="4" w:space="0" w:color="000000"/>
              <w:bottom w:val="single" w:sz="4" w:space="0" w:color="000000"/>
              <w:right w:val="single" w:sz="4" w:space="0" w:color="000000"/>
            </w:tcBorders>
            <w:shd w:val="clear" w:color="auto" w:fill="FFFFFF"/>
            <w:vAlign w:val="center"/>
          </w:tcPr>
          <w:p w14:paraId="05193132" w14:textId="77777777" w:rsidR="006C5787" w:rsidRPr="006C5787" w:rsidRDefault="006C5787" w:rsidP="005A728A">
            <w:pPr>
              <w:jc w:val="center"/>
              <w:rPr>
                <w:sz w:val="18"/>
                <w:szCs w:val="18"/>
              </w:rPr>
            </w:pPr>
            <w:r w:rsidRPr="006C5787">
              <w:rPr>
                <w:color w:val="000000"/>
                <w:sz w:val="18"/>
                <w:szCs w:val="18"/>
              </w:rPr>
              <w:t>31,67</w:t>
            </w:r>
          </w:p>
        </w:tc>
      </w:tr>
      <w:tr w:rsidR="006C5787" w:rsidRPr="006C5787" w14:paraId="1E9DB6F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96DCE7C"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68</w:t>
            </w:r>
          </w:p>
        </w:tc>
        <w:tc>
          <w:tcPr>
            <w:tcW w:w="6062" w:type="dxa"/>
            <w:tcBorders>
              <w:left w:val="single" w:sz="4" w:space="0" w:color="000000"/>
              <w:bottom w:val="single" w:sz="4" w:space="0" w:color="000000"/>
            </w:tcBorders>
            <w:shd w:val="clear" w:color="auto" w:fill="FFFFFF"/>
            <w:vAlign w:val="center"/>
          </w:tcPr>
          <w:p w14:paraId="24973860" w14:textId="77777777" w:rsidR="006C5787" w:rsidRPr="006C5787" w:rsidRDefault="006C5787" w:rsidP="005A728A">
            <w:pPr>
              <w:rPr>
                <w:sz w:val="18"/>
                <w:szCs w:val="18"/>
              </w:rPr>
            </w:pPr>
            <w:r w:rsidRPr="006C5787">
              <w:rPr>
                <w:sz w:val="18"/>
                <w:szCs w:val="18"/>
              </w:rPr>
              <w:t>Прокладка клапанной крышки ЗИЛ-130 (силикон)</w:t>
            </w:r>
          </w:p>
        </w:tc>
        <w:tc>
          <w:tcPr>
            <w:tcW w:w="567" w:type="dxa"/>
            <w:tcBorders>
              <w:left w:val="single" w:sz="4" w:space="0" w:color="000000"/>
              <w:bottom w:val="single" w:sz="4" w:space="0" w:color="000000"/>
            </w:tcBorders>
            <w:shd w:val="clear" w:color="auto" w:fill="FFFFFF"/>
          </w:tcPr>
          <w:p w14:paraId="585A7FB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2E3265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F439A2B" w14:textId="77777777" w:rsidR="006C5787" w:rsidRPr="006C5787" w:rsidRDefault="006C5787" w:rsidP="005A728A">
            <w:pPr>
              <w:jc w:val="center"/>
              <w:rPr>
                <w:sz w:val="18"/>
                <w:szCs w:val="18"/>
              </w:rPr>
            </w:pPr>
            <w:r w:rsidRPr="006C5787">
              <w:rPr>
                <w:sz w:val="18"/>
                <w:szCs w:val="18"/>
              </w:rPr>
              <w:t>320,00</w:t>
            </w:r>
          </w:p>
        </w:tc>
        <w:tc>
          <w:tcPr>
            <w:tcW w:w="1134" w:type="dxa"/>
            <w:tcBorders>
              <w:left w:val="single" w:sz="4" w:space="0" w:color="000000"/>
              <w:bottom w:val="single" w:sz="4" w:space="0" w:color="000000"/>
            </w:tcBorders>
            <w:shd w:val="clear" w:color="auto" w:fill="FFFFFF"/>
            <w:vAlign w:val="center"/>
          </w:tcPr>
          <w:p w14:paraId="5F7E6266" w14:textId="77777777" w:rsidR="006C5787" w:rsidRPr="006C5787" w:rsidRDefault="006C5787" w:rsidP="005A728A">
            <w:pPr>
              <w:jc w:val="center"/>
              <w:rPr>
                <w:sz w:val="18"/>
                <w:szCs w:val="18"/>
              </w:rPr>
            </w:pPr>
            <w:r w:rsidRPr="006C5787">
              <w:rPr>
                <w:sz w:val="18"/>
                <w:szCs w:val="18"/>
              </w:rPr>
              <w:t>352,00</w:t>
            </w:r>
          </w:p>
        </w:tc>
        <w:tc>
          <w:tcPr>
            <w:tcW w:w="1134" w:type="dxa"/>
            <w:tcBorders>
              <w:left w:val="single" w:sz="4" w:space="0" w:color="000000"/>
              <w:bottom w:val="single" w:sz="4" w:space="0" w:color="000000"/>
            </w:tcBorders>
            <w:shd w:val="clear" w:color="auto" w:fill="FFFFFF"/>
            <w:vAlign w:val="center"/>
          </w:tcPr>
          <w:p w14:paraId="0E91C9C9" w14:textId="77777777" w:rsidR="006C5787" w:rsidRPr="006C5787" w:rsidRDefault="006C5787" w:rsidP="005A728A">
            <w:pPr>
              <w:jc w:val="center"/>
              <w:rPr>
                <w:sz w:val="18"/>
                <w:szCs w:val="18"/>
              </w:rPr>
            </w:pPr>
            <w:r w:rsidRPr="006C5787">
              <w:rPr>
                <w:sz w:val="18"/>
                <w:szCs w:val="18"/>
              </w:rPr>
              <w:t>345,00</w:t>
            </w:r>
          </w:p>
        </w:tc>
        <w:tc>
          <w:tcPr>
            <w:tcW w:w="1134" w:type="dxa"/>
            <w:tcBorders>
              <w:left w:val="single" w:sz="4" w:space="0" w:color="000000"/>
              <w:bottom w:val="single" w:sz="4" w:space="0" w:color="000000"/>
            </w:tcBorders>
            <w:shd w:val="clear" w:color="auto" w:fill="FFFFFF"/>
            <w:vAlign w:val="center"/>
          </w:tcPr>
          <w:p w14:paraId="09F6D89F" w14:textId="77777777" w:rsidR="006C5787" w:rsidRPr="006C5787" w:rsidRDefault="006C5787" w:rsidP="005A728A">
            <w:pPr>
              <w:jc w:val="center"/>
              <w:rPr>
                <w:sz w:val="18"/>
                <w:szCs w:val="18"/>
              </w:rPr>
            </w:pPr>
            <w:r w:rsidRPr="006C5787">
              <w:rPr>
                <w:color w:val="000000"/>
                <w:sz w:val="18"/>
                <w:szCs w:val="18"/>
              </w:rPr>
              <w:t>339,00</w:t>
            </w:r>
          </w:p>
        </w:tc>
        <w:tc>
          <w:tcPr>
            <w:tcW w:w="3260" w:type="dxa"/>
            <w:tcBorders>
              <w:left w:val="single" w:sz="4" w:space="0" w:color="000000"/>
              <w:bottom w:val="single" w:sz="4" w:space="0" w:color="000000"/>
              <w:right w:val="single" w:sz="4" w:space="0" w:color="000000"/>
            </w:tcBorders>
            <w:shd w:val="clear" w:color="auto" w:fill="FFFFFF"/>
            <w:vAlign w:val="center"/>
          </w:tcPr>
          <w:p w14:paraId="5DE112DE" w14:textId="77777777" w:rsidR="006C5787" w:rsidRPr="006C5787" w:rsidRDefault="006C5787" w:rsidP="005A728A">
            <w:pPr>
              <w:jc w:val="center"/>
              <w:rPr>
                <w:sz w:val="18"/>
                <w:szCs w:val="18"/>
              </w:rPr>
            </w:pPr>
            <w:r w:rsidRPr="006C5787">
              <w:rPr>
                <w:color w:val="000000"/>
                <w:sz w:val="18"/>
                <w:szCs w:val="18"/>
              </w:rPr>
              <w:t>339,00</w:t>
            </w:r>
          </w:p>
        </w:tc>
      </w:tr>
      <w:tr w:rsidR="006C5787" w:rsidRPr="006C5787" w14:paraId="052A274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3805C20"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69</w:t>
            </w:r>
          </w:p>
        </w:tc>
        <w:tc>
          <w:tcPr>
            <w:tcW w:w="6062" w:type="dxa"/>
            <w:tcBorders>
              <w:left w:val="single" w:sz="4" w:space="0" w:color="000000"/>
              <w:bottom w:val="single" w:sz="4" w:space="0" w:color="000000"/>
            </w:tcBorders>
            <w:shd w:val="clear" w:color="auto" w:fill="FFFFFF"/>
            <w:vAlign w:val="center"/>
          </w:tcPr>
          <w:p w14:paraId="0E5AF4EB" w14:textId="77777777" w:rsidR="006C5787" w:rsidRPr="006C5787" w:rsidRDefault="006C5787" w:rsidP="005A728A">
            <w:pPr>
              <w:rPr>
                <w:sz w:val="18"/>
                <w:szCs w:val="18"/>
              </w:rPr>
            </w:pPr>
            <w:r w:rsidRPr="006C5787">
              <w:rPr>
                <w:sz w:val="18"/>
                <w:szCs w:val="18"/>
              </w:rPr>
              <w:t>Прокладка коллектора ЗИЛ-130 (комплект 3 штуки)</w:t>
            </w:r>
          </w:p>
        </w:tc>
        <w:tc>
          <w:tcPr>
            <w:tcW w:w="567" w:type="dxa"/>
            <w:tcBorders>
              <w:left w:val="single" w:sz="4" w:space="0" w:color="000000"/>
              <w:bottom w:val="single" w:sz="4" w:space="0" w:color="000000"/>
            </w:tcBorders>
            <w:shd w:val="clear" w:color="auto" w:fill="FFFFFF"/>
          </w:tcPr>
          <w:p w14:paraId="5272A52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33785F8"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41B2DAB" w14:textId="77777777" w:rsidR="006C5787" w:rsidRPr="006C5787" w:rsidRDefault="006C5787" w:rsidP="005A728A">
            <w:pPr>
              <w:jc w:val="center"/>
              <w:rPr>
                <w:sz w:val="18"/>
                <w:szCs w:val="18"/>
              </w:rPr>
            </w:pPr>
            <w:r w:rsidRPr="006C5787">
              <w:rPr>
                <w:sz w:val="18"/>
                <w:szCs w:val="18"/>
              </w:rPr>
              <w:t>130,00</w:t>
            </w:r>
          </w:p>
        </w:tc>
        <w:tc>
          <w:tcPr>
            <w:tcW w:w="1134" w:type="dxa"/>
            <w:tcBorders>
              <w:left w:val="single" w:sz="4" w:space="0" w:color="000000"/>
              <w:bottom w:val="single" w:sz="4" w:space="0" w:color="000000"/>
            </w:tcBorders>
            <w:shd w:val="clear" w:color="auto" w:fill="FFFFFF"/>
            <w:vAlign w:val="center"/>
          </w:tcPr>
          <w:p w14:paraId="31B3EA44" w14:textId="77777777" w:rsidR="006C5787" w:rsidRPr="006C5787" w:rsidRDefault="006C5787" w:rsidP="005A728A">
            <w:pPr>
              <w:jc w:val="center"/>
              <w:rPr>
                <w:sz w:val="18"/>
                <w:szCs w:val="18"/>
              </w:rPr>
            </w:pPr>
            <w:r w:rsidRPr="006C5787">
              <w:rPr>
                <w:sz w:val="18"/>
                <w:szCs w:val="18"/>
              </w:rPr>
              <w:t>143,00</w:t>
            </w:r>
          </w:p>
        </w:tc>
        <w:tc>
          <w:tcPr>
            <w:tcW w:w="1134" w:type="dxa"/>
            <w:tcBorders>
              <w:left w:val="single" w:sz="4" w:space="0" w:color="000000"/>
              <w:bottom w:val="single" w:sz="4" w:space="0" w:color="000000"/>
            </w:tcBorders>
            <w:shd w:val="clear" w:color="auto" w:fill="FFFFFF"/>
            <w:vAlign w:val="center"/>
          </w:tcPr>
          <w:p w14:paraId="5E2EF0D1" w14:textId="77777777" w:rsidR="006C5787" w:rsidRPr="006C5787" w:rsidRDefault="006C5787" w:rsidP="005A728A">
            <w:pPr>
              <w:jc w:val="center"/>
              <w:rPr>
                <w:sz w:val="18"/>
                <w:szCs w:val="18"/>
              </w:rPr>
            </w:pPr>
            <w:r w:rsidRPr="006C5787">
              <w:rPr>
                <w:sz w:val="18"/>
                <w:szCs w:val="18"/>
              </w:rPr>
              <w:t>140,00</w:t>
            </w:r>
          </w:p>
        </w:tc>
        <w:tc>
          <w:tcPr>
            <w:tcW w:w="1134" w:type="dxa"/>
            <w:tcBorders>
              <w:left w:val="single" w:sz="4" w:space="0" w:color="000000"/>
              <w:bottom w:val="single" w:sz="4" w:space="0" w:color="000000"/>
            </w:tcBorders>
            <w:shd w:val="clear" w:color="auto" w:fill="FFFFFF"/>
            <w:vAlign w:val="center"/>
          </w:tcPr>
          <w:p w14:paraId="49D97205" w14:textId="77777777" w:rsidR="006C5787" w:rsidRPr="006C5787" w:rsidRDefault="006C5787" w:rsidP="005A728A">
            <w:pPr>
              <w:jc w:val="center"/>
              <w:rPr>
                <w:sz w:val="18"/>
                <w:szCs w:val="18"/>
              </w:rPr>
            </w:pPr>
            <w:r w:rsidRPr="006C5787">
              <w:rPr>
                <w:color w:val="000000"/>
                <w:sz w:val="18"/>
                <w:szCs w:val="18"/>
              </w:rPr>
              <w:t>137,67</w:t>
            </w:r>
          </w:p>
        </w:tc>
        <w:tc>
          <w:tcPr>
            <w:tcW w:w="3260" w:type="dxa"/>
            <w:tcBorders>
              <w:left w:val="single" w:sz="4" w:space="0" w:color="000000"/>
              <w:bottom w:val="single" w:sz="4" w:space="0" w:color="000000"/>
              <w:right w:val="single" w:sz="4" w:space="0" w:color="000000"/>
            </w:tcBorders>
            <w:shd w:val="clear" w:color="auto" w:fill="FFFFFF"/>
            <w:vAlign w:val="center"/>
          </w:tcPr>
          <w:p w14:paraId="35F7F977" w14:textId="77777777" w:rsidR="006C5787" w:rsidRPr="006C5787" w:rsidRDefault="006C5787" w:rsidP="005A728A">
            <w:pPr>
              <w:jc w:val="center"/>
              <w:rPr>
                <w:sz w:val="18"/>
                <w:szCs w:val="18"/>
              </w:rPr>
            </w:pPr>
            <w:r w:rsidRPr="006C5787">
              <w:rPr>
                <w:color w:val="000000"/>
                <w:sz w:val="18"/>
                <w:szCs w:val="18"/>
              </w:rPr>
              <w:t>137,67</w:t>
            </w:r>
          </w:p>
        </w:tc>
      </w:tr>
      <w:tr w:rsidR="006C5787" w:rsidRPr="006C5787" w14:paraId="0CE328E8" w14:textId="77777777" w:rsidTr="006C5787">
        <w:trPr>
          <w:trHeight w:val="57"/>
        </w:trPr>
        <w:tc>
          <w:tcPr>
            <w:tcW w:w="601" w:type="dxa"/>
            <w:tcBorders>
              <w:left w:val="single" w:sz="4" w:space="0" w:color="000000"/>
              <w:bottom w:val="single" w:sz="4" w:space="0" w:color="000000"/>
            </w:tcBorders>
            <w:shd w:val="clear" w:color="auto" w:fill="FFFFFF"/>
          </w:tcPr>
          <w:p w14:paraId="3D3232A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70</w:t>
            </w:r>
          </w:p>
          <w:p w14:paraId="49CDF24E" w14:textId="77777777" w:rsidR="006C5787" w:rsidRPr="006C5787" w:rsidRDefault="006C5787" w:rsidP="005A728A">
            <w:pPr>
              <w:pStyle w:val="afff2"/>
              <w:jc w:val="center"/>
              <w:rPr>
                <w:rFonts w:ascii="Times New Roman" w:hAnsi="Times New Roman" w:cs="Times New Roman"/>
                <w:sz w:val="18"/>
                <w:szCs w:val="18"/>
              </w:rPr>
            </w:pPr>
          </w:p>
        </w:tc>
        <w:tc>
          <w:tcPr>
            <w:tcW w:w="6062" w:type="dxa"/>
            <w:tcBorders>
              <w:left w:val="single" w:sz="4" w:space="0" w:color="000000"/>
              <w:bottom w:val="single" w:sz="4" w:space="0" w:color="000000"/>
            </w:tcBorders>
            <w:shd w:val="clear" w:color="auto" w:fill="FFFFFF"/>
            <w:vAlign w:val="center"/>
          </w:tcPr>
          <w:p w14:paraId="7CD578AB" w14:textId="77777777" w:rsidR="006C5787" w:rsidRPr="006C5787" w:rsidRDefault="006C5787" w:rsidP="005A728A">
            <w:pPr>
              <w:rPr>
                <w:sz w:val="18"/>
                <w:szCs w:val="18"/>
              </w:rPr>
            </w:pPr>
            <w:r w:rsidRPr="006C5787">
              <w:rPr>
                <w:sz w:val="18"/>
                <w:szCs w:val="18"/>
              </w:rPr>
              <w:t>Прокладка корпуса масляного фильтра ЗИЛ-130 (центрифуги)</w:t>
            </w:r>
          </w:p>
        </w:tc>
        <w:tc>
          <w:tcPr>
            <w:tcW w:w="567" w:type="dxa"/>
            <w:tcBorders>
              <w:left w:val="single" w:sz="4" w:space="0" w:color="000000"/>
              <w:bottom w:val="single" w:sz="4" w:space="0" w:color="000000"/>
            </w:tcBorders>
            <w:shd w:val="clear" w:color="auto" w:fill="FFFFFF"/>
          </w:tcPr>
          <w:p w14:paraId="24832C43"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745CEC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C1B3463" w14:textId="77777777" w:rsidR="006C5787" w:rsidRPr="006C5787" w:rsidRDefault="006C5787" w:rsidP="005A728A">
            <w:pPr>
              <w:jc w:val="center"/>
              <w:rPr>
                <w:sz w:val="18"/>
                <w:szCs w:val="18"/>
              </w:rPr>
            </w:pPr>
            <w:r w:rsidRPr="006C5787">
              <w:rPr>
                <w:sz w:val="18"/>
                <w:szCs w:val="18"/>
              </w:rPr>
              <w:t>20,00</w:t>
            </w:r>
          </w:p>
        </w:tc>
        <w:tc>
          <w:tcPr>
            <w:tcW w:w="1134" w:type="dxa"/>
            <w:tcBorders>
              <w:left w:val="single" w:sz="4" w:space="0" w:color="000000"/>
              <w:bottom w:val="single" w:sz="4" w:space="0" w:color="000000"/>
            </w:tcBorders>
            <w:shd w:val="clear" w:color="auto" w:fill="FFFFFF"/>
            <w:vAlign w:val="center"/>
          </w:tcPr>
          <w:p w14:paraId="2AB5905C"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126FDD76"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688FA8A5" w14:textId="77777777" w:rsidR="006C5787" w:rsidRPr="006C5787" w:rsidRDefault="006C5787" w:rsidP="005A728A">
            <w:pPr>
              <w:jc w:val="center"/>
              <w:rPr>
                <w:sz w:val="18"/>
                <w:szCs w:val="18"/>
              </w:rPr>
            </w:pPr>
            <w:r w:rsidRPr="006C5787">
              <w:rPr>
                <w:color w:val="000000"/>
                <w:sz w:val="18"/>
                <w:szCs w:val="18"/>
              </w:rPr>
              <w:t>21,33</w:t>
            </w:r>
          </w:p>
        </w:tc>
        <w:tc>
          <w:tcPr>
            <w:tcW w:w="3260" w:type="dxa"/>
            <w:tcBorders>
              <w:left w:val="single" w:sz="4" w:space="0" w:color="000000"/>
              <w:bottom w:val="single" w:sz="4" w:space="0" w:color="000000"/>
              <w:right w:val="single" w:sz="4" w:space="0" w:color="000000"/>
            </w:tcBorders>
            <w:shd w:val="clear" w:color="auto" w:fill="FFFFFF"/>
            <w:vAlign w:val="center"/>
          </w:tcPr>
          <w:p w14:paraId="6A45A54B" w14:textId="77777777" w:rsidR="006C5787" w:rsidRPr="006C5787" w:rsidRDefault="006C5787" w:rsidP="005A728A">
            <w:pPr>
              <w:jc w:val="center"/>
              <w:rPr>
                <w:sz w:val="18"/>
                <w:szCs w:val="18"/>
              </w:rPr>
            </w:pPr>
            <w:r w:rsidRPr="006C5787">
              <w:rPr>
                <w:color w:val="000000"/>
                <w:sz w:val="18"/>
                <w:szCs w:val="18"/>
              </w:rPr>
              <w:t>21,33</w:t>
            </w:r>
          </w:p>
        </w:tc>
      </w:tr>
      <w:tr w:rsidR="006C5787" w:rsidRPr="006C5787" w14:paraId="33C96FF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1A50D06"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71</w:t>
            </w:r>
          </w:p>
        </w:tc>
        <w:tc>
          <w:tcPr>
            <w:tcW w:w="6062" w:type="dxa"/>
            <w:tcBorders>
              <w:left w:val="single" w:sz="4" w:space="0" w:color="000000"/>
              <w:bottom w:val="single" w:sz="4" w:space="0" w:color="000000"/>
            </w:tcBorders>
            <w:shd w:val="clear" w:color="auto" w:fill="FFFFFF"/>
            <w:vAlign w:val="center"/>
          </w:tcPr>
          <w:p w14:paraId="33F15042" w14:textId="77777777" w:rsidR="006C5787" w:rsidRPr="006C5787" w:rsidRDefault="006C5787" w:rsidP="005A728A">
            <w:pPr>
              <w:rPr>
                <w:sz w:val="18"/>
                <w:szCs w:val="18"/>
              </w:rPr>
            </w:pPr>
            <w:r w:rsidRPr="006C5787">
              <w:rPr>
                <w:sz w:val="18"/>
                <w:szCs w:val="18"/>
              </w:rPr>
              <w:t>Прокладка основания компрессора ЗИЛ-130</w:t>
            </w:r>
          </w:p>
        </w:tc>
        <w:tc>
          <w:tcPr>
            <w:tcW w:w="567" w:type="dxa"/>
            <w:tcBorders>
              <w:left w:val="single" w:sz="4" w:space="0" w:color="000000"/>
              <w:bottom w:val="single" w:sz="4" w:space="0" w:color="000000"/>
            </w:tcBorders>
            <w:shd w:val="clear" w:color="auto" w:fill="FFFFFF"/>
          </w:tcPr>
          <w:p w14:paraId="4BA0CCD8"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2DF49C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B1E4E93" w14:textId="77777777" w:rsidR="006C5787" w:rsidRPr="006C5787" w:rsidRDefault="006C5787" w:rsidP="005A728A">
            <w:pPr>
              <w:jc w:val="center"/>
              <w:rPr>
                <w:sz w:val="18"/>
                <w:szCs w:val="18"/>
              </w:rPr>
            </w:pPr>
            <w:r w:rsidRPr="006C5787">
              <w:rPr>
                <w:sz w:val="18"/>
                <w:szCs w:val="18"/>
              </w:rPr>
              <w:t>20,00</w:t>
            </w:r>
          </w:p>
        </w:tc>
        <w:tc>
          <w:tcPr>
            <w:tcW w:w="1134" w:type="dxa"/>
            <w:tcBorders>
              <w:left w:val="single" w:sz="4" w:space="0" w:color="000000"/>
              <w:bottom w:val="single" w:sz="4" w:space="0" w:color="000000"/>
            </w:tcBorders>
            <w:shd w:val="clear" w:color="auto" w:fill="FFFFFF"/>
            <w:vAlign w:val="center"/>
          </w:tcPr>
          <w:p w14:paraId="54B96433"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6745C9AC"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7B56C0D2" w14:textId="77777777" w:rsidR="006C5787" w:rsidRPr="006C5787" w:rsidRDefault="006C5787" w:rsidP="005A728A">
            <w:pPr>
              <w:jc w:val="center"/>
              <w:rPr>
                <w:sz w:val="18"/>
                <w:szCs w:val="18"/>
              </w:rPr>
            </w:pPr>
            <w:r w:rsidRPr="006C5787">
              <w:rPr>
                <w:color w:val="000000"/>
                <w:sz w:val="18"/>
                <w:szCs w:val="18"/>
              </w:rPr>
              <w:t>21,33</w:t>
            </w:r>
          </w:p>
        </w:tc>
        <w:tc>
          <w:tcPr>
            <w:tcW w:w="3260" w:type="dxa"/>
            <w:tcBorders>
              <w:left w:val="single" w:sz="4" w:space="0" w:color="000000"/>
              <w:bottom w:val="single" w:sz="4" w:space="0" w:color="000000"/>
              <w:right w:val="single" w:sz="4" w:space="0" w:color="000000"/>
            </w:tcBorders>
            <w:shd w:val="clear" w:color="auto" w:fill="FFFFFF"/>
            <w:vAlign w:val="center"/>
          </w:tcPr>
          <w:p w14:paraId="4A30235C" w14:textId="77777777" w:rsidR="006C5787" w:rsidRPr="006C5787" w:rsidRDefault="006C5787" w:rsidP="005A728A">
            <w:pPr>
              <w:jc w:val="center"/>
              <w:rPr>
                <w:sz w:val="18"/>
                <w:szCs w:val="18"/>
              </w:rPr>
            </w:pPr>
            <w:r w:rsidRPr="006C5787">
              <w:rPr>
                <w:color w:val="000000"/>
                <w:sz w:val="18"/>
                <w:szCs w:val="18"/>
              </w:rPr>
              <w:t>21,33</w:t>
            </w:r>
          </w:p>
        </w:tc>
      </w:tr>
      <w:tr w:rsidR="006C5787" w:rsidRPr="006C5787" w14:paraId="6840001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1DA288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72</w:t>
            </w:r>
          </w:p>
        </w:tc>
        <w:tc>
          <w:tcPr>
            <w:tcW w:w="6062" w:type="dxa"/>
            <w:tcBorders>
              <w:left w:val="single" w:sz="4" w:space="0" w:color="000000"/>
              <w:bottom w:val="single" w:sz="4" w:space="0" w:color="000000"/>
            </w:tcBorders>
            <w:shd w:val="clear" w:color="auto" w:fill="FFFFFF"/>
            <w:vAlign w:val="center"/>
          </w:tcPr>
          <w:p w14:paraId="3950D6C6" w14:textId="77777777" w:rsidR="006C5787" w:rsidRPr="006C5787" w:rsidRDefault="006C5787" w:rsidP="005A728A">
            <w:pPr>
              <w:rPr>
                <w:sz w:val="18"/>
                <w:szCs w:val="18"/>
              </w:rPr>
            </w:pPr>
            <w:r w:rsidRPr="006C5787">
              <w:rPr>
                <w:sz w:val="18"/>
                <w:szCs w:val="18"/>
              </w:rPr>
              <w:t>Прокладка впускного коллектора ЗИЛ (комплект 4 штуки)</w:t>
            </w:r>
          </w:p>
        </w:tc>
        <w:tc>
          <w:tcPr>
            <w:tcW w:w="567" w:type="dxa"/>
            <w:tcBorders>
              <w:left w:val="single" w:sz="4" w:space="0" w:color="000000"/>
              <w:bottom w:val="single" w:sz="4" w:space="0" w:color="000000"/>
            </w:tcBorders>
            <w:shd w:val="clear" w:color="auto" w:fill="FFFFFF"/>
          </w:tcPr>
          <w:p w14:paraId="6D4C31B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F1BED68"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D6F83FA" w14:textId="77777777" w:rsidR="006C5787" w:rsidRPr="006C5787" w:rsidRDefault="006C5787" w:rsidP="005A728A">
            <w:pPr>
              <w:jc w:val="center"/>
              <w:rPr>
                <w:sz w:val="18"/>
                <w:szCs w:val="18"/>
              </w:rPr>
            </w:pPr>
            <w:r w:rsidRPr="006C5787">
              <w:rPr>
                <w:sz w:val="18"/>
                <w:szCs w:val="18"/>
              </w:rPr>
              <w:t>210,00</w:t>
            </w:r>
          </w:p>
        </w:tc>
        <w:tc>
          <w:tcPr>
            <w:tcW w:w="1134" w:type="dxa"/>
            <w:tcBorders>
              <w:left w:val="single" w:sz="4" w:space="0" w:color="000000"/>
              <w:bottom w:val="single" w:sz="4" w:space="0" w:color="000000"/>
            </w:tcBorders>
            <w:shd w:val="clear" w:color="auto" w:fill="FFFFFF"/>
            <w:vAlign w:val="center"/>
          </w:tcPr>
          <w:p w14:paraId="0A26D575" w14:textId="77777777" w:rsidR="006C5787" w:rsidRPr="006C5787" w:rsidRDefault="006C5787" w:rsidP="005A728A">
            <w:pPr>
              <w:jc w:val="center"/>
              <w:rPr>
                <w:sz w:val="18"/>
                <w:szCs w:val="18"/>
              </w:rPr>
            </w:pPr>
            <w:r w:rsidRPr="006C5787">
              <w:rPr>
                <w:sz w:val="18"/>
                <w:szCs w:val="18"/>
              </w:rPr>
              <w:t>231,00</w:t>
            </w:r>
          </w:p>
        </w:tc>
        <w:tc>
          <w:tcPr>
            <w:tcW w:w="1134" w:type="dxa"/>
            <w:tcBorders>
              <w:left w:val="single" w:sz="4" w:space="0" w:color="000000"/>
              <w:bottom w:val="single" w:sz="4" w:space="0" w:color="000000"/>
            </w:tcBorders>
            <w:shd w:val="clear" w:color="auto" w:fill="FFFFFF"/>
            <w:vAlign w:val="center"/>
          </w:tcPr>
          <w:p w14:paraId="0ED78F7F" w14:textId="77777777" w:rsidR="006C5787" w:rsidRPr="006C5787" w:rsidRDefault="006C5787" w:rsidP="005A728A">
            <w:pPr>
              <w:jc w:val="center"/>
              <w:rPr>
                <w:sz w:val="18"/>
                <w:szCs w:val="18"/>
              </w:rPr>
            </w:pPr>
            <w:r w:rsidRPr="006C5787">
              <w:rPr>
                <w:sz w:val="18"/>
                <w:szCs w:val="18"/>
              </w:rPr>
              <w:t>226,00</w:t>
            </w:r>
          </w:p>
        </w:tc>
        <w:tc>
          <w:tcPr>
            <w:tcW w:w="1134" w:type="dxa"/>
            <w:tcBorders>
              <w:left w:val="single" w:sz="4" w:space="0" w:color="000000"/>
              <w:bottom w:val="single" w:sz="4" w:space="0" w:color="000000"/>
            </w:tcBorders>
            <w:shd w:val="clear" w:color="auto" w:fill="FFFFFF"/>
            <w:vAlign w:val="center"/>
          </w:tcPr>
          <w:p w14:paraId="7EA8B221" w14:textId="77777777" w:rsidR="006C5787" w:rsidRPr="006C5787" w:rsidRDefault="006C5787" w:rsidP="005A728A">
            <w:pPr>
              <w:jc w:val="center"/>
              <w:rPr>
                <w:sz w:val="18"/>
                <w:szCs w:val="18"/>
              </w:rPr>
            </w:pPr>
            <w:r w:rsidRPr="006C5787">
              <w:rPr>
                <w:color w:val="000000"/>
                <w:sz w:val="18"/>
                <w:szCs w:val="18"/>
              </w:rPr>
              <w:t>222,33</w:t>
            </w:r>
          </w:p>
        </w:tc>
        <w:tc>
          <w:tcPr>
            <w:tcW w:w="3260" w:type="dxa"/>
            <w:tcBorders>
              <w:left w:val="single" w:sz="4" w:space="0" w:color="000000"/>
              <w:bottom w:val="single" w:sz="4" w:space="0" w:color="000000"/>
              <w:right w:val="single" w:sz="4" w:space="0" w:color="000000"/>
            </w:tcBorders>
            <w:shd w:val="clear" w:color="auto" w:fill="FFFFFF"/>
            <w:vAlign w:val="center"/>
          </w:tcPr>
          <w:p w14:paraId="28C6A8A1" w14:textId="77777777" w:rsidR="006C5787" w:rsidRPr="006C5787" w:rsidRDefault="006C5787" w:rsidP="005A728A">
            <w:pPr>
              <w:jc w:val="center"/>
              <w:rPr>
                <w:sz w:val="18"/>
                <w:szCs w:val="18"/>
              </w:rPr>
            </w:pPr>
            <w:r w:rsidRPr="006C5787">
              <w:rPr>
                <w:color w:val="000000"/>
                <w:sz w:val="18"/>
                <w:szCs w:val="18"/>
              </w:rPr>
              <w:t>222,33</w:t>
            </w:r>
          </w:p>
        </w:tc>
      </w:tr>
      <w:tr w:rsidR="006C5787" w:rsidRPr="006C5787" w14:paraId="0205457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A4FE610"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73</w:t>
            </w:r>
          </w:p>
        </w:tc>
        <w:tc>
          <w:tcPr>
            <w:tcW w:w="6062" w:type="dxa"/>
            <w:tcBorders>
              <w:left w:val="single" w:sz="4" w:space="0" w:color="000000"/>
              <w:bottom w:val="single" w:sz="4" w:space="0" w:color="000000"/>
            </w:tcBorders>
            <w:shd w:val="clear" w:color="auto" w:fill="FFFFFF"/>
            <w:vAlign w:val="center"/>
          </w:tcPr>
          <w:p w14:paraId="6639FC1B" w14:textId="77777777" w:rsidR="006C5787" w:rsidRPr="006C5787" w:rsidRDefault="006C5787" w:rsidP="005A728A">
            <w:pPr>
              <w:rPr>
                <w:sz w:val="18"/>
                <w:szCs w:val="18"/>
              </w:rPr>
            </w:pPr>
            <w:r w:rsidRPr="006C5787">
              <w:rPr>
                <w:sz w:val="18"/>
                <w:szCs w:val="18"/>
              </w:rPr>
              <w:t>Прокладка ПАУК ЗИЛ (комплект 4шт) силикон синяя</w:t>
            </w:r>
          </w:p>
        </w:tc>
        <w:tc>
          <w:tcPr>
            <w:tcW w:w="567" w:type="dxa"/>
            <w:tcBorders>
              <w:left w:val="single" w:sz="4" w:space="0" w:color="000000"/>
              <w:bottom w:val="single" w:sz="4" w:space="0" w:color="000000"/>
            </w:tcBorders>
            <w:shd w:val="clear" w:color="auto" w:fill="FFFFFF"/>
          </w:tcPr>
          <w:p w14:paraId="5989813B"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B2FA41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DB65F78" w14:textId="77777777" w:rsidR="006C5787" w:rsidRPr="006C5787" w:rsidRDefault="006C5787" w:rsidP="005A728A">
            <w:pPr>
              <w:jc w:val="center"/>
              <w:rPr>
                <w:sz w:val="18"/>
                <w:szCs w:val="18"/>
              </w:rPr>
            </w:pPr>
            <w:r w:rsidRPr="006C5787">
              <w:rPr>
                <w:sz w:val="18"/>
                <w:szCs w:val="18"/>
              </w:rPr>
              <w:t>610,00</w:t>
            </w:r>
          </w:p>
        </w:tc>
        <w:tc>
          <w:tcPr>
            <w:tcW w:w="1134" w:type="dxa"/>
            <w:tcBorders>
              <w:left w:val="single" w:sz="4" w:space="0" w:color="000000"/>
              <w:bottom w:val="single" w:sz="4" w:space="0" w:color="000000"/>
            </w:tcBorders>
            <w:shd w:val="clear" w:color="auto" w:fill="FFFFFF"/>
            <w:vAlign w:val="center"/>
          </w:tcPr>
          <w:p w14:paraId="18794E05" w14:textId="77777777" w:rsidR="006C5787" w:rsidRPr="006C5787" w:rsidRDefault="006C5787" w:rsidP="005A728A">
            <w:pPr>
              <w:jc w:val="center"/>
              <w:rPr>
                <w:sz w:val="18"/>
                <w:szCs w:val="18"/>
              </w:rPr>
            </w:pPr>
            <w:r w:rsidRPr="006C5787">
              <w:rPr>
                <w:sz w:val="18"/>
                <w:szCs w:val="18"/>
              </w:rPr>
              <w:t>671,00</w:t>
            </w:r>
          </w:p>
        </w:tc>
        <w:tc>
          <w:tcPr>
            <w:tcW w:w="1134" w:type="dxa"/>
            <w:tcBorders>
              <w:left w:val="single" w:sz="4" w:space="0" w:color="000000"/>
              <w:bottom w:val="single" w:sz="4" w:space="0" w:color="000000"/>
            </w:tcBorders>
            <w:shd w:val="clear" w:color="auto" w:fill="FFFFFF"/>
            <w:vAlign w:val="center"/>
          </w:tcPr>
          <w:p w14:paraId="00B2DDFA" w14:textId="77777777" w:rsidR="006C5787" w:rsidRPr="006C5787" w:rsidRDefault="006C5787" w:rsidP="005A728A">
            <w:pPr>
              <w:jc w:val="center"/>
              <w:rPr>
                <w:sz w:val="18"/>
                <w:szCs w:val="18"/>
              </w:rPr>
            </w:pPr>
            <w:r w:rsidRPr="006C5787">
              <w:rPr>
                <w:sz w:val="18"/>
                <w:szCs w:val="18"/>
              </w:rPr>
              <w:t>658,00</w:t>
            </w:r>
          </w:p>
        </w:tc>
        <w:tc>
          <w:tcPr>
            <w:tcW w:w="1134" w:type="dxa"/>
            <w:tcBorders>
              <w:left w:val="single" w:sz="4" w:space="0" w:color="000000"/>
              <w:bottom w:val="single" w:sz="4" w:space="0" w:color="000000"/>
            </w:tcBorders>
            <w:shd w:val="clear" w:color="auto" w:fill="FFFFFF"/>
            <w:vAlign w:val="center"/>
          </w:tcPr>
          <w:p w14:paraId="68FA7039" w14:textId="77777777" w:rsidR="006C5787" w:rsidRPr="006C5787" w:rsidRDefault="006C5787" w:rsidP="005A728A">
            <w:pPr>
              <w:jc w:val="center"/>
              <w:rPr>
                <w:sz w:val="18"/>
                <w:szCs w:val="18"/>
              </w:rPr>
            </w:pPr>
            <w:r w:rsidRPr="006C5787">
              <w:rPr>
                <w:color w:val="000000"/>
                <w:sz w:val="18"/>
                <w:szCs w:val="18"/>
              </w:rPr>
              <w:t>646,33</w:t>
            </w:r>
          </w:p>
        </w:tc>
        <w:tc>
          <w:tcPr>
            <w:tcW w:w="3260" w:type="dxa"/>
            <w:tcBorders>
              <w:left w:val="single" w:sz="4" w:space="0" w:color="000000"/>
              <w:bottom w:val="single" w:sz="4" w:space="0" w:color="000000"/>
              <w:right w:val="single" w:sz="4" w:space="0" w:color="000000"/>
            </w:tcBorders>
            <w:shd w:val="clear" w:color="auto" w:fill="FFFFFF"/>
            <w:vAlign w:val="center"/>
          </w:tcPr>
          <w:p w14:paraId="6AB02195" w14:textId="77777777" w:rsidR="006C5787" w:rsidRPr="006C5787" w:rsidRDefault="006C5787" w:rsidP="005A728A">
            <w:pPr>
              <w:jc w:val="center"/>
              <w:rPr>
                <w:sz w:val="18"/>
                <w:szCs w:val="18"/>
              </w:rPr>
            </w:pPr>
            <w:r w:rsidRPr="006C5787">
              <w:rPr>
                <w:color w:val="000000"/>
                <w:sz w:val="18"/>
                <w:szCs w:val="18"/>
              </w:rPr>
              <w:t>646,33</w:t>
            </w:r>
          </w:p>
        </w:tc>
      </w:tr>
      <w:tr w:rsidR="006C5787" w:rsidRPr="006C5787" w14:paraId="1C98C62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F47CFFD"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74</w:t>
            </w:r>
          </w:p>
        </w:tc>
        <w:tc>
          <w:tcPr>
            <w:tcW w:w="6062" w:type="dxa"/>
            <w:tcBorders>
              <w:left w:val="single" w:sz="4" w:space="0" w:color="000000"/>
              <w:bottom w:val="single" w:sz="4" w:space="0" w:color="000000"/>
            </w:tcBorders>
            <w:shd w:val="clear" w:color="auto" w:fill="FFFFFF"/>
            <w:vAlign w:val="center"/>
          </w:tcPr>
          <w:p w14:paraId="2102CEE4" w14:textId="77777777" w:rsidR="006C5787" w:rsidRPr="006C5787" w:rsidRDefault="006C5787" w:rsidP="005A728A">
            <w:pPr>
              <w:rPr>
                <w:sz w:val="18"/>
                <w:szCs w:val="18"/>
              </w:rPr>
            </w:pPr>
            <w:r w:rsidRPr="006C5787">
              <w:rPr>
                <w:sz w:val="18"/>
                <w:szCs w:val="18"/>
              </w:rPr>
              <w:t>Прокладка передней крышки ЗИЛ-130</w:t>
            </w:r>
          </w:p>
        </w:tc>
        <w:tc>
          <w:tcPr>
            <w:tcW w:w="567" w:type="dxa"/>
            <w:tcBorders>
              <w:left w:val="single" w:sz="4" w:space="0" w:color="000000"/>
              <w:bottom w:val="single" w:sz="4" w:space="0" w:color="000000"/>
            </w:tcBorders>
            <w:shd w:val="clear" w:color="auto" w:fill="FFFFFF"/>
          </w:tcPr>
          <w:p w14:paraId="03C7D13B"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3B2741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01C5DEA" w14:textId="77777777" w:rsidR="006C5787" w:rsidRPr="006C5787" w:rsidRDefault="006C5787" w:rsidP="005A728A">
            <w:pPr>
              <w:jc w:val="center"/>
              <w:rPr>
                <w:sz w:val="18"/>
                <w:szCs w:val="18"/>
              </w:rPr>
            </w:pPr>
            <w:r w:rsidRPr="006C5787">
              <w:rPr>
                <w:sz w:val="18"/>
                <w:szCs w:val="18"/>
              </w:rPr>
              <w:t>60,00</w:t>
            </w:r>
          </w:p>
        </w:tc>
        <w:tc>
          <w:tcPr>
            <w:tcW w:w="1134" w:type="dxa"/>
            <w:tcBorders>
              <w:left w:val="single" w:sz="4" w:space="0" w:color="000000"/>
              <w:bottom w:val="single" w:sz="4" w:space="0" w:color="000000"/>
            </w:tcBorders>
            <w:shd w:val="clear" w:color="auto" w:fill="FFFFFF"/>
            <w:vAlign w:val="center"/>
          </w:tcPr>
          <w:p w14:paraId="2B4B9F65" w14:textId="77777777" w:rsidR="006C5787" w:rsidRPr="006C5787" w:rsidRDefault="006C5787" w:rsidP="005A728A">
            <w:pPr>
              <w:jc w:val="center"/>
              <w:rPr>
                <w:sz w:val="18"/>
                <w:szCs w:val="18"/>
              </w:rPr>
            </w:pPr>
            <w:r w:rsidRPr="006C5787">
              <w:rPr>
                <w:sz w:val="18"/>
                <w:szCs w:val="18"/>
              </w:rPr>
              <w:t>66,00</w:t>
            </w:r>
          </w:p>
        </w:tc>
        <w:tc>
          <w:tcPr>
            <w:tcW w:w="1134" w:type="dxa"/>
            <w:tcBorders>
              <w:left w:val="single" w:sz="4" w:space="0" w:color="000000"/>
              <w:bottom w:val="single" w:sz="4" w:space="0" w:color="000000"/>
            </w:tcBorders>
            <w:shd w:val="clear" w:color="auto" w:fill="FFFFFF"/>
            <w:vAlign w:val="center"/>
          </w:tcPr>
          <w:p w14:paraId="0F2EA0D0" w14:textId="77777777" w:rsidR="006C5787" w:rsidRPr="006C5787" w:rsidRDefault="006C5787" w:rsidP="005A728A">
            <w:pPr>
              <w:jc w:val="center"/>
              <w:rPr>
                <w:sz w:val="18"/>
                <w:szCs w:val="18"/>
              </w:rPr>
            </w:pPr>
            <w:r w:rsidRPr="006C5787">
              <w:rPr>
                <w:sz w:val="18"/>
                <w:szCs w:val="18"/>
              </w:rPr>
              <w:t>65,00</w:t>
            </w:r>
          </w:p>
        </w:tc>
        <w:tc>
          <w:tcPr>
            <w:tcW w:w="1134" w:type="dxa"/>
            <w:tcBorders>
              <w:left w:val="single" w:sz="4" w:space="0" w:color="000000"/>
              <w:bottom w:val="single" w:sz="4" w:space="0" w:color="000000"/>
            </w:tcBorders>
            <w:shd w:val="clear" w:color="auto" w:fill="FFFFFF"/>
            <w:vAlign w:val="center"/>
          </w:tcPr>
          <w:p w14:paraId="0ADC0B1B" w14:textId="77777777" w:rsidR="006C5787" w:rsidRPr="006C5787" w:rsidRDefault="006C5787" w:rsidP="005A728A">
            <w:pPr>
              <w:jc w:val="center"/>
              <w:rPr>
                <w:sz w:val="18"/>
                <w:szCs w:val="18"/>
              </w:rPr>
            </w:pPr>
            <w:r w:rsidRPr="006C5787">
              <w:rPr>
                <w:color w:val="000000"/>
                <w:sz w:val="18"/>
                <w:szCs w:val="18"/>
              </w:rPr>
              <w:t>63,67</w:t>
            </w:r>
          </w:p>
        </w:tc>
        <w:tc>
          <w:tcPr>
            <w:tcW w:w="3260" w:type="dxa"/>
            <w:tcBorders>
              <w:left w:val="single" w:sz="4" w:space="0" w:color="000000"/>
              <w:bottom w:val="single" w:sz="4" w:space="0" w:color="000000"/>
              <w:right w:val="single" w:sz="4" w:space="0" w:color="000000"/>
            </w:tcBorders>
            <w:shd w:val="clear" w:color="auto" w:fill="FFFFFF"/>
            <w:vAlign w:val="center"/>
          </w:tcPr>
          <w:p w14:paraId="36A2BF7C" w14:textId="77777777" w:rsidR="006C5787" w:rsidRPr="006C5787" w:rsidRDefault="006C5787" w:rsidP="005A728A">
            <w:pPr>
              <w:jc w:val="center"/>
              <w:rPr>
                <w:sz w:val="18"/>
                <w:szCs w:val="18"/>
              </w:rPr>
            </w:pPr>
            <w:r w:rsidRPr="006C5787">
              <w:rPr>
                <w:color w:val="000000"/>
                <w:sz w:val="18"/>
                <w:szCs w:val="18"/>
              </w:rPr>
              <w:t>63,67</w:t>
            </w:r>
          </w:p>
        </w:tc>
      </w:tr>
      <w:tr w:rsidR="006C5787" w:rsidRPr="006C5787" w14:paraId="55C4D07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BF57771"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75</w:t>
            </w:r>
          </w:p>
        </w:tc>
        <w:tc>
          <w:tcPr>
            <w:tcW w:w="6062" w:type="dxa"/>
            <w:tcBorders>
              <w:left w:val="single" w:sz="4" w:space="0" w:color="000000"/>
              <w:bottom w:val="single" w:sz="4" w:space="0" w:color="000000"/>
            </w:tcBorders>
            <w:shd w:val="clear" w:color="auto" w:fill="FFFFFF"/>
            <w:vAlign w:val="center"/>
          </w:tcPr>
          <w:p w14:paraId="02F3FE46" w14:textId="77777777" w:rsidR="006C5787" w:rsidRPr="006C5787" w:rsidRDefault="006C5787" w:rsidP="005A728A">
            <w:pPr>
              <w:rPr>
                <w:sz w:val="18"/>
                <w:szCs w:val="18"/>
              </w:rPr>
            </w:pPr>
            <w:r w:rsidRPr="006C5787">
              <w:rPr>
                <w:sz w:val="18"/>
                <w:szCs w:val="18"/>
              </w:rPr>
              <w:t>Прокладка поддона ЗИЛ силикон (с металлическими шайбами)</w:t>
            </w:r>
          </w:p>
        </w:tc>
        <w:tc>
          <w:tcPr>
            <w:tcW w:w="567" w:type="dxa"/>
            <w:tcBorders>
              <w:left w:val="single" w:sz="4" w:space="0" w:color="000000"/>
              <w:bottom w:val="single" w:sz="4" w:space="0" w:color="000000"/>
            </w:tcBorders>
            <w:shd w:val="clear" w:color="auto" w:fill="FFFFFF"/>
          </w:tcPr>
          <w:p w14:paraId="656E7D33"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AC5E91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58C06D9" w14:textId="77777777" w:rsidR="006C5787" w:rsidRPr="006C5787" w:rsidRDefault="006C5787" w:rsidP="005A728A">
            <w:pPr>
              <w:jc w:val="center"/>
              <w:rPr>
                <w:sz w:val="18"/>
                <w:szCs w:val="18"/>
              </w:rPr>
            </w:pPr>
            <w:r w:rsidRPr="006C5787">
              <w:rPr>
                <w:sz w:val="18"/>
                <w:szCs w:val="18"/>
              </w:rPr>
              <w:t>695,00</w:t>
            </w:r>
          </w:p>
        </w:tc>
        <w:tc>
          <w:tcPr>
            <w:tcW w:w="1134" w:type="dxa"/>
            <w:tcBorders>
              <w:left w:val="single" w:sz="4" w:space="0" w:color="000000"/>
              <w:bottom w:val="single" w:sz="4" w:space="0" w:color="000000"/>
            </w:tcBorders>
            <w:shd w:val="clear" w:color="auto" w:fill="FFFFFF"/>
            <w:vAlign w:val="center"/>
          </w:tcPr>
          <w:p w14:paraId="17EF9777" w14:textId="77777777" w:rsidR="006C5787" w:rsidRPr="006C5787" w:rsidRDefault="006C5787" w:rsidP="005A728A">
            <w:pPr>
              <w:jc w:val="center"/>
              <w:rPr>
                <w:sz w:val="18"/>
                <w:szCs w:val="18"/>
              </w:rPr>
            </w:pPr>
            <w:r w:rsidRPr="006C5787">
              <w:rPr>
                <w:sz w:val="18"/>
                <w:szCs w:val="18"/>
              </w:rPr>
              <w:t>764,50</w:t>
            </w:r>
          </w:p>
        </w:tc>
        <w:tc>
          <w:tcPr>
            <w:tcW w:w="1134" w:type="dxa"/>
            <w:tcBorders>
              <w:left w:val="single" w:sz="4" w:space="0" w:color="000000"/>
              <w:bottom w:val="single" w:sz="4" w:space="0" w:color="000000"/>
            </w:tcBorders>
            <w:shd w:val="clear" w:color="auto" w:fill="FFFFFF"/>
            <w:vAlign w:val="center"/>
          </w:tcPr>
          <w:p w14:paraId="5D92619B" w14:textId="77777777" w:rsidR="006C5787" w:rsidRPr="006C5787" w:rsidRDefault="006C5787" w:rsidP="005A728A">
            <w:pPr>
              <w:jc w:val="center"/>
              <w:rPr>
                <w:sz w:val="18"/>
                <w:szCs w:val="18"/>
              </w:rPr>
            </w:pPr>
            <w:r w:rsidRPr="006C5787">
              <w:rPr>
                <w:sz w:val="18"/>
                <w:szCs w:val="18"/>
              </w:rPr>
              <w:t>749,00</w:t>
            </w:r>
          </w:p>
        </w:tc>
        <w:tc>
          <w:tcPr>
            <w:tcW w:w="1134" w:type="dxa"/>
            <w:tcBorders>
              <w:left w:val="single" w:sz="4" w:space="0" w:color="000000"/>
              <w:bottom w:val="single" w:sz="4" w:space="0" w:color="000000"/>
            </w:tcBorders>
            <w:shd w:val="clear" w:color="auto" w:fill="FFFFFF"/>
            <w:vAlign w:val="center"/>
          </w:tcPr>
          <w:p w14:paraId="53B76C0C" w14:textId="77777777" w:rsidR="006C5787" w:rsidRPr="006C5787" w:rsidRDefault="006C5787" w:rsidP="005A728A">
            <w:pPr>
              <w:jc w:val="center"/>
              <w:rPr>
                <w:sz w:val="18"/>
                <w:szCs w:val="18"/>
              </w:rPr>
            </w:pPr>
            <w:r w:rsidRPr="006C5787">
              <w:rPr>
                <w:color w:val="000000"/>
                <w:sz w:val="18"/>
                <w:szCs w:val="18"/>
              </w:rPr>
              <w:t>736,17</w:t>
            </w:r>
          </w:p>
        </w:tc>
        <w:tc>
          <w:tcPr>
            <w:tcW w:w="3260" w:type="dxa"/>
            <w:tcBorders>
              <w:left w:val="single" w:sz="4" w:space="0" w:color="000000"/>
              <w:bottom w:val="single" w:sz="4" w:space="0" w:color="000000"/>
              <w:right w:val="single" w:sz="4" w:space="0" w:color="000000"/>
            </w:tcBorders>
            <w:shd w:val="clear" w:color="auto" w:fill="FFFFFF"/>
            <w:vAlign w:val="center"/>
          </w:tcPr>
          <w:p w14:paraId="3EB8E20D" w14:textId="77777777" w:rsidR="006C5787" w:rsidRPr="006C5787" w:rsidRDefault="006C5787" w:rsidP="005A728A">
            <w:pPr>
              <w:jc w:val="center"/>
              <w:rPr>
                <w:sz w:val="18"/>
                <w:szCs w:val="18"/>
              </w:rPr>
            </w:pPr>
            <w:r w:rsidRPr="006C5787">
              <w:rPr>
                <w:color w:val="000000"/>
                <w:sz w:val="18"/>
                <w:szCs w:val="18"/>
              </w:rPr>
              <w:t>736,17</w:t>
            </w:r>
          </w:p>
        </w:tc>
      </w:tr>
      <w:tr w:rsidR="006C5787" w:rsidRPr="006C5787" w14:paraId="30B454E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A7DFA22" w14:textId="77777777" w:rsidR="006C5787" w:rsidRPr="006C5787" w:rsidRDefault="006C5787" w:rsidP="005A728A">
            <w:pPr>
              <w:pStyle w:val="afff2"/>
              <w:jc w:val="center"/>
              <w:rPr>
                <w:rFonts w:ascii="Times New Roman" w:hAnsi="Times New Roman" w:cs="Times New Roman"/>
                <w:sz w:val="18"/>
                <w:szCs w:val="18"/>
              </w:rPr>
            </w:pPr>
            <w:r w:rsidRPr="006C5787">
              <w:rPr>
                <w:rFonts w:ascii="Times New Roman" w:hAnsi="Times New Roman" w:cs="Times New Roman"/>
                <w:sz w:val="18"/>
                <w:szCs w:val="18"/>
              </w:rPr>
              <w:t>76</w:t>
            </w:r>
          </w:p>
        </w:tc>
        <w:tc>
          <w:tcPr>
            <w:tcW w:w="6062" w:type="dxa"/>
            <w:tcBorders>
              <w:left w:val="single" w:sz="4" w:space="0" w:color="000000"/>
              <w:bottom w:val="single" w:sz="4" w:space="0" w:color="000000"/>
            </w:tcBorders>
            <w:shd w:val="clear" w:color="auto" w:fill="FFFFFF"/>
            <w:vAlign w:val="center"/>
          </w:tcPr>
          <w:p w14:paraId="4DF1DE31" w14:textId="77777777" w:rsidR="006C5787" w:rsidRPr="006C5787" w:rsidRDefault="006C5787" w:rsidP="005A728A">
            <w:pPr>
              <w:rPr>
                <w:sz w:val="18"/>
                <w:szCs w:val="18"/>
              </w:rPr>
            </w:pPr>
            <w:r w:rsidRPr="006C5787">
              <w:rPr>
                <w:sz w:val="18"/>
                <w:szCs w:val="18"/>
              </w:rPr>
              <w:t>Прокладка полуоси ЗИЛ-130 (паронит 0,6)</w:t>
            </w:r>
          </w:p>
        </w:tc>
        <w:tc>
          <w:tcPr>
            <w:tcW w:w="567" w:type="dxa"/>
            <w:tcBorders>
              <w:left w:val="single" w:sz="4" w:space="0" w:color="000000"/>
              <w:bottom w:val="single" w:sz="4" w:space="0" w:color="000000"/>
            </w:tcBorders>
            <w:shd w:val="clear" w:color="auto" w:fill="FFFFFF"/>
          </w:tcPr>
          <w:p w14:paraId="52E5D0BF"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5860C2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28CE2B4"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41E1BF26" w14:textId="77777777" w:rsidR="006C5787" w:rsidRPr="006C5787" w:rsidRDefault="006C5787" w:rsidP="005A728A">
            <w:pPr>
              <w:jc w:val="center"/>
              <w:rPr>
                <w:sz w:val="18"/>
                <w:szCs w:val="18"/>
              </w:rPr>
            </w:pPr>
            <w:r w:rsidRPr="006C5787">
              <w:rPr>
                <w:sz w:val="18"/>
                <w:szCs w:val="18"/>
              </w:rPr>
              <w:t>33,00</w:t>
            </w:r>
          </w:p>
        </w:tc>
        <w:tc>
          <w:tcPr>
            <w:tcW w:w="1134" w:type="dxa"/>
            <w:tcBorders>
              <w:left w:val="single" w:sz="4" w:space="0" w:color="000000"/>
              <w:bottom w:val="single" w:sz="4" w:space="0" w:color="000000"/>
            </w:tcBorders>
            <w:shd w:val="clear" w:color="auto" w:fill="FFFFFF"/>
            <w:vAlign w:val="center"/>
          </w:tcPr>
          <w:p w14:paraId="0C6EF1A5" w14:textId="77777777" w:rsidR="006C5787" w:rsidRPr="006C5787" w:rsidRDefault="006C5787" w:rsidP="005A728A">
            <w:pPr>
              <w:jc w:val="center"/>
              <w:rPr>
                <w:sz w:val="18"/>
                <w:szCs w:val="18"/>
              </w:rPr>
            </w:pPr>
            <w:r w:rsidRPr="006C5787">
              <w:rPr>
                <w:sz w:val="18"/>
                <w:szCs w:val="18"/>
              </w:rPr>
              <w:t>32,00</w:t>
            </w:r>
          </w:p>
        </w:tc>
        <w:tc>
          <w:tcPr>
            <w:tcW w:w="1134" w:type="dxa"/>
            <w:tcBorders>
              <w:left w:val="single" w:sz="4" w:space="0" w:color="000000"/>
              <w:bottom w:val="single" w:sz="4" w:space="0" w:color="000000"/>
            </w:tcBorders>
            <w:shd w:val="clear" w:color="auto" w:fill="FFFFFF"/>
            <w:vAlign w:val="center"/>
          </w:tcPr>
          <w:p w14:paraId="1738FC71" w14:textId="77777777" w:rsidR="006C5787" w:rsidRPr="006C5787" w:rsidRDefault="006C5787" w:rsidP="005A728A">
            <w:pPr>
              <w:jc w:val="center"/>
              <w:rPr>
                <w:sz w:val="18"/>
                <w:szCs w:val="18"/>
              </w:rPr>
            </w:pPr>
            <w:r w:rsidRPr="006C5787">
              <w:rPr>
                <w:color w:val="000000"/>
                <w:sz w:val="18"/>
                <w:szCs w:val="18"/>
              </w:rPr>
              <w:t>31,67</w:t>
            </w:r>
          </w:p>
        </w:tc>
        <w:tc>
          <w:tcPr>
            <w:tcW w:w="3260" w:type="dxa"/>
            <w:tcBorders>
              <w:left w:val="single" w:sz="4" w:space="0" w:color="000000"/>
              <w:bottom w:val="single" w:sz="4" w:space="0" w:color="000000"/>
              <w:right w:val="single" w:sz="4" w:space="0" w:color="000000"/>
            </w:tcBorders>
            <w:shd w:val="clear" w:color="auto" w:fill="FFFFFF"/>
            <w:vAlign w:val="center"/>
          </w:tcPr>
          <w:p w14:paraId="0039490E" w14:textId="77777777" w:rsidR="006C5787" w:rsidRPr="006C5787" w:rsidRDefault="006C5787" w:rsidP="005A728A">
            <w:pPr>
              <w:jc w:val="center"/>
              <w:rPr>
                <w:sz w:val="18"/>
                <w:szCs w:val="18"/>
              </w:rPr>
            </w:pPr>
            <w:r w:rsidRPr="006C5787">
              <w:rPr>
                <w:color w:val="000000"/>
                <w:sz w:val="18"/>
                <w:szCs w:val="18"/>
              </w:rPr>
              <w:t>31,67</w:t>
            </w:r>
          </w:p>
        </w:tc>
      </w:tr>
      <w:tr w:rsidR="006C5787" w:rsidRPr="006C5787" w14:paraId="07376D5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12B2D2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77</w:t>
            </w:r>
          </w:p>
        </w:tc>
        <w:tc>
          <w:tcPr>
            <w:tcW w:w="6062" w:type="dxa"/>
            <w:tcBorders>
              <w:left w:val="single" w:sz="4" w:space="0" w:color="000000"/>
              <w:bottom w:val="single" w:sz="4" w:space="0" w:color="000000"/>
            </w:tcBorders>
            <w:shd w:val="clear" w:color="auto" w:fill="FFFFFF"/>
            <w:vAlign w:val="center"/>
          </w:tcPr>
          <w:p w14:paraId="40709267" w14:textId="77777777" w:rsidR="006C5787" w:rsidRPr="006C5787" w:rsidRDefault="006C5787" w:rsidP="005A728A">
            <w:pPr>
              <w:rPr>
                <w:sz w:val="18"/>
                <w:szCs w:val="18"/>
              </w:rPr>
            </w:pPr>
            <w:r w:rsidRPr="006C5787">
              <w:rPr>
                <w:sz w:val="18"/>
                <w:szCs w:val="18"/>
              </w:rPr>
              <w:t>Прокладка редуктора заднего моста ЗИЛ-130</w:t>
            </w:r>
          </w:p>
        </w:tc>
        <w:tc>
          <w:tcPr>
            <w:tcW w:w="567" w:type="dxa"/>
            <w:tcBorders>
              <w:left w:val="single" w:sz="4" w:space="0" w:color="000000"/>
              <w:bottom w:val="single" w:sz="4" w:space="0" w:color="000000"/>
            </w:tcBorders>
            <w:shd w:val="clear" w:color="auto" w:fill="FFFFFF"/>
          </w:tcPr>
          <w:p w14:paraId="39AD53B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9711BD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347210B" w14:textId="77777777" w:rsidR="006C5787" w:rsidRPr="006C5787" w:rsidRDefault="006C5787" w:rsidP="005A728A">
            <w:pPr>
              <w:jc w:val="center"/>
              <w:rPr>
                <w:sz w:val="18"/>
                <w:szCs w:val="18"/>
              </w:rPr>
            </w:pPr>
            <w:r w:rsidRPr="006C5787">
              <w:rPr>
                <w:sz w:val="18"/>
                <w:szCs w:val="18"/>
              </w:rPr>
              <w:t>95,00</w:t>
            </w:r>
          </w:p>
        </w:tc>
        <w:tc>
          <w:tcPr>
            <w:tcW w:w="1134" w:type="dxa"/>
            <w:tcBorders>
              <w:left w:val="single" w:sz="4" w:space="0" w:color="000000"/>
              <w:bottom w:val="single" w:sz="4" w:space="0" w:color="000000"/>
            </w:tcBorders>
            <w:shd w:val="clear" w:color="auto" w:fill="FFFFFF"/>
            <w:vAlign w:val="center"/>
          </w:tcPr>
          <w:p w14:paraId="2ACB4D1B" w14:textId="77777777" w:rsidR="006C5787" w:rsidRPr="006C5787" w:rsidRDefault="006C5787" w:rsidP="005A728A">
            <w:pPr>
              <w:jc w:val="center"/>
              <w:rPr>
                <w:sz w:val="18"/>
                <w:szCs w:val="18"/>
              </w:rPr>
            </w:pPr>
            <w:r w:rsidRPr="006C5787">
              <w:rPr>
                <w:sz w:val="18"/>
                <w:szCs w:val="18"/>
              </w:rPr>
              <w:t>104,50</w:t>
            </w:r>
          </w:p>
        </w:tc>
        <w:tc>
          <w:tcPr>
            <w:tcW w:w="1134" w:type="dxa"/>
            <w:tcBorders>
              <w:left w:val="single" w:sz="4" w:space="0" w:color="000000"/>
              <w:bottom w:val="single" w:sz="4" w:space="0" w:color="000000"/>
            </w:tcBorders>
            <w:shd w:val="clear" w:color="auto" w:fill="FFFFFF"/>
            <w:vAlign w:val="center"/>
          </w:tcPr>
          <w:p w14:paraId="5459E1CB" w14:textId="77777777" w:rsidR="006C5787" w:rsidRPr="006C5787" w:rsidRDefault="006C5787" w:rsidP="005A728A">
            <w:pPr>
              <w:jc w:val="center"/>
              <w:rPr>
                <w:sz w:val="18"/>
                <w:szCs w:val="18"/>
              </w:rPr>
            </w:pPr>
            <w:r w:rsidRPr="006C5787">
              <w:rPr>
                <w:sz w:val="18"/>
                <w:szCs w:val="18"/>
              </w:rPr>
              <w:t>102,00</w:t>
            </w:r>
          </w:p>
        </w:tc>
        <w:tc>
          <w:tcPr>
            <w:tcW w:w="1134" w:type="dxa"/>
            <w:tcBorders>
              <w:left w:val="single" w:sz="4" w:space="0" w:color="000000"/>
              <w:bottom w:val="single" w:sz="4" w:space="0" w:color="000000"/>
            </w:tcBorders>
            <w:shd w:val="clear" w:color="auto" w:fill="FFFFFF"/>
            <w:vAlign w:val="center"/>
          </w:tcPr>
          <w:p w14:paraId="1738128C" w14:textId="77777777" w:rsidR="006C5787" w:rsidRPr="006C5787" w:rsidRDefault="006C5787" w:rsidP="005A728A">
            <w:pPr>
              <w:jc w:val="center"/>
              <w:rPr>
                <w:sz w:val="18"/>
                <w:szCs w:val="18"/>
              </w:rPr>
            </w:pPr>
            <w:r w:rsidRPr="006C5787">
              <w:rPr>
                <w:color w:val="000000"/>
                <w:sz w:val="18"/>
                <w:szCs w:val="18"/>
              </w:rPr>
              <w:t>100,50</w:t>
            </w:r>
          </w:p>
        </w:tc>
        <w:tc>
          <w:tcPr>
            <w:tcW w:w="3260" w:type="dxa"/>
            <w:tcBorders>
              <w:left w:val="single" w:sz="4" w:space="0" w:color="000000"/>
              <w:bottom w:val="single" w:sz="4" w:space="0" w:color="000000"/>
              <w:right w:val="single" w:sz="4" w:space="0" w:color="000000"/>
            </w:tcBorders>
            <w:shd w:val="clear" w:color="auto" w:fill="FFFFFF"/>
            <w:vAlign w:val="center"/>
          </w:tcPr>
          <w:p w14:paraId="5D2C4A9E" w14:textId="77777777" w:rsidR="006C5787" w:rsidRPr="006C5787" w:rsidRDefault="006C5787" w:rsidP="005A728A">
            <w:pPr>
              <w:jc w:val="center"/>
              <w:rPr>
                <w:sz w:val="18"/>
                <w:szCs w:val="18"/>
              </w:rPr>
            </w:pPr>
            <w:r w:rsidRPr="006C5787">
              <w:rPr>
                <w:color w:val="000000"/>
                <w:sz w:val="18"/>
                <w:szCs w:val="18"/>
              </w:rPr>
              <w:t>100,50</w:t>
            </w:r>
          </w:p>
        </w:tc>
      </w:tr>
      <w:tr w:rsidR="006C5787" w:rsidRPr="006C5787" w14:paraId="6E827B4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46B33B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78</w:t>
            </w:r>
          </w:p>
        </w:tc>
        <w:tc>
          <w:tcPr>
            <w:tcW w:w="6062" w:type="dxa"/>
            <w:tcBorders>
              <w:left w:val="single" w:sz="4" w:space="0" w:color="000000"/>
              <w:bottom w:val="single" w:sz="4" w:space="0" w:color="000000"/>
            </w:tcBorders>
            <w:shd w:val="clear" w:color="auto" w:fill="FFFFFF"/>
            <w:vAlign w:val="center"/>
          </w:tcPr>
          <w:p w14:paraId="4FABF6C1" w14:textId="77777777" w:rsidR="006C5787" w:rsidRPr="006C5787" w:rsidRDefault="006C5787" w:rsidP="005A728A">
            <w:pPr>
              <w:rPr>
                <w:sz w:val="18"/>
                <w:szCs w:val="18"/>
              </w:rPr>
            </w:pPr>
            <w:r w:rsidRPr="006C5787">
              <w:rPr>
                <w:sz w:val="18"/>
                <w:szCs w:val="18"/>
              </w:rPr>
              <w:t>Прокладка Флажок ЗИЛ (</w:t>
            </w:r>
            <w:proofErr w:type="spellStart"/>
            <w:r w:rsidRPr="006C5787">
              <w:rPr>
                <w:sz w:val="18"/>
                <w:szCs w:val="18"/>
              </w:rPr>
              <w:t>левая+правая</w:t>
            </w:r>
            <w:proofErr w:type="spellEnd"/>
            <w:r w:rsidRPr="006C5787">
              <w:rPr>
                <w:sz w:val="18"/>
                <w:szCs w:val="18"/>
              </w:rPr>
              <w:t>)</w:t>
            </w:r>
          </w:p>
        </w:tc>
        <w:tc>
          <w:tcPr>
            <w:tcW w:w="567" w:type="dxa"/>
            <w:tcBorders>
              <w:left w:val="single" w:sz="4" w:space="0" w:color="000000"/>
              <w:bottom w:val="single" w:sz="4" w:space="0" w:color="000000"/>
            </w:tcBorders>
            <w:shd w:val="clear" w:color="auto" w:fill="FFFFFF"/>
          </w:tcPr>
          <w:p w14:paraId="13262CF2"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A9709C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F5F8E55" w14:textId="77777777" w:rsidR="006C5787" w:rsidRPr="006C5787" w:rsidRDefault="006C5787" w:rsidP="005A728A">
            <w:pPr>
              <w:jc w:val="center"/>
              <w:rPr>
                <w:sz w:val="18"/>
                <w:szCs w:val="18"/>
              </w:rPr>
            </w:pPr>
            <w:r w:rsidRPr="006C5787">
              <w:rPr>
                <w:sz w:val="18"/>
                <w:szCs w:val="18"/>
              </w:rPr>
              <w:t>50,00</w:t>
            </w:r>
          </w:p>
        </w:tc>
        <w:tc>
          <w:tcPr>
            <w:tcW w:w="1134" w:type="dxa"/>
            <w:tcBorders>
              <w:left w:val="single" w:sz="4" w:space="0" w:color="000000"/>
              <w:bottom w:val="single" w:sz="4" w:space="0" w:color="000000"/>
            </w:tcBorders>
            <w:shd w:val="clear" w:color="auto" w:fill="FFFFFF"/>
            <w:vAlign w:val="center"/>
          </w:tcPr>
          <w:p w14:paraId="1FE427B3"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0ED3C92F" w14:textId="77777777" w:rsidR="006C5787" w:rsidRPr="006C5787" w:rsidRDefault="006C5787" w:rsidP="005A728A">
            <w:pPr>
              <w:jc w:val="center"/>
              <w:rPr>
                <w:sz w:val="18"/>
                <w:szCs w:val="18"/>
              </w:rPr>
            </w:pPr>
            <w:r w:rsidRPr="006C5787">
              <w:rPr>
                <w:sz w:val="18"/>
                <w:szCs w:val="18"/>
              </w:rPr>
              <w:t>54,00</w:t>
            </w:r>
          </w:p>
        </w:tc>
        <w:tc>
          <w:tcPr>
            <w:tcW w:w="1134" w:type="dxa"/>
            <w:tcBorders>
              <w:left w:val="single" w:sz="4" w:space="0" w:color="000000"/>
              <w:bottom w:val="single" w:sz="4" w:space="0" w:color="000000"/>
            </w:tcBorders>
            <w:shd w:val="clear" w:color="auto" w:fill="FFFFFF"/>
            <w:vAlign w:val="center"/>
          </w:tcPr>
          <w:p w14:paraId="6DD9CAAA" w14:textId="77777777" w:rsidR="006C5787" w:rsidRPr="006C5787" w:rsidRDefault="006C5787" w:rsidP="005A728A">
            <w:pPr>
              <w:jc w:val="center"/>
              <w:rPr>
                <w:sz w:val="18"/>
                <w:szCs w:val="18"/>
              </w:rPr>
            </w:pPr>
            <w:r w:rsidRPr="006C5787">
              <w:rPr>
                <w:color w:val="000000"/>
                <w:sz w:val="18"/>
                <w:szCs w:val="18"/>
              </w:rPr>
              <w:t>53,00</w:t>
            </w:r>
          </w:p>
        </w:tc>
        <w:tc>
          <w:tcPr>
            <w:tcW w:w="3260" w:type="dxa"/>
            <w:tcBorders>
              <w:left w:val="single" w:sz="4" w:space="0" w:color="000000"/>
              <w:bottom w:val="single" w:sz="4" w:space="0" w:color="000000"/>
              <w:right w:val="single" w:sz="4" w:space="0" w:color="000000"/>
            </w:tcBorders>
            <w:shd w:val="clear" w:color="auto" w:fill="FFFFFF"/>
            <w:vAlign w:val="center"/>
          </w:tcPr>
          <w:p w14:paraId="5740DD9C" w14:textId="77777777" w:rsidR="006C5787" w:rsidRPr="006C5787" w:rsidRDefault="006C5787" w:rsidP="005A728A">
            <w:pPr>
              <w:jc w:val="center"/>
              <w:rPr>
                <w:sz w:val="18"/>
                <w:szCs w:val="18"/>
              </w:rPr>
            </w:pPr>
            <w:r w:rsidRPr="006C5787">
              <w:rPr>
                <w:color w:val="000000"/>
                <w:sz w:val="18"/>
                <w:szCs w:val="18"/>
              </w:rPr>
              <w:t>53,00</w:t>
            </w:r>
          </w:p>
        </w:tc>
      </w:tr>
      <w:tr w:rsidR="006C5787" w:rsidRPr="006C5787" w14:paraId="75B855E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BFD87D"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79</w:t>
            </w:r>
          </w:p>
        </w:tc>
        <w:tc>
          <w:tcPr>
            <w:tcW w:w="6062" w:type="dxa"/>
            <w:tcBorders>
              <w:left w:val="single" w:sz="4" w:space="0" w:color="000000"/>
              <w:bottom w:val="single" w:sz="4" w:space="0" w:color="000000"/>
            </w:tcBorders>
            <w:shd w:val="clear" w:color="auto" w:fill="FFFFFF"/>
            <w:vAlign w:val="center"/>
          </w:tcPr>
          <w:p w14:paraId="40E105C2" w14:textId="77777777" w:rsidR="006C5787" w:rsidRPr="006C5787" w:rsidRDefault="006C5787" w:rsidP="005A728A">
            <w:pPr>
              <w:rPr>
                <w:sz w:val="18"/>
                <w:szCs w:val="18"/>
              </w:rPr>
            </w:pPr>
            <w:r w:rsidRPr="006C5787">
              <w:rPr>
                <w:sz w:val="18"/>
                <w:szCs w:val="18"/>
              </w:rPr>
              <w:t>Прокладка центрифуги ЗИЛ-130</w:t>
            </w:r>
          </w:p>
        </w:tc>
        <w:tc>
          <w:tcPr>
            <w:tcW w:w="567" w:type="dxa"/>
            <w:tcBorders>
              <w:left w:val="single" w:sz="4" w:space="0" w:color="000000"/>
              <w:bottom w:val="single" w:sz="4" w:space="0" w:color="000000"/>
            </w:tcBorders>
            <w:shd w:val="clear" w:color="auto" w:fill="FFFFFF"/>
          </w:tcPr>
          <w:p w14:paraId="13A6AED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C8ED70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EDD2994"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5590BF0C" w14:textId="77777777" w:rsidR="006C5787" w:rsidRPr="006C5787" w:rsidRDefault="006C5787" w:rsidP="005A728A">
            <w:pPr>
              <w:jc w:val="center"/>
              <w:rPr>
                <w:sz w:val="18"/>
                <w:szCs w:val="18"/>
              </w:rPr>
            </w:pPr>
            <w:r w:rsidRPr="006C5787">
              <w:rPr>
                <w:sz w:val="18"/>
                <w:szCs w:val="18"/>
              </w:rPr>
              <w:t>60,50</w:t>
            </w:r>
          </w:p>
        </w:tc>
        <w:tc>
          <w:tcPr>
            <w:tcW w:w="1134" w:type="dxa"/>
            <w:tcBorders>
              <w:left w:val="single" w:sz="4" w:space="0" w:color="000000"/>
              <w:bottom w:val="single" w:sz="4" w:space="0" w:color="000000"/>
            </w:tcBorders>
            <w:shd w:val="clear" w:color="auto" w:fill="FFFFFF"/>
            <w:vAlign w:val="center"/>
          </w:tcPr>
          <w:p w14:paraId="2CFE169D" w14:textId="77777777" w:rsidR="006C5787" w:rsidRPr="006C5787" w:rsidRDefault="006C5787" w:rsidP="005A728A">
            <w:pPr>
              <w:jc w:val="center"/>
              <w:rPr>
                <w:sz w:val="18"/>
                <w:szCs w:val="18"/>
              </w:rPr>
            </w:pPr>
            <w:r w:rsidRPr="006C5787">
              <w:rPr>
                <w:sz w:val="18"/>
                <w:szCs w:val="18"/>
              </w:rPr>
              <w:t>59,00</w:t>
            </w:r>
          </w:p>
        </w:tc>
        <w:tc>
          <w:tcPr>
            <w:tcW w:w="1134" w:type="dxa"/>
            <w:tcBorders>
              <w:left w:val="single" w:sz="4" w:space="0" w:color="000000"/>
              <w:bottom w:val="single" w:sz="4" w:space="0" w:color="000000"/>
            </w:tcBorders>
            <w:shd w:val="clear" w:color="auto" w:fill="FFFFFF"/>
            <w:vAlign w:val="center"/>
          </w:tcPr>
          <w:p w14:paraId="2AB6440D" w14:textId="77777777" w:rsidR="006C5787" w:rsidRPr="006C5787" w:rsidRDefault="006C5787" w:rsidP="005A728A">
            <w:pPr>
              <w:jc w:val="center"/>
              <w:rPr>
                <w:sz w:val="18"/>
                <w:szCs w:val="18"/>
              </w:rPr>
            </w:pPr>
            <w:r w:rsidRPr="006C5787">
              <w:rPr>
                <w:color w:val="000000"/>
                <w:sz w:val="18"/>
                <w:szCs w:val="18"/>
              </w:rPr>
              <w:t>58,17</w:t>
            </w:r>
          </w:p>
        </w:tc>
        <w:tc>
          <w:tcPr>
            <w:tcW w:w="3260" w:type="dxa"/>
            <w:tcBorders>
              <w:left w:val="single" w:sz="4" w:space="0" w:color="000000"/>
              <w:bottom w:val="single" w:sz="4" w:space="0" w:color="000000"/>
              <w:right w:val="single" w:sz="4" w:space="0" w:color="000000"/>
            </w:tcBorders>
            <w:shd w:val="clear" w:color="auto" w:fill="FFFFFF"/>
            <w:vAlign w:val="center"/>
          </w:tcPr>
          <w:p w14:paraId="2D5D7759" w14:textId="77777777" w:rsidR="006C5787" w:rsidRPr="006C5787" w:rsidRDefault="006C5787" w:rsidP="005A728A">
            <w:pPr>
              <w:jc w:val="center"/>
              <w:rPr>
                <w:sz w:val="18"/>
                <w:szCs w:val="18"/>
              </w:rPr>
            </w:pPr>
            <w:r w:rsidRPr="006C5787">
              <w:rPr>
                <w:color w:val="000000"/>
                <w:sz w:val="18"/>
                <w:szCs w:val="18"/>
              </w:rPr>
              <w:t>58,17</w:t>
            </w:r>
          </w:p>
        </w:tc>
      </w:tr>
      <w:tr w:rsidR="006C5787" w:rsidRPr="006C5787" w14:paraId="2D609DE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BC3ED63"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80</w:t>
            </w:r>
          </w:p>
        </w:tc>
        <w:tc>
          <w:tcPr>
            <w:tcW w:w="6062" w:type="dxa"/>
            <w:tcBorders>
              <w:left w:val="single" w:sz="4" w:space="0" w:color="000000"/>
              <w:bottom w:val="single" w:sz="4" w:space="0" w:color="000000"/>
            </w:tcBorders>
            <w:shd w:val="clear" w:color="auto" w:fill="FFFFFF"/>
            <w:vAlign w:val="center"/>
          </w:tcPr>
          <w:p w14:paraId="6676B59F" w14:textId="77777777" w:rsidR="006C5787" w:rsidRPr="006C5787" w:rsidRDefault="006C5787" w:rsidP="005A728A">
            <w:pPr>
              <w:rPr>
                <w:sz w:val="18"/>
                <w:szCs w:val="18"/>
              </w:rPr>
            </w:pPr>
            <w:r w:rsidRPr="006C5787">
              <w:rPr>
                <w:sz w:val="18"/>
                <w:szCs w:val="18"/>
              </w:rPr>
              <w:t>Прокладка заднего моста ЗИЛ-130 (комплект 5 штук)</w:t>
            </w:r>
          </w:p>
        </w:tc>
        <w:tc>
          <w:tcPr>
            <w:tcW w:w="567" w:type="dxa"/>
            <w:tcBorders>
              <w:left w:val="single" w:sz="4" w:space="0" w:color="000000"/>
              <w:bottom w:val="single" w:sz="4" w:space="0" w:color="000000"/>
            </w:tcBorders>
            <w:shd w:val="clear" w:color="auto" w:fill="FFFFFF"/>
          </w:tcPr>
          <w:p w14:paraId="7322799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CA0689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0D9E3CB" w14:textId="77777777" w:rsidR="006C5787" w:rsidRPr="006C5787" w:rsidRDefault="006C5787" w:rsidP="005A728A">
            <w:pPr>
              <w:jc w:val="center"/>
              <w:rPr>
                <w:sz w:val="18"/>
                <w:szCs w:val="18"/>
              </w:rPr>
            </w:pPr>
            <w:r w:rsidRPr="006C5787">
              <w:rPr>
                <w:sz w:val="18"/>
                <w:szCs w:val="18"/>
              </w:rPr>
              <w:t>170,00</w:t>
            </w:r>
          </w:p>
        </w:tc>
        <w:tc>
          <w:tcPr>
            <w:tcW w:w="1134" w:type="dxa"/>
            <w:tcBorders>
              <w:left w:val="single" w:sz="4" w:space="0" w:color="000000"/>
              <w:bottom w:val="single" w:sz="4" w:space="0" w:color="000000"/>
            </w:tcBorders>
            <w:shd w:val="clear" w:color="auto" w:fill="FFFFFF"/>
            <w:vAlign w:val="center"/>
          </w:tcPr>
          <w:p w14:paraId="4204A249" w14:textId="77777777" w:rsidR="006C5787" w:rsidRPr="006C5787" w:rsidRDefault="006C5787" w:rsidP="005A728A">
            <w:pPr>
              <w:jc w:val="center"/>
              <w:rPr>
                <w:sz w:val="18"/>
                <w:szCs w:val="18"/>
              </w:rPr>
            </w:pPr>
            <w:r w:rsidRPr="006C5787">
              <w:rPr>
                <w:sz w:val="18"/>
                <w:szCs w:val="18"/>
              </w:rPr>
              <w:t>187,00</w:t>
            </w:r>
          </w:p>
        </w:tc>
        <w:tc>
          <w:tcPr>
            <w:tcW w:w="1134" w:type="dxa"/>
            <w:tcBorders>
              <w:left w:val="single" w:sz="4" w:space="0" w:color="000000"/>
              <w:bottom w:val="single" w:sz="4" w:space="0" w:color="000000"/>
            </w:tcBorders>
            <w:shd w:val="clear" w:color="auto" w:fill="FFFFFF"/>
            <w:vAlign w:val="center"/>
          </w:tcPr>
          <w:p w14:paraId="46D2A58F" w14:textId="77777777" w:rsidR="006C5787" w:rsidRPr="006C5787" w:rsidRDefault="006C5787" w:rsidP="005A728A">
            <w:pPr>
              <w:jc w:val="center"/>
              <w:rPr>
                <w:sz w:val="18"/>
                <w:szCs w:val="18"/>
              </w:rPr>
            </w:pPr>
            <w:r w:rsidRPr="006C5787">
              <w:rPr>
                <w:sz w:val="18"/>
                <w:szCs w:val="18"/>
              </w:rPr>
              <w:t>183,00</w:t>
            </w:r>
          </w:p>
        </w:tc>
        <w:tc>
          <w:tcPr>
            <w:tcW w:w="1134" w:type="dxa"/>
            <w:tcBorders>
              <w:left w:val="single" w:sz="4" w:space="0" w:color="000000"/>
              <w:bottom w:val="single" w:sz="4" w:space="0" w:color="000000"/>
            </w:tcBorders>
            <w:shd w:val="clear" w:color="auto" w:fill="FFFFFF"/>
            <w:vAlign w:val="center"/>
          </w:tcPr>
          <w:p w14:paraId="1A26387E" w14:textId="77777777" w:rsidR="006C5787" w:rsidRPr="006C5787" w:rsidRDefault="006C5787" w:rsidP="005A728A">
            <w:pPr>
              <w:jc w:val="center"/>
              <w:rPr>
                <w:sz w:val="18"/>
                <w:szCs w:val="18"/>
              </w:rPr>
            </w:pPr>
            <w:r w:rsidRPr="006C5787">
              <w:rPr>
                <w:color w:val="000000"/>
                <w:sz w:val="18"/>
                <w:szCs w:val="18"/>
              </w:rPr>
              <w:t>180,00</w:t>
            </w:r>
          </w:p>
        </w:tc>
        <w:tc>
          <w:tcPr>
            <w:tcW w:w="3260" w:type="dxa"/>
            <w:tcBorders>
              <w:left w:val="single" w:sz="4" w:space="0" w:color="000000"/>
              <w:bottom w:val="single" w:sz="4" w:space="0" w:color="000000"/>
              <w:right w:val="single" w:sz="4" w:space="0" w:color="000000"/>
            </w:tcBorders>
            <w:shd w:val="clear" w:color="auto" w:fill="FFFFFF"/>
            <w:vAlign w:val="center"/>
          </w:tcPr>
          <w:p w14:paraId="4751EF92" w14:textId="77777777" w:rsidR="006C5787" w:rsidRPr="006C5787" w:rsidRDefault="006C5787" w:rsidP="005A728A">
            <w:pPr>
              <w:jc w:val="center"/>
              <w:rPr>
                <w:sz w:val="18"/>
                <w:szCs w:val="18"/>
              </w:rPr>
            </w:pPr>
            <w:r w:rsidRPr="006C5787">
              <w:rPr>
                <w:color w:val="000000"/>
                <w:sz w:val="18"/>
                <w:szCs w:val="18"/>
              </w:rPr>
              <w:t>180,00</w:t>
            </w:r>
          </w:p>
        </w:tc>
      </w:tr>
      <w:tr w:rsidR="006C5787" w:rsidRPr="006C5787" w14:paraId="32C48D4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E96E6B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lastRenderedPageBreak/>
              <w:t>81</w:t>
            </w:r>
          </w:p>
        </w:tc>
        <w:tc>
          <w:tcPr>
            <w:tcW w:w="6062" w:type="dxa"/>
            <w:tcBorders>
              <w:left w:val="single" w:sz="4" w:space="0" w:color="000000"/>
              <w:bottom w:val="single" w:sz="4" w:space="0" w:color="000000"/>
            </w:tcBorders>
            <w:shd w:val="clear" w:color="auto" w:fill="FFFFFF"/>
            <w:vAlign w:val="center"/>
          </w:tcPr>
          <w:p w14:paraId="2E1E9423" w14:textId="77777777" w:rsidR="006C5787" w:rsidRPr="006C5787" w:rsidRDefault="006C5787" w:rsidP="005A728A">
            <w:pPr>
              <w:rPr>
                <w:sz w:val="18"/>
                <w:szCs w:val="18"/>
              </w:rPr>
            </w:pPr>
            <w:r w:rsidRPr="006C5787">
              <w:rPr>
                <w:sz w:val="18"/>
                <w:szCs w:val="18"/>
              </w:rPr>
              <w:t>Прокладки коробки переключения передач ЗИЛ-130 (паронит) (комплект 6 штук)</w:t>
            </w:r>
          </w:p>
        </w:tc>
        <w:tc>
          <w:tcPr>
            <w:tcW w:w="567" w:type="dxa"/>
            <w:tcBorders>
              <w:left w:val="single" w:sz="4" w:space="0" w:color="000000"/>
              <w:bottom w:val="single" w:sz="4" w:space="0" w:color="000000"/>
            </w:tcBorders>
            <w:shd w:val="clear" w:color="auto" w:fill="FFFFFF"/>
          </w:tcPr>
          <w:p w14:paraId="6625D476"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454933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BA0E22D" w14:textId="77777777" w:rsidR="006C5787" w:rsidRPr="006C5787" w:rsidRDefault="006C5787" w:rsidP="005A728A">
            <w:pPr>
              <w:jc w:val="center"/>
              <w:rPr>
                <w:sz w:val="18"/>
                <w:szCs w:val="18"/>
              </w:rPr>
            </w:pPr>
            <w:r w:rsidRPr="006C5787">
              <w:rPr>
                <w:sz w:val="18"/>
                <w:szCs w:val="18"/>
              </w:rPr>
              <w:t>175,00</w:t>
            </w:r>
          </w:p>
        </w:tc>
        <w:tc>
          <w:tcPr>
            <w:tcW w:w="1134" w:type="dxa"/>
            <w:tcBorders>
              <w:left w:val="single" w:sz="4" w:space="0" w:color="000000"/>
              <w:bottom w:val="single" w:sz="4" w:space="0" w:color="000000"/>
            </w:tcBorders>
            <w:shd w:val="clear" w:color="auto" w:fill="FFFFFF"/>
            <w:vAlign w:val="center"/>
          </w:tcPr>
          <w:p w14:paraId="7611A479" w14:textId="77777777" w:rsidR="006C5787" w:rsidRPr="006C5787" w:rsidRDefault="006C5787" w:rsidP="005A728A">
            <w:pPr>
              <w:jc w:val="center"/>
              <w:rPr>
                <w:sz w:val="18"/>
                <w:szCs w:val="18"/>
              </w:rPr>
            </w:pPr>
            <w:r w:rsidRPr="006C5787">
              <w:rPr>
                <w:sz w:val="18"/>
                <w:szCs w:val="18"/>
              </w:rPr>
              <w:t>192,50</w:t>
            </w:r>
          </w:p>
        </w:tc>
        <w:tc>
          <w:tcPr>
            <w:tcW w:w="1134" w:type="dxa"/>
            <w:tcBorders>
              <w:left w:val="single" w:sz="4" w:space="0" w:color="000000"/>
              <w:bottom w:val="single" w:sz="4" w:space="0" w:color="000000"/>
            </w:tcBorders>
            <w:shd w:val="clear" w:color="auto" w:fill="FFFFFF"/>
            <w:vAlign w:val="center"/>
          </w:tcPr>
          <w:p w14:paraId="1DDFA4C7" w14:textId="77777777" w:rsidR="006C5787" w:rsidRPr="006C5787" w:rsidRDefault="006C5787" w:rsidP="005A728A">
            <w:pPr>
              <w:jc w:val="center"/>
              <w:rPr>
                <w:sz w:val="18"/>
                <w:szCs w:val="18"/>
              </w:rPr>
            </w:pPr>
            <w:r w:rsidRPr="006C5787">
              <w:rPr>
                <w:sz w:val="18"/>
                <w:szCs w:val="18"/>
              </w:rPr>
              <w:t>189,00</w:t>
            </w:r>
          </w:p>
        </w:tc>
        <w:tc>
          <w:tcPr>
            <w:tcW w:w="1134" w:type="dxa"/>
            <w:tcBorders>
              <w:left w:val="single" w:sz="4" w:space="0" w:color="000000"/>
              <w:bottom w:val="single" w:sz="4" w:space="0" w:color="000000"/>
            </w:tcBorders>
            <w:shd w:val="clear" w:color="auto" w:fill="FFFFFF"/>
            <w:vAlign w:val="center"/>
          </w:tcPr>
          <w:p w14:paraId="27C132A6" w14:textId="77777777" w:rsidR="006C5787" w:rsidRPr="006C5787" w:rsidRDefault="006C5787" w:rsidP="005A728A">
            <w:pPr>
              <w:jc w:val="center"/>
              <w:rPr>
                <w:sz w:val="18"/>
                <w:szCs w:val="18"/>
              </w:rPr>
            </w:pPr>
            <w:r w:rsidRPr="006C5787">
              <w:rPr>
                <w:color w:val="000000"/>
                <w:sz w:val="18"/>
                <w:szCs w:val="18"/>
              </w:rPr>
              <w:t>185,50</w:t>
            </w:r>
          </w:p>
        </w:tc>
        <w:tc>
          <w:tcPr>
            <w:tcW w:w="3260" w:type="dxa"/>
            <w:tcBorders>
              <w:left w:val="single" w:sz="4" w:space="0" w:color="000000"/>
              <w:bottom w:val="single" w:sz="4" w:space="0" w:color="000000"/>
              <w:right w:val="single" w:sz="4" w:space="0" w:color="000000"/>
            </w:tcBorders>
            <w:shd w:val="clear" w:color="auto" w:fill="FFFFFF"/>
            <w:vAlign w:val="center"/>
          </w:tcPr>
          <w:p w14:paraId="39C0C14E" w14:textId="77777777" w:rsidR="006C5787" w:rsidRPr="006C5787" w:rsidRDefault="006C5787" w:rsidP="005A728A">
            <w:pPr>
              <w:jc w:val="center"/>
              <w:rPr>
                <w:sz w:val="18"/>
                <w:szCs w:val="18"/>
              </w:rPr>
            </w:pPr>
            <w:r w:rsidRPr="006C5787">
              <w:rPr>
                <w:color w:val="000000"/>
                <w:sz w:val="18"/>
                <w:szCs w:val="18"/>
              </w:rPr>
              <w:t>185,50</w:t>
            </w:r>
          </w:p>
        </w:tc>
      </w:tr>
      <w:tr w:rsidR="006C5787" w:rsidRPr="006C5787" w14:paraId="5304C66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96BA7C4"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82</w:t>
            </w:r>
          </w:p>
        </w:tc>
        <w:tc>
          <w:tcPr>
            <w:tcW w:w="6062" w:type="dxa"/>
            <w:tcBorders>
              <w:left w:val="single" w:sz="4" w:space="0" w:color="000000"/>
              <w:bottom w:val="single" w:sz="4" w:space="0" w:color="000000"/>
            </w:tcBorders>
            <w:shd w:val="clear" w:color="auto" w:fill="FFFFFF"/>
            <w:vAlign w:val="center"/>
          </w:tcPr>
          <w:p w14:paraId="720FEA09" w14:textId="77777777" w:rsidR="006C5787" w:rsidRPr="006C5787" w:rsidRDefault="006C5787" w:rsidP="005A728A">
            <w:pPr>
              <w:rPr>
                <w:sz w:val="18"/>
                <w:szCs w:val="18"/>
              </w:rPr>
            </w:pPr>
            <w:r w:rsidRPr="006C5787">
              <w:rPr>
                <w:sz w:val="18"/>
                <w:szCs w:val="18"/>
              </w:rPr>
              <w:t>Прокладка на компрессор ЗИЛ-130</w:t>
            </w:r>
          </w:p>
        </w:tc>
        <w:tc>
          <w:tcPr>
            <w:tcW w:w="567" w:type="dxa"/>
            <w:tcBorders>
              <w:left w:val="single" w:sz="4" w:space="0" w:color="000000"/>
              <w:bottom w:val="single" w:sz="4" w:space="0" w:color="000000"/>
            </w:tcBorders>
            <w:shd w:val="clear" w:color="auto" w:fill="FFFFFF"/>
          </w:tcPr>
          <w:p w14:paraId="67924152"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0E0CFE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B9517C6" w14:textId="77777777" w:rsidR="006C5787" w:rsidRPr="006C5787" w:rsidRDefault="006C5787" w:rsidP="005A728A">
            <w:pPr>
              <w:jc w:val="center"/>
              <w:rPr>
                <w:sz w:val="18"/>
                <w:szCs w:val="18"/>
              </w:rPr>
            </w:pPr>
            <w:r w:rsidRPr="006C5787">
              <w:rPr>
                <w:sz w:val="18"/>
                <w:szCs w:val="18"/>
              </w:rPr>
              <w:t>155,00</w:t>
            </w:r>
          </w:p>
        </w:tc>
        <w:tc>
          <w:tcPr>
            <w:tcW w:w="1134" w:type="dxa"/>
            <w:tcBorders>
              <w:left w:val="single" w:sz="4" w:space="0" w:color="000000"/>
              <w:bottom w:val="single" w:sz="4" w:space="0" w:color="000000"/>
            </w:tcBorders>
            <w:shd w:val="clear" w:color="auto" w:fill="FFFFFF"/>
            <w:vAlign w:val="center"/>
          </w:tcPr>
          <w:p w14:paraId="21BE0A22" w14:textId="77777777" w:rsidR="006C5787" w:rsidRPr="006C5787" w:rsidRDefault="006C5787" w:rsidP="005A728A">
            <w:pPr>
              <w:jc w:val="center"/>
              <w:rPr>
                <w:sz w:val="18"/>
                <w:szCs w:val="18"/>
              </w:rPr>
            </w:pPr>
            <w:r w:rsidRPr="006C5787">
              <w:rPr>
                <w:sz w:val="18"/>
                <w:szCs w:val="18"/>
              </w:rPr>
              <w:t>170,50</w:t>
            </w:r>
          </w:p>
        </w:tc>
        <w:tc>
          <w:tcPr>
            <w:tcW w:w="1134" w:type="dxa"/>
            <w:tcBorders>
              <w:left w:val="single" w:sz="4" w:space="0" w:color="000000"/>
              <w:bottom w:val="single" w:sz="4" w:space="0" w:color="000000"/>
            </w:tcBorders>
            <w:shd w:val="clear" w:color="auto" w:fill="FFFFFF"/>
            <w:vAlign w:val="center"/>
          </w:tcPr>
          <w:p w14:paraId="12976FEE" w14:textId="77777777" w:rsidR="006C5787" w:rsidRPr="006C5787" w:rsidRDefault="006C5787" w:rsidP="005A728A">
            <w:pPr>
              <w:jc w:val="center"/>
              <w:rPr>
                <w:sz w:val="18"/>
                <w:szCs w:val="18"/>
              </w:rPr>
            </w:pPr>
            <w:r w:rsidRPr="006C5787">
              <w:rPr>
                <w:sz w:val="18"/>
                <w:szCs w:val="18"/>
              </w:rPr>
              <w:t>167,00</w:t>
            </w:r>
          </w:p>
        </w:tc>
        <w:tc>
          <w:tcPr>
            <w:tcW w:w="1134" w:type="dxa"/>
            <w:tcBorders>
              <w:left w:val="single" w:sz="4" w:space="0" w:color="000000"/>
              <w:bottom w:val="single" w:sz="4" w:space="0" w:color="000000"/>
            </w:tcBorders>
            <w:shd w:val="clear" w:color="auto" w:fill="FFFFFF"/>
            <w:vAlign w:val="center"/>
          </w:tcPr>
          <w:p w14:paraId="56ADAC11" w14:textId="77777777" w:rsidR="006C5787" w:rsidRPr="006C5787" w:rsidRDefault="006C5787" w:rsidP="005A728A">
            <w:pPr>
              <w:jc w:val="center"/>
              <w:rPr>
                <w:sz w:val="18"/>
                <w:szCs w:val="18"/>
              </w:rPr>
            </w:pPr>
            <w:r w:rsidRPr="006C5787">
              <w:rPr>
                <w:color w:val="000000"/>
                <w:sz w:val="18"/>
                <w:szCs w:val="18"/>
              </w:rPr>
              <w:t>164,17</w:t>
            </w:r>
          </w:p>
        </w:tc>
        <w:tc>
          <w:tcPr>
            <w:tcW w:w="3260" w:type="dxa"/>
            <w:tcBorders>
              <w:left w:val="single" w:sz="4" w:space="0" w:color="000000"/>
              <w:bottom w:val="single" w:sz="4" w:space="0" w:color="000000"/>
              <w:right w:val="single" w:sz="4" w:space="0" w:color="000000"/>
            </w:tcBorders>
            <w:shd w:val="clear" w:color="auto" w:fill="FFFFFF"/>
            <w:vAlign w:val="center"/>
          </w:tcPr>
          <w:p w14:paraId="5FAEE144" w14:textId="77777777" w:rsidR="006C5787" w:rsidRPr="006C5787" w:rsidRDefault="006C5787" w:rsidP="005A728A">
            <w:pPr>
              <w:jc w:val="center"/>
              <w:rPr>
                <w:sz w:val="18"/>
                <w:szCs w:val="18"/>
              </w:rPr>
            </w:pPr>
            <w:r w:rsidRPr="006C5787">
              <w:rPr>
                <w:color w:val="000000"/>
                <w:sz w:val="18"/>
                <w:szCs w:val="18"/>
              </w:rPr>
              <w:t>164,17</w:t>
            </w:r>
          </w:p>
        </w:tc>
      </w:tr>
      <w:tr w:rsidR="006C5787" w:rsidRPr="006C5787" w14:paraId="2573BC6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93CD31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83</w:t>
            </w:r>
          </w:p>
        </w:tc>
        <w:tc>
          <w:tcPr>
            <w:tcW w:w="6062" w:type="dxa"/>
            <w:tcBorders>
              <w:left w:val="single" w:sz="4" w:space="0" w:color="000000"/>
              <w:bottom w:val="single" w:sz="4" w:space="0" w:color="000000"/>
            </w:tcBorders>
            <w:shd w:val="clear" w:color="auto" w:fill="FFFFFF"/>
            <w:vAlign w:val="center"/>
          </w:tcPr>
          <w:p w14:paraId="2D7BA3A7" w14:textId="77777777" w:rsidR="006C5787" w:rsidRPr="006C5787" w:rsidRDefault="006C5787" w:rsidP="005A728A">
            <w:pPr>
              <w:rPr>
                <w:sz w:val="18"/>
                <w:szCs w:val="18"/>
              </w:rPr>
            </w:pPr>
            <w:r w:rsidRPr="006C5787">
              <w:rPr>
                <w:sz w:val="18"/>
                <w:szCs w:val="18"/>
              </w:rPr>
              <w:t>Привод распределителя зажигания ЗИЛ</w:t>
            </w:r>
          </w:p>
        </w:tc>
        <w:tc>
          <w:tcPr>
            <w:tcW w:w="567" w:type="dxa"/>
            <w:tcBorders>
              <w:left w:val="single" w:sz="4" w:space="0" w:color="000000"/>
              <w:bottom w:val="single" w:sz="4" w:space="0" w:color="000000"/>
            </w:tcBorders>
            <w:shd w:val="clear" w:color="auto" w:fill="FFFFFF"/>
          </w:tcPr>
          <w:p w14:paraId="7B42066C"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EFD456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55BAD06" w14:textId="77777777" w:rsidR="006C5787" w:rsidRPr="006C5787" w:rsidRDefault="006C5787" w:rsidP="005A728A">
            <w:pPr>
              <w:jc w:val="center"/>
              <w:rPr>
                <w:sz w:val="18"/>
                <w:szCs w:val="18"/>
              </w:rPr>
            </w:pPr>
            <w:r w:rsidRPr="006C5787">
              <w:rPr>
                <w:sz w:val="18"/>
                <w:szCs w:val="18"/>
              </w:rPr>
              <w:t>3 725,00</w:t>
            </w:r>
          </w:p>
        </w:tc>
        <w:tc>
          <w:tcPr>
            <w:tcW w:w="1134" w:type="dxa"/>
            <w:tcBorders>
              <w:left w:val="single" w:sz="4" w:space="0" w:color="000000"/>
              <w:bottom w:val="single" w:sz="4" w:space="0" w:color="000000"/>
            </w:tcBorders>
            <w:shd w:val="clear" w:color="auto" w:fill="FFFFFF"/>
            <w:vAlign w:val="center"/>
          </w:tcPr>
          <w:p w14:paraId="690992A6" w14:textId="77777777" w:rsidR="006C5787" w:rsidRPr="006C5787" w:rsidRDefault="006C5787" w:rsidP="005A728A">
            <w:pPr>
              <w:jc w:val="center"/>
              <w:rPr>
                <w:sz w:val="18"/>
                <w:szCs w:val="18"/>
              </w:rPr>
            </w:pPr>
            <w:r w:rsidRPr="006C5787">
              <w:rPr>
                <w:sz w:val="18"/>
                <w:szCs w:val="18"/>
              </w:rPr>
              <w:t>4 097,50</w:t>
            </w:r>
          </w:p>
        </w:tc>
        <w:tc>
          <w:tcPr>
            <w:tcW w:w="1134" w:type="dxa"/>
            <w:tcBorders>
              <w:left w:val="single" w:sz="4" w:space="0" w:color="000000"/>
              <w:bottom w:val="single" w:sz="4" w:space="0" w:color="000000"/>
            </w:tcBorders>
            <w:shd w:val="clear" w:color="auto" w:fill="FFFFFF"/>
            <w:vAlign w:val="center"/>
          </w:tcPr>
          <w:p w14:paraId="2F4BD17B" w14:textId="77777777" w:rsidR="006C5787" w:rsidRPr="006C5787" w:rsidRDefault="006C5787" w:rsidP="005A728A">
            <w:pPr>
              <w:jc w:val="center"/>
              <w:rPr>
                <w:sz w:val="18"/>
                <w:szCs w:val="18"/>
              </w:rPr>
            </w:pPr>
            <w:r w:rsidRPr="006C5787">
              <w:rPr>
                <w:sz w:val="18"/>
                <w:szCs w:val="18"/>
              </w:rPr>
              <w:t>4 016,00</w:t>
            </w:r>
          </w:p>
        </w:tc>
        <w:tc>
          <w:tcPr>
            <w:tcW w:w="1134" w:type="dxa"/>
            <w:tcBorders>
              <w:left w:val="single" w:sz="4" w:space="0" w:color="000000"/>
              <w:bottom w:val="single" w:sz="4" w:space="0" w:color="000000"/>
            </w:tcBorders>
            <w:shd w:val="clear" w:color="auto" w:fill="FFFFFF"/>
            <w:vAlign w:val="center"/>
          </w:tcPr>
          <w:p w14:paraId="0AB03A19" w14:textId="77777777" w:rsidR="006C5787" w:rsidRPr="006C5787" w:rsidRDefault="006C5787" w:rsidP="005A728A">
            <w:pPr>
              <w:jc w:val="center"/>
              <w:rPr>
                <w:sz w:val="18"/>
                <w:szCs w:val="18"/>
              </w:rPr>
            </w:pPr>
            <w:r w:rsidRPr="006C5787">
              <w:rPr>
                <w:color w:val="000000"/>
                <w:sz w:val="18"/>
                <w:szCs w:val="18"/>
              </w:rPr>
              <w:t>3 946,17</w:t>
            </w:r>
          </w:p>
        </w:tc>
        <w:tc>
          <w:tcPr>
            <w:tcW w:w="3260" w:type="dxa"/>
            <w:tcBorders>
              <w:left w:val="single" w:sz="4" w:space="0" w:color="000000"/>
              <w:bottom w:val="single" w:sz="4" w:space="0" w:color="000000"/>
              <w:right w:val="single" w:sz="4" w:space="0" w:color="000000"/>
            </w:tcBorders>
            <w:shd w:val="clear" w:color="auto" w:fill="FFFFFF"/>
            <w:vAlign w:val="center"/>
          </w:tcPr>
          <w:p w14:paraId="25B17F77" w14:textId="77777777" w:rsidR="006C5787" w:rsidRPr="006C5787" w:rsidRDefault="006C5787" w:rsidP="005A728A">
            <w:pPr>
              <w:jc w:val="center"/>
              <w:rPr>
                <w:sz w:val="18"/>
                <w:szCs w:val="18"/>
              </w:rPr>
            </w:pPr>
            <w:r w:rsidRPr="006C5787">
              <w:rPr>
                <w:color w:val="000000"/>
                <w:sz w:val="18"/>
                <w:szCs w:val="18"/>
              </w:rPr>
              <w:t>3 946,17</w:t>
            </w:r>
          </w:p>
        </w:tc>
      </w:tr>
      <w:tr w:rsidR="006C5787" w:rsidRPr="006C5787" w14:paraId="6F8A795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410139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84</w:t>
            </w:r>
          </w:p>
        </w:tc>
        <w:tc>
          <w:tcPr>
            <w:tcW w:w="6062" w:type="dxa"/>
            <w:tcBorders>
              <w:left w:val="single" w:sz="4" w:space="0" w:color="000000"/>
              <w:bottom w:val="single" w:sz="4" w:space="0" w:color="000000"/>
            </w:tcBorders>
            <w:shd w:val="clear" w:color="auto" w:fill="FFFFFF"/>
            <w:vAlign w:val="center"/>
          </w:tcPr>
          <w:p w14:paraId="57CC3C9B" w14:textId="77777777" w:rsidR="006C5787" w:rsidRPr="006C5787" w:rsidRDefault="006C5787" w:rsidP="005A728A">
            <w:pPr>
              <w:rPr>
                <w:sz w:val="18"/>
                <w:szCs w:val="18"/>
              </w:rPr>
            </w:pPr>
            <w:r w:rsidRPr="006C5787">
              <w:rPr>
                <w:sz w:val="18"/>
                <w:szCs w:val="18"/>
              </w:rPr>
              <w:t>Провода аккумулятора ЗИЛ-</w:t>
            </w:r>
            <w:proofErr w:type="gramStart"/>
            <w:r w:rsidRPr="006C5787">
              <w:rPr>
                <w:sz w:val="18"/>
                <w:szCs w:val="18"/>
              </w:rPr>
              <w:t>130  (</w:t>
            </w:r>
            <w:proofErr w:type="gramEnd"/>
            <w:r w:rsidRPr="006C5787">
              <w:rPr>
                <w:sz w:val="18"/>
                <w:szCs w:val="18"/>
              </w:rPr>
              <w:t>-90см/+180см)</w:t>
            </w:r>
          </w:p>
        </w:tc>
        <w:tc>
          <w:tcPr>
            <w:tcW w:w="567" w:type="dxa"/>
            <w:tcBorders>
              <w:left w:val="single" w:sz="4" w:space="0" w:color="000000"/>
              <w:bottom w:val="single" w:sz="4" w:space="0" w:color="000000"/>
            </w:tcBorders>
            <w:shd w:val="clear" w:color="auto" w:fill="FFFFFF"/>
          </w:tcPr>
          <w:p w14:paraId="513DDB5A"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D14EBC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6A51FB5" w14:textId="77777777" w:rsidR="006C5787" w:rsidRPr="006C5787" w:rsidRDefault="006C5787" w:rsidP="005A728A">
            <w:pPr>
              <w:jc w:val="center"/>
              <w:rPr>
                <w:sz w:val="18"/>
                <w:szCs w:val="18"/>
              </w:rPr>
            </w:pPr>
            <w:r w:rsidRPr="006C5787">
              <w:rPr>
                <w:sz w:val="18"/>
                <w:szCs w:val="18"/>
              </w:rPr>
              <w:t>3 900,00</w:t>
            </w:r>
          </w:p>
        </w:tc>
        <w:tc>
          <w:tcPr>
            <w:tcW w:w="1134" w:type="dxa"/>
            <w:tcBorders>
              <w:left w:val="single" w:sz="4" w:space="0" w:color="000000"/>
              <w:bottom w:val="single" w:sz="4" w:space="0" w:color="000000"/>
            </w:tcBorders>
            <w:shd w:val="clear" w:color="auto" w:fill="FFFFFF"/>
            <w:vAlign w:val="center"/>
          </w:tcPr>
          <w:p w14:paraId="77BE3F5D" w14:textId="77777777" w:rsidR="006C5787" w:rsidRPr="006C5787" w:rsidRDefault="006C5787" w:rsidP="005A728A">
            <w:pPr>
              <w:jc w:val="center"/>
              <w:rPr>
                <w:sz w:val="18"/>
                <w:szCs w:val="18"/>
              </w:rPr>
            </w:pPr>
            <w:r w:rsidRPr="006C5787">
              <w:rPr>
                <w:sz w:val="18"/>
                <w:szCs w:val="18"/>
              </w:rPr>
              <w:t>4 290,00</w:t>
            </w:r>
          </w:p>
        </w:tc>
        <w:tc>
          <w:tcPr>
            <w:tcW w:w="1134" w:type="dxa"/>
            <w:tcBorders>
              <w:left w:val="single" w:sz="4" w:space="0" w:color="000000"/>
              <w:bottom w:val="single" w:sz="4" w:space="0" w:color="000000"/>
            </w:tcBorders>
            <w:shd w:val="clear" w:color="auto" w:fill="FFFFFF"/>
            <w:vAlign w:val="center"/>
          </w:tcPr>
          <w:p w14:paraId="5891C01B" w14:textId="77777777" w:rsidR="006C5787" w:rsidRPr="006C5787" w:rsidRDefault="006C5787" w:rsidP="005A728A">
            <w:pPr>
              <w:jc w:val="center"/>
              <w:rPr>
                <w:sz w:val="18"/>
                <w:szCs w:val="18"/>
              </w:rPr>
            </w:pPr>
            <w:r w:rsidRPr="006C5787">
              <w:rPr>
                <w:sz w:val="18"/>
                <w:szCs w:val="18"/>
              </w:rPr>
              <w:t>4 204,00</w:t>
            </w:r>
          </w:p>
        </w:tc>
        <w:tc>
          <w:tcPr>
            <w:tcW w:w="1134" w:type="dxa"/>
            <w:tcBorders>
              <w:left w:val="single" w:sz="4" w:space="0" w:color="000000"/>
              <w:bottom w:val="single" w:sz="4" w:space="0" w:color="000000"/>
            </w:tcBorders>
            <w:shd w:val="clear" w:color="auto" w:fill="FFFFFF"/>
            <w:vAlign w:val="center"/>
          </w:tcPr>
          <w:p w14:paraId="6A83A63F" w14:textId="77777777" w:rsidR="006C5787" w:rsidRPr="006C5787" w:rsidRDefault="006C5787" w:rsidP="005A728A">
            <w:pPr>
              <w:jc w:val="center"/>
              <w:rPr>
                <w:sz w:val="18"/>
                <w:szCs w:val="18"/>
              </w:rPr>
            </w:pPr>
            <w:r w:rsidRPr="006C5787">
              <w:rPr>
                <w:color w:val="000000"/>
                <w:sz w:val="18"/>
                <w:szCs w:val="18"/>
              </w:rPr>
              <w:t>4 131,33</w:t>
            </w:r>
          </w:p>
        </w:tc>
        <w:tc>
          <w:tcPr>
            <w:tcW w:w="3260" w:type="dxa"/>
            <w:tcBorders>
              <w:left w:val="single" w:sz="4" w:space="0" w:color="000000"/>
              <w:bottom w:val="single" w:sz="4" w:space="0" w:color="000000"/>
              <w:right w:val="single" w:sz="4" w:space="0" w:color="000000"/>
            </w:tcBorders>
            <w:shd w:val="clear" w:color="auto" w:fill="FFFFFF"/>
            <w:vAlign w:val="center"/>
          </w:tcPr>
          <w:p w14:paraId="578DA1F1" w14:textId="77777777" w:rsidR="006C5787" w:rsidRPr="006C5787" w:rsidRDefault="006C5787" w:rsidP="005A728A">
            <w:pPr>
              <w:jc w:val="center"/>
              <w:rPr>
                <w:sz w:val="18"/>
                <w:szCs w:val="18"/>
              </w:rPr>
            </w:pPr>
            <w:r w:rsidRPr="006C5787">
              <w:rPr>
                <w:color w:val="000000"/>
                <w:sz w:val="18"/>
                <w:szCs w:val="18"/>
              </w:rPr>
              <w:t>4 131,33</w:t>
            </w:r>
          </w:p>
        </w:tc>
      </w:tr>
      <w:tr w:rsidR="006C5787" w:rsidRPr="006C5787" w14:paraId="2D17A05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E5DA97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85</w:t>
            </w:r>
          </w:p>
        </w:tc>
        <w:tc>
          <w:tcPr>
            <w:tcW w:w="6062" w:type="dxa"/>
            <w:tcBorders>
              <w:left w:val="single" w:sz="4" w:space="0" w:color="000000"/>
              <w:bottom w:val="single" w:sz="4" w:space="0" w:color="000000"/>
            </w:tcBorders>
            <w:shd w:val="clear" w:color="auto" w:fill="FFFFFF"/>
            <w:vAlign w:val="center"/>
          </w:tcPr>
          <w:p w14:paraId="5A3B102C" w14:textId="77777777" w:rsidR="006C5787" w:rsidRPr="006C5787" w:rsidRDefault="006C5787" w:rsidP="005A728A">
            <w:pPr>
              <w:rPr>
                <w:sz w:val="18"/>
                <w:szCs w:val="18"/>
              </w:rPr>
            </w:pPr>
            <w:r w:rsidRPr="006C5787">
              <w:rPr>
                <w:sz w:val="18"/>
                <w:szCs w:val="18"/>
              </w:rPr>
              <w:t>Провода высоковольтные ЗИЛ многожильные</w:t>
            </w:r>
          </w:p>
        </w:tc>
        <w:tc>
          <w:tcPr>
            <w:tcW w:w="567" w:type="dxa"/>
            <w:tcBorders>
              <w:left w:val="single" w:sz="4" w:space="0" w:color="000000"/>
              <w:bottom w:val="single" w:sz="4" w:space="0" w:color="000000"/>
            </w:tcBorders>
            <w:shd w:val="clear" w:color="auto" w:fill="FFFFFF"/>
          </w:tcPr>
          <w:p w14:paraId="26E84EF0"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92916B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8586568" w14:textId="77777777" w:rsidR="006C5787" w:rsidRPr="006C5787" w:rsidRDefault="006C5787" w:rsidP="005A728A">
            <w:pPr>
              <w:jc w:val="center"/>
              <w:rPr>
                <w:sz w:val="18"/>
                <w:szCs w:val="18"/>
              </w:rPr>
            </w:pPr>
            <w:r w:rsidRPr="006C5787">
              <w:rPr>
                <w:sz w:val="18"/>
                <w:szCs w:val="18"/>
              </w:rPr>
              <w:t>1 300,00</w:t>
            </w:r>
          </w:p>
        </w:tc>
        <w:tc>
          <w:tcPr>
            <w:tcW w:w="1134" w:type="dxa"/>
            <w:tcBorders>
              <w:left w:val="single" w:sz="4" w:space="0" w:color="000000"/>
              <w:bottom w:val="single" w:sz="4" w:space="0" w:color="000000"/>
            </w:tcBorders>
            <w:shd w:val="clear" w:color="auto" w:fill="FFFFFF"/>
            <w:vAlign w:val="center"/>
          </w:tcPr>
          <w:p w14:paraId="72373034" w14:textId="77777777" w:rsidR="006C5787" w:rsidRPr="006C5787" w:rsidRDefault="006C5787" w:rsidP="005A728A">
            <w:pPr>
              <w:jc w:val="center"/>
              <w:rPr>
                <w:sz w:val="18"/>
                <w:szCs w:val="18"/>
              </w:rPr>
            </w:pPr>
            <w:r w:rsidRPr="006C5787">
              <w:rPr>
                <w:sz w:val="18"/>
                <w:szCs w:val="18"/>
              </w:rPr>
              <w:t>1 430,00</w:t>
            </w:r>
          </w:p>
        </w:tc>
        <w:tc>
          <w:tcPr>
            <w:tcW w:w="1134" w:type="dxa"/>
            <w:tcBorders>
              <w:left w:val="single" w:sz="4" w:space="0" w:color="000000"/>
              <w:bottom w:val="single" w:sz="4" w:space="0" w:color="000000"/>
            </w:tcBorders>
            <w:shd w:val="clear" w:color="auto" w:fill="FFFFFF"/>
            <w:vAlign w:val="center"/>
          </w:tcPr>
          <w:p w14:paraId="4A412A9C" w14:textId="77777777" w:rsidR="006C5787" w:rsidRPr="006C5787" w:rsidRDefault="006C5787" w:rsidP="005A728A">
            <w:pPr>
              <w:jc w:val="center"/>
              <w:rPr>
                <w:sz w:val="18"/>
                <w:szCs w:val="18"/>
              </w:rPr>
            </w:pPr>
            <w:r w:rsidRPr="006C5787">
              <w:rPr>
                <w:sz w:val="18"/>
                <w:szCs w:val="18"/>
              </w:rPr>
              <w:t>1 401,00</w:t>
            </w:r>
          </w:p>
        </w:tc>
        <w:tc>
          <w:tcPr>
            <w:tcW w:w="1134" w:type="dxa"/>
            <w:tcBorders>
              <w:left w:val="single" w:sz="4" w:space="0" w:color="000000"/>
              <w:bottom w:val="single" w:sz="4" w:space="0" w:color="000000"/>
            </w:tcBorders>
            <w:shd w:val="clear" w:color="auto" w:fill="FFFFFF"/>
            <w:vAlign w:val="center"/>
          </w:tcPr>
          <w:p w14:paraId="410C75EB" w14:textId="77777777" w:rsidR="006C5787" w:rsidRPr="006C5787" w:rsidRDefault="006C5787" w:rsidP="005A728A">
            <w:pPr>
              <w:jc w:val="center"/>
              <w:rPr>
                <w:sz w:val="18"/>
                <w:szCs w:val="18"/>
              </w:rPr>
            </w:pPr>
            <w:r w:rsidRPr="006C5787">
              <w:rPr>
                <w:color w:val="000000"/>
                <w:sz w:val="18"/>
                <w:szCs w:val="18"/>
              </w:rPr>
              <w:t>1 377,00</w:t>
            </w:r>
          </w:p>
        </w:tc>
        <w:tc>
          <w:tcPr>
            <w:tcW w:w="3260" w:type="dxa"/>
            <w:tcBorders>
              <w:left w:val="single" w:sz="4" w:space="0" w:color="000000"/>
              <w:bottom w:val="single" w:sz="4" w:space="0" w:color="000000"/>
              <w:right w:val="single" w:sz="4" w:space="0" w:color="000000"/>
            </w:tcBorders>
            <w:shd w:val="clear" w:color="auto" w:fill="FFFFFF"/>
            <w:vAlign w:val="center"/>
          </w:tcPr>
          <w:p w14:paraId="16148AA5" w14:textId="77777777" w:rsidR="006C5787" w:rsidRPr="006C5787" w:rsidRDefault="006C5787" w:rsidP="005A728A">
            <w:pPr>
              <w:jc w:val="center"/>
              <w:rPr>
                <w:sz w:val="18"/>
                <w:szCs w:val="18"/>
              </w:rPr>
            </w:pPr>
            <w:r w:rsidRPr="006C5787">
              <w:rPr>
                <w:color w:val="000000"/>
                <w:sz w:val="18"/>
                <w:szCs w:val="18"/>
              </w:rPr>
              <w:t>1 377,00</w:t>
            </w:r>
          </w:p>
        </w:tc>
      </w:tr>
      <w:tr w:rsidR="006C5787" w:rsidRPr="006C5787" w14:paraId="49FFA64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E6F7050"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86</w:t>
            </w:r>
          </w:p>
        </w:tc>
        <w:tc>
          <w:tcPr>
            <w:tcW w:w="6062" w:type="dxa"/>
            <w:tcBorders>
              <w:left w:val="single" w:sz="4" w:space="0" w:color="000000"/>
              <w:bottom w:val="single" w:sz="4" w:space="0" w:color="000000"/>
            </w:tcBorders>
            <w:shd w:val="clear" w:color="auto" w:fill="FFFFFF"/>
            <w:vAlign w:val="center"/>
          </w:tcPr>
          <w:p w14:paraId="1434A22E" w14:textId="77777777" w:rsidR="006C5787" w:rsidRPr="006C5787" w:rsidRDefault="006C5787" w:rsidP="005A728A">
            <w:pPr>
              <w:rPr>
                <w:sz w:val="18"/>
                <w:szCs w:val="18"/>
              </w:rPr>
            </w:pPr>
            <w:r w:rsidRPr="006C5787">
              <w:rPr>
                <w:sz w:val="18"/>
                <w:szCs w:val="18"/>
              </w:rPr>
              <w:t>Пыльник рулевого наконечника ЗИЛ</w:t>
            </w:r>
          </w:p>
        </w:tc>
        <w:tc>
          <w:tcPr>
            <w:tcW w:w="567" w:type="dxa"/>
            <w:tcBorders>
              <w:left w:val="single" w:sz="4" w:space="0" w:color="000000"/>
              <w:bottom w:val="single" w:sz="4" w:space="0" w:color="000000"/>
            </w:tcBorders>
            <w:shd w:val="clear" w:color="auto" w:fill="FFFFFF"/>
          </w:tcPr>
          <w:p w14:paraId="423E6E97"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025735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7C5C9CF" w14:textId="77777777" w:rsidR="006C5787" w:rsidRPr="006C5787" w:rsidRDefault="006C5787" w:rsidP="005A728A">
            <w:pPr>
              <w:jc w:val="center"/>
              <w:rPr>
                <w:sz w:val="18"/>
                <w:szCs w:val="18"/>
              </w:rPr>
            </w:pPr>
            <w:r w:rsidRPr="006C5787">
              <w:rPr>
                <w:sz w:val="18"/>
                <w:szCs w:val="18"/>
              </w:rPr>
              <w:t>45,00</w:t>
            </w:r>
          </w:p>
        </w:tc>
        <w:tc>
          <w:tcPr>
            <w:tcW w:w="1134" w:type="dxa"/>
            <w:tcBorders>
              <w:left w:val="single" w:sz="4" w:space="0" w:color="000000"/>
              <w:bottom w:val="single" w:sz="4" w:space="0" w:color="000000"/>
            </w:tcBorders>
            <w:shd w:val="clear" w:color="auto" w:fill="FFFFFF"/>
            <w:vAlign w:val="center"/>
          </w:tcPr>
          <w:p w14:paraId="29DBECE2" w14:textId="77777777" w:rsidR="006C5787" w:rsidRPr="006C5787" w:rsidRDefault="006C5787" w:rsidP="005A728A">
            <w:pPr>
              <w:jc w:val="center"/>
              <w:rPr>
                <w:sz w:val="18"/>
                <w:szCs w:val="18"/>
              </w:rPr>
            </w:pPr>
            <w:r w:rsidRPr="006C5787">
              <w:rPr>
                <w:sz w:val="18"/>
                <w:szCs w:val="18"/>
              </w:rPr>
              <w:t>49,50</w:t>
            </w:r>
          </w:p>
        </w:tc>
        <w:tc>
          <w:tcPr>
            <w:tcW w:w="1134" w:type="dxa"/>
            <w:tcBorders>
              <w:left w:val="single" w:sz="4" w:space="0" w:color="000000"/>
              <w:bottom w:val="single" w:sz="4" w:space="0" w:color="000000"/>
            </w:tcBorders>
            <w:shd w:val="clear" w:color="auto" w:fill="FFFFFF"/>
            <w:vAlign w:val="center"/>
          </w:tcPr>
          <w:p w14:paraId="751B560B" w14:textId="77777777" w:rsidR="006C5787" w:rsidRPr="006C5787" w:rsidRDefault="006C5787" w:rsidP="005A728A">
            <w:pPr>
              <w:jc w:val="center"/>
              <w:rPr>
                <w:sz w:val="18"/>
                <w:szCs w:val="18"/>
              </w:rPr>
            </w:pPr>
            <w:r w:rsidRPr="006C5787">
              <w:rPr>
                <w:sz w:val="18"/>
                <w:szCs w:val="18"/>
              </w:rPr>
              <w:t>49,00</w:t>
            </w:r>
          </w:p>
        </w:tc>
        <w:tc>
          <w:tcPr>
            <w:tcW w:w="1134" w:type="dxa"/>
            <w:tcBorders>
              <w:left w:val="single" w:sz="4" w:space="0" w:color="000000"/>
              <w:bottom w:val="single" w:sz="4" w:space="0" w:color="000000"/>
            </w:tcBorders>
            <w:shd w:val="clear" w:color="auto" w:fill="FFFFFF"/>
            <w:vAlign w:val="center"/>
          </w:tcPr>
          <w:p w14:paraId="34C0C9D3" w14:textId="77777777" w:rsidR="006C5787" w:rsidRPr="006C5787" w:rsidRDefault="006C5787" w:rsidP="005A728A">
            <w:pPr>
              <w:jc w:val="center"/>
              <w:rPr>
                <w:sz w:val="18"/>
                <w:szCs w:val="18"/>
              </w:rPr>
            </w:pPr>
            <w:r w:rsidRPr="006C5787">
              <w:rPr>
                <w:color w:val="000000"/>
                <w:sz w:val="18"/>
                <w:szCs w:val="18"/>
              </w:rPr>
              <w:t>47,83</w:t>
            </w:r>
          </w:p>
        </w:tc>
        <w:tc>
          <w:tcPr>
            <w:tcW w:w="3260" w:type="dxa"/>
            <w:tcBorders>
              <w:left w:val="single" w:sz="4" w:space="0" w:color="000000"/>
              <w:bottom w:val="single" w:sz="4" w:space="0" w:color="000000"/>
              <w:right w:val="single" w:sz="4" w:space="0" w:color="000000"/>
            </w:tcBorders>
            <w:shd w:val="clear" w:color="auto" w:fill="FFFFFF"/>
            <w:vAlign w:val="center"/>
          </w:tcPr>
          <w:p w14:paraId="630B77CC" w14:textId="77777777" w:rsidR="006C5787" w:rsidRPr="006C5787" w:rsidRDefault="006C5787" w:rsidP="005A728A">
            <w:pPr>
              <w:jc w:val="center"/>
              <w:rPr>
                <w:sz w:val="18"/>
                <w:szCs w:val="18"/>
              </w:rPr>
            </w:pPr>
            <w:r w:rsidRPr="006C5787">
              <w:rPr>
                <w:color w:val="000000"/>
                <w:sz w:val="18"/>
                <w:szCs w:val="18"/>
              </w:rPr>
              <w:t>47,83</w:t>
            </w:r>
          </w:p>
        </w:tc>
      </w:tr>
      <w:tr w:rsidR="006C5787" w:rsidRPr="006C5787" w14:paraId="56714C7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F9AAB1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87</w:t>
            </w:r>
          </w:p>
        </w:tc>
        <w:tc>
          <w:tcPr>
            <w:tcW w:w="6062" w:type="dxa"/>
            <w:tcBorders>
              <w:left w:val="single" w:sz="4" w:space="0" w:color="000000"/>
              <w:bottom w:val="single" w:sz="4" w:space="0" w:color="000000"/>
            </w:tcBorders>
            <w:shd w:val="clear" w:color="auto" w:fill="FFFFFF"/>
            <w:vAlign w:val="center"/>
          </w:tcPr>
          <w:p w14:paraId="1BA34FA7" w14:textId="77777777" w:rsidR="006C5787" w:rsidRPr="006C5787" w:rsidRDefault="006C5787" w:rsidP="005A728A">
            <w:pPr>
              <w:rPr>
                <w:sz w:val="18"/>
                <w:szCs w:val="18"/>
              </w:rPr>
            </w:pPr>
            <w:r w:rsidRPr="006C5787">
              <w:rPr>
                <w:sz w:val="18"/>
                <w:szCs w:val="18"/>
              </w:rPr>
              <w:t>Пыльник рулевого наконечника ЗИЛ-130/131 (накладка защитная)</w:t>
            </w:r>
          </w:p>
        </w:tc>
        <w:tc>
          <w:tcPr>
            <w:tcW w:w="567" w:type="dxa"/>
            <w:tcBorders>
              <w:left w:val="single" w:sz="4" w:space="0" w:color="000000"/>
              <w:bottom w:val="single" w:sz="4" w:space="0" w:color="000000"/>
            </w:tcBorders>
            <w:shd w:val="clear" w:color="auto" w:fill="FFFFFF"/>
          </w:tcPr>
          <w:p w14:paraId="6333848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A6FCDC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E359DD0"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29F40496"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1160C809"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48E6B711"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5609F10C"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3A8ADED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38EB19E"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88</w:t>
            </w:r>
          </w:p>
        </w:tc>
        <w:tc>
          <w:tcPr>
            <w:tcW w:w="6062" w:type="dxa"/>
            <w:tcBorders>
              <w:left w:val="single" w:sz="4" w:space="0" w:color="000000"/>
              <w:bottom w:val="single" w:sz="4" w:space="0" w:color="000000"/>
            </w:tcBorders>
            <w:shd w:val="clear" w:color="auto" w:fill="FFFFFF"/>
            <w:vAlign w:val="center"/>
          </w:tcPr>
          <w:p w14:paraId="2440CC13" w14:textId="77777777" w:rsidR="006C5787" w:rsidRPr="006C5787" w:rsidRDefault="006C5787" w:rsidP="005A728A">
            <w:pPr>
              <w:rPr>
                <w:sz w:val="18"/>
                <w:szCs w:val="18"/>
              </w:rPr>
            </w:pPr>
            <w:r w:rsidRPr="006C5787">
              <w:rPr>
                <w:sz w:val="18"/>
                <w:szCs w:val="18"/>
              </w:rPr>
              <w:t>Радиатор ЗИЛ-130/131 3-х рядный медный</w:t>
            </w:r>
          </w:p>
        </w:tc>
        <w:tc>
          <w:tcPr>
            <w:tcW w:w="567" w:type="dxa"/>
            <w:tcBorders>
              <w:left w:val="single" w:sz="4" w:space="0" w:color="000000"/>
              <w:bottom w:val="single" w:sz="4" w:space="0" w:color="000000"/>
            </w:tcBorders>
            <w:shd w:val="clear" w:color="auto" w:fill="FFFFFF"/>
          </w:tcPr>
          <w:p w14:paraId="64E1A7ED"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FF423B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409E2B1" w14:textId="77777777" w:rsidR="006C5787" w:rsidRPr="006C5787" w:rsidRDefault="006C5787" w:rsidP="005A728A">
            <w:pPr>
              <w:jc w:val="center"/>
              <w:rPr>
                <w:sz w:val="18"/>
                <w:szCs w:val="18"/>
              </w:rPr>
            </w:pPr>
            <w:r w:rsidRPr="006C5787">
              <w:rPr>
                <w:sz w:val="18"/>
                <w:szCs w:val="18"/>
              </w:rPr>
              <w:t>43 670,00</w:t>
            </w:r>
          </w:p>
        </w:tc>
        <w:tc>
          <w:tcPr>
            <w:tcW w:w="1134" w:type="dxa"/>
            <w:tcBorders>
              <w:left w:val="single" w:sz="4" w:space="0" w:color="000000"/>
              <w:bottom w:val="single" w:sz="4" w:space="0" w:color="000000"/>
            </w:tcBorders>
            <w:shd w:val="clear" w:color="auto" w:fill="FFFFFF"/>
            <w:vAlign w:val="center"/>
          </w:tcPr>
          <w:p w14:paraId="5A4A6C47" w14:textId="77777777" w:rsidR="006C5787" w:rsidRPr="006C5787" w:rsidRDefault="006C5787" w:rsidP="005A728A">
            <w:pPr>
              <w:jc w:val="center"/>
              <w:rPr>
                <w:sz w:val="18"/>
                <w:szCs w:val="18"/>
              </w:rPr>
            </w:pPr>
            <w:r w:rsidRPr="006C5787">
              <w:rPr>
                <w:sz w:val="18"/>
                <w:szCs w:val="18"/>
              </w:rPr>
              <w:t>48 037,00</w:t>
            </w:r>
          </w:p>
        </w:tc>
        <w:tc>
          <w:tcPr>
            <w:tcW w:w="1134" w:type="dxa"/>
            <w:tcBorders>
              <w:left w:val="single" w:sz="4" w:space="0" w:color="000000"/>
              <w:bottom w:val="single" w:sz="4" w:space="0" w:color="000000"/>
            </w:tcBorders>
            <w:shd w:val="clear" w:color="auto" w:fill="FFFFFF"/>
            <w:vAlign w:val="center"/>
          </w:tcPr>
          <w:p w14:paraId="7428C0AC" w14:textId="77777777" w:rsidR="006C5787" w:rsidRPr="006C5787" w:rsidRDefault="006C5787" w:rsidP="005A728A">
            <w:pPr>
              <w:jc w:val="center"/>
              <w:rPr>
                <w:sz w:val="18"/>
                <w:szCs w:val="18"/>
              </w:rPr>
            </w:pPr>
            <w:r w:rsidRPr="006C5787">
              <w:rPr>
                <w:sz w:val="18"/>
                <w:szCs w:val="18"/>
              </w:rPr>
              <w:t>47 076,00</w:t>
            </w:r>
          </w:p>
        </w:tc>
        <w:tc>
          <w:tcPr>
            <w:tcW w:w="1134" w:type="dxa"/>
            <w:tcBorders>
              <w:left w:val="single" w:sz="4" w:space="0" w:color="000000"/>
              <w:bottom w:val="single" w:sz="4" w:space="0" w:color="000000"/>
            </w:tcBorders>
            <w:shd w:val="clear" w:color="auto" w:fill="FFFFFF"/>
            <w:vAlign w:val="center"/>
          </w:tcPr>
          <w:p w14:paraId="5A74815E" w14:textId="77777777" w:rsidR="006C5787" w:rsidRPr="006C5787" w:rsidRDefault="006C5787" w:rsidP="005A728A">
            <w:pPr>
              <w:jc w:val="center"/>
              <w:rPr>
                <w:sz w:val="18"/>
                <w:szCs w:val="18"/>
              </w:rPr>
            </w:pPr>
            <w:r w:rsidRPr="006C5787">
              <w:rPr>
                <w:color w:val="000000"/>
                <w:sz w:val="18"/>
                <w:szCs w:val="18"/>
              </w:rPr>
              <w:t>46 261,00</w:t>
            </w:r>
          </w:p>
        </w:tc>
        <w:tc>
          <w:tcPr>
            <w:tcW w:w="3260" w:type="dxa"/>
            <w:tcBorders>
              <w:left w:val="single" w:sz="4" w:space="0" w:color="000000"/>
              <w:bottom w:val="single" w:sz="4" w:space="0" w:color="000000"/>
              <w:right w:val="single" w:sz="4" w:space="0" w:color="000000"/>
            </w:tcBorders>
            <w:shd w:val="clear" w:color="auto" w:fill="FFFFFF"/>
            <w:vAlign w:val="center"/>
          </w:tcPr>
          <w:p w14:paraId="4293C8CB" w14:textId="77777777" w:rsidR="006C5787" w:rsidRPr="006C5787" w:rsidRDefault="006C5787" w:rsidP="005A728A">
            <w:pPr>
              <w:jc w:val="center"/>
              <w:rPr>
                <w:sz w:val="18"/>
                <w:szCs w:val="18"/>
              </w:rPr>
            </w:pPr>
            <w:r w:rsidRPr="006C5787">
              <w:rPr>
                <w:color w:val="000000"/>
                <w:sz w:val="18"/>
                <w:szCs w:val="18"/>
              </w:rPr>
              <w:t>46 261,00</w:t>
            </w:r>
          </w:p>
        </w:tc>
      </w:tr>
      <w:tr w:rsidR="006C5787" w:rsidRPr="006C5787" w14:paraId="5FB0A13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C931EA3"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89</w:t>
            </w:r>
          </w:p>
        </w:tc>
        <w:tc>
          <w:tcPr>
            <w:tcW w:w="6062" w:type="dxa"/>
            <w:tcBorders>
              <w:left w:val="single" w:sz="4" w:space="0" w:color="000000"/>
              <w:bottom w:val="single" w:sz="4" w:space="0" w:color="000000"/>
            </w:tcBorders>
            <w:shd w:val="clear" w:color="auto" w:fill="FFFFFF"/>
            <w:vAlign w:val="center"/>
          </w:tcPr>
          <w:p w14:paraId="330B5930" w14:textId="77777777" w:rsidR="006C5787" w:rsidRPr="006C5787" w:rsidRDefault="006C5787" w:rsidP="005A728A">
            <w:pPr>
              <w:rPr>
                <w:sz w:val="18"/>
                <w:szCs w:val="18"/>
              </w:rPr>
            </w:pPr>
            <w:r w:rsidRPr="006C5787">
              <w:rPr>
                <w:sz w:val="18"/>
                <w:szCs w:val="18"/>
              </w:rPr>
              <w:t>Радиатор ЗИЛ-4331 3-х рядный медный</w:t>
            </w:r>
          </w:p>
        </w:tc>
        <w:tc>
          <w:tcPr>
            <w:tcW w:w="567" w:type="dxa"/>
            <w:tcBorders>
              <w:left w:val="single" w:sz="4" w:space="0" w:color="000000"/>
              <w:bottom w:val="single" w:sz="4" w:space="0" w:color="000000"/>
            </w:tcBorders>
            <w:shd w:val="clear" w:color="auto" w:fill="FFFFFF"/>
          </w:tcPr>
          <w:p w14:paraId="55695795"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551E47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1B6944D" w14:textId="77777777" w:rsidR="006C5787" w:rsidRPr="006C5787" w:rsidRDefault="006C5787" w:rsidP="005A728A">
            <w:pPr>
              <w:jc w:val="center"/>
              <w:rPr>
                <w:sz w:val="18"/>
                <w:szCs w:val="18"/>
              </w:rPr>
            </w:pPr>
            <w:r w:rsidRPr="006C5787">
              <w:rPr>
                <w:sz w:val="18"/>
                <w:szCs w:val="18"/>
              </w:rPr>
              <w:t>55 770,00</w:t>
            </w:r>
          </w:p>
        </w:tc>
        <w:tc>
          <w:tcPr>
            <w:tcW w:w="1134" w:type="dxa"/>
            <w:tcBorders>
              <w:left w:val="single" w:sz="4" w:space="0" w:color="000000"/>
              <w:bottom w:val="single" w:sz="4" w:space="0" w:color="000000"/>
            </w:tcBorders>
            <w:shd w:val="clear" w:color="auto" w:fill="FFFFFF"/>
            <w:vAlign w:val="center"/>
          </w:tcPr>
          <w:p w14:paraId="04643D78" w14:textId="77777777" w:rsidR="006C5787" w:rsidRPr="006C5787" w:rsidRDefault="006C5787" w:rsidP="005A728A">
            <w:pPr>
              <w:jc w:val="center"/>
              <w:rPr>
                <w:sz w:val="18"/>
                <w:szCs w:val="18"/>
              </w:rPr>
            </w:pPr>
            <w:r w:rsidRPr="006C5787">
              <w:rPr>
                <w:sz w:val="18"/>
                <w:szCs w:val="18"/>
              </w:rPr>
              <w:t>61 347,00</w:t>
            </w:r>
          </w:p>
        </w:tc>
        <w:tc>
          <w:tcPr>
            <w:tcW w:w="1134" w:type="dxa"/>
            <w:tcBorders>
              <w:left w:val="single" w:sz="4" w:space="0" w:color="000000"/>
              <w:bottom w:val="single" w:sz="4" w:space="0" w:color="000000"/>
            </w:tcBorders>
            <w:shd w:val="clear" w:color="auto" w:fill="FFFFFF"/>
            <w:vAlign w:val="center"/>
          </w:tcPr>
          <w:p w14:paraId="1496E2DD" w14:textId="77777777" w:rsidR="006C5787" w:rsidRPr="006C5787" w:rsidRDefault="006C5787" w:rsidP="005A728A">
            <w:pPr>
              <w:jc w:val="center"/>
              <w:rPr>
                <w:sz w:val="18"/>
                <w:szCs w:val="18"/>
              </w:rPr>
            </w:pPr>
            <w:r w:rsidRPr="006C5787">
              <w:rPr>
                <w:sz w:val="18"/>
                <w:szCs w:val="18"/>
              </w:rPr>
              <w:t>60 120,00</w:t>
            </w:r>
          </w:p>
        </w:tc>
        <w:tc>
          <w:tcPr>
            <w:tcW w:w="1134" w:type="dxa"/>
            <w:tcBorders>
              <w:left w:val="single" w:sz="4" w:space="0" w:color="000000"/>
              <w:bottom w:val="single" w:sz="4" w:space="0" w:color="000000"/>
            </w:tcBorders>
            <w:shd w:val="clear" w:color="auto" w:fill="FFFFFF"/>
            <w:vAlign w:val="center"/>
          </w:tcPr>
          <w:p w14:paraId="7B89E996" w14:textId="77777777" w:rsidR="006C5787" w:rsidRPr="006C5787" w:rsidRDefault="006C5787" w:rsidP="005A728A">
            <w:pPr>
              <w:jc w:val="center"/>
              <w:rPr>
                <w:sz w:val="18"/>
                <w:szCs w:val="18"/>
              </w:rPr>
            </w:pPr>
            <w:r w:rsidRPr="006C5787">
              <w:rPr>
                <w:color w:val="000000"/>
                <w:sz w:val="18"/>
                <w:szCs w:val="18"/>
              </w:rPr>
              <w:t>59 079,00</w:t>
            </w:r>
          </w:p>
        </w:tc>
        <w:tc>
          <w:tcPr>
            <w:tcW w:w="3260" w:type="dxa"/>
            <w:tcBorders>
              <w:left w:val="single" w:sz="4" w:space="0" w:color="000000"/>
              <w:bottom w:val="single" w:sz="4" w:space="0" w:color="000000"/>
              <w:right w:val="single" w:sz="4" w:space="0" w:color="000000"/>
            </w:tcBorders>
            <w:shd w:val="clear" w:color="auto" w:fill="FFFFFF"/>
            <w:vAlign w:val="center"/>
          </w:tcPr>
          <w:p w14:paraId="74D30D42" w14:textId="77777777" w:rsidR="006C5787" w:rsidRPr="006C5787" w:rsidRDefault="006C5787" w:rsidP="005A728A">
            <w:pPr>
              <w:jc w:val="center"/>
              <w:rPr>
                <w:sz w:val="18"/>
                <w:szCs w:val="18"/>
              </w:rPr>
            </w:pPr>
            <w:r w:rsidRPr="006C5787">
              <w:rPr>
                <w:color w:val="000000"/>
                <w:sz w:val="18"/>
                <w:szCs w:val="18"/>
              </w:rPr>
              <w:t>59 079,00</w:t>
            </w:r>
          </w:p>
        </w:tc>
      </w:tr>
      <w:tr w:rsidR="006C5787" w:rsidRPr="006C5787" w14:paraId="5F4CBF4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625F87A"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90</w:t>
            </w:r>
          </w:p>
        </w:tc>
        <w:tc>
          <w:tcPr>
            <w:tcW w:w="6062" w:type="dxa"/>
            <w:tcBorders>
              <w:left w:val="single" w:sz="4" w:space="0" w:color="000000"/>
              <w:bottom w:val="single" w:sz="4" w:space="0" w:color="000000"/>
            </w:tcBorders>
            <w:shd w:val="clear" w:color="auto" w:fill="FFFFFF"/>
            <w:vAlign w:val="center"/>
          </w:tcPr>
          <w:p w14:paraId="49BA21F5" w14:textId="77777777" w:rsidR="006C5787" w:rsidRPr="006C5787" w:rsidRDefault="006C5787" w:rsidP="005A728A">
            <w:pPr>
              <w:rPr>
                <w:sz w:val="18"/>
                <w:szCs w:val="18"/>
              </w:rPr>
            </w:pPr>
            <w:r w:rsidRPr="006C5787">
              <w:rPr>
                <w:sz w:val="18"/>
                <w:szCs w:val="18"/>
              </w:rPr>
              <w:t>Радиатор отопителя ЗИЛ-130 3-х рядный медный нового образца</w:t>
            </w:r>
          </w:p>
        </w:tc>
        <w:tc>
          <w:tcPr>
            <w:tcW w:w="567" w:type="dxa"/>
            <w:tcBorders>
              <w:left w:val="single" w:sz="4" w:space="0" w:color="000000"/>
              <w:bottom w:val="single" w:sz="4" w:space="0" w:color="000000"/>
            </w:tcBorders>
            <w:shd w:val="clear" w:color="auto" w:fill="FFFFFF"/>
          </w:tcPr>
          <w:p w14:paraId="04B59258"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4BBE16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6C234E8" w14:textId="77777777" w:rsidR="006C5787" w:rsidRPr="006C5787" w:rsidRDefault="006C5787" w:rsidP="005A728A">
            <w:pPr>
              <w:jc w:val="center"/>
              <w:rPr>
                <w:sz w:val="18"/>
                <w:szCs w:val="18"/>
              </w:rPr>
            </w:pPr>
            <w:r w:rsidRPr="006C5787">
              <w:rPr>
                <w:sz w:val="18"/>
                <w:szCs w:val="18"/>
              </w:rPr>
              <w:t>8 700,00</w:t>
            </w:r>
          </w:p>
        </w:tc>
        <w:tc>
          <w:tcPr>
            <w:tcW w:w="1134" w:type="dxa"/>
            <w:tcBorders>
              <w:left w:val="single" w:sz="4" w:space="0" w:color="000000"/>
              <w:bottom w:val="single" w:sz="4" w:space="0" w:color="000000"/>
            </w:tcBorders>
            <w:shd w:val="clear" w:color="auto" w:fill="FFFFFF"/>
            <w:vAlign w:val="center"/>
          </w:tcPr>
          <w:p w14:paraId="13748CFD" w14:textId="77777777" w:rsidR="006C5787" w:rsidRPr="006C5787" w:rsidRDefault="006C5787" w:rsidP="005A728A">
            <w:pPr>
              <w:jc w:val="center"/>
              <w:rPr>
                <w:sz w:val="18"/>
                <w:szCs w:val="18"/>
              </w:rPr>
            </w:pPr>
            <w:r w:rsidRPr="006C5787">
              <w:rPr>
                <w:sz w:val="18"/>
                <w:szCs w:val="18"/>
              </w:rPr>
              <w:t>9 570,00</w:t>
            </w:r>
          </w:p>
        </w:tc>
        <w:tc>
          <w:tcPr>
            <w:tcW w:w="1134" w:type="dxa"/>
            <w:tcBorders>
              <w:left w:val="single" w:sz="4" w:space="0" w:color="000000"/>
              <w:bottom w:val="single" w:sz="4" w:space="0" w:color="000000"/>
            </w:tcBorders>
            <w:shd w:val="clear" w:color="auto" w:fill="FFFFFF"/>
            <w:vAlign w:val="center"/>
          </w:tcPr>
          <w:p w14:paraId="79517E2E" w14:textId="77777777" w:rsidR="006C5787" w:rsidRPr="006C5787" w:rsidRDefault="006C5787" w:rsidP="005A728A">
            <w:pPr>
              <w:jc w:val="center"/>
              <w:rPr>
                <w:sz w:val="18"/>
                <w:szCs w:val="18"/>
              </w:rPr>
            </w:pPr>
            <w:r w:rsidRPr="006C5787">
              <w:rPr>
                <w:sz w:val="18"/>
                <w:szCs w:val="18"/>
              </w:rPr>
              <w:t>9 379,00</w:t>
            </w:r>
          </w:p>
        </w:tc>
        <w:tc>
          <w:tcPr>
            <w:tcW w:w="1134" w:type="dxa"/>
            <w:tcBorders>
              <w:left w:val="single" w:sz="4" w:space="0" w:color="000000"/>
              <w:bottom w:val="single" w:sz="4" w:space="0" w:color="000000"/>
            </w:tcBorders>
            <w:shd w:val="clear" w:color="auto" w:fill="FFFFFF"/>
            <w:vAlign w:val="center"/>
          </w:tcPr>
          <w:p w14:paraId="4662945C" w14:textId="77777777" w:rsidR="006C5787" w:rsidRPr="006C5787" w:rsidRDefault="006C5787" w:rsidP="005A728A">
            <w:pPr>
              <w:jc w:val="center"/>
              <w:rPr>
                <w:sz w:val="18"/>
                <w:szCs w:val="18"/>
              </w:rPr>
            </w:pPr>
            <w:r w:rsidRPr="006C5787">
              <w:rPr>
                <w:color w:val="000000"/>
                <w:sz w:val="18"/>
                <w:szCs w:val="18"/>
              </w:rPr>
              <w:t>9 216,33</w:t>
            </w:r>
          </w:p>
        </w:tc>
        <w:tc>
          <w:tcPr>
            <w:tcW w:w="3260" w:type="dxa"/>
            <w:tcBorders>
              <w:left w:val="single" w:sz="4" w:space="0" w:color="000000"/>
              <w:bottom w:val="single" w:sz="4" w:space="0" w:color="000000"/>
              <w:right w:val="single" w:sz="4" w:space="0" w:color="000000"/>
            </w:tcBorders>
            <w:shd w:val="clear" w:color="auto" w:fill="FFFFFF"/>
            <w:vAlign w:val="center"/>
          </w:tcPr>
          <w:p w14:paraId="4EE26BC2" w14:textId="77777777" w:rsidR="006C5787" w:rsidRPr="006C5787" w:rsidRDefault="006C5787" w:rsidP="005A728A">
            <w:pPr>
              <w:jc w:val="center"/>
              <w:rPr>
                <w:sz w:val="18"/>
                <w:szCs w:val="18"/>
              </w:rPr>
            </w:pPr>
            <w:r w:rsidRPr="006C5787">
              <w:rPr>
                <w:color w:val="000000"/>
                <w:sz w:val="18"/>
                <w:szCs w:val="18"/>
              </w:rPr>
              <w:t>9 216,33</w:t>
            </w:r>
          </w:p>
        </w:tc>
      </w:tr>
      <w:tr w:rsidR="006C5787" w:rsidRPr="006C5787" w14:paraId="60BA1DE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51E8E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91</w:t>
            </w:r>
          </w:p>
        </w:tc>
        <w:tc>
          <w:tcPr>
            <w:tcW w:w="6062" w:type="dxa"/>
            <w:tcBorders>
              <w:left w:val="single" w:sz="4" w:space="0" w:color="000000"/>
              <w:bottom w:val="single" w:sz="4" w:space="0" w:color="000000"/>
            </w:tcBorders>
            <w:shd w:val="clear" w:color="auto" w:fill="FFFFFF"/>
            <w:vAlign w:val="center"/>
          </w:tcPr>
          <w:p w14:paraId="47616413" w14:textId="77777777" w:rsidR="006C5787" w:rsidRPr="006C5787" w:rsidRDefault="006C5787" w:rsidP="005A728A">
            <w:pPr>
              <w:rPr>
                <w:sz w:val="18"/>
                <w:szCs w:val="18"/>
              </w:rPr>
            </w:pPr>
            <w:r w:rsidRPr="006C5787">
              <w:rPr>
                <w:sz w:val="18"/>
                <w:szCs w:val="18"/>
              </w:rPr>
              <w:t>Радиатор отопителя ЗИЛ-4331 3-х рядный</w:t>
            </w:r>
          </w:p>
        </w:tc>
        <w:tc>
          <w:tcPr>
            <w:tcW w:w="567" w:type="dxa"/>
            <w:tcBorders>
              <w:left w:val="single" w:sz="4" w:space="0" w:color="000000"/>
              <w:bottom w:val="single" w:sz="4" w:space="0" w:color="000000"/>
            </w:tcBorders>
            <w:shd w:val="clear" w:color="auto" w:fill="FFFFFF"/>
          </w:tcPr>
          <w:p w14:paraId="7E490B89" w14:textId="77777777" w:rsidR="006C5787" w:rsidRPr="006C5787" w:rsidRDefault="006C5787" w:rsidP="005A728A">
            <w:pPr>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34C706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6819735" w14:textId="77777777" w:rsidR="006C5787" w:rsidRPr="006C5787" w:rsidRDefault="006C5787" w:rsidP="005A728A">
            <w:pPr>
              <w:jc w:val="center"/>
              <w:rPr>
                <w:sz w:val="18"/>
                <w:szCs w:val="18"/>
              </w:rPr>
            </w:pPr>
            <w:r w:rsidRPr="006C5787">
              <w:rPr>
                <w:sz w:val="18"/>
                <w:szCs w:val="18"/>
              </w:rPr>
              <w:t>10 980,00</w:t>
            </w:r>
          </w:p>
        </w:tc>
        <w:tc>
          <w:tcPr>
            <w:tcW w:w="1134" w:type="dxa"/>
            <w:tcBorders>
              <w:left w:val="single" w:sz="4" w:space="0" w:color="000000"/>
              <w:bottom w:val="single" w:sz="4" w:space="0" w:color="000000"/>
            </w:tcBorders>
            <w:shd w:val="clear" w:color="auto" w:fill="FFFFFF"/>
            <w:vAlign w:val="center"/>
          </w:tcPr>
          <w:p w14:paraId="24929A08" w14:textId="77777777" w:rsidR="006C5787" w:rsidRPr="006C5787" w:rsidRDefault="006C5787" w:rsidP="005A728A">
            <w:pPr>
              <w:jc w:val="center"/>
              <w:rPr>
                <w:sz w:val="18"/>
                <w:szCs w:val="18"/>
              </w:rPr>
            </w:pPr>
            <w:r w:rsidRPr="006C5787">
              <w:rPr>
                <w:sz w:val="18"/>
                <w:szCs w:val="18"/>
              </w:rPr>
              <w:t>12 078,00</w:t>
            </w:r>
          </w:p>
        </w:tc>
        <w:tc>
          <w:tcPr>
            <w:tcW w:w="1134" w:type="dxa"/>
            <w:tcBorders>
              <w:left w:val="single" w:sz="4" w:space="0" w:color="000000"/>
              <w:bottom w:val="single" w:sz="4" w:space="0" w:color="000000"/>
            </w:tcBorders>
            <w:shd w:val="clear" w:color="auto" w:fill="FFFFFF"/>
            <w:vAlign w:val="center"/>
          </w:tcPr>
          <w:p w14:paraId="272BED37" w14:textId="77777777" w:rsidR="006C5787" w:rsidRPr="006C5787" w:rsidRDefault="006C5787" w:rsidP="005A728A">
            <w:pPr>
              <w:jc w:val="center"/>
              <w:rPr>
                <w:sz w:val="18"/>
                <w:szCs w:val="18"/>
              </w:rPr>
            </w:pPr>
            <w:r w:rsidRPr="006C5787">
              <w:rPr>
                <w:sz w:val="18"/>
                <w:szCs w:val="18"/>
              </w:rPr>
              <w:t>11 836,00</w:t>
            </w:r>
          </w:p>
        </w:tc>
        <w:tc>
          <w:tcPr>
            <w:tcW w:w="1134" w:type="dxa"/>
            <w:tcBorders>
              <w:left w:val="single" w:sz="4" w:space="0" w:color="000000"/>
              <w:bottom w:val="single" w:sz="4" w:space="0" w:color="000000"/>
            </w:tcBorders>
            <w:shd w:val="clear" w:color="auto" w:fill="FFFFFF"/>
            <w:vAlign w:val="center"/>
          </w:tcPr>
          <w:p w14:paraId="5B381552" w14:textId="77777777" w:rsidR="006C5787" w:rsidRPr="006C5787" w:rsidRDefault="006C5787" w:rsidP="005A728A">
            <w:pPr>
              <w:jc w:val="center"/>
              <w:rPr>
                <w:sz w:val="18"/>
                <w:szCs w:val="18"/>
              </w:rPr>
            </w:pPr>
            <w:r w:rsidRPr="006C5787">
              <w:rPr>
                <w:color w:val="000000"/>
                <w:sz w:val="18"/>
                <w:szCs w:val="18"/>
              </w:rPr>
              <w:t>11 631,33</w:t>
            </w:r>
          </w:p>
        </w:tc>
        <w:tc>
          <w:tcPr>
            <w:tcW w:w="3260" w:type="dxa"/>
            <w:tcBorders>
              <w:left w:val="single" w:sz="4" w:space="0" w:color="000000"/>
              <w:bottom w:val="single" w:sz="4" w:space="0" w:color="000000"/>
              <w:right w:val="single" w:sz="4" w:space="0" w:color="000000"/>
            </w:tcBorders>
            <w:shd w:val="clear" w:color="auto" w:fill="FFFFFF"/>
            <w:vAlign w:val="center"/>
          </w:tcPr>
          <w:p w14:paraId="1196C96D" w14:textId="77777777" w:rsidR="006C5787" w:rsidRPr="006C5787" w:rsidRDefault="006C5787" w:rsidP="005A728A">
            <w:pPr>
              <w:jc w:val="center"/>
              <w:rPr>
                <w:sz w:val="18"/>
                <w:szCs w:val="18"/>
              </w:rPr>
            </w:pPr>
            <w:r w:rsidRPr="006C5787">
              <w:rPr>
                <w:color w:val="000000"/>
                <w:sz w:val="18"/>
                <w:szCs w:val="18"/>
              </w:rPr>
              <w:t>11 631,33</w:t>
            </w:r>
          </w:p>
        </w:tc>
      </w:tr>
      <w:tr w:rsidR="006C5787" w:rsidRPr="006C5787" w14:paraId="6A8A4D7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F19454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92</w:t>
            </w:r>
          </w:p>
        </w:tc>
        <w:tc>
          <w:tcPr>
            <w:tcW w:w="6062" w:type="dxa"/>
            <w:tcBorders>
              <w:left w:val="single" w:sz="4" w:space="0" w:color="000000"/>
              <w:bottom w:val="single" w:sz="4" w:space="0" w:color="000000"/>
            </w:tcBorders>
            <w:shd w:val="clear" w:color="auto" w:fill="FFFFFF"/>
            <w:vAlign w:val="center"/>
          </w:tcPr>
          <w:p w14:paraId="6783E7B8" w14:textId="77777777" w:rsidR="006C5787" w:rsidRPr="006C5787" w:rsidRDefault="006C5787" w:rsidP="005A728A">
            <w:pPr>
              <w:rPr>
                <w:sz w:val="18"/>
                <w:szCs w:val="18"/>
              </w:rPr>
            </w:pPr>
            <w:r w:rsidRPr="006C5787">
              <w:rPr>
                <w:sz w:val="18"/>
                <w:szCs w:val="18"/>
              </w:rPr>
              <w:t>Редуктор заднего моста ЗИЛ-130 25х13 зубьев</w:t>
            </w:r>
          </w:p>
        </w:tc>
        <w:tc>
          <w:tcPr>
            <w:tcW w:w="567" w:type="dxa"/>
            <w:tcBorders>
              <w:left w:val="single" w:sz="4" w:space="0" w:color="000000"/>
              <w:bottom w:val="single" w:sz="4" w:space="0" w:color="000000"/>
            </w:tcBorders>
            <w:shd w:val="clear" w:color="auto" w:fill="FFFFFF"/>
          </w:tcPr>
          <w:p w14:paraId="4A5D74C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E54F41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C2415DB" w14:textId="77777777" w:rsidR="006C5787" w:rsidRPr="006C5787" w:rsidRDefault="006C5787" w:rsidP="005A728A">
            <w:pPr>
              <w:jc w:val="center"/>
              <w:rPr>
                <w:sz w:val="18"/>
                <w:szCs w:val="18"/>
              </w:rPr>
            </w:pPr>
            <w:r w:rsidRPr="006C5787">
              <w:rPr>
                <w:sz w:val="18"/>
                <w:szCs w:val="18"/>
              </w:rPr>
              <w:t>47 150,00</w:t>
            </w:r>
          </w:p>
        </w:tc>
        <w:tc>
          <w:tcPr>
            <w:tcW w:w="1134" w:type="dxa"/>
            <w:tcBorders>
              <w:left w:val="single" w:sz="4" w:space="0" w:color="000000"/>
              <w:bottom w:val="single" w:sz="4" w:space="0" w:color="000000"/>
            </w:tcBorders>
            <w:shd w:val="clear" w:color="auto" w:fill="FFFFFF"/>
            <w:vAlign w:val="center"/>
          </w:tcPr>
          <w:p w14:paraId="2F6738C5" w14:textId="77777777" w:rsidR="006C5787" w:rsidRPr="006C5787" w:rsidRDefault="006C5787" w:rsidP="005A728A">
            <w:pPr>
              <w:jc w:val="center"/>
              <w:rPr>
                <w:sz w:val="18"/>
                <w:szCs w:val="18"/>
              </w:rPr>
            </w:pPr>
            <w:r w:rsidRPr="006C5787">
              <w:rPr>
                <w:sz w:val="18"/>
                <w:szCs w:val="18"/>
              </w:rPr>
              <w:t>51 865,00</w:t>
            </w:r>
          </w:p>
        </w:tc>
        <w:tc>
          <w:tcPr>
            <w:tcW w:w="1134" w:type="dxa"/>
            <w:tcBorders>
              <w:left w:val="single" w:sz="4" w:space="0" w:color="000000"/>
              <w:bottom w:val="single" w:sz="4" w:space="0" w:color="000000"/>
            </w:tcBorders>
            <w:shd w:val="clear" w:color="auto" w:fill="FFFFFF"/>
            <w:vAlign w:val="center"/>
          </w:tcPr>
          <w:p w14:paraId="25F9989D" w14:textId="77777777" w:rsidR="006C5787" w:rsidRPr="006C5787" w:rsidRDefault="006C5787" w:rsidP="005A728A">
            <w:pPr>
              <w:jc w:val="center"/>
              <w:rPr>
                <w:sz w:val="18"/>
                <w:szCs w:val="18"/>
              </w:rPr>
            </w:pPr>
            <w:r w:rsidRPr="006C5787">
              <w:rPr>
                <w:sz w:val="18"/>
                <w:szCs w:val="18"/>
              </w:rPr>
              <w:t>50 828,00</w:t>
            </w:r>
          </w:p>
        </w:tc>
        <w:tc>
          <w:tcPr>
            <w:tcW w:w="1134" w:type="dxa"/>
            <w:tcBorders>
              <w:left w:val="single" w:sz="4" w:space="0" w:color="000000"/>
              <w:bottom w:val="single" w:sz="4" w:space="0" w:color="000000"/>
            </w:tcBorders>
            <w:shd w:val="clear" w:color="auto" w:fill="FFFFFF"/>
            <w:vAlign w:val="center"/>
          </w:tcPr>
          <w:p w14:paraId="7360779A" w14:textId="77777777" w:rsidR="006C5787" w:rsidRPr="006C5787" w:rsidRDefault="006C5787" w:rsidP="005A728A">
            <w:pPr>
              <w:jc w:val="center"/>
              <w:rPr>
                <w:sz w:val="18"/>
                <w:szCs w:val="18"/>
              </w:rPr>
            </w:pPr>
            <w:r w:rsidRPr="006C5787">
              <w:rPr>
                <w:color w:val="000000"/>
                <w:sz w:val="18"/>
                <w:szCs w:val="18"/>
              </w:rPr>
              <w:t>49 947,67</w:t>
            </w:r>
          </w:p>
        </w:tc>
        <w:tc>
          <w:tcPr>
            <w:tcW w:w="3260" w:type="dxa"/>
            <w:tcBorders>
              <w:left w:val="single" w:sz="4" w:space="0" w:color="000000"/>
              <w:bottom w:val="single" w:sz="4" w:space="0" w:color="000000"/>
              <w:right w:val="single" w:sz="4" w:space="0" w:color="000000"/>
            </w:tcBorders>
            <w:shd w:val="clear" w:color="auto" w:fill="FFFFFF"/>
            <w:vAlign w:val="center"/>
          </w:tcPr>
          <w:p w14:paraId="56D95477" w14:textId="77777777" w:rsidR="006C5787" w:rsidRPr="006C5787" w:rsidRDefault="006C5787" w:rsidP="005A728A">
            <w:pPr>
              <w:jc w:val="center"/>
              <w:rPr>
                <w:sz w:val="18"/>
                <w:szCs w:val="18"/>
              </w:rPr>
            </w:pPr>
            <w:r w:rsidRPr="006C5787">
              <w:rPr>
                <w:color w:val="000000"/>
                <w:sz w:val="18"/>
                <w:szCs w:val="18"/>
              </w:rPr>
              <w:t>49 947,67</w:t>
            </w:r>
          </w:p>
        </w:tc>
      </w:tr>
      <w:tr w:rsidR="006C5787" w:rsidRPr="006C5787" w14:paraId="3EE537E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6C9DDB0"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93</w:t>
            </w:r>
          </w:p>
        </w:tc>
        <w:tc>
          <w:tcPr>
            <w:tcW w:w="6062" w:type="dxa"/>
            <w:tcBorders>
              <w:left w:val="single" w:sz="4" w:space="0" w:color="000000"/>
              <w:bottom w:val="single" w:sz="4" w:space="0" w:color="000000"/>
            </w:tcBorders>
            <w:shd w:val="clear" w:color="auto" w:fill="FFFFFF"/>
            <w:vAlign w:val="center"/>
          </w:tcPr>
          <w:p w14:paraId="194A8986" w14:textId="77777777" w:rsidR="006C5787" w:rsidRPr="006C5787" w:rsidRDefault="006C5787" w:rsidP="005A728A">
            <w:pPr>
              <w:rPr>
                <w:sz w:val="18"/>
                <w:szCs w:val="18"/>
              </w:rPr>
            </w:pPr>
            <w:r w:rsidRPr="006C5787">
              <w:rPr>
                <w:sz w:val="18"/>
                <w:szCs w:val="18"/>
              </w:rPr>
              <w:t>Реле зарядки ЗИЛ-130/131/433360 металлический корпус</w:t>
            </w:r>
          </w:p>
        </w:tc>
        <w:tc>
          <w:tcPr>
            <w:tcW w:w="567" w:type="dxa"/>
            <w:tcBorders>
              <w:left w:val="single" w:sz="4" w:space="0" w:color="000000"/>
              <w:bottom w:val="single" w:sz="4" w:space="0" w:color="000000"/>
            </w:tcBorders>
            <w:shd w:val="clear" w:color="auto" w:fill="FFFFFF"/>
          </w:tcPr>
          <w:p w14:paraId="5B8A925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E1C604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1A673BC" w14:textId="77777777" w:rsidR="006C5787" w:rsidRPr="006C5787" w:rsidRDefault="006C5787" w:rsidP="005A728A">
            <w:pPr>
              <w:jc w:val="center"/>
              <w:rPr>
                <w:sz w:val="18"/>
                <w:szCs w:val="18"/>
              </w:rPr>
            </w:pPr>
            <w:r w:rsidRPr="006C5787">
              <w:rPr>
                <w:sz w:val="18"/>
                <w:szCs w:val="18"/>
              </w:rPr>
              <w:t>435,00</w:t>
            </w:r>
          </w:p>
        </w:tc>
        <w:tc>
          <w:tcPr>
            <w:tcW w:w="1134" w:type="dxa"/>
            <w:tcBorders>
              <w:left w:val="single" w:sz="4" w:space="0" w:color="000000"/>
              <w:bottom w:val="single" w:sz="4" w:space="0" w:color="000000"/>
            </w:tcBorders>
            <w:shd w:val="clear" w:color="auto" w:fill="FFFFFF"/>
            <w:vAlign w:val="center"/>
          </w:tcPr>
          <w:p w14:paraId="79B2DB85" w14:textId="77777777" w:rsidR="006C5787" w:rsidRPr="006C5787" w:rsidRDefault="006C5787" w:rsidP="005A728A">
            <w:pPr>
              <w:jc w:val="center"/>
              <w:rPr>
                <w:sz w:val="18"/>
                <w:szCs w:val="18"/>
              </w:rPr>
            </w:pPr>
            <w:r w:rsidRPr="006C5787">
              <w:rPr>
                <w:sz w:val="18"/>
                <w:szCs w:val="18"/>
              </w:rPr>
              <w:t>478,50</w:t>
            </w:r>
          </w:p>
        </w:tc>
        <w:tc>
          <w:tcPr>
            <w:tcW w:w="1134" w:type="dxa"/>
            <w:tcBorders>
              <w:left w:val="single" w:sz="4" w:space="0" w:color="000000"/>
              <w:bottom w:val="single" w:sz="4" w:space="0" w:color="000000"/>
            </w:tcBorders>
            <w:shd w:val="clear" w:color="auto" w:fill="FFFFFF"/>
            <w:vAlign w:val="center"/>
          </w:tcPr>
          <w:p w14:paraId="5D9C708E" w14:textId="77777777" w:rsidR="006C5787" w:rsidRPr="006C5787" w:rsidRDefault="006C5787" w:rsidP="005A728A">
            <w:pPr>
              <w:jc w:val="center"/>
              <w:rPr>
                <w:sz w:val="18"/>
                <w:szCs w:val="18"/>
              </w:rPr>
            </w:pPr>
            <w:r w:rsidRPr="006C5787">
              <w:rPr>
                <w:sz w:val="18"/>
                <w:szCs w:val="18"/>
              </w:rPr>
              <w:t>469,00</w:t>
            </w:r>
          </w:p>
        </w:tc>
        <w:tc>
          <w:tcPr>
            <w:tcW w:w="1134" w:type="dxa"/>
            <w:tcBorders>
              <w:left w:val="single" w:sz="4" w:space="0" w:color="000000"/>
              <w:bottom w:val="single" w:sz="4" w:space="0" w:color="000000"/>
            </w:tcBorders>
            <w:shd w:val="clear" w:color="auto" w:fill="FFFFFF"/>
            <w:vAlign w:val="center"/>
          </w:tcPr>
          <w:p w14:paraId="5596DF83" w14:textId="77777777" w:rsidR="006C5787" w:rsidRPr="006C5787" w:rsidRDefault="006C5787" w:rsidP="005A728A">
            <w:pPr>
              <w:jc w:val="center"/>
              <w:rPr>
                <w:sz w:val="18"/>
                <w:szCs w:val="18"/>
              </w:rPr>
            </w:pPr>
            <w:r w:rsidRPr="006C5787">
              <w:rPr>
                <w:color w:val="000000"/>
                <w:sz w:val="18"/>
                <w:szCs w:val="18"/>
              </w:rPr>
              <w:t>460,83</w:t>
            </w:r>
          </w:p>
        </w:tc>
        <w:tc>
          <w:tcPr>
            <w:tcW w:w="3260" w:type="dxa"/>
            <w:tcBorders>
              <w:left w:val="single" w:sz="4" w:space="0" w:color="000000"/>
              <w:bottom w:val="single" w:sz="4" w:space="0" w:color="000000"/>
              <w:right w:val="single" w:sz="4" w:space="0" w:color="000000"/>
            </w:tcBorders>
            <w:shd w:val="clear" w:color="auto" w:fill="FFFFFF"/>
            <w:vAlign w:val="center"/>
          </w:tcPr>
          <w:p w14:paraId="18097BF6" w14:textId="77777777" w:rsidR="006C5787" w:rsidRPr="006C5787" w:rsidRDefault="006C5787" w:rsidP="005A728A">
            <w:pPr>
              <w:jc w:val="center"/>
              <w:rPr>
                <w:sz w:val="18"/>
                <w:szCs w:val="18"/>
              </w:rPr>
            </w:pPr>
            <w:r w:rsidRPr="006C5787">
              <w:rPr>
                <w:color w:val="000000"/>
                <w:sz w:val="18"/>
                <w:szCs w:val="18"/>
              </w:rPr>
              <w:t>460,83</w:t>
            </w:r>
          </w:p>
        </w:tc>
      </w:tr>
      <w:tr w:rsidR="006C5787" w:rsidRPr="006C5787" w14:paraId="1297BEB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A9E60D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94</w:t>
            </w:r>
          </w:p>
        </w:tc>
        <w:tc>
          <w:tcPr>
            <w:tcW w:w="6062" w:type="dxa"/>
            <w:tcBorders>
              <w:left w:val="single" w:sz="4" w:space="0" w:color="000000"/>
              <w:bottom w:val="single" w:sz="4" w:space="0" w:color="000000"/>
            </w:tcBorders>
            <w:shd w:val="clear" w:color="auto" w:fill="FFFFFF"/>
            <w:vAlign w:val="center"/>
          </w:tcPr>
          <w:p w14:paraId="28F64D0F" w14:textId="77777777" w:rsidR="006C5787" w:rsidRPr="006C5787" w:rsidRDefault="006C5787" w:rsidP="005A728A">
            <w:pPr>
              <w:rPr>
                <w:sz w:val="18"/>
                <w:szCs w:val="18"/>
              </w:rPr>
            </w:pPr>
            <w:r w:rsidRPr="006C5787">
              <w:rPr>
                <w:sz w:val="18"/>
                <w:szCs w:val="18"/>
              </w:rPr>
              <w:t>Реле стартера ЗИЛ</w:t>
            </w:r>
          </w:p>
        </w:tc>
        <w:tc>
          <w:tcPr>
            <w:tcW w:w="567" w:type="dxa"/>
            <w:tcBorders>
              <w:left w:val="single" w:sz="4" w:space="0" w:color="000000"/>
              <w:bottom w:val="single" w:sz="4" w:space="0" w:color="000000"/>
            </w:tcBorders>
            <w:shd w:val="clear" w:color="auto" w:fill="FFFFFF"/>
          </w:tcPr>
          <w:p w14:paraId="0BF70567"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E9708C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33965C9" w14:textId="77777777" w:rsidR="006C5787" w:rsidRPr="006C5787" w:rsidRDefault="006C5787" w:rsidP="005A728A">
            <w:pPr>
              <w:jc w:val="center"/>
              <w:rPr>
                <w:sz w:val="18"/>
                <w:szCs w:val="18"/>
              </w:rPr>
            </w:pPr>
            <w:r w:rsidRPr="006C5787">
              <w:rPr>
                <w:sz w:val="18"/>
                <w:szCs w:val="18"/>
              </w:rPr>
              <w:t>355,00</w:t>
            </w:r>
          </w:p>
        </w:tc>
        <w:tc>
          <w:tcPr>
            <w:tcW w:w="1134" w:type="dxa"/>
            <w:tcBorders>
              <w:left w:val="single" w:sz="4" w:space="0" w:color="000000"/>
              <w:bottom w:val="single" w:sz="4" w:space="0" w:color="000000"/>
            </w:tcBorders>
            <w:shd w:val="clear" w:color="auto" w:fill="FFFFFF"/>
            <w:vAlign w:val="center"/>
          </w:tcPr>
          <w:p w14:paraId="6C02842B" w14:textId="77777777" w:rsidR="006C5787" w:rsidRPr="006C5787" w:rsidRDefault="006C5787" w:rsidP="005A728A">
            <w:pPr>
              <w:jc w:val="center"/>
              <w:rPr>
                <w:sz w:val="18"/>
                <w:szCs w:val="18"/>
              </w:rPr>
            </w:pPr>
            <w:r w:rsidRPr="006C5787">
              <w:rPr>
                <w:sz w:val="18"/>
                <w:szCs w:val="18"/>
              </w:rPr>
              <w:t>390,50</w:t>
            </w:r>
          </w:p>
        </w:tc>
        <w:tc>
          <w:tcPr>
            <w:tcW w:w="1134" w:type="dxa"/>
            <w:tcBorders>
              <w:left w:val="single" w:sz="4" w:space="0" w:color="000000"/>
              <w:bottom w:val="single" w:sz="4" w:space="0" w:color="000000"/>
            </w:tcBorders>
            <w:shd w:val="clear" w:color="auto" w:fill="FFFFFF"/>
            <w:vAlign w:val="center"/>
          </w:tcPr>
          <w:p w14:paraId="37954FA5" w14:textId="77777777" w:rsidR="006C5787" w:rsidRPr="006C5787" w:rsidRDefault="006C5787" w:rsidP="005A728A">
            <w:pPr>
              <w:jc w:val="center"/>
              <w:rPr>
                <w:sz w:val="18"/>
                <w:szCs w:val="18"/>
              </w:rPr>
            </w:pPr>
            <w:r w:rsidRPr="006C5787">
              <w:rPr>
                <w:sz w:val="18"/>
                <w:szCs w:val="18"/>
              </w:rPr>
              <w:t>383,00</w:t>
            </w:r>
          </w:p>
        </w:tc>
        <w:tc>
          <w:tcPr>
            <w:tcW w:w="1134" w:type="dxa"/>
            <w:tcBorders>
              <w:left w:val="single" w:sz="4" w:space="0" w:color="000000"/>
              <w:bottom w:val="single" w:sz="4" w:space="0" w:color="000000"/>
            </w:tcBorders>
            <w:shd w:val="clear" w:color="auto" w:fill="FFFFFF"/>
            <w:vAlign w:val="center"/>
          </w:tcPr>
          <w:p w14:paraId="761D47AD" w14:textId="77777777" w:rsidR="006C5787" w:rsidRPr="006C5787" w:rsidRDefault="006C5787" w:rsidP="005A728A">
            <w:pPr>
              <w:jc w:val="center"/>
              <w:rPr>
                <w:sz w:val="18"/>
                <w:szCs w:val="18"/>
              </w:rPr>
            </w:pPr>
            <w:r w:rsidRPr="006C5787">
              <w:rPr>
                <w:color w:val="000000"/>
                <w:sz w:val="18"/>
                <w:szCs w:val="18"/>
              </w:rPr>
              <w:t>376,17</w:t>
            </w:r>
          </w:p>
        </w:tc>
        <w:tc>
          <w:tcPr>
            <w:tcW w:w="3260" w:type="dxa"/>
            <w:tcBorders>
              <w:left w:val="single" w:sz="4" w:space="0" w:color="000000"/>
              <w:bottom w:val="single" w:sz="4" w:space="0" w:color="000000"/>
              <w:right w:val="single" w:sz="4" w:space="0" w:color="000000"/>
            </w:tcBorders>
            <w:shd w:val="clear" w:color="auto" w:fill="FFFFFF"/>
            <w:vAlign w:val="center"/>
          </w:tcPr>
          <w:p w14:paraId="5C53B6C6" w14:textId="77777777" w:rsidR="006C5787" w:rsidRPr="006C5787" w:rsidRDefault="006C5787" w:rsidP="005A728A">
            <w:pPr>
              <w:jc w:val="center"/>
              <w:rPr>
                <w:sz w:val="18"/>
                <w:szCs w:val="18"/>
              </w:rPr>
            </w:pPr>
            <w:r w:rsidRPr="006C5787">
              <w:rPr>
                <w:color w:val="000000"/>
                <w:sz w:val="18"/>
                <w:szCs w:val="18"/>
              </w:rPr>
              <w:t>376,17</w:t>
            </w:r>
          </w:p>
        </w:tc>
      </w:tr>
      <w:tr w:rsidR="006C5787" w:rsidRPr="006C5787" w14:paraId="2AB84E9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27D5FAE"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95</w:t>
            </w:r>
          </w:p>
        </w:tc>
        <w:tc>
          <w:tcPr>
            <w:tcW w:w="6062" w:type="dxa"/>
            <w:tcBorders>
              <w:left w:val="single" w:sz="4" w:space="0" w:color="000000"/>
              <w:bottom w:val="single" w:sz="4" w:space="0" w:color="000000"/>
            </w:tcBorders>
            <w:shd w:val="clear" w:color="auto" w:fill="FFFFFF"/>
            <w:vAlign w:val="center"/>
          </w:tcPr>
          <w:p w14:paraId="7ECC7C2F" w14:textId="77777777" w:rsidR="006C5787" w:rsidRPr="006C5787" w:rsidRDefault="006C5787" w:rsidP="005A728A">
            <w:pPr>
              <w:rPr>
                <w:sz w:val="18"/>
                <w:szCs w:val="18"/>
              </w:rPr>
            </w:pPr>
            <w:r w:rsidRPr="006C5787">
              <w:rPr>
                <w:sz w:val="18"/>
                <w:szCs w:val="18"/>
              </w:rPr>
              <w:t>Ремонтный комплект наконечника рулевой тяги ЗИЛ-130 (пружина) полный "</w:t>
            </w:r>
            <w:proofErr w:type="spellStart"/>
            <w:r w:rsidRPr="006C5787">
              <w:rPr>
                <w:sz w:val="18"/>
                <w:szCs w:val="18"/>
              </w:rPr>
              <w:t>ТЕСТ"в</w:t>
            </w:r>
            <w:proofErr w:type="spellEnd"/>
            <w:r w:rsidRPr="006C5787">
              <w:rPr>
                <w:sz w:val="18"/>
                <w:szCs w:val="18"/>
              </w:rPr>
              <w:t xml:space="preserve"> упаковке (1 упаковка 2 комплекта)</w:t>
            </w:r>
          </w:p>
        </w:tc>
        <w:tc>
          <w:tcPr>
            <w:tcW w:w="567" w:type="dxa"/>
            <w:tcBorders>
              <w:left w:val="single" w:sz="4" w:space="0" w:color="000000"/>
              <w:bottom w:val="single" w:sz="4" w:space="0" w:color="000000"/>
            </w:tcBorders>
            <w:shd w:val="clear" w:color="auto" w:fill="FFFFFF"/>
          </w:tcPr>
          <w:p w14:paraId="05C51F7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654225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4B754B5" w14:textId="77777777" w:rsidR="006C5787" w:rsidRPr="006C5787" w:rsidRDefault="006C5787" w:rsidP="005A728A">
            <w:pPr>
              <w:jc w:val="center"/>
              <w:rPr>
                <w:sz w:val="18"/>
                <w:szCs w:val="18"/>
              </w:rPr>
            </w:pPr>
            <w:r w:rsidRPr="006C5787">
              <w:rPr>
                <w:sz w:val="18"/>
                <w:szCs w:val="18"/>
              </w:rPr>
              <w:t>1 440,00</w:t>
            </w:r>
          </w:p>
        </w:tc>
        <w:tc>
          <w:tcPr>
            <w:tcW w:w="1134" w:type="dxa"/>
            <w:tcBorders>
              <w:left w:val="single" w:sz="4" w:space="0" w:color="000000"/>
              <w:bottom w:val="single" w:sz="4" w:space="0" w:color="000000"/>
            </w:tcBorders>
            <w:shd w:val="clear" w:color="auto" w:fill="FFFFFF"/>
            <w:vAlign w:val="center"/>
          </w:tcPr>
          <w:p w14:paraId="58394E3D" w14:textId="77777777" w:rsidR="006C5787" w:rsidRPr="006C5787" w:rsidRDefault="006C5787" w:rsidP="005A728A">
            <w:pPr>
              <w:jc w:val="center"/>
              <w:rPr>
                <w:sz w:val="18"/>
                <w:szCs w:val="18"/>
              </w:rPr>
            </w:pPr>
            <w:r w:rsidRPr="006C5787">
              <w:rPr>
                <w:sz w:val="18"/>
                <w:szCs w:val="18"/>
              </w:rPr>
              <w:t>1 584,00</w:t>
            </w:r>
          </w:p>
        </w:tc>
        <w:tc>
          <w:tcPr>
            <w:tcW w:w="1134" w:type="dxa"/>
            <w:tcBorders>
              <w:left w:val="single" w:sz="4" w:space="0" w:color="000000"/>
              <w:bottom w:val="single" w:sz="4" w:space="0" w:color="000000"/>
            </w:tcBorders>
            <w:shd w:val="clear" w:color="auto" w:fill="FFFFFF"/>
            <w:vAlign w:val="center"/>
          </w:tcPr>
          <w:p w14:paraId="297B53A0" w14:textId="77777777" w:rsidR="006C5787" w:rsidRPr="006C5787" w:rsidRDefault="006C5787" w:rsidP="005A728A">
            <w:pPr>
              <w:jc w:val="center"/>
              <w:rPr>
                <w:sz w:val="18"/>
                <w:szCs w:val="18"/>
              </w:rPr>
            </w:pPr>
            <w:r w:rsidRPr="006C5787">
              <w:rPr>
                <w:sz w:val="18"/>
                <w:szCs w:val="18"/>
              </w:rPr>
              <w:t>1 552,00</w:t>
            </w:r>
          </w:p>
        </w:tc>
        <w:tc>
          <w:tcPr>
            <w:tcW w:w="1134" w:type="dxa"/>
            <w:tcBorders>
              <w:left w:val="single" w:sz="4" w:space="0" w:color="000000"/>
              <w:bottom w:val="single" w:sz="4" w:space="0" w:color="000000"/>
            </w:tcBorders>
            <w:shd w:val="clear" w:color="auto" w:fill="FFFFFF"/>
            <w:vAlign w:val="center"/>
          </w:tcPr>
          <w:p w14:paraId="7B43F651" w14:textId="77777777" w:rsidR="006C5787" w:rsidRPr="006C5787" w:rsidRDefault="006C5787" w:rsidP="005A728A">
            <w:pPr>
              <w:jc w:val="center"/>
              <w:rPr>
                <w:sz w:val="18"/>
                <w:szCs w:val="18"/>
              </w:rPr>
            </w:pPr>
            <w:r w:rsidRPr="006C5787">
              <w:rPr>
                <w:color w:val="000000"/>
                <w:sz w:val="18"/>
                <w:szCs w:val="18"/>
              </w:rPr>
              <w:t>1 525,33</w:t>
            </w:r>
          </w:p>
        </w:tc>
        <w:tc>
          <w:tcPr>
            <w:tcW w:w="3260" w:type="dxa"/>
            <w:tcBorders>
              <w:left w:val="single" w:sz="4" w:space="0" w:color="000000"/>
              <w:bottom w:val="single" w:sz="4" w:space="0" w:color="000000"/>
              <w:right w:val="single" w:sz="4" w:space="0" w:color="000000"/>
            </w:tcBorders>
            <w:shd w:val="clear" w:color="auto" w:fill="FFFFFF"/>
            <w:vAlign w:val="center"/>
          </w:tcPr>
          <w:p w14:paraId="794D6F6B" w14:textId="77777777" w:rsidR="006C5787" w:rsidRPr="006C5787" w:rsidRDefault="006C5787" w:rsidP="005A728A">
            <w:pPr>
              <w:jc w:val="center"/>
              <w:rPr>
                <w:sz w:val="18"/>
                <w:szCs w:val="18"/>
              </w:rPr>
            </w:pPr>
            <w:r w:rsidRPr="006C5787">
              <w:rPr>
                <w:color w:val="000000"/>
                <w:sz w:val="18"/>
                <w:szCs w:val="18"/>
              </w:rPr>
              <w:t>1 525,33</w:t>
            </w:r>
          </w:p>
        </w:tc>
      </w:tr>
      <w:tr w:rsidR="006C5787" w:rsidRPr="006C5787" w14:paraId="4BCFA8D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BABADED"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96</w:t>
            </w:r>
          </w:p>
        </w:tc>
        <w:tc>
          <w:tcPr>
            <w:tcW w:w="6062" w:type="dxa"/>
            <w:tcBorders>
              <w:left w:val="single" w:sz="4" w:space="0" w:color="000000"/>
              <w:bottom w:val="single" w:sz="4" w:space="0" w:color="000000"/>
            </w:tcBorders>
            <w:shd w:val="clear" w:color="auto" w:fill="FFFFFF"/>
            <w:vAlign w:val="center"/>
          </w:tcPr>
          <w:p w14:paraId="043C4A59" w14:textId="77777777" w:rsidR="006C5787" w:rsidRPr="006C5787" w:rsidRDefault="006C5787" w:rsidP="005A728A">
            <w:pPr>
              <w:rPr>
                <w:sz w:val="18"/>
                <w:szCs w:val="18"/>
              </w:rPr>
            </w:pPr>
            <w:r w:rsidRPr="006C5787">
              <w:rPr>
                <w:sz w:val="18"/>
                <w:szCs w:val="18"/>
              </w:rPr>
              <w:t>Ремонтный комплект шкворня ЗИЛ-130 (с регулировочными шайбами)</w:t>
            </w:r>
          </w:p>
        </w:tc>
        <w:tc>
          <w:tcPr>
            <w:tcW w:w="567" w:type="dxa"/>
            <w:tcBorders>
              <w:left w:val="single" w:sz="4" w:space="0" w:color="000000"/>
              <w:bottom w:val="single" w:sz="4" w:space="0" w:color="000000"/>
            </w:tcBorders>
            <w:shd w:val="clear" w:color="auto" w:fill="FFFFFF"/>
          </w:tcPr>
          <w:p w14:paraId="17FCE584"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BFDC0B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0D7C696" w14:textId="77777777" w:rsidR="006C5787" w:rsidRPr="006C5787" w:rsidRDefault="006C5787" w:rsidP="005A728A">
            <w:pPr>
              <w:jc w:val="center"/>
              <w:rPr>
                <w:sz w:val="18"/>
                <w:szCs w:val="18"/>
              </w:rPr>
            </w:pPr>
            <w:r w:rsidRPr="006C5787">
              <w:rPr>
                <w:sz w:val="18"/>
                <w:szCs w:val="18"/>
              </w:rPr>
              <w:t>3 800,00</w:t>
            </w:r>
          </w:p>
        </w:tc>
        <w:tc>
          <w:tcPr>
            <w:tcW w:w="1134" w:type="dxa"/>
            <w:tcBorders>
              <w:left w:val="single" w:sz="4" w:space="0" w:color="000000"/>
              <w:bottom w:val="single" w:sz="4" w:space="0" w:color="000000"/>
            </w:tcBorders>
            <w:shd w:val="clear" w:color="auto" w:fill="FFFFFF"/>
            <w:vAlign w:val="center"/>
          </w:tcPr>
          <w:p w14:paraId="60EA3D9C" w14:textId="77777777" w:rsidR="006C5787" w:rsidRPr="006C5787" w:rsidRDefault="006C5787" w:rsidP="005A728A">
            <w:pPr>
              <w:jc w:val="center"/>
              <w:rPr>
                <w:sz w:val="18"/>
                <w:szCs w:val="18"/>
              </w:rPr>
            </w:pPr>
            <w:r w:rsidRPr="006C5787">
              <w:rPr>
                <w:sz w:val="18"/>
                <w:szCs w:val="18"/>
              </w:rPr>
              <w:t>4 180,00</w:t>
            </w:r>
          </w:p>
        </w:tc>
        <w:tc>
          <w:tcPr>
            <w:tcW w:w="1134" w:type="dxa"/>
            <w:tcBorders>
              <w:left w:val="single" w:sz="4" w:space="0" w:color="000000"/>
              <w:bottom w:val="single" w:sz="4" w:space="0" w:color="000000"/>
            </w:tcBorders>
            <w:shd w:val="clear" w:color="auto" w:fill="FFFFFF"/>
            <w:vAlign w:val="center"/>
          </w:tcPr>
          <w:p w14:paraId="154A70B4" w14:textId="77777777" w:rsidR="006C5787" w:rsidRPr="006C5787" w:rsidRDefault="006C5787" w:rsidP="005A728A">
            <w:pPr>
              <w:jc w:val="center"/>
              <w:rPr>
                <w:sz w:val="18"/>
                <w:szCs w:val="18"/>
              </w:rPr>
            </w:pPr>
            <w:r w:rsidRPr="006C5787">
              <w:rPr>
                <w:sz w:val="18"/>
                <w:szCs w:val="18"/>
              </w:rPr>
              <w:t>4 096,00</w:t>
            </w:r>
          </w:p>
        </w:tc>
        <w:tc>
          <w:tcPr>
            <w:tcW w:w="1134" w:type="dxa"/>
            <w:tcBorders>
              <w:left w:val="single" w:sz="4" w:space="0" w:color="000000"/>
              <w:bottom w:val="single" w:sz="4" w:space="0" w:color="000000"/>
            </w:tcBorders>
            <w:shd w:val="clear" w:color="auto" w:fill="FFFFFF"/>
            <w:vAlign w:val="center"/>
          </w:tcPr>
          <w:p w14:paraId="63D25380" w14:textId="77777777" w:rsidR="006C5787" w:rsidRPr="006C5787" w:rsidRDefault="006C5787" w:rsidP="005A728A">
            <w:pPr>
              <w:jc w:val="center"/>
              <w:rPr>
                <w:sz w:val="18"/>
                <w:szCs w:val="18"/>
              </w:rPr>
            </w:pPr>
            <w:r w:rsidRPr="006C5787">
              <w:rPr>
                <w:color w:val="000000"/>
                <w:sz w:val="18"/>
                <w:szCs w:val="18"/>
              </w:rPr>
              <w:t>4 025,33</w:t>
            </w:r>
          </w:p>
        </w:tc>
        <w:tc>
          <w:tcPr>
            <w:tcW w:w="3260" w:type="dxa"/>
            <w:tcBorders>
              <w:left w:val="single" w:sz="4" w:space="0" w:color="000000"/>
              <w:bottom w:val="single" w:sz="4" w:space="0" w:color="000000"/>
              <w:right w:val="single" w:sz="4" w:space="0" w:color="000000"/>
            </w:tcBorders>
            <w:shd w:val="clear" w:color="auto" w:fill="FFFFFF"/>
            <w:vAlign w:val="center"/>
          </w:tcPr>
          <w:p w14:paraId="16DA327D" w14:textId="77777777" w:rsidR="006C5787" w:rsidRPr="006C5787" w:rsidRDefault="006C5787" w:rsidP="005A728A">
            <w:pPr>
              <w:jc w:val="center"/>
              <w:rPr>
                <w:sz w:val="18"/>
                <w:szCs w:val="18"/>
              </w:rPr>
            </w:pPr>
            <w:r w:rsidRPr="006C5787">
              <w:rPr>
                <w:color w:val="000000"/>
                <w:sz w:val="18"/>
                <w:szCs w:val="18"/>
              </w:rPr>
              <w:t>4 025,33</w:t>
            </w:r>
          </w:p>
        </w:tc>
      </w:tr>
      <w:tr w:rsidR="006C5787" w:rsidRPr="006C5787" w14:paraId="44B0C84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88D529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97</w:t>
            </w:r>
          </w:p>
        </w:tc>
        <w:tc>
          <w:tcPr>
            <w:tcW w:w="6062" w:type="dxa"/>
            <w:tcBorders>
              <w:left w:val="single" w:sz="4" w:space="0" w:color="000000"/>
              <w:bottom w:val="single" w:sz="4" w:space="0" w:color="000000"/>
            </w:tcBorders>
            <w:shd w:val="clear" w:color="auto" w:fill="FFFFFF"/>
            <w:vAlign w:val="center"/>
          </w:tcPr>
          <w:p w14:paraId="60A648D0" w14:textId="77777777" w:rsidR="006C5787" w:rsidRPr="006C5787" w:rsidRDefault="006C5787" w:rsidP="005A728A">
            <w:pPr>
              <w:rPr>
                <w:sz w:val="18"/>
                <w:szCs w:val="18"/>
              </w:rPr>
            </w:pPr>
            <w:r w:rsidRPr="006C5787">
              <w:rPr>
                <w:sz w:val="18"/>
                <w:szCs w:val="18"/>
              </w:rPr>
              <w:t>Ролик задних колодок ЗИЛ-130</w:t>
            </w:r>
          </w:p>
        </w:tc>
        <w:tc>
          <w:tcPr>
            <w:tcW w:w="567" w:type="dxa"/>
            <w:tcBorders>
              <w:left w:val="single" w:sz="4" w:space="0" w:color="000000"/>
              <w:bottom w:val="single" w:sz="4" w:space="0" w:color="000000"/>
            </w:tcBorders>
            <w:shd w:val="clear" w:color="auto" w:fill="FFFFFF"/>
          </w:tcPr>
          <w:p w14:paraId="66444B5F"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50C665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7BFB203" w14:textId="77777777" w:rsidR="006C5787" w:rsidRPr="006C5787" w:rsidRDefault="006C5787" w:rsidP="005A728A">
            <w:pPr>
              <w:jc w:val="center"/>
              <w:rPr>
                <w:sz w:val="18"/>
                <w:szCs w:val="18"/>
              </w:rPr>
            </w:pPr>
            <w:r w:rsidRPr="006C5787">
              <w:rPr>
                <w:sz w:val="18"/>
                <w:szCs w:val="18"/>
              </w:rPr>
              <w:t>420,00</w:t>
            </w:r>
          </w:p>
        </w:tc>
        <w:tc>
          <w:tcPr>
            <w:tcW w:w="1134" w:type="dxa"/>
            <w:tcBorders>
              <w:left w:val="single" w:sz="4" w:space="0" w:color="000000"/>
              <w:bottom w:val="single" w:sz="4" w:space="0" w:color="000000"/>
            </w:tcBorders>
            <w:shd w:val="clear" w:color="auto" w:fill="FFFFFF"/>
            <w:vAlign w:val="center"/>
          </w:tcPr>
          <w:p w14:paraId="001CE7B9" w14:textId="77777777" w:rsidR="006C5787" w:rsidRPr="006C5787" w:rsidRDefault="006C5787" w:rsidP="005A728A">
            <w:pPr>
              <w:jc w:val="center"/>
              <w:rPr>
                <w:sz w:val="18"/>
                <w:szCs w:val="18"/>
              </w:rPr>
            </w:pPr>
            <w:r w:rsidRPr="006C5787">
              <w:rPr>
                <w:sz w:val="18"/>
                <w:szCs w:val="18"/>
              </w:rPr>
              <w:t>462,00</w:t>
            </w:r>
          </w:p>
        </w:tc>
        <w:tc>
          <w:tcPr>
            <w:tcW w:w="1134" w:type="dxa"/>
            <w:tcBorders>
              <w:left w:val="single" w:sz="4" w:space="0" w:color="000000"/>
              <w:bottom w:val="single" w:sz="4" w:space="0" w:color="000000"/>
            </w:tcBorders>
            <w:shd w:val="clear" w:color="auto" w:fill="FFFFFF"/>
            <w:vAlign w:val="center"/>
          </w:tcPr>
          <w:p w14:paraId="6FF25462" w14:textId="77777777" w:rsidR="006C5787" w:rsidRPr="006C5787" w:rsidRDefault="006C5787" w:rsidP="005A728A">
            <w:pPr>
              <w:jc w:val="center"/>
              <w:rPr>
                <w:sz w:val="18"/>
                <w:szCs w:val="18"/>
              </w:rPr>
            </w:pPr>
            <w:r w:rsidRPr="006C5787">
              <w:rPr>
                <w:sz w:val="18"/>
                <w:szCs w:val="18"/>
              </w:rPr>
              <w:t>453,00</w:t>
            </w:r>
          </w:p>
        </w:tc>
        <w:tc>
          <w:tcPr>
            <w:tcW w:w="1134" w:type="dxa"/>
            <w:tcBorders>
              <w:left w:val="single" w:sz="4" w:space="0" w:color="000000"/>
              <w:bottom w:val="single" w:sz="4" w:space="0" w:color="000000"/>
            </w:tcBorders>
            <w:shd w:val="clear" w:color="auto" w:fill="FFFFFF"/>
            <w:vAlign w:val="center"/>
          </w:tcPr>
          <w:p w14:paraId="3E9C2BF0" w14:textId="77777777" w:rsidR="006C5787" w:rsidRPr="006C5787" w:rsidRDefault="006C5787" w:rsidP="005A728A">
            <w:pPr>
              <w:jc w:val="center"/>
              <w:rPr>
                <w:sz w:val="18"/>
                <w:szCs w:val="18"/>
              </w:rPr>
            </w:pPr>
            <w:r w:rsidRPr="006C5787">
              <w:rPr>
                <w:color w:val="000000"/>
                <w:sz w:val="18"/>
                <w:szCs w:val="18"/>
              </w:rPr>
              <w:t>445,00</w:t>
            </w:r>
          </w:p>
        </w:tc>
        <w:tc>
          <w:tcPr>
            <w:tcW w:w="3260" w:type="dxa"/>
            <w:tcBorders>
              <w:left w:val="single" w:sz="4" w:space="0" w:color="000000"/>
              <w:bottom w:val="single" w:sz="4" w:space="0" w:color="000000"/>
              <w:right w:val="single" w:sz="4" w:space="0" w:color="000000"/>
            </w:tcBorders>
            <w:shd w:val="clear" w:color="auto" w:fill="FFFFFF"/>
            <w:vAlign w:val="center"/>
          </w:tcPr>
          <w:p w14:paraId="084E737A" w14:textId="77777777" w:rsidR="006C5787" w:rsidRPr="006C5787" w:rsidRDefault="006C5787" w:rsidP="005A728A">
            <w:pPr>
              <w:jc w:val="center"/>
              <w:rPr>
                <w:sz w:val="18"/>
                <w:szCs w:val="18"/>
              </w:rPr>
            </w:pPr>
            <w:r w:rsidRPr="006C5787">
              <w:rPr>
                <w:color w:val="000000"/>
                <w:sz w:val="18"/>
                <w:szCs w:val="18"/>
              </w:rPr>
              <w:t>445,00</w:t>
            </w:r>
          </w:p>
        </w:tc>
      </w:tr>
      <w:tr w:rsidR="006C5787" w:rsidRPr="006C5787" w14:paraId="7CCF4CF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CFFB45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98</w:t>
            </w:r>
          </w:p>
        </w:tc>
        <w:tc>
          <w:tcPr>
            <w:tcW w:w="6062" w:type="dxa"/>
            <w:tcBorders>
              <w:left w:val="single" w:sz="4" w:space="0" w:color="000000"/>
              <w:bottom w:val="single" w:sz="4" w:space="0" w:color="000000"/>
            </w:tcBorders>
            <w:shd w:val="clear" w:color="auto" w:fill="FFFFFF"/>
            <w:vAlign w:val="center"/>
          </w:tcPr>
          <w:p w14:paraId="08B64D11" w14:textId="77777777" w:rsidR="006C5787" w:rsidRPr="006C5787" w:rsidRDefault="006C5787" w:rsidP="005A728A">
            <w:pPr>
              <w:rPr>
                <w:sz w:val="18"/>
                <w:szCs w:val="18"/>
              </w:rPr>
            </w:pPr>
            <w:r w:rsidRPr="006C5787">
              <w:rPr>
                <w:sz w:val="18"/>
                <w:szCs w:val="18"/>
              </w:rPr>
              <w:t>Сальник балансира ЗИЛ-131 (95х127х14)</w:t>
            </w:r>
          </w:p>
        </w:tc>
        <w:tc>
          <w:tcPr>
            <w:tcW w:w="567" w:type="dxa"/>
            <w:tcBorders>
              <w:left w:val="single" w:sz="4" w:space="0" w:color="000000"/>
              <w:bottom w:val="single" w:sz="4" w:space="0" w:color="000000"/>
            </w:tcBorders>
            <w:shd w:val="clear" w:color="auto" w:fill="FFFFFF"/>
          </w:tcPr>
          <w:p w14:paraId="54B7486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660D52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BDF3009" w14:textId="77777777" w:rsidR="006C5787" w:rsidRPr="006C5787" w:rsidRDefault="006C5787" w:rsidP="005A728A">
            <w:pPr>
              <w:jc w:val="center"/>
              <w:rPr>
                <w:sz w:val="18"/>
                <w:szCs w:val="18"/>
              </w:rPr>
            </w:pPr>
            <w:r w:rsidRPr="006C5787">
              <w:rPr>
                <w:sz w:val="18"/>
                <w:szCs w:val="18"/>
              </w:rPr>
              <w:t>185,00</w:t>
            </w:r>
          </w:p>
        </w:tc>
        <w:tc>
          <w:tcPr>
            <w:tcW w:w="1134" w:type="dxa"/>
            <w:tcBorders>
              <w:left w:val="single" w:sz="4" w:space="0" w:color="000000"/>
              <w:bottom w:val="single" w:sz="4" w:space="0" w:color="000000"/>
            </w:tcBorders>
            <w:shd w:val="clear" w:color="auto" w:fill="FFFFFF"/>
            <w:vAlign w:val="center"/>
          </w:tcPr>
          <w:p w14:paraId="5C429971" w14:textId="77777777" w:rsidR="006C5787" w:rsidRPr="006C5787" w:rsidRDefault="006C5787" w:rsidP="005A728A">
            <w:pPr>
              <w:jc w:val="center"/>
              <w:rPr>
                <w:sz w:val="18"/>
                <w:szCs w:val="18"/>
              </w:rPr>
            </w:pPr>
            <w:r w:rsidRPr="006C5787">
              <w:rPr>
                <w:sz w:val="18"/>
                <w:szCs w:val="18"/>
              </w:rPr>
              <w:t>203,50</w:t>
            </w:r>
          </w:p>
        </w:tc>
        <w:tc>
          <w:tcPr>
            <w:tcW w:w="1134" w:type="dxa"/>
            <w:tcBorders>
              <w:left w:val="single" w:sz="4" w:space="0" w:color="000000"/>
              <w:bottom w:val="single" w:sz="4" w:space="0" w:color="000000"/>
            </w:tcBorders>
            <w:shd w:val="clear" w:color="auto" w:fill="FFFFFF"/>
            <w:vAlign w:val="center"/>
          </w:tcPr>
          <w:p w14:paraId="02056B88" w14:textId="77777777" w:rsidR="006C5787" w:rsidRPr="006C5787" w:rsidRDefault="006C5787" w:rsidP="005A728A">
            <w:pPr>
              <w:jc w:val="center"/>
              <w:rPr>
                <w:sz w:val="18"/>
                <w:szCs w:val="18"/>
              </w:rPr>
            </w:pPr>
            <w:r w:rsidRPr="006C5787">
              <w:rPr>
                <w:sz w:val="18"/>
                <w:szCs w:val="18"/>
              </w:rPr>
              <w:t>199,00</w:t>
            </w:r>
          </w:p>
        </w:tc>
        <w:tc>
          <w:tcPr>
            <w:tcW w:w="1134" w:type="dxa"/>
            <w:tcBorders>
              <w:left w:val="single" w:sz="4" w:space="0" w:color="000000"/>
              <w:bottom w:val="single" w:sz="4" w:space="0" w:color="000000"/>
            </w:tcBorders>
            <w:shd w:val="clear" w:color="auto" w:fill="FFFFFF"/>
            <w:vAlign w:val="center"/>
          </w:tcPr>
          <w:p w14:paraId="24FAEDF7" w14:textId="77777777" w:rsidR="006C5787" w:rsidRPr="006C5787" w:rsidRDefault="006C5787" w:rsidP="005A728A">
            <w:pPr>
              <w:jc w:val="center"/>
              <w:rPr>
                <w:sz w:val="18"/>
                <w:szCs w:val="18"/>
              </w:rPr>
            </w:pPr>
            <w:r w:rsidRPr="006C5787">
              <w:rPr>
                <w:color w:val="000000"/>
                <w:sz w:val="18"/>
                <w:szCs w:val="18"/>
              </w:rPr>
              <w:t>195,83</w:t>
            </w:r>
          </w:p>
        </w:tc>
        <w:tc>
          <w:tcPr>
            <w:tcW w:w="3260" w:type="dxa"/>
            <w:tcBorders>
              <w:left w:val="single" w:sz="4" w:space="0" w:color="000000"/>
              <w:bottom w:val="single" w:sz="4" w:space="0" w:color="000000"/>
              <w:right w:val="single" w:sz="4" w:space="0" w:color="000000"/>
            </w:tcBorders>
            <w:shd w:val="clear" w:color="auto" w:fill="FFFFFF"/>
            <w:vAlign w:val="center"/>
          </w:tcPr>
          <w:p w14:paraId="4987E0FE" w14:textId="77777777" w:rsidR="006C5787" w:rsidRPr="006C5787" w:rsidRDefault="006C5787" w:rsidP="005A728A">
            <w:pPr>
              <w:jc w:val="center"/>
              <w:rPr>
                <w:sz w:val="18"/>
                <w:szCs w:val="18"/>
              </w:rPr>
            </w:pPr>
            <w:r w:rsidRPr="006C5787">
              <w:rPr>
                <w:color w:val="000000"/>
                <w:sz w:val="18"/>
                <w:szCs w:val="18"/>
              </w:rPr>
              <w:t>195,83</w:t>
            </w:r>
          </w:p>
        </w:tc>
      </w:tr>
      <w:tr w:rsidR="006C5787" w:rsidRPr="006C5787" w14:paraId="5ED96DF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C8474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99</w:t>
            </w:r>
          </w:p>
        </w:tc>
        <w:tc>
          <w:tcPr>
            <w:tcW w:w="6062" w:type="dxa"/>
            <w:tcBorders>
              <w:left w:val="single" w:sz="4" w:space="0" w:color="000000"/>
              <w:bottom w:val="single" w:sz="4" w:space="0" w:color="000000"/>
            </w:tcBorders>
            <w:shd w:val="clear" w:color="auto" w:fill="FFFFFF"/>
            <w:vAlign w:val="center"/>
          </w:tcPr>
          <w:p w14:paraId="1963DE7E" w14:textId="77777777" w:rsidR="006C5787" w:rsidRPr="006C5787" w:rsidRDefault="006C5787" w:rsidP="005A728A">
            <w:pPr>
              <w:rPr>
                <w:sz w:val="18"/>
                <w:szCs w:val="18"/>
              </w:rPr>
            </w:pPr>
            <w:r w:rsidRPr="006C5787">
              <w:rPr>
                <w:sz w:val="18"/>
                <w:szCs w:val="18"/>
              </w:rPr>
              <w:t>Сальник вала сошки рулевого управления ЗИЛ-130 (22х34,5х6)</w:t>
            </w:r>
          </w:p>
        </w:tc>
        <w:tc>
          <w:tcPr>
            <w:tcW w:w="567" w:type="dxa"/>
            <w:tcBorders>
              <w:left w:val="single" w:sz="4" w:space="0" w:color="000000"/>
              <w:bottom w:val="single" w:sz="4" w:space="0" w:color="000000"/>
            </w:tcBorders>
            <w:shd w:val="clear" w:color="auto" w:fill="FFFFFF"/>
          </w:tcPr>
          <w:p w14:paraId="275B3DE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261736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F94CC4D"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2A6E5AF3" w14:textId="77777777" w:rsidR="006C5787" w:rsidRPr="006C5787" w:rsidRDefault="006C5787" w:rsidP="005A728A">
            <w:pPr>
              <w:jc w:val="center"/>
              <w:rPr>
                <w:sz w:val="18"/>
                <w:szCs w:val="18"/>
              </w:rPr>
            </w:pPr>
            <w:r w:rsidRPr="006C5787">
              <w:rPr>
                <w:sz w:val="18"/>
                <w:szCs w:val="18"/>
              </w:rPr>
              <w:t>60,50</w:t>
            </w:r>
          </w:p>
        </w:tc>
        <w:tc>
          <w:tcPr>
            <w:tcW w:w="1134" w:type="dxa"/>
            <w:tcBorders>
              <w:left w:val="single" w:sz="4" w:space="0" w:color="000000"/>
              <w:bottom w:val="single" w:sz="4" w:space="0" w:color="000000"/>
            </w:tcBorders>
            <w:shd w:val="clear" w:color="auto" w:fill="FFFFFF"/>
            <w:vAlign w:val="center"/>
          </w:tcPr>
          <w:p w14:paraId="66A3DFDC" w14:textId="77777777" w:rsidR="006C5787" w:rsidRPr="006C5787" w:rsidRDefault="006C5787" w:rsidP="005A728A">
            <w:pPr>
              <w:jc w:val="center"/>
              <w:rPr>
                <w:sz w:val="18"/>
                <w:szCs w:val="18"/>
              </w:rPr>
            </w:pPr>
            <w:r w:rsidRPr="006C5787">
              <w:rPr>
                <w:sz w:val="18"/>
                <w:szCs w:val="18"/>
              </w:rPr>
              <w:t>59,00</w:t>
            </w:r>
          </w:p>
        </w:tc>
        <w:tc>
          <w:tcPr>
            <w:tcW w:w="1134" w:type="dxa"/>
            <w:tcBorders>
              <w:left w:val="single" w:sz="4" w:space="0" w:color="000000"/>
              <w:bottom w:val="single" w:sz="4" w:space="0" w:color="000000"/>
            </w:tcBorders>
            <w:shd w:val="clear" w:color="auto" w:fill="FFFFFF"/>
            <w:vAlign w:val="center"/>
          </w:tcPr>
          <w:p w14:paraId="37CFF4FB" w14:textId="77777777" w:rsidR="006C5787" w:rsidRPr="006C5787" w:rsidRDefault="006C5787" w:rsidP="005A728A">
            <w:pPr>
              <w:jc w:val="center"/>
              <w:rPr>
                <w:sz w:val="18"/>
                <w:szCs w:val="18"/>
              </w:rPr>
            </w:pPr>
            <w:r w:rsidRPr="006C5787">
              <w:rPr>
                <w:color w:val="000000"/>
                <w:sz w:val="18"/>
                <w:szCs w:val="18"/>
              </w:rPr>
              <w:t>58,17</w:t>
            </w:r>
          </w:p>
        </w:tc>
        <w:tc>
          <w:tcPr>
            <w:tcW w:w="3260" w:type="dxa"/>
            <w:tcBorders>
              <w:left w:val="single" w:sz="4" w:space="0" w:color="000000"/>
              <w:bottom w:val="single" w:sz="4" w:space="0" w:color="000000"/>
              <w:right w:val="single" w:sz="4" w:space="0" w:color="000000"/>
            </w:tcBorders>
            <w:shd w:val="clear" w:color="auto" w:fill="FFFFFF"/>
            <w:vAlign w:val="center"/>
          </w:tcPr>
          <w:p w14:paraId="3FF616E7" w14:textId="77777777" w:rsidR="006C5787" w:rsidRPr="006C5787" w:rsidRDefault="006C5787" w:rsidP="005A728A">
            <w:pPr>
              <w:jc w:val="center"/>
              <w:rPr>
                <w:sz w:val="18"/>
                <w:szCs w:val="18"/>
              </w:rPr>
            </w:pPr>
            <w:r w:rsidRPr="006C5787">
              <w:rPr>
                <w:color w:val="000000"/>
                <w:sz w:val="18"/>
                <w:szCs w:val="18"/>
              </w:rPr>
              <w:t>58,17</w:t>
            </w:r>
          </w:p>
        </w:tc>
      </w:tr>
      <w:tr w:rsidR="006C5787" w:rsidRPr="006C5787" w14:paraId="5AEF94C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65C729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100</w:t>
            </w:r>
          </w:p>
        </w:tc>
        <w:tc>
          <w:tcPr>
            <w:tcW w:w="6062" w:type="dxa"/>
            <w:tcBorders>
              <w:left w:val="single" w:sz="4" w:space="0" w:color="000000"/>
              <w:bottom w:val="single" w:sz="4" w:space="0" w:color="000000"/>
            </w:tcBorders>
            <w:shd w:val="clear" w:color="auto" w:fill="FFFFFF"/>
            <w:vAlign w:val="center"/>
          </w:tcPr>
          <w:p w14:paraId="33A53791" w14:textId="77777777" w:rsidR="006C5787" w:rsidRPr="006C5787" w:rsidRDefault="006C5787" w:rsidP="005A728A">
            <w:pPr>
              <w:rPr>
                <w:sz w:val="18"/>
                <w:szCs w:val="18"/>
              </w:rPr>
            </w:pPr>
            <w:r w:rsidRPr="006C5787">
              <w:rPr>
                <w:sz w:val="18"/>
                <w:szCs w:val="18"/>
              </w:rPr>
              <w:t>Сальник задней ступицы ЗИЛ-130/3205 (142х168х14/16,5)</w:t>
            </w:r>
          </w:p>
        </w:tc>
        <w:tc>
          <w:tcPr>
            <w:tcW w:w="567" w:type="dxa"/>
            <w:tcBorders>
              <w:left w:val="single" w:sz="4" w:space="0" w:color="000000"/>
              <w:bottom w:val="single" w:sz="4" w:space="0" w:color="000000"/>
            </w:tcBorders>
            <w:shd w:val="clear" w:color="auto" w:fill="FFFFFF"/>
          </w:tcPr>
          <w:p w14:paraId="6451834D"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62701B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1794356" w14:textId="77777777" w:rsidR="006C5787" w:rsidRPr="006C5787" w:rsidRDefault="006C5787" w:rsidP="005A728A">
            <w:pPr>
              <w:jc w:val="center"/>
              <w:rPr>
                <w:sz w:val="18"/>
                <w:szCs w:val="18"/>
              </w:rPr>
            </w:pPr>
            <w:r w:rsidRPr="006C5787">
              <w:rPr>
                <w:sz w:val="18"/>
                <w:szCs w:val="18"/>
              </w:rPr>
              <w:t>310,00</w:t>
            </w:r>
          </w:p>
        </w:tc>
        <w:tc>
          <w:tcPr>
            <w:tcW w:w="1134" w:type="dxa"/>
            <w:tcBorders>
              <w:left w:val="single" w:sz="4" w:space="0" w:color="000000"/>
              <w:bottom w:val="single" w:sz="4" w:space="0" w:color="000000"/>
            </w:tcBorders>
            <w:shd w:val="clear" w:color="auto" w:fill="FFFFFF"/>
            <w:vAlign w:val="center"/>
          </w:tcPr>
          <w:p w14:paraId="64191820" w14:textId="77777777" w:rsidR="006C5787" w:rsidRPr="006C5787" w:rsidRDefault="006C5787" w:rsidP="005A728A">
            <w:pPr>
              <w:jc w:val="center"/>
              <w:rPr>
                <w:sz w:val="18"/>
                <w:szCs w:val="18"/>
              </w:rPr>
            </w:pPr>
            <w:r w:rsidRPr="006C5787">
              <w:rPr>
                <w:sz w:val="18"/>
                <w:szCs w:val="18"/>
              </w:rPr>
              <w:t>341,00</w:t>
            </w:r>
          </w:p>
        </w:tc>
        <w:tc>
          <w:tcPr>
            <w:tcW w:w="1134" w:type="dxa"/>
            <w:tcBorders>
              <w:left w:val="single" w:sz="4" w:space="0" w:color="000000"/>
              <w:bottom w:val="single" w:sz="4" w:space="0" w:color="000000"/>
            </w:tcBorders>
            <w:shd w:val="clear" w:color="auto" w:fill="FFFFFF"/>
            <w:vAlign w:val="center"/>
          </w:tcPr>
          <w:p w14:paraId="31BF7451" w14:textId="77777777" w:rsidR="006C5787" w:rsidRPr="006C5787" w:rsidRDefault="006C5787" w:rsidP="005A728A">
            <w:pPr>
              <w:jc w:val="center"/>
              <w:rPr>
                <w:sz w:val="18"/>
                <w:szCs w:val="18"/>
              </w:rPr>
            </w:pPr>
            <w:r w:rsidRPr="006C5787">
              <w:rPr>
                <w:sz w:val="18"/>
                <w:szCs w:val="18"/>
              </w:rPr>
              <w:t>334,00</w:t>
            </w:r>
          </w:p>
        </w:tc>
        <w:tc>
          <w:tcPr>
            <w:tcW w:w="1134" w:type="dxa"/>
            <w:tcBorders>
              <w:left w:val="single" w:sz="4" w:space="0" w:color="000000"/>
              <w:bottom w:val="single" w:sz="4" w:space="0" w:color="000000"/>
            </w:tcBorders>
            <w:shd w:val="clear" w:color="auto" w:fill="FFFFFF"/>
            <w:vAlign w:val="center"/>
          </w:tcPr>
          <w:p w14:paraId="18DE2876" w14:textId="77777777" w:rsidR="006C5787" w:rsidRPr="006C5787" w:rsidRDefault="006C5787" w:rsidP="005A728A">
            <w:pPr>
              <w:jc w:val="center"/>
              <w:rPr>
                <w:sz w:val="18"/>
                <w:szCs w:val="18"/>
              </w:rPr>
            </w:pPr>
            <w:r w:rsidRPr="006C5787">
              <w:rPr>
                <w:color w:val="000000"/>
                <w:sz w:val="18"/>
                <w:szCs w:val="18"/>
              </w:rPr>
              <w:t>328,33</w:t>
            </w:r>
          </w:p>
        </w:tc>
        <w:tc>
          <w:tcPr>
            <w:tcW w:w="3260" w:type="dxa"/>
            <w:tcBorders>
              <w:left w:val="single" w:sz="4" w:space="0" w:color="000000"/>
              <w:bottom w:val="single" w:sz="4" w:space="0" w:color="000000"/>
              <w:right w:val="single" w:sz="4" w:space="0" w:color="000000"/>
            </w:tcBorders>
            <w:shd w:val="clear" w:color="auto" w:fill="FFFFFF"/>
            <w:vAlign w:val="center"/>
          </w:tcPr>
          <w:p w14:paraId="1DC2F2F6" w14:textId="77777777" w:rsidR="006C5787" w:rsidRPr="006C5787" w:rsidRDefault="006C5787" w:rsidP="005A728A">
            <w:pPr>
              <w:jc w:val="center"/>
              <w:rPr>
                <w:sz w:val="18"/>
                <w:szCs w:val="18"/>
              </w:rPr>
            </w:pPr>
            <w:r w:rsidRPr="006C5787">
              <w:rPr>
                <w:color w:val="000000"/>
                <w:sz w:val="18"/>
                <w:szCs w:val="18"/>
              </w:rPr>
              <w:t>328,33</w:t>
            </w:r>
          </w:p>
        </w:tc>
      </w:tr>
      <w:tr w:rsidR="006C5787" w:rsidRPr="006C5787" w14:paraId="444781D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42B156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101</w:t>
            </w:r>
          </w:p>
        </w:tc>
        <w:tc>
          <w:tcPr>
            <w:tcW w:w="6062" w:type="dxa"/>
            <w:tcBorders>
              <w:left w:val="single" w:sz="4" w:space="0" w:color="000000"/>
              <w:bottom w:val="single" w:sz="4" w:space="0" w:color="000000"/>
            </w:tcBorders>
            <w:shd w:val="clear" w:color="auto" w:fill="FFFFFF"/>
            <w:vAlign w:val="center"/>
          </w:tcPr>
          <w:p w14:paraId="73E096A2" w14:textId="77777777" w:rsidR="006C5787" w:rsidRPr="006C5787" w:rsidRDefault="006C5787" w:rsidP="005A728A">
            <w:pPr>
              <w:rPr>
                <w:sz w:val="18"/>
                <w:szCs w:val="18"/>
              </w:rPr>
            </w:pPr>
            <w:r w:rsidRPr="006C5787">
              <w:rPr>
                <w:sz w:val="18"/>
                <w:szCs w:val="18"/>
              </w:rPr>
              <w:t xml:space="preserve">Сальник коленчатого вала </w:t>
            </w:r>
            <w:proofErr w:type="gramStart"/>
            <w:r w:rsidRPr="006C5787">
              <w:rPr>
                <w:sz w:val="18"/>
                <w:szCs w:val="18"/>
              </w:rPr>
              <w:t>хвостовика  ЗИЛ</w:t>
            </w:r>
            <w:proofErr w:type="gramEnd"/>
            <w:r w:rsidRPr="006C5787">
              <w:rPr>
                <w:sz w:val="18"/>
                <w:szCs w:val="18"/>
              </w:rPr>
              <w:t>-130 (62х90х11,8/15)</w:t>
            </w:r>
          </w:p>
        </w:tc>
        <w:tc>
          <w:tcPr>
            <w:tcW w:w="567" w:type="dxa"/>
            <w:tcBorders>
              <w:left w:val="single" w:sz="4" w:space="0" w:color="000000"/>
              <w:bottom w:val="single" w:sz="4" w:space="0" w:color="000000"/>
            </w:tcBorders>
            <w:shd w:val="clear" w:color="auto" w:fill="FFFFFF"/>
          </w:tcPr>
          <w:p w14:paraId="09FFC7FB"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4A796D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C537C59" w14:textId="77777777" w:rsidR="006C5787" w:rsidRPr="006C5787" w:rsidRDefault="006C5787" w:rsidP="005A728A">
            <w:pPr>
              <w:jc w:val="center"/>
              <w:rPr>
                <w:sz w:val="18"/>
                <w:szCs w:val="18"/>
              </w:rPr>
            </w:pPr>
            <w:r w:rsidRPr="006C5787">
              <w:rPr>
                <w:sz w:val="18"/>
                <w:szCs w:val="18"/>
              </w:rPr>
              <w:t>135,00</w:t>
            </w:r>
          </w:p>
        </w:tc>
        <w:tc>
          <w:tcPr>
            <w:tcW w:w="1134" w:type="dxa"/>
            <w:tcBorders>
              <w:left w:val="single" w:sz="4" w:space="0" w:color="000000"/>
              <w:bottom w:val="single" w:sz="4" w:space="0" w:color="000000"/>
            </w:tcBorders>
            <w:shd w:val="clear" w:color="auto" w:fill="FFFFFF"/>
            <w:vAlign w:val="center"/>
          </w:tcPr>
          <w:p w14:paraId="49D61090" w14:textId="77777777" w:rsidR="006C5787" w:rsidRPr="006C5787" w:rsidRDefault="006C5787" w:rsidP="005A728A">
            <w:pPr>
              <w:jc w:val="center"/>
              <w:rPr>
                <w:sz w:val="18"/>
                <w:szCs w:val="18"/>
              </w:rPr>
            </w:pPr>
            <w:r w:rsidRPr="006C5787">
              <w:rPr>
                <w:sz w:val="18"/>
                <w:szCs w:val="18"/>
              </w:rPr>
              <w:t>148,50</w:t>
            </w:r>
          </w:p>
        </w:tc>
        <w:tc>
          <w:tcPr>
            <w:tcW w:w="1134" w:type="dxa"/>
            <w:tcBorders>
              <w:left w:val="single" w:sz="4" w:space="0" w:color="000000"/>
              <w:bottom w:val="single" w:sz="4" w:space="0" w:color="000000"/>
            </w:tcBorders>
            <w:shd w:val="clear" w:color="auto" w:fill="FFFFFF"/>
            <w:vAlign w:val="center"/>
          </w:tcPr>
          <w:p w14:paraId="344640ED" w14:textId="77777777" w:rsidR="006C5787" w:rsidRPr="006C5787" w:rsidRDefault="006C5787" w:rsidP="005A728A">
            <w:pPr>
              <w:jc w:val="center"/>
              <w:rPr>
                <w:sz w:val="18"/>
                <w:szCs w:val="18"/>
              </w:rPr>
            </w:pPr>
            <w:r w:rsidRPr="006C5787">
              <w:rPr>
                <w:sz w:val="18"/>
                <w:szCs w:val="18"/>
              </w:rPr>
              <w:t>146,00</w:t>
            </w:r>
          </w:p>
        </w:tc>
        <w:tc>
          <w:tcPr>
            <w:tcW w:w="1134" w:type="dxa"/>
            <w:tcBorders>
              <w:left w:val="single" w:sz="4" w:space="0" w:color="000000"/>
              <w:bottom w:val="single" w:sz="4" w:space="0" w:color="000000"/>
            </w:tcBorders>
            <w:shd w:val="clear" w:color="auto" w:fill="FFFFFF"/>
            <w:vAlign w:val="center"/>
          </w:tcPr>
          <w:p w14:paraId="06358B0F" w14:textId="77777777" w:rsidR="006C5787" w:rsidRPr="006C5787" w:rsidRDefault="006C5787" w:rsidP="005A728A">
            <w:pPr>
              <w:jc w:val="center"/>
              <w:rPr>
                <w:sz w:val="18"/>
                <w:szCs w:val="18"/>
              </w:rPr>
            </w:pPr>
            <w:r w:rsidRPr="006C5787">
              <w:rPr>
                <w:color w:val="000000"/>
                <w:sz w:val="18"/>
                <w:szCs w:val="18"/>
              </w:rPr>
              <w:t>143,17</w:t>
            </w:r>
          </w:p>
        </w:tc>
        <w:tc>
          <w:tcPr>
            <w:tcW w:w="3260" w:type="dxa"/>
            <w:tcBorders>
              <w:left w:val="single" w:sz="4" w:space="0" w:color="000000"/>
              <w:bottom w:val="single" w:sz="4" w:space="0" w:color="000000"/>
              <w:right w:val="single" w:sz="4" w:space="0" w:color="000000"/>
            </w:tcBorders>
            <w:shd w:val="clear" w:color="auto" w:fill="FFFFFF"/>
            <w:vAlign w:val="center"/>
          </w:tcPr>
          <w:p w14:paraId="4F247273" w14:textId="77777777" w:rsidR="006C5787" w:rsidRPr="006C5787" w:rsidRDefault="006C5787" w:rsidP="005A728A">
            <w:pPr>
              <w:jc w:val="center"/>
              <w:rPr>
                <w:sz w:val="18"/>
                <w:szCs w:val="18"/>
              </w:rPr>
            </w:pPr>
            <w:r w:rsidRPr="006C5787">
              <w:rPr>
                <w:color w:val="000000"/>
                <w:sz w:val="18"/>
                <w:szCs w:val="18"/>
              </w:rPr>
              <w:t>143,17</w:t>
            </w:r>
          </w:p>
        </w:tc>
      </w:tr>
      <w:tr w:rsidR="006C5787" w:rsidRPr="006C5787" w14:paraId="706EB3F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64DDE3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102</w:t>
            </w:r>
          </w:p>
        </w:tc>
        <w:tc>
          <w:tcPr>
            <w:tcW w:w="6062" w:type="dxa"/>
            <w:tcBorders>
              <w:left w:val="single" w:sz="4" w:space="0" w:color="000000"/>
              <w:bottom w:val="single" w:sz="4" w:space="0" w:color="000000"/>
            </w:tcBorders>
            <w:shd w:val="clear" w:color="auto" w:fill="FFFFFF"/>
            <w:vAlign w:val="center"/>
          </w:tcPr>
          <w:p w14:paraId="7451CEA5" w14:textId="77777777" w:rsidR="006C5787" w:rsidRPr="006C5787" w:rsidRDefault="006C5787" w:rsidP="005A728A">
            <w:pPr>
              <w:rPr>
                <w:sz w:val="18"/>
                <w:szCs w:val="18"/>
              </w:rPr>
            </w:pPr>
            <w:r w:rsidRPr="006C5787">
              <w:rPr>
                <w:sz w:val="18"/>
                <w:szCs w:val="18"/>
              </w:rPr>
              <w:t>Сальник компрессора ЗИЛ-130 (24х46х13,5)</w:t>
            </w:r>
          </w:p>
        </w:tc>
        <w:tc>
          <w:tcPr>
            <w:tcW w:w="567" w:type="dxa"/>
            <w:tcBorders>
              <w:left w:val="single" w:sz="4" w:space="0" w:color="000000"/>
              <w:bottom w:val="single" w:sz="4" w:space="0" w:color="000000"/>
            </w:tcBorders>
            <w:shd w:val="clear" w:color="auto" w:fill="FFFFFF"/>
          </w:tcPr>
          <w:p w14:paraId="01718FC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CA54DE8"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CAAB936" w14:textId="77777777" w:rsidR="006C5787" w:rsidRPr="006C5787" w:rsidRDefault="006C5787" w:rsidP="005A728A">
            <w:pPr>
              <w:jc w:val="center"/>
              <w:rPr>
                <w:sz w:val="18"/>
                <w:szCs w:val="18"/>
              </w:rPr>
            </w:pPr>
            <w:r w:rsidRPr="006C5787">
              <w:rPr>
                <w:sz w:val="18"/>
                <w:szCs w:val="18"/>
              </w:rPr>
              <w:t>60,00</w:t>
            </w:r>
          </w:p>
        </w:tc>
        <w:tc>
          <w:tcPr>
            <w:tcW w:w="1134" w:type="dxa"/>
            <w:tcBorders>
              <w:left w:val="single" w:sz="4" w:space="0" w:color="000000"/>
              <w:bottom w:val="single" w:sz="4" w:space="0" w:color="000000"/>
            </w:tcBorders>
            <w:shd w:val="clear" w:color="auto" w:fill="FFFFFF"/>
            <w:vAlign w:val="center"/>
          </w:tcPr>
          <w:p w14:paraId="6C9042A0" w14:textId="77777777" w:rsidR="006C5787" w:rsidRPr="006C5787" w:rsidRDefault="006C5787" w:rsidP="005A728A">
            <w:pPr>
              <w:jc w:val="center"/>
              <w:rPr>
                <w:sz w:val="18"/>
                <w:szCs w:val="18"/>
              </w:rPr>
            </w:pPr>
            <w:r w:rsidRPr="006C5787">
              <w:rPr>
                <w:sz w:val="18"/>
                <w:szCs w:val="18"/>
              </w:rPr>
              <w:t>66,00</w:t>
            </w:r>
          </w:p>
        </w:tc>
        <w:tc>
          <w:tcPr>
            <w:tcW w:w="1134" w:type="dxa"/>
            <w:tcBorders>
              <w:left w:val="single" w:sz="4" w:space="0" w:color="000000"/>
              <w:bottom w:val="single" w:sz="4" w:space="0" w:color="000000"/>
            </w:tcBorders>
            <w:shd w:val="clear" w:color="auto" w:fill="FFFFFF"/>
            <w:vAlign w:val="center"/>
          </w:tcPr>
          <w:p w14:paraId="7558F79F" w14:textId="77777777" w:rsidR="006C5787" w:rsidRPr="006C5787" w:rsidRDefault="006C5787" w:rsidP="005A728A">
            <w:pPr>
              <w:jc w:val="center"/>
              <w:rPr>
                <w:sz w:val="18"/>
                <w:szCs w:val="18"/>
              </w:rPr>
            </w:pPr>
            <w:r w:rsidRPr="006C5787">
              <w:rPr>
                <w:sz w:val="18"/>
                <w:szCs w:val="18"/>
              </w:rPr>
              <w:t>65,00</w:t>
            </w:r>
          </w:p>
        </w:tc>
        <w:tc>
          <w:tcPr>
            <w:tcW w:w="1134" w:type="dxa"/>
            <w:tcBorders>
              <w:left w:val="single" w:sz="4" w:space="0" w:color="000000"/>
              <w:bottom w:val="single" w:sz="4" w:space="0" w:color="000000"/>
            </w:tcBorders>
            <w:shd w:val="clear" w:color="auto" w:fill="FFFFFF"/>
            <w:vAlign w:val="center"/>
          </w:tcPr>
          <w:p w14:paraId="71208692" w14:textId="77777777" w:rsidR="006C5787" w:rsidRPr="006C5787" w:rsidRDefault="006C5787" w:rsidP="005A728A">
            <w:pPr>
              <w:jc w:val="center"/>
              <w:rPr>
                <w:sz w:val="18"/>
                <w:szCs w:val="18"/>
              </w:rPr>
            </w:pPr>
            <w:r w:rsidRPr="006C5787">
              <w:rPr>
                <w:color w:val="000000"/>
                <w:sz w:val="18"/>
                <w:szCs w:val="18"/>
              </w:rPr>
              <w:t>63,67</w:t>
            </w:r>
          </w:p>
        </w:tc>
        <w:tc>
          <w:tcPr>
            <w:tcW w:w="3260" w:type="dxa"/>
            <w:tcBorders>
              <w:left w:val="single" w:sz="4" w:space="0" w:color="000000"/>
              <w:bottom w:val="single" w:sz="4" w:space="0" w:color="000000"/>
              <w:right w:val="single" w:sz="4" w:space="0" w:color="000000"/>
            </w:tcBorders>
            <w:shd w:val="clear" w:color="auto" w:fill="FFFFFF"/>
            <w:vAlign w:val="center"/>
          </w:tcPr>
          <w:p w14:paraId="07D779F7" w14:textId="77777777" w:rsidR="006C5787" w:rsidRPr="006C5787" w:rsidRDefault="006C5787" w:rsidP="005A728A">
            <w:pPr>
              <w:jc w:val="center"/>
              <w:rPr>
                <w:sz w:val="18"/>
                <w:szCs w:val="18"/>
              </w:rPr>
            </w:pPr>
            <w:r w:rsidRPr="006C5787">
              <w:rPr>
                <w:color w:val="000000"/>
                <w:sz w:val="18"/>
                <w:szCs w:val="18"/>
              </w:rPr>
              <w:t>63,67</w:t>
            </w:r>
          </w:p>
        </w:tc>
      </w:tr>
      <w:tr w:rsidR="006C5787" w:rsidRPr="006C5787" w14:paraId="478C2FC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1FC317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103</w:t>
            </w:r>
          </w:p>
        </w:tc>
        <w:tc>
          <w:tcPr>
            <w:tcW w:w="6062" w:type="dxa"/>
            <w:tcBorders>
              <w:left w:val="single" w:sz="4" w:space="0" w:color="000000"/>
              <w:bottom w:val="single" w:sz="4" w:space="0" w:color="000000"/>
            </w:tcBorders>
            <w:shd w:val="clear" w:color="auto" w:fill="FFFFFF"/>
            <w:vAlign w:val="center"/>
          </w:tcPr>
          <w:p w14:paraId="2302E845" w14:textId="77777777" w:rsidR="006C5787" w:rsidRPr="006C5787" w:rsidRDefault="006C5787" w:rsidP="005A728A">
            <w:pPr>
              <w:rPr>
                <w:sz w:val="18"/>
                <w:szCs w:val="18"/>
              </w:rPr>
            </w:pPr>
            <w:r w:rsidRPr="006C5787">
              <w:rPr>
                <w:sz w:val="18"/>
                <w:szCs w:val="18"/>
              </w:rPr>
              <w:t>Сальник моста заднего ведущей шестерни ЗИЛ-130 (62х93х16)</w:t>
            </w:r>
          </w:p>
        </w:tc>
        <w:tc>
          <w:tcPr>
            <w:tcW w:w="567" w:type="dxa"/>
            <w:tcBorders>
              <w:left w:val="single" w:sz="4" w:space="0" w:color="000000"/>
              <w:bottom w:val="single" w:sz="4" w:space="0" w:color="000000"/>
            </w:tcBorders>
            <w:shd w:val="clear" w:color="auto" w:fill="FFFFFF"/>
          </w:tcPr>
          <w:p w14:paraId="41955577"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8FC8B2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B721CBF" w14:textId="77777777" w:rsidR="006C5787" w:rsidRPr="006C5787" w:rsidRDefault="006C5787" w:rsidP="005A728A">
            <w:pPr>
              <w:jc w:val="center"/>
              <w:rPr>
                <w:sz w:val="18"/>
                <w:szCs w:val="18"/>
              </w:rPr>
            </w:pPr>
            <w:r w:rsidRPr="006C5787">
              <w:rPr>
                <w:sz w:val="18"/>
                <w:szCs w:val="18"/>
              </w:rPr>
              <w:t>150,00</w:t>
            </w:r>
          </w:p>
        </w:tc>
        <w:tc>
          <w:tcPr>
            <w:tcW w:w="1134" w:type="dxa"/>
            <w:tcBorders>
              <w:left w:val="single" w:sz="4" w:space="0" w:color="000000"/>
              <w:bottom w:val="single" w:sz="4" w:space="0" w:color="000000"/>
            </w:tcBorders>
            <w:shd w:val="clear" w:color="auto" w:fill="FFFFFF"/>
            <w:vAlign w:val="center"/>
          </w:tcPr>
          <w:p w14:paraId="53C5A839" w14:textId="77777777" w:rsidR="006C5787" w:rsidRPr="006C5787" w:rsidRDefault="006C5787" w:rsidP="005A728A">
            <w:pPr>
              <w:jc w:val="center"/>
              <w:rPr>
                <w:sz w:val="18"/>
                <w:szCs w:val="18"/>
              </w:rPr>
            </w:pPr>
            <w:r w:rsidRPr="006C5787">
              <w:rPr>
                <w:sz w:val="18"/>
                <w:szCs w:val="18"/>
              </w:rPr>
              <w:t>165,00</w:t>
            </w:r>
          </w:p>
        </w:tc>
        <w:tc>
          <w:tcPr>
            <w:tcW w:w="1134" w:type="dxa"/>
            <w:tcBorders>
              <w:left w:val="single" w:sz="4" w:space="0" w:color="000000"/>
              <w:bottom w:val="single" w:sz="4" w:space="0" w:color="000000"/>
            </w:tcBorders>
            <w:shd w:val="clear" w:color="auto" w:fill="FFFFFF"/>
            <w:vAlign w:val="center"/>
          </w:tcPr>
          <w:p w14:paraId="60D36E91" w14:textId="77777777" w:rsidR="006C5787" w:rsidRPr="006C5787" w:rsidRDefault="006C5787" w:rsidP="005A728A">
            <w:pPr>
              <w:jc w:val="center"/>
              <w:rPr>
                <w:sz w:val="18"/>
                <w:szCs w:val="18"/>
              </w:rPr>
            </w:pPr>
            <w:r w:rsidRPr="006C5787">
              <w:rPr>
                <w:sz w:val="18"/>
                <w:szCs w:val="18"/>
              </w:rPr>
              <w:t>162,00</w:t>
            </w:r>
          </w:p>
        </w:tc>
        <w:tc>
          <w:tcPr>
            <w:tcW w:w="1134" w:type="dxa"/>
            <w:tcBorders>
              <w:left w:val="single" w:sz="4" w:space="0" w:color="000000"/>
              <w:bottom w:val="single" w:sz="4" w:space="0" w:color="000000"/>
            </w:tcBorders>
            <w:shd w:val="clear" w:color="auto" w:fill="FFFFFF"/>
            <w:vAlign w:val="center"/>
          </w:tcPr>
          <w:p w14:paraId="2A45A50B" w14:textId="77777777" w:rsidR="006C5787" w:rsidRPr="006C5787" w:rsidRDefault="006C5787" w:rsidP="005A728A">
            <w:pPr>
              <w:jc w:val="center"/>
              <w:rPr>
                <w:sz w:val="18"/>
                <w:szCs w:val="18"/>
              </w:rPr>
            </w:pPr>
            <w:r w:rsidRPr="006C5787">
              <w:rPr>
                <w:color w:val="000000"/>
                <w:sz w:val="18"/>
                <w:szCs w:val="18"/>
              </w:rPr>
              <w:t>159,00</w:t>
            </w:r>
          </w:p>
        </w:tc>
        <w:tc>
          <w:tcPr>
            <w:tcW w:w="3260" w:type="dxa"/>
            <w:tcBorders>
              <w:left w:val="single" w:sz="4" w:space="0" w:color="000000"/>
              <w:bottom w:val="single" w:sz="4" w:space="0" w:color="000000"/>
              <w:right w:val="single" w:sz="4" w:space="0" w:color="000000"/>
            </w:tcBorders>
            <w:shd w:val="clear" w:color="auto" w:fill="FFFFFF"/>
            <w:vAlign w:val="center"/>
          </w:tcPr>
          <w:p w14:paraId="4CD94DD8" w14:textId="77777777" w:rsidR="006C5787" w:rsidRPr="006C5787" w:rsidRDefault="006C5787" w:rsidP="005A728A">
            <w:pPr>
              <w:jc w:val="center"/>
              <w:rPr>
                <w:sz w:val="18"/>
                <w:szCs w:val="18"/>
              </w:rPr>
            </w:pPr>
            <w:r w:rsidRPr="006C5787">
              <w:rPr>
                <w:color w:val="000000"/>
                <w:sz w:val="18"/>
                <w:szCs w:val="18"/>
              </w:rPr>
              <w:t>159,00</w:t>
            </w:r>
          </w:p>
        </w:tc>
      </w:tr>
      <w:tr w:rsidR="006C5787" w:rsidRPr="006C5787" w14:paraId="7B22DD5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812F7F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104</w:t>
            </w:r>
          </w:p>
        </w:tc>
        <w:tc>
          <w:tcPr>
            <w:tcW w:w="6062" w:type="dxa"/>
            <w:tcBorders>
              <w:left w:val="single" w:sz="4" w:space="0" w:color="000000"/>
              <w:bottom w:val="single" w:sz="4" w:space="0" w:color="000000"/>
            </w:tcBorders>
            <w:shd w:val="clear" w:color="auto" w:fill="FFFFFF"/>
            <w:vAlign w:val="center"/>
          </w:tcPr>
          <w:p w14:paraId="3ABF5117" w14:textId="77777777" w:rsidR="006C5787" w:rsidRPr="006C5787" w:rsidRDefault="006C5787" w:rsidP="005A728A">
            <w:pPr>
              <w:rPr>
                <w:sz w:val="18"/>
                <w:szCs w:val="18"/>
              </w:rPr>
            </w:pPr>
            <w:r w:rsidRPr="006C5787">
              <w:rPr>
                <w:sz w:val="18"/>
                <w:szCs w:val="18"/>
              </w:rPr>
              <w:t>Сальник передней ступицы ЗИЛ-4331 (130х154х12/13,5)</w:t>
            </w:r>
          </w:p>
        </w:tc>
        <w:tc>
          <w:tcPr>
            <w:tcW w:w="567" w:type="dxa"/>
            <w:tcBorders>
              <w:left w:val="single" w:sz="4" w:space="0" w:color="000000"/>
              <w:bottom w:val="single" w:sz="4" w:space="0" w:color="000000"/>
            </w:tcBorders>
            <w:shd w:val="clear" w:color="auto" w:fill="FFFFFF"/>
          </w:tcPr>
          <w:p w14:paraId="5896A61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66E85D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9106502" w14:textId="77777777" w:rsidR="006C5787" w:rsidRPr="006C5787" w:rsidRDefault="006C5787" w:rsidP="005A728A">
            <w:pPr>
              <w:jc w:val="center"/>
              <w:rPr>
                <w:sz w:val="18"/>
                <w:szCs w:val="18"/>
              </w:rPr>
            </w:pPr>
            <w:r w:rsidRPr="006C5787">
              <w:rPr>
                <w:sz w:val="18"/>
                <w:szCs w:val="18"/>
              </w:rPr>
              <w:t>220,00</w:t>
            </w:r>
          </w:p>
        </w:tc>
        <w:tc>
          <w:tcPr>
            <w:tcW w:w="1134" w:type="dxa"/>
            <w:tcBorders>
              <w:left w:val="single" w:sz="4" w:space="0" w:color="000000"/>
              <w:bottom w:val="single" w:sz="4" w:space="0" w:color="000000"/>
            </w:tcBorders>
            <w:shd w:val="clear" w:color="auto" w:fill="FFFFFF"/>
            <w:vAlign w:val="center"/>
          </w:tcPr>
          <w:p w14:paraId="050005E0" w14:textId="77777777" w:rsidR="006C5787" w:rsidRPr="006C5787" w:rsidRDefault="006C5787" w:rsidP="005A728A">
            <w:pPr>
              <w:jc w:val="center"/>
              <w:rPr>
                <w:sz w:val="18"/>
                <w:szCs w:val="18"/>
              </w:rPr>
            </w:pPr>
            <w:r w:rsidRPr="006C5787">
              <w:rPr>
                <w:sz w:val="18"/>
                <w:szCs w:val="18"/>
              </w:rPr>
              <w:t>242,00</w:t>
            </w:r>
          </w:p>
        </w:tc>
        <w:tc>
          <w:tcPr>
            <w:tcW w:w="1134" w:type="dxa"/>
            <w:tcBorders>
              <w:left w:val="single" w:sz="4" w:space="0" w:color="000000"/>
              <w:bottom w:val="single" w:sz="4" w:space="0" w:color="000000"/>
            </w:tcBorders>
            <w:shd w:val="clear" w:color="auto" w:fill="FFFFFF"/>
            <w:vAlign w:val="center"/>
          </w:tcPr>
          <w:p w14:paraId="6CEE177F" w14:textId="77777777" w:rsidR="006C5787" w:rsidRPr="006C5787" w:rsidRDefault="006C5787" w:rsidP="005A728A">
            <w:pPr>
              <w:jc w:val="center"/>
              <w:rPr>
                <w:sz w:val="18"/>
                <w:szCs w:val="18"/>
              </w:rPr>
            </w:pPr>
            <w:r w:rsidRPr="006C5787">
              <w:rPr>
                <w:sz w:val="18"/>
                <w:szCs w:val="18"/>
              </w:rPr>
              <w:t>237,00</w:t>
            </w:r>
          </w:p>
        </w:tc>
        <w:tc>
          <w:tcPr>
            <w:tcW w:w="1134" w:type="dxa"/>
            <w:tcBorders>
              <w:left w:val="single" w:sz="4" w:space="0" w:color="000000"/>
              <w:bottom w:val="single" w:sz="4" w:space="0" w:color="000000"/>
            </w:tcBorders>
            <w:shd w:val="clear" w:color="auto" w:fill="FFFFFF"/>
            <w:vAlign w:val="center"/>
          </w:tcPr>
          <w:p w14:paraId="05085B07" w14:textId="77777777" w:rsidR="006C5787" w:rsidRPr="006C5787" w:rsidRDefault="006C5787" w:rsidP="005A728A">
            <w:pPr>
              <w:jc w:val="center"/>
              <w:rPr>
                <w:sz w:val="18"/>
                <w:szCs w:val="18"/>
              </w:rPr>
            </w:pPr>
            <w:r w:rsidRPr="006C5787">
              <w:rPr>
                <w:color w:val="000000"/>
                <w:sz w:val="18"/>
                <w:szCs w:val="18"/>
              </w:rPr>
              <w:t>233,00</w:t>
            </w:r>
          </w:p>
        </w:tc>
        <w:tc>
          <w:tcPr>
            <w:tcW w:w="3260" w:type="dxa"/>
            <w:tcBorders>
              <w:left w:val="single" w:sz="4" w:space="0" w:color="000000"/>
              <w:bottom w:val="single" w:sz="4" w:space="0" w:color="000000"/>
              <w:right w:val="single" w:sz="4" w:space="0" w:color="000000"/>
            </w:tcBorders>
            <w:shd w:val="clear" w:color="auto" w:fill="FFFFFF"/>
            <w:vAlign w:val="center"/>
          </w:tcPr>
          <w:p w14:paraId="2C98C0A2" w14:textId="77777777" w:rsidR="006C5787" w:rsidRPr="006C5787" w:rsidRDefault="006C5787" w:rsidP="005A728A">
            <w:pPr>
              <w:jc w:val="center"/>
              <w:rPr>
                <w:sz w:val="18"/>
                <w:szCs w:val="18"/>
              </w:rPr>
            </w:pPr>
            <w:r w:rsidRPr="006C5787">
              <w:rPr>
                <w:color w:val="000000"/>
                <w:sz w:val="18"/>
                <w:szCs w:val="18"/>
              </w:rPr>
              <w:t>233,00</w:t>
            </w:r>
          </w:p>
        </w:tc>
      </w:tr>
      <w:tr w:rsidR="006C5787" w:rsidRPr="006C5787" w14:paraId="2E3B75A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3915DC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lastRenderedPageBreak/>
              <w:t>105</w:t>
            </w:r>
          </w:p>
        </w:tc>
        <w:tc>
          <w:tcPr>
            <w:tcW w:w="6062" w:type="dxa"/>
            <w:tcBorders>
              <w:left w:val="single" w:sz="4" w:space="0" w:color="000000"/>
              <w:bottom w:val="single" w:sz="4" w:space="0" w:color="000000"/>
            </w:tcBorders>
            <w:shd w:val="clear" w:color="auto" w:fill="FFFFFF"/>
            <w:vAlign w:val="center"/>
          </w:tcPr>
          <w:p w14:paraId="7AC807D7" w14:textId="77777777" w:rsidR="006C5787" w:rsidRPr="006C5787" w:rsidRDefault="006C5787" w:rsidP="005A728A">
            <w:pPr>
              <w:rPr>
                <w:sz w:val="18"/>
                <w:szCs w:val="18"/>
              </w:rPr>
            </w:pPr>
            <w:r w:rsidRPr="006C5787">
              <w:rPr>
                <w:sz w:val="18"/>
                <w:szCs w:val="18"/>
              </w:rPr>
              <w:t>Сальник полуоси ЗИЛ-131/-</w:t>
            </w:r>
            <w:proofErr w:type="gramStart"/>
            <w:r w:rsidRPr="006C5787">
              <w:rPr>
                <w:sz w:val="18"/>
                <w:szCs w:val="18"/>
              </w:rPr>
              <w:t>137  (</w:t>
            </w:r>
            <w:proofErr w:type="gramEnd"/>
            <w:r w:rsidRPr="006C5787">
              <w:rPr>
                <w:sz w:val="18"/>
                <w:szCs w:val="18"/>
              </w:rPr>
              <w:t>50х76х12)</w:t>
            </w:r>
          </w:p>
        </w:tc>
        <w:tc>
          <w:tcPr>
            <w:tcW w:w="567" w:type="dxa"/>
            <w:tcBorders>
              <w:left w:val="single" w:sz="4" w:space="0" w:color="000000"/>
              <w:bottom w:val="single" w:sz="4" w:space="0" w:color="000000"/>
            </w:tcBorders>
            <w:shd w:val="clear" w:color="auto" w:fill="FFFFFF"/>
          </w:tcPr>
          <w:p w14:paraId="66E1ADCD"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AD5847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C488247" w14:textId="77777777" w:rsidR="006C5787" w:rsidRPr="006C5787" w:rsidRDefault="006C5787" w:rsidP="005A728A">
            <w:pPr>
              <w:jc w:val="center"/>
              <w:rPr>
                <w:sz w:val="18"/>
                <w:szCs w:val="18"/>
              </w:rPr>
            </w:pPr>
            <w:r w:rsidRPr="006C5787">
              <w:rPr>
                <w:sz w:val="18"/>
                <w:szCs w:val="18"/>
              </w:rPr>
              <w:t>95,00</w:t>
            </w:r>
          </w:p>
        </w:tc>
        <w:tc>
          <w:tcPr>
            <w:tcW w:w="1134" w:type="dxa"/>
            <w:tcBorders>
              <w:left w:val="single" w:sz="4" w:space="0" w:color="000000"/>
              <w:bottom w:val="single" w:sz="4" w:space="0" w:color="000000"/>
            </w:tcBorders>
            <w:shd w:val="clear" w:color="auto" w:fill="FFFFFF"/>
            <w:vAlign w:val="center"/>
          </w:tcPr>
          <w:p w14:paraId="34BADA1A" w14:textId="77777777" w:rsidR="006C5787" w:rsidRPr="006C5787" w:rsidRDefault="006C5787" w:rsidP="005A728A">
            <w:pPr>
              <w:jc w:val="center"/>
              <w:rPr>
                <w:sz w:val="18"/>
                <w:szCs w:val="18"/>
              </w:rPr>
            </w:pPr>
            <w:r w:rsidRPr="006C5787">
              <w:rPr>
                <w:sz w:val="18"/>
                <w:szCs w:val="18"/>
              </w:rPr>
              <w:t>104,50</w:t>
            </w:r>
          </w:p>
        </w:tc>
        <w:tc>
          <w:tcPr>
            <w:tcW w:w="1134" w:type="dxa"/>
            <w:tcBorders>
              <w:left w:val="single" w:sz="4" w:space="0" w:color="000000"/>
              <w:bottom w:val="single" w:sz="4" w:space="0" w:color="000000"/>
            </w:tcBorders>
            <w:shd w:val="clear" w:color="auto" w:fill="FFFFFF"/>
            <w:vAlign w:val="center"/>
          </w:tcPr>
          <w:p w14:paraId="7F4DD81B" w14:textId="77777777" w:rsidR="006C5787" w:rsidRPr="006C5787" w:rsidRDefault="006C5787" w:rsidP="005A728A">
            <w:pPr>
              <w:jc w:val="center"/>
              <w:rPr>
                <w:sz w:val="18"/>
                <w:szCs w:val="18"/>
              </w:rPr>
            </w:pPr>
            <w:r w:rsidRPr="006C5787">
              <w:rPr>
                <w:sz w:val="18"/>
                <w:szCs w:val="18"/>
              </w:rPr>
              <w:t>102,00</w:t>
            </w:r>
          </w:p>
        </w:tc>
        <w:tc>
          <w:tcPr>
            <w:tcW w:w="1134" w:type="dxa"/>
            <w:tcBorders>
              <w:left w:val="single" w:sz="4" w:space="0" w:color="000000"/>
              <w:bottom w:val="single" w:sz="4" w:space="0" w:color="000000"/>
            </w:tcBorders>
            <w:shd w:val="clear" w:color="auto" w:fill="FFFFFF"/>
            <w:vAlign w:val="center"/>
          </w:tcPr>
          <w:p w14:paraId="68687AA5" w14:textId="77777777" w:rsidR="006C5787" w:rsidRPr="006C5787" w:rsidRDefault="006C5787" w:rsidP="005A728A">
            <w:pPr>
              <w:jc w:val="center"/>
              <w:rPr>
                <w:sz w:val="18"/>
                <w:szCs w:val="18"/>
              </w:rPr>
            </w:pPr>
            <w:r w:rsidRPr="006C5787">
              <w:rPr>
                <w:color w:val="000000"/>
                <w:sz w:val="18"/>
                <w:szCs w:val="18"/>
              </w:rPr>
              <w:t>100,50</w:t>
            </w:r>
          </w:p>
        </w:tc>
        <w:tc>
          <w:tcPr>
            <w:tcW w:w="3260" w:type="dxa"/>
            <w:tcBorders>
              <w:left w:val="single" w:sz="4" w:space="0" w:color="000000"/>
              <w:bottom w:val="single" w:sz="4" w:space="0" w:color="000000"/>
              <w:right w:val="single" w:sz="4" w:space="0" w:color="000000"/>
            </w:tcBorders>
            <w:shd w:val="clear" w:color="auto" w:fill="FFFFFF"/>
            <w:vAlign w:val="center"/>
          </w:tcPr>
          <w:p w14:paraId="0B35E915" w14:textId="77777777" w:rsidR="006C5787" w:rsidRPr="006C5787" w:rsidRDefault="006C5787" w:rsidP="005A728A">
            <w:pPr>
              <w:jc w:val="center"/>
              <w:rPr>
                <w:sz w:val="18"/>
                <w:szCs w:val="18"/>
              </w:rPr>
            </w:pPr>
            <w:r w:rsidRPr="006C5787">
              <w:rPr>
                <w:color w:val="000000"/>
                <w:sz w:val="18"/>
                <w:szCs w:val="18"/>
              </w:rPr>
              <w:t>100,50</w:t>
            </w:r>
          </w:p>
        </w:tc>
      </w:tr>
      <w:tr w:rsidR="006C5787" w:rsidRPr="006C5787" w14:paraId="752EFEA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A1CD21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106</w:t>
            </w:r>
          </w:p>
        </w:tc>
        <w:tc>
          <w:tcPr>
            <w:tcW w:w="6062" w:type="dxa"/>
            <w:tcBorders>
              <w:left w:val="single" w:sz="4" w:space="0" w:color="000000"/>
              <w:bottom w:val="single" w:sz="4" w:space="0" w:color="000000"/>
            </w:tcBorders>
            <w:shd w:val="clear" w:color="auto" w:fill="FFFFFF"/>
            <w:vAlign w:val="center"/>
          </w:tcPr>
          <w:p w14:paraId="7EB4C16D" w14:textId="77777777" w:rsidR="006C5787" w:rsidRPr="006C5787" w:rsidRDefault="006C5787" w:rsidP="005A728A">
            <w:pPr>
              <w:rPr>
                <w:sz w:val="18"/>
                <w:szCs w:val="18"/>
              </w:rPr>
            </w:pPr>
            <w:r w:rsidRPr="006C5787">
              <w:rPr>
                <w:sz w:val="18"/>
                <w:szCs w:val="18"/>
              </w:rPr>
              <w:t>Сальник рулевого механизма сошки руля ЗИЛ-130 (38х54х10)</w:t>
            </w:r>
          </w:p>
        </w:tc>
        <w:tc>
          <w:tcPr>
            <w:tcW w:w="567" w:type="dxa"/>
            <w:tcBorders>
              <w:left w:val="single" w:sz="4" w:space="0" w:color="000000"/>
              <w:bottom w:val="single" w:sz="4" w:space="0" w:color="000000"/>
            </w:tcBorders>
            <w:shd w:val="clear" w:color="auto" w:fill="FFFFFF"/>
          </w:tcPr>
          <w:p w14:paraId="776D633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A840F1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744DF84" w14:textId="77777777" w:rsidR="006C5787" w:rsidRPr="006C5787" w:rsidRDefault="006C5787" w:rsidP="005A728A">
            <w:pPr>
              <w:jc w:val="center"/>
              <w:rPr>
                <w:sz w:val="18"/>
                <w:szCs w:val="18"/>
              </w:rPr>
            </w:pPr>
            <w:r w:rsidRPr="006C5787">
              <w:rPr>
                <w:sz w:val="18"/>
                <w:szCs w:val="18"/>
              </w:rPr>
              <w:t>50,00</w:t>
            </w:r>
          </w:p>
        </w:tc>
        <w:tc>
          <w:tcPr>
            <w:tcW w:w="1134" w:type="dxa"/>
            <w:tcBorders>
              <w:left w:val="single" w:sz="4" w:space="0" w:color="000000"/>
              <w:bottom w:val="single" w:sz="4" w:space="0" w:color="000000"/>
            </w:tcBorders>
            <w:shd w:val="clear" w:color="auto" w:fill="FFFFFF"/>
            <w:vAlign w:val="center"/>
          </w:tcPr>
          <w:p w14:paraId="283FC131"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30E3408E" w14:textId="77777777" w:rsidR="006C5787" w:rsidRPr="006C5787" w:rsidRDefault="006C5787" w:rsidP="005A728A">
            <w:pPr>
              <w:jc w:val="center"/>
              <w:rPr>
                <w:sz w:val="18"/>
                <w:szCs w:val="18"/>
              </w:rPr>
            </w:pPr>
            <w:r w:rsidRPr="006C5787">
              <w:rPr>
                <w:sz w:val="18"/>
                <w:szCs w:val="18"/>
              </w:rPr>
              <w:t>54,00</w:t>
            </w:r>
          </w:p>
        </w:tc>
        <w:tc>
          <w:tcPr>
            <w:tcW w:w="1134" w:type="dxa"/>
            <w:tcBorders>
              <w:left w:val="single" w:sz="4" w:space="0" w:color="000000"/>
              <w:bottom w:val="single" w:sz="4" w:space="0" w:color="000000"/>
            </w:tcBorders>
            <w:shd w:val="clear" w:color="auto" w:fill="FFFFFF"/>
            <w:vAlign w:val="center"/>
          </w:tcPr>
          <w:p w14:paraId="19305391" w14:textId="77777777" w:rsidR="006C5787" w:rsidRPr="006C5787" w:rsidRDefault="006C5787" w:rsidP="005A728A">
            <w:pPr>
              <w:jc w:val="center"/>
              <w:rPr>
                <w:sz w:val="18"/>
                <w:szCs w:val="18"/>
              </w:rPr>
            </w:pPr>
            <w:r w:rsidRPr="006C5787">
              <w:rPr>
                <w:color w:val="000000"/>
                <w:sz w:val="18"/>
                <w:szCs w:val="18"/>
              </w:rPr>
              <w:t>53,00</w:t>
            </w:r>
          </w:p>
        </w:tc>
        <w:tc>
          <w:tcPr>
            <w:tcW w:w="3260" w:type="dxa"/>
            <w:tcBorders>
              <w:left w:val="single" w:sz="4" w:space="0" w:color="000000"/>
              <w:bottom w:val="single" w:sz="4" w:space="0" w:color="000000"/>
              <w:right w:val="single" w:sz="4" w:space="0" w:color="000000"/>
            </w:tcBorders>
            <w:shd w:val="clear" w:color="auto" w:fill="FFFFFF"/>
            <w:vAlign w:val="center"/>
          </w:tcPr>
          <w:p w14:paraId="6E029C31" w14:textId="77777777" w:rsidR="006C5787" w:rsidRPr="006C5787" w:rsidRDefault="006C5787" w:rsidP="005A728A">
            <w:pPr>
              <w:jc w:val="center"/>
              <w:rPr>
                <w:sz w:val="18"/>
                <w:szCs w:val="18"/>
              </w:rPr>
            </w:pPr>
            <w:r w:rsidRPr="006C5787">
              <w:rPr>
                <w:color w:val="000000"/>
                <w:sz w:val="18"/>
                <w:szCs w:val="18"/>
              </w:rPr>
              <w:t>53,00</w:t>
            </w:r>
          </w:p>
        </w:tc>
      </w:tr>
      <w:tr w:rsidR="006C5787" w:rsidRPr="006C5787" w14:paraId="549998E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6ED553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107</w:t>
            </w:r>
          </w:p>
        </w:tc>
        <w:tc>
          <w:tcPr>
            <w:tcW w:w="6062" w:type="dxa"/>
            <w:tcBorders>
              <w:left w:val="single" w:sz="4" w:space="0" w:color="000000"/>
              <w:bottom w:val="single" w:sz="4" w:space="0" w:color="000000"/>
            </w:tcBorders>
            <w:shd w:val="clear" w:color="auto" w:fill="FFFFFF"/>
            <w:vAlign w:val="center"/>
          </w:tcPr>
          <w:p w14:paraId="79EB107E" w14:textId="77777777" w:rsidR="006C5787" w:rsidRPr="006C5787" w:rsidRDefault="006C5787" w:rsidP="005A728A">
            <w:pPr>
              <w:rPr>
                <w:sz w:val="18"/>
                <w:szCs w:val="18"/>
              </w:rPr>
            </w:pPr>
            <w:r w:rsidRPr="006C5787">
              <w:rPr>
                <w:sz w:val="18"/>
                <w:szCs w:val="18"/>
              </w:rPr>
              <w:t>Сальник рулевого механизма сошки руля ЗИЛ-130/ЗИЛ-5301 (42х58х10)</w:t>
            </w:r>
          </w:p>
        </w:tc>
        <w:tc>
          <w:tcPr>
            <w:tcW w:w="567" w:type="dxa"/>
            <w:tcBorders>
              <w:left w:val="single" w:sz="4" w:space="0" w:color="000000"/>
              <w:bottom w:val="single" w:sz="4" w:space="0" w:color="000000"/>
            </w:tcBorders>
            <w:shd w:val="clear" w:color="auto" w:fill="FFFFFF"/>
          </w:tcPr>
          <w:p w14:paraId="49E4B918"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69DA95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976E784" w14:textId="77777777" w:rsidR="006C5787" w:rsidRPr="006C5787" w:rsidRDefault="006C5787" w:rsidP="005A728A">
            <w:pPr>
              <w:jc w:val="center"/>
              <w:rPr>
                <w:sz w:val="18"/>
                <w:szCs w:val="18"/>
              </w:rPr>
            </w:pPr>
            <w:r w:rsidRPr="006C5787">
              <w:rPr>
                <w:sz w:val="18"/>
                <w:szCs w:val="18"/>
              </w:rPr>
              <w:t>85,00</w:t>
            </w:r>
          </w:p>
        </w:tc>
        <w:tc>
          <w:tcPr>
            <w:tcW w:w="1134" w:type="dxa"/>
            <w:tcBorders>
              <w:left w:val="single" w:sz="4" w:space="0" w:color="000000"/>
              <w:bottom w:val="single" w:sz="4" w:space="0" w:color="000000"/>
            </w:tcBorders>
            <w:shd w:val="clear" w:color="auto" w:fill="FFFFFF"/>
            <w:vAlign w:val="center"/>
          </w:tcPr>
          <w:p w14:paraId="719C9C86" w14:textId="77777777" w:rsidR="006C5787" w:rsidRPr="006C5787" w:rsidRDefault="006C5787" w:rsidP="005A728A">
            <w:pPr>
              <w:jc w:val="center"/>
              <w:rPr>
                <w:sz w:val="18"/>
                <w:szCs w:val="18"/>
              </w:rPr>
            </w:pPr>
            <w:r w:rsidRPr="006C5787">
              <w:rPr>
                <w:sz w:val="18"/>
                <w:szCs w:val="18"/>
              </w:rPr>
              <w:t>93,50</w:t>
            </w:r>
          </w:p>
        </w:tc>
        <w:tc>
          <w:tcPr>
            <w:tcW w:w="1134" w:type="dxa"/>
            <w:tcBorders>
              <w:left w:val="single" w:sz="4" w:space="0" w:color="000000"/>
              <w:bottom w:val="single" w:sz="4" w:space="0" w:color="000000"/>
            </w:tcBorders>
            <w:shd w:val="clear" w:color="auto" w:fill="FFFFFF"/>
            <w:vAlign w:val="center"/>
          </w:tcPr>
          <w:p w14:paraId="202DBE43" w14:textId="77777777" w:rsidR="006C5787" w:rsidRPr="006C5787" w:rsidRDefault="006C5787" w:rsidP="005A728A">
            <w:pPr>
              <w:jc w:val="center"/>
              <w:rPr>
                <w:sz w:val="18"/>
                <w:szCs w:val="18"/>
              </w:rPr>
            </w:pPr>
            <w:r w:rsidRPr="006C5787">
              <w:rPr>
                <w:sz w:val="18"/>
                <w:szCs w:val="18"/>
              </w:rPr>
              <w:t>92,00</w:t>
            </w:r>
          </w:p>
        </w:tc>
        <w:tc>
          <w:tcPr>
            <w:tcW w:w="1134" w:type="dxa"/>
            <w:tcBorders>
              <w:left w:val="single" w:sz="4" w:space="0" w:color="000000"/>
              <w:bottom w:val="single" w:sz="4" w:space="0" w:color="000000"/>
            </w:tcBorders>
            <w:shd w:val="clear" w:color="auto" w:fill="FFFFFF"/>
            <w:vAlign w:val="center"/>
          </w:tcPr>
          <w:p w14:paraId="15E8D44D" w14:textId="77777777" w:rsidR="006C5787" w:rsidRPr="006C5787" w:rsidRDefault="006C5787" w:rsidP="005A728A">
            <w:pPr>
              <w:jc w:val="center"/>
              <w:rPr>
                <w:sz w:val="18"/>
                <w:szCs w:val="18"/>
              </w:rPr>
            </w:pPr>
            <w:r w:rsidRPr="006C5787">
              <w:rPr>
                <w:color w:val="000000"/>
                <w:sz w:val="18"/>
                <w:szCs w:val="18"/>
              </w:rPr>
              <w:t>90,17</w:t>
            </w:r>
          </w:p>
        </w:tc>
        <w:tc>
          <w:tcPr>
            <w:tcW w:w="3260" w:type="dxa"/>
            <w:tcBorders>
              <w:left w:val="single" w:sz="4" w:space="0" w:color="000000"/>
              <w:bottom w:val="single" w:sz="4" w:space="0" w:color="000000"/>
              <w:right w:val="single" w:sz="4" w:space="0" w:color="000000"/>
            </w:tcBorders>
            <w:shd w:val="clear" w:color="auto" w:fill="FFFFFF"/>
            <w:vAlign w:val="center"/>
          </w:tcPr>
          <w:p w14:paraId="20255E26" w14:textId="77777777" w:rsidR="006C5787" w:rsidRPr="006C5787" w:rsidRDefault="006C5787" w:rsidP="005A728A">
            <w:pPr>
              <w:jc w:val="center"/>
              <w:rPr>
                <w:sz w:val="18"/>
                <w:szCs w:val="18"/>
              </w:rPr>
            </w:pPr>
            <w:r w:rsidRPr="006C5787">
              <w:rPr>
                <w:color w:val="000000"/>
                <w:sz w:val="18"/>
                <w:szCs w:val="18"/>
              </w:rPr>
              <w:t>90,17</w:t>
            </w:r>
          </w:p>
        </w:tc>
      </w:tr>
      <w:tr w:rsidR="006C5787" w:rsidRPr="006C5787" w14:paraId="271B24C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38C434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108</w:t>
            </w:r>
          </w:p>
        </w:tc>
        <w:tc>
          <w:tcPr>
            <w:tcW w:w="6062" w:type="dxa"/>
            <w:tcBorders>
              <w:left w:val="single" w:sz="4" w:space="0" w:color="000000"/>
              <w:bottom w:val="single" w:sz="4" w:space="0" w:color="000000"/>
            </w:tcBorders>
            <w:shd w:val="clear" w:color="auto" w:fill="FFFFFF"/>
            <w:vAlign w:val="center"/>
          </w:tcPr>
          <w:p w14:paraId="56FE5881" w14:textId="77777777" w:rsidR="006C5787" w:rsidRPr="006C5787" w:rsidRDefault="006C5787" w:rsidP="005A728A">
            <w:pPr>
              <w:rPr>
                <w:sz w:val="18"/>
                <w:szCs w:val="18"/>
              </w:rPr>
            </w:pPr>
            <w:r w:rsidRPr="006C5787">
              <w:rPr>
                <w:sz w:val="18"/>
                <w:szCs w:val="18"/>
              </w:rPr>
              <w:t>Сальник ступицы ЗИЛ-131 (114х145х15)</w:t>
            </w:r>
          </w:p>
        </w:tc>
        <w:tc>
          <w:tcPr>
            <w:tcW w:w="567" w:type="dxa"/>
            <w:tcBorders>
              <w:left w:val="single" w:sz="4" w:space="0" w:color="000000"/>
              <w:bottom w:val="single" w:sz="4" w:space="0" w:color="000000"/>
            </w:tcBorders>
            <w:shd w:val="clear" w:color="auto" w:fill="FFFFFF"/>
          </w:tcPr>
          <w:p w14:paraId="769638E8"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C1219A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D6E57B5" w14:textId="77777777" w:rsidR="006C5787" w:rsidRPr="006C5787" w:rsidRDefault="006C5787" w:rsidP="005A728A">
            <w:pPr>
              <w:jc w:val="center"/>
              <w:rPr>
                <w:sz w:val="18"/>
                <w:szCs w:val="18"/>
              </w:rPr>
            </w:pPr>
            <w:r w:rsidRPr="006C5787">
              <w:rPr>
                <w:sz w:val="18"/>
                <w:szCs w:val="18"/>
              </w:rPr>
              <w:t>260,00</w:t>
            </w:r>
          </w:p>
        </w:tc>
        <w:tc>
          <w:tcPr>
            <w:tcW w:w="1134" w:type="dxa"/>
            <w:tcBorders>
              <w:left w:val="single" w:sz="4" w:space="0" w:color="000000"/>
              <w:bottom w:val="single" w:sz="4" w:space="0" w:color="000000"/>
            </w:tcBorders>
            <w:shd w:val="clear" w:color="auto" w:fill="FFFFFF"/>
            <w:vAlign w:val="center"/>
          </w:tcPr>
          <w:p w14:paraId="6D279E55" w14:textId="77777777" w:rsidR="006C5787" w:rsidRPr="006C5787" w:rsidRDefault="006C5787" w:rsidP="005A728A">
            <w:pPr>
              <w:jc w:val="center"/>
              <w:rPr>
                <w:sz w:val="18"/>
                <w:szCs w:val="18"/>
              </w:rPr>
            </w:pPr>
            <w:r w:rsidRPr="006C5787">
              <w:rPr>
                <w:sz w:val="18"/>
                <w:szCs w:val="18"/>
              </w:rPr>
              <w:t>286,00</w:t>
            </w:r>
          </w:p>
        </w:tc>
        <w:tc>
          <w:tcPr>
            <w:tcW w:w="1134" w:type="dxa"/>
            <w:tcBorders>
              <w:left w:val="single" w:sz="4" w:space="0" w:color="000000"/>
              <w:bottom w:val="single" w:sz="4" w:space="0" w:color="000000"/>
            </w:tcBorders>
            <w:shd w:val="clear" w:color="auto" w:fill="FFFFFF"/>
            <w:vAlign w:val="center"/>
          </w:tcPr>
          <w:p w14:paraId="23F20C15" w14:textId="77777777" w:rsidR="006C5787" w:rsidRPr="006C5787" w:rsidRDefault="006C5787" w:rsidP="005A728A">
            <w:pPr>
              <w:jc w:val="center"/>
              <w:rPr>
                <w:sz w:val="18"/>
                <w:szCs w:val="18"/>
              </w:rPr>
            </w:pPr>
            <w:r w:rsidRPr="006C5787">
              <w:rPr>
                <w:sz w:val="18"/>
                <w:szCs w:val="18"/>
              </w:rPr>
              <w:t>280,00</w:t>
            </w:r>
          </w:p>
        </w:tc>
        <w:tc>
          <w:tcPr>
            <w:tcW w:w="1134" w:type="dxa"/>
            <w:tcBorders>
              <w:left w:val="single" w:sz="4" w:space="0" w:color="000000"/>
              <w:bottom w:val="single" w:sz="4" w:space="0" w:color="000000"/>
            </w:tcBorders>
            <w:shd w:val="clear" w:color="auto" w:fill="FFFFFF"/>
            <w:vAlign w:val="center"/>
          </w:tcPr>
          <w:p w14:paraId="17C63602" w14:textId="77777777" w:rsidR="006C5787" w:rsidRPr="006C5787" w:rsidRDefault="006C5787" w:rsidP="005A728A">
            <w:pPr>
              <w:jc w:val="center"/>
              <w:rPr>
                <w:sz w:val="18"/>
                <w:szCs w:val="18"/>
              </w:rPr>
            </w:pPr>
            <w:r w:rsidRPr="006C5787">
              <w:rPr>
                <w:color w:val="000000"/>
                <w:sz w:val="18"/>
                <w:szCs w:val="18"/>
              </w:rPr>
              <w:t>275,33</w:t>
            </w:r>
          </w:p>
        </w:tc>
        <w:tc>
          <w:tcPr>
            <w:tcW w:w="3260" w:type="dxa"/>
            <w:tcBorders>
              <w:left w:val="single" w:sz="4" w:space="0" w:color="000000"/>
              <w:bottom w:val="single" w:sz="4" w:space="0" w:color="000000"/>
              <w:right w:val="single" w:sz="4" w:space="0" w:color="000000"/>
            </w:tcBorders>
            <w:shd w:val="clear" w:color="auto" w:fill="FFFFFF"/>
            <w:vAlign w:val="center"/>
          </w:tcPr>
          <w:p w14:paraId="2A129CEE" w14:textId="77777777" w:rsidR="006C5787" w:rsidRPr="006C5787" w:rsidRDefault="006C5787" w:rsidP="005A728A">
            <w:pPr>
              <w:jc w:val="center"/>
              <w:rPr>
                <w:sz w:val="18"/>
                <w:szCs w:val="18"/>
              </w:rPr>
            </w:pPr>
            <w:r w:rsidRPr="006C5787">
              <w:rPr>
                <w:color w:val="000000"/>
                <w:sz w:val="18"/>
                <w:szCs w:val="18"/>
              </w:rPr>
              <w:t>275,33</w:t>
            </w:r>
          </w:p>
        </w:tc>
      </w:tr>
      <w:tr w:rsidR="006C5787" w:rsidRPr="006C5787" w14:paraId="36047A6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75E1F8F"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109</w:t>
            </w:r>
          </w:p>
        </w:tc>
        <w:tc>
          <w:tcPr>
            <w:tcW w:w="6062" w:type="dxa"/>
            <w:tcBorders>
              <w:left w:val="single" w:sz="4" w:space="0" w:color="000000"/>
              <w:bottom w:val="single" w:sz="4" w:space="0" w:color="000000"/>
            </w:tcBorders>
            <w:shd w:val="clear" w:color="auto" w:fill="FFFFFF"/>
            <w:vAlign w:val="center"/>
          </w:tcPr>
          <w:p w14:paraId="50ED9F2B" w14:textId="77777777" w:rsidR="006C5787" w:rsidRPr="006C5787" w:rsidRDefault="006C5787" w:rsidP="005A728A">
            <w:pPr>
              <w:rPr>
                <w:sz w:val="18"/>
                <w:szCs w:val="18"/>
              </w:rPr>
            </w:pPr>
            <w:r w:rsidRPr="006C5787">
              <w:rPr>
                <w:sz w:val="18"/>
                <w:szCs w:val="18"/>
              </w:rPr>
              <w:t>Сальник хвостовика заднего моста ЗИЛ-130,-43333 (</w:t>
            </w:r>
            <w:proofErr w:type="spellStart"/>
            <w:r w:rsidRPr="006C5787">
              <w:rPr>
                <w:sz w:val="18"/>
                <w:szCs w:val="18"/>
              </w:rPr>
              <w:t>гипоид</w:t>
            </w:r>
            <w:proofErr w:type="spellEnd"/>
            <w:r w:rsidRPr="006C5787">
              <w:rPr>
                <w:sz w:val="18"/>
                <w:szCs w:val="18"/>
              </w:rPr>
              <w:t>) (68х95х12/16)</w:t>
            </w:r>
          </w:p>
        </w:tc>
        <w:tc>
          <w:tcPr>
            <w:tcW w:w="567" w:type="dxa"/>
            <w:tcBorders>
              <w:left w:val="single" w:sz="4" w:space="0" w:color="000000"/>
              <w:bottom w:val="single" w:sz="4" w:space="0" w:color="000000"/>
            </w:tcBorders>
            <w:shd w:val="clear" w:color="auto" w:fill="FFFFFF"/>
          </w:tcPr>
          <w:p w14:paraId="470015E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95429B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CD1F8B2" w14:textId="77777777" w:rsidR="006C5787" w:rsidRPr="006C5787" w:rsidRDefault="006C5787" w:rsidP="005A728A">
            <w:pPr>
              <w:jc w:val="center"/>
              <w:rPr>
                <w:sz w:val="18"/>
                <w:szCs w:val="18"/>
              </w:rPr>
            </w:pPr>
            <w:r w:rsidRPr="006C5787">
              <w:rPr>
                <w:sz w:val="18"/>
                <w:szCs w:val="18"/>
              </w:rPr>
              <w:t>140,00</w:t>
            </w:r>
          </w:p>
        </w:tc>
        <w:tc>
          <w:tcPr>
            <w:tcW w:w="1134" w:type="dxa"/>
            <w:tcBorders>
              <w:left w:val="single" w:sz="4" w:space="0" w:color="000000"/>
              <w:bottom w:val="single" w:sz="4" w:space="0" w:color="000000"/>
            </w:tcBorders>
            <w:shd w:val="clear" w:color="auto" w:fill="FFFFFF"/>
            <w:vAlign w:val="center"/>
          </w:tcPr>
          <w:p w14:paraId="7E3EB7FA" w14:textId="77777777" w:rsidR="006C5787" w:rsidRPr="006C5787" w:rsidRDefault="006C5787" w:rsidP="005A728A">
            <w:pPr>
              <w:jc w:val="center"/>
              <w:rPr>
                <w:sz w:val="18"/>
                <w:szCs w:val="18"/>
              </w:rPr>
            </w:pPr>
            <w:r w:rsidRPr="006C5787">
              <w:rPr>
                <w:sz w:val="18"/>
                <w:szCs w:val="18"/>
              </w:rPr>
              <w:t>154,00</w:t>
            </w:r>
          </w:p>
        </w:tc>
        <w:tc>
          <w:tcPr>
            <w:tcW w:w="1134" w:type="dxa"/>
            <w:tcBorders>
              <w:left w:val="single" w:sz="4" w:space="0" w:color="000000"/>
              <w:bottom w:val="single" w:sz="4" w:space="0" w:color="000000"/>
            </w:tcBorders>
            <w:shd w:val="clear" w:color="auto" w:fill="FFFFFF"/>
            <w:vAlign w:val="center"/>
          </w:tcPr>
          <w:p w14:paraId="4724E090" w14:textId="77777777" w:rsidR="006C5787" w:rsidRPr="006C5787" w:rsidRDefault="006C5787" w:rsidP="005A728A">
            <w:pPr>
              <w:jc w:val="center"/>
              <w:rPr>
                <w:sz w:val="18"/>
                <w:szCs w:val="18"/>
              </w:rPr>
            </w:pPr>
            <w:r w:rsidRPr="006C5787">
              <w:rPr>
                <w:sz w:val="18"/>
                <w:szCs w:val="18"/>
              </w:rPr>
              <w:t>151,00</w:t>
            </w:r>
          </w:p>
        </w:tc>
        <w:tc>
          <w:tcPr>
            <w:tcW w:w="1134" w:type="dxa"/>
            <w:tcBorders>
              <w:left w:val="single" w:sz="4" w:space="0" w:color="000000"/>
              <w:bottom w:val="single" w:sz="4" w:space="0" w:color="000000"/>
            </w:tcBorders>
            <w:shd w:val="clear" w:color="auto" w:fill="FFFFFF"/>
            <w:vAlign w:val="center"/>
          </w:tcPr>
          <w:p w14:paraId="6CC7E022" w14:textId="77777777" w:rsidR="006C5787" w:rsidRPr="006C5787" w:rsidRDefault="006C5787" w:rsidP="005A728A">
            <w:pPr>
              <w:jc w:val="center"/>
              <w:rPr>
                <w:sz w:val="18"/>
                <w:szCs w:val="18"/>
              </w:rPr>
            </w:pPr>
            <w:r w:rsidRPr="006C5787">
              <w:rPr>
                <w:color w:val="000000"/>
                <w:sz w:val="18"/>
                <w:szCs w:val="18"/>
              </w:rPr>
              <w:t>148,33</w:t>
            </w:r>
          </w:p>
        </w:tc>
        <w:tc>
          <w:tcPr>
            <w:tcW w:w="3260" w:type="dxa"/>
            <w:tcBorders>
              <w:left w:val="single" w:sz="4" w:space="0" w:color="000000"/>
              <w:bottom w:val="single" w:sz="4" w:space="0" w:color="000000"/>
              <w:right w:val="single" w:sz="4" w:space="0" w:color="000000"/>
            </w:tcBorders>
            <w:shd w:val="clear" w:color="auto" w:fill="FFFFFF"/>
            <w:vAlign w:val="center"/>
          </w:tcPr>
          <w:p w14:paraId="4AEE60CD" w14:textId="77777777" w:rsidR="006C5787" w:rsidRPr="006C5787" w:rsidRDefault="006C5787" w:rsidP="005A728A">
            <w:pPr>
              <w:jc w:val="center"/>
              <w:rPr>
                <w:sz w:val="18"/>
                <w:szCs w:val="18"/>
              </w:rPr>
            </w:pPr>
            <w:r w:rsidRPr="006C5787">
              <w:rPr>
                <w:color w:val="000000"/>
                <w:sz w:val="18"/>
                <w:szCs w:val="18"/>
              </w:rPr>
              <w:t>148,33</w:t>
            </w:r>
          </w:p>
        </w:tc>
      </w:tr>
      <w:tr w:rsidR="006C5787" w:rsidRPr="006C5787" w14:paraId="5621AA5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4D8AAC4"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110</w:t>
            </w:r>
          </w:p>
        </w:tc>
        <w:tc>
          <w:tcPr>
            <w:tcW w:w="6062" w:type="dxa"/>
            <w:tcBorders>
              <w:left w:val="single" w:sz="4" w:space="0" w:color="000000"/>
              <w:bottom w:val="single" w:sz="4" w:space="0" w:color="000000"/>
            </w:tcBorders>
            <w:shd w:val="clear" w:color="auto" w:fill="FFFFFF"/>
            <w:vAlign w:val="center"/>
          </w:tcPr>
          <w:p w14:paraId="671C09E0" w14:textId="77777777" w:rsidR="006C5787" w:rsidRPr="006C5787" w:rsidRDefault="006C5787" w:rsidP="005A728A">
            <w:pPr>
              <w:rPr>
                <w:sz w:val="18"/>
                <w:szCs w:val="18"/>
              </w:rPr>
            </w:pPr>
            <w:r w:rsidRPr="006C5787">
              <w:rPr>
                <w:sz w:val="18"/>
                <w:szCs w:val="18"/>
              </w:rPr>
              <w:t>Сальник хвостовика среднего моста ЗИЛ-133 (55х75х10/11,5)</w:t>
            </w:r>
          </w:p>
        </w:tc>
        <w:tc>
          <w:tcPr>
            <w:tcW w:w="567" w:type="dxa"/>
            <w:tcBorders>
              <w:left w:val="single" w:sz="4" w:space="0" w:color="000000"/>
              <w:bottom w:val="single" w:sz="4" w:space="0" w:color="000000"/>
            </w:tcBorders>
            <w:shd w:val="clear" w:color="auto" w:fill="FFFFFF"/>
          </w:tcPr>
          <w:p w14:paraId="39B3CD1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1CEADD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0F0C2F7" w14:textId="77777777" w:rsidR="006C5787" w:rsidRPr="006C5787" w:rsidRDefault="006C5787" w:rsidP="005A728A">
            <w:pPr>
              <w:jc w:val="center"/>
              <w:rPr>
                <w:sz w:val="18"/>
                <w:szCs w:val="18"/>
              </w:rPr>
            </w:pPr>
            <w:r w:rsidRPr="006C5787">
              <w:rPr>
                <w:sz w:val="18"/>
                <w:szCs w:val="18"/>
              </w:rPr>
              <w:t>95,00</w:t>
            </w:r>
          </w:p>
        </w:tc>
        <w:tc>
          <w:tcPr>
            <w:tcW w:w="1134" w:type="dxa"/>
            <w:tcBorders>
              <w:left w:val="single" w:sz="4" w:space="0" w:color="000000"/>
              <w:bottom w:val="single" w:sz="4" w:space="0" w:color="000000"/>
            </w:tcBorders>
            <w:shd w:val="clear" w:color="auto" w:fill="FFFFFF"/>
            <w:vAlign w:val="center"/>
          </w:tcPr>
          <w:p w14:paraId="1F7442BE" w14:textId="77777777" w:rsidR="006C5787" w:rsidRPr="006C5787" w:rsidRDefault="006C5787" w:rsidP="005A728A">
            <w:pPr>
              <w:jc w:val="center"/>
              <w:rPr>
                <w:sz w:val="18"/>
                <w:szCs w:val="18"/>
              </w:rPr>
            </w:pPr>
            <w:r w:rsidRPr="006C5787">
              <w:rPr>
                <w:sz w:val="18"/>
                <w:szCs w:val="18"/>
              </w:rPr>
              <w:t>104,50</w:t>
            </w:r>
          </w:p>
        </w:tc>
        <w:tc>
          <w:tcPr>
            <w:tcW w:w="1134" w:type="dxa"/>
            <w:tcBorders>
              <w:left w:val="single" w:sz="4" w:space="0" w:color="000000"/>
              <w:bottom w:val="single" w:sz="4" w:space="0" w:color="000000"/>
            </w:tcBorders>
            <w:shd w:val="clear" w:color="auto" w:fill="FFFFFF"/>
            <w:vAlign w:val="center"/>
          </w:tcPr>
          <w:p w14:paraId="4A3131AA" w14:textId="77777777" w:rsidR="006C5787" w:rsidRPr="006C5787" w:rsidRDefault="006C5787" w:rsidP="005A728A">
            <w:pPr>
              <w:jc w:val="center"/>
              <w:rPr>
                <w:sz w:val="18"/>
                <w:szCs w:val="18"/>
              </w:rPr>
            </w:pPr>
            <w:r w:rsidRPr="006C5787">
              <w:rPr>
                <w:sz w:val="18"/>
                <w:szCs w:val="18"/>
              </w:rPr>
              <w:t>102,00</w:t>
            </w:r>
          </w:p>
        </w:tc>
        <w:tc>
          <w:tcPr>
            <w:tcW w:w="1134" w:type="dxa"/>
            <w:tcBorders>
              <w:left w:val="single" w:sz="4" w:space="0" w:color="000000"/>
              <w:bottom w:val="single" w:sz="4" w:space="0" w:color="000000"/>
            </w:tcBorders>
            <w:shd w:val="clear" w:color="auto" w:fill="FFFFFF"/>
            <w:vAlign w:val="center"/>
          </w:tcPr>
          <w:p w14:paraId="5C4B1AE7" w14:textId="77777777" w:rsidR="006C5787" w:rsidRPr="006C5787" w:rsidRDefault="006C5787" w:rsidP="005A728A">
            <w:pPr>
              <w:jc w:val="center"/>
              <w:rPr>
                <w:sz w:val="18"/>
                <w:szCs w:val="18"/>
              </w:rPr>
            </w:pPr>
            <w:r w:rsidRPr="006C5787">
              <w:rPr>
                <w:color w:val="000000"/>
                <w:sz w:val="18"/>
                <w:szCs w:val="18"/>
              </w:rPr>
              <w:t>100,50</w:t>
            </w:r>
          </w:p>
        </w:tc>
        <w:tc>
          <w:tcPr>
            <w:tcW w:w="3260" w:type="dxa"/>
            <w:tcBorders>
              <w:left w:val="single" w:sz="4" w:space="0" w:color="000000"/>
              <w:bottom w:val="single" w:sz="4" w:space="0" w:color="000000"/>
              <w:right w:val="single" w:sz="4" w:space="0" w:color="000000"/>
            </w:tcBorders>
            <w:shd w:val="clear" w:color="auto" w:fill="FFFFFF"/>
            <w:vAlign w:val="center"/>
          </w:tcPr>
          <w:p w14:paraId="4853E915" w14:textId="77777777" w:rsidR="006C5787" w:rsidRPr="006C5787" w:rsidRDefault="006C5787" w:rsidP="005A728A">
            <w:pPr>
              <w:jc w:val="center"/>
              <w:rPr>
                <w:sz w:val="18"/>
                <w:szCs w:val="18"/>
              </w:rPr>
            </w:pPr>
            <w:r w:rsidRPr="006C5787">
              <w:rPr>
                <w:color w:val="000000"/>
                <w:sz w:val="18"/>
                <w:szCs w:val="18"/>
              </w:rPr>
              <w:t>100,50</w:t>
            </w:r>
          </w:p>
        </w:tc>
      </w:tr>
      <w:tr w:rsidR="006C5787" w:rsidRPr="006C5787" w14:paraId="3F0289C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48F972D"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111</w:t>
            </w:r>
          </w:p>
        </w:tc>
        <w:tc>
          <w:tcPr>
            <w:tcW w:w="6062" w:type="dxa"/>
            <w:tcBorders>
              <w:left w:val="single" w:sz="4" w:space="0" w:color="000000"/>
              <w:bottom w:val="single" w:sz="4" w:space="0" w:color="000000"/>
            </w:tcBorders>
            <w:shd w:val="clear" w:color="auto" w:fill="FFFFFF"/>
            <w:vAlign w:val="center"/>
          </w:tcPr>
          <w:p w14:paraId="73A78A90" w14:textId="77777777" w:rsidR="006C5787" w:rsidRPr="006C5787" w:rsidRDefault="006C5787" w:rsidP="005A728A">
            <w:pPr>
              <w:rPr>
                <w:sz w:val="18"/>
                <w:szCs w:val="18"/>
              </w:rPr>
            </w:pPr>
            <w:r w:rsidRPr="006C5787">
              <w:rPr>
                <w:sz w:val="18"/>
                <w:szCs w:val="18"/>
              </w:rPr>
              <w:t>Спидометр ЗИЛ</w:t>
            </w:r>
          </w:p>
        </w:tc>
        <w:tc>
          <w:tcPr>
            <w:tcW w:w="567" w:type="dxa"/>
            <w:tcBorders>
              <w:left w:val="single" w:sz="4" w:space="0" w:color="000000"/>
              <w:bottom w:val="single" w:sz="4" w:space="0" w:color="000000"/>
            </w:tcBorders>
            <w:shd w:val="clear" w:color="auto" w:fill="FFFFFF"/>
          </w:tcPr>
          <w:p w14:paraId="7D7BA1C2"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AF97B9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0077A9F" w14:textId="77777777" w:rsidR="006C5787" w:rsidRPr="006C5787" w:rsidRDefault="006C5787" w:rsidP="005A728A">
            <w:pPr>
              <w:jc w:val="center"/>
              <w:rPr>
                <w:sz w:val="18"/>
                <w:szCs w:val="18"/>
              </w:rPr>
            </w:pPr>
            <w:r w:rsidRPr="006C5787">
              <w:rPr>
                <w:sz w:val="18"/>
                <w:szCs w:val="18"/>
              </w:rPr>
              <w:t>2 380,00</w:t>
            </w:r>
          </w:p>
        </w:tc>
        <w:tc>
          <w:tcPr>
            <w:tcW w:w="1134" w:type="dxa"/>
            <w:tcBorders>
              <w:left w:val="single" w:sz="4" w:space="0" w:color="000000"/>
              <w:bottom w:val="single" w:sz="4" w:space="0" w:color="000000"/>
            </w:tcBorders>
            <w:shd w:val="clear" w:color="auto" w:fill="FFFFFF"/>
            <w:vAlign w:val="center"/>
          </w:tcPr>
          <w:p w14:paraId="59F7D7AA" w14:textId="77777777" w:rsidR="006C5787" w:rsidRPr="006C5787" w:rsidRDefault="006C5787" w:rsidP="005A728A">
            <w:pPr>
              <w:jc w:val="center"/>
              <w:rPr>
                <w:sz w:val="18"/>
                <w:szCs w:val="18"/>
              </w:rPr>
            </w:pPr>
            <w:r w:rsidRPr="006C5787">
              <w:rPr>
                <w:sz w:val="18"/>
                <w:szCs w:val="18"/>
              </w:rPr>
              <w:t>2 618,00</w:t>
            </w:r>
          </w:p>
        </w:tc>
        <w:tc>
          <w:tcPr>
            <w:tcW w:w="1134" w:type="dxa"/>
            <w:tcBorders>
              <w:left w:val="single" w:sz="4" w:space="0" w:color="000000"/>
              <w:bottom w:val="single" w:sz="4" w:space="0" w:color="000000"/>
            </w:tcBorders>
            <w:shd w:val="clear" w:color="auto" w:fill="FFFFFF"/>
            <w:vAlign w:val="center"/>
          </w:tcPr>
          <w:p w14:paraId="14196D8D" w14:textId="77777777" w:rsidR="006C5787" w:rsidRPr="006C5787" w:rsidRDefault="006C5787" w:rsidP="005A728A">
            <w:pPr>
              <w:jc w:val="center"/>
              <w:rPr>
                <w:sz w:val="18"/>
                <w:szCs w:val="18"/>
              </w:rPr>
            </w:pPr>
            <w:r w:rsidRPr="006C5787">
              <w:rPr>
                <w:sz w:val="18"/>
                <w:szCs w:val="18"/>
              </w:rPr>
              <w:t>2 566,00</w:t>
            </w:r>
          </w:p>
        </w:tc>
        <w:tc>
          <w:tcPr>
            <w:tcW w:w="1134" w:type="dxa"/>
            <w:tcBorders>
              <w:left w:val="single" w:sz="4" w:space="0" w:color="000000"/>
              <w:bottom w:val="single" w:sz="4" w:space="0" w:color="000000"/>
            </w:tcBorders>
            <w:shd w:val="clear" w:color="auto" w:fill="FFFFFF"/>
            <w:vAlign w:val="center"/>
          </w:tcPr>
          <w:p w14:paraId="2E8C7711" w14:textId="77777777" w:rsidR="006C5787" w:rsidRPr="006C5787" w:rsidRDefault="006C5787" w:rsidP="005A728A">
            <w:pPr>
              <w:jc w:val="center"/>
              <w:rPr>
                <w:sz w:val="18"/>
                <w:szCs w:val="18"/>
              </w:rPr>
            </w:pPr>
            <w:r w:rsidRPr="006C5787">
              <w:rPr>
                <w:color w:val="000000"/>
                <w:sz w:val="18"/>
                <w:szCs w:val="18"/>
              </w:rPr>
              <w:t>2 521,33</w:t>
            </w:r>
          </w:p>
        </w:tc>
        <w:tc>
          <w:tcPr>
            <w:tcW w:w="3260" w:type="dxa"/>
            <w:tcBorders>
              <w:left w:val="single" w:sz="4" w:space="0" w:color="000000"/>
              <w:bottom w:val="single" w:sz="4" w:space="0" w:color="000000"/>
              <w:right w:val="single" w:sz="4" w:space="0" w:color="000000"/>
            </w:tcBorders>
            <w:shd w:val="clear" w:color="auto" w:fill="FFFFFF"/>
            <w:vAlign w:val="center"/>
          </w:tcPr>
          <w:p w14:paraId="5DC08D88" w14:textId="77777777" w:rsidR="006C5787" w:rsidRPr="006C5787" w:rsidRDefault="006C5787" w:rsidP="005A728A">
            <w:pPr>
              <w:jc w:val="center"/>
              <w:rPr>
                <w:sz w:val="18"/>
                <w:szCs w:val="18"/>
              </w:rPr>
            </w:pPr>
            <w:r w:rsidRPr="006C5787">
              <w:rPr>
                <w:color w:val="000000"/>
                <w:sz w:val="18"/>
                <w:szCs w:val="18"/>
              </w:rPr>
              <w:t>2 521,33</w:t>
            </w:r>
          </w:p>
        </w:tc>
      </w:tr>
      <w:tr w:rsidR="006C5787" w:rsidRPr="006C5787" w14:paraId="1AC21FC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F6B6171"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112</w:t>
            </w:r>
          </w:p>
        </w:tc>
        <w:tc>
          <w:tcPr>
            <w:tcW w:w="6062" w:type="dxa"/>
            <w:tcBorders>
              <w:left w:val="single" w:sz="4" w:space="0" w:color="000000"/>
              <w:bottom w:val="single" w:sz="4" w:space="0" w:color="000000"/>
            </w:tcBorders>
            <w:shd w:val="clear" w:color="auto" w:fill="FFFFFF"/>
            <w:vAlign w:val="center"/>
          </w:tcPr>
          <w:p w14:paraId="35860BF6" w14:textId="77777777" w:rsidR="006C5787" w:rsidRPr="006C5787" w:rsidRDefault="006C5787" w:rsidP="005A728A">
            <w:pPr>
              <w:rPr>
                <w:sz w:val="18"/>
                <w:szCs w:val="18"/>
              </w:rPr>
            </w:pPr>
            <w:r w:rsidRPr="006C5787">
              <w:rPr>
                <w:sz w:val="18"/>
                <w:szCs w:val="18"/>
              </w:rPr>
              <w:t>Стартер ЗИЛ-130</w:t>
            </w:r>
          </w:p>
        </w:tc>
        <w:tc>
          <w:tcPr>
            <w:tcW w:w="567" w:type="dxa"/>
            <w:tcBorders>
              <w:left w:val="single" w:sz="4" w:space="0" w:color="000000"/>
              <w:bottom w:val="single" w:sz="4" w:space="0" w:color="000000"/>
            </w:tcBorders>
            <w:shd w:val="clear" w:color="auto" w:fill="FFFFFF"/>
          </w:tcPr>
          <w:p w14:paraId="7285A30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BCC020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C76D9A1" w14:textId="77777777" w:rsidR="006C5787" w:rsidRPr="006C5787" w:rsidRDefault="006C5787" w:rsidP="005A728A">
            <w:pPr>
              <w:jc w:val="center"/>
              <w:rPr>
                <w:sz w:val="18"/>
                <w:szCs w:val="18"/>
              </w:rPr>
            </w:pPr>
            <w:r w:rsidRPr="006C5787">
              <w:rPr>
                <w:sz w:val="18"/>
                <w:szCs w:val="18"/>
              </w:rPr>
              <w:t>12 805,00</w:t>
            </w:r>
          </w:p>
        </w:tc>
        <w:tc>
          <w:tcPr>
            <w:tcW w:w="1134" w:type="dxa"/>
            <w:tcBorders>
              <w:left w:val="single" w:sz="4" w:space="0" w:color="000000"/>
              <w:bottom w:val="single" w:sz="4" w:space="0" w:color="000000"/>
            </w:tcBorders>
            <w:shd w:val="clear" w:color="auto" w:fill="FFFFFF"/>
            <w:vAlign w:val="center"/>
          </w:tcPr>
          <w:p w14:paraId="6687BE77" w14:textId="77777777" w:rsidR="006C5787" w:rsidRPr="006C5787" w:rsidRDefault="006C5787" w:rsidP="005A728A">
            <w:pPr>
              <w:jc w:val="center"/>
              <w:rPr>
                <w:sz w:val="18"/>
                <w:szCs w:val="18"/>
              </w:rPr>
            </w:pPr>
            <w:r w:rsidRPr="006C5787">
              <w:rPr>
                <w:sz w:val="18"/>
                <w:szCs w:val="18"/>
              </w:rPr>
              <w:t>14 085,50</w:t>
            </w:r>
          </w:p>
        </w:tc>
        <w:tc>
          <w:tcPr>
            <w:tcW w:w="1134" w:type="dxa"/>
            <w:tcBorders>
              <w:left w:val="single" w:sz="4" w:space="0" w:color="000000"/>
              <w:bottom w:val="single" w:sz="4" w:space="0" w:color="000000"/>
            </w:tcBorders>
            <w:shd w:val="clear" w:color="auto" w:fill="FFFFFF"/>
            <w:vAlign w:val="center"/>
          </w:tcPr>
          <w:p w14:paraId="00A2D84A" w14:textId="77777777" w:rsidR="006C5787" w:rsidRPr="006C5787" w:rsidRDefault="006C5787" w:rsidP="005A728A">
            <w:pPr>
              <w:jc w:val="center"/>
              <w:rPr>
                <w:sz w:val="18"/>
                <w:szCs w:val="18"/>
              </w:rPr>
            </w:pPr>
            <w:r w:rsidRPr="006C5787">
              <w:rPr>
                <w:sz w:val="18"/>
                <w:szCs w:val="18"/>
              </w:rPr>
              <w:t>13 804,00</w:t>
            </w:r>
          </w:p>
        </w:tc>
        <w:tc>
          <w:tcPr>
            <w:tcW w:w="1134" w:type="dxa"/>
            <w:tcBorders>
              <w:left w:val="single" w:sz="4" w:space="0" w:color="000000"/>
              <w:bottom w:val="single" w:sz="4" w:space="0" w:color="000000"/>
            </w:tcBorders>
            <w:shd w:val="clear" w:color="auto" w:fill="FFFFFF"/>
            <w:vAlign w:val="center"/>
          </w:tcPr>
          <w:p w14:paraId="0250486F" w14:textId="77777777" w:rsidR="006C5787" w:rsidRPr="006C5787" w:rsidRDefault="006C5787" w:rsidP="005A728A">
            <w:pPr>
              <w:jc w:val="center"/>
              <w:rPr>
                <w:sz w:val="18"/>
                <w:szCs w:val="18"/>
              </w:rPr>
            </w:pPr>
            <w:r w:rsidRPr="006C5787">
              <w:rPr>
                <w:color w:val="000000"/>
                <w:sz w:val="18"/>
                <w:szCs w:val="18"/>
              </w:rPr>
              <w:t>13 564,83</w:t>
            </w:r>
          </w:p>
        </w:tc>
        <w:tc>
          <w:tcPr>
            <w:tcW w:w="3260" w:type="dxa"/>
            <w:tcBorders>
              <w:left w:val="single" w:sz="4" w:space="0" w:color="000000"/>
              <w:bottom w:val="single" w:sz="4" w:space="0" w:color="000000"/>
              <w:right w:val="single" w:sz="4" w:space="0" w:color="000000"/>
            </w:tcBorders>
            <w:shd w:val="clear" w:color="auto" w:fill="FFFFFF"/>
            <w:vAlign w:val="center"/>
          </w:tcPr>
          <w:p w14:paraId="5CF76A9E" w14:textId="77777777" w:rsidR="006C5787" w:rsidRPr="006C5787" w:rsidRDefault="006C5787" w:rsidP="005A728A">
            <w:pPr>
              <w:jc w:val="center"/>
              <w:rPr>
                <w:sz w:val="18"/>
                <w:szCs w:val="18"/>
              </w:rPr>
            </w:pPr>
            <w:r w:rsidRPr="006C5787">
              <w:rPr>
                <w:color w:val="000000"/>
                <w:sz w:val="18"/>
                <w:szCs w:val="18"/>
              </w:rPr>
              <w:t>13 564,83</w:t>
            </w:r>
          </w:p>
        </w:tc>
      </w:tr>
      <w:tr w:rsidR="006C5787" w:rsidRPr="006C5787" w14:paraId="749FF6B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448ED0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113</w:t>
            </w:r>
          </w:p>
        </w:tc>
        <w:tc>
          <w:tcPr>
            <w:tcW w:w="6062" w:type="dxa"/>
            <w:tcBorders>
              <w:left w:val="single" w:sz="4" w:space="0" w:color="000000"/>
              <w:bottom w:val="single" w:sz="4" w:space="0" w:color="000000"/>
            </w:tcBorders>
            <w:shd w:val="clear" w:color="auto" w:fill="FFFFFF"/>
            <w:vAlign w:val="center"/>
          </w:tcPr>
          <w:p w14:paraId="1CB91A8E" w14:textId="77777777" w:rsidR="006C5787" w:rsidRPr="006C5787" w:rsidRDefault="006C5787" w:rsidP="005A728A">
            <w:pPr>
              <w:rPr>
                <w:sz w:val="18"/>
                <w:szCs w:val="18"/>
              </w:rPr>
            </w:pPr>
            <w:r w:rsidRPr="006C5787">
              <w:rPr>
                <w:sz w:val="18"/>
                <w:szCs w:val="18"/>
              </w:rPr>
              <w:t>Стеклоочиститель ЗИЛ пневматический (без тяг)</w:t>
            </w:r>
          </w:p>
        </w:tc>
        <w:tc>
          <w:tcPr>
            <w:tcW w:w="567" w:type="dxa"/>
            <w:tcBorders>
              <w:left w:val="single" w:sz="4" w:space="0" w:color="000000"/>
              <w:bottom w:val="single" w:sz="4" w:space="0" w:color="000000"/>
            </w:tcBorders>
            <w:shd w:val="clear" w:color="auto" w:fill="FFFFFF"/>
          </w:tcPr>
          <w:p w14:paraId="043C6F3D"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D842CB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2B4FD43" w14:textId="77777777" w:rsidR="006C5787" w:rsidRPr="006C5787" w:rsidRDefault="006C5787" w:rsidP="005A728A">
            <w:pPr>
              <w:jc w:val="center"/>
              <w:rPr>
                <w:sz w:val="18"/>
                <w:szCs w:val="18"/>
              </w:rPr>
            </w:pPr>
            <w:r w:rsidRPr="006C5787">
              <w:rPr>
                <w:sz w:val="18"/>
                <w:szCs w:val="18"/>
              </w:rPr>
              <w:t>3 260,00</w:t>
            </w:r>
          </w:p>
        </w:tc>
        <w:tc>
          <w:tcPr>
            <w:tcW w:w="1134" w:type="dxa"/>
            <w:tcBorders>
              <w:left w:val="single" w:sz="4" w:space="0" w:color="000000"/>
              <w:bottom w:val="single" w:sz="4" w:space="0" w:color="000000"/>
            </w:tcBorders>
            <w:shd w:val="clear" w:color="auto" w:fill="FFFFFF"/>
            <w:vAlign w:val="center"/>
          </w:tcPr>
          <w:p w14:paraId="2464F2CB" w14:textId="77777777" w:rsidR="006C5787" w:rsidRPr="006C5787" w:rsidRDefault="006C5787" w:rsidP="005A728A">
            <w:pPr>
              <w:jc w:val="center"/>
              <w:rPr>
                <w:sz w:val="18"/>
                <w:szCs w:val="18"/>
              </w:rPr>
            </w:pPr>
            <w:r w:rsidRPr="006C5787">
              <w:rPr>
                <w:sz w:val="18"/>
                <w:szCs w:val="18"/>
              </w:rPr>
              <w:t>3 586,00</w:t>
            </w:r>
          </w:p>
        </w:tc>
        <w:tc>
          <w:tcPr>
            <w:tcW w:w="1134" w:type="dxa"/>
            <w:tcBorders>
              <w:left w:val="single" w:sz="4" w:space="0" w:color="000000"/>
              <w:bottom w:val="single" w:sz="4" w:space="0" w:color="000000"/>
            </w:tcBorders>
            <w:shd w:val="clear" w:color="auto" w:fill="FFFFFF"/>
            <w:vAlign w:val="center"/>
          </w:tcPr>
          <w:p w14:paraId="4FC32E89" w14:textId="77777777" w:rsidR="006C5787" w:rsidRPr="006C5787" w:rsidRDefault="006C5787" w:rsidP="005A728A">
            <w:pPr>
              <w:jc w:val="center"/>
              <w:rPr>
                <w:sz w:val="18"/>
                <w:szCs w:val="18"/>
              </w:rPr>
            </w:pPr>
            <w:r w:rsidRPr="006C5787">
              <w:rPr>
                <w:sz w:val="18"/>
                <w:szCs w:val="18"/>
              </w:rPr>
              <w:t>3 514,00</w:t>
            </w:r>
          </w:p>
        </w:tc>
        <w:tc>
          <w:tcPr>
            <w:tcW w:w="1134" w:type="dxa"/>
            <w:tcBorders>
              <w:left w:val="single" w:sz="4" w:space="0" w:color="000000"/>
              <w:bottom w:val="single" w:sz="4" w:space="0" w:color="000000"/>
            </w:tcBorders>
            <w:shd w:val="clear" w:color="auto" w:fill="FFFFFF"/>
            <w:vAlign w:val="center"/>
          </w:tcPr>
          <w:p w14:paraId="0DDD20FA" w14:textId="77777777" w:rsidR="006C5787" w:rsidRPr="006C5787" w:rsidRDefault="006C5787" w:rsidP="005A728A">
            <w:pPr>
              <w:jc w:val="center"/>
              <w:rPr>
                <w:sz w:val="18"/>
                <w:szCs w:val="18"/>
              </w:rPr>
            </w:pPr>
            <w:r w:rsidRPr="006C5787">
              <w:rPr>
                <w:color w:val="000000"/>
                <w:sz w:val="18"/>
                <w:szCs w:val="18"/>
              </w:rPr>
              <w:t>3 453,33</w:t>
            </w:r>
          </w:p>
        </w:tc>
        <w:tc>
          <w:tcPr>
            <w:tcW w:w="3260" w:type="dxa"/>
            <w:tcBorders>
              <w:left w:val="single" w:sz="4" w:space="0" w:color="000000"/>
              <w:bottom w:val="single" w:sz="4" w:space="0" w:color="000000"/>
              <w:right w:val="single" w:sz="4" w:space="0" w:color="000000"/>
            </w:tcBorders>
            <w:shd w:val="clear" w:color="auto" w:fill="FFFFFF"/>
            <w:vAlign w:val="center"/>
          </w:tcPr>
          <w:p w14:paraId="7746DD2D" w14:textId="77777777" w:rsidR="006C5787" w:rsidRPr="006C5787" w:rsidRDefault="006C5787" w:rsidP="005A728A">
            <w:pPr>
              <w:jc w:val="center"/>
              <w:rPr>
                <w:sz w:val="18"/>
                <w:szCs w:val="18"/>
              </w:rPr>
            </w:pPr>
            <w:r w:rsidRPr="006C5787">
              <w:rPr>
                <w:color w:val="000000"/>
                <w:sz w:val="18"/>
                <w:szCs w:val="18"/>
              </w:rPr>
              <w:t>3 453,33</w:t>
            </w:r>
          </w:p>
        </w:tc>
      </w:tr>
      <w:tr w:rsidR="006C5787" w:rsidRPr="006C5787" w14:paraId="1482C1F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C7BB2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114</w:t>
            </w:r>
          </w:p>
        </w:tc>
        <w:tc>
          <w:tcPr>
            <w:tcW w:w="6062" w:type="dxa"/>
            <w:tcBorders>
              <w:left w:val="single" w:sz="4" w:space="0" w:color="000000"/>
              <w:bottom w:val="single" w:sz="4" w:space="0" w:color="000000"/>
            </w:tcBorders>
            <w:shd w:val="clear" w:color="auto" w:fill="FFFFFF"/>
            <w:vAlign w:val="center"/>
          </w:tcPr>
          <w:p w14:paraId="04634200" w14:textId="77777777" w:rsidR="006C5787" w:rsidRPr="006C5787" w:rsidRDefault="006C5787" w:rsidP="005A728A">
            <w:pPr>
              <w:rPr>
                <w:sz w:val="18"/>
                <w:szCs w:val="18"/>
              </w:rPr>
            </w:pPr>
            <w:r w:rsidRPr="006C5787">
              <w:rPr>
                <w:sz w:val="18"/>
                <w:szCs w:val="18"/>
              </w:rPr>
              <w:t>Стремянка задней рессоры ЗИЛ в сборе L=520</w:t>
            </w:r>
            <w:proofErr w:type="gramStart"/>
            <w:r w:rsidRPr="006C5787">
              <w:rPr>
                <w:sz w:val="18"/>
                <w:szCs w:val="18"/>
              </w:rPr>
              <w:t>мм  (</w:t>
            </w:r>
            <w:proofErr w:type="gramEnd"/>
            <w:r w:rsidRPr="006C5787">
              <w:rPr>
                <w:sz w:val="18"/>
                <w:szCs w:val="18"/>
              </w:rPr>
              <w:t>М22х1,5)</w:t>
            </w:r>
          </w:p>
        </w:tc>
        <w:tc>
          <w:tcPr>
            <w:tcW w:w="567" w:type="dxa"/>
            <w:tcBorders>
              <w:left w:val="single" w:sz="4" w:space="0" w:color="000000"/>
              <w:bottom w:val="single" w:sz="4" w:space="0" w:color="000000"/>
            </w:tcBorders>
            <w:shd w:val="clear" w:color="auto" w:fill="FFFFFF"/>
          </w:tcPr>
          <w:p w14:paraId="6EE7BF62"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BA5F41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891AF9B" w14:textId="77777777" w:rsidR="006C5787" w:rsidRPr="006C5787" w:rsidRDefault="006C5787" w:rsidP="005A728A">
            <w:pPr>
              <w:jc w:val="center"/>
              <w:rPr>
                <w:sz w:val="18"/>
                <w:szCs w:val="18"/>
              </w:rPr>
            </w:pPr>
            <w:r w:rsidRPr="006C5787">
              <w:rPr>
                <w:sz w:val="18"/>
                <w:szCs w:val="18"/>
              </w:rPr>
              <w:t>1 380,00</w:t>
            </w:r>
          </w:p>
        </w:tc>
        <w:tc>
          <w:tcPr>
            <w:tcW w:w="1134" w:type="dxa"/>
            <w:tcBorders>
              <w:left w:val="single" w:sz="4" w:space="0" w:color="000000"/>
              <w:bottom w:val="single" w:sz="4" w:space="0" w:color="000000"/>
            </w:tcBorders>
            <w:shd w:val="clear" w:color="auto" w:fill="FFFFFF"/>
            <w:vAlign w:val="center"/>
          </w:tcPr>
          <w:p w14:paraId="480AAF51" w14:textId="77777777" w:rsidR="006C5787" w:rsidRPr="006C5787" w:rsidRDefault="006C5787" w:rsidP="005A728A">
            <w:pPr>
              <w:jc w:val="center"/>
              <w:rPr>
                <w:sz w:val="18"/>
                <w:szCs w:val="18"/>
              </w:rPr>
            </w:pPr>
            <w:r w:rsidRPr="006C5787">
              <w:rPr>
                <w:sz w:val="18"/>
                <w:szCs w:val="18"/>
              </w:rPr>
              <w:t>1 518,00</w:t>
            </w:r>
          </w:p>
        </w:tc>
        <w:tc>
          <w:tcPr>
            <w:tcW w:w="1134" w:type="dxa"/>
            <w:tcBorders>
              <w:left w:val="single" w:sz="4" w:space="0" w:color="000000"/>
              <w:bottom w:val="single" w:sz="4" w:space="0" w:color="000000"/>
            </w:tcBorders>
            <w:shd w:val="clear" w:color="auto" w:fill="FFFFFF"/>
            <w:vAlign w:val="center"/>
          </w:tcPr>
          <w:p w14:paraId="5CF48061" w14:textId="77777777" w:rsidR="006C5787" w:rsidRPr="006C5787" w:rsidRDefault="006C5787" w:rsidP="005A728A">
            <w:pPr>
              <w:jc w:val="center"/>
              <w:rPr>
                <w:sz w:val="18"/>
                <w:szCs w:val="18"/>
              </w:rPr>
            </w:pPr>
            <w:r w:rsidRPr="006C5787">
              <w:rPr>
                <w:sz w:val="18"/>
                <w:szCs w:val="18"/>
              </w:rPr>
              <w:t>1 488,00</w:t>
            </w:r>
          </w:p>
        </w:tc>
        <w:tc>
          <w:tcPr>
            <w:tcW w:w="1134" w:type="dxa"/>
            <w:tcBorders>
              <w:left w:val="single" w:sz="4" w:space="0" w:color="000000"/>
              <w:bottom w:val="single" w:sz="4" w:space="0" w:color="000000"/>
            </w:tcBorders>
            <w:shd w:val="clear" w:color="auto" w:fill="FFFFFF"/>
            <w:vAlign w:val="center"/>
          </w:tcPr>
          <w:p w14:paraId="2AEDEDCB" w14:textId="77777777" w:rsidR="006C5787" w:rsidRPr="006C5787" w:rsidRDefault="006C5787" w:rsidP="005A728A">
            <w:pPr>
              <w:jc w:val="center"/>
              <w:rPr>
                <w:sz w:val="18"/>
                <w:szCs w:val="18"/>
              </w:rPr>
            </w:pPr>
            <w:r w:rsidRPr="006C5787">
              <w:rPr>
                <w:color w:val="000000"/>
                <w:sz w:val="18"/>
                <w:szCs w:val="18"/>
              </w:rPr>
              <w:t>1 462,00</w:t>
            </w:r>
          </w:p>
        </w:tc>
        <w:tc>
          <w:tcPr>
            <w:tcW w:w="3260" w:type="dxa"/>
            <w:tcBorders>
              <w:left w:val="single" w:sz="4" w:space="0" w:color="000000"/>
              <w:bottom w:val="single" w:sz="4" w:space="0" w:color="000000"/>
              <w:right w:val="single" w:sz="4" w:space="0" w:color="000000"/>
            </w:tcBorders>
            <w:shd w:val="clear" w:color="auto" w:fill="FFFFFF"/>
            <w:vAlign w:val="center"/>
          </w:tcPr>
          <w:p w14:paraId="04C85573" w14:textId="77777777" w:rsidR="006C5787" w:rsidRPr="006C5787" w:rsidRDefault="006C5787" w:rsidP="005A728A">
            <w:pPr>
              <w:jc w:val="center"/>
              <w:rPr>
                <w:sz w:val="18"/>
                <w:szCs w:val="18"/>
              </w:rPr>
            </w:pPr>
            <w:r w:rsidRPr="006C5787">
              <w:rPr>
                <w:color w:val="000000"/>
                <w:sz w:val="18"/>
                <w:szCs w:val="18"/>
              </w:rPr>
              <w:t>1 462,00</w:t>
            </w:r>
          </w:p>
        </w:tc>
      </w:tr>
      <w:tr w:rsidR="006C5787" w:rsidRPr="006C5787" w14:paraId="666619E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75717F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115</w:t>
            </w:r>
          </w:p>
        </w:tc>
        <w:tc>
          <w:tcPr>
            <w:tcW w:w="6062" w:type="dxa"/>
            <w:tcBorders>
              <w:left w:val="single" w:sz="4" w:space="0" w:color="000000"/>
              <w:bottom w:val="single" w:sz="4" w:space="0" w:color="000000"/>
            </w:tcBorders>
            <w:shd w:val="clear" w:color="auto" w:fill="FFFFFF"/>
            <w:vAlign w:val="center"/>
          </w:tcPr>
          <w:p w14:paraId="63400BCA" w14:textId="77777777" w:rsidR="006C5787" w:rsidRPr="006C5787" w:rsidRDefault="006C5787" w:rsidP="005A728A">
            <w:pPr>
              <w:rPr>
                <w:sz w:val="18"/>
                <w:szCs w:val="18"/>
              </w:rPr>
            </w:pPr>
            <w:r w:rsidRPr="006C5787">
              <w:rPr>
                <w:sz w:val="18"/>
                <w:szCs w:val="18"/>
              </w:rPr>
              <w:t>Стремянка задней рессоры ЗИЛ в сборе L=550</w:t>
            </w:r>
            <w:proofErr w:type="gramStart"/>
            <w:r w:rsidRPr="006C5787">
              <w:rPr>
                <w:sz w:val="18"/>
                <w:szCs w:val="18"/>
              </w:rPr>
              <w:t>мм  усиленная</w:t>
            </w:r>
            <w:proofErr w:type="gramEnd"/>
            <w:r w:rsidRPr="006C5787">
              <w:rPr>
                <w:sz w:val="18"/>
                <w:szCs w:val="18"/>
              </w:rPr>
              <w:t xml:space="preserve"> (М22х1,5)</w:t>
            </w:r>
          </w:p>
        </w:tc>
        <w:tc>
          <w:tcPr>
            <w:tcW w:w="567" w:type="dxa"/>
            <w:tcBorders>
              <w:left w:val="single" w:sz="4" w:space="0" w:color="000000"/>
              <w:bottom w:val="single" w:sz="4" w:space="0" w:color="000000"/>
            </w:tcBorders>
            <w:shd w:val="clear" w:color="auto" w:fill="FFFFFF"/>
          </w:tcPr>
          <w:p w14:paraId="2B113E4B"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F8F8B0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0D565D5" w14:textId="77777777" w:rsidR="006C5787" w:rsidRPr="006C5787" w:rsidRDefault="006C5787" w:rsidP="005A728A">
            <w:pPr>
              <w:jc w:val="center"/>
              <w:rPr>
                <w:sz w:val="18"/>
                <w:szCs w:val="18"/>
              </w:rPr>
            </w:pPr>
            <w:r w:rsidRPr="006C5787">
              <w:rPr>
                <w:sz w:val="18"/>
                <w:szCs w:val="18"/>
              </w:rPr>
              <w:t>1 540,00</w:t>
            </w:r>
          </w:p>
        </w:tc>
        <w:tc>
          <w:tcPr>
            <w:tcW w:w="1134" w:type="dxa"/>
            <w:tcBorders>
              <w:left w:val="single" w:sz="4" w:space="0" w:color="000000"/>
              <w:bottom w:val="single" w:sz="4" w:space="0" w:color="000000"/>
            </w:tcBorders>
            <w:shd w:val="clear" w:color="auto" w:fill="FFFFFF"/>
            <w:vAlign w:val="center"/>
          </w:tcPr>
          <w:p w14:paraId="25B07180" w14:textId="77777777" w:rsidR="006C5787" w:rsidRPr="006C5787" w:rsidRDefault="006C5787" w:rsidP="005A728A">
            <w:pPr>
              <w:jc w:val="center"/>
              <w:rPr>
                <w:sz w:val="18"/>
                <w:szCs w:val="18"/>
              </w:rPr>
            </w:pPr>
            <w:r w:rsidRPr="006C5787">
              <w:rPr>
                <w:sz w:val="18"/>
                <w:szCs w:val="18"/>
              </w:rPr>
              <w:t>1 694,00</w:t>
            </w:r>
          </w:p>
        </w:tc>
        <w:tc>
          <w:tcPr>
            <w:tcW w:w="1134" w:type="dxa"/>
            <w:tcBorders>
              <w:left w:val="single" w:sz="4" w:space="0" w:color="000000"/>
              <w:bottom w:val="single" w:sz="4" w:space="0" w:color="000000"/>
            </w:tcBorders>
            <w:shd w:val="clear" w:color="auto" w:fill="FFFFFF"/>
            <w:vAlign w:val="center"/>
          </w:tcPr>
          <w:p w14:paraId="7CFEFC29" w14:textId="77777777" w:rsidR="006C5787" w:rsidRPr="006C5787" w:rsidRDefault="006C5787" w:rsidP="005A728A">
            <w:pPr>
              <w:jc w:val="center"/>
              <w:rPr>
                <w:sz w:val="18"/>
                <w:szCs w:val="18"/>
              </w:rPr>
            </w:pPr>
            <w:r w:rsidRPr="006C5787">
              <w:rPr>
                <w:sz w:val="18"/>
                <w:szCs w:val="18"/>
              </w:rPr>
              <w:t>1 660,00</w:t>
            </w:r>
          </w:p>
        </w:tc>
        <w:tc>
          <w:tcPr>
            <w:tcW w:w="1134" w:type="dxa"/>
            <w:tcBorders>
              <w:left w:val="single" w:sz="4" w:space="0" w:color="000000"/>
              <w:bottom w:val="single" w:sz="4" w:space="0" w:color="000000"/>
            </w:tcBorders>
            <w:shd w:val="clear" w:color="auto" w:fill="FFFFFF"/>
            <w:vAlign w:val="center"/>
          </w:tcPr>
          <w:p w14:paraId="5D1CA7BB" w14:textId="77777777" w:rsidR="006C5787" w:rsidRPr="006C5787" w:rsidRDefault="006C5787" w:rsidP="005A728A">
            <w:pPr>
              <w:jc w:val="center"/>
              <w:rPr>
                <w:sz w:val="18"/>
                <w:szCs w:val="18"/>
              </w:rPr>
            </w:pPr>
            <w:r w:rsidRPr="006C5787">
              <w:rPr>
                <w:color w:val="000000"/>
                <w:sz w:val="18"/>
                <w:szCs w:val="18"/>
              </w:rPr>
              <w:t>1 631,33</w:t>
            </w:r>
          </w:p>
        </w:tc>
        <w:tc>
          <w:tcPr>
            <w:tcW w:w="3260" w:type="dxa"/>
            <w:tcBorders>
              <w:left w:val="single" w:sz="4" w:space="0" w:color="000000"/>
              <w:bottom w:val="single" w:sz="4" w:space="0" w:color="000000"/>
              <w:right w:val="single" w:sz="4" w:space="0" w:color="000000"/>
            </w:tcBorders>
            <w:shd w:val="clear" w:color="auto" w:fill="FFFFFF"/>
            <w:vAlign w:val="center"/>
          </w:tcPr>
          <w:p w14:paraId="2F5B8E12" w14:textId="77777777" w:rsidR="006C5787" w:rsidRPr="006C5787" w:rsidRDefault="006C5787" w:rsidP="005A728A">
            <w:pPr>
              <w:jc w:val="center"/>
              <w:rPr>
                <w:sz w:val="18"/>
                <w:szCs w:val="18"/>
              </w:rPr>
            </w:pPr>
            <w:r w:rsidRPr="006C5787">
              <w:rPr>
                <w:color w:val="000000"/>
                <w:sz w:val="18"/>
                <w:szCs w:val="18"/>
              </w:rPr>
              <w:t>1 631,33</w:t>
            </w:r>
          </w:p>
        </w:tc>
      </w:tr>
      <w:tr w:rsidR="006C5787" w:rsidRPr="006C5787" w14:paraId="71463DF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5FCE38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116</w:t>
            </w:r>
          </w:p>
        </w:tc>
        <w:tc>
          <w:tcPr>
            <w:tcW w:w="6062" w:type="dxa"/>
            <w:tcBorders>
              <w:left w:val="single" w:sz="4" w:space="0" w:color="000000"/>
              <w:bottom w:val="single" w:sz="4" w:space="0" w:color="000000"/>
            </w:tcBorders>
            <w:shd w:val="clear" w:color="auto" w:fill="FFFFFF"/>
            <w:vAlign w:val="center"/>
          </w:tcPr>
          <w:p w14:paraId="01B16A65" w14:textId="77777777" w:rsidR="006C5787" w:rsidRPr="006C5787" w:rsidRDefault="006C5787" w:rsidP="005A728A">
            <w:pPr>
              <w:rPr>
                <w:sz w:val="18"/>
                <w:szCs w:val="18"/>
              </w:rPr>
            </w:pPr>
            <w:r w:rsidRPr="006C5787">
              <w:rPr>
                <w:sz w:val="18"/>
                <w:szCs w:val="18"/>
              </w:rPr>
              <w:t xml:space="preserve">Стремянка передней рессоры ЗИЛ-130 короткая в </w:t>
            </w:r>
            <w:proofErr w:type="gramStart"/>
            <w:r w:rsidRPr="006C5787">
              <w:rPr>
                <w:sz w:val="18"/>
                <w:szCs w:val="18"/>
              </w:rPr>
              <w:t>сборе  L</w:t>
            </w:r>
            <w:proofErr w:type="gramEnd"/>
            <w:r w:rsidRPr="006C5787">
              <w:rPr>
                <w:sz w:val="18"/>
                <w:szCs w:val="18"/>
              </w:rPr>
              <w:t>=175мм (М20х1,5)</w:t>
            </w:r>
          </w:p>
        </w:tc>
        <w:tc>
          <w:tcPr>
            <w:tcW w:w="567" w:type="dxa"/>
            <w:tcBorders>
              <w:left w:val="single" w:sz="4" w:space="0" w:color="000000"/>
              <w:bottom w:val="single" w:sz="4" w:space="0" w:color="000000"/>
            </w:tcBorders>
            <w:shd w:val="clear" w:color="auto" w:fill="FFFFFF"/>
          </w:tcPr>
          <w:p w14:paraId="0E4B489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92C563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4F39362" w14:textId="77777777" w:rsidR="006C5787" w:rsidRPr="006C5787" w:rsidRDefault="006C5787" w:rsidP="005A728A">
            <w:pPr>
              <w:jc w:val="center"/>
              <w:rPr>
                <w:sz w:val="18"/>
                <w:szCs w:val="18"/>
              </w:rPr>
            </w:pPr>
            <w:r w:rsidRPr="006C5787">
              <w:rPr>
                <w:sz w:val="18"/>
                <w:szCs w:val="18"/>
              </w:rPr>
              <w:t>450,00</w:t>
            </w:r>
          </w:p>
        </w:tc>
        <w:tc>
          <w:tcPr>
            <w:tcW w:w="1134" w:type="dxa"/>
            <w:tcBorders>
              <w:left w:val="single" w:sz="4" w:space="0" w:color="000000"/>
              <w:bottom w:val="single" w:sz="4" w:space="0" w:color="000000"/>
            </w:tcBorders>
            <w:shd w:val="clear" w:color="auto" w:fill="FFFFFF"/>
            <w:vAlign w:val="center"/>
          </w:tcPr>
          <w:p w14:paraId="7F69DA8F" w14:textId="77777777" w:rsidR="006C5787" w:rsidRPr="006C5787" w:rsidRDefault="006C5787" w:rsidP="005A728A">
            <w:pPr>
              <w:jc w:val="center"/>
              <w:rPr>
                <w:sz w:val="18"/>
                <w:szCs w:val="18"/>
              </w:rPr>
            </w:pPr>
            <w:r w:rsidRPr="006C5787">
              <w:rPr>
                <w:sz w:val="18"/>
                <w:szCs w:val="18"/>
              </w:rPr>
              <w:t>495,00</w:t>
            </w:r>
          </w:p>
        </w:tc>
        <w:tc>
          <w:tcPr>
            <w:tcW w:w="1134" w:type="dxa"/>
            <w:tcBorders>
              <w:left w:val="single" w:sz="4" w:space="0" w:color="000000"/>
              <w:bottom w:val="single" w:sz="4" w:space="0" w:color="000000"/>
            </w:tcBorders>
            <w:shd w:val="clear" w:color="auto" w:fill="FFFFFF"/>
            <w:vAlign w:val="center"/>
          </w:tcPr>
          <w:p w14:paraId="1AF2967D" w14:textId="77777777" w:rsidR="006C5787" w:rsidRPr="006C5787" w:rsidRDefault="006C5787" w:rsidP="005A728A">
            <w:pPr>
              <w:jc w:val="center"/>
              <w:rPr>
                <w:sz w:val="18"/>
                <w:szCs w:val="18"/>
              </w:rPr>
            </w:pPr>
            <w:r w:rsidRPr="006C5787">
              <w:rPr>
                <w:sz w:val="18"/>
                <w:szCs w:val="18"/>
              </w:rPr>
              <w:t>485,00</w:t>
            </w:r>
          </w:p>
        </w:tc>
        <w:tc>
          <w:tcPr>
            <w:tcW w:w="1134" w:type="dxa"/>
            <w:tcBorders>
              <w:left w:val="single" w:sz="4" w:space="0" w:color="000000"/>
              <w:bottom w:val="single" w:sz="4" w:space="0" w:color="000000"/>
            </w:tcBorders>
            <w:shd w:val="clear" w:color="auto" w:fill="FFFFFF"/>
            <w:vAlign w:val="center"/>
          </w:tcPr>
          <w:p w14:paraId="6783FAAC" w14:textId="77777777" w:rsidR="006C5787" w:rsidRPr="006C5787" w:rsidRDefault="006C5787" w:rsidP="005A728A">
            <w:pPr>
              <w:jc w:val="center"/>
              <w:rPr>
                <w:sz w:val="18"/>
                <w:szCs w:val="18"/>
              </w:rPr>
            </w:pPr>
            <w:r w:rsidRPr="006C5787">
              <w:rPr>
                <w:color w:val="000000"/>
                <w:sz w:val="18"/>
                <w:szCs w:val="18"/>
              </w:rPr>
              <w:t>476,67</w:t>
            </w:r>
          </w:p>
        </w:tc>
        <w:tc>
          <w:tcPr>
            <w:tcW w:w="3260" w:type="dxa"/>
            <w:tcBorders>
              <w:left w:val="single" w:sz="4" w:space="0" w:color="000000"/>
              <w:bottom w:val="single" w:sz="4" w:space="0" w:color="000000"/>
              <w:right w:val="single" w:sz="4" w:space="0" w:color="000000"/>
            </w:tcBorders>
            <w:shd w:val="clear" w:color="auto" w:fill="FFFFFF"/>
            <w:vAlign w:val="center"/>
          </w:tcPr>
          <w:p w14:paraId="4D347A57" w14:textId="77777777" w:rsidR="006C5787" w:rsidRPr="006C5787" w:rsidRDefault="006C5787" w:rsidP="005A728A">
            <w:pPr>
              <w:jc w:val="center"/>
              <w:rPr>
                <w:sz w:val="18"/>
                <w:szCs w:val="18"/>
              </w:rPr>
            </w:pPr>
            <w:r w:rsidRPr="006C5787">
              <w:rPr>
                <w:color w:val="000000"/>
                <w:sz w:val="18"/>
                <w:szCs w:val="18"/>
              </w:rPr>
              <w:t>476,67</w:t>
            </w:r>
          </w:p>
        </w:tc>
      </w:tr>
      <w:tr w:rsidR="006C5787" w:rsidRPr="006C5787" w14:paraId="25B80F4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EC4D95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117</w:t>
            </w:r>
          </w:p>
        </w:tc>
        <w:tc>
          <w:tcPr>
            <w:tcW w:w="6062" w:type="dxa"/>
            <w:tcBorders>
              <w:left w:val="single" w:sz="4" w:space="0" w:color="000000"/>
              <w:bottom w:val="single" w:sz="4" w:space="0" w:color="000000"/>
            </w:tcBorders>
            <w:shd w:val="clear" w:color="auto" w:fill="FFFFFF"/>
            <w:vAlign w:val="center"/>
          </w:tcPr>
          <w:p w14:paraId="50D2D4EB" w14:textId="77777777" w:rsidR="006C5787" w:rsidRPr="006C5787" w:rsidRDefault="006C5787" w:rsidP="005A728A">
            <w:pPr>
              <w:rPr>
                <w:sz w:val="18"/>
                <w:szCs w:val="18"/>
              </w:rPr>
            </w:pPr>
            <w:r w:rsidRPr="006C5787">
              <w:rPr>
                <w:sz w:val="18"/>
                <w:szCs w:val="18"/>
              </w:rPr>
              <w:t>Стремянка ушка задней рессоры ЗИЛ-130 (L=120) в сборе</w:t>
            </w:r>
          </w:p>
        </w:tc>
        <w:tc>
          <w:tcPr>
            <w:tcW w:w="567" w:type="dxa"/>
            <w:tcBorders>
              <w:left w:val="single" w:sz="4" w:space="0" w:color="000000"/>
              <w:bottom w:val="single" w:sz="4" w:space="0" w:color="000000"/>
            </w:tcBorders>
            <w:shd w:val="clear" w:color="auto" w:fill="FFFFFF"/>
          </w:tcPr>
          <w:p w14:paraId="433F0DF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506B6D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DA0F2E1" w14:textId="77777777" w:rsidR="006C5787" w:rsidRPr="006C5787" w:rsidRDefault="006C5787" w:rsidP="005A728A">
            <w:pPr>
              <w:jc w:val="center"/>
              <w:rPr>
                <w:sz w:val="18"/>
                <w:szCs w:val="18"/>
              </w:rPr>
            </w:pPr>
            <w:r w:rsidRPr="006C5787">
              <w:rPr>
                <w:sz w:val="18"/>
                <w:szCs w:val="18"/>
              </w:rPr>
              <w:t>300,00</w:t>
            </w:r>
          </w:p>
        </w:tc>
        <w:tc>
          <w:tcPr>
            <w:tcW w:w="1134" w:type="dxa"/>
            <w:tcBorders>
              <w:left w:val="single" w:sz="4" w:space="0" w:color="000000"/>
              <w:bottom w:val="single" w:sz="4" w:space="0" w:color="000000"/>
            </w:tcBorders>
            <w:shd w:val="clear" w:color="auto" w:fill="FFFFFF"/>
            <w:vAlign w:val="center"/>
          </w:tcPr>
          <w:p w14:paraId="329271FD" w14:textId="77777777" w:rsidR="006C5787" w:rsidRPr="006C5787" w:rsidRDefault="006C5787" w:rsidP="005A728A">
            <w:pPr>
              <w:jc w:val="center"/>
              <w:rPr>
                <w:sz w:val="18"/>
                <w:szCs w:val="18"/>
              </w:rPr>
            </w:pPr>
            <w:r w:rsidRPr="006C5787">
              <w:rPr>
                <w:sz w:val="18"/>
                <w:szCs w:val="18"/>
              </w:rPr>
              <w:t>330,00</w:t>
            </w:r>
          </w:p>
        </w:tc>
        <w:tc>
          <w:tcPr>
            <w:tcW w:w="1134" w:type="dxa"/>
            <w:tcBorders>
              <w:left w:val="single" w:sz="4" w:space="0" w:color="000000"/>
              <w:bottom w:val="single" w:sz="4" w:space="0" w:color="000000"/>
            </w:tcBorders>
            <w:shd w:val="clear" w:color="auto" w:fill="FFFFFF"/>
            <w:vAlign w:val="center"/>
          </w:tcPr>
          <w:p w14:paraId="372BBEFE" w14:textId="77777777" w:rsidR="006C5787" w:rsidRPr="006C5787" w:rsidRDefault="006C5787" w:rsidP="005A728A">
            <w:pPr>
              <w:jc w:val="center"/>
              <w:rPr>
                <w:sz w:val="18"/>
                <w:szCs w:val="18"/>
              </w:rPr>
            </w:pPr>
            <w:r w:rsidRPr="006C5787">
              <w:rPr>
                <w:sz w:val="18"/>
                <w:szCs w:val="18"/>
              </w:rPr>
              <w:t>323,00</w:t>
            </w:r>
          </w:p>
        </w:tc>
        <w:tc>
          <w:tcPr>
            <w:tcW w:w="1134" w:type="dxa"/>
            <w:tcBorders>
              <w:left w:val="single" w:sz="4" w:space="0" w:color="000000"/>
              <w:bottom w:val="single" w:sz="4" w:space="0" w:color="000000"/>
            </w:tcBorders>
            <w:shd w:val="clear" w:color="auto" w:fill="FFFFFF"/>
            <w:vAlign w:val="center"/>
          </w:tcPr>
          <w:p w14:paraId="244AE613" w14:textId="77777777" w:rsidR="006C5787" w:rsidRPr="006C5787" w:rsidRDefault="006C5787" w:rsidP="005A728A">
            <w:pPr>
              <w:jc w:val="center"/>
              <w:rPr>
                <w:sz w:val="18"/>
                <w:szCs w:val="18"/>
              </w:rPr>
            </w:pPr>
            <w:r w:rsidRPr="006C5787">
              <w:rPr>
                <w:color w:val="000000"/>
                <w:sz w:val="18"/>
                <w:szCs w:val="18"/>
              </w:rPr>
              <w:t>317,67</w:t>
            </w:r>
          </w:p>
        </w:tc>
        <w:tc>
          <w:tcPr>
            <w:tcW w:w="3260" w:type="dxa"/>
            <w:tcBorders>
              <w:left w:val="single" w:sz="4" w:space="0" w:color="000000"/>
              <w:bottom w:val="single" w:sz="4" w:space="0" w:color="000000"/>
              <w:right w:val="single" w:sz="4" w:space="0" w:color="000000"/>
            </w:tcBorders>
            <w:shd w:val="clear" w:color="auto" w:fill="FFFFFF"/>
            <w:vAlign w:val="center"/>
          </w:tcPr>
          <w:p w14:paraId="68692B89" w14:textId="77777777" w:rsidR="006C5787" w:rsidRPr="006C5787" w:rsidRDefault="006C5787" w:rsidP="005A728A">
            <w:pPr>
              <w:jc w:val="center"/>
              <w:rPr>
                <w:sz w:val="18"/>
                <w:szCs w:val="18"/>
              </w:rPr>
            </w:pPr>
            <w:r w:rsidRPr="006C5787">
              <w:rPr>
                <w:color w:val="000000"/>
                <w:sz w:val="18"/>
                <w:szCs w:val="18"/>
              </w:rPr>
              <w:t>317,67</w:t>
            </w:r>
          </w:p>
        </w:tc>
      </w:tr>
      <w:tr w:rsidR="006C5787" w:rsidRPr="006C5787" w14:paraId="61A2A3E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12F9900"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118</w:t>
            </w:r>
          </w:p>
        </w:tc>
        <w:tc>
          <w:tcPr>
            <w:tcW w:w="6062" w:type="dxa"/>
            <w:tcBorders>
              <w:left w:val="single" w:sz="4" w:space="0" w:color="000000"/>
              <w:bottom w:val="single" w:sz="4" w:space="0" w:color="000000"/>
            </w:tcBorders>
            <w:shd w:val="clear" w:color="auto" w:fill="FFFFFF"/>
            <w:vAlign w:val="center"/>
          </w:tcPr>
          <w:p w14:paraId="3A0D45EE" w14:textId="77777777" w:rsidR="006C5787" w:rsidRPr="006C5787" w:rsidRDefault="006C5787" w:rsidP="005A728A">
            <w:pPr>
              <w:rPr>
                <w:sz w:val="18"/>
                <w:szCs w:val="18"/>
              </w:rPr>
            </w:pPr>
            <w:r w:rsidRPr="006C5787">
              <w:rPr>
                <w:sz w:val="18"/>
                <w:szCs w:val="18"/>
              </w:rPr>
              <w:t>Стремянка ушка передней рессоры ЗИЛ-130 (L=110) в сборе</w:t>
            </w:r>
          </w:p>
        </w:tc>
        <w:tc>
          <w:tcPr>
            <w:tcW w:w="567" w:type="dxa"/>
            <w:tcBorders>
              <w:left w:val="single" w:sz="4" w:space="0" w:color="000000"/>
              <w:bottom w:val="single" w:sz="4" w:space="0" w:color="000000"/>
            </w:tcBorders>
            <w:shd w:val="clear" w:color="auto" w:fill="FFFFFF"/>
          </w:tcPr>
          <w:p w14:paraId="2A408664"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8707662"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D7A4F16" w14:textId="77777777" w:rsidR="006C5787" w:rsidRPr="006C5787" w:rsidRDefault="006C5787" w:rsidP="005A728A">
            <w:pPr>
              <w:jc w:val="center"/>
              <w:rPr>
                <w:sz w:val="18"/>
                <w:szCs w:val="18"/>
              </w:rPr>
            </w:pPr>
            <w:r w:rsidRPr="006C5787">
              <w:rPr>
                <w:sz w:val="18"/>
                <w:szCs w:val="18"/>
              </w:rPr>
              <w:t>280,00</w:t>
            </w:r>
          </w:p>
        </w:tc>
        <w:tc>
          <w:tcPr>
            <w:tcW w:w="1134" w:type="dxa"/>
            <w:tcBorders>
              <w:left w:val="single" w:sz="4" w:space="0" w:color="000000"/>
              <w:bottom w:val="single" w:sz="4" w:space="0" w:color="000000"/>
            </w:tcBorders>
            <w:shd w:val="clear" w:color="auto" w:fill="FFFFFF"/>
            <w:vAlign w:val="center"/>
          </w:tcPr>
          <w:p w14:paraId="3838F5C1" w14:textId="77777777" w:rsidR="006C5787" w:rsidRPr="006C5787" w:rsidRDefault="006C5787" w:rsidP="005A728A">
            <w:pPr>
              <w:jc w:val="center"/>
              <w:rPr>
                <w:sz w:val="18"/>
                <w:szCs w:val="18"/>
              </w:rPr>
            </w:pPr>
            <w:r w:rsidRPr="006C5787">
              <w:rPr>
                <w:sz w:val="18"/>
                <w:szCs w:val="18"/>
              </w:rPr>
              <w:t>308,00</w:t>
            </w:r>
          </w:p>
        </w:tc>
        <w:tc>
          <w:tcPr>
            <w:tcW w:w="1134" w:type="dxa"/>
            <w:tcBorders>
              <w:left w:val="single" w:sz="4" w:space="0" w:color="000000"/>
              <w:bottom w:val="single" w:sz="4" w:space="0" w:color="000000"/>
            </w:tcBorders>
            <w:shd w:val="clear" w:color="auto" w:fill="FFFFFF"/>
            <w:vAlign w:val="center"/>
          </w:tcPr>
          <w:p w14:paraId="7C38C321" w14:textId="77777777" w:rsidR="006C5787" w:rsidRPr="006C5787" w:rsidRDefault="006C5787" w:rsidP="005A728A">
            <w:pPr>
              <w:jc w:val="center"/>
              <w:rPr>
                <w:sz w:val="18"/>
                <w:szCs w:val="18"/>
              </w:rPr>
            </w:pPr>
            <w:r w:rsidRPr="006C5787">
              <w:rPr>
                <w:sz w:val="18"/>
                <w:szCs w:val="18"/>
              </w:rPr>
              <w:t>302,00</w:t>
            </w:r>
          </w:p>
        </w:tc>
        <w:tc>
          <w:tcPr>
            <w:tcW w:w="1134" w:type="dxa"/>
            <w:tcBorders>
              <w:left w:val="single" w:sz="4" w:space="0" w:color="000000"/>
              <w:bottom w:val="single" w:sz="4" w:space="0" w:color="000000"/>
            </w:tcBorders>
            <w:shd w:val="clear" w:color="auto" w:fill="FFFFFF"/>
            <w:vAlign w:val="center"/>
          </w:tcPr>
          <w:p w14:paraId="28A2B6E9" w14:textId="77777777" w:rsidR="006C5787" w:rsidRPr="006C5787" w:rsidRDefault="006C5787" w:rsidP="005A728A">
            <w:pPr>
              <w:jc w:val="center"/>
              <w:rPr>
                <w:sz w:val="18"/>
                <w:szCs w:val="18"/>
              </w:rPr>
            </w:pPr>
            <w:r w:rsidRPr="006C5787">
              <w:rPr>
                <w:color w:val="000000"/>
                <w:sz w:val="18"/>
                <w:szCs w:val="18"/>
              </w:rPr>
              <w:t>296,67</w:t>
            </w:r>
          </w:p>
        </w:tc>
        <w:tc>
          <w:tcPr>
            <w:tcW w:w="3260" w:type="dxa"/>
            <w:tcBorders>
              <w:left w:val="single" w:sz="4" w:space="0" w:color="000000"/>
              <w:bottom w:val="single" w:sz="4" w:space="0" w:color="000000"/>
              <w:right w:val="single" w:sz="4" w:space="0" w:color="000000"/>
            </w:tcBorders>
            <w:shd w:val="clear" w:color="auto" w:fill="FFFFFF"/>
            <w:vAlign w:val="center"/>
          </w:tcPr>
          <w:p w14:paraId="054FCE1B" w14:textId="77777777" w:rsidR="006C5787" w:rsidRPr="006C5787" w:rsidRDefault="006C5787" w:rsidP="005A728A">
            <w:pPr>
              <w:jc w:val="center"/>
              <w:rPr>
                <w:sz w:val="18"/>
                <w:szCs w:val="18"/>
              </w:rPr>
            </w:pPr>
            <w:r w:rsidRPr="006C5787">
              <w:rPr>
                <w:color w:val="000000"/>
                <w:sz w:val="18"/>
                <w:szCs w:val="18"/>
              </w:rPr>
              <w:t>296,67</w:t>
            </w:r>
          </w:p>
        </w:tc>
      </w:tr>
      <w:tr w:rsidR="006C5787" w:rsidRPr="006C5787" w14:paraId="711C745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7669F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119</w:t>
            </w:r>
          </w:p>
        </w:tc>
        <w:tc>
          <w:tcPr>
            <w:tcW w:w="6062" w:type="dxa"/>
            <w:tcBorders>
              <w:left w:val="single" w:sz="4" w:space="0" w:color="000000"/>
              <w:bottom w:val="single" w:sz="4" w:space="0" w:color="000000"/>
            </w:tcBorders>
            <w:shd w:val="clear" w:color="auto" w:fill="FFFFFF"/>
            <w:vAlign w:val="center"/>
          </w:tcPr>
          <w:p w14:paraId="54CC50DE" w14:textId="77777777" w:rsidR="006C5787" w:rsidRPr="006C5787" w:rsidRDefault="006C5787" w:rsidP="005A728A">
            <w:pPr>
              <w:rPr>
                <w:sz w:val="18"/>
                <w:szCs w:val="18"/>
              </w:rPr>
            </w:pPr>
            <w:r w:rsidRPr="006C5787">
              <w:rPr>
                <w:sz w:val="18"/>
                <w:szCs w:val="18"/>
              </w:rPr>
              <w:t>Сухарь рессоры ЗИЛ-130 передней</w:t>
            </w:r>
          </w:p>
        </w:tc>
        <w:tc>
          <w:tcPr>
            <w:tcW w:w="567" w:type="dxa"/>
            <w:tcBorders>
              <w:left w:val="single" w:sz="4" w:space="0" w:color="000000"/>
              <w:bottom w:val="single" w:sz="4" w:space="0" w:color="000000"/>
            </w:tcBorders>
            <w:shd w:val="clear" w:color="auto" w:fill="FFFFFF"/>
          </w:tcPr>
          <w:p w14:paraId="3D47459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2449B3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D04BC58" w14:textId="77777777" w:rsidR="006C5787" w:rsidRPr="006C5787" w:rsidRDefault="006C5787" w:rsidP="005A728A">
            <w:pPr>
              <w:jc w:val="center"/>
              <w:rPr>
                <w:sz w:val="18"/>
                <w:szCs w:val="18"/>
              </w:rPr>
            </w:pPr>
            <w:r w:rsidRPr="006C5787">
              <w:rPr>
                <w:sz w:val="18"/>
                <w:szCs w:val="18"/>
              </w:rPr>
              <w:t>840,00</w:t>
            </w:r>
          </w:p>
        </w:tc>
        <w:tc>
          <w:tcPr>
            <w:tcW w:w="1134" w:type="dxa"/>
            <w:tcBorders>
              <w:left w:val="single" w:sz="4" w:space="0" w:color="000000"/>
              <w:bottom w:val="single" w:sz="4" w:space="0" w:color="000000"/>
            </w:tcBorders>
            <w:shd w:val="clear" w:color="auto" w:fill="FFFFFF"/>
            <w:vAlign w:val="center"/>
          </w:tcPr>
          <w:p w14:paraId="49BA4A91" w14:textId="77777777" w:rsidR="006C5787" w:rsidRPr="006C5787" w:rsidRDefault="006C5787" w:rsidP="005A728A">
            <w:pPr>
              <w:jc w:val="center"/>
              <w:rPr>
                <w:sz w:val="18"/>
                <w:szCs w:val="18"/>
              </w:rPr>
            </w:pPr>
            <w:r w:rsidRPr="006C5787">
              <w:rPr>
                <w:sz w:val="18"/>
                <w:szCs w:val="18"/>
              </w:rPr>
              <w:t>924,00</w:t>
            </w:r>
          </w:p>
        </w:tc>
        <w:tc>
          <w:tcPr>
            <w:tcW w:w="1134" w:type="dxa"/>
            <w:tcBorders>
              <w:left w:val="single" w:sz="4" w:space="0" w:color="000000"/>
              <w:bottom w:val="single" w:sz="4" w:space="0" w:color="000000"/>
            </w:tcBorders>
            <w:shd w:val="clear" w:color="auto" w:fill="FFFFFF"/>
            <w:vAlign w:val="center"/>
          </w:tcPr>
          <w:p w14:paraId="0ACB8B46" w14:textId="77777777" w:rsidR="006C5787" w:rsidRPr="006C5787" w:rsidRDefault="006C5787" w:rsidP="005A728A">
            <w:pPr>
              <w:jc w:val="center"/>
              <w:rPr>
                <w:sz w:val="18"/>
                <w:szCs w:val="18"/>
              </w:rPr>
            </w:pPr>
            <w:r w:rsidRPr="006C5787">
              <w:rPr>
                <w:sz w:val="18"/>
                <w:szCs w:val="18"/>
              </w:rPr>
              <w:t>906,00</w:t>
            </w:r>
          </w:p>
        </w:tc>
        <w:tc>
          <w:tcPr>
            <w:tcW w:w="1134" w:type="dxa"/>
            <w:tcBorders>
              <w:left w:val="single" w:sz="4" w:space="0" w:color="000000"/>
              <w:bottom w:val="single" w:sz="4" w:space="0" w:color="000000"/>
            </w:tcBorders>
            <w:shd w:val="clear" w:color="auto" w:fill="FFFFFF"/>
            <w:vAlign w:val="center"/>
          </w:tcPr>
          <w:p w14:paraId="3DAAB3CD" w14:textId="77777777" w:rsidR="006C5787" w:rsidRPr="006C5787" w:rsidRDefault="006C5787" w:rsidP="005A728A">
            <w:pPr>
              <w:jc w:val="center"/>
              <w:rPr>
                <w:sz w:val="18"/>
                <w:szCs w:val="18"/>
              </w:rPr>
            </w:pPr>
            <w:r w:rsidRPr="006C5787">
              <w:rPr>
                <w:color w:val="000000"/>
                <w:sz w:val="18"/>
                <w:szCs w:val="18"/>
              </w:rPr>
              <w:t>890,00</w:t>
            </w:r>
          </w:p>
        </w:tc>
        <w:tc>
          <w:tcPr>
            <w:tcW w:w="3260" w:type="dxa"/>
            <w:tcBorders>
              <w:left w:val="single" w:sz="4" w:space="0" w:color="000000"/>
              <w:bottom w:val="single" w:sz="4" w:space="0" w:color="000000"/>
              <w:right w:val="single" w:sz="4" w:space="0" w:color="000000"/>
            </w:tcBorders>
            <w:shd w:val="clear" w:color="auto" w:fill="FFFFFF"/>
            <w:vAlign w:val="center"/>
          </w:tcPr>
          <w:p w14:paraId="58C0A23A" w14:textId="77777777" w:rsidR="006C5787" w:rsidRPr="006C5787" w:rsidRDefault="006C5787" w:rsidP="005A728A">
            <w:pPr>
              <w:jc w:val="center"/>
              <w:rPr>
                <w:sz w:val="18"/>
                <w:szCs w:val="18"/>
              </w:rPr>
            </w:pPr>
            <w:r w:rsidRPr="006C5787">
              <w:rPr>
                <w:color w:val="000000"/>
                <w:sz w:val="18"/>
                <w:szCs w:val="18"/>
              </w:rPr>
              <w:t>890,00</w:t>
            </w:r>
          </w:p>
        </w:tc>
      </w:tr>
      <w:tr w:rsidR="006C5787" w:rsidRPr="006C5787" w14:paraId="03E0F52B"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BA835A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120</w:t>
            </w:r>
          </w:p>
        </w:tc>
        <w:tc>
          <w:tcPr>
            <w:tcW w:w="6062" w:type="dxa"/>
            <w:tcBorders>
              <w:left w:val="single" w:sz="4" w:space="0" w:color="000000"/>
              <w:bottom w:val="single" w:sz="4" w:space="0" w:color="000000"/>
            </w:tcBorders>
            <w:shd w:val="clear" w:color="auto" w:fill="FFFFFF"/>
            <w:vAlign w:val="center"/>
          </w:tcPr>
          <w:p w14:paraId="2F20024B" w14:textId="77777777" w:rsidR="006C5787" w:rsidRPr="006C5787" w:rsidRDefault="006C5787" w:rsidP="005A728A">
            <w:pPr>
              <w:rPr>
                <w:sz w:val="18"/>
                <w:szCs w:val="18"/>
              </w:rPr>
            </w:pPr>
            <w:r w:rsidRPr="006C5787">
              <w:rPr>
                <w:sz w:val="18"/>
                <w:szCs w:val="18"/>
              </w:rPr>
              <w:t>Соединитель трубки 6мм</w:t>
            </w:r>
          </w:p>
        </w:tc>
        <w:tc>
          <w:tcPr>
            <w:tcW w:w="567" w:type="dxa"/>
            <w:tcBorders>
              <w:left w:val="single" w:sz="4" w:space="0" w:color="000000"/>
              <w:bottom w:val="single" w:sz="4" w:space="0" w:color="000000"/>
            </w:tcBorders>
            <w:shd w:val="clear" w:color="auto" w:fill="FFFFFF"/>
          </w:tcPr>
          <w:p w14:paraId="7A04C5FE"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42C9DC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EAEBD7A"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70A7E2C2"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73B32CD3"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3BCBA0B3"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0DE0CB39"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15492CD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82A339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121</w:t>
            </w:r>
          </w:p>
        </w:tc>
        <w:tc>
          <w:tcPr>
            <w:tcW w:w="6062" w:type="dxa"/>
            <w:tcBorders>
              <w:left w:val="single" w:sz="4" w:space="0" w:color="000000"/>
              <w:bottom w:val="single" w:sz="4" w:space="0" w:color="000000"/>
            </w:tcBorders>
            <w:shd w:val="clear" w:color="auto" w:fill="FFFFFF"/>
            <w:vAlign w:val="center"/>
          </w:tcPr>
          <w:p w14:paraId="3609C77A" w14:textId="77777777" w:rsidR="006C5787" w:rsidRPr="006C5787" w:rsidRDefault="006C5787" w:rsidP="005A728A">
            <w:pPr>
              <w:rPr>
                <w:sz w:val="18"/>
                <w:szCs w:val="18"/>
              </w:rPr>
            </w:pPr>
            <w:r w:rsidRPr="006C5787">
              <w:rPr>
                <w:sz w:val="18"/>
                <w:szCs w:val="18"/>
              </w:rPr>
              <w:t>Соединитель трубки 8мм</w:t>
            </w:r>
          </w:p>
        </w:tc>
        <w:tc>
          <w:tcPr>
            <w:tcW w:w="567" w:type="dxa"/>
            <w:tcBorders>
              <w:left w:val="single" w:sz="4" w:space="0" w:color="000000"/>
              <w:bottom w:val="single" w:sz="4" w:space="0" w:color="000000"/>
            </w:tcBorders>
            <w:shd w:val="clear" w:color="auto" w:fill="FFFFFF"/>
          </w:tcPr>
          <w:p w14:paraId="30365FD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106E69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0C8E686"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6640A14E"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58792CA3"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3BB25A5B"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4441398A"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518C518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34AE9EF"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122</w:t>
            </w:r>
          </w:p>
        </w:tc>
        <w:tc>
          <w:tcPr>
            <w:tcW w:w="6062" w:type="dxa"/>
            <w:tcBorders>
              <w:left w:val="single" w:sz="4" w:space="0" w:color="000000"/>
              <w:bottom w:val="single" w:sz="4" w:space="0" w:color="000000"/>
            </w:tcBorders>
            <w:shd w:val="clear" w:color="auto" w:fill="FFFFFF"/>
            <w:vAlign w:val="center"/>
          </w:tcPr>
          <w:p w14:paraId="5BFD52E2" w14:textId="77777777" w:rsidR="006C5787" w:rsidRPr="006C5787" w:rsidRDefault="006C5787" w:rsidP="005A728A">
            <w:pPr>
              <w:rPr>
                <w:sz w:val="18"/>
                <w:szCs w:val="18"/>
              </w:rPr>
            </w:pPr>
            <w:r w:rsidRPr="006C5787">
              <w:rPr>
                <w:sz w:val="18"/>
                <w:szCs w:val="18"/>
              </w:rPr>
              <w:t>Соединитель трубки 10мм</w:t>
            </w:r>
          </w:p>
        </w:tc>
        <w:tc>
          <w:tcPr>
            <w:tcW w:w="567" w:type="dxa"/>
            <w:tcBorders>
              <w:left w:val="single" w:sz="4" w:space="0" w:color="000000"/>
              <w:bottom w:val="single" w:sz="4" w:space="0" w:color="000000"/>
            </w:tcBorders>
            <w:shd w:val="clear" w:color="auto" w:fill="FFFFFF"/>
          </w:tcPr>
          <w:p w14:paraId="206198DF"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B3264A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74C12A4"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7C73EB5A"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0618CA5E"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00183691"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3BF217EA"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650807A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F20E0F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123</w:t>
            </w:r>
          </w:p>
        </w:tc>
        <w:tc>
          <w:tcPr>
            <w:tcW w:w="6062" w:type="dxa"/>
            <w:tcBorders>
              <w:left w:val="single" w:sz="4" w:space="0" w:color="000000"/>
              <w:bottom w:val="single" w:sz="4" w:space="0" w:color="000000"/>
            </w:tcBorders>
            <w:shd w:val="clear" w:color="auto" w:fill="FFFFFF"/>
            <w:vAlign w:val="center"/>
          </w:tcPr>
          <w:p w14:paraId="7B6348A8" w14:textId="77777777" w:rsidR="006C5787" w:rsidRPr="006C5787" w:rsidRDefault="006C5787" w:rsidP="005A728A">
            <w:pPr>
              <w:rPr>
                <w:sz w:val="18"/>
                <w:szCs w:val="18"/>
              </w:rPr>
            </w:pPr>
            <w:r w:rsidRPr="006C5787">
              <w:rPr>
                <w:sz w:val="18"/>
                <w:szCs w:val="18"/>
              </w:rPr>
              <w:t>Соединитель трубки 12мм</w:t>
            </w:r>
          </w:p>
        </w:tc>
        <w:tc>
          <w:tcPr>
            <w:tcW w:w="567" w:type="dxa"/>
            <w:tcBorders>
              <w:left w:val="single" w:sz="4" w:space="0" w:color="000000"/>
              <w:bottom w:val="single" w:sz="4" w:space="0" w:color="000000"/>
            </w:tcBorders>
            <w:shd w:val="clear" w:color="auto" w:fill="FFFFFF"/>
          </w:tcPr>
          <w:p w14:paraId="2AE7489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5D7E67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6B19D34"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26E8A74A"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46667BBA"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64A57119"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39F0C6D1"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1691241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019A52D"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124</w:t>
            </w:r>
          </w:p>
        </w:tc>
        <w:tc>
          <w:tcPr>
            <w:tcW w:w="6062" w:type="dxa"/>
            <w:tcBorders>
              <w:left w:val="single" w:sz="4" w:space="0" w:color="000000"/>
              <w:bottom w:val="single" w:sz="4" w:space="0" w:color="000000"/>
            </w:tcBorders>
            <w:shd w:val="clear" w:color="auto" w:fill="FFFFFF"/>
            <w:vAlign w:val="center"/>
          </w:tcPr>
          <w:p w14:paraId="72E26239" w14:textId="77777777" w:rsidR="006C5787" w:rsidRPr="006C5787" w:rsidRDefault="006C5787" w:rsidP="005A728A">
            <w:pPr>
              <w:rPr>
                <w:sz w:val="18"/>
                <w:szCs w:val="18"/>
              </w:rPr>
            </w:pPr>
            <w:r w:rsidRPr="006C5787">
              <w:rPr>
                <w:sz w:val="18"/>
                <w:szCs w:val="18"/>
              </w:rPr>
              <w:t>Термостат ЗИЛ-</w:t>
            </w:r>
            <w:proofErr w:type="gramStart"/>
            <w:r w:rsidRPr="006C5787">
              <w:rPr>
                <w:sz w:val="18"/>
                <w:szCs w:val="18"/>
              </w:rPr>
              <w:t>130  (</w:t>
            </w:r>
            <w:proofErr w:type="gramEnd"/>
            <w:r w:rsidRPr="006C5787">
              <w:rPr>
                <w:sz w:val="18"/>
                <w:szCs w:val="18"/>
              </w:rPr>
              <w:t>70 градусов)</w:t>
            </w:r>
          </w:p>
        </w:tc>
        <w:tc>
          <w:tcPr>
            <w:tcW w:w="567" w:type="dxa"/>
            <w:tcBorders>
              <w:left w:val="single" w:sz="4" w:space="0" w:color="000000"/>
              <w:bottom w:val="single" w:sz="4" w:space="0" w:color="000000"/>
            </w:tcBorders>
            <w:shd w:val="clear" w:color="auto" w:fill="FFFFFF"/>
          </w:tcPr>
          <w:p w14:paraId="71DF0B5C"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4C3AA3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656861" w14:textId="77777777" w:rsidR="006C5787" w:rsidRPr="006C5787" w:rsidRDefault="006C5787" w:rsidP="005A728A">
            <w:pPr>
              <w:jc w:val="center"/>
              <w:rPr>
                <w:sz w:val="18"/>
                <w:szCs w:val="18"/>
              </w:rPr>
            </w:pPr>
            <w:r w:rsidRPr="006C5787">
              <w:rPr>
                <w:sz w:val="18"/>
                <w:szCs w:val="18"/>
              </w:rPr>
              <w:t>540,00</w:t>
            </w:r>
          </w:p>
        </w:tc>
        <w:tc>
          <w:tcPr>
            <w:tcW w:w="1134" w:type="dxa"/>
            <w:tcBorders>
              <w:left w:val="single" w:sz="4" w:space="0" w:color="000000"/>
              <w:bottom w:val="single" w:sz="4" w:space="0" w:color="000000"/>
            </w:tcBorders>
            <w:shd w:val="clear" w:color="auto" w:fill="FFFFFF"/>
            <w:vAlign w:val="center"/>
          </w:tcPr>
          <w:p w14:paraId="1A6222C3" w14:textId="77777777" w:rsidR="006C5787" w:rsidRPr="006C5787" w:rsidRDefault="006C5787" w:rsidP="005A728A">
            <w:pPr>
              <w:jc w:val="center"/>
              <w:rPr>
                <w:sz w:val="18"/>
                <w:szCs w:val="18"/>
              </w:rPr>
            </w:pPr>
            <w:r w:rsidRPr="006C5787">
              <w:rPr>
                <w:sz w:val="18"/>
                <w:szCs w:val="18"/>
              </w:rPr>
              <w:t>594,00</w:t>
            </w:r>
          </w:p>
        </w:tc>
        <w:tc>
          <w:tcPr>
            <w:tcW w:w="1134" w:type="dxa"/>
            <w:tcBorders>
              <w:left w:val="single" w:sz="4" w:space="0" w:color="000000"/>
              <w:bottom w:val="single" w:sz="4" w:space="0" w:color="000000"/>
            </w:tcBorders>
            <w:shd w:val="clear" w:color="auto" w:fill="FFFFFF"/>
            <w:vAlign w:val="center"/>
          </w:tcPr>
          <w:p w14:paraId="41DC5E4B" w14:textId="77777777" w:rsidR="006C5787" w:rsidRPr="006C5787" w:rsidRDefault="006C5787" w:rsidP="005A728A">
            <w:pPr>
              <w:jc w:val="center"/>
              <w:rPr>
                <w:sz w:val="18"/>
                <w:szCs w:val="18"/>
              </w:rPr>
            </w:pPr>
            <w:r w:rsidRPr="006C5787">
              <w:rPr>
                <w:sz w:val="18"/>
                <w:szCs w:val="18"/>
              </w:rPr>
              <w:t>582,00</w:t>
            </w:r>
          </w:p>
        </w:tc>
        <w:tc>
          <w:tcPr>
            <w:tcW w:w="1134" w:type="dxa"/>
            <w:tcBorders>
              <w:left w:val="single" w:sz="4" w:space="0" w:color="000000"/>
              <w:bottom w:val="single" w:sz="4" w:space="0" w:color="000000"/>
            </w:tcBorders>
            <w:shd w:val="clear" w:color="auto" w:fill="FFFFFF"/>
            <w:vAlign w:val="center"/>
          </w:tcPr>
          <w:p w14:paraId="3E1A39B7" w14:textId="77777777" w:rsidR="006C5787" w:rsidRPr="006C5787" w:rsidRDefault="006C5787" w:rsidP="005A728A">
            <w:pPr>
              <w:jc w:val="center"/>
              <w:rPr>
                <w:sz w:val="18"/>
                <w:szCs w:val="18"/>
              </w:rPr>
            </w:pPr>
            <w:r w:rsidRPr="006C5787">
              <w:rPr>
                <w:color w:val="000000"/>
                <w:sz w:val="18"/>
                <w:szCs w:val="18"/>
              </w:rPr>
              <w:t>572,00</w:t>
            </w:r>
          </w:p>
        </w:tc>
        <w:tc>
          <w:tcPr>
            <w:tcW w:w="3260" w:type="dxa"/>
            <w:tcBorders>
              <w:left w:val="single" w:sz="4" w:space="0" w:color="000000"/>
              <w:bottom w:val="single" w:sz="4" w:space="0" w:color="000000"/>
              <w:right w:val="single" w:sz="4" w:space="0" w:color="000000"/>
            </w:tcBorders>
            <w:shd w:val="clear" w:color="auto" w:fill="FFFFFF"/>
            <w:vAlign w:val="center"/>
          </w:tcPr>
          <w:p w14:paraId="0F24EC7D" w14:textId="77777777" w:rsidR="006C5787" w:rsidRPr="006C5787" w:rsidRDefault="006C5787" w:rsidP="005A728A">
            <w:pPr>
              <w:jc w:val="center"/>
              <w:rPr>
                <w:sz w:val="18"/>
                <w:szCs w:val="18"/>
              </w:rPr>
            </w:pPr>
            <w:r w:rsidRPr="006C5787">
              <w:rPr>
                <w:color w:val="000000"/>
                <w:sz w:val="18"/>
                <w:szCs w:val="18"/>
              </w:rPr>
              <w:t>572,00</w:t>
            </w:r>
          </w:p>
        </w:tc>
      </w:tr>
      <w:tr w:rsidR="006C5787" w:rsidRPr="006C5787" w14:paraId="6C96C2C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92183E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125</w:t>
            </w:r>
          </w:p>
        </w:tc>
        <w:tc>
          <w:tcPr>
            <w:tcW w:w="6062" w:type="dxa"/>
            <w:tcBorders>
              <w:left w:val="single" w:sz="4" w:space="0" w:color="000000"/>
              <w:bottom w:val="single" w:sz="4" w:space="0" w:color="000000"/>
            </w:tcBorders>
            <w:shd w:val="clear" w:color="auto" w:fill="FFFFFF"/>
            <w:vAlign w:val="center"/>
          </w:tcPr>
          <w:p w14:paraId="75CE2C0D" w14:textId="77777777" w:rsidR="006C5787" w:rsidRPr="006C5787" w:rsidRDefault="006C5787" w:rsidP="005A728A">
            <w:pPr>
              <w:rPr>
                <w:sz w:val="18"/>
                <w:szCs w:val="18"/>
              </w:rPr>
            </w:pPr>
            <w:r w:rsidRPr="006C5787">
              <w:rPr>
                <w:sz w:val="18"/>
                <w:szCs w:val="18"/>
              </w:rPr>
              <w:t>Труба выхлопная ЗИЛ-130</w:t>
            </w:r>
          </w:p>
        </w:tc>
        <w:tc>
          <w:tcPr>
            <w:tcW w:w="567" w:type="dxa"/>
            <w:tcBorders>
              <w:left w:val="single" w:sz="4" w:space="0" w:color="000000"/>
              <w:bottom w:val="single" w:sz="4" w:space="0" w:color="000000"/>
            </w:tcBorders>
            <w:shd w:val="clear" w:color="auto" w:fill="FFFFFF"/>
          </w:tcPr>
          <w:p w14:paraId="017CE79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FCD188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A32748A" w14:textId="77777777" w:rsidR="006C5787" w:rsidRPr="006C5787" w:rsidRDefault="006C5787" w:rsidP="005A728A">
            <w:pPr>
              <w:jc w:val="center"/>
              <w:rPr>
                <w:sz w:val="18"/>
                <w:szCs w:val="18"/>
              </w:rPr>
            </w:pPr>
            <w:r w:rsidRPr="006C5787">
              <w:rPr>
                <w:sz w:val="18"/>
                <w:szCs w:val="18"/>
              </w:rPr>
              <w:t>575,00</w:t>
            </w:r>
          </w:p>
        </w:tc>
        <w:tc>
          <w:tcPr>
            <w:tcW w:w="1134" w:type="dxa"/>
            <w:tcBorders>
              <w:left w:val="single" w:sz="4" w:space="0" w:color="000000"/>
              <w:bottom w:val="single" w:sz="4" w:space="0" w:color="000000"/>
            </w:tcBorders>
            <w:shd w:val="clear" w:color="auto" w:fill="FFFFFF"/>
            <w:vAlign w:val="center"/>
          </w:tcPr>
          <w:p w14:paraId="2CADCFC0" w14:textId="77777777" w:rsidR="006C5787" w:rsidRPr="006C5787" w:rsidRDefault="006C5787" w:rsidP="005A728A">
            <w:pPr>
              <w:jc w:val="center"/>
              <w:rPr>
                <w:sz w:val="18"/>
                <w:szCs w:val="18"/>
              </w:rPr>
            </w:pPr>
            <w:r w:rsidRPr="006C5787">
              <w:rPr>
                <w:sz w:val="18"/>
                <w:szCs w:val="18"/>
              </w:rPr>
              <w:t>632,50</w:t>
            </w:r>
          </w:p>
        </w:tc>
        <w:tc>
          <w:tcPr>
            <w:tcW w:w="1134" w:type="dxa"/>
            <w:tcBorders>
              <w:left w:val="single" w:sz="4" w:space="0" w:color="000000"/>
              <w:bottom w:val="single" w:sz="4" w:space="0" w:color="000000"/>
            </w:tcBorders>
            <w:shd w:val="clear" w:color="auto" w:fill="FFFFFF"/>
            <w:vAlign w:val="center"/>
          </w:tcPr>
          <w:p w14:paraId="2307D36A" w14:textId="77777777" w:rsidR="006C5787" w:rsidRPr="006C5787" w:rsidRDefault="006C5787" w:rsidP="005A728A">
            <w:pPr>
              <w:jc w:val="center"/>
              <w:rPr>
                <w:sz w:val="18"/>
                <w:szCs w:val="18"/>
              </w:rPr>
            </w:pPr>
            <w:r w:rsidRPr="006C5787">
              <w:rPr>
                <w:sz w:val="18"/>
                <w:szCs w:val="18"/>
              </w:rPr>
              <w:t>620,00</w:t>
            </w:r>
          </w:p>
        </w:tc>
        <w:tc>
          <w:tcPr>
            <w:tcW w:w="1134" w:type="dxa"/>
            <w:tcBorders>
              <w:left w:val="single" w:sz="4" w:space="0" w:color="000000"/>
              <w:bottom w:val="single" w:sz="4" w:space="0" w:color="000000"/>
            </w:tcBorders>
            <w:shd w:val="clear" w:color="auto" w:fill="FFFFFF"/>
            <w:vAlign w:val="center"/>
          </w:tcPr>
          <w:p w14:paraId="7E465B1A" w14:textId="77777777" w:rsidR="006C5787" w:rsidRPr="006C5787" w:rsidRDefault="006C5787" w:rsidP="005A728A">
            <w:pPr>
              <w:jc w:val="center"/>
              <w:rPr>
                <w:sz w:val="18"/>
                <w:szCs w:val="18"/>
              </w:rPr>
            </w:pPr>
            <w:r w:rsidRPr="006C5787">
              <w:rPr>
                <w:color w:val="000000"/>
                <w:sz w:val="18"/>
                <w:szCs w:val="18"/>
              </w:rPr>
              <w:t>609,17</w:t>
            </w:r>
          </w:p>
        </w:tc>
        <w:tc>
          <w:tcPr>
            <w:tcW w:w="3260" w:type="dxa"/>
            <w:tcBorders>
              <w:left w:val="single" w:sz="4" w:space="0" w:color="000000"/>
              <w:bottom w:val="single" w:sz="4" w:space="0" w:color="000000"/>
              <w:right w:val="single" w:sz="4" w:space="0" w:color="000000"/>
            </w:tcBorders>
            <w:shd w:val="clear" w:color="auto" w:fill="FFFFFF"/>
            <w:vAlign w:val="center"/>
          </w:tcPr>
          <w:p w14:paraId="6C21ED3A" w14:textId="77777777" w:rsidR="006C5787" w:rsidRPr="006C5787" w:rsidRDefault="006C5787" w:rsidP="005A728A">
            <w:pPr>
              <w:jc w:val="center"/>
              <w:rPr>
                <w:sz w:val="18"/>
                <w:szCs w:val="18"/>
              </w:rPr>
            </w:pPr>
            <w:r w:rsidRPr="006C5787">
              <w:rPr>
                <w:color w:val="000000"/>
                <w:sz w:val="18"/>
                <w:szCs w:val="18"/>
              </w:rPr>
              <w:t>609,17</w:t>
            </w:r>
          </w:p>
        </w:tc>
      </w:tr>
      <w:tr w:rsidR="006C5787" w:rsidRPr="006C5787" w14:paraId="63464E2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EBB3E1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126</w:t>
            </w:r>
          </w:p>
        </w:tc>
        <w:tc>
          <w:tcPr>
            <w:tcW w:w="6062" w:type="dxa"/>
            <w:tcBorders>
              <w:left w:val="single" w:sz="4" w:space="0" w:color="000000"/>
              <w:bottom w:val="single" w:sz="4" w:space="0" w:color="000000"/>
            </w:tcBorders>
            <w:shd w:val="clear" w:color="auto" w:fill="FFFFFF"/>
            <w:vAlign w:val="center"/>
          </w:tcPr>
          <w:p w14:paraId="204A8EB7" w14:textId="77777777" w:rsidR="006C5787" w:rsidRPr="006C5787" w:rsidRDefault="006C5787" w:rsidP="005A728A">
            <w:pPr>
              <w:rPr>
                <w:sz w:val="18"/>
                <w:szCs w:val="18"/>
              </w:rPr>
            </w:pPr>
            <w:r w:rsidRPr="006C5787">
              <w:rPr>
                <w:sz w:val="18"/>
                <w:szCs w:val="18"/>
              </w:rPr>
              <w:t>Труба приемная ЗИЛ-130 левая</w:t>
            </w:r>
          </w:p>
        </w:tc>
        <w:tc>
          <w:tcPr>
            <w:tcW w:w="567" w:type="dxa"/>
            <w:tcBorders>
              <w:left w:val="single" w:sz="4" w:space="0" w:color="000000"/>
              <w:bottom w:val="single" w:sz="4" w:space="0" w:color="000000"/>
            </w:tcBorders>
            <w:shd w:val="clear" w:color="auto" w:fill="FFFFFF"/>
          </w:tcPr>
          <w:p w14:paraId="6751D48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95314E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3560EA1" w14:textId="77777777" w:rsidR="006C5787" w:rsidRPr="006C5787" w:rsidRDefault="006C5787" w:rsidP="005A728A">
            <w:pPr>
              <w:jc w:val="center"/>
              <w:rPr>
                <w:sz w:val="18"/>
                <w:szCs w:val="18"/>
              </w:rPr>
            </w:pPr>
            <w:r w:rsidRPr="006C5787">
              <w:rPr>
                <w:sz w:val="18"/>
                <w:szCs w:val="18"/>
              </w:rPr>
              <w:t>1 885,00</w:t>
            </w:r>
          </w:p>
        </w:tc>
        <w:tc>
          <w:tcPr>
            <w:tcW w:w="1134" w:type="dxa"/>
            <w:tcBorders>
              <w:left w:val="single" w:sz="4" w:space="0" w:color="000000"/>
              <w:bottom w:val="single" w:sz="4" w:space="0" w:color="000000"/>
            </w:tcBorders>
            <w:shd w:val="clear" w:color="auto" w:fill="FFFFFF"/>
            <w:vAlign w:val="center"/>
          </w:tcPr>
          <w:p w14:paraId="677C041D" w14:textId="77777777" w:rsidR="006C5787" w:rsidRPr="006C5787" w:rsidRDefault="006C5787" w:rsidP="005A728A">
            <w:pPr>
              <w:jc w:val="center"/>
              <w:rPr>
                <w:sz w:val="18"/>
                <w:szCs w:val="18"/>
              </w:rPr>
            </w:pPr>
            <w:r w:rsidRPr="006C5787">
              <w:rPr>
                <w:sz w:val="18"/>
                <w:szCs w:val="18"/>
              </w:rPr>
              <w:t>2 073,50</w:t>
            </w:r>
          </w:p>
        </w:tc>
        <w:tc>
          <w:tcPr>
            <w:tcW w:w="1134" w:type="dxa"/>
            <w:tcBorders>
              <w:left w:val="single" w:sz="4" w:space="0" w:color="000000"/>
              <w:bottom w:val="single" w:sz="4" w:space="0" w:color="000000"/>
            </w:tcBorders>
            <w:shd w:val="clear" w:color="auto" w:fill="FFFFFF"/>
            <w:vAlign w:val="center"/>
          </w:tcPr>
          <w:p w14:paraId="1BB6AD45" w14:textId="77777777" w:rsidR="006C5787" w:rsidRPr="006C5787" w:rsidRDefault="006C5787" w:rsidP="005A728A">
            <w:pPr>
              <w:jc w:val="center"/>
              <w:rPr>
                <w:sz w:val="18"/>
                <w:szCs w:val="18"/>
              </w:rPr>
            </w:pPr>
            <w:r w:rsidRPr="006C5787">
              <w:rPr>
                <w:sz w:val="18"/>
                <w:szCs w:val="18"/>
              </w:rPr>
              <w:t>2 032,00</w:t>
            </w:r>
          </w:p>
        </w:tc>
        <w:tc>
          <w:tcPr>
            <w:tcW w:w="1134" w:type="dxa"/>
            <w:tcBorders>
              <w:left w:val="single" w:sz="4" w:space="0" w:color="000000"/>
              <w:bottom w:val="single" w:sz="4" w:space="0" w:color="000000"/>
            </w:tcBorders>
            <w:shd w:val="clear" w:color="auto" w:fill="FFFFFF"/>
            <w:vAlign w:val="center"/>
          </w:tcPr>
          <w:p w14:paraId="4A21F6A6" w14:textId="77777777" w:rsidR="006C5787" w:rsidRPr="006C5787" w:rsidRDefault="006C5787" w:rsidP="005A728A">
            <w:pPr>
              <w:jc w:val="center"/>
              <w:rPr>
                <w:sz w:val="18"/>
                <w:szCs w:val="18"/>
              </w:rPr>
            </w:pPr>
            <w:r w:rsidRPr="006C5787">
              <w:rPr>
                <w:color w:val="000000"/>
                <w:sz w:val="18"/>
                <w:szCs w:val="18"/>
              </w:rPr>
              <w:t>1 996,83</w:t>
            </w:r>
          </w:p>
        </w:tc>
        <w:tc>
          <w:tcPr>
            <w:tcW w:w="3260" w:type="dxa"/>
            <w:tcBorders>
              <w:left w:val="single" w:sz="4" w:space="0" w:color="000000"/>
              <w:bottom w:val="single" w:sz="4" w:space="0" w:color="000000"/>
              <w:right w:val="single" w:sz="4" w:space="0" w:color="000000"/>
            </w:tcBorders>
            <w:shd w:val="clear" w:color="auto" w:fill="FFFFFF"/>
            <w:vAlign w:val="center"/>
          </w:tcPr>
          <w:p w14:paraId="14001C31" w14:textId="77777777" w:rsidR="006C5787" w:rsidRPr="006C5787" w:rsidRDefault="006C5787" w:rsidP="005A728A">
            <w:pPr>
              <w:jc w:val="center"/>
              <w:rPr>
                <w:sz w:val="18"/>
                <w:szCs w:val="18"/>
              </w:rPr>
            </w:pPr>
            <w:r w:rsidRPr="006C5787">
              <w:rPr>
                <w:color w:val="000000"/>
                <w:sz w:val="18"/>
                <w:szCs w:val="18"/>
              </w:rPr>
              <w:t>1 996,83</w:t>
            </w:r>
          </w:p>
        </w:tc>
      </w:tr>
      <w:tr w:rsidR="006C5787" w:rsidRPr="006C5787" w14:paraId="023D66E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B30290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127</w:t>
            </w:r>
          </w:p>
        </w:tc>
        <w:tc>
          <w:tcPr>
            <w:tcW w:w="6062" w:type="dxa"/>
            <w:tcBorders>
              <w:left w:val="single" w:sz="4" w:space="0" w:color="000000"/>
              <w:bottom w:val="single" w:sz="4" w:space="0" w:color="000000"/>
            </w:tcBorders>
            <w:shd w:val="clear" w:color="auto" w:fill="FFFFFF"/>
            <w:vAlign w:val="center"/>
          </w:tcPr>
          <w:p w14:paraId="21A28746" w14:textId="77777777" w:rsidR="006C5787" w:rsidRPr="006C5787" w:rsidRDefault="006C5787" w:rsidP="005A728A">
            <w:pPr>
              <w:rPr>
                <w:sz w:val="18"/>
                <w:szCs w:val="18"/>
              </w:rPr>
            </w:pPr>
            <w:r w:rsidRPr="006C5787">
              <w:rPr>
                <w:sz w:val="18"/>
                <w:szCs w:val="18"/>
              </w:rPr>
              <w:t>Труба приемная ЗИЛ-130 правая</w:t>
            </w:r>
          </w:p>
        </w:tc>
        <w:tc>
          <w:tcPr>
            <w:tcW w:w="567" w:type="dxa"/>
            <w:tcBorders>
              <w:left w:val="single" w:sz="4" w:space="0" w:color="000000"/>
              <w:bottom w:val="single" w:sz="4" w:space="0" w:color="000000"/>
            </w:tcBorders>
            <w:shd w:val="clear" w:color="auto" w:fill="FFFFFF"/>
          </w:tcPr>
          <w:p w14:paraId="732C55D4"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6E5983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10CFC33" w14:textId="77777777" w:rsidR="006C5787" w:rsidRPr="006C5787" w:rsidRDefault="006C5787" w:rsidP="005A728A">
            <w:pPr>
              <w:jc w:val="center"/>
              <w:rPr>
                <w:sz w:val="18"/>
                <w:szCs w:val="18"/>
              </w:rPr>
            </w:pPr>
            <w:r w:rsidRPr="006C5787">
              <w:rPr>
                <w:sz w:val="18"/>
                <w:szCs w:val="18"/>
              </w:rPr>
              <w:t>1 935,00</w:t>
            </w:r>
          </w:p>
        </w:tc>
        <w:tc>
          <w:tcPr>
            <w:tcW w:w="1134" w:type="dxa"/>
            <w:tcBorders>
              <w:left w:val="single" w:sz="4" w:space="0" w:color="000000"/>
              <w:bottom w:val="single" w:sz="4" w:space="0" w:color="000000"/>
            </w:tcBorders>
            <w:shd w:val="clear" w:color="auto" w:fill="FFFFFF"/>
            <w:vAlign w:val="center"/>
          </w:tcPr>
          <w:p w14:paraId="5A340D4A" w14:textId="77777777" w:rsidR="006C5787" w:rsidRPr="006C5787" w:rsidRDefault="006C5787" w:rsidP="005A728A">
            <w:pPr>
              <w:jc w:val="center"/>
              <w:rPr>
                <w:sz w:val="18"/>
                <w:szCs w:val="18"/>
              </w:rPr>
            </w:pPr>
            <w:r w:rsidRPr="006C5787">
              <w:rPr>
                <w:sz w:val="18"/>
                <w:szCs w:val="18"/>
              </w:rPr>
              <w:t>2 128,50</w:t>
            </w:r>
          </w:p>
        </w:tc>
        <w:tc>
          <w:tcPr>
            <w:tcW w:w="1134" w:type="dxa"/>
            <w:tcBorders>
              <w:left w:val="single" w:sz="4" w:space="0" w:color="000000"/>
              <w:bottom w:val="single" w:sz="4" w:space="0" w:color="000000"/>
            </w:tcBorders>
            <w:shd w:val="clear" w:color="auto" w:fill="FFFFFF"/>
            <w:vAlign w:val="center"/>
          </w:tcPr>
          <w:p w14:paraId="19EEA4C7" w14:textId="77777777" w:rsidR="006C5787" w:rsidRPr="006C5787" w:rsidRDefault="006C5787" w:rsidP="005A728A">
            <w:pPr>
              <w:jc w:val="center"/>
              <w:rPr>
                <w:sz w:val="18"/>
                <w:szCs w:val="18"/>
              </w:rPr>
            </w:pPr>
            <w:r w:rsidRPr="006C5787">
              <w:rPr>
                <w:sz w:val="18"/>
                <w:szCs w:val="18"/>
              </w:rPr>
              <w:t>2 086,00</w:t>
            </w:r>
          </w:p>
        </w:tc>
        <w:tc>
          <w:tcPr>
            <w:tcW w:w="1134" w:type="dxa"/>
            <w:tcBorders>
              <w:left w:val="single" w:sz="4" w:space="0" w:color="000000"/>
              <w:bottom w:val="single" w:sz="4" w:space="0" w:color="000000"/>
            </w:tcBorders>
            <w:shd w:val="clear" w:color="auto" w:fill="FFFFFF"/>
            <w:vAlign w:val="center"/>
          </w:tcPr>
          <w:p w14:paraId="73343869" w14:textId="77777777" w:rsidR="006C5787" w:rsidRPr="006C5787" w:rsidRDefault="006C5787" w:rsidP="005A728A">
            <w:pPr>
              <w:jc w:val="center"/>
              <w:rPr>
                <w:sz w:val="18"/>
                <w:szCs w:val="18"/>
              </w:rPr>
            </w:pPr>
            <w:r w:rsidRPr="006C5787">
              <w:rPr>
                <w:color w:val="000000"/>
                <w:sz w:val="18"/>
                <w:szCs w:val="18"/>
              </w:rPr>
              <w:t>2 049,83</w:t>
            </w:r>
          </w:p>
        </w:tc>
        <w:tc>
          <w:tcPr>
            <w:tcW w:w="3260" w:type="dxa"/>
            <w:tcBorders>
              <w:left w:val="single" w:sz="4" w:space="0" w:color="000000"/>
              <w:bottom w:val="single" w:sz="4" w:space="0" w:color="000000"/>
              <w:right w:val="single" w:sz="4" w:space="0" w:color="000000"/>
            </w:tcBorders>
            <w:shd w:val="clear" w:color="auto" w:fill="FFFFFF"/>
            <w:vAlign w:val="center"/>
          </w:tcPr>
          <w:p w14:paraId="35651758" w14:textId="77777777" w:rsidR="006C5787" w:rsidRPr="006C5787" w:rsidRDefault="006C5787" w:rsidP="005A728A">
            <w:pPr>
              <w:jc w:val="center"/>
              <w:rPr>
                <w:sz w:val="18"/>
                <w:szCs w:val="18"/>
              </w:rPr>
            </w:pPr>
            <w:r w:rsidRPr="006C5787">
              <w:rPr>
                <w:color w:val="000000"/>
                <w:sz w:val="18"/>
                <w:szCs w:val="18"/>
              </w:rPr>
              <w:t>2 049,83</w:t>
            </w:r>
          </w:p>
        </w:tc>
      </w:tr>
      <w:tr w:rsidR="006C5787" w:rsidRPr="006C5787" w14:paraId="5917048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8A1A741"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128</w:t>
            </w:r>
          </w:p>
        </w:tc>
        <w:tc>
          <w:tcPr>
            <w:tcW w:w="6062" w:type="dxa"/>
            <w:tcBorders>
              <w:left w:val="single" w:sz="4" w:space="0" w:color="000000"/>
              <w:bottom w:val="single" w:sz="4" w:space="0" w:color="000000"/>
            </w:tcBorders>
            <w:shd w:val="clear" w:color="auto" w:fill="FFFFFF"/>
            <w:vAlign w:val="center"/>
          </w:tcPr>
          <w:p w14:paraId="3C9A1B58" w14:textId="77777777" w:rsidR="006C5787" w:rsidRPr="006C5787" w:rsidRDefault="006C5787" w:rsidP="005A728A">
            <w:pPr>
              <w:rPr>
                <w:sz w:val="18"/>
                <w:szCs w:val="18"/>
              </w:rPr>
            </w:pPr>
            <w:r w:rsidRPr="006C5787">
              <w:rPr>
                <w:sz w:val="18"/>
                <w:szCs w:val="18"/>
              </w:rPr>
              <w:t>Труба приемная ЗИЛ-4331 левая</w:t>
            </w:r>
          </w:p>
        </w:tc>
        <w:tc>
          <w:tcPr>
            <w:tcW w:w="567" w:type="dxa"/>
            <w:tcBorders>
              <w:left w:val="single" w:sz="4" w:space="0" w:color="000000"/>
              <w:bottom w:val="single" w:sz="4" w:space="0" w:color="000000"/>
            </w:tcBorders>
            <w:shd w:val="clear" w:color="auto" w:fill="FFFFFF"/>
          </w:tcPr>
          <w:p w14:paraId="7F17C85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E6C8F4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5C2B96B" w14:textId="77777777" w:rsidR="006C5787" w:rsidRPr="006C5787" w:rsidRDefault="006C5787" w:rsidP="005A728A">
            <w:pPr>
              <w:jc w:val="center"/>
              <w:rPr>
                <w:sz w:val="18"/>
                <w:szCs w:val="18"/>
              </w:rPr>
            </w:pPr>
            <w:r w:rsidRPr="006C5787">
              <w:rPr>
                <w:sz w:val="18"/>
                <w:szCs w:val="18"/>
              </w:rPr>
              <w:t>1 300,00</w:t>
            </w:r>
          </w:p>
        </w:tc>
        <w:tc>
          <w:tcPr>
            <w:tcW w:w="1134" w:type="dxa"/>
            <w:tcBorders>
              <w:left w:val="single" w:sz="4" w:space="0" w:color="000000"/>
              <w:bottom w:val="single" w:sz="4" w:space="0" w:color="000000"/>
            </w:tcBorders>
            <w:shd w:val="clear" w:color="auto" w:fill="FFFFFF"/>
            <w:vAlign w:val="center"/>
          </w:tcPr>
          <w:p w14:paraId="0A50110C" w14:textId="77777777" w:rsidR="006C5787" w:rsidRPr="006C5787" w:rsidRDefault="006C5787" w:rsidP="005A728A">
            <w:pPr>
              <w:jc w:val="center"/>
              <w:rPr>
                <w:sz w:val="18"/>
                <w:szCs w:val="18"/>
              </w:rPr>
            </w:pPr>
            <w:r w:rsidRPr="006C5787">
              <w:rPr>
                <w:sz w:val="18"/>
                <w:szCs w:val="18"/>
              </w:rPr>
              <w:t>1 430,00</w:t>
            </w:r>
          </w:p>
        </w:tc>
        <w:tc>
          <w:tcPr>
            <w:tcW w:w="1134" w:type="dxa"/>
            <w:tcBorders>
              <w:left w:val="single" w:sz="4" w:space="0" w:color="000000"/>
              <w:bottom w:val="single" w:sz="4" w:space="0" w:color="000000"/>
            </w:tcBorders>
            <w:shd w:val="clear" w:color="auto" w:fill="FFFFFF"/>
            <w:vAlign w:val="center"/>
          </w:tcPr>
          <w:p w14:paraId="3CAA9E4D" w14:textId="77777777" w:rsidR="006C5787" w:rsidRPr="006C5787" w:rsidRDefault="006C5787" w:rsidP="005A728A">
            <w:pPr>
              <w:jc w:val="center"/>
              <w:rPr>
                <w:sz w:val="18"/>
                <w:szCs w:val="18"/>
              </w:rPr>
            </w:pPr>
            <w:r w:rsidRPr="006C5787">
              <w:rPr>
                <w:sz w:val="18"/>
                <w:szCs w:val="18"/>
              </w:rPr>
              <w:t>1 401,00</w:t>
            </w:r>
          </w:p>
        </w:tc>
        <w:tc>
          <w:tcPr>
            <w:tcW w:w="1134" w:type="dxa"/>
            <w:tcBorders>
              <w:left w:val="single" w:sz="4" w:space="0" w:color="000000"/>
              <w:bottom w:val="single" w:sz="4" w:space="0" w:color="000000"/>
            </w:tcBorders>
            <w:shd w:val="clear" w:color="auto" w:fill="FFFFFF"/>
            <w:vAlign w:val="center"/>
          </w:tcPr>
          <w:p w14:paraId="7887B880" w14:textId="77777777" w:rsidR="006C5787" w:rsidRPr="006C5787" w:rsidRDefault="006C5787" w:rsidP="005A728A">
            <w:pPr>
              <w:jc w:val="center"/>
              <w:rPr>
                <w:sz w:val="18"/>
                <w:szCs w:val="18"/>
              </w:rPr>
            </w:pPr>
            <w:r w:rsidRPr="006C5787">
              <w:rPr>
                <w:color w:val="000000"/>
                <w:sz w:val="18"/>
                <w:szCs w:val="18"/>
              </w:rPr>
              <w:t>1 377,00</w:t>
            </w:r>
          </w:p>
        </w:tc>
        <w:tc>
          <w:tcPr>
            <w:tcW w:w="3260" w:type="dxa"/>
            <w:tcBorders>
              <w:left w:val="single" w:sz="4" w:space="0" w:color="000000"/>
              <w:bottom w:val="single" w:sz="4" w:space="0" w:color="000000"/>
              <w:right w:val="single" w:sz="4" w:space="0" w:color="000000"/>
            </w:tcBorders>
            <w:shd w:val="clear" w:color="auto" w:fill="FFFFFF"/>
            <w:vAlign w:val="center"/>
          </w:tcPr>
          <w:p w14:paraId="09BE001D" w14:textId="77777777" w:rsidR="006C5787" w:rsidRPr="006C5787" w:rsidRDefault="006C5787" w:rsidP="005A728A">
            <w:pPr>
              <w:jc w:val="center"/>
              <w:rPr>
                <w:sz w:val="18"/>
                <w:szCs w:val="18"/>
              </w:rPr>
            </w:pPr>
            <w:r w:rsidRPr="006C5787">
              <w:rPr>
                <w:color w:val="000000"/>
                <w:sz w:val="18"/>
                <w:szCs w:val="18"/>
              </w:rPr>
              <w:t>1 377,00</w:t>
            </w:r>
          </w:p>
        </w:tc>
      </w:tr>
      <w:tr w:rsidR="006C5787" w:rsidRPr="006C5787" w14:paraId="3E3A2C6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3152DB1"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lastRenderedPageBreak/>
              <w:t>129</w:t>
            </w:r>
          </w:p>
        </w:tc>
        <w:tc>
          <w:tcPr>
            <w:tcW w:w="6062" w:type="dxa"/>
            <w:tcBorders>
              <w:left w:val="single" w:sz="4" w:space="0" w:color="000000"/>
              <w:bottom w:val="single" w:sz="4" w:space="0" w:color="000000"/>
            </w:tcBorders>
            <w:shd w:val="clear" w:color="auto" w:fill="FFFFFF"/>
            <w:vAlign w:val="center"/>
          </w:tcPr>
          <w:p w14:paraId="3E86D52A" w14:textId="77777777" w:rsidR="006C5787" w:rsidRPr="006C5787" w:rsidRDefault="006C5787" w:rsidP="005A728A">
            <w:pPr>
              <w:rPr>
                <w:sz w:val="18"/>
                <w:szCs w:val="18"/>
              </w:rPr>
            </w:pPr>
            <w:r w:rsidRPr="006C5787">
              <w:rPr>
                <w:sz w:val="18"/>
                <w:szCs w:val="18"/>
              </w:rPr>
              <w:t>Труба приемная ЗИЛ-4331 правая</w:t>
            </w:r>
          </w:p>
        </w:tc>
        <w:tc>
          <w:tcPr>
            <w:tcW w:w="567" w:type="dxa"/>
            <w:tcBorders>
              <w:left w:val="single" w:sz="4" w:space="0" w:color="000000"/>
              <w:bottom w:val="single" w:sz="4" w:space="0" w:color="000000"/>
            </w:tcBorders>
            <w:shd w:val="clear" w:color="auto" w:fill="FFFFFF"/>
          </w:tcPr>
          <w:p w14:paraId="55AC7B62"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506313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99C2523" w14:textId="77777777" w:rsidR="006C5787" w:rsidRPr="006C5787" w:rsidRDefault="006C5787" w:rsidP="005A728A">
            <w:pPr>
              <w:jc w:val="center"/>
              <w:rPr>
                <w:sz w:val="18"/>
                <w:szCs w:val="18"/>
              </w:rPr>
            </w:pPr>
            <w:r w:rsidRPr="006C5787">
              <w:rPr>
                <w:sz w:val="18"/>
                <w:szCs w:val="18"/>
              </w:rPr>
              <w:t>1 300,00</w:t>
            </w:r>
          </w:p>
        </w:tc>
        <w:tc>
          <w:tcPr>
            <w:tcW w:w="1134" w:type="dxa"/>
            <w:tcBorders>
              <w:left w:val="single" w:sz="4" w:space="0" w:color="000000"/>
              <w:bottom w:val="single" w:sz="4" w:space="0" w:color="000000"/>
            </w:tcBorders>
            <w:shd w:val="clear" w:color="auto" w:fill="FFFFFF"/>
            <w:vAlign w:val="center"/>
          </w:tcPr>
          <w:p w14:paraId="26499518" w14:textId="77777777" w:rsidR="006C5787" w:rsidRPr="006C5787" w:rsidRDefault="006C5787" w:rsidP="005A728A">
            <w:pPr>
              <w:jc w:val="center"/>
              <w:rPr>
                <w:sz w:val="18"/>
                <w:szCs w:val="18"/>
              </w:rPr>
            </w:pPr>
            <w:r w:rsidRPr="006C5787">
              <w:rPr>
                <w:sz w:val="18"/>
                <w:szCs w:val="18"/>
              </w:rPr>
              <w:t>1 430,00</w:t>
            </w:r>
          </w:p>
        </w:tc>
        <w:tc>
          <w:tcPr>
            <w:tcW w:w="1134" w:type="dxa"/>
            <w:tcBorders>
              <w:left w:val="single" w:sz="4" w:space="0" w:color="000000"/>
              <w:bottom w:val="single" w:sz="4" w:space="0" w:color="000000"/>
            </w:tcBorders>
            <w:shd w:val="clear" w:color="auto" w:fill="FFFFFF"/>
            <w:vAlign w:val="center"/>
          </w:tcPr>
          <w:p w14:paraId="6FE98A57" w14:textId="77777777" w:rsidR="006C5787" w:rsidRPr="006C5787" w:rsidRDefault="006C5787" w:rsidP="005A728A">
            <w:pPr>
              <w:jc w:val="center"/>
              <w:rPr>
                <w:sz w:val="18"/>
                <w:szCs w:val="18"/>
              </w:rPr>
            </w:pPr>
            <w:r w:rsidRPr="006C5787">
              <w:rPr>
                <w:sz w:val="18"/>
                <w:szCs w:val="18"/>
              </w:rPr>
              <w:t>1 401,00</w:t>
            </w:r>
          </w:p>
        </w:tc>
        <w:tc>
          <w:tcPr>
            <w:tcW w:w="1134" w:type="dxa"/>
            <w:tcBorders>
              <w:left w:val="single" w:sz="4" w:space="0" w:color="000000"/>
              <w:bottom w:val="single" w:sz="4" w:space="0" w:color="000000"/>
            </w:tcBorders>
            <w:shd w:val="clear" w:color="auto" w:fill="FFFFFF"/>
            <w:vAlign w:val="center"/>
          </w:tcPr>
          <w:p w14:paraId="6D6D1687" w14:textId="77777777" w:rsidR="006C5787" w:rsidRPr="006C5787" w:rsidRDefault="006C5787" w:rsidP="005A728A">
            <w:pPr>
              <w:jc w:val="center"/>
              <w:rPr>
                <w:sz w:val="18"/>
                <w:szCs w:val="18"/>
              </w:rPr>
            </w:pPr>
            <w:r w:rsidRPr="006C5787">
              <w:rPr>
                <w:color w:val="000000"/>
                <w:sz w:val="18"/>
                <w:szCs w:val="18"/>
              </w:rPr>
              <w:t>1 377,00</w:t>
            </w:r>
          </w:p>
        </w:tc>
        <w:tc>
          <w:tcPr>
            <w:tcW w:w="3260" w:type="dxa"/>
            <w:tcBorders>
              <w:left w:val="single" w:sz="4" w:space="0" w:color="000000"/>
              <w:bottom w:val="single" w:sz="4" w:space="0" w:color="000000"/>
              <w:right w:val="single" w:sz="4" w:space="0" w:color="000000"/>
            </w:tcBorders>
            <w:shd w:val="clear" w:color="auto" w:fill="FFFFFF"/>
            <w:vAlign w:val="center"/>
          </w:tcPr>
          <w:p w14:paraId="0D061AAE" w14:textId="77777777" w:rsidR="006C5787" w:rsidRPr="006C5787" w:rsidRDefault="006C5787" w:rsidP="005A728A">
            <w:pPr>
              <w:jc w:val="center"/>
              <w:rPr>
                <w:sz w:val="18"/>
                <w:szCs w:val="18"/>
              </w:rPr>
            </w:pPr>
            <w:r w:rsidRPr="006C5787">
              <w:rPr>
                <w:color w:val="000000"/>
                <w:sz w:val="18"/>
                <w:szCs w:val="18"/>
              </w:rPr>
              <w:t>1 377,00</w:t>
            </w:r>
          </w:p>
        </w:tc>
      </w:tr>
      <w:tr w:rsidR="006C5787" w:rsidRPr="006C5787" w14:paraId="01EE960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8C61ED1"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130</w:t>
            </w:r>
          </w:p>
        </w:tc>
        <w:tc>
          <w:tcPr>
            <w:tcW w:w="6062" w:type="dxa"/>
            <w:tcBorders>
              <w:left w:val="single" w:sz="4" w:space="0" w:color="000000"/>
              <w:bottom w:val="single" w:sz="4" w:space="0" w:color="000000"/>
            </w:tcBorders>
            <w:shd w:val="clear" w:color="auto" w:fill="FFFFFF"/>
            <w:vAlign w:val="center"/>
          </w:tcPr>
          <w:p w14:paraId="439928FE" w14:textId="77777777" w:rsidR="006C5787" w:rsidRPr="006C5787" w:rsidRDefault="006C5787" w:rsidP="005A728A">
            <w:pPr>
              <w:rPr>
                <w:sz w:val="18"/>
                <w:szCs w:val="18"/>
              </w:rPr>
            </w:pPr>
            <w:r w:rsidRPr="006C5787">
              <w:rPr>
                <w:sz w:val="18"/>
                <w:szCs w:val="18"/>
              </w:rPr>
              <w:t xml:space="preserve">Трубка </w:t>
            </w:r>
            <w:proofErr w:type="gramStart"/>
            <w:r w:rsidRPr="006C5787">
              <w:rPr>
                <w:sz w:val="18"/>
                <w:szCs w:val="18"/>
              </w:rPr>
              <w:t>поливинилхлорид  6</w:t>
            </w:r>
            <w:proofErr w:type="gramEnd"/>
            <w:r w:rsidRPr="006C5787">
              <w:rPr>
                <w:sz w:val="18"/>
                <w:szCs w:val="18"/>
              </w:rPr>
              <w:t>мм</w:t>
            </w:r>
          </w:p>
        </w:tc>
        <w:tc>
          <w:tcPr>
            <w:tcW w:w="567" w:type="dxa"/>
            <w:tcBorders>
              <w:left w:val="single" w:sz="4" w:space="0" w:color="000000"/>
              <w:bottom w:val="single" w:sz="4" w:space="0" w:color="000000"/>
            </w:tcBorders>
            <w:shd w:val="clear" w:color="auto" w:fill="FFFFFF"/>
          </w:tcPr>
          <w:p w14:paraId="65C675C8"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09A16DE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100D34A" w14:textId="77777777" w:rsidR="006C5787" w:rsidRPr="006C5787" w:rsidRDefault="006C5787" w:rsidP="005A728A">
            <w:pPr>
              <w:jc w:val="center"/>
              <w:rPr>
                <w:sz w:val="18"/>
                <w:szCs w:val="18"/>
              </w:rPr>
            </w:pPr>
            <w:r w:rsidRPr="006C5787">
              <w:rPr>
                <w:sz w:val="18"/>
                <w:szCs w:val="18"/>
              </w:rPr>
              <w:t>28,00</w:t>
            </w:r>
          </w:p>
        </w:tc>
        <w:tc>
          <w:tcPr>
            <w:tcW w:w="1134" w:type="dxa"/>
            <w:tcBorders>
              <w:left w:val="single" w:sz="4" w:space="0" w:color="000000"/>
              <w:bottom w:val="single" w:sz="4" w:space="0" w:color="000000"/>
            </w:tcBorders>
            <w:shd w:val="clear" w:color="auto" w:fill="FFFFFF"/>
            <w:vAlign w:val="center"/>
          </w:tcPr>
          <w:p w14:paraId="67B6781A" w14:textId="77777777" w:rsidR="006C5787" w:rsidRPr="006C5787" w:rsidRDefault="006C5787" w:rsidP="005A728A">
            <w:pPr>
              <w:jc w:val="center"/>
              <w:rPr>
                <w:sz w:val="18"/>
                <w:szCs w:val="18"/>
              </w:rPr>
            </w:pPr>
            <w:r w:rsidRPr="006C5787">
              <w:rPr>
                <w:sz w:val="18"/>
                <w:szCs w:val="18"/>
              </w:rPr>
              <w:t>30,80</w:t>
            </w:r>
          </w:p>
        </w:tc>
        <w:tc>
          <w:tcPr>
            <w:tcW w:w="1134" w:type="dxa"/>
            <w:tcBorders>
              <w:left w:val="single" w:sz="4" w:space="0" w:color="000000"/>
              <w:bottom w:val="single" w:sz="4" w:space="0" w:color="000000"/>
            </w:tcBorders>
            <w:shd w:val="clear" w:color="auto" w:fill="FFFFFF"/>
            <w:vAlign w:val="center"/>
          </w:tcPr>
          <w:p w14:paraId="5E2A5C74"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1A29B445" w14:textId="77777777" w:rsidR="006C5787" w:rsidRPr="006C5787" w:rsidRDefault="006C5787" w:rsidP="005A728A">
            <w:pPr>
              <w:jc w:val="center"/>
              <w:rPr>
                <w:sz w:val="18"/>
                <w:szCs w:val="18"/>
              </w:rPr>
            </w:pPr>
            <w:r w:rsidRPr="006C5787">
              <w:rPr>
                <w:color w:val="000000"/>
                <w:sz w:val="18"/>
                <w:szCs w:val="18"/>
              </w:rPr>
              <w:t>29,60</w:t>
            </w:r>
          </w:p>
        </w:tc>
        <w:tc>
          <w:tcPr>
            <w:tcW w:w="3260" w:type="dxa"/>
            <w:tcBorders>
              <w:left w:val="single" w:sz="4" w:space="0" w:color="000000"/>
              <w:bottom w:val="single" w:sz="4" w:space="0" w:color="000000"/>
              <w:right w:val="single" w:sz="4" w:space="0" w:color="000000"/>
            </w:tcBorders>
            <w:shd w:val="clear" w:color="auto" w:fill="FFFFFF"/>
            <w:vAlign w:val="center"/>
          </w:tcPr>
          <w:p w14:paraId="4CF584A5" w14:textId="77777777" w:rsidR="006C5787" w:rsidRPr="006C5787" w:rsidRDefault="006C5787" w:rsidP="005A728A">
            <w:pPr>
              <w:jc w:val="center"/>
              <w:rPr>
                <w:sz w:val="18"/>
                <w:szCs w:val="18"/>
              </w:rPr>
            </w:pPr>
            <w:r w:rsidRPr="006C5787">
              <w:rPr>
                <w:color w:val="000000"/>
                <w:sz w:val="18"/>
                <w:szCs w:val="18"/>
              </w:rPr>
              <w:t>29,60</w:t>
            </w:r>
          </w:p>
        </w:tc>
      </w:tr>
      <w:tr w:rsidR="006C5787" w:rsidRPr="006C5787" w14:paraId="600CC19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8FDFCC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131</w:t>
            </w:r>
          </w:p>
        </w:tc>
        <w:tc>
          <w:tcPr>
            <w:tcW w:w="6062" w:type="dxa"/>
            <w:tcBorders>
              <w:left w:val="single" w:sz="4" w:space="0" w:color="000000"/>
              <w:bottom w:val="single" w:sz="4" w:space="0" w:color="000000"/>
            </w:tcBorders>
            <w:shd w:val="clear" w:color="auto" w:fill="FFFFFF"/>
            <w:vAlign w:val="center"/>
          </w:tcPr>
          <w:p w14:paraId="02D66823" w14:textId="77777777" w:rsidR="006C5787" w:rsidRPr="006C5787" w:rsidRDefault="006C5787" w:rsidP="005A728A">
            <w:pPr>
              <w:rPr>
                <w:sz w:val="18"/>
                <w:szCs w:val="18"/>
              </w:rPr>
            </w:pPr>
            <w:r w:rsidRPr="006C5787">
              <w:rPr>
                <w:sz w:val="18"/>
                <w:szCs w:val="18"/>
              </w:rPr>
              <w:t xml:space="preserve">Трубка </w:t>
            </w:r>
            <w:proofErr w:type="gramStart"/>
            <w:r w:rsidRPr="006C5787">
              <w:rPr>
                <w:sz w:val="18"/>
                <w:szCs w:val="18"/>
              </w:rPr>
              <w:t>поливинилхлорид  8</w:t>
            </w:r>
            <w:proofErr w:type="gramEnd"/>
            <w:r w:rsidRPr="006C5787">
              <w:rPr>
                <w:sz w:val="18"/>
                <w:szCs w:val="18"/>
              </w:rPr>
              <w:t>мм</w:t>
            </w:r>
          </w:p>
        </w:tc>
        <w:tc>
          <w:tcPr>
            <w:tcW w:w="567" w:type="dxa"/>
            <w:tcBorders>
              <w:left w:val="single" w:sz="4" w:space="0" w:color="000000"/>
              <w:bottom w:val="single" w:sz="4" w:space="0" w:color="000000"/>
            </w:tcBorders>
            <w:shd w:val="clear" w:color="auto" w:fill="FFFFFF"/>
          </w:tcPr>
          <w:p w14:paraId="7665C008"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3884F16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F2D44E5" w14:textId="77777777" w:rsidR="006C5787" w:rsidRPr="006C5787" w:rsidRDefault="006C5787" w:rsidP="005A728A">
            <w:pPr>
              <w:jc w:val="center"/>
              <w:rPr>
                <w:sz w:val="18"/>
                <w:szCs w:val="18"/>
              </w:rPr>
            </w:pPr>
            <w:r w:rsidRPr="006C5787">
              <w:rPr>
                <w:sz w:val="18"/>
                <w:szCs w:val="18"/>
              </w:rPr>
              <w:t>45,00</w:t>
            </w:r>
          </w:p>
        </w:tc>
        <w:tc>
          <w:tcPr>
            <w:tcW w:w="1134" w:type="dxa"/>
            <w:tcBorders>
              <w:left w:val="single" w:sz="4" w:space="0" w:color="000000"/>
              <w:bottom w:val="single" w:sz="4" w:space="0" w:color="000000"/>
            </w:tcBorders>
            <w:shd w:val="clear" w:color="auto" w:fill="FFFFFF"/>
            <w:vAlign w:val="center"/>
          </w:tcPr>
          <w:p w14:paraId="66B8EE8A" w14:textId="77777777" w:rsidR="006C5787" w:rsidRPr="006C5787" w:rsidRDefault="006C5787" w:rsidP="005A728A">
            <w:pPr>
              <w:jc w:val="center"/>
              <w:rPr>
                <w:sz w:val="18"/>
                <w:szCs w:val="18"/>
              </w:rPr>
            </w:pPr>
            <w:r w:rsidRPr="006C5787">
              <w:rPr>
                <w:sz w:val="18"/>
                <w:szCs w:val="18"/>
              </w:rPr>
              <w:t>49,50</w:t>
            </w:r>
          </w:p>
        </w:tc>
        <w:tc>
          <w:tcPr>
            <w:tcW w:w="1134" w:type="dxa"/>
            <w:tcBorders>
              <w:left w:val="single" w:sz="4" w:space="0" w:color="000000"/>
              <w:bottom w:val="single" w:sz="4" w:space="0" w:color="000000"/>
            </w:tcBorders>
            <w:shd w:val="clear" w:color="auto" w:fill="FFFFFF"/>
            <w:vAlign w:val="center"/>
          </w:tcPr>
          <w:p w14:paraId="5FA40CCE" w14:textId="77777777" w:rsidR="006C5787" w:rsidRPr="006C5787" w:rsidRDefault="006C5787" w:rsidP="005A728A">
            <w:pPr>
              <w:jc w:val="center"/>
              <w:rPr>
                <w:sz w:val="18"/>
                <w:szCs w:val="18"/>
              </w:rPr>
            </w:pPr>
            <w:r w:rsidRPr="006C5787">
              <w:rPr>
                <w:sz w:val="18"/>
                <w:szCs w:val="18"/>
              </w:rPr>
              <w:t>49,00</w:t>
            </w:r>
          </w:p>
        </w:tc>
        <w:tc>
          <w:tcPr>
            <w:tcW w:w="1134" w:type="dxa"/>
            <w:tcBorders>
              <w:left w:val="single" w:sz="4" w:space="0" w:color="000000"/>
              <w:bottom w:val="single" w:sz="4" w:space="0" w:color="000000"/>
            </w:tcBorders>
            <w:shd w:val="clear" w:color="auto" w:fill="FFFFFF"/>
            <w:vAlign w:val="center"/>
          </w:tcPr>
          <w:p w14:paraId="338C3186" w14:textId="77777777" w:rsidR="006C5787" w:rsidRPr="006C5787" w:rsidRDefault="006C5787" w:rsidP="005A728A">
            <w:pPr>
              <w:jc w:val="center"/>
              <w:rPr>
                <w:sz w:val="18"/>
                <w:szCs w:val="18"/>
              </w:rPr>
            </w:pPr>
            <w:r w:rsidRPr="006C5787">
              <w:rPr>
                <w:color w:val="000000"/>
                <w:sz w:val="18"/>
                <w:szCs w:val="18"/>
              </w:rPr>
              <w:t>47,83</w:t>
            </w:r>
          </w:p>
        </w:tc>
        <w:tc>
          <w:tcPr>
            <w:tcW w:w="3260" w:type="dxa"/>
            <w:tcBorders>
              <w:left w:val="single" w:sz="4" w:space="0" w:color="000000"/>
              <w:bottom w:val="single" w:sz="4" w:space="0" w:color="000000"/>
              <w:right w:val="single" w:sz="4" w:space="0" w:color="000000"/>
            </w:tcBorders>
            <w:shd w:val="clear" w:color="auto" w:fill="FFFFFF"/>
            <w:vAlign w:val="center"/>
          </w:tcPr>
          <w:p w14:paraId="2454B0BB" w14:textId="77777777" w:rsidR="006C5787" w:rsidRPr="006C5787" w:rsidRDefault="006C5787" w:rsidP="005A728A">
            <w:pPr>
              <w:jc w:val="center"/>
              <w:rPr>
                <w:sz w:val="18"/>
                <w:szCs w:val="18"/>
              </w:rPr>
            </w:pPr>
            <w:r w:rsidRPr="006C5787">
              <w:rPr>
                <w:color w:val="000000"/>
                <w:sz w:val="18"/>
                <w:szCs w:val="18"/>
              </w:rPr>
              <w:t>47,83</w:t>
            </w:r>
          </w:p>
        </w:tc>
      </w:tr>
      <w:tr w:rsidR="006C5787" w:rsidRPr="006C5787" w14:paraId="61C4BEE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46C690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132</w:t>
            </w:r>
          </w:p>
        </w:tc>
        <w:tc>
          <w:tcPr>
            <w:tcW w:w="6062" w:type="dxa"/>
            <w:tcBorders>
              <w:left w:val="single" w:sz="4" w:space="0" w:color="000000"/>
              <w:bottom w:val="single" w:sz="4" w:space="0" w:color="000000"/>
            </w:tcBorders>
            <w:shd w:val="clear" w:color="auto" w:fill="FFFFFF"/>
            <w:vAlign w:val="center"/>
          </w:tcPr>
          <w:p w14:paraId="2E06B000" w14:textId="77777777" w:rsidR="006C5787" w:rsidRPr="006C5787" w:rsidRDefault="006C5787" w:rsidP="005A728A">
            <w:pPr>
              <w:rPr>
                <w:sz w:val="18"/>
                <w:szCs w:val="18"/>
              </w:rPr>
            </w:pPr>
            <w:r w:rsidRPr="006C5787">
              <w:rPr>
                <w:sz w:val="18"/>
                <w:szCs w:val="18"/>
              </w:rPr>
              <w:t>Трубка поливинилхлорид 10мм</w:t>
            </w:r>
          </w:p>
        </w:tc>
        <w:tc>
          <w:tcPr>
            <w:tcW w:w="567" w:type="dxa"/>
            <w:tcBorders>
              <w:left w:val="single" w:sz="4" w:space="0" w:color="000000"/>
              <w:bottom w:val="single" w:sz="4" w:space="0" w:color="000000"/>
            </w:tcBorders>
            <w:shd w:val="clear" w:color="auto" w:fill="FFFFFF"/>
          </w:tcPr>
          <w:p w14:paraId="519AC425"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3963989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CE251FE"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51705563" w14:textId="77777777" w:rsidR="006C5787" w:rsidRPr="006C5787" w:rsidRDefault="006C5787" w:rsidP="005A728A">
            <w:pPr>
              <w:jc w:val="center"/>
              <w:rPr>
                <w:sz w:val="18"/>
                <w:szCs w:val="18"/>
              </w:rPr>
            </w:pPr>
            <w:r w:rsidRPr="006C5787">
              <w:rPr>
                <w:sz w:val="18"/>
                <w:szCs w:val="18"/>
              </w:rPr>
              <w:t>60,50</w:t>
            </w:r>
          </w:p>
        </w:tc>
        <w:tc>
          <w:tcPr>
            <w:tcW w:w="1134" w:type="dxa"/>
            <w:tcBorders>
              <w:left w:val="single" w:sz="4" w:space="0" w:color="000000"/>
              <w:bottom w:val="single" w:sz="4" w:space="0" w:color="000000"/>
            </w:tcBorders>
            <w:shd w:val="clear" w:color="auto" w:fill="FFFFFF"/>
            <w:vAlign w:val="center"/>
          </w:tcPr>
          <w:p w14:paraId="5D88A82E" w14:textId="77777777" w:rsidR="006C5787" w:rsidRPr="006C5787" w:rsidRDefault="006C5787" w:rsidP="005A728A">
            <w:pPr>
              <w:jc w:val="center"/>
              <w:rPr>
                <w:sz w:val="18"/>
                <w:szCs w:val="18"/>
              </w:rPr>
            </w:pPr>
            <w:r w:rsidRPr="006C5787">
              <w:rPr>
                <w:sz w:val="18"/>
                <w:szCs w:val="18"/>
              </w:rPr>
              <w:t>59,00</w:t>
            </w:r>
          </w:p>
        </w:tc>
        <w:tc>
          <w:tcPr>
            <w:tcW w:w="1134" w:type="dxa"/>
            <w:tcBorders>
              <w:left w:val="single" w:sz="4" w:space="0" w:color="000000"/>
              <w:bottom w:val="single" w:sz="4" w:space="0" w:color="000000"/>
            </w:tcBorders>
            <w:shd w:val="clear" w:color="auto" w:fill="FFFFFF"/>
            <w:vAlign w:val="center"/>
          </w:tcPr>
          <w:p w14:paraId="5EA8D828" w14:textId="77777777" w:rsidR="006C5787" w:rsidRPr="006C5787" w:rsidRDefault="006C5787" w:rsidP="005A728A">
            <w:pPr>
              <w:jc w:val="center"/>
              <w:rPr>
                <w:sz w:val="18"/>
                <w:szCs w:val="18"/>
              </w:rPr>
            </w:pPr>
            <w:r w:rsidRPr="006C5787">
              <w:rPr>
                <w:color w:val="000000"/>
                <w:sz w:val="18"/>
                <w:szCs w:val="18"/>
              </w:rPr>
              <w:t>58,17</w:t>
            </w:r>
          </w:p>
        </w:tc>
        <w:tc>
          <w:tcPr>
            <w:tcW w:w="3260" w:type="dxa"/>
            <w:tcBorders>
              <w:left w:val="single" w:sz="4" w:space="0" w:color="000000"/>
              <w:bottom w:val="single" w:sz="4" w:space="0" w:color="000000"/>
              <w:right w:val="single" w:sz="4" w:space="0" w:color="000000"/>
            </w:tcBorders>
            <w:shd w:val="clear" w:color="auto" w:fill="FFFFFF"/>
            <w:vAlign w:val="center"/>
          </w:tcPr>
          <w:p w14:paraId="0E796282" w14:textId="77777777" w:rsidR="006C5787" w:rsidRPr="006C5787" w:rsidRDefault="006C5787" w:rsidP="005A728A">
            <w:pPr>
              <w:jc w:val="center"/>
              <w:rPr>
                <w:sz w:val="18"/>
                <w:szCs w:val="18"/>
              </w:rPr>
            </w:pPr>
            <w:r w:rsidRPr="006C5787">
              <w:rPr>
                <w:color w:val="000000"/>
                <w:sz w:val="18"/>
                <w:szCs w:val="18"/>
              </w:rPr>
              <w:t>58,17</w:t>
            </w:r>
          </w:p>
        </w:tc>
      </w:tr>
      <w:tr w:rsidR="006C5787" w:rsidRPr="006C5787" w14:paraId="0F0E8D4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3DBE401"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133</w:t>
            </w:r>
          </w:p>
        </w:tc>
        <w:tc>
          <w:tcPr>
            <w:tcW w:w="6062" w:type="dxa"/>
            <w:tcBorders>
              <w:left w:val="single" w:sz="4" w:space="0" w:color="000000"/>
              <w:bottom w:val="single" w:sz="4" w:space="0" w:color="000000"/>
            </w:tcBorders>
            <w:shd w:val="clear" w:color="auto" w:fill="FFFFFF"/>
            <w:vAlign w:val="center"/>
          </w:tcPr>
          <w:p w14:paraId="35C6D687" w14:textId="77777777" w:rsidR="006C5787" w:rsidRPr="006C5787" w:rsidRDefault="006C5787" w:rsidP="005A728A">
            <w:pPr>
              <w:rPr>
                <w:sz w:val="18"/>
                <w:szCs w:val="18"/>
              </w:rPr>
            </w:pPr>
            <w:r w:rsidRPr="006C5787">
              <w:rPr>
                <w:sz w:val="18"/>
                <w:szCs w:val="18"/>
              </w:rPr>
              <w:t>Трубка поливинилхлорид 12мм</w:t>
            </w:r>
          </w:p>
        </w:tc>
        <w:tc>
          <w:tcPr>
            <w:tcW w:w="567" w:type="dxa"/>
            <w:tcBorders>
              <w:left w:val="single" w:sz="4" w:space="0" w:color="000000"/>
              <w:bottom w:val="single" w:sz="4" w:space="0" w:color="000000"/>
            </w:tcBorders>
            <w:shd w:val="clear" w:color="auto" w:fill="FFFFFF"/>
          </w:tcPr>
          <w:p w14:paraId="2820BC8E"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0AEE605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5F1B6E6" w14:textId="77777777" w:rsidR="006C5787" w:rsidRPr="006C5787" w:rsidRDefault="006C5787" w:rsidP="005A728A">
            <w:pPr>
              <w:jc w:val="center"/>
              <w:rPr>
                <w:sz w:val="18"/>
                <w:szCs w:val="18"/>
              </w:rPr>
            </w:pPr>
            <w:r w:rsidRPr="006C5787">
              <w:rPr>
                <w:sz w:val="18"/>
                <w:szCs w:val="18"/>
              </w:rPr>
              <w:t>80,00</w:t>
            </w:r>
          </w:p>
        </w:tc>
        <w:tc>
          <w:tcPr>
            <w:tcW w:w="1134" w:type="dxa"/>
            <w:tcBorders>
              <w:left w:val="single" w:sz="4" w:space="0" w:color="000000"/>
              <w:bottom w:val="single" w:sz="4" w:space="0" w:color="000000"/>
            </w:tcBorders>
            <w:shd w:val="clear" w:color="auto" w:fill="FFFFFF"/>
            <w:vAlign w:val="center"/>
          </w:tcPr>
          <w:p w14:paraId="55028D97" w14:textId="77777777" w:rsidR="006C5787" w:rsidRPr="006C5787" w:rsidRDefault="006C5787" w:rsidP="005A728A">
            <w:pPr>
              <w:jc w:val="center"/>
              <w:rPr>
                <w:sz w:val="18"/>
                <w:szCs w:val="18"/>
              </w:rPr>
            </w:pPr>
            <w:r w:rsidRPr="006C5787">
              <w:rPr>
                <w:sz w:val="18"/>
                <w:szCs w:val="18"/>
              </w:rPr>
              <w:t>88,00</w:t>
            </w:r>
          </w:p>
        </w:tc>
        <w:tc>
          <w:tcPr>
            <w:tcW w:w="1134" w:type="dxa"/>
            <w:tcBorders>
              <w:left w:val="single" w:sz="4" w:space="0" w:color="000000"/>
              <w:bottom w:val="single" w:sz="4" w:space="0" w:color="000000"/>
            </w:tcBorders>
            <w:shd w:val="clear" w:color="auto" w:fill="FFFFFF"/>
            <w:vAlign w:val="center"/>
          </w:tcPr>
          <w:p w14:paraId="5DFEB365" w14:textId="77777777" w:rsidR="006C5787" w:rsidRPr="006C5787" w:rsidRDefault="006C5787" w:rsidP="005A728A">
            <w:pPr>
              <w:jc w:val="center"/>
              <w:rPr>
                <w:sz w:val="18"/>
                <w:szCs w:val="18"/>
              </w:rPr>
            </w:pPr>
            <w:r w:rsidRPr="006C5787">
              <w:rPr>
                <w:sz w:val="18"/>
                <w:szCs w:val="18"/>
              </w:rPr>
              <w:t>86,00</w:t>
            </w:r>
          </w:p>
        </w:tc>
        <w:tc>
          <w:tcPr>
            <w:tcW w:w="1134" w:type="dxa"/>
            <w:tcBorders>
              <w:left w:val="single" w:sz="4" w:space="0" w:color="000000"/>
              <w:bottom w:val="single" w:sz="4" w:space="0" w:color="000000"/>
            </w:tcBorders>
            <w:shd w:val="clear" w:color="auto" w:fill="FFFFFF"/>
            <w:vAlign w:val="center"/>
          </w:tcPr>
          <w:p w14:paraId="0F3505DB" w14:textId="77777777" w:rsidR="006C5787" w:rsidRPr="006C5787" w:rsidRDefault="006C5787" w:rsidP="005A728A">
            <w:pPr>
              <w:jc w:val="center"/>
              <w:rPr>
                <w:sz w:val="18"/>
                <w:szCs w:val="18"/>
              </w:rPr>
            </w:pPr>
            <w:r w:rsidRPr="006C5787">
              <w:rPr>
                <w:color w:val="000000"/>
                <w:sz w:val="18"/>
                <w:szCs w:val="18"/>
              </w:rPr>
              <w:t>84,67</w:t>
            </w:r>
          </w:p>
        </w:tc>
        <w:tc>
          <w:tcPr>
            <w:tcW w:w="3260" w:type="dxa"/>
            <w:tcBorders>
              <w:left w:val="single" w:sz="4" w:space="0" w:color="000000"/>
              <w:bottom w:val="single" w:sz="4" w:space="0" w:color="000000"/>
              <w:right w:val="single" w:sz="4" w:space="0" w:color="000000"/>
            </w:tcBorders>
            <w:shd w:val="clear" w:color="auto" w:fill="FFFFFF"/>
            <w:vAlign w:val="center"/>
          </w:tcPr>
          <w:p w14:paraId="002E6613" w14:textId="77777777" w:rsidR="006C5787" w:rsidRPr="006C5787" w:rsidRDefault="006C5787" w:rsidP="005A728A">
            <w:pPr>
              <w:jc w:val="center"/>
              <w:rPr>
                <w:sz w:val="18"/>
                <w:szCs w:val="18"/>
              </w:rPr>
            </w:pPr>
            <w:r w:rsidRPr="006C5787">
              <w:rPr>
                <w:color w:val="000000"/>
                <w:sz w:val="18"/>
                <w:szCs w:val="18"/>
              </w:rPr>
              <w:t>84,67</w:t>
            </w:r>
          </w:p>
        </w:tc>
      </w:tr>
      <w:tr w:rsidR="006C5787" w:rsidRPr="006C5787" w14:paraId="0D01E28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C4E438B"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134</w:t>
            </w:r>
          </w:p>
        </w:tc>
        <w:tc>
          <w:tcPr>
            <w:tcW w:w="6062" w:type="dxa"/>
            <w:tcBorders>
              <w:left w:val="single" w:sz="4" w:space="0" w:color="000000"/>
              <w:bottom w:val="single" w:sz="4" w:space="0" w:color="000000"/>
            </w:tcBorders>
            <w:shd w:val="clear" w:color="auto" w:fill="FFFFFF"/>
            <w:vAlign w:val="center"/>
          </w:tcPr>
          <w:p w14:paraId="21820B8A" w14:textId="77777777" w:rsidR="006C5787" w:rsidRPr="006C5787" w:rsidRDefault="006C5787" w:rsidP="005A728A">
            <w:pPr>
              <w:rPr>
                <w:sz w:val="18"/>
                <w:szCs w:val="18"/>
              </w:rPr>
            </w:pPr>
            <w:r w:rsidRPr="006C5787">
              <w:rPr>
                <w:sz w:val="18"/>
                <w:szCs w:val="18"/>
              </w:rPr>
              <w:t>Трубка медная 6мм</w:t>
            </w:r>
          </w:p>
        </w:tc>
        <w:tc>
          <w:tcPr>
            <w:tcW w:w="567" w:type="dxa"/>
            <w:tcBorders>
              <w:left w:val="single" w:sz="4" w:space="0" w:color="000000"/>
              <w:bottom w:val="single" w:sz="4" w:space="0" w:color="000000"/>
            </w:tcBorders>
            <w:shd w:val="clear" w:color="auto" w:fill="FFFFFF"/>
          </w:tcPr>
          <w:p w14:paraId="1501633C"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7148ADD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C410D89" w14:textId="77777777" w:rsidR="006C5787" w:rsidRPr="006C5787" w:rsidRDefault="006C5787" w:rsidP="005A728A">
            <w:pPr>
              <w:jc w:val="center"/>
              <w:rPr>
                <w:sz w:val="18"/>
                <w:szCs w:val="18"/>
              </w:rPr>
            </w:pPr>
            <w:r w:rsidRPr="006C5787">
              <w:rPr>
                <w:sz w:val="18"/>
                <w:szCs w:val="18"/>
              </w:rPr>
              <w:t>300,00</w:t>
            </w:r>
          </w:p>
        </w:tc>
        <w:tc>
          <w:tcPr>
            <w:tcW w:w="1134" w:type="dxa"/>
            <w:tcBorders>
              <w:left w:val="single" w:sz="4" w:space="0" w:color="000000"/>
              <w:bottom w:val="single" w:sz="4" w:space="0" w:color="000000"/>
            </w:tcBorders>
            <w:shd w:val="clear" w:color="auto" w:fill="FFFFFF"/>
            <w:vAlign w:val="center"/>
          </w:tcPr>
          <w:p w14:paraId="36B0F5BF" w14:textId="77777777" w:rsidR="006C5787" w:rsidRPr="006C5787" w:rsidRDefault="006C5787" w:rsidP="005A728A">
            <w:pPr>
              <w:jc w:val="center"/>
              <w:rPr>
                <w:sz w:val="18"/>
                <w:szCs w:val="18"/>
              </w:rPr>
            </w:pPr>
            <w:r w:rsidRPr="006C5787">
              <w:rPr>
                <w:sz w:val="18"/>
                <w:szCs w:val="18"/>
              </w:rPr>
              <w:t>330,00</w:t>
            </w:r>
          </w:p>
        </w:tc>
        <w:tc>
          <w:tcPr>
            <w:tcW w:w="1134" w:type="dxa"/>
            <w:tcBorders>
              <w:left w:val="single" w:sz="4" w:space="0" w:color="000000"/>
              <w:bottom w:val="single" w:sz="4" w:space="0" w:color="000000"/>
            </w:tcBorders>
            <w:shd w:val="clear" w:color="auto" w:fill="FFFFFF"/>
            <w:vAlign w:val="center"/>
          </w:tcPr>
          <w:p w14:paraId="3DD063F9" w14:textId="77777777" w:rsidR="006C5787" w:rsidRPr="006C5787" w:rsidRDefault="006C5787" w:rsidP="005A728A">
            <w:pPr>
              <w:jc w:val="center"/>
              <w:rPr>
                <w:sz w:val="18"/>
                <w:szCs w:val="18"/>
              </w:rPr>
            </w:pPr>
            <w:r w:rsidRPr="006C5787">
              <w:rPr>
                <w:sz w:val="18"/>
                <w:szCs w:val="18"/>
              </w:rPr>
              <w:t>323,00</w:t>
            </w:r>
          </w:p>
        </w:tc>
        <w:tc>
          <w:tcPr>
            <w:tcW w:w="1134" w:type="dxa"/>
            <w:tcBorders>
              <w:left w:val="single" w:sz="4" w:space="0" w:color="000000"/>
              <w:bottom w:val="single" w:sz="4" w:space="0" w:color="000000"/>
            </w:tcBorders>
            <w:shd w:val="clear" w:color="auto" w:fill="FFFFFF"/>
            <w:vAlign w:val="center"/>
          </w:tcPr>
          <w:p w14:paraId="7E981B26" w14:textId="77777777" w:rsidR="006C5787" w:rsidRPr="006C5787" w:rsidRDefault="006C5787" w:rsidP="005A728A">
            <w:pPr>
              <w:jc w:val="center"/>
              <w:rPr>
                <w:sz w:val="18"/>
                <w:szCs w:val="18"/>
              </w:rPr>
            </w:pPr>
            <w:r w:rsidRPr="006C5787">
              <w:rPr>
                <w:color w:val="000000"/>
                <w:sz w:val="18"/>
                <w:szCs w:val="18"/>
              </w:rPr>
              <w:t>317,67</w:t>
            </w:r>
          </w:p>
        </w:tc>
        <w:tc>
          <w:tcPr>
            <w:tcW w:w="3260" w:type="dxa"/>
            <w:tcBorders>
              <w:left w:val="single" w:sz="4" w:space="0" w:color="000000"/>
              <w:bottom w:val="single" w:sz="4" w:space="0" w:color="000000"/>
              <w:right w:val="single" w:sz="4" w:space="0" w:color="000000"/>
            </w:tcBorders>
            <w:shd w:val="clear" w:color="auto" w:fill="FFFFFF"/>
            <w:vAlign w:val="center"/>
          </w:tcPr>
          <w:p w14:paraId="2C567CE3" w14:textId="77777777" w:rsidR="006C5787" w:rsidRPr="006C5787" w:rsidRDefault="006C5787" w:rsidP="005A728A">
            <w:pPr>
              <w:jc w:val="center"/>
              <w:rPr>
                <w:sz w:val="18"/>
                <w:szCs w:val="18"/>
              </w:rPr>
            </w:pPr>
            <w:r w:rsidRPr="006C5787">
              <w:rPr>
                <w:color w:val="000000"/>
                <w:sz w:val="18"/>
                <w:szCs w:val="18"/>
              </w:rPr>
              <w:t>317,67</w:t>
            </w:r>
          </w:p>
        </w:tc>
      </w:tr>
      <w:tr w:rsidR="006C5787" w:rsidRPr="006C5787" w14:paraId="7A94966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C5B917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135</w:t>
            </w:r>
          </w:p>
        </w:tc>
        <w:tc>
          <w:tcPr>
            <w:tcW w:w="6062" w:type="dxa"/>
            <w:tcBorders>
              <w:left w:val="single" w:sz="4" w:space="0" w:color="000000"/>
              <w:bottom w:val="single" w:sz="4" w:space="0" w:color="000000"/>
            </w:tcBorders>
            <w:shd w:val="clear" w:color="auto" w:fill="FFFFFF"/>
            <w:vAlign w:val="center"/>
          </w:tcPr>
          <w:p w14:paraId="7FE8157C" w14:textId="77777777" w:rsidR="006C5787" w:rsidRPr="006C5787" w:rsidRDefault="006C5787" w:rsidP="005A728A">
            <w:pPr>
              <w:rPr>
                <w:sz w:val="18"/>
                <w:szCs w:val="18"/>
              </w:rPr>
            </w:pPr>
            <w:r w:rsidRPr="006C5787">
              <w:rPr>
                <w:sz w:val="18"/>
                <w:szCs w:val="18"/>
              </w:rPr>
              <w:t>Трубка медная 8мм</w:t>
            </w:r>
          </w:p>
        </w:tc>
        <w:tc>
          <w:tcPr>
            <w:tcW w:w="567" w:type="dxa"/>
            <w:tcBorders>
              <w:left w:val="single" w:sz="4" w:space="0" w:color="000000"/>
              <w:bottom w:val="single" w:sz="4" w:space="0" w:color="000000"/>
            </w:tcBorders>
            <w:shd w:val="clear" w:color="auto" w:fill="FFFFFF"/>
          </w:tcPr>
          <w:p w14:paraId="058D2A0A"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13927C0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5ABF8F1" w14:textId="77777777" w:rsidR="006C5787" w:rsidRPr="006C5787" w:rsidRDefault="006C5787" w:rsidP="005A728A">
            <w:pPr>
              <w:jc w:val="center"/>
              <w:rPr>
                <w:sz w:val="18"/>
                <w:szCs w:val="18"/>
              </w:rPr>
            </w:pPr>
            <w:r w:rsidRPr="006C5787">
              <w:rPr>
                <w:sz w:val="18"/>
                <w:szCs w:val="18"/>
              </w:rPr>
              <w:t>360,00</w:t>
            </w:r>
          </w:p>
        </w:tc>
        <w:tc>
          <w:tcPr>
            <w:tcW w:w="1134" w:type="dxa"/>
            <w:tcBorders>
              <w:left w:val="single" w:sz="4" w:space="0" w:color="000000"/>
              <w:bottom w:val="single" w:sz="4" w:space="0" w:color="000000"/>
            </w:tcBorders>
            <w:shd w:val="clear" w:color="auto" w:fill="FFFFFF"/>
            <w:vAlign w:val="center"/>
          </w:tcPr>
          <w:p w14:paraId="617A39CC" w14:textId="77777777" w:rsidR="006C5787" w:rsidRPr="006C5787" w:rsidRDefault="006C5787" w:rsidP="005A728A">
            <w:pPr>
              <w:jc w:val="center"/>
              <w:rPr>
                <w:sz w:val="18"/>
                <w:szCs w:val="18"/>
              </w:rPr>
            </w:pPr>
            <w:r w:rsidRPr="006C5787">
              <w:rPr>
                <w:sz w:val="18"/>
                <w:szCs w:val="18"/>
              </w:rPr>
              <w:t>396,00</w:t>
            </w:r>
          </w:p>
        </w:tc>
        <w:tc>
          <w:tcPr>
            <w:tcW w:w="1134" w:type="dxa"/>
            <w:tcBorders>
              <w:left w:val="single" w:sz="4" w:space="0" w:color="000000"/>
              <w:bottom w:val="single" w:sz="4" w:space="0" w:color="000000"/>
            </w:tcBorders>
            <w:shd w:val="clear" w:color="auto" w:fill="FFFFFF"/>
            <w:vAlign w:val="center"/>
          </w:tcPr>
          <w:p w14:paraId="290837E1" w14:textId="77777777" w:rsidR="006C5787" w:rsidRPr="006C5787" w:rsidRDefault="006C5787" w:rsidP="005A728A">
            <w:pPr>
              <w:jc w:val="center"/>
              <w:rPr>
                <w:sz w:val="18"/>
                <w:szCs w:val="18"/>
              </w:rPr>
            </w:pPr>
            <w:r w:rsidRPr="006C5787">
              <w:rPr>
                <w:sz w:val="18"/>
                <w:szCs w:val="18"/>
              </w:rPr>
              <w:t>388,00</w:t>
            </w:r>
          </w:p>
        </w:tc>
        <w:tc>
          <w:tcPr>
            <w:tcW w:w="1134" w:type="dxa"/>
            <w:tcBorders>
              <w:left w:val="single" w:sz="4" w:space="0" w:color="000000"/>
              <w:bottom w:val="single" w:sz="4" w:space="0" w:color="000000"/>
            </w:tcBorders>
            <w:shd w:val="clear" w:color="auto" w:fill="FFFFFF"/>
            <w:vAlign w:val="center"/>
          </w:tcPr>
          <w:p w14:paraId="3B547460" w14:textId="77777777" w:rsidR="006C5787" w:rsidRPr="006C5787" w:rsidRDefault="006C5787" w:rsidP="005A728A">
            <w:pPr>
              <w:jc w:val="center"/>
              <w:rPr>
                <w:sz w:val="18"/>
                <w:szCs w:val="18"/>
              </w:rPr>
            </w:pPr>
            <w:r w:rsidRPr="006C5787">
              <w:rPr>
                <w:color w:val="000000"/>
                <w:sz w:val="18"/>
                <w:szCs w:val="18"/>
              </w:rPr>
              <w:t>381,33</w:t>
            </w:r>
          </w:p>
        </w:tc>
        <w:tc>
          <w:tcPr>
            <w:tcW w:w="3260" w:type="dxa"/>
            <w:tcBorders>
              <w:left w:val="single" w:sz="4" w:space="0" w:color="000000"/>
              <w:bottom w:val="single" w:sz="4" w:space="0" w:color="000000"/>
              <w:right w:val="single" w:sz="4" w:space="0" w:color="000000"/>
            </w:tcBorders>
            <w:shd w:val="clear" w:color="auto" w:fill="FFFFFF"/>
            <w:vAlign w:val="center"/>
          </w:tcPr>
          <w:p w14:paraId="32016536" w14:textId="77777777" w:rsidR="006C5787" w:rsidRPr="006C5787" w:rsidRDefault="006C5787" w:rsidP="005A728A">
            <w:pPr>
              <w:jc w:val="center"/>
              <w:rPr>
                <w:sz w:val="18"/>
                <w:szCs w:val="18"/>
              </w:rPr>
            </w:pPr>
            <w:r w:rsidRPr="006C5787">
              <w:rPr>
                <w:color w:val="000000"/>
                <w:sz w:val="18"/>
                <w:szCs w:val="18"/>
              </w:rPr>
              <w:t>381,33</w:t>
            </w:r>
          </w:p>
        </w:tc>
      </w:tr>
      <w:tr w:rsidR="006C5787" w:rsidRPr="006C5787" w14:paraId="4358E7A2"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15A6900"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136</w:t>
            </w:r>
          </w:p>
        </w:tc>
        <w:tc>
          <w:tcPr>
            <w:tcW w:w="6062" w:type="dxa"/>
            <w:tcBorders>
              <w:left w:val="single" w:sz="4" w:space="0" w:color="000000"/>
              <w:bottom w:val="single" w:sz="4" w:space="0" w:color="000000"/>
            </w:tcBorders>
            <w:shd w:val="clear" w:color="auto" w:fill="FFFFFF"/>
            <w:vAlign w:val="center"/>
          </w:tcPr>
          <w:p w14:paraId="747AE36A" w14:textId="77777777" w:rsidR="006C5787" w:rsidRPr="006C5787" w:rsidRDefault="006C5787" w:rsidP="005A728A">
            <w:pPr>
              <w:rPr>
                <w:sz w:val="18"/>
                <w:szCs w:val="18"/>
              </w:rPr>
            </w:pPr>
            <w:r w:rsidRPr="006C5787">
              <w:rPr>
                <w:sz w:val="18"/>
                <w:szCs w:val="18"/>
              </w:rPr>
              <w:t>Трубка медная 10мм</w:t>
            </w:r>
          </w:p>
        </w:tc>
        <w:tc>
          <w:tcPr>
            <w:tcW w:w="567" w:type="dxa"/>
            <w:tcBorders>
              <w:left w:val="single" w:sz="4" w:space="0" w:color="000000"/>
              <w:bottom w:val="single" w:sz="4" w:space="0" w:color="000000"/>
            </w:tcBorders>
            <w:shd w:val="clear" w:color="auto" w:fill="FFFFFF"/>
          </w:tcPr>
          <w:p w14:paraId="29733F1D"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4548FAB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BC68397" w14:textId="77777777" w:rsidR="006C5787" w:rsidRPr="006C5787" w:rsidRDefault="006C5787" w:rsidP="005A728A">
            <w:pPr>
              <w:jc w:val="center"/>
              <w:rPr>
                <w:sz w:val="18"/>
                <w:szCs w:val="18"/>
              </w:rPr>
            </w:pPr>
            <w:r w:rsidRPr="006C5787">
              <w:rPr>
                <w:sz w:val="18"/>
                <w:szCs w:val="18"/>
              </w:rPr>
              <w:t>470,00</w:t>
            </w:r>
          </w:p>
        </w:tc>
        <w:tc>
          <w:tcPr>
            <w:tcW w:w="1134" w:type="dxa"/>
            <w:tcBorders>
              <w:left w:val="single" w:sz="4" w:space="0" w:color="000000"/>
              <w:bottom w:val="single" w:sz="4" w:space="0" w:color="000000"/>
            </w:tcBorders>
            <w:shd w:val="clear" w:color="auto" w:fill="FFFFFF"/>
            <w:vAlign w:val="center"/>
          </w:tcPr>
          <w:p w14:paraId="29B2F42D" w14:textId="77777777" w:rsidR="006C5787" w:rsidRPr="006C5787" w:rsidRDefault="006C5787" w:rsidP="005A728A">
            <w:pPr>
              <w:jc w:val="center"/>
              <w:rPr>
                <w:sz w:val="18"/>
                <w:szCs w:val="18"/>
              </w:rPr>
            </w:pPr>
            <w:r w:rsidRPr="006C5787">
              <w:rPr>
                <w:sz w:val="18"/>
                <w:szCs w:val="18"/>
              </w:rPr>
              <w:t>517,00</w:t>
            </w:r>
          </w:p>
        </w:tc>
        <w:tc>
          <w:tcPr>
            <w:tcW w:w="1134" w:type="dxa"/>
            <w:tcBorders>
              <w:left w:val="single" w:sz="4" w:space="0" w:color="000000"/>
              <w:bottom w:val="single" w:sz="4" w:space="0" w:color="000000"/>
            </w:tcBorders>
            <w:shd w:val="clear" w:color="auto" w:fill="FFFFFF"/>
            <w:vAlign w:val="center"/>
          </w:tcPr>
          <w:p w14:paraId="514E1E4A" w14:textId="77777777" w:rsidR="006C5787" w:rsidRPr="006C5787" w:rsidRDefault="006C5787" w:rsidP="005A728A">
            <w:pPr>
              <w:jc w:val="center"/>
              <w:rPr>
                <w:sz w:val="18"/>
                <w:szCs w:val="18"/>
              </w:rPr>
            </w:pPr>
            <w:r w:rsidRPr="006C5787">
              <w:rPr>
                <w:sz w:val="18"/>
                <w:szCs w:val="18"/>
              </w:rPr>
              <w:t>507,00</w:t>
            </w:r>
          </w:p>
        </w:tc>
        <w:tc>
          <w:tcPr>
            <w:tcW w:w="1134" w:type="dxa"/>
            <w:tcBorders>
              <w:left w:val="single" w:sz="4" w:space="0" w:color="000000"/>
              <w:bottom w:val="single" w:sz="4" w:space="0" w:color="000000"/>
            </w:tcBorders>
            <w:shd w:val="clear" w:color="auto" w:fill="FFFFFF"/>
            <w:vAlign w:val="center"/>
          </w:tcPr>
          <w:p w14:paraId="3CECE2B6" w14:textId="77777777" w:rsidR="006C5787" w:rsidRPr="006C5787" w:rsidRDefault="006C5787" w:rsidP="005A728A">
            <w:pPr>
              <w:jc w:val="center"/>
              <w:rPr>
                <w:sz w:val="18"/>
                <w:szCs w:val="18"/>
              </w:rPr>
            </w:pPr>
            <w:r w:rsidRPr="006C5787">
              <w:rPr>
                <w:color w:val="000000"/>
                <w:sz w:val="18"/>
                <w:szCs w:val="18"/>
              </w:rPr>
              <w:t>498,00</w:t>
            </w:r>
          </w:p>
        </w:tc>
        <w:tc>
          <w:tcPr>
            <w:tcW w:w="3260" w:type="dxa"/>
            <w:tcBorders>
              <w:left w:val="single" w:sz="4" w:space="0" w:color="000000"/>
              <w:bottom w:val="single" w:sz="4" w:space="0" w:color="000000"/>
              <w:right w:val="single" w:sz="4" w:space="0" w:color="000000"/>
            </w:tcBorders>
            <w:shd w:val="clear" w:color="auto" w:fill="FFFFFF"/>
            <w:vAlign w:val="center"/>
          </w:tcPr>
          <w:p w14:paraId="66C2342F" w14:textId="77777777" w:rsidR="006C5787" w:rsidRPr="006C5787" w:rsidRDefault="006C5787" w:rsidP="005A728A">
            <w:pPr>
              <w:jc w:val="center"/>
              <w:rPr>
                <w:sz w:val="18"/>
                <w:szCs w:val="18"/>
              </w:rPr>
            </w:pPr>
            <w:r w:rsidRPr="006C5787">
              <w:rPr>
                <w:color w:val="000000"/>
                <w:sz w:val="18"/>
                <w:szCs w:val="18"/>
              </w:rPr>
              <w:t>498,00</w:t>
            </w:r>
          </w:p>
        </w:tc>
      </w:tr>
      <w:tr w:rsidR="006C5787" w:rsidRPr="006C5787" w14:paraId="1BF33D3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4BB15A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137</w:t>
            </w:r>
          </w:p>
        </w:tc>
        <w:tc>
          <w:tcPr>
            <w:tcW w:w="6062" w:type="dxa"/>
            <w:tcBorders>
              <w:left w:val="single" w:sz="4" w:space="0" w:color="000000"/>
              <w:bottom w:val="single" w:sz="4" w:space="0" w:color="000000"/>
            </w:tcBorders>
            <w:shd w:val="clear" w:color="auto" w:fill="FFFFFF"/>
            <w:vAlign w:val="center"/>
          </w:tcPr>
          <w:p w14:paraId="583AA5C5" w14:textId="77777777" w:rsidR="006C5787" w:rsidRPr="006C5787" w:rsidRDefault="006C5787" w:rsidP="005A728A">
            <w:pPr>
              <w:rPr>
                <w:sz w:val="18"/>
                <w:szCs w:val="18"/>
              </w:rPr>
            </w:pPr>
            <w:r w:rsidRPr="006C5787">
              <w:rPr>
                <w:sz w:val="18"/>
                <w:szCs w:val="18"/>
              </w:rPr>
              <w:t>Трубка медная 12мм</w:t>
            </w:r>
          </w:p>
        </w:tc>
        <w:tc>
          <w:tcPr>
            <w:tcW w:w="567" w:type="dxa"/>
            <w:tcBorders>
              <w:left w:val="single" w:sz="4" w:space="0" w:color="000000"/>
              <w:bottom w:val="single" w:sz="4" w:space="0" w:color="000000"/>
            </w:tcBorders>
            <w:shd w:val="clear" w:color="auto" w:fill="FFFFFF"/>
          </w:tcPr>
          <w:p w14:paraId="5CF66B4E"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747F690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6ECF547" w14:textId="77777777" w:rsidR="006C5787" w:rsidRPr="006C5787" w:rsidRDefault="006C5787" w:rsidP="005A728A">
            <w:pPr>
              <w:jc w:val="center"/>
              <w:rPr>
                <w:sz w:val="18"/>
                <w:szCs w:val="18"/>
              </w:rPr>
            </w:pPr>
            <w:r w:rsidRPr="006C5787">
              <w:rPr>
                <w:sz w:val="18"/>
                <w:szCs w:val="18"/>
              </w:rPr>
              <w:t>580,00</w:t>
            </w:r>
          </w:p>
        </w:tc>
        <w:tc>
          <w:tcPr>
            <w:tcW w:w="1134" w:type="dxa"/>
            <w:tcBorders>
              <w:left w:val="single" w:sz="4" w:space="0" w:color="000000"/>
              <w:bottom w:val="single" w:sz="4" w:space="0" w:color="000000"/>
            </w:tcBorders>
            <w:shd w:val="clear" w:color="auto" w:fill="FFFFFF"/>
            <w:vAlign w:val="center"/>
          </w:tcPr>
          <w:p w14:paraId="5B8A866C" w14:textId="77777777" w:rsidR="006C5787" w:rsidRPr="006C5787" w:rsidRDefault="006C5787" w:rsidP="005A728A">
            <w:pPr>
              <w:jc w:val="center"/>
              <w:rPr>
                <w:sz w:val="18"/>
                <w:szCs w:val="18"/>
              </w:rPr>
            </w:pPr>
            <w:r w:rsidRPr="006C5787">
              <w:rPr>
                <w:sz w:val="18"/>
                <w:szCs w:val="18"/>
              </w:rPr>
              <w:t>638,00</w:t>
            </w:r>
          </w:p>
        </w:tc>
        <w:tc>
          <w:tcPr>
            <w:tcW w:w="1134" w:type="dxa"/>
            <w:tcBorders>
              <w:left w:val="single" w:sz="4" w:space="0" w:color="000000"/>
              <w:bottom w:val="single" w:sz="4" w:space="0" w:color="000000"/>
            </w:tcBorders>
            <w:shd w:val="clear" w:color="auto" w:fill="FFFFFF"/>
            <w:vAlign w:val="center"/>
          </w:tcPr>
          <w:p w14:paraId="6C53D112" w14:textId="77777777" w:rsidR="006C5787" w:rsidRPr="006C5787" w:rsidRDefault="006C5787" w:rsidP="005A728A">
            <w:pPr>
              <w:jc w:val="center"/>
              <w:rPr>
                <w:sz w:val="18"/>
                <w:szCs w:val="18"/>
              </w:rPr>
            </w:pPr>
            <w:r w:rsidRPr="006C5787">
              <w:rPr>
                <w:sz w:val="18"/>
                <w:szCs w:val="18"/>
              </w:rPr>
              <w:t>625,00</w:t>
            </w:r>
          </w:p>
        </w:tc>
        <w:tc>
          <w:tcPr>
            <w:tcW w:w="1134" w:type="dxa"/>
            <w:tcBorders>
              <w:left w:val="single" w:sz="4" w:space="0" w:color="000000"/>
              <w:bottom w:val="single" w:sz="4" w:space="0" w:color="000000"/>
            </w:tcBorders>
            <w:shd w:val="clear" w:color="auto" w:fill="FFFFFF"/>
            <w:vAlign w:val="center"/>
          </w:tcPr>
          <w:p w14:paraId="668898B2" w14:textId="77777777" w:rsidR="006C5787" w:rsidRPr="006C5787" w:rsidRDefault="006C5787" w:rsidP="005A728A">
            <w:pPr>
              <w:jc w:val="center"/>
              <w:rPr>
                <w:sz w:val="18"/>
                <w:szCs w:val="18"/>
              </w:rPr>
            </w:pPr>
            <w:r w:rsidRPr="006C5787">
              <w:rPr>
                <w:color w:val="000000"/>
                <w:sz w:val="18"/>
                <w:szCs w:val="18"/>
              </w:rPr>
              <w:t>614,33</w:t>
            </w:r>
          </w:p>
        </w:tc>
        <w:tc>
          <w:tcPr>
            <w:tcW w:w="3260" w:type="dxa"/>
            <w:tcBorders>
              <w:left w:val="single" w:sz="4" w:space="0" w:color="000000"/>
              <w:bottom w:val="single" w:sz="4" w:space="0" w:color="000000"/>
              <w:right w:val="single" w:sz="4" w:space="0" w:color="000000"/>
            </w:tcBorders>
            <w:shd w:val="clear" w:color="auto" w:fill="FFFFFF"/>
            <w:vAlign w:val="center"/>
          </w:tcPr>
          <w:p w14:paraId="2156D9EE" w14:textId="77777777" w:rsidR="006C5787" w:rsidRPr="006C5787" w:rsidRDefault="006C5787" w:rsidP="005A728A">
            <w:pPr>
              <w:jc w:val="center"/>
              <w:rPr>
                <w:sz w:val="18"/>
                <w:szCs w:val="18"/>
              </w:rPr>
            </w:pPr>
            <w:r w:rsidRPr="006C5787">
              <w:rPr>
                <w:color w:val="000000"/>
                <w:sz w:val="18"/>
                <w:szCs w:val="18"/>
              </w:rPr>
              <w:t>614,33</w:t>
            </w:r>
          </w:p>
        </w:tc>
      </w:tr>
      <w:tr w:rsidR="006C5787" w:rsidRPr="006C5787" w14:paraId="75B7A11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D7FC124"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138</w:t>
            </w:r>
          </w:p>
        </w:tc>
        <w:tc>
          <w:tcPr>
            <w:tcW w:w="6062" w:type="dxa"/>
            <w:tcBorders>
              <w:left w:val="single" w:sz="4" w:space="0" w:color="000000"/>
              <w:bottom w:val="single" w:sz="4" w:space="0" w:color="000000"/>
            </w:tcBorders>
            <w:shd w:val="clear" w:color="auto" w:fill="FFFFFF"/>
            <w:vAlign w:val="center"/>
          </w:tcPr>
          <w:p w14:paraId="09216656" w14:textId="77777777" w:rsidR="006C5787" w:rsidRPr="006C5787" w:rsidRDefault="006C5787" w:rsidP="005A728A">
            <w:pPr>
              <w:rPr>
                <w:sz w:val="18"/>
                <w:szCs w:val="18"/>
              </w:rPr>
            </w:pPr>
            <w:r w:rsidRPr="006C5787">
              <w:rPr>
                <w:sz w:val="18"/>
                <w:szCs w:val="18"/>
              </w:rPr>
              <w:t xml:space="preserve">Ушко рессоры ЗИЛ-130 задней в </w:t>
            </w:r>
            <w:proofErr w:type="gramStart"/>
            <w:r w:rsidRPr="006C5787">
              <w:rPr>
                <w:sz w:val="18"/>
                <w:szCs w:val="18"/>
              </w:rPr>
              <w:t>сборе  (</w:t>
            </w:r>
            <w:proofErr w:type="gramEnd"/>
            <w:r w:rsidRPr="006C5787">
              <w:rPr>
                <w:sz w:val="18"/>
                <w:szCs w:val="18"/>
              </w:rPr>
              <w:t>со втулкой)</w:t>
            </w:r>
          </w:p>
        </w:tc>
        <w:tc>
          <w:tcPr>
            <w:tcW w:w="567" w:type="dxa"/>
            <w:tcBorders>
              <w:left w:val="single" w:sz="4" w:space="0" w:color="000000"/>
              <w:bottom w:val="single" w:sz="4" w:space="0" w:color="000000"/>
            </w:tcBorders>
            <w:shd w:val="clear" w:color="auto" w:fill="FFFFFF"/>
          </w:tcPr>
          <w:p w14:paraId="615FA61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D72B63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4C42B60" w14:textId="77777777" w:rsidR="006C5787" w:rsidRPr="006C5787" w:rsidRDefault="006C5787" w:rsidP="005A728A">
            <w:pPr>
              <w:jc w:val="center"/>
              <w:rPr>
                <w:sz w:val="18"/>
                <w:szCs w:val="18"/>
              </w:rPr>
            </w:pPr>
            <w:r w:rsidRPr="006C5787">
              <w:rPr>
                <w:sz w:val="18"/>
                <w:szCs w:val="18"/>
              </w:rPr>
              <w:t>1 850,00</w:t>
            </w:r>
          </w:p>
        </w:tc>
        <w:tc>
          <w:tcPr>
            <w:tcW w:w="1134" w:type="dxa"/>
            <w:tcBorders>
              <w:left w:val="single" w:sz="4" w:space="0" w:color="000000"/>
              <w:bottom w:val="single" w:sz="4" w:space="0" w:color="000000"/>
            </w:tcBorders>
            <w:shd w:val="clear" w:color="auto" w:fill="FFFFFF"/>
            <w:vAlign w:val="center"/>
          </w:tcPr>
          <w:p w14:paraId="14C0D6D9" w14:textId="77777777" w:rsidR="006C5787" w:rsidRPr="006C5787" w:rsidRDefault="006C5787" w:rsidP="005A728A">
            <w:pPr>
              <w:jc w:val="center"/>
              <w:rPr>
                <w:sz w:val="18"/>
                <w:szCs w:val="18"/>
              </w:rPr>
            </w:pPr>
            <w:r w:rsidRPr="006C5787">
              <w:rPr>
                <w:sz w:val="18"/>
                <w:szCs w:val="18"/>
              </w:rPr>
              <w:t>2 035,00</w:t>
            </w:r>
          </w:p>
        </w:tc>
        <w:tc>
          <w:tcPr>
            <w:tcW w:w="1134" w:type="dxa"/>
            <w:tcBorders>
              <w:left w:val="single" w:sz="4" w:space="0" w:color="000000"/>
              <w:bottom w:val="single" w:sz="4" w:space="0" w:color="000000"/>
            </w:tcBorders>
            <w:shd w:val="clear" w:color="auto" w:fill="FFFFFF"/>
            <w:vAlign w:val="center"/>
          </w:tcPr>
          <w:p w14:paraId="44FEF58F" w14:textId="77777777" w:rsidR="006C5787" w:rsidRPr="006C5787" w:rsidRDefault="006C5787" w:rsidP="005A728A">
            <w:pPr>
              <w:jc w:val="center"/>
              <w:rPr>
                <w:sz w:val="18"/>
                <w:szCs w:val="18"/>
              </w:rPr>
            </w:pPr>
            <w:r w:rsidRPr="006C5787">
              <w:rPr>
                <w:sz w:val="18"/>
                <w:szCs w:val="18"/>
              </w:rPr>
              <w:t>1 994,00</w:t>
            </w:r>
          </w:p>
        </w:tc>
        <w:tc>
          <w:tcPr>
            <w:tcW w:w="1134" w:type="dxa"/>
            <w:tcBorders>
              <w:left w:val="single" w:sz="4" w:space="0" w:color="000000"/>
              <w:bottom w:val="single" w:sz="4" w:space="0" w:color="000000"/>
            </w:tcBorders>
            <w:shd w:val="clear" w:color="auto" w:fill="FFFFFF"/>
            <w:vAlign w:val="center"/>
          </w:tcPr>
          <w:p w14:paraId="041F47AB" w14:textId="77777777" w:rsidR="006C5787" w:rsidRPr="006C5787" w:rsidRDefault="006C5787" w:rsidP="005A728A">
            <w:pPr>
              <w:jc w:val="center"/>
              <w:rPr>
                <w:sz w:val="18"/>
                <w:szCs w:val="18"/>
              </w:rPr>
            </w:pPr>
            <w:r w:rsidRPr="006C5787">
              <w:rPr>
                <w:color w:val="000000"/>
                <w:sz w:val="18"/>
                <w:szCs w:val="18"/>
              </w:rPr>
              <w:t>1 959,67</w:t>
            </w:r>
          </w:p>
        </w:tc>
        <w:tc>
          <w:tcPr>
            <w:tcW w:w="3260" w:type="dxa"/>
            <w:tcBorders>
              <w:left w:val="single" w:sz="4" w:space="0" w:color="000000"/>
              <w:bottom w:val="single" w:sz="4" w:space="0" w:color="000000"/>
              <w:right w:val="single" w:sz="4" w:space="0" w:color="000000"/>
            </w:tcBorders>
            <w:shd w:val="clear" w:color="auto" w:fill="FFFFFF"/>
            <w:vAlign w:val="center"/>
          </w:tcPr>
          <w:p w14:paraId="3F0D20FF" w14:textId="77777777" w:rsidR="006C5787" w:rsidRPr="006C5787" w:rsidRDefault="006C5787" w:rsidP="005A728A">
            <w:pPr>
              <w:jc w:val="center"/>
              <w:rPr>
                <w:sz w:val="18"/>
                <w:szCs w:val="18"/>
              </w:rPr>
            </w:pPr>
            <w:r w:rsidRPr="006C5787">
              <w:rPr>
                <w:color w:val="000000"/>
                <w:sz w:val="18"/>
                <w:szCs w:val="18"/>
              </w:rPr>
              <w:t>1 959,67</w:t>
            </w:r>
          </w:p>
        </w:tc>
      </w:tr>
      <w:tr w:rsidR="006C5787" w:rsidRPr="006C5787" w14:paraId="416EC92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0ACC48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139</w:t>
            </w:r>
          </w:p>
        </w:tc>
        <w:tc>
          <w:tcPr>
            <w:tcW w:w="6062" w:type="dxa"/>
            <w:tcBorders>
              <w:left w:val="single" w:sz="4" w:space="0" w:color="000000"/>
              <w:bottom w:val="single" w:sz="4" w:space="0" w:color="000000"/>
            </w:tcBorders>
            <w:shd w:val="clear" w:color="auto" w:fill="FFFFFF"/>
            <w:vAlign w:val="center"/>
          </w:tcPr>
          <w:p w14:paraId="1EFB6327" w14:textId="77777777" w:rsidR="006C5787" w:rsidRPr="006C5787" w:rsidRDefault="006C5787" w:rsidP="005A728A">
            <w:pPr>
              <w:rPr>
                <w:sz w:val="18"/>
                <w:szCs w:val="18"/>
              </w:rPr>
            </w:pPr>
            <w:r w:rsidRPr="006C5787">
              <w:rPr>
                <w:sz w:val="18"/>
                <w:szCs w:val="18"/>
              </w:rPr>
              <w:t>Ушко рессоры ЗИЛ-130 передней в сборе (со втулкой)</w:t>
            </w:r>
          </w:p>
        </w:tc>
        <w:tc>
          <w:tcPr>
            <w:tcW w:w="567" w:type="dxa"/>
            <w:tcBorders>
              <w:left w:val="single" w:sz="4" w:space="0" w:color="000000"/>
              <w:bottom w:val="single" w:sz="4" w:space="0" w:color="000000"/>
            </w:tcBorders>
            <w:shd w:val="clear" w:color="auto" w:fill="FFFFFF"/>
          </w:tcPr>
          <w:p w14:paraId="2D17A44A"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F066B8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458AA55" w14:textId="77777777" w:rsidR="006C5787" w:rsidRPr="006C5787" w:rsidRDefault="006C5787" w:rsidP="005A728A">
            <w:pPr>
              <w:jc w:val="center"/>
              <w:rPr>
                <w:sz w:val="18"/>
                <w:szCs w:val="18"/>
              </w:rPr>
            </w:pPr>
            <w:r w:rsidRPr="006C5787">
              <w:rPr>
                <w:sz w:val="18"/>
                <w:szCs w:val="18"/>
              </w:rPr>
              <w:t>1 740,00</w:t>
            </w:r>
          </w:p>
        </w:tc>
        <w:tc>
          <w:tcPr>
            <w:tcW w:w="1134" w:type="dxa"/>
            <w:tcBorders>
              <w:left w:val="single" w:sz="4" w:space="0" w:color="000000"/>
              <w:bottom w:val="single" w:sz="4" w:space="0" w:color="000000"/>
            </w:tcBorders>
            <w:shd w:val="clear" w:color="auto" w:fill="FFFFFF"/>
            <w:vAlign w:val="center"/>
          </w:tcPr>
          <w:p w14:paraId="488B5C04" w14:textId="77777777" w:rsidR="006C5787" w:rsidRPr="006C5787" w:rsidRDefault="006C5787" w:rsidP="005A728A">
            <w:pPr>
              <w:jc w:val="center"/>
              <w:rPr>
                <w:sz w:val="18"/>
                <w:szCs w:val="18"/>
              </w:rPr>
            </w:pPr>
            <w:r w:rsidRPr="006C5787">
              <w:rPr>
                <w:sz w:val="18"/>
                <w:szCs w:val="18"/>
              </w:rPr>
              <w:t>1 914,00</w:t>
            </w:r>
          </w:p>
        </w:tc>
        <w:tc>
          <w:tcPr>
            <w:tcW w:w="1134" w:type="dxa"/>
            <w:tcBorders>
              <w:left w:val="single" w:sz="4" w:space="0" w:color="000000"/>
              <w:bottom w:val="single" w:sz="4" w:space="0" w:color="000000"/>
            </w:tcBorders>
            <w:shd w:val="clear" w:color="auto" w:fill="FFFFFF"/>
            <w:vAlign w:val="center"/>
          </w:tcPr>
          <w:p w14:paraId="2555D6D4" w14:textId="77777777" w:rsidR="006C5787" w:rsidRPr="006C5787" w:rsidRDefault="006C5787" w:rsidP="005A728A">
            <w:pPr>
              <w:jc w:val="center"/>
              <w:rPr>
                <w:sz w:val="18"/>
                <w:szCs w:val="18"/>
              </w:rPr>
            </w:pPr>
            <w:r w:rsidRPr="006C5787">
              <w:rPr>
                <w:sz w:val="18"/>
                <w:szCs w:val="18"/>
              </w:rPr>
              <w:t>1 876,00</w:t>
            </w:r>
          </w:p>
        </w:tc>
        <w:tc>
          <w:tcPr>
            <w:tcW w:w="1134" w:type="dxa"/>
            <w:tcBorders>
              <w:left w:val="single" w:sz="4" w:space="0" w:color="000000"/>
              <w:bottom w:val="single" w:sz="4" w:space="0" w:color="000000"/>
            </w:tcBorders>
            <w:shd w:val="clear" w:color="auto" w:fill="FFFFFF"/>
            <w:vAlign w:val="center"/>
          </w:tcPr>
          <w:p w14:paraId="691F4088" w14:textId="77777777" w:rsidR="006C5787" w:rsidRPr="006C5787" w:rsidRDefault="006C5787" w:rsidP="005A728A">
            <w:pPr>
              <w:jc w:val="center"/>
              <w:rPr>
                <w:sz w:val="18"/>
                <w:szCs w:val="18"/>
              </w:rPr>
            </w:pPr>
            <w:r w:rsidRPr="006C5787">
              <w:rPr>
                <w:color w:val="000000"/>
                <w:sz w:val="18"/>
                <w:szCs w:val="18"/>
              </w:rPr>
              <w:t>1 843,33</w:t>
            </w:r>
          </w:p>
        </w:tc>
        <w:tc>
          <w:tcPr>
            <w:tcW w:w="3260" w:type="dxa"/>
            <w:tcBorders>
              <w:left w:val="single" w:sz="4" w:space="0" w:color="000000"/>
              <w:bottom w:val="single" w:sz="4" w:space="0" w:color="000000"/>
              <w:right w:val="single" w:sz="4" w:space="0" w:color="000000"/>
            </w:tcBorders>
            <w:shd w:val="clear" w:color="auto" w:fill="FFFFFF"/>
            <w:vAlign w:val="center"/>
          </w:tcPr>
          <w:p w14:paraId="6EFB801D" w14:textId="77777777" w:rsidR="006C5787" w:rsidRPr="006C5787" w:rsidRDefault="006C5787" w:rsidP="005A728A">
            <w:pPr>
              <w:jc w:val="center"/>
              <w:rPr>
                <w:sz w:val="18"/>
                <w:szCs w:val="18"/>
              </w:rPr>
            </w:pPr>
            <w:r w:rsidRPr="006C5787">
              <w:rPr>
                <w:color w:val="000000"/>
                <w:sz w:val="18"/>
                <w:szCs w:val="18"/>
              </w:rPr>
              <w:t>1 843,33</w:t>
            </w:r>
          </w:p>
        </w:tc>
      </w:tr>
      <w:tr w:rsidR="006C5787" w:rsidRPr="006C5787" w14:paraId="06D1E9E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227B74E"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140</w:t>
            </w:r>
          </w:p>
        </w:tc>
        <w:tc>
          <w:tcPr>
            <w:tcW w:w="6062" w:type="dxa"/>
            <w:tcBorders>
              <w:left w:val="single" w:sz="4" w:space="0" w:color="000000"/>
              <w:bottom w:val="single" w:sz="4" w:space="0" w:color="000000"/>
            </w:tcBorders>
            <w:shd w:val="clear" w:color="auto" w:fill="FFFFFF"/>
            <w:vAlign w:val="center"/>
          </w:tcPr>
          <w:p w14:paraId="58B018E1" w14:textId="77777777" w:rsidR="006C5787" w:rsidRPr="006C5787" w:rsidRDefault="006C5787" w:rsidP="005A728A">
            <w:pPr>
              <w:rPr>
                <w:sz w:val="18"/>
                <w:szCs w:val="18"/>
              </w:rPr>
            </w:pPr>
            <w:r w:rsidRPr="006C5787">
              <w:rPr>
                <w:sz w:val="18"/>
                <w:szCs w:val="18"/>
              </w:rPr>
              <w:t>Фиксатор тормозных колодок задних ЗИЛ-130 (солдатик) (палец+пружинка+2чашки)</w:t>
            </w:r>
          </w:p>
        </w:tc>
        <w:tc>
          <w:tcPr>
            <w:tcW w:w="567" w:type="dxa"/>
            <w:tcBorders>
              <w:left w:val="single" w:sz="4" w:space="0" w:color="000000"/>
              <w:bottom w:val="single" w:sz="4" w:space="0" w:color="000000"/>
            </w:tcBorders>
            <w:shd w:val="clear" w:color="auto" w:fill="FFFFFF"/>
          </w:tcPr>
          <w:p w14:paraId="76B75F01"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3C49F7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925E2CE" w14:textId="77777777" w:rsidR="006C5787" w:rsidRPr="006C5787" w:rsidRDefault="006C5787" w:rsidP="005A728A">
            <w:pPr>
              <w:jc w:val="center"/>
              <w:rPr>
                <w:sz w:val="18"/>
                <w:szCs w:val="18"/>
              </w:rPr>
            </w:pPr>
            <w:r w:rsidRPr="006C5787">
              <w:rPr>
                <w:sz w:val="18"/>
                <w:szCs w:val="18"/>
              </w:rPr>
              <w:t>650,00</w:t>
            </w:r>
          </w:p>
        </w:tc>
        <w:tc>
          <w:tcPr>
            <w:tcW w:w="1134" w:type="dxa"/>
            <w:tcBorders>
              <w:left w:val="single" w:sz="4" w:space="0" w:color="000000"/>
              <w:bottom w:val="single" w:sz="4" w:space="0" w:color="000000"/>
            </w:tcBorders>
            <w:shd w:val="clear" w:color="auto" w:fill="FFFFFF"/>
            <w:vAlign w:val="center"/>
          </w:tcPr>
          <w:p w14:paraId="1D7AE58F" w14:textId="77777777" w:rsidR="006C5787" w:rsidRPr="006C5787" w:rsidRDefault="006C5787" w:rsidP="005A728A">
            <w:pPr>
              <w:jc w:val="center"/>
              <w:rPr>
                <w:sz w:val="18"/>
                <w:szCs w:val="18"/>
              </w:rPr>
            </w:pPr>
            <w:r w:rsidRPr="006C5787">
              <w:rPr>
                <w:sz w:val="18"/>
                <w:szCs w:val="18"/>
              </w:rPr>
              <w:t>715,00</w:t>
            </w:r>
          </w:p>
        </w:tc>
        <w:tc>
          <w:tcPr>
            <w:tcW w:w="1134" w:type="dxa"/>
            <w:tcBorders>
              <w:left w:val="single" w:sz="4" w:space="0" w:color="000000"/>
              <w:bottom w:val="single" w:sz="4" w:space="0" w:color="000000"/>
            </w:tcBorders>
            <w:shd w:val="clear" w:color="auto" w:fill="FFFFFF"/>
            <w:vAlign w:val="center"/>
          </w:tcPr>
          <w:p w14:paraId="0EC567EF" w14:textId="77777777" w:rsidR="006C5787" w:rsidRPr="006C5787" w:rsidRDefault="006C5787" w:rsidP="005A728A">
            <w:pPr>
              <w:jc w:val="center"/>
              <w:rPr>
                <w:sz w:val="18"/>
                <w:szCs w:val="18"/>
              </w:rPr>
            </w:pPr>
            <w:r w:rsidRPr="006C5787">
              <w:rPr>
                <w:sz w:val="18"/>
                <w:szCs w:val="18"/>
              </w:rPr>
              <w:t>701,00</w:t>
            </w:r>
          </w:p>
        </w:tc>
        <w:tc>
          <w:tcPr>
            <w:tcW w:w="1134" w:type="dxa"/>
            <w:tcBorders>
              <w:left w:val="single" w:sz="4" w:space="0" w:color="000000"/>
              <w:bottom w:val="single" w:sz="4" w:space="0" w:color="000000"/>
            </w:tcBorders>
            <w:shd w:val="clear" w:color="auto" w:fill="FFFFFF"/>
            <w:vAlign w:val="center"/>
          </w:tcPr>
          <w:p w14:paraId="4630EC27" w14:textId="77777777" w:rsidR="006C5787" w:rsidRPr="006C5787" w:rsidRDefault="006C5787" w:rsidP="005A728A">
            <w:pPr>
              <w:jc w:val="center"/>
              <w:rPr>
                <w:sz w:val="18"/>
                <w:szCs w:val="18"/>
              </w:rPr>
            </w:pPr>
            <w:r w:rsidRPr="006C5787">
              <w:rPr>
                <w:color w:val="000000"/>
                <w:sz w:val="18"/>
                <w:szCs w:val="18"/>
              </w:rPr>
              <w:t>688,67</w:t>
            </w:r>
          </w:p>
        </w:tc>
        <w:tc>
          <w:tcPr>
            <w:tcW w:w="3260" w:type="dxa"/>
            <w:tcBorders>
              <w:left w:val="single" w:sz="4" w:space="0" w:color="000000"/>
              <w:bottom w:val="single" w:sz="4" w:space="0" w:color="000000"/>
              <w:right w:val="single" w:sz="4" w:space="0" w:color="000000"/>
            </w:tcBorders>
            <w:shd w:val="clear" w:color="auto" w:fill="FFFFFF"/>
            <w:vAlign w:val="center"/>
          </w:tcPr>
          <w:p w14:paraId="5DE07413" w14:textId="77777777" w:rsidR="006C5787" w:rsidRPr="006C5787" w:rsidRDefault="006C5787" w:rsidP="005A728A">
            <w:pPr>
              <w:jc w:val="center"/>
              <w:rPr>
                <w:sz w:val="18"/>
                <w:szCs w:val="18"/>
              </w:rPr>
            </w:pPr>
            <w:r w:rsidRPr="006C5787">
              <w:rPr>
                <w:color w:val="000000"/>
                <w:sz w:val="18"/>
                <w:szCs w:val="18"/>
              </w:rPr>
              <w:t>688,67</w:t>
            </w:r>
          </w:p>
        </w:tc>
      </w:tr>
      <w:tr w:rsidR="006C5787" w:rsidRPr="006C5787" w14:paraId="5DB3BA5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E07E79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141</w:t>
            </w:r>
          </w:p>
        </w:tc>
        <w:tc>
          <w:tcPr>
            <w:tcW w:w="6062" w:type="dxa"/>
            <w:tcBorders>
              <w:left w:val="single" w:sz="4" w:space="0" w:color="000000"/>
              <w:bottom w:val="single" w:sz="4" w:space="0" w:color="000000"/>
            </w:tcBorders>
            <w:shd w:val="clear" w:color="auto" w:fill="FFFFFF"/>
            <w:vAlign w:val="center"/>
          </w:tcPr>
          <w:p w14:paraId="504C5210" w14:textId="77777777" w:rsidR="006C5787" w:rsidRPr="006C5787" w:rsidRDefault="006C5787" w:rsidP="005A728A">
            <w:pPr>
              <w:rPr>
                <w:sz w:val="18"/>
                <w:szCs w:val="18"/>
              </w:rPr>
            </w:pPr>
            <w:r w:rsidRPr="006C5787">
              <w:rPr>
                <w:sz w:val="18"/>
                <w:szCs w:val="18"/>
              </w:rPr>
              <w:t>Фильтр масляный ЗИЛ-130 в сборе (центрифуга)</w:t>
            </w:r>
          </w:p>
        </w:tc>
        <w:tc>
          <w:tcPr>
            <w:tcW w:w="567" w:type="dxa"/>
            <w:tcBorders>
              <w:left w:val="single" w:sz="4" w:space="0" w:color="000000"/>
              <w:bottom w:val="single" w:sz="4" w:space="0" w:color="000000"/>
            </w:tcBorders>
            <w:shd w:val="clear" w:color="auto" w:fill="FFFFFF"/>
          </w:tcPr>
          <w:p w14:paraId="1AF51139"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6A2704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0BA32F3" w14:textId="77777777" w:rsidR="006C5787" w:rsidRPr="006C5787" w:rsidRDefault="006C5787" w:rsidP="005A728A">
            <w:pPr>
              <w:jc w:val="center"/>
              <w:rPr>
                <w:sz w:val="18"/>
                <w:szCs w:val="18"/>
              </w:rPr>
            </w:pPr>
            <w:r w:rsidRPr="006C5787">
              <w:rPr>
                <w:sz w:val="18"/>
                <w:szCs w:val="18"/>
              </w:rPr>
              <w:t>7 095,00</w:t>
            </w:r>
          </w:p>
        </w:tc>
        <w:tc>
          <w:tcPr>
            <w:tcW w:w="1134" w:type="dxa"/>
            <w:tcBorders>
              <w:left w:val="single" w:sz="4" w:space="0" w:color="000000"/>
              <w:bottom w:val="single" w:sz="4" w:space="0" w:color="000000"/>
            </w:tcBorders>
            <w:shd w:val="clear" w:color="auto" w:fill="FFFFFF"/>
            <w:vAlign w:val="center"/>
          </w:tcPr>
          <w:p w14:paraId="62418857" w14:textId="77777777" w:rsidR="006C5787" w:rsidRPr="006C5787" w:rsidRDefault="006C5787" w:rsidP="005A728A">
            <w:pPr>
              <w:jc w:val="center"/>
              <w:rPr>
                <w:sz w:val="18"/>
                <w:szCs w:val="18"/>
              </w:rPr>
            </w:pPr>
            <w:r w:rsidRPr="006C5787">
              <w:rPr>
                <w:sz w:val="18"/>
                <w:szCs w:val="18"/>
              </w:rPr>
              <w:t>7 804,50</w:t>
            </w:r>
          </w:p>
        </w:tc>
        <w:tc>
          <w:tcPr>
            <w:tcW w:w="1134" w:type="dxa"/>
            <w:tcBorders>
              <w:left w:val="single" w:sz="4" w:space="0" w:color="000000"/>
              <w:bottom w:val="single" w:sz="4" w:space="0" w:color="000000"/>
            </w:tcBorders>
            <w:shd w:val="clear" w:color="auto" w:fill="FFFFFF"/>
            <w:vAlign w:val="center"/>
          </w:tcPr>
          <w:p w14:paraId="0718594F" w14:textId="77777777" w:rsidR="006C5787" w:rsidRPr="006C5787" w:rsidRDefault="006C5787" w:rsidP="005A728A">
            <w:pPr>
              <w:jc w:val="center"/>
              <w:rPr>
                <w:sz w:val="18"/>
                <w:szCs w:val="18"/>
              </w:rPr>
            </w:pPr>
            <w:r w:rsidRPr="006C5787">
              <w:rPr>
                <w:sz w:val="18"/>
                <w:szCs w:val="18"/>
              </w:rPr>
              <w:t>7 648,00</w:t>
            </w:r>
          </w:p>
        </w:tc>
        <w:tc>
          <w:tcPr>
            <w:tcW w:w="1134" w:type="dxa"/>
            <w:tcBorders>
              <w:left w:val="single" w:sz="4" w:space="0" w:color="000000"/>
              <w:bottom w:val="single" w:sz="4" w:space="0" w:color="000000"/>
            </w:tcBorders>
            <w:shd w:val="clear" w:color="auto" w:fill="FFFFFF"/>
            <w:vAlign w:val="center"/>
          </w:tcPr>
          <w:p w14:paraId="4C26EE29" w14:textId="77777777" w:rsidR="006C5787" w:rsidRPr="006C5787" w:rsidRDefault="006C5787" w:rsidP="005A728A">
            <w:pPr>
              <w:jc w:val="center"/>
              <w:rPr>
                <w:sz w:val="18"/>
                <w:szCs w:val="18"/>
              </w:rPr>
            </w:pPr>
            <w:r w:rsidRPr="006C5787">
              <w:rPr>
                <w:color w:val="000000"/>
                <w:sz w:val="18"/>
                <w:szCs w:val="18"/>
              </w:rPr>
              <w:t>7 515,83</w:t>
            </w:r>
          </w:p>
        </w:tc>
        <w:tc>
          <w:tcPr>
            <w:tcW w:w="3260" w:type="dxa"/>
            <w:tcBorders>
              <w:left w:val="single" w:sz="4" w:space="0" w:color="000000"/>
              <w:bottom w:val="single" w:sz="4" w:space="0" w:color="000000"/>
              <w:right w:val="single" w:sz="4" w:space="0" w:color="000000"/>
            </w:tcBorders>
            <w:shd w:val="clear" w:color="auto" w:fill="FFFFFF"/>
            <w:vAlign w:val="center"/>
          </w:tcPr>
          <w:p w14:paraId="0C8B7928" w14:textId="77777777" w:rsidR="006C5787" w:rsidRPr="006C5787" w:rsidRDefault="006C5787" w:rsidP="005A728A">
            <w:pPr>
              <w:jc w:val="center"/>
              <w:rPr>
                <w:sz w:val="18"/>
                <w:szCs w:val="18"/>
              </w:rPr>
            </w:pPr>
            <w:r w:rsidRPr="006C5787">
              <w:rPr>
                <w:color w:val="000000"/>
                <w:sz w:val="18"/>
                <w:szCs w:val="18"/>
              </w:rPr>
              <w:t>7 515,83</w:t>
            </w:r>
          </w:p>
        </w:tc>
      </w:tr>
      <w:tr w:rsidR="006C5787" w:rsidRPr="006C5787" w14:paraId="6BCC441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300680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142</w:t>
            </w:r>
          </w:p>
        </w:tc>
        <w:tc>
          <w:tcPr>
            <w:tcW w:w="6062" w:type="dxa"/>
            <w:tcBorders>
              <w:left w:val="single" w:sz="4" w:space="0" w:color="000000"/>
              <w:bottom w:val="single" w:sz="4" w:space="0" w:color="000000"/>
            </w:tcBorders>
            <w:shd w:val="clear" w:color="auto" w:fill="FFFFFF"/>
            <w:vAlign w:val="center"/>
          </w:tcPr>
          <w:p w14:paraId="51A3DF3C" w14:textId="77777777" w:rsidR="006C5787" w:rsidRPr="006C5787" w:rsidRDefault="006C5787" w:rsidP="005A728A">
            <w:pPr>
              <w:rPr>
                <w:sz w:val="18"/>
                <w:szCs w:val="18"/>
              </w:rPr>
            </w:pPr>
            <w:r w:rsidRPr="006C5787">
              <w:rPr>
                <w:sz w:val="18"/>
                <w:szCs w:val="18"/>
              </w:rPr>
              <w:t>Фланец 2-го вала коробки переключения передач ЗИЛ-130</w:t>
            </w:r>
          </w:p>
        </w:tc>
        <w:tc>
          <w:tcPr>
            <w:tcW w:w="567" w:type="dxa"/>
            <w:tcBorders>
              <w:left w:val="single" w:sz="4" w:space="0" w:color="000000"/>
              <w:bottom w:val="single" w:sz="4" w:space="0" w:color="000000"/>
            </w:tcBorders>
            <w:shd w:val="clear" w:color="auto" w:fill="FFFFFF"/>
          </w:tcPr>
          <w:p w14:paraId="16B7E2F5"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78A8289"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7BE77B9" w14:textId="77777777" w:rsidR="006C5787" w:rsidRPr="006C5787" w:rsidRDefault="006C5787" w:rsidP="005A728A">
            <w:pPr>
              <w:jc w:val="center"/>
              <w:rPr>
                <w:sz w:val="18"/>
                <w:szCs w:val="18"/>
              </w:rPr>
            </w:pPr>
            <w:r w:rsidRPr="006C5787">
              <w:rPr>
                <w:sz w:val="18"/>
                <w:szCs w:val="18"/>
              </w:rPr>
              <w:t>3 675,00</w:t>
            </w:r>
          </w:p>
        </w:tc>
        <w:tc>
          <w:tcPr>
            <w:tcW w:w="1134" w:type="dxa"/>
            <w:tcBorders>
              <w:left w:val="single" w:sz="4" w:space="0" w:color="000000"/>
              <w:bottom w:val="single" w:sz="4" w:space="0" w:color="000000"/>
            </w:tcBorders>
            <w:shd w:val="clear" w:color="auto" w:fill="FFFFFF"/>
            <w:vAlign w:val="center"/>
          </w:tcPr>
          <w:p w14:paraId="31039F4B" w14:textId="77777777" w:rsidR="006C5787" w:rsidRPr="006C5787" w:rsidRDefault="006C5787" w:rsidP="005A728A">
            <w:pPr>
              <w:jc w:val="center"/>
              <w:rPr>
                <w:sz w:val="18"/>
                <w:szCs w:val="18"/>
              </w:rPr>
            </w:pPr>
            <w:r w:rsidRPr="006C5787">
              <w:rPr>
                <w:sz w:val="18"/>
                <w:szCs w:val="18"/>
              </w:rPr>
              <w:t>4 042,50</w:t>
            </w:r>
          </w:p>
        </w:tc>
        <w:tc>
          <w:tcPr>
            <w:tcW w:w="1134" w:type="dxa"/>
            <w:tcBorders>
              <w:left w:val="single" w:sz="4" w:space="0" w:color="000000"/>
              <w:bottom w:val="single" w:sz="4" w:space="0" w:color="000000"/>
            </w:tcBorders>
            <w:shd w:val="clear" w:color="auto" w:fill="FFFFFF"/>
            <w:vAlign w:val="center"/>
          </w:tcPr>
          <w:p w14:paraId="7302C4BA" w14:textId="77777777" w:rsidR="006C5787" w:rsidRPr="006C5787" w:rsidRDefault="006C5787" w:rsidP="005A728A">
            <w:pPr>
              <w:jc w:val="center"/>
              <w:rPr>
                <w:sz w:val="18"/>
                <w:szCs w:val="18"/>
              </w:rPr>
            </w:pPr>
            <w:r w:rsidRPr="006C5787">
              <w:rPr>
                <w:sz w:val="18"/>
                <w:szCs w:val="18"/>
              </w:rPr>
              <w:t>3 962,00</w:t>
            </w:r>
          </w:p>
        </w:tc>
        <w:tc>
          <w:tcPr>
            <w:tcW w:w="1134" w:type="dxa"/>
            <w:tcBorders>
              <w:left w:val="single" w:sz="4" w:space="0" w:color="000000"/>
              <w:bottom w:val="single" w:sz="4" w:space="0" w:color="000000"/>
            </w:tcBorders>
            <w:shd w:val="clear" w:color="auto" w:fill="FFFFFF"/>
            <w:vAlign w:val="center"/>
          </w:tcPr>
          <w:p w14:paraId="4C421485" w14:textId="77777777" w:rsidR="006C5787" w:rsidRPr="006C5787" w:rsidRDefault="006C5787" w:rsidP="005A728A">
            <w:pPr>
              <w:jc w:val="center"/>
              <w:rPr>
                <w:sz w:val="18"/>
                <w:szCs w:val="18"/>
              </w:rPr>
            </w:pPr>
            <w:r w:rsidRPr="006C5787">
              <w:rPr>
                <w:color w:val="000000"/>
                <w:sz w:val="18"/>
                <w:szCs w:val="18"/>
              </w:rPr>
              <w:t>3 893,17</w:t>
            </w:r>
          </w:p>
        </w:tc>
        <w:tc>
          <w:tcPr>
            <w:tcW w:w="3260" w:type="dxa"/>
            <w:tcBorders>
              <w:left w:val="single" w:sz="4" w:space="0" w:color="000000"/>
              <w:bottom w:val="single" w:sz="4" w:space="0" w:color="000000"/>
              <w:right w:val="single" w:sz="4" w:space="0" w:color="000000"/>
            </w:tcBorders>
            <w:shd w:val="clear" w:color="auto" w:fill="FFFFFF"/>
            <w:vAlign w:val="center"/>
          </w:tcPr>
          <w:p w14:paraId="1E1A2363" w14:textId="77777777" w:rsidR="006C5787" w:rsidRPr="006C5787" w:rsidRDefault="006C5787" w:rsidP="005A728A">
            <w:pPr>
              <w:jc w:val="center"/>
              <w:rPr>
                <w:sz w:val="18"/>
                <w:szCs w:val="18"/>
              </w:rPr>
            </w:pPr>
            <w:r w:rsidRPr="006C5787">
              <w:rPr>
                <w:color w:val="000000"/>
                <w:sz w:val="18"/>
                <w:szCs w:val="18"/>
              </w:rPr>
              <w:t>3 893,17</w:t>
            </w:r>
          </w:p>
        </w:tc>
      </w:tr>
      <w:tr w:rsidR="006C5787" w:rsidRPr="006C5787" w14:paraId="17DDEB4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65DDA63"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143</w:t>
            </w:r>
          </w:p>
        </w:tc>
        <w:tc>
          <w:tcPr>
            <w:tcW w:w="6062" w:type="dxa"/>
            <w:tcBorders>
              <w:left w:val="single" w:sz="4" w:space="0" w:color="000000"/>
              <w:bottom w:val="single" w:sz="4" w:space="0" w:color="000000"/>
            </w:tcBorders>
            <w:shd w:val="clear" w:color="auto" w:fill="FFFFFF"/>
            <w:vAlign w:val="center"/>
          </w:tcPr>
          <w:p w14:paraId="298FD751" w14:textId="77777777" w:rsidR="006C5787" w:rsidRPr="006C5787" w:rsidRDefault="006C5787" w:rsidP="005A728A">
            <w:pPr>
              <w:rPr>
                <w:sz w:val="18"/>
                <w:szCs w:val="18"/>
              </w:rPr>
            </w:pPr>
            <w:r w:rsidRPr="006C5787">
              <w:rPr>
                <w:sz w:val="18"/>
                <w:szCs w:val="18"/>
              </w:rPr>
              <w:t>Фланец вилки сцепления ЗИЛ-130/5301</w:t>
            </w:r>
          </w:p>
        </w:tc>
        <w:tc>
          <w:tcPr>
            <w:tcW w:w="567" w:type="dxa"/>
            <w:tcBorders>
              <w:left w:val="single" w:sz="4" w:space="0" w:color="000000"/>
              <w:bottom w:val="single" w:sz="4" w:space="0" w:color="000000"/>
            </w:tcBorders>
            <w:shd w:val="clear" w:color="auto" w:fill="FFFFFF"/>
          </w:tcPr>
          <w:p w14:paraId="0E43FF9E"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1B204EC"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573B83D" w14:textId="77777777" w:rsidR="006C5787" w:rsidRPr="006C5787" w:rsidRDefault="006C5787" w:rsidP="005A728A">
            <w:pPr>
              <w:jc w:val="center"/>
              <w:rPr>
                <w:sz w:val="18"/>
                <w:szCs w:val="18"/>
              </w:rPr>
            </w:pPr>
            <w:r w:rsidRPr="006C5787">
              <w:rPr>
                <w:sz w:val="18"/>
                <w:szCs w:val="18"/>
              </w:rPr>
              <w:t>850,00</w:t>
            </w:r>
          </w:p>
        </w:tc>
        <w:tc>
          <w:tcPr>
            <w:tcW w:w="1134" w:type="dxa"/>
            <w:tcBorders>
              <w:left w:val="single" w:sz="4" w:space="0" w:color="000000"/>
              <w:bottom w:val="single" w:sz="4" w:space="0" w:color="000000"/>
            </w:tcBorders>
            <w:shd w:val="clear" w:color="auto" w:fill="FFFFFF"/>
            <w:vAlign w:val="center"/>
          </w:tcPr>
          <w:p w14:paraId="436FC238" w14:textId="77777777" w:rsidR="006C5787" w:rsidRPr="006C5787" w:rsidRDefault="006C5787" w:rsidP="005A728A">
            <w:pPr>
              <w:jc w:val="center"/>
              <w:rPr>
                <w:sz w:val="18"/>
                <w:szCs w:val="18"/>
              </w:rPr>
            </w:pPr>
            <w:r w:rsidRPr="006C5787">
              <w:rPr>
                <w:sz w:val="18"/>
                <w:szCs w:val="18"/>
              </w:rPr>
              <w:t>935,00</w:t>
            </w:r>
          </w:p>
        </w:tc>
        <w:tc>
          <w:tcPr>
            <w:tcW w:w="1134" w:type="dxa"/>
            <w:tcBorders>
              <w:left w:val="single" w:sz="4" w:space="0" w:color="000000"/>
              <w:bottom w:val="single" w:sz="4" w:space="0" w:color="000000"/>
            </w:tcBorders>
            <w:shd w:val="clear" w:color="auto" w:fill="FFFFFF"/>
            <w:vAlign w:val="center"/>
          </w:tcPr>
          <w:p w14:paraId="317AB1D1" w14:textId="77777777" w:rsidR="006C5787" w:rsidRPr="006C5787" w:rsidRDefault="006C5787" w:rsidP="005A728A">
            <w:pPr>
              <w:jc w:val="center"/>
              <w:rPr>
                <w:sz w:val="18"/>
                <w:szCs w:val="18"/>
              </w:rPr>
            </w:pPr>
            <w:r w:rsidRPr="006C5787">
              <w:rPr>
                <w:sz w:val="18"/>
                <w:szCs w:val="18"/>
              </w:rPr>
              <w:t>916,00</w:t>
            </w:r>
          </w:p>
        </w:tc>
        <w:tc>
          <w:tcPr>
            <w:tcW w:w="1134" w:type="dxa"/>
            <w:tcBorders>
              <w:left w:val="single" w:sz="4" w:space="0" w:color="000000"/>
              <w:bottom w:val="single" w:sz="4" w:space="0" w:color="000000"/>
            </w:tcBorders>
            <w:shd w:val="clear" w:color="auto" w:fill="FFFFFF"/>
            <w:vAlign w:val="center"/>
          </w:tcPr>
          <w:p w14:paraId="4B045FBD" w14:textId="77777777" w:rsidR="006C5787" w:rsidRPr="006C5787" w:rsidRDefault="006C5787" w:rsidP="005A728A">
            <w:pPr>
              <w:jc w:val="center"/>
              <w:rPr>
                <w:sz w:val="18"/>
                <w:szCs w:val="18"/>
              </w:rPr>
            </w:pPr>
            <w:r w:rsidRPr="006C5787">
              <w:rPr>
                <w:color w:val="000000"/>
                <w:sz w:val="18"/>
                <w:szCs w:val="18"/>
              </w:rPr>
              <w:t>900,33</w:t>
            </w:r>
          </w:p>
        </w:tc>
        <w:tc>
          <w:tcPr>
            <w:tcW w:w="3260" w:type="dxa"/>
            <w:tcBorders>
              <w:left w:val="single" w:sz="4" w:space="0" w:color="000000"/>
              <w:bottom w:val="single" w:sz="4" w:space="0" w:color="000000"/>
              <w:right w:val="single" w:sz="4" w:space="0" w:color="000000"/>
            </w:tcBorders>
            <w:shd w:val="clear" w:color="auto" w:fill="FFFFFF"/>
            <w:vAlign w:val="center"/>
          </w:tcPr>
          <w:p w14:paraId="01D9B413" w14:textId="77777777" w:rsidR="006C5787" w:rsidRPr="006C5787" w:rsidRDefault="006C5787" w:rsidP="005A728A">
            <w:pPr>
              <w:jc w:val="center"/>
              <w:rPr>
                <w:sz w:val="18"/>
                <w:szCs w:val="18"/>
              </w:rPr>
            </w:pPr>
            <w:r w:rsidRPr="006C5787">
              <w:rPr>
                <w:color w:val="000000"/>
                <w:sz w:val="18"/>
                <w:szCs w:val="18"/>
              </w:rPr>
              <w:t>900,33</w:t>
            </w:r>
          </w:p>
        </w:tc>
      </w:tr>
      <w:tr w:rsidR="006C5787" w:rsidRPr="006C5787" w14:paraId="26539C98"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79813B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144</w:t>
            </w:r>
          </w:p>
        </w:tc>
        <w:tc>
          <w:tcPr>
            <w:tcW w:w="6062" w:type="dxa"/>
            <w:tcBorders>
              <w:left w:val="single" w:sz="4" w:space="0" w:color="000000"/>
              <w:bottom w:val="single" w:sz="4" w:space="0" w:color="000000"/>
            </w:tcBorders>
            <w:shd w:val="clear" w:color="auto" w:fill="FFFFFF"/>
            <w:vAlign w:val="center"/>
          </w:tcPr>
          <w:p w14:paraId="6038DC78" w14:textId="77777777" w:rsidR="006C5787" w:rsidRPr="006C5787" w:rsidRDefault="006C5787" w:rsidP="005A728A">
            <w:pPr>
              <w:rPr>
                <w:sz w:val="18"/>
                <w:szCs w:val="18"/>
              </w:rPr>
            </w:pPr>
            <w:r w:rsidRPr="006C5787">
              <w:rPr>
                <w:sz w:val="18"/>
                <w:szCs w:val="18"/>
              </w:rPr>
              <w:t>Фара ЗИЛ 130</w:t>
            </w:r>
          </w:p>
        </w:tc>
        <w:tc>
          <w:tcPr>
            <w:tcW w:w="567" w:type="dxa"/>
            <w:tcBorders>
              <w:left w:val="single" w:sz="4" w:space="0" w:color="000000"/>
              <w:bottom w:val="single" w:sz="4" w:space="0" w:color="000000"/>
            </w:tcBorders>
            <w:shd w:val="clear" w:color="auto" w:fill="FFFFFF"/>
          </w:tcPr>
          <w:p w14:paraId="006EE002"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8945C3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EA3236B" w14:textId="77777777" w:rsidR="006C5787" w:rsidRPr="006C5787" w:rsidRDefault="006C5787" w:rsidP="005A728A">
            <w:pPr>
              <w:jc w:val="center"/>
              <w:rPr>
                <w:sz w:val="18"/>
                <w:szCs w:val="18"/>
                <w:lang w:val="en-US"/>
              </w:rPr>
            </w:pPr>
            <w:r w:rsidRPr="006C5787">
              <w:rPr>
                <w:sz w:val="18"/>
                <w:szCs w:val="18"/>
              </w:rPr>
              <w:t>2 600,00</w:t>
            </w:r>
          </w:p>
        </w:tc>
        <w:tc>
          <w:tcPr>
            <w:tcW w:w="1134" w:type="dxa"/>
            <w:tcBorders>
              <w:left w:val="single" w:sz="4" w:space="0" w:color="000000"/>
              <w:bottom w:val="single" w:sz="4" w:space="0" w:color="000000"/>
            </w:tcBorders>
            <w:shd w:val="clear" w:color="auto" w:fill="FFFFFF"/>
            <w:vAlign w:val="center"/>
          </w:tcPr>
          <w:p w14:paraId="439298F6" w14:textId="77777777" w:rsidR="006C5787" w:rsidRPr="006C5787" w:rsidRDefault="006C5787" w:rsidP="005A728A">
            <w:pPr>
              <w:jc w:val="center"/>
              <w:rPr>
                <w:sz w:val="18"/>
                <w:szCs w:val="18"/>
              </w:rPr>
            </w:pPr>
            <w:r w:rsidRPr="006C5787">
              <w:rPr>
                <w:sz w:val="18"/>
                <w:szCs w:val="18"/>
              </w:rPr>
              <w:t>2 860,00</w:t>
            </w:r>
          </w:p>
        </w:tc>
        <w:tc>
          <w:tcPr>
            <w:tcW w:w="1134" w:type="dxa"/>
            <w:tcBorders>
              <w:left w:val="single" w:sz="4" w:space="0" w:color="000000"/>
              <w:bottom w:val="single" w:sz="4" w:space="0" w:color="000000"/>
            </w:tcBorders>
            <w:shd w:val="clear" w:color="auto" w:fill="FFFFFF"/>
            <w:vAlign w:val="center"/>
          </w:tcPr>
          <w:p w14:paraId="6A02EE14" w14:textId="77777777" w:rsidR="006C5787" w:rsidRPr="006C5787" w:rsidRDefault="006C5787" w:rsidP="005A728A">
            <w:pPr>
              <w:jc w:val="center"/>
              <w:rPr>
                <w:sz w:val="18"/>
                <w:szCs w:val="18"/>
              </w:rPr>
            </w:pPr>
            <w:r w:rsidRPr="006C5787">
              <w:rPr>
                <w:sz w:val="18"/>
                <w:szCs w:val="18"/>
              </w:rPr>
              <w:t>2 803,00</w:t>
            </w:r>
          </w:p>
        </w:tc>
        <w:tc>
          <w:tcPr>
            <w:tcW w:w="1134" w:type="dxa"/>
            <w:tcBorders>
              <w:left w:val="single" w:sz="4" w:space="0" w:color="000000"/>
              <w:bottom w:val="single" w:sz="4" w:space="0" w:color="000000"/>
            </w:tcBorders>
            <w:shd w:val="clear" w:color="auto" w:fill="FFFFFF"/>
            <w:vAlign w:val="center"/>
          </w:tcPr>
          <w:p w14:paraId="0D7477DE" w14:textId="77777777" w:rsidR="006C5787" w:rsidRPr="006C5787" w:rsidRDefault="006C5787" w:rsidP="005A728A">
            <w:pPr>
              <w:jc w:val="center"/>
              <w:rPr>
                <w:sz w:val="18"/>
                <w:szCs w:val="18"/>
              </w:rPr>
            </w:pPr>
            <w:r w:rsidRPr="006C5787">
              <w:rPr>
                <w:color w:val="000000"/>
                <w:sz w:val="18"/>
                <w:szCs w:val="18"/>
              </w:rPr>
              <w:t>2 754,33</w:t>
            </w:r>
          </w:p>
        </w:tc>
        <w:tc>
          <w:tcPr>
            <w:tcW w:w="3260" w:type="dxa"/>
            <w:tcBorders>
              <w:left w:val="single" w:sz="4" w:space="0" w:color="000000"/>
              <w:bottom w:val="single" w:sz="4" w:space="0" w:color="000000"/>
              <w:right w:val="single" w:sz="4" w:space="0" w:color="000000"/>
            </w:tcBorders>
            <w:shd w:val="clear" w:color="auto" w:fill="FFFFFF"/>
            <w:vAlign w:val="center"/>
          </w:tcPr>
          <w:p w14:paraId="48274A21" w14:textId="77777777" w:rsidR="006C5787" w:rsidRPr="006C5787" w:rsidRDefault="006C5787" w:rsidP="005A728A">
            <w:pPr>
              <w:jc w:val="center"/>
              <w:rPr>
                <w:sz w:val="18"/>
                <w:szCs w:val="18"/>
              </w:rPr>
            </w:pPr>
            <w:r w:rsidRPr="006C5787">
              <w:rPr>
                <w:color w:val="000000"/>
                <w:sz w:val="18"/>
                <w:szCs w:val="18"/>
              </w:rPr>
              <w:t>2 754,33</w:t>
            </w:r>
          </w:p>
        </w:tc>
      </w:tr>
      <w:tr w:rsidR="006C5787" w:rsidRPr="006C5787" w14:paraId="564AC0C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0AB4D6E" w14:textId="77777777" w:rsidR="006C5787" w:rsidRPr="006C5787" w:rsidRDefault="006C5787" w:rsidP="005A728A">
            <w:pPr>
              <w:pStyle w:val="afff2"/>
              <w:snapToGrid w:val="0"/>
              <w:jc w:val="center"/>
              <w:textAlignment w:val="top"/>
              <w:rPr>
                <w:rFonts w:ascii="Times New Roman" w:hAnsi="Times New Roman" w:cs="Times New Roman"/>
                <w:sz w:val="18"/>
                <w:szCs w:val="18"/>
              </w:rPr>
            </w:pPr>
            <w:r w:rsidRPr="006C5787">
              <w:rPr>
                <w:rFonts w:ascii="Times New Roman" w:hAnsi="Times New Roman" w:cs="Times New Roman"/>
                <w:sz w:val="18"/>
                <w:szCs w:val="18"/>
              </w:rPr>
              <w:t>145</w:t>
            </w:r>
          </w:p>
        </w:tc>
        <w:tc>
          <w:tcPr>
            <w:tcW w:w="6062" w:type="dxa"/>
            <w:tcBorders>
              <w:left w:val="single" w:sz="4" w:space="0" w:color="000000"/>
              <w:bottom w:val="single" w:sz="4" w:space="0" w:color="000000"/>
            </w:tcBorders>
            <w:shd w:val="clear" w:color="auto" w:fill="FFFFFF"/>
            <w:vAlign w:val="center"/>
          </w:tcPr>
          <w:p w14:paraId="76C66979" w14:textId="77777777" w:rsidR="006C5787" w:rsidRPr="006C5787" w:rsidRDefault="006C5787" w:rsidP="005A728A">
            <w:pPr>
              <w:textAlignment w:val="top"/>
              <w:rPr>
                <w:sz w:val="18"/>
                <w:szCs w:val="18"/>
              </w:rPr>
            </w:pPr>
            <w:r w:rsidRPr="006C5787">
              <w:rPr>
                <w:sz w:val="18"/>
                <w:szCs w:val="18"/>
              </w:rPr>
              <w:t>Хомут червячный 8-12</w:t>
            </w:r>
          </w:p>
        </w:tc>
        <w:tc>
          <w:tcPr>
            <w:tcW w:w="567" w:type="dxa"/>
            <w:tcBorders>
              <w:left w:val="single" w:sz="4" w:space="0" w:color="000000"/>
              <w:bottom w:val="single" w:sz="4" w:space="0" w:color="000000"/>
            </w:tcBorders>
            <w:shd w:val="clear" w:color="auto" w:fill="FFFFFF"/>
          </w:tcPr>
          <w:p w14:paraId="34C9322E" w14:textId="77777777" w:rsidR="006C5787" w:rsidRPr="006C5787" w:rsidRDefault="006C5787" w:rsidP="005A728A">
            <w:pPr>
              <w:snapToGrid w:val="0"/>
              <w:spacing w:after="200"/>
              <w:jc w:val="center"/>
              <w:textAlignment w:val="top"/>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596E5DB" w14:textId="77777777" w:rsidR="006C5787" w:rsidRPr="006C5787" w:rsidRDefault="006C5787" w:rsidP="005A728A">
            <w:pPr>
              <w:snapToGrid w:val="0"/>
              <w:spacing w:after="200"/>
              <w:jc w:val="center"/>
              <w:textAlignment w:val="top"/>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8FCBF8D" w14:textId="77777777" w:rsidR="006C5787" w:rsidRPr="006C5787" w:rsidRDefault="006C5787" w:rsidP="005A728A">
            <w:pPr>
              <w:jc w:val="center"/>
              <w:textAlignment w:val="top"/>
              <w:rPr>
                <w:sz w:val="18"/>
                <w:szCs w:val="18"/>
              </w:rPr>
            </w:pPr>
            <w:r w:rsidRPr="006C5787">
              <w:rPr>
                <w:sz w:val="18"/>
                <w:szCs w:val="18"/>
              </w:rPr>
              <w:t>20,00</w:t>
            </w:r>
          </w:p>
        </w:tc>
        <w:tc>
          <w:tcPr>
            <w:tcW w:w="1134" w:type="dxa"/>
            <w:tcBorders>
              <w:left w:val="single" w:sz="4" w:space="0" w:color="000000"/>
              <w:bottom w:val="single" w:sz="4" w:space="0" w:color="000000"/>
            </w:tcBorders>
            <w:shd w:val="clear" w:color="auto" w:fill="FFFFFF"/>
            <w:vAlign w:val="center"/>
          </w:tcPr>
          <w:p w14:paraId="034D5885" w14:textId="77777777" w:rsidR="006C5787" w:rsidRPr="006C5787" w:rsidRDefault="006C5787" w:rsidP="005A728A">
            <w:pPr>
              <w:jc w:val="center"/>
              <w:textAlignment w:val="top"/>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4949A70E"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299A9B88" w14:textId="77777777" w:rsidR="006C5787" w:rsidRPr="006C5787" w:rsidRDefault="006C5787" w:rsidP="005A728A">
            <w:pPr>
              <w:jc w:val="center"/>
              <w:rPr>
                <w:sz w:val="18"/>
                <w:szCs w:val="18"/>
              </w:rPr>
            </w:pPr>
            <w:r w:rsidRPr="006C5787">
              <w:rPr>
                <w:color w:val="000000"/>
                <w:sz w:val="18"/>
                <w:szCs w:val="18"/>
              </w:rPr>
              <w:t>21,33</w:t>
            </w:r>
          </w:p>
        </w:tc>
        <w:tc>
          <w:tcPr>
            <w:tcW w:w="3260" w:type="dxa"/>
            <w:tcBorders>
              <w:left w:val="single" w:sz="4" w:space="0" w:color="000000"/>
              <w:bottom w:val="single" w:sz="4" w:space="0" w:color="000000"/>
              <w:right w:val="single" w:sz="4" w:space="0" w:color="000000"/>
            </w:tcBorders>
            <w:shd w:val="clear" w:color="auto" w:fill="FFFFFF"/>
            <w:vAlign w:val="center"/>
          </w:tcPr>
          <w:p w14:paraId="2B4D79EA" w14:textId="77777777" w:rsidR="006C5787" w:rsidRPr="006C5787" w:rsidRDefault="006C5787" w:rsidP="005A728A">
            <w:pPr>
              <w:jc w:val="center"/>
              <w:rPr>
                <w:sz w:val="18"/>
                <w:szCs w:val="18"/>
              </w:rPr>
            </w:pPr>
            <w:r w:rsidRPr="006C5787">
              <w:rPr>
                <w:color w:val="000000"/>
                <w:sz w:val="18"/>
                <w:szCs w:val="18"/>
              </w:rPr>
              <w:t>21,33</w:t>
            </w:r>
          </w:p>
        </w:tc>
      </w:tr>
      <w:tr w:rsidR="006C5787" w:rsidRPr="006C5787" w14:paraId="4F6ECC5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CD16F2D" w14:textId="77777777" w:rsidR="006C5787" w:rsidRPr="006C5787" w:rsidRDefault="006C5787" w:rsidP="005A728A">
            <w:pPr>
              <w:pStyle w:val="afff2"/>
              <w:snapToGrid w:val="0"/>
              <w:jc w:val="center"/>
              <w:textAlignment w:val="top"/>
              <w:rPr>
                <w:rFonts w:ascii="Times New Roman" w:hAnsi="Times New Roman" w:cs="Times New Roman"/>
                <w:sz w:val="18"/>
                <w:szCs w:val="18"/>
              </w:rPr>
            </w:pPr>
            <w:r w:rsidRPr="006C5787">
              <w:rPr>
                <w:rFonts w:ascii="Times New Roman" w:hAnsi="Times New Roman" w:cs="Times New Roman"/>
                <w:sz w:val="18"/>
                <w:szCs w:val="18"/>
              </w:rPr>
              <w:t>146</w:t>
            </w:r>
          </w:p>
        </w:tc>
        <w:tc>
          <w:tcPr>
            <w:tcW w:w="6062" w:type="dxa"/>
            <w:tcBorders>
              <w:left w:val="single" w:sz="4" w:space="0" w:color="000000"/>
              <w:bottom w:val="single" w:sz="4" w:space="0" w:color="000000"/>
            </w:tcBorders>
            <w:shd w:val="clear" w:color="auto" w:fill="FFFFFF"/>
            <w:vAlign w:val="center"/>
          </w:tcPr>
          <w:p w14:paraId="59A2DAA0" w14:textId="77777777" w:rsidR="006C5787" w:rsidRPr="006C5787" w:rsidRDefault="006C5787" w:rsidP="005A728A">
            <w:pPr>
              <w:textAlignment w:val="top"/>
              <w:rPr>
                <w:sz w:val="18"/>
                <w:szCs w:val="18"/>
              </w:rPr>
            </w:pPr>
            <w:r w:rsidRPr="006C5787">
              <w:rPr>
                <w:sz w:val="18"/>
                <w:szCs w:val="18"/>
              </w:rPr>
              <w:t>Хомут червячный 10-16</w:t>
            </w:r>
          </w:p>
        </w:tc>
        <w:tc>
          <w:tcPr>
            <w:tcW w:w="567" w:type="dxa"/>
            <w:tcBorders>
              <w:left w:val="single" w:sz="4" w:space="0" w:color="000000"/>
              <w:bottom w:val="single" w:sz="4" w:space="0" w:color="000000"/>
            </w:tcBorders>
            <w:shd w:val="clear" w:color="auto" w:fill="FFFFFF"/>
          </w:tcPr>
          <w:p w14:paraId="57AA1EB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4683BB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DC816BB" w14:textId="77777777" w:rsidR="006C5787" w:rsidRPr="006C5787" w:rsidRDefault="006C5787" w:rsidP="005A728A">
            <w:pPr>
              <w:jc w:val="center"/>
              <w:rPr>
                <w:sz w:val="18"/>
                <w:szCs w:val="18"/>
              </w:rPr>
            </w:pPr>
            <w:r w:rsidRPr="006C5787">
              <w:rPr>
                <w:sz w:val="18"/>
                <w:szCs w:val="18"/>
              </w:rPr>
              <w:t>20,00</w:t>
            </w:r>
          </w:p>
        </w:tc>
        <w:tc>
          <w:tcPr>
            <w:tcW w:w="1134" w:type="dxa"/>
            <w:tcBorders>
              <w:left w:val="single" w:sz="4" w:space="0" w:color="000000"/>
              <w:bottom w:val="single" w:sz="4" w:space="0" w:color="000000"/>
            </w:tcBorders>
            <w:shd w:val="clear" w:color="auto" w:fill="FFFFFF"/>
            <w:vAlign w:val="center"/>
          </w:tcPr>
          <w:p w14:paraId="201CB457"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083F2E1F" w14:textId="77777777" w:rsidR="006C5787" w:rsidRPr="006C5787" w:rsidRDefault="006C5787" w:rsidP="005A728A">
            <w:pPr>
              <w:jc w:val="center"/>
              <w:rPr>
                <w:sz w:val="18"/>
                <w:szCs w:val="18"/>
              </w:rPr>
            </w:pPr>
            <w:r w:rsidRPr="006C5787">
              <w:rPr>
                <w:sz w:val="18"/>
                <w:szCs w:val="18"/>
              </w:rPr>
              <w:t>22,00</w:t>
            </w:r>
          </w:p>
        </w:tc>
        <w:tc>
          <w:tcPr>
            <w:tcW w:w="1134" w:type="dxa"/>
            <w:tcBorders>
              <w:left w:val="single" w:sz="4" w:space="0" w:color="000000"/>
              <w:bottom w:val="single" w:sz="4" w:space="0" w:color="000000"/>
            </w:tcBorders>
            <w:shd w:val="clear" w:color="auto" w:fill="FFFFFF"/>
            <w:vAlign w:val="center"/>
          </w:tcPr>
          <w:p w14:paraId="7AD91DCB" w14:textId="77777777" w:rsidR="006C5787" w:rsidRPr="006C5787" w:rsidRDefault="006C5787" w:rsidP="005A728A">
            <w:pPr>
              <w:jc w:val="center"/>
              <w:rPr>
                <w:sz w:val="18"/>
                <w:szCs w:val="18"/>
              </w:rPr>
            </w:pPr>
            <w:r w:rsidRPr="006C5787">
              <w:rPr>
                <w:color w:val="000000"/>
                <w:sz w:val="18"/>
                <w:szCs w:val="18"/>
              </w:rPr>
              <w:t>21,33</w:t>
            </w:r>
          </w:p>
        </w:tc>
        <w:tc>
          <w:tcPr>
            <w:tcW w:w="3260" w:type="dxa"/>
            <w:tcBorders>
              <w:left w:val="single" w:sz="4" w:space="0" w:color="000000"/>
              <w:bottom w:val="single" w:sz="4" w:space="0" w:color="000000"/>
              <w:right w:val="single" w:sz="4" w:space="0" w:color="000000"/>
            </w:tcBorders>
            <w:shd w:val="clear" w:color="auto" w:fill="FFFFFF"/>
            <w:vAlign w:val="center"/>
          </w:tcPr>
          <w:p w14:paraId="76590056" w14:textId="77777777" w:rsidR="006C5787" w:rsidRPr="006C5787" w:rsidRDefault="006C5787" w:rsidP="005A728A">
            <w:pPr>
              <w:jc w:val="center"/>
              <w:rPr>
                <w:sz w:val="18"/>
                <w:szCs w:val="18"/>
              </w:rPr>
            </w:pPr>
            <w:r w:rsidRPr="006C5787">
              <w:rPr>
                <w:color w:val="000000"/>
                <w:sz w:val="18"/>
                <w:szCs w:val="18"/>
              </w:rPr>
              <w:t>21,33</w:t>
            </w:r>
          </w:p>
        </w:tc>
      </w:tr>
      <w:tr w:rsidR="006C5787" w:rsidRPr="006C5787" w14:paraId="3D69588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8A305FE"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147</w:t>
            </w:r>
          </w:p>
        </w:tc>
        <w:tc>
          <w:tcPr>
            <w:tcW w:w="6062" w:type="dxa"/>
            <w:tcBorders>
              <w:left w:val="single" w:sz="4" w:space="0" w:color="000000"/>
              <w:bottom w:val="single" w:sz="4" w:space="0" w:color="000000"/>
            </w:tcBorders>
            <w:shd w:val="clear" w:color="auto" w:fill="FFFFFF"/>
            <w:vAlign w:val="center"/>
          </w:tcPr>
          <w:p w14:paraId="5129C4ED" w14:textId="77777777" w:rsidR="006C5787" w:rsidRPr="006C5787" w:rsidRDefault="006C5787" w:rsidP="005A728A">
            <w:pPr>
              <w:rPr>
                <w:sz w:val="18"/>
                <w:szCs w:val="18"/>
              </w:rPr>
            </w:pPr>
            <w:r w:rsidRPr="006C5787">
              <w:rPr>
                <w:sz w:val="18"/>
                <w:szCs w:val="18"/>
              </w:rPr>
              <w:t>Хомут червячный 16-27</w:t>
            </w:r>
          </w:p>
        </w:tc>
        <w:tc>
          <w:tcPr>
            <w:tcW w:w="567" w:type="dxa"/>
            <w:tcBorders>
              <w:left w:val="single" w:sz="4" w:space="0" w:color="000000"/>
              <w:bottom w:val="single" w:sz="4" w:space="0" w:color="000000"/>
            </w:tcBorders>
            <w:shd w:val="clear" w:color="auto" w:fill="FFFFFF"/>
          </w:tcPr>
          <w:p w14:paraId="4A74A844"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8680F5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B2095BB" w14:textId="77777777" w:rsidR="006C5787" w:rsidRPr="006C5787" w:rsidRDefault="006C5787" w:rsidP="005A728A">
            <w:pPr>
              <w:jc w:val="center"/>
              <w:rPr>
                <w:sz w:val="18"/>
                <w:szCs w:val="18"/>
              </w:rPr>
            </w:pPr>
            <w:r w:rsidRPr="006C5787">
              <w:rPr>
                <w:sz w:val="18"/>
                <w:szCs w:val="18"/>
              </w:rPr>
              <w:t>28,00</w:t>
            </w:r>
          </w:p>
        </w:tc>
        <w:tc>
          <w:tcPr>
            <w:tcW w:w="1134" w:type="dxa"/>
            <w:tcBorders>
              <w:left w:val="single" w:sz="4" w:space="0" w:color="000000"/>
              <w:bottom w:val="single" w:sz="4" w:space="0" w:color="000000"/>
            </w:tcBorders>
            <w:shd w:val="clear" w:color="auto" w:fill="FFFFFF"/>
            <w:vAlign w:val="center"/>
          </w:tcPr>
          <w:p w14:paraId="3C1CF1CA" w14:textId="77777777" w:rsidR="006C5787" w:rsidRPr="006C5787" w:rsidRDefault="006C5787" w:rsidP="005A728A">
            <w:pPr>
              <w:jc w:val="center"/>
              <w:rPr>
                <w:sz w:val="18"/>
                <w:szCs w:val="18"/>
              </w:rPr>
            </w:pPr>
            <w:r w:rsidRPr="006C5787">
              <w:rPr>
                <w:sz w:val="18"/>
                <w:szCs w:val="18"/>
              </w:rPr>
              <w:t>30,80</w:t>
            </w:r>
          </w:p>
        </w:tc>
        <w:tc>
          <w:tcPr>
            <w:tcW w:w="1134" w:type="dxa"/>
            <w:tcBorders>
              <w:left w:val="single" w:sz="4" w:space="0" w:color="000000"/>
              <w:bottom w:val="single" w:sz="4" w:space="0" w:color="000000"/>
            </w:tcBorders>
            <w:shd w:val="clear" w:color="auto" w:fill="FFFFFF"/>
            <w:vAlign w:val="center"/>
          </w:tcPr>
          <w:p w14:paraId="3D749778"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3CE39C34" w14:textId="77777777" w:rsidR="006C5787" w:rsidRPr="006C5787" w:rsidRDefault="006C5787" w:rsidP="005A728A">
            <w:pPr>
              <w:jc w:val="center"/>
              <w:rPr>
                <w:sz w:val="18"/>
                <w:szCs w:val="18"/>
              </w:rPr>
            </w:pPr>
            <w:r w:rsidRPr="006C5787">
              <w:rPr>
                <w:color w:val="000000"/>
                <w:sz w:val="18"/>
                <w:szCs w:val="18"/>
              </w:rPr>
              <w:t>29,60</w:t>
            </w:r>
          </w:p>
        </w:tc>
        <w:tc>
          <w:tcPr>
            <w:tcW w:w="3260" w:type="dxa"/>
            <w:tcBorders>
              <w:left w:val="single" w:sz="4" w:space="0" w:color="000000"/>
              <w:bottom w:val="single" w:sz="4" w:space="0" w:color="000000"/>
              <w:right w:val="single" w:sz="4" w:space="0" w:color="000000"/>
            </w:tcBorders>
            <w:shd w:val="clear" w:color="auto" w:fill="FFFFFF"/>
            <w:vAlign w:val="center"/>
          </w:tcPr>
          <w:p w14:paraId="02EC46EB" w14:textId="77777777" w:rsidR="006C5787" w:rsidRPr="006C5787" w:rsidRDefault="006C5787" w:rsidP="005A728A">
            <w:pPr>
              <w:jc w:val="center"/>
              <w:rPr>
                <w:sz w:val="18"/>
                <w:szCs w:val="18"/>
              </w:rPr>
            </w:pPr>
            <w:r w:rsidRPr="006C5787">
              <w:rPr>
                <w:color w:val="000000"/>
                <w:sz w:val="18"/>
                <w:szCs w:val="18"/>
              </w:rPr>
              <w:t>29,60</w:t>
            </w:r>
          </w:p>
        </w:tc>
      </w:tr>
      <w:tr w:rsidR="006C5787" w:rsidRPr="006C5787" w14:paraId="06A0E6C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D76CF0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148</w:t>
            </w:r>
          </w:p>
        </w:tc>
        <w:tc>
          <w:tcPr>
            <w:tcW w:w="6062" w:type="dxa"/>
            <w:tcBorders>
              <w:left w:val="single" w:sz="4" w:space="0" w:color="000000"/>
              <w:bottom w:val="single" w:sz="4" w:space="0" w:color="000000"/>
            </w:tcBorders>
            <w:shd w:val="clear" w:color="auto" w:fill="FFFFFF"/>
            <w:vAlign w:val="center"/>
          </w:tcPr>
          <w:p w14:paraId="21F0F3B2" w14:textId="77777777" w:rsidR="006C5787" w:rsidRPr="006C5787" w:rsidRDefault="006C5787" w:rsidP="005A728A">
            <w:pPr>
              <w:rPr>
                <w:sz w:val="18"/>
                <w:szCs w:val="18"/>
              </w:rPr>
            </w:pPr>
            <w:r w:rsidRPr="006C5787">
              <w:rPr>
                <w:sz w:val="18"/>
                <w:szCs w:val="18"/>
              </w:rPr>
              <w:t>Хомут червячный 20-32</w:t>
            </w:r>
          </w:p>
        </w:tc>
        <w:tc>
          <w:tcPr>
            <w:tcW w:w="567" w:type="dxa"/>
            <w:tcBorders>
              <w:left w:val="single" w:sz="4" w:space="0" w:color="000000"/>
              <w:bottom w:val="single" w:sz="4" w:space="0" w:color="000000"/>
            </w:tcBorders>
            <w:shd w:val="clear" w:color="auto" w:fill="FFFFFF"/>
          </w:tcPr>
          <w:p w14:paraId="33C1B753"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9A2C5D1"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48BB485" w14:textId="77777777" w:rsidR="006C5787" w:rsidRPr="006C5787" w:rsidRDefault="006C5787" w:rsidP="005A728A">
            <w:pPr>
              <w:jc w:val="center"/>
              <w:rPr>
                <w:sz w:val="18"/>
                <w:szCs w:val="18"/>
              </w:rPr>
            </w:pPr>
            <w:r w:rsidRPr="006C5787">
              <w:rPr>
                <w:sz w:val="18"/>
                <w:szCs w:val="18"/>
              </w:rPr>
              <w:t>30,00</w:t>
            </w:r>
          </w:p>
        </w:tc>
        <w:tc>
          <w:tcPr>
            <w:tcW w:w="1134" w:type="dxa"/>
            <w:tcBorders>
              <w:left w:val="single" w:sz="4" w:space="0" w:color="000000"/>
              <w:bottom w:val="single" w:sz="4" w:space="0" w:color="000000"/>
            </w:tcBorders>
            <w:shd w:val="clear" w:color="auto" w:fill="FFFFFF"/>
            <w:vAlign w:val="center"/>
          </w:tcPr>
          <w:p w14:paraId="5E994B19" w14:textId="77777777" w:rsidR="006C5787" w:rsidRPr="006C5787" w:rsidRDefault="006C5787" w:rsidP="005A728A">
            <w:pPr>
              <w:jc w:val="center"/>
              <w:rPr>
                <w:sz w:val="18"/>
                <w:szCs w:val="18"/>
              </w:rPr>
            </w:pPr>
            <w:r w:rsidRPr="006C5787">
              <w:rPr>
                <w:sz w:val="18"/>
                <w:szCs w:val="18"/>
              </w:rPr>
              <w:t>33,00</w:t>
            </w:r>
          </w:p>
        </w:tc>
        <w:tc>
          <w:tcPr>
            <w:tcW w:w="1134" w:type="dxa"/>
            <w:tcBorders>
              <w:left w:val="single" w:sz="4" w:space="0" w:color="000000"/>
              <w:bottom w:val="single" w:sz="4" w:space="0" w:color="000000"/>
            </w:tcBorders>
            <w:shd w:val="clear" w:color="auto" w:fill="FFFFFF"/>
            <w:vAlign w:val="center"/>
          </w:tcPr>
          <w:p w14:paraId="39E2F6CB" w14:textId="77777777" w:rsidR="006C5787" w:rsidRPr="006C5787" w:rsidRDefault="006C5787" w:rsidP="005A728A">
            <w:pPr>
              <w:jc w:val="center"/>
              <w:rPr>
                <w:sz w:val="18"/>
                <w:szCs w:val="18"/>
              </w:rPr>
            </w:pPr>
            <w:r w:rsidRPr="006C5787">
              <w:rPr>
                <w:sz w:val="18"/>
                <w:szCs w:val="18"/>
              </w:rPr>
              <w:t>32,00</w:t>
            </w:r>
          </w:p>
        </w:tc>
        <w:tc>
          <w:tcPr>
            <w:tcW w:w="1134" w:type="dxa"/>
            <w:tcBorders>
              <w:left w:val="single" w:sz="4" w:space="0" w:color="000000"/>
              <w:bottom w:val="single" w:sz="4" w:space="0" w:color="000000"/>
            </w:tcBorders>
            <w:shd w:val="clear" w:color="auto" w:fill="FFFFFF"/>
            <w:vAlign w:val="center"/>
          </w:tcPr>
          <w:p w14:paraId="53229520" w14:textId="77777777" w:rsidR="006C5787" w:rsidRPr="006C5787" w:rsidRDefault="006C5787" w:rsidP="005A728A">
            <w:pPr>
              <w:jc w:val="center"/>
              <w:rPr>
                <w:sz w:val="18"/>
                <w:szCs w:val="18"/>
              </w:rPr>
            </w:pPr>
            <w:r w:rsidRPr="006C5787">
              <w:rPr>
                <w:color w:val="000000"/>
                <w:sz w:val="18"/>
                <w:szCs w:val="18"/>
              </w:rPr>
              <w:t>31,67</w:t>
            </w:r>
          </w:p>
        </w:tc>
        <w:tc>
          <w:tcPr>
            <w:tcW w:w="3260" w:type="dxa"/>
            <w:tcBorders>
              <w:left w:val="single" w:sz="4" w:space="0" w:color="000000"/>
              <w:bottom w:val="single" w:sz="4" w:space="0" w:color="000000"/>
              <w:right w:val="single" w:sz="4" w:space="0" w:color="000000"/>
            </w:tcBorders>
            <w:shd w:val="clear" w:color="auto" w:fill="FFFFFF"/>
            <w:vAlign w:val="center"/>
          </w:tcPr>
          <w:p w14:paraId="70BFBC1F" w14:textId="77777777" w:rsidR="006C5787" w:rsidRPr="006C5787" w:rsidRDefault="006C5787" w:rsidP="005A728A">
            <w:pPr>
              <w:jc w:val="center"/>
              <w:rPr>
                <w:sz w:val="18"/>
                <w:szCs w:val="18"/>
              </w:rPr>
            </w:pPr>
            <w:r w:rsidRPr="006C5787">
              <w:rPr>
                <w:color w:val="000000"/>
                <w:sz w:val="18"/>
                <w:szCs w:val="18"/>
              </w:rPr>
              <w:t>31,67</w:t>
            </w:r>
          </w:p>
        </w:tc>
      </w:tr>
      <w:tr w:rsidR="006C5787" w:rsidRPr="006C5787" w14:paraId="63D391C4"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5C12665"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149</w:t>
            </w:r>
          </w:p>
        </w:tc>
        <w:tc>
          <w:tcPr>
            <w:tcW w:w="6062" w:type="dxa"/>
            <w:tcBorders>
              <w:left w:val="single" w:sz="4" w:space="0" w:color="000000"/>
              <w:bottom w:val="single" w:sz="4" w:space="0" w:color="000000"/>
            </w:tcBorders>
            <w:shd w:val="clear" w:color="auto" w:fill="FFFFFF"/>
            <w:vAlign w:val="center"/>
          </w:tcPr>
          <w:p w14:paraId="3DEAD7F1" w14:textId="77777777" w:rsidR="006C5787" w:rsidRPr="006C5787" w:rsidRDefault="006C5787" w:rsidP="005A728A">
            <w:pPr>
              <w:rPr>
                <w:sz w:val="18"/>
                <w:szCs w:val="18"/>
              </w:rPr>
            </w:pPr>
            <w:r w:rsidRPr="006C5787">
              <w:rPr>
                <w:sz w:val="18"/>
                <w:szCs w:val="18"/>
              </w:rPr>
              <w:t>Хомут червячный 25-40</w:t>
            </w:r>
          </w:p>
        </w:tc>
        <w:tc>
          <w:tcPr>
            <w:tcW w:w="567" w:type="dxa"/>
            <w:tcBorders>
              <w:left w:val="single" w:sz="4" w:space="0" w:color="000000"/>
              <w:bottom w:val="single" w:sz="4" w:space="0" w:color="000000"/>
            </w:tcBorders>
            <w:shd w:val="clear" w:color="auto" w:fill="FFFFFF"/>
          </w:tcPr>
          <w:p w14:paraId="756B1DED"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968041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671848E" w14:textId="77777777" w:rsidR="006C5787" w:rsidRPr="006C5787" w:rsidRDefault="006C5787" w:rsidP="005A728A">
            <w:pPr>
              <w:jc w:val="center"/>
              <w:rPr>
                <w:sz w:val="18"/>
                <w:szCs w:val="18"/>
              </w:rPr>
            </w:pPr>
            <w:r w:rsidRPr="006C5787">
              <w:rPr>
                <w:sz w:val="18"/>
                <w:szCs w:val="18"/>
              </w:rPr>
              <w:t>35,00</w:t>
            </w:r>
          </w:p>
        </w:tc>
        <w:tc>
          <w:tcPr>
            <w:tcW w:w="1134" w:type="dxa"/>
            <w:tcBorders>
              <w:left w:val="single" w:sz="4" w:space="0" w:color="000000"/>
              <w:bottom w:val="single" w:sz="4" w:space="0" w:color="000000"/>
            </w:tcBorders>
            <w:shd w:val="clear" w:color="auto" w:fill="FFFFFF"/>
            <w:vAlign w:val="center"/>
          </w:tcPr>
          <w:p w14:paraId="1BF6F6C8" w14:textId="77777777" w:rsidR="006C5787" w:rsidRPr="006C5787" w:rsidRDefault="006C5787" w:rsidP="005A728A">
            <w:pPr>
              <w:jc w:val="center"/>
              <w:rPr>
                <w:sz w:val="18"/>
                <w:szCs w:val="18"/>
              </w:rPr>
            </w:pPr>
            <w:r w:rsidRPr="006C5787">
              <w:rPr>
                <w:sz w:val="18"/>
                <w:szCs w:val="18"/>
              </w:rPr>
              <w:t>38,50</w:t>
            </w:r>
          </w:p>
        </w:tc>
        <w:tc>
          <w:tcPr>
            <w:tcW w:w="1134" w:type="dxa"/>
            <w:tcBorders>
              <w:left w:val="single" w:sz="4" w:space="0" w:color="000000"/>
              <w:bottom w:val="single" w:sz="4" w:space="0" w:color="000000"/>
            </w:tcBorders>
            <w:shd w:val="clear" w:color="auto" w:fill="FFFFFF"/>
            <w:vAlign w:val="center"/>
          </w:tcPr>
          <w:p w14:paraId="6C661D29" w14:textId="77777777" w:rsidR="006C5787" w:rsidRPr="006C5787" w:rsidRDefault="006C5787" w:rsidP="005A728A">
            <w:pPr>
              <w:jc w:val="center"/>
              <w:rPr>
                <w:sz w:val="18"/>
                <w:szCs w:val="18"/>
              </w:rPr>
            </w:pPr>
            <w:r w:rsidRPr="006C5787">
              <w:rPr>
                <w:sz w:val="18"/>
                <w:szCs w:val="18"/>
              </w:rPr>
              <w:t>38,00</w:t>
            </w:r>
          </w:p>
        </w:tc>
        <w:tc>
          <w:tcPr>
            <w:tcW w:w="1134" w:type="dxa"/>
            <w:tcBorders>
              <w:left w:val="single" w:sz="4" w:space="0" w:color="000000"/>
              <w:bottom w:val="single" w:sz="4" w:space="0" w:color="000000"/>
            </w:tcBorders>
            <w:shd w:val="clear" w:color="auto" w:fill="FFFFFF"/>
            <w:vAlign w:val="center"/>
          </w:tcPr>
          <w:p w14:paraId="2479AB2D" w14:textId="77777777" w:rsidR="006C5787" w:rsidRPr="006C5787" w:rsidRDefault="006C5787" w:rsidP="005A728A">
            <w:pPr>
              <w:jc w:val="center"/>
              <w:rPr>
                <w:sz w:val="18"/>
                <w:szCs w:val="18"/>
              </w:rPr>
            </w:pPr>
            <w:r w:rsidRPr="006C5787">
              <w:rPr>
                <w:color w:val="000000"/>
                <w:sz w:val="18"/>
                <w:szCs w:val="18"/>
              </w:rPr>
              <w:t>37,17</w:t>
            </w:r>
          </w:p>
        </w:tc>
        <w:tc>
          <w:tcPr>
            <w:tcW w:w="3260" w:type="dxa"/>
            <w:tcBorders>
              <w:left w:val="single" w:sz="4" w:space="0" w:color="000000"/>
              <w:bottom w:val="single" w:sz="4" w:space="0" w:color="000000"/>
              <w:right w:val="single" w:sz="4" w:space="0" w:color="000000"/>
            </w:tcBorders>
            <w:shd w:val="clear" w:color="auto" w:fill="FFFFFF"/>
            <w:vAlign w:val="center"/>
          </w:tcPr>
          <w:p w14:paraId="6AA8ABCC" w14:textId="77777777" w:rsidR="006C5787" w:rsidRPr="006C5787" w:rsidRDefault="006C5787" w:rsidP="005A728A">
            <w:pPr>
              <w:jc w:val="center"/>
              <w:rPr>
                <w:sz w:val="18"/>
                <w:szCs w:val="18"/>
              </w:rPr>
            </w:pPr>
            <w:r w:rsidRPr="006C5787">
              <w:rPr>
                <w:color w:val="000000"/>
                <w:sz w:val="18"/>
                <w:szCs w:val="18"/>
              </w:rPr>
              <w:t>37,17</w:t>
            </w:r>
          </w:p>
        </w:tc>
      </w:tr>
      <w:tr w:rsidR="006C5787" w:rsidRPr="006C5787" w14:paraId="50E7CDC6"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68BF22E"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150</w:t>
            </w:r>
          </w:p>
        </w:tc>
        <w:tc>
          <w:tcPr>
            <w:tcW w:w="6062" w:type="dxa"/>
            <w:tcBorders>
              <w:left w:val="single" w:sz="4" w:space="0" w:color="000000"/>
              <w:bottom w:val="single" w:sz="4" w:space="0" w:color="000000"/>
            </w:tcBorders>
            <w:shd w:val="clear" w:color="auto" w:fill="FFFFFF"/>
            <w:vAlign w:val="center"/>
          </w:tcPr>
          <w:p w14:paraId="01D6B0B9" w14:textId="77777777" w:rsidR="006C5787" w:rsidRPr="006C5787" w:rsidRDefault="006C5787" w:rsidP="005A728A">
            <w:pPr>
              <w:rPr>
                <w:sz w:val="18"/>
                <w:szCs w:val="18"/>
              </w:rPr>
            </w:pPr>
            <w:r w:rsidRPr="006C5787">
              <w:rPr>
                <w:sz w:val="18"/>
                <w:szCs w:val="18"/>
              </w:rPr>
              <w:t>Хомут червячный 35-50</w:t>
            </w:r>
          </w:p>
        </w:tc>
        <w:tc>
          <w:tcPr>
            <w:tcW w:w="567" w:type="dxa"/>
            <w:tcBorders>
              <w:left w:val="single" w:sz="4" w:space="0" w:color="000000"/>
              <w:bottom w:val="single" w:sz="4" w:space="0" w:color="000000"/>
            </w:tcBorders>
            <w:shd w:val="clear" w:color="auto" w:fill="FFFFFF"/>
          </w:tcPr>
          <w:p w14:paraId="24464CCD"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37FD12AB"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02C1EB76" w14:textId="77777777" w:rsidR="006C5787" w:rsidRPr="006C5787" w:rsidRDefault="006C5787" w:rsidP="005A728A">
            <w:pPr>
              <w:jc w:val="center"/>
              <w:rPr>
                <w:sz w:val="18"/>
                <w:szCs w:val="18"/>
              </w:rPr>
            </w:pPr>
            <w:r w:rsidRPr="006C5787">
              <w:rPr>
                <w:sz w:val="18"/>
                <w:szCs w:val="18"/>
              </w:rPr>
              <w:t>38,00</w:t>
            </w:r>
          </w:p>
        </w:tc>
        <w:tc>
          <w:tcPr>
            <w:tcW w:w="1134" w:type="dxa"/>
            <w:tcBorders>
              <w:left w:val="single" w:sz="4" w:space="0" w:color="000000"/>
              <w:bottom w:val="single" w:sz="4" w:space="0" w:color="000000"/>
            </w:tcBorders>
            <w:shd w:val="clear" w:color="auto" w:fill="FFFFFF"/>
            <w:vAlign w:val="center"/>
          </w:tcPr>
          <w:p w14:paraId="6472D054" w14:textId="77777777" w:rsidR="006C5787" w:rsidRPr="006C5787" w:rsidRDefault="006C5787" w:rsidP="005A728A">
            <w:pPr>
              <w:jc w:val="center"/>
              <w:rPr>
                <w:sz w:val="18"/>
                <w:szCs w:val="18"/>
              </w:rPr>
            </w:pPr>
            <w:r w:rsidRPr="006C5787">
              <w:rPr>
                <w:sz w:val="18"/>
                <w:szCs w:val="18"/>
              </w:rPr>
              <w:t>41,80</w:t>
            </w:r>
          </w:p>
        </w:tc>
        <w:tc>
          <w:tcPr>
            <w:tcW w:w="1134" w:type="dxa"/>
            <w:tcBorders>
              <w:left w:val="single" w:sz="4" w:space="0" w:color="000000"/>
              <w:bottom w:val="single" w:sz="4" w:space="0" w:color="000000"/>
            </w:tcBorders>
            <w:shd w:val="clear" w:color="auto" w:fill="FFFFFF"/>
            <w:vAlign w:val="center"/>
          </w:tcPr>
          <w:p w14:paraId="23AF04C8" w14:textId="77777777" w:rsidR="006C5787" w:rsidRPr="006C5787" w:rsidRDefault="006C5787" w:rsidP="005A728A">
            <w:pPr>
              <w:jc w:val="center"/>
              <w:rPr>
                <w:sz w:val="18"/>
                <w:szCs w:val="18"/>
              </w:rPr>
            </w:pPr>
            <w:r w:rsidRPr="006C5787">
              <w:rPr>
                <w:sz w:val="18"/>
                <w:szCs w:val="18"/>
              </w:rPr>
              <w:t>41,00</w:t>
            </w:r>
          </w:p>
        </w:tc>
        <w:tc>
          <w:tcPr>
            <w:tcW w:w="1134" w:type="dxa"/>
            <w:tcBorders>
              <w:left w:val="single" w:sz="4" w:space="0" w:color="000000"/>
              <w:bottom w:val="single" w:sz="4" w:space="0" w:color="000000"/>
            </w:tcBorders>
            <w:shd w:val="clear" w:color="auto" w:fill="FFFFFF"/>
            <w:vAlign w:val="center"/>
          </w:tcPr>
          <w:p w14:paraId="0C57241B" w14:textId="77777777" w:rsidR="006C5787" w:rsidRPr="006C5787" w:rsidRDefault="006C5787" w:rsidP="005A728A">
            <w:pPr>
              <w:jc w:val="center"/>
              <w:rPr>
                <w:sz w:val="18"/>
                <w:szCs w:val="18"/>
              </w:rPr>
            </w:pPr>
            <w:r w:rsidRPr="006C5787">
              <w:rPr>
                <w:color w:val="000000"/>
                <w:sz w:val="18"/>
                <w:szCs w:val="18"/>
              </w:rPr>
              <w:t>40,27</w:t>
            </w:r>
          </w:p>
        </w:tc>
        <w:tc>
          <w:tcPr>
            <w:tcW w:w="3260" w:type="dxa"/>
            <w:tcBorders>
              <w:left w:val="single" w:sz="4" w:space="0" w:color="000000"/>
              <w:bottom w:val="single" w:sz="4" w:space="0" w:color="000000"/>
              <w:right w:val="single" w:sz="4" w:space="0" w:color="000000"/>
            </w:tcBorders>
            <w:shd w:val="clear" w:color="auto" w:fill="FFFFFF"/>
            <w:vAlign w:val="center"/>
          </w:tcPr>
          <w:p w14:paraId="0610E32C" w14:textId="77777777" w:rsidR="006C5787" w:rsidRPr="006C5787" w:rsidRDefault="006C5787" w:rsidP="005A728A">
            <w:pPr>
              <w:jc w:val="center"/>
              <w:rPr>
                <w:sz w:val="18"/>
                <w:szCs w:val="18"/>
              </w:rPr>
            </w:pPr>
            <w:r w:rsidRPr="006C5787">
              <w:rPr>
                <w:color w:val="000000"/>
                <w:sz w:val="18"/>
                <w:szCs w:val="18"/>
              </w:rPr>
              <w:t>40,27</w:t>
            </w:r>
          </w:p>
        </w:tc>
      </w:tr>
      <w:tr w:rsidR="006C5787" w:rsidRPr="006C5787" w14:paraId="7F42668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7CE070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151</w:t>
            </w:r>
          </w:p>
        </w:tc>
        <w:tc>
          <w:tcPr>
            <w:tcW w:w="6062" w:type="dxa"/>
            <w:tcBorders>
              <w:left w:val="single" w:sz="4" w:space="0" w:color="000000"/>
              <w:bottom w:val="single" w:sz="4" w:space="0" w:color="000000"/>
            </w:tcBorders>
            <w:shd w:val="clear" w:color="auto" w:fill="FFFFFF"/>
            <w:vAlign w:val="center"/>
          </w:tcPr>
          <w:p w14:paraId="65EFCF03" w14:textId="77777777" w:rsidR="006C5787" w:rsidRPr="006C5787" w:rsidRDefault="006C5787" w:rsidP="005A728A">
            <w:pPr>
              <w:rPr>
                <w:sz w:val="18"/>
                <w:szCs w:val="18"/>
              </w:rPr>
            </w:pPr>
            <w:r w:rsidRPr="006C5787">
              <w:rPr>
                <w:sz w:val="18"/>
                <w:szCs w:val="18"/>
              </w:rPr>
              <w:t>Хомут червячный 40-60</w:t>
            </w:r>
          </w:p>
        </w:tc>
        <w:tc>
          <w:tcPr>
            <w:tcW w:w="567" w:type="dxa"/>
            <w:tcBorders>
              <w:left w:val="single" w:sz="4" w:space="0" w:color="000000"/>
              <w:bottom w:val="single" w:sz="4" w:space="0" w:color="000000"/>
            </w:tcBorders>
            <w:shd w:val="clear" w:color="auto" w:fill="FFFFFF"/>
          </w:tcPr>
          <w:p w14:paraId="3BE58686"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F6693C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D3F1B1E" w14:textId="77777777" w:rsidR="006C5787" w:rsidRPr="006C5787" w:rsidRDefault="006C5787" w:rsidP="005A728A">
            <w:pPr>
              <w:jc w:val="center"/>
              <w:rPr>
                <w:sz w:val="18"/>
                <w:szCs w:val="18"/>
              </w:rPr>
            </w:pPr>
            <w:r w:rsidRPr="006C5787">
              <w:rPr>
                <w:sz w:val="18"/>
                <w:szCs w:val="18"/>
              </w:rPr>
              <w:t>45,00</w:t>
            </w:r>
          </w:p>
        </w:tc>
        <w:tc>
          <w:tcPr>
            <w:tcW w:w="1134" w:type="dxa"/>
            <w:tcBorders>
              <w:left w:val="single" w:sz="4" w:space="0" w:color="000000"/>
              <w:bottom w:val="single" w:sz="4" w:space="0" w:color="000000"/>
            </w:tcBorders>
            <w:shd w:val="clear" w:color="auto" w:fill="FFFFFF"/>
            <w:vAlign w:val="center"/>
          </w:tcPr>
          <w:p w14:paraId="09003D2C" w14:textId="77777777" w:rsidR="006C5787" w:rsidRPr="006C5787" w:rsidRDefault="006C5787" w:rsidP="005A728A">
            <w:pPr>
              <w:jc w:val="center"/>
              <w:rPr>
                <w:sz w:val="18"/>
                <w:szCs w:val="18"/>
              </w:rPr>
            </w:pPr>
            <w:r w:rsidRPr="006C5787">
              <w:rPr>
                <w:sz w:val="18"/>
                <w:szCs w:val="18"/>
              </w:rPr>
              <w:t>49,50</w:t>
            </w:r>
          </w:p>
        </w:tc>
        <w:tc>
          <w:tcPr>
            <w:tcW w:w="1134" w:type="dxa"/>
            <w:tcBorders>
              <w:left w:val="single" w:sz="4" w:space="0" w:color="000000"/>
              <w:bottom w:val="single" w:sz="4" w:space="0" w:color="000000"/>
            </w:tcBorders>
            <w:shd w:val="clear" w:color="auto" w:fill="FFFFFF"/>
            <w:vAlign w:val="center"/>
          </w:tcPr>
          <w:p w14:paraId="69376A58" w14:textId="77777777" w:rsidR="006C5787" w:rsidRPr="006C5787" w:rsidRDefault="006C5787" w:rsidP="005A728A">
            <w:pPr>
              <w:jc w:val="center"/>
              <w:rPr>
                <w:sz w:val="18"/>
                <w:szCs w:val="18"/>
              </w:rPr>
            </w:pPr>
            <w:r w:rsidRPr="006C5787">
              <w:rPr>
                <w:sz w:val="18"/>
                <w:szCs w:val="18"/>
              </w:rPr>
              <w:t>49,00</w:t>
            </w:r>
          </w:p>
        </w:tc>
        <w:tc>
          <w:tcPr>
            <w:tcW w:w="1134" w:type="dxa"/>
            <w:tcBorders>
              <w:left w:val="single" w:sz="4" w:space="0" w:color="000000"/>
              <w:bottom w:val="single" w:sz="4" w:space="0" w:color="000000"/>
            </w:tcBorders>
            <w:shd w:val="clear" w:color="auto" w:fill="FFFFFF"/>
            <w:vAlign w:val="center"/>
          </w:tcPr>
          <w:p w14:paraId="0DF79600" w14:textId="77777777" w:rsidR="006C5787" w:rsidRPr="006C5787" w:rsidRDefault="006C5787" w:rsidP="005A728A">
            <w:pPr>
              <w:jc w:val="center"/>
              <w:rPr>
                <w:sz w:val="18"/>
                <w:szCs w:val="18"/>
              </w:rPr>
            </w:pPr>
            <w:r w:rsidRPr="006C5787">
              <w:rPr>
                <w:color w:val="000000"/>
                <w:sz w:val="18"/>
                <w:szCs w:val="18"/>
              </w:rPr>
              <w:t>47,83</w:t>
            </w:r>
          </w:p>
        </w:tc>
        <w:tc>
          <w:tcPr>
            <w:tcW w:w="3260" w:type="dxa"/>
            <w:tcBorders>
              <w:left w:val="single" w:sz="4" w:space="0" w:color="000000"/>
              <w:bottom w:val="single" w:sz="4" w:space="0" w:color="000000"/>
              <w:right w:val="single" w:sz="4" w:space="0" w:color="000000"/>
            </w:tcBorders>
            <w:shd w:val="clear" w:color="auto" w:fill="FFFFFF"/>
            <w:vAlign w:val="center"/>
          </w:tcPr>
          <w:p w14:paraId="6E424448" w14:textId="77777777" w:rsidR="006C5787" w:rsidRPr="006C5787" w:rsidRDefault="006C5787" w:rsidP="005A728A">
            <w:pPr>
              <w:jc w:val="center"/>
              <w:rPr>
                <w:sz w:val="18"/>
                <w:szCs w:val="18"/>
              </w:rPr>
            </w:pPr>
            <w:r w:rsidRPr="006C5787">
              <w:rPr>
                <w:color w:val="000000"/>
                <w:sz w:val="18"/>
                <w:szCs w:val="18"/>
              </w:rPr>
              <w:t>47,83</w:t>
            </w:r>
          </w:p>
        </w:tc>
      </w:tr>
      <w:tr w:rsidR="006C5787" w:rsidRPr="006C5787" w14:paraId="03A2611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1644A4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152</w:t>
            </w:r>
          </w:p>
        </w:tc>
        <w:tc>
          <w:tcPr>
            <w:tcW w:w="6062" w:type="dxa"/>
            <w:tcBorders>
              <w:left w:val="single" w:sz="4" w:space="0" w:color="000000"/>
              <w:bottom w:val="single" w:sz="4" w:space="0" w:color="000000"/>
            </w:tcBorders>
            <w:shd w:val="clear" w:color="auto" w:fill="FFFFFF"/>
            <w:vAlign w:val="center"/>
          </w:tcPr>
          <w:p w14:paraId="6F8305D2" w14:textId="77777777" w:rsidR="006C5787" w:rsidRPr="006C5787" w:rsidRDefault="006C5787" w:rsidP="005A728A">
            <w:pPr>
              <w:rPr>
                <w:sz w:val="18"/>
                <w:szCs w:val="18"/>
              </w:rPr>
            </w:pPr>
            <w:r w:rsidRPr="006C5787">
              <w:rPr>
                <w:sz w:val="18"/>
                <w:szCs w:val="18"/>
              </w:rPr>
              <w:t>Хомут червячный 50-70</w:t>
            </w:r>
          </w:p>
        </w:tc>
        <w:tc>
          <w:tcPr>
            <w:tcW w:w="567" w:type="dxa"/>
            <w:tcBorders>
              <w:left w:val="single" w:sz="4" w:space="0" w:color="000000"/>
              <w:bottom w:val="single" w:sz="4" w:space="0" w:color="000000"/>
            </w:tcBorders>
            <w:shd w:val="clear" w:color="auto" w:fill="FFFFFF"/>
          </w:tcPr>
          <w:p w14:paraId="10833CAF"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15BBAE9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C248B80" w14:textId="77777777" w:rsidR="006C5787" w:rsidRPr="006C5787" w:rsidRDefault="006C5787" w:rsidP="005A728A">
            <w:pPr>
              <w:jc w:val="center"/>
              <w:rPr>
                <w:sz w:val="18"/>
                <w:szCs w:val="18"/>
              </w:rPr>
            </w:pPr>
            <w:r w:rsidRPr="006C5787">
              <w:rPr>
                <w:sz w:val="18"/>
                <w:szCs w:val="18"/>
              </w:rPr>
              <w:t>55,00</w:t>
            </w:r>
          </w:p>
        </w:tc>
        <w:tc>
          <w:tcPr>
            <w:tcW w:w="1134" w:type="dxa"/>
            <w:tcBorders>
              <w:left w:val="single" w:sz="4" w:space="0" w:color="000000"/>
              <w:bottom w:val="single" w:sz="4" w:space="0" w:color="000000"/>
            </w:tcBorders>
            <w:shd w:val="clear" w:color="auto" w:fill="FFFFFF"/>
            <w:vAlign w:val="center"/>
          </w:tcPr>
          <w:p w14:paraId="01088864" w14:textId="77777777" w:rsidR="006C5787" w:rsidRPr="006C5787" w:rsidRDefault="006C5787" w:rsidP="005A728A">
            <w:pPr>
              <w:jc w:val="center"/>
              <w:rPr>
                <w:sz w:val="18"/>
                <w:szCs w:val="18"/>
              </w:rPr>
            </w:pPr>
            <w:r w:rsidRPr="006C5787">
              <w:rPr>
                <w:sz w:val="18"/>
                <w:szCs w:val="18"/>
              </w:rPr>
              <w:t>60,50</w:t>
            </w:r>
          </w:p>
        </w:tc>
        <w:tc>
          <w:tcPr>
            <w:tcW w:w="1134" w:type="dxa"/>
            <w:tcBorders>
              <w:left w:val="single" w:sz="4" w:space="0" w:color="000000"/>
              <w:bottom w:val="single" w:sz="4" w:space="0" w:color="000000"/>
            </w:tcBorders>
            <w:shd w:val="clear" w:color="auto" w:fill="FFFFFF"/>
            <w:vAlign w:val="center"/>
          </w:tcPr>
          <w:p w14:paraId="3F652478" w14:textId="77777777" w:rsidR="006C5787" w:rsidRPr="006C5787" w:rsidRDefault="006C5787" w:rsidP="005A728A">
            <w:pPr>
              <w:jc w:val="center"/>
              <w:rPr>
                <w:sz w:val="18"/>
                <w:szCs w:val="18"/>
              </w:rPr>
            </w:pPr>
            <w:r w:rsidRPr="006C5787">
              <w:rPr>
                <w:sz w:val="18"/>
                <w:szCs w:val="18"/>
              </w:rPr>
              <w:t>59,00</w:t>
            </w:r>
          </w:p>
        </w:tc>
        <w:tc>
          <w:tcPr>
            <w:tcW w:w="1134" w:type="dxa"/>
            <w:tcBorders>
              <w:left w:val="single" w:sz="4" w:space="0" w:color="000000"/>
              <w:bottom w:val="single" w:sz="4" w:space="0" w:color="000000"/>
            </w:tcBorders>
            <w:shd w:val="clear" w:color="auto" w:fill="FFFFFF"/>
            <w:vAlign w:val="center"/>
          </w:tcPr>
          <w:p w14:paraId="2634D5A8" w14:textId="77777777" w:rsidR="006C5787" w:rsidRPr="006C5787" w:rsidRDefault="006C5787" w:rsidP="005A728A">
            <w:pPr>
              <w:jc w:val="center"/>
              <w:rPr>
                <w:sz w:val="18"/>
                <w:szCs w:val="18"/>
              </w:rPr>
            </w:pPr>
            <w:r w:rsidRPr="006C5787">
              <w:rPr>
                <w:color w:val="000000"/>
                <w:sz w:val="18"/>
                <w:szCs w:val="18"/>
              </w:rPr>
              <w:t>58,17</w:t>
            </w:r>
          </w:p>
        </w:tc>
        <w:tc>
          <w:tcPr>
            <w:tcW w:w="3260" w:type="dxa"/>
            <w:tcBorders>
              <w:left w:val="single" w:sz="4" w:space="0" w:color="000000"/>
              <w:bottom w:val="single" w:sz="4" w:space="0" w:color="000000"/>
              <w:right w:val="single" w:sz="4" w:space="0" w:color="000000"/>
            </w:tcBorders>
            <w:shd w:val="clear" w:color="auto" w:fill="FFFFFF"/>
            <w:vAlign w:val="center"/>
          </w:tcPr>
          <w:p w14:paraId="53F5469A" w14:textId="77777777" w:rsidR="006C5787" w:rsidRPr="006C5787" w:rsidRDefault="006C5787" w:rsidP="005A728A">
            <w:pPr>
              <w:jc w:val="center"/>
              <w:rPr>
                <w:sz w:val="18"/>
                <w:szCs w:val="18"/>
              </w:rPr>
            </w:pPr>
            <w:r w:rsidRPr="006C5787">
              <w:rPr>
                <w:color w:val="000000"/>
                <w:sz w:val="18"/>
                <w:szCs w:val="18"/>
              </w:rPr>
              <w:t>58,17</w:t>
            </w:r>
          </w:p>
        </w:tc>
      </w:tr>
      <w:tr w:rsidR="006C5787" w:rsidRPr="006C5787" w14:paraId="7D23FC2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7741683"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lastRenderedPageBreak/>
              <w:t>153</w:t>
            </w:r>
          </w:p>
        </w:tc>
        <w:tc>
          <w:tcPr>
            <w:tcW w:w="6062" w:type="dxa"/>
            <w:tcBorders>
              <w:left w:val="single" w:sz="4" w:space="0" w:color="000000"/>
              <w:bottom w:val="single" w:sz="4" w:space="0" w:color="000000"/>
            </w:tcBorders>
            <w:shd w:val="clear" w:color="auto" w:fill="FFFFFF"/>
            <w:vAlign w:val="center"/>
          </w:tcPr>
          <w:p w14:paraId="0B9060EE" w14:textId="77777777" w:rsidR="006C5787" w:rsidRPr="006C5787" w:rsidRDefault="006C5787" w:rsidP="005A728A">
            <w:pPr>
              <w:rPr>
                <w:sz w:val="18"/>
                <w:szCs w:val="18"/>
              </w:rPr>
            </w:pPr>
            <w:r w:rsidRPr="006C5787">
              <w:rPr>
                <w:sz w:val="18"/>
                <w:szCs w:val="18"/>
              </w:rPr>
              <w:t>Шестерня коробки отбора мощности ЗИЛ (ведомая)</w:t>
            </w:r>
          </w:p>
        </w:tc>
        <w:tc>
          <w:tcPr>
            <w:tcW w:w="567" w:type="dxa"/>
            <w:tcBorders>
              <w:left w:val="single" w:sz="4" w:space="0" w:color="000000"/>
              <w:bottom w:val="single" w:sz="4" w:space="0" w:color="000000"/>
            </w:tcBorders>
            <w:shd w:val="clear" w:color="auto" w:fill="FFFFFF"/>
          </w:tcPr>
          <w:p w14:paraId="3CE34CEC"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70AD7F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60D1871" w14:textId="77777777" w:rsidR="006C5787" w:rsidRPr="006C5787" w:rsidRDefault="006C5787" w:rsidP="005A728A">
            <w:pPr>
              <w:jc w:val="center"/>
              <w:rPr>
                <w:sz w:val="18"/>
                <w:szCs w:val="18"/>
              </w:rPr>
            </w:pPr>
            <w:r w:rsidRPr="006C5787">
              <w:rPr>
                <w:sz w:val="18"/>
                <w:szCs w:val="18"/>
              </w:rPr>
              <w:t>3 200,00</w:t>
            </w:r>
          </w:p>
        </w:tc>
        <w:tc>
          <w:tcPr>
            <w:tcW w:w="1134" w:type="dxa"/>
            <w:tcBorders>
              <w:left w:val="single" w:sz="4" w:space="0" w:color="000000"/>
              <w:bottom w:val="single" w:sz="4" w:space="0" w:color="000000"/>
            </w:tcBorders>
            <w:shd w:val="clear" w:color="auto" w:fill="FFFFFF"/>
            <w:vAlign w:val="center"/>
          </w:tcPr>
          <w:p w14:paraId="6F6F99EA" w14:textId="77777777" w:rsidR="006C5787" w:rsidRPr="006C5787" w:rsidRDefault="006C5787" w:rsidP="005A728A">
            <w:pPr>
              <w:jc w:val="center"/>
              <w:rPr>
                <w:sz w:val="18"/>
                <w:szCs w:val="18"/>
              </w:rPr>
            </w:pPr>
            <w:r w:rsidRPr="006C5787">
              <w:rPr>
                <w:sz w:val="18"/>
                <w:szCs w:val="18"/>
              </w:rPr>
              <w:t>3 520,00</w:t>
            </w:r>
          </w:p>
        </w:tc>
        <w:tc>
          <w:tcPr>
            <w:tcW w:w="1134" w:type="dxa"/>
            <w:tcBorders>
              <w:left w:val="single" w:sz="4" w:space="0" w:color="000000"/>
              <w:bottom w:val="single" w:sz="4" w:space="0" w:color="000000"/>
            </w:tcBorders>
            <w:shd w:val="clear" w:color="auto" w:fill="FFFFFF"/>
            <w:vAlign w:val="center"/>
          </w:tcPr>
          <w:p w14:paraId="27709162" w14:textId="77777777" w:rsidR="006C5787" w:rsidRPr="006C5787" w:rsidRDefault="006C5787" w:rsidP="005A728A">
            <w:pPr>
              <w:jc w:val="center"/>
              <w:rPr>
                <w:sz w:val="18"/>
                <w:szCs w:val="18"/>
              </w:rPr>
            </w:pPr>
            <w:r w:rsidRPr="006C5787">
              <w:rPr>
                <w:sz w:val="18"/>
                <w:szCs w:val="18"/>
              </w:rPr>
              <w:t>3 450,00</w:t>
            </w:r>
          </w:p>
        </w:tc>
        <w:tc>
          <w:tcPr>
            <w:tcW w:w="1134" w:type="dxa"/>
            <w:tcBorders>
              <w:left w:val="single" w:sz="4" w:space="0" w:color="000000"/>
              <w:bottom w:val="single" w:sz="4" w:space="0" w:color="000000"/>
            </w:tcBorders>
            <w:shd w:val="clear" w:color="auto" w:fill="FFFFFF"/>
            <w:vAlign w:val="center"/>
          </w:tcPr>
          <w:p w14:paraId="24861B52" w14:textId="77777777" w:rsidR="006C5787" w:rsidRPr="006C5787" w:rsidRDefault="006C5787" w:rsidP="005A728A">
            <w:pPr>
              <w:jc w:val="center"/>
              <w:rPr>
                <w:sz w:val="18"/>
                <w:szCs w:val="18"/>
              </w:rPr>
            </w:pPr>
            <w:r w:rsidRPr="006C5787">
              <w:rPr>
                <w:color w:val="000000"/>
                <w:sz w:val="18"/>
                <w:szCs w:val="18"/>
              </w:rPr>
              <w:t>3 390,00</w:t>
            </w:r>
          </w:p>
        </w:tc>
        <w:tc>
          <w:tcPr>
            <w:tcW w:w="3260" w:type="dxa"/>
            <w:tcBorders>
              <w:left w:val="single" w:sz="4" w:space="0" w:color="000000"/>
              <w:bottom w:val="single" w:sz="4" w:space="0" w:color="000000"/>
              <w:right w:val="single" w:sz="4" w:space="0" w:color="000000"/>
            </w:tcBorders>
            <w:shd w:val="clear" w:color="auto" w:fill="FFFFFF"/>
            <w:vAlign w:val="center"/>
          </w:tcPr>
          <w:p w14:paraId="47D2CD8A" w14:textId="77777777" w:rsidR="006C5787" w:rsidRPr="006C5787" w:rsidRDefault="006C5787" w:rsidP="005A728A">
            <w:pPr>
              <w:jc w:val="center"/>
              <w:rPr>
                <w:sz w:val="18"/>
                <w:szCs w:val="18"/>
              </w:rPr>
            </w:pPr>
            <w:r w:rsidRPr="006C5787">
              <w:rPr>
                <w:color w:val="000000"/>
                <w:sz w:val="18"/>
                <w:szCs w:val="18"/>
              </w:rPr>
              <w:t>3 390,00</w:t>
            </w:r>
          </w:p>
        </w:tc>
      </w:tr>
      <w:tr w:rsidR="006C5787" w:rsidRPr="006C5787" w14:paraId="575BE75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88E2A6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154</w:t>
            </w:r>
          </w:p>
        </w:tc>
        <w:tc>
          <w:tcPr>
            <w:tcW w:w="6062" w:type="dxa"/>
            <w:tcBorders>
              <w:left w:val="single" w:sz="4" w:space="0" w:color="000000"/>
              <w:bottom w:val="single" w:sz="4" w:space="0" w:color="000000"/>
            </w:tcBorders>
            <w:shd w:val="clear" w:color="auto" w:fill="FFFFFF"/>
            <w:vAlign w:val="center"/>
          </w:tcPr>
          <w:p w14:paraId="30FDAC87" w14:textId="77777777" w:rsidR="006C5787" w:rsidRPr="006C5787" w:rsidRDefault="006C5787" w:rsidP="005A728A">
            <w:pPr>
              <w:rPr>
                <w:sz w:val="18"/>
                <w:szCs w:val="18"/>
              </w:rPr>
            </w:pPr>
            <w:r w:rsidRPr="006C5787">
              <w:rPr>
                <w:sz w:val="18"/>
                <w:szCs w:val="18"/>
              </w:rPr>
              <w:t>Шланг тормозной ЗИЛ-130 задний (под переходник) (L=510mm)</w:t>
            </w:r>
          </w:p>
        </w:tc>
        <w:tc>
          <w:tcPr>
            <w:tcW w:w="567" w:type="dxa"/>
            <w:tcBorders>
              <w:left w:val="single" w:sz="4" w:space="0" w:color="000000"/>
              <w:bottom w:val="single" w:sz="4" w:space="0" w:color="000000"/>
            </w:tcBorders>
            <w:shd w:val="clear" w:color="auto" w:fill="FFFFFF"/>
          </w:tcPr>
          <w:p w14:paraId="0ED07B3B"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6F14452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7AD9DEA" w14:textId="77777777" w:rsidR="006C5787" w:rsidRPr="006C5787" w:rsidRDefault="006C5787" w:rsidP="005A728A">
            <w:pPr>
              <w:jc w:val="center"/>
              <w:rPr>
                <w:sz w:val="18"/>
                <w:szCs w:val="18"/>
              </w:rPr>
            </w:pPr>
            <w:r w:rsidRPr="006C5787">
              <w:rPr>
                <w:sz w:val="18"/>
                <w:szCs w:val="18"/>
              </w:rPr>
              <w:t>520,00</w:t>
            </w:r>
          </w:p>
        </w:tc>
        <w:tc>
          <w:tcPr>
            <w:tcW w:w="1134" w:type="dxa"/>
            <w:tcBorders>
              <w:left w:val="single" w:sz="4" w:space="0" w:color="000000"/>
              <w:bottom w:val="single" w:sz="4" w:space="0" w:color="000000"/>
            </w:tcBorders>
            <w:shd w:val="clear" w:color="auto" w:fill="FFFFFF"/>
            <w:vAlign w:val="center"/>
          </w:tcPr>
          <w:p w14:paraId="5A90156A" w14:textId="77777777" w:rsidR="006C5787" w:rsidRPr="006C5787" w:rsidRDefault="006C5787" w:rsidP="005A728A">
            <w:pPr>
              <w:jc w:val="center"/>
              <w:rPr>
                <w:sz w:val="18"/>
                <w:szCs w:val="18"/>
              </w:rPr>
            </w:pPr>
            <w:r w:rsidRPr="006C5787">
              <w:rPr>
                <w:sz w:val="18"/>
                <w:szCs w:val="18"/>
              </w:rPr>
              <w:t>572,00</w:t>
            </w:r>
          </w:p>
        </w:tc>
        <w:tc>
          <w:tcPr>
            <w:tcW w:w="1134" w:type="dxa"/>
            <w:tcBorders>
              <w:left w:val="single" w:sz="4" w:space="0" w:color="000000"/>
              <w:bottom w:val="single" w:sz="4" w:space="0" w:color="000000"/>
            </w:tcBorders>
            <w:shd w:val="clear" w:color="auto" w:fill="FFFFFF"/>
            <w:vAlign w:val="center"/>
          </w:tcPr>
          <w:p w14:paraId="649263A4" w14:textId="77777777" w:rsidR="006C5787" w:rsidRPr="006C5787" w:rsidRDefault="006C5787" w:rsidP="005A728A">
            <w:pPr>
              <w:jc w:val="center"/>
              <w:rPr>
                <w:sz w:val="18"/>
                <w:szCs w:val="18"/>
              </w:rPr>
            </w:pPr>
            <w:r w:rsidRPr="006C5787">
              <w:rPr>
                <w:sz w:val="18"/>
                <w:szCs w:val="18"/>
              </w:rPr>
              <w:t>561,00</w:t>
            </w:r>
          </w:p>
        </w:tc>
        <w:tc>
          <w:tcPr>
            <w:tcW w:w="1134" w:type="dxa"/>
            <w:tcBorders>
              <w:left w:val="single" w:sz="4" w:space="0" w:color="000000"/>
              <w:bottom w:val="single" w:sz="4" w:space="0" w:color="000000"/>
            </w:tcBorders>
            <w:shd w:val="clear" w:color="auto" w:fill="FFFFFF"/>
            <w:vAlign w:val="center"/>
          </w:tcPr>
          <w:p w14:paraId="5F056624" w14:textId="77777777" w:rsidR="006C5787" w:rsidRPr="006C5787" w:rsidRDefault="006C5787" w:rsidP="005A728A">
            <w:pPr>
              <w:jc w:val="center"/>
              <w:rPr>
                <w:sz w:val="18"/>
                <w:szCs w:val="18"/>
              </w:rPr>
            </w:pPr>
            <w:r w:rsidRPr="006C5787">
              <w:rPr>
                <w:color w:val="000000"/>
                <w:sz w:val="18"/>
                <w:szCs w:val="18"/>
              </w:rPr>
              <w:t>551,00</w:t>
            </w:r>
          </w:p>
        </w:tc>
        <w:tc>
          <w:tcPr>
            <w:tcW w:w="3260" w:type="dxa"/>
            <w:tcBorders>
              <w:left w:val="single" w:sz="4" w:space="0" w:color="000000"/>
              <w:bottom w:val="single" w:sz="4" w:space="0" w:color="000000"/>
              <w:right w:val="single" w:sz="4" w:space="0" w:color="000000"/>
            </w:tcBorders>
            <w:shd w:val="clear" w:color="auto" w:fill="FFFFFF"/>
            <w:vAlign w:val="center"/>
          </w:tcPr>
          <w:p w14:paraId="6D2C4B91" w14:textId="77777777" w:rsidR="006C5787" w:rsidRPr="006C5787" w:rsidRDefault="006C5787" w:rsidP="005A728A">
            <w:pPr>
              <w:jc w:val="center"/>
              <w:rPr>
                <w:sz w:val="18"/>
                <w:szCs w:val="18"/>
              </w:rPr>
            </w:pPr>
            <w:r w:rsidRPr="006C5787">
              <w:rPr>
                <w:color w:val="000000"/>
                <w:sz w:val="18"/>
                <w:szCs w:val="18"/>
              </w:rPr>
              <w:t>551,00</w:t>
            </w:r>
          </w:p>
        </w:tc>
      </w:tr>
      <w:tr w:rsidR="006C5787" w:rsidRPr="006C5787" w14:paraId="77B9DFF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7BC7FE5A"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155</w:t>
            </w:r>
          </w:p>
        </w:tc>
        <w:tc>
          <w:tcPr>
            <w:tcW w:w="6062" w:type="dxa"/>
            <w:tcBorders>
              <w:left w:val="single" w:sz="4" w:space="0" w:color="000000"/>
              <w:bottom w:val="single" w:sz="4" w:space="0" w:color="000000"/>
            </w:tcBorders>
            <w:shd w:val="clear" w:color="auto" w:fill="FFFFFF"/>
            <w:vAlign w:val="center"/>
          </w:tcPr>
          <w:p w14:paraId="4275B08A" w14:textId="77777777" w:rsidR="006C5787" w:rsidRPr="006C5787" w:rsidRDefault="006C5787" w:rsidP="005A728A">
            <w:pPr>
              <w:rPr>
                <w:sz w:val="18"/>
                <w:szCs w:val="18"/>
              </w:rPr>
            </w:pPr>
            <w:r w:rsidRPr="006C5787">
              <w:rPr>
                <w:sz w:val="18"/>
                <w:szCs w:val="18"/>
              </w:rPr>
              <w:t>Шланг тормозной ЗИЛ-130 передний (</w:t>
            </w:r>
            <w:proofErr w:type="spellStart"/>
            <w:r w:rsidRPr="006C5787">
              <w:rPr>
                <w:sz w:val="18"/>
                <w:szCs w:val="18"/>
              </w:rPr>
              <w:t>гайка+штуцер</w:t>
            </w:r>
            <w:proofErr w:type="spellEnd"/>
            <w:r w:rsidRPr="006C5787">
              <w:rPr>
                <w:sz w:val="18"/>
                <w:szCs w:val="18"/>
              </w:rPr>
              <w:t>) (L=660mm)</w:t>
            </w:r>
          </w:p>
        </w:tc>
        <w:tc>
          <w:tcPr>
            <w:tcW w:w="567" w:type="dxa"/>
            <w:tcBorders>
              <w:left w:val="single" w:sz="4" w:space="0" w:color="000000"/>
              <w:bottom w:val="single" w:sz="4" w:space="0" w:color="000000"/>
            </w:tcBorders>
            <w:shd w:val="clear" w:color="auto" w:fill="FFFFFF"/>
          </w:tcPr>
          <w:p w14:paraId="3802831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36AC9FD"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2D3CC32" w14:textId="77777777" w:rsidR="006C5787" w:rsidRPr="006C5787" w:rsidRDefault="006C5787" w:rsidP="005A728A">
            <w:pPr>
              <w:jc w:val="center"/>
              <w:rPr>
                <w:sz w:val="18"/>
                <w:szCs w:val="18"/>
              </w:rPr>
            </w:pPr>
            <w:r w:rsidRPr="006C5787">
              <w:rPr>
                <w:sz w:val="18"/>
                <w:szCs w:val="18"/>
              </w:rPr>
              <w:t>520,00</w:t>
            </w:r>
          </w:p>
        </w:tc>
        <w:tc>
          <w:tcPr>
            <w:tcW w:w="1134" w:type="dxa"/>
            <w:tcBorders>
              <w:left w:val="single" w:sz="4" w:space="0" w:color="000000"/>
              <w:bottom w:val="single" w:sz="4" w:space="0" w:color="000000"/>
            </w:tcBorders>
            <w:shd w:val="clear" w:color="auto" w:fill="FFFFFF"/>
            <w:vAlign w:val="center"/>
          </w:tcPr>
          <w:p w14:paraId="524D7979" w14:textId="77777777" w:rsidR="006C5787" w:rsidRPr="006C5787" w:rsidRDefault="006C5787" w:rsidP="005A728A">
            <w:pPr>
              <w:jc w:val="center"/>
              <w:rPr>
                <w:sz w:val="18"/>
                <w:szCs w:val="18"/>
              </w:rPr>
            </w:pPr>
            <w:r w:rsidRPr="006C5787">
              <w:rPr>
                <w:sz w:val="18"/>
                <w:szCs w:val="18"/>
              </w:rPr>
              <w:t>572,00</w:t>
            </w:r>
          </w:p>
        </w:tc>
        <w:tc>
          <w:tcPr>
            <w:tcW w:w="1134" w:type="dxa"/>
            <w:tcBorders>
              <w:left w:val="single" w:sz="4" w:space="0" w:color="000000"/>
              <w:bottom w:val="single" w:sz="4" w:space="0" w:color="000000"/>
            </w:tcBorders>
            <w:shd w:val="clear" w:color="auto" w:fill="FFFFFF"/>
            <w:vAlign w:val="center"/>
          </w:tcPr>
          <w:p w14:paraId="0139F299" w14:textId="77777777" w:rsidR="006C5787" w:rsidRPr="006C5787" w:rsidRDefault="006C5787" w:rsidP="005A728A">
            <w:pPr>
              <w:jc w:val="center"/>
              <w:rPr>
                <w:sz w:val="18"/>
                <w:szCs w:val="18"/>
              </w:rPr>
            </w:pPr>
            <w:r w:rsidRPr="006C5787">
              <w:rPr>
                <w:sz w:val="18"/>
                <w:szCs w:val="18"/>
              </w:rPr>
              <w:t>561,00</w:t>
            </w:r>
          </w:p>
        </w:tc>
        <w:tc>
          <w:tcPr>
            <w:tcW w:w="1134" w:type="dxa"/>
            <w:tcBorders>
              <w:left w:val="single" w:sz="4" w:space="0" w:color="000000"/>
              <w:bottom w:val="single" w:sz="4" w:space="0" w:color="000000"/>
            </w:tcBorders>
            <w:shd w:val="clear" w:color="auto" w:fill="FFFFFF"/>
            <w:vAlign w:val="center"/>
          </w:tcPr>
          <w:p w14:paraId="271C90AE" w14:textId="77777777" w:rsidR="006C5787" w:rsidRPr="006C5787" w:rsidRDefault="006C5787" w:rsidP="005A728A">
            <w:pPr>
              <w:jc w:val="center"/>
              <w:rPr>
                <w:sz w:val="18"/>
                <w:szCs w:val="18"/>
              </w:rPr>
            </w:pPr>
            <w:r w:rsidRPr="006C5787">
              <w:rPr>
                <w:color w:val="000000"/>
                <w:sz w:val="18"/>
                <w:szCs w:val="18"/>
              </w:rPr>
              <w:t>551,00</w:t>
            </w:r>
          </w:p>
        </w:tc>
        <w:tc>
          <w:tcPr>
            <w:tcW w:w="3260" w:type="dxa"/>
            <w:tcBorders>
              <w:left w:val="single" w:sz="4" w:space="0" w:color="000000"/>
              <w:bottom w:val="single" w:sz="4" w:space="0" w:color="000000"/>
              <w:right w:val="single" w:sz="4" w:space="0" w:color="000000"/>
            </w:tcBorders>
            <w:shd w:val="clear" w:color="auto" w:fill="FFFFFF"/>
            <w:vAlign w:val="center"/>
          </w:tcPr>
          <w:p w14:paraId="0DE7266D" w14:textId="77777777" w:rsidR="006C5787" w:rsidRPr="006C5787" w:rsidRDefault="006C5787" w:rsidP="005A728A">
            <w:pPr>
              <w:jc w:val="center"/>
              <w:rPr>
                <w:sz w:val="18"/>
                <w:szCs w:val="18"/>
              </w:rPr>
            </w:pPr>
            <w:r w:rsidRPr="006C5787">
              <w:rPr>
                <w:color w:val="000000"/>
                <w:sz w:val="18"/>
                <w:szCs w:val="18"/>
              </w:rPr>
              <w:t>551,00</w:t>
            </w:r>
          </w:p>
        </w:tc>
      </w:tr>
      <w:tr w:rsidR="006C5787" w:rsidRPr="006C5787" w14:paraId="7467E6C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0D16640"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156</w:t>
            </w:r>
          </w:p>
        </w:tc>
        <w:tc>
          <w:tcPr>
            <w:tcW w:w="6062" w:type="dxa"/>
            <w:tcBorders>
              <w:left w:val="single" w:sz="4" w:space="0" w:color="000000"/>
              <w:bottom w:val="single" w:sz="4" w:space="0" w:color="000000"/>
            </w:tcBorders>
            <w:shd w:val="clear" w:color="auto" w:fill="FFFFFF"/>
            <w:vAlign w:val="center"/>
          </w:tcPr>
          <w:p w14:paraId="6C4C75F2" w14:textId="77777777" w:rsidR="006C5787" w:rsidRPr="006C5787" w:rsidRDefault="006C5787" w:rsidP="005A728A">
            <w:pPr>
              <w:rPr>
                <w:sz w:val="18"/>
                <w:szCs w:val="18"/>
              </w:rPr>
            </w:pPr>
            <w:r w:rsidRPr="006C5787">
              <w:rPr>
                <w:sz w:val="18"/>
                <w:szCs w:val="18"/>
              </w:rPr>
              <w:t>Шпилька колеса ЗИЛ задняя правая</w:t>
            </w:r>
          </w:p>
        </w:tc>
        <w:tc>
          <w:tcPr>
            <w:tcW w:w="567" w:type="dxa"/>
            <w:tcBorders>
              <w:left w:val="single" w:sz="4" w:space="0" w:color="000000"/>
              <w:bottom w:val="single" w:sz="4" w:space="0" w:color="000000"/>
            </w:tcBorders>
            <w:shd w:val="clear" w:color="auto" w:fill="FFFFFF"/>
          </w:tcPr>
          <w:p w14:paraId="4C55B6CE"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0F52DA4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88C764F" w14:textId="77777777" w:rsidR="006C5787" w:rsidRPr="006C5787" w:rsidRDefault="006C5787" w:rsidP="005A728A">
            <w:pPr>
              <w:jc w:val="center"/>
              <w:rPr>
                <w:sz w:val="18"/>
                <w:szCs w:val="18"/>
              </w:rPr>
            </w:pPr>
            <w:r w:rsidRPr="006C5787">
              <w:rPr>
                <w:sz w:val="18"/>
                <w:szCs w:val="18"/>
              </w:rPr>
              <w:t>190,00</w:t>
            </w:r>
          </w:p>
        </w:tc>
        <w:tc>
          <w:tcPr>
            <w:tcW w:w="1134" w:type="dxa"/>
            <w:tcBorders>
              <w:left w:val="single" w:sz="4" w:space="0" w:color="000000"/>
              <w:bottom w:val="single" w:sz="4" w:space="0" w:color="000000"/>
            </w:tcBorders>
            <w:shd w:val="clear" w:color="auto" w:fill="FFFFFF"/>
            <w:vAlign w:val="center"/>
          </w:tcPr>
          <w:p w14:paraId="3FA3AE75" w14:textId="77777777" w:rsidR="006C5787" w:rsidRPr="006C5787" w:rsidRDefault="006C5787" w:rsidP="005A728A">
            <w:pPr>
              <w:jc w:val="center"/>
              <w:rPr>
                <w:sz w:val="18"/>
                <w:szCs w:val="18"/>
              </w:rPr>
            </w:pPr>
            <w:r w:rsidRPr="006C5787">
              <w:rPr>
                <w:sz w:val="18"/>
                <w:szCs w:val="18"/>
              </w:rPr>
              <w:t>209,00</w:t>
            </w:r>
          </w:p>
        </w:tc>
        <w:tc>
          <w:tcPr>
            <w:tcW w:w="1134" w:type="dxa"/>
            <w:tcBorders>
              <w:left w:val="single" w:sz="4" w:space="0" w:color="000000"/>
              <w:bottom w:val="single" w:sz="4" w:space="0" w:color="000000"/>
            </w:tcBorders>
            <w:shd w:val="clear" w:color="auto" w:fill="FFFFFF"/>
            <w:vAlign w:val="center"/>
          </w:tcPr>
          <w:p w14:paraId="05689ECA" w14:textId="77777777" w:rsidR="006C5787" w:rsidRPr="006C5787" w:rsidRDefault="006C5787" w:rsidP="005A728A">
            <w:pPr>
              <w:jc w:val="center"/>
              <w:rPr>
                <w:sz w:val="18"/>
                <w:szCs w:val="18"/>
              </w:rPr>
            </w:pPr>
            <w:r w:rsidRPr="006C5787">
              <w:rPr>
                <w:sz w:val="18"/>
                <w:szCs w:val="18"/>
              </w:rPr>
              <w:t>205,00</w:t>
            </w:r>
          </w:p>
        </w:tc>
        <w:tc>
          <w:tcPr>
            <w:tcW w:w="1134" w:type="dxa"/>
            <w:tcBorders>
              <w:left w:val="single" w:sz="4" w:space="0" w:color="000000"/>
              <w:bottom w:val="single" w:sz="4" w:space="0" w:color="000000"/>
            </w:tcBorders>
            <w:shd w:val="clear" w:color="auto" w:fill="FFFFFF"/>
            <w:vAlign w:val="center"/>
          </w:tcPr>
          <w:p w14:paraId="19A06E85" w14:textId="77777777" w:rsidR="006C5787" w:rsidRPr="006C5787" w:rsidRDefault="006C5787" w:rsidP="005A728A">
            <w:pPr>
              <w:jc w:val="center"/>
              <w:rPr>
                <w:sz w:val="18"/>
                <w:szCs w:val="18"/>
              </w:rPr>
            </w:pPr>
            <w:r w:rsidRPr="006C5787">
              <w:rPr>
                <w:color w:val="000000"/>
                <w:sz w:val="18"/>
                <w:szCs w:val="18"/>
              </w:rPr>
              <w:t>201,33</w:t>
            </w:r>
          </w:p>
        </w:tc>
        <w:tc>
          <w:tcPr>
            <w:tcW w:w="3260" w:type="dxa"/>
            <w:tcBorders>
              <w:left w:val="single" w:sz="4" w:space="0" w:color="000000"/>
              <w:bottom w:val="single" w:sz="4" w:space="0" w:color="000000"/>
              <w:right w:val="single" w:sz="4" w:space="0" w:color="000000"/>
            </w:tcBorders>
            <w:shd w:val="clear" w:color="auto" w:fill="FFFFFF"/>
            <w:vAlign w:val="center"/>
          </w:tcPr>
          <w:p w14:paraId="3ABCB491" w14:textId="77777777" w:rsidR="006C5787" w:rsidRPr="006C5787" w:rsidRDefault="006C5787" w:rsidP="005A728A">
            <w:pPr>
              <w:jc w:val="center"/>
              <w:rPr>
                <w:sz w:val="18"/>
                <w:szCs w:val="18"/>
              </w:rPr>
            </w:pPr>
            <w:r w:rsidRPr="006C5787">
              <w:rPr>
                <w:color w:val="000000"/>
                <w:sz w:val="18"/>
                <w:szCs w:val="18"/>
              </w:rPr>
              <w:t>201,33</w:t>
            </w:r>
          </w:p>
        </w:tc>
      </w:tr>
      <w:tr w:rsidR="006C5787" w:rsidRPr="006C5787" w14:paraId="11A2B310"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10C704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157</w:t>
            </w:r>
          </w:p>
        </w:tc>
        <w:tc>
          <w:tcPr>
            <w:tcW w:w="6062" w:type="dxa"/>
            <w:tcBorders>
              <w:left w:val="single" w:sz="4" w:space="0" w:color="000000"/>
              <w:bottom w:val="single" w:sz="4" w:space="0" w:color="000000"/>
            </w:tcBorders>
            <w:shd w:val="clear" w:color="auto" w:fill="FFFFFF"/>
            <w:vAlign w:val="center"/>
          </w:tcPr>
          <w:p w14:paraId="653C1880" w14:textId="77777777" w:rsidR="006C5787" w:rsidRPr="006C5787" w:rsidRDefault="006C5787" w:rsidP="005A728A">
            <w:pPr>
              <w:rPr>
                <w:sz w:val="18"/>
                <w:szCs w:val="18"/>
              </w:rPr>
            </w:pPr>
            <w:r w:rsidRPr="006C5787">
              <w:rPr>
                <w:sz w:val="18"/>
                <w:szCs w:val="18"/>
              </w:rPr>
              <w:t>Шпилька полуоси ЗИЛ-130/-</w:t>
            </w:r>
            <w:proofErr w:type="gramStart"/>
            <w:r w:rsidRPr="006C5787">
              <w:rPr>
                <w:sz w:val="18"/>
                <w:szCs w:val="18"/>
              </w:rPr>
              <w:t>4331  (</w:t>
            </w:r>
            <w:proofErr w:type="gramEnd"/>
            <w:r w:rsidRPr="006C5787">
              <w:rPr>
                <w:sz w:val="18"/>
                <w:szCs w:val="18"/>
              </w:rPr>
              <w:t>М16х1,5х42)</w:t>
            </w:r>
          </w:p>
        </w:tc>
        <w:tc>
          <w:tcPr>
            <w:tcW w:w="567" w:type="dxa"/>
            <w:tcBorders>
              <w:left w:val="single" w:sz="4" w:space="0" w:color="000000"/>
              <w:bottom w:val="single" w:sz="4" w:space="0" w:color="000000"/>
            </w:tcBorders>
            <w:shd w:val="clear" w:color="auto" w:fill="FFFFFF"/>
          </w:tcPr>
          <w:p w14:paraId="4D84D5FE"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7C1255E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66765695" w14:textId="77777777" w:rsidR="006C5787" w:rsidRPr="006C5787" w:rsidRDefault="006C5787" w:rsidP="005A728A">
            <w:pPr>
              <w:jc w:val="center"/>
              <w:rPr>
                <w:sz w:val="18"/>
                <w:szCs w:val="18"/>
              </w:rPr>
            </w:pPr>
            <w:r w:rsidRPr="006C5787">
              <w:rPr>
                <w:sz w:val="18"/>
                <w:szCs w:val="18"/>
              </w:rPr>
              <w:t>70,00</w:t>
            </w:r>
          </w:p>
        </w:tc>
        <w:tc>
          <w:tcPr>
            <w:tcW w:w="1134" w:type="dxa"/>
            <w:tcBorders>
              <w:left w:val="single" w:sz="4" w:space="0" w:color="000000"/>
              <w:bottom w:val="single" w:sz="4" w:space="0" w:color="000000"/>
            </w:tcBorders>
            <w:shd w:val="clear" w:color="auto" w:fill="FFFFFF"/>
            <w:vAlign w:val="center"/>
          </w:tcPr>
          <w:p w14:paraId="64E4800C" w14:textId="77777777" w:rsidR="006C5787" w:rsidRPr="006C5787" w:rsidRDefault="006C5787" w:rsidP="005A728A">
            <w:pPr>
              <w:jc w:val="center"/>
              <w:rPr>
                <w:sz w:val="18"/>
                <w:szCs w:val="18"/>
              </w:rPr>
            </w:pPr>
            <w:r w:rsidRPr="006C5787">
              <w:rPr>
                <w:sz w:val="18"/>
                <w:szCs w:val="18"/>
              </w:rPr>
              <w:t>77,00</w:t>
            </w:r>
          </w:p>
        </w:tc>
        <w:tc>
          <w:tcPr>
            <w:tcW w:w="1134" w:type="dxa"/>
            <w:tcBorders>
              <w:left w:val="single" w:sz="4" w:space="0" w:color="000000"/>
              <w:bottom w:val="single" w:sz="4" w:space="0" w:color="000000"/>
            </w:tcBorders>
            <w:shd w:val="clear" w:color="auto" w:fill="FFFFFF"/>
            <w:vAlign w:val="center"/>
          </w:tcPr>
          <w:p w14:paraId="2D11381C" w14:textId="77777777" w:rsidR="006C5787" w:rsidRPr="006C5787" w:rsidRDefault="006C5787" w:rsidP="005A728A">
            <w:pPr>
              <w:jc w:val="center"/>
              <w:rPr>
                <w:sz w:val="18"/>
                <w:szCs w:val="18"/>
              </w:rPr>
            </w:pPr>
            <w:r w:rsidRPr="006C5787">
              <w:rPr>
                <w:sz w:val="18"/>
                <w:szCs w:val="18"/>
              </w:rPr>
              <w:t>75,00</w:t>
            </w:r>
          </w:p>
        </w:tc>
        <w:tc>
          <w:tcPr>
            <w:tcW w:w="1134" w:type="dxa"/>
            <w:tcBorders>
              <w:left w:val="single" w:sz="4" w:space="0" w:color="000000"/>
              <w:bottom w:val="single" w:sz="4" w:space="0" w:color="000000"/>
            </w:tcBorders>
            <w:shd w:val="clear" w:color="auto" w:fill="FFFFFF"/>
            <w:vAlign w:val="center"/>
          </w:tcPr>
          <w:p w14:paraId="08A2454B" w14:textId="77777777" w:rsidR="006C5787" w:rsidRPr="006C5787" w:rsidRDefault="006C5787" w:rsidP="005A728A">
            <w:pPr>
              <w:jc w:val="center"/>
              <w:rPr>
                <w:sz w:val="18"/>
                <w:szCs w:val="18"/>
              </w:rPr>
            </w:pPr>
            <w:r w:rsidRPr="006C5787">
              <w:rPr>
                <w:color w:val="000000"/>
                <w:sz w:val="18"/>
                <w:szCs w:val="18"/>
              </w:rPr>
              <w:t>74,00</w:t>
            </w:r>
          </w:p>
        </w:tc>
        <w:tc>
          <w:tcPr>
            <w:tcW w:w="3260" w:type="dxa"/>
            <w:tcBorders>
              <w:left w:val="single" w:sz="4" w:space="0" w:color="000000"/>
              <w:bottom w:val="single" w:sz="4" w:space="0" w:color="000000"/>
              <w:right w:val="single" w:sz="4" w:space="0" w:color="000000"/>
            </w:tcBorders>
            <w:shd w:val="clear" w:color="auto" w:fill="FFFFFF"/>
            <w:vAlign w:val="center"/>
          </w:tcPr>
          <w:p w14:paraId="54490DC9" w14:textId="77777777" w:rsidR="006C5787" w:rsidRPr="006C5787" w:rsidRDefault="006C5787" w:rsidP="005A728A">
            <w:pPr>
              <w:jc w:val="center"/>
              <w:rPr>
                <w:sz w:val="18"/>
                <w:szCs w:val="18"/>
              </w:rPr>
            </w:pPr>
            <w:r w:rsidRPr="006C5787">
              <w:rPr>
                <w:color w:val="000000"/>
                <w:sz w:val="18"/>
                <w:szCs w:val="18"/>
              </w:rPr>
              <w:t>74,00</w:t>
            </w:r>
          </w:p>
        </w:tc>
      </w:tr>
      <w:tr w:rsidR="006C5787" w:rsidRPr="006C5787" w14:paraId="4A9A5C4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9BC1487"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158</w:t>
            </w:r>
          </w:p>
        </w:tc>
        <w:tc>
          <w:tcPr>
            <w:tcW w:w="6062" w:type="dxa"/>
            <w:tcBorders>
              <w:left w:val="single" w:sz="4" w:space="0" w:color="000000"/>
              <w:bottom w:val="single" w:sz="4" w:space="0" w:color="000000"/>
            </w:tcBorders>
            <w:shd w:val="clear" w:color="auto" w:fill="FFFFFF"/>
            <w:vAlign w:val="center"/>
          </w:tcPr>
          <w:p w14:paraId="2F6C3CDC" w14:textId="77777777" w:rsidR="006C5787" w:rsidRPr="006C5787" w:rsidRDefault="006C5787" w:rsidP="005A728A">
            <w:pPr>
              <w:rPr>
                <w:sz w:val="18"/>
                <w:szCs w:val="18"/>
              </w:rPr>
            </w:pPr>
            <w:r w:rsidRPr="006C5787">
              <w:rPr>
                <w:sz w:val="18"/>
                <w:szCs w:val="18"/>
              </w:rPr>
              <w:t>Щуп уровня масла ЗИЛ-130</w:t>
            </w:r>
          </w:p>
        </w:tc>
        <w:tc>
          <w:tcPr>
            <w:tcW w:w="567" w:type="dxa"/>
            <w:tcBorders>
              <w:left w:val="single" w:sz="4" w:space="0" w:color="000000"/>
              <w:bottom w:val="single" w:sz="4" w:space="0" w:color="000000"/>
            </w:tcBorders>
            <w:shd w:val="clear" w:color="auto" w:fill="FFFFFF"/>
          </w:tcPr>
          <w:p w14:paraId="66679824"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2F447D3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1845C2D" w14:textId="77777777" w:rsidR="006C5787" w:rsidRPr="006C5787" w:rsidRDefault="006C5787" w:rsidP="005A728A">
            <w:pPr>
              <w:jc w:val="center"/>
              <w:rPr>
                <w:sz w:val="18"/>
                <w:szCs w:val="18"/>
              </w:rPr>
            </w:pPr>
            <w:r w:rsidRPr="006C5787">
              <w:rPr>
                <w:sz w:val="18"/>
                <w:szCs w:val="18"/>
              </w:rPr>
              <w:t>250,00</w:t>
            </w:r>
          </w:p>
        </w:tc>
        <w:tc>
          <w:tcPr>
            <w:tcW w:w="1134" w:type="dxa"/>
            <w:tcBorders>
              <w:left w:val="single" w:sz="4" w:space="0" w:color="000000"/>
              <w:bottom w:val="single" w:sz="4" w:space="0" w:color="000000"/>
            </w:tcBorders>
            <w:shd w:val="clear" w:color="auto" w:fill="FFFFFF"/>
            <w:vAlign w:val="center"/>
          </w:tcPr>
          <w:p w14:paraId="7DD12933" w14:textId="77777777" w:rsidR="006C5787" w:rsidRPr="006C5787" w:rsidRDefault="006C5787" w:rsidP="005A728A">
            <w:pPr>
              <w:jc w:val="center"/>
              <w:rPr>
                <w:sz w:val="18"/>
                <w:szCs w:val="18"/>
              </w:rPr>
            </w:pPr>
            <w:r w:rsidRPr="006C5787">
              <w:rPr>
                <w:sz w:val="18"/>
                <w:szCs w:val="18"/>
              </w:rPr>
              <w:t>275,00</w:t>
            </w:r>
          </w:p>
        </w:tc>
        <w:tc>
          <w:tcPr>
            <w:tcW w:w="1134" w:type="dxa"/>
            <w:tcBorders>
              <w:left w:val="single" w:sz="4" w:space="0" w:color="000000"/>
              <w:bottom w:val="single" w:sz="4" w:space="0" w:color="000000"/>
            </w:tcBorders>
            <w:shd w:val="clear" w:color="auto" w:fill="FFFFFF"/>
            <w:vAlign w:val="center"/>
          </w:tcPr>
          <w:p w14:paraId="5C26774C" w14:textId="77777777" w:rsidR="006C5787" w:rsidRPr="006C5787" w:rsidRDefault="006C5787" w:rsidP="005A728A">
            <w:pPr>
              <w:jc w:val="center"/>
              <w:rPr>
                <w:sz w:val="18"/>
                <w:szCs w:val="18"/>
              </w:rPr>
            </w:pPr>
            <w:r w:rsidRPr="006C5787">
              <w:rPr>
                <w:sz w:val="18"/>
                <w:szCs w:val="18"/>
              </w:rPr>
              <w:t>270,00</w:t>
            </w:r>
          </w:p>
        </w:tc>
        <w:tc>
          <w:tcPr>
            <w:tcW w:w="1134" w:type="dxa"/>
            <w:tcBorders>
              <w:left w:val="single" w:sz="4" w:space="0" w:color="000000"/>
              <w:bottom w:val="single" w:sz="4" w:space="0" w:color="000000"/>
            </w:tcBorders>
            <w:shd w:val="clear" w:color="auto" w:fill="FFFFFF"/>
            <w:vAlign w:val="center"/>
          </w:tcPr>
          <w:p w14:paraId="4ABB7C7F" w14:textId="77777777" w:rsidR="006C5787" w:rsidRPr="006C5787" w:rsidRDefault="006C5787" w:rsidP="005A728A">
            <w:pPr>
              <w:jc w:val="center"/>
              <w:rPr>
                <w:sz w:val="18"/>
                <w:szCs w:val="18"/>
              </w:rPr>
            </w:pPr>
            <w:r w:rsidRPr="006C5787">
              <w:rPr>
                <w:color w:val="000000"/>
                <w:sz w:val="18"/>
                <w:szCs w:val="18"/>
              </w:rPr>
              <w:t>265,00</w:t>
            </w:r>
          </w:p>
        </w:tc>
        <w:tc>
          <w:tcPr>
            <w:tcW w:w="3260" w:type="dxa"/>
            <w:tcBorders>
              <w:left w:val="single" w:sz="4" w:space="0" w:color="000000"/>
              <w:bottom w:val="single" w:sz="4" w:space="0" w:color="000000"/>
              <w:right w:val="single" w:sz="4" w:space="0" w:color="000000"/>
            </w:tcBorders>
            <w:shd w:val="clear" w:color="auto" w:fill="FFFFFF"/>
            <w:vAlign w:val="center"/>
          </w:tcPr>
          <w:p w14:paraId="15A3DE78" w14:textId="77777777" w:rsidR="006C5787" w:rsidRPr="006C5787" w:rsidRDefault="006C5787" w:rsidP="005A728A">
            <w:pPr>
              <w:jc w:val="center"/>
              <w:rPr>
                <w:sz w:val="18"/>
                <w:szCs w:val="18"/>
              </w:rPr>
            </w:pPr>
            <w:r w:rsidRPr="006C5787">
              <w:rPr>
                <w:color w:val="000000"/>
                <w:sz w:val="18"/>
                <w:szCs w:val="18"/>
              </w:rPr>
              <w:t>265,00</w:t>
            </w:r>
          </w:p>
        </w:tc>
      </w:tr>
      <w:tr w:rsidR="006C5787" w:rsidRPr="006C5787" w14:paraId="15E3548D"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ED258C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159</w:t>
            </w:r>
          </w:p>
        </w:tc>
        <w:tc>
          <w:tcPr>
            <w:tcW w:w="6062" w:type="dxa"/>
            <w:tcBorders>
              <w:left w:val="single" w:sz="4" w:space="0" w:color="000000"/>
              <w:bottom w:val="single" w:sz="4" w:space="0" w:color="000000"/>
            </w:tcBorders>
            <w:shd w:val="clear" w:color="auto" w:fill="FFFFFF"/>
            <w:vAlign w:val="center"/>
          </w:tcPr>
          <w:p w14:paraId="06A55784"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6мм</w:t>
            </w:r>
          </w:p>
        </w:tc>
        <w:tc>
          <w:tcPr>
            <w:tcW w:w="567" w:type="dxa"/>
            <w:tcBorders>
              <w:left w:val="single" w:sz="4" w:space="0" w:color="000000"/>
              <w:bottom w:val="single" w:sz="4" w:space="0" w:color="000000"/>
            </w:tcBorders>
            <w:shd w:val="clear" w:color="auto" w:fill="FFFFFF"/>
          </w:tcPr>
          <w:p w14:paraId="101B086C"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781EC3D0"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F4B05B0" w14:textId="77777777" w:rsidR="006C5787" w:rsidRPr="006C5787" w:rsidRDefault="006C5787" w:rsidP="005A728A">
            <w:pPr>
              <w:jc w:val="center"/>
              <w:rPr>
                <w:sz w:val="18"/>
                <w:szCs w:val="18"/>
              </w:rPr>
            </w:pPr>
            <w:r w:rsidRPr="006C5787">
              <w:rPr>
                <w:sz w:val="18"/>
                <w:szCs w:val="18"/>
              </w:rPr>
              <w:t>120,00</w:t>
            </w:r>
          </w:p>
        </w:tc>
        <w:tc>
          <w:tcPr>
            <w:tcW w:w="1134" w:type="dxa"/>
            <w:tcBorders>
              <w:left w:val="single" w:sz="4" w:space="0" w:color="000000"/>
              <w:bottom w:val="single" w:sz="4" w:space="0" w:color="000000"/>
            </w:tcBorders>
            <w:shd w:val="clear" w:color="auto" w:fill="FFFFFF"/>
            <w:vAlign w:val="center"/>
          </w:tcPr>
          <w:p w14:paraId="0C2605FC" w14:textId="77777777" w:rsidR="006C5787" w:rsidRPr="006C5787" w:rsidRDefault="006C5787" w:rsidP="005A728A">
            <w:pPr>
              <w:jc w:val="center"/>
              <w:rPr>
                <w:sz w:val="18"/>
                <w:szCs w:val="18"/>
              </w:rPr>
            </w:pPr>
            <w:r w:rsidRPr="006C5787">
              <w:rPr>
                <w:sz w:val="18"/>
                <w:szCs w:val="18"/>
              </w:rPr>
              <w:t>132,00</w:t>
            </w:r>
          </w:p>
        </w:tc>
        <w:tc>
          <w:tcPr>
            <w:tcW w:w="1134" w:type="dxa"/>
            <w:tcBorders>
              <w:left w:val="single" w:sz="4" w:space="0" w:color="000000"/>
              <w:bottom w:val="single" w:sz="4" w:space="0" w:color="000000"/>
            </w:tcBorders>
            <w:shd w:val="clear" w:color="auto" w:fill="FFFFFF"/>
            <w:vAlign w:val="center"/>
          </w:tcPr>
          <w:p w14:paraId="29C04E3E" w14:textId="77777777" w:rsidR="006C5787" w:rsidRPr="006C5787" w:rsidRDefault="006C5787" w:rsidP="005A728A">
            <w:pPr>
              <w:jc w:val="center"/>
              <w:rPr>
                <w:sz w:val="18"/>
                <w:szCs w:val="18"/>
              </w:rPr>
            </w:pPr>
            <w:r w:rsidRPr="006C5787">
              <w:rPr>
                <w:sz w:val="18"/>
                <w:szCs w:val="18"/>
              </w:rPr>
              <w:t>129,00</w:t>
            </w:r>
          </w:p>
        </w:tc>
        <w:tc>
          <w:tcPr>
            <w:tcW w:w="1134" w:type="dxa"/>
            <w:tcBorders>
              <w:left w:val="single" w:sz="4" w:space="0" w:color="000000"/>
              <w:bottom w:val="single" w:sz="4" w:space="0" w:color="000000"/>
            </w:tcBorders>
            <w:shd w:val="clear" w:color="auto" w:fill="FFFFFF"/>
            <w:vAlign w:val="center"/>
          </w:tcPr>
          <w:p w14:paraId="5186751E" w14:textId="77777777" w:rsidR="006C5787" w:rsidRPr="006C5787" w:rsidRDefault="006C5787" w:rsidP="005A728A">
            <w:pPr>
              <w:jc w:val="center"/>
              <w:rPr>
                <w:sz w:val="18"/>
                <w:szCs w:val="18"/>
              </w:rPr>
            </w:pPr>
            <w:r w:rsidRPr="006C5787">
              <w:rPr>
                <w:color w:val="000000"/>
                <w:sz w:val="18"/>
                <w:szCs w:val="18"/>
              </w:rPr>
              <w:t>127,00</w:t>
            </w:r>
          </w:p>
        </w:tc>
        <w:tc>
          <w:tcPr>
            <w:tcW w:w="3260" w:type="dxa"/>
            <w:tcBorders>
              <w:left w:val="single" w:sz="4" w:space="0" w:color="000000"/>
              <w:bottom w:val="single" w:sz="4" w:space="0" w:color="000000"/>
              <w:right w:val="single" w:sz="4" w:space="0" w:color="000000"/>
            </w:tcBorders>
            <w:shd w:val="clear" w:color="auto" w:fill="FFFFFF"/>
            <w:vAlign w:val="center"/>
          </w:tcPr>
          <w:p w14:paraId="2E47DC83" w14:textId="77777777" w:rsidR="006C5787" w:rsidRPr="006C5787" w:rsidRDefault="006C5787" w:rsidP="005A728A">
            <w:pPr>
              <w:jc w:val="center"/>
              <w:rPr>
                <w:sz w:val="18"/>
                <w:szCs w:val="18"/>
              </w:rPr>
            </w:pPr>
            <w:r w:rsidRPr="006C5787">
              <w:rPr>
                <w:color w:val="000000"/>
                <w:sz w:val="18"/>
                <w:szCs w:val="18"/>
              </w:rPr>
              <w:t>127,00</w:t>
            </w:r>
          </w:p>
        </w:tc>
      </w:tr>
      <w:tr w:rsidR="006C5787" w:rsidRPr="006C5787" w14:paraId="341C3225"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D2F5939"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160</w:t>
            </w:r>
          </w:p>
        </w:tc>
        <w:tc>
          <w:tcPr>
            <w:tcW w:w="6062" w:type="dxa"/>
            <w:tcBorders>
              <w:left w:val="single" w:sz="4" w:space="0" w:color="000000"/>
              <w:bottom w:val="single" w:sz="4" w:space="0" w:color="000000"/>
            </w:tcBorders>
            <w:shd w:val="clear" w:color="auto" w:fill="FFFFFF"/>
            <w:vAlign w:val="center"/>
          </w:tcPr>
          <w:p w14:paraId="2C7EBBCC"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8мм</w:t>
            </w:r>
          </w:p>
        </w:tc>
        <w:tc>
          <w:tcPr>
            <w:tcW w:w="567" w:type="dxa"/>
            <w:tcBorders>
              <w:left w:val="single" w:sz="4" w:space="0" w:color="000000"/>
              <w:bottom w:val="single" w:sz="4" w:space="0" w:color="000000"/>
            </w:tcBorders>
            <w:shd w:val="clear" w:color="auto" w:fill="FFFFFF"/>
          </w:tcPr>
          <w:p w14:paraId="14F73DA8"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6C050083"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6F1A16C" w14:textId="77777777" w:rsidR="006C5787" w:rsidRPr="006C5787" w:rsidRDefault="006C5787" w:rsidP="005A728A">
            <w:pPr>
              <w:jc w:val="center"/>
              <w:rPr>
                <w:sz w:val="18"/>
                <w:szCs w:val="18"/>
              </w:rPr>
            </w:pPr>
            <w:r w:rsidRPr="006C5787">
              <w:rPr>
                <w:sz w:val="18"/>
                <w:szCs w:val="18"/>
              </w:rPr>
              <w:t>145,00</w:t>
            </w:r>
          </w:p>
        </w:tc>
        <w:tc>
          <w:tcPr>
            <w:tcW w:w="1134" w:type="dxa"/>
            <w:tcBorders>
              <w:left w:val="single" w:sz="4" w:space="0" w:color="000000"/>
              <w:bottom w:val="single" w:sz="4" w:space="0" w:color="000000"/>
            </w:tcBorders>
            <w:shd w:val="clear" w:color="auto" w:fill="FFFFFF"/>
            <w:vAlign w:val="center"/>
          </w:tcPr>
          <w:p w14:paraId="4ECA5B37" w14:textId="77777777" w:rsidR="006C5787" w:rsidRPr="006C5787" w:rsidRDefault="006C5787" w:rsidP="005A728A">
            <w:pPr>
              <w:jc w:val="center"/>
              <w:rPr>
                <w:sz w:val="18"/>
                <w:szCs w:val="18"/>
              </w:rPr>
            </w:pPr>
            <w:r w:rsidRPr="006C5787">
              <w:rPr>
                <w:sz w:val="18"/>
                <w:szCs w:val="18"/>
              </w:rPr>
              <w:t>159,50</w:t>
            </w:r>
          </w:p>
        </w:tc>
        <w:tc>
          <w:tcPr>
            <w:tcW w:w="1134" w:type="dxa"/>
            <w:tcBorders>
              <w:left w:val="single" w:sz="4" w:space="0" w:color="000000"/>
              <w:bottom w:val="single" w:sz="4" w:space="0" w:color="000000"/>
            </w:tcBorders>
            <w:shd w:val="clear" w:color="auto" w:fill="FFFFFF"/>
            <w:vAlign w:val="center"/>
          </w:tcPr>
          <w:p w14:paraId="441A228C" w14:textId="77777777" w:rsidR="006C5787" w:rsidRPr="006C5787" w:rsidRDefault="006C5787" w:rsidP="005A728A">
            <w:pPr>
              <w:jc w:val="center"/>
              <w:rPr>
                <w:sz w:val="18"/>
                <w:szCs w:val="18"/>
              </w:rPr>
            </w:pPr>
            <w:r w:rsidRPr="006C5787">
              <w:rPr>
                <w:sz w:val="18"/>
                <w:szCs w:val="18"/>
              </w:rPr>
              <w:t>156,00</w:t>
            </w:r>
          </w:p>
        </w:tc>
        <w:tc>
          <w:tcPr>
            <w:tcW w:w="1134" w:type="dxa"/>
            <w:tcBorders>
              <w:left w:val="single" w:sz="4" w:space="0" w:color="000000"/>
              <w:bottom w:val="single" w:sz="4" w:space="0" w:color="000000"/>
            </w:tcBorders>
            <w:shd w:val="clear" w:color="auto" w:fill="FFFFFF"/>
            <w:vAlign w:val="center"/>
          </w:tcPr>
          <w:p w14:paraId="39AC3F55" w14:textId="77777777" w:rsidR="006C5787" w:rsidRPr="006C5787" w:rsidRDefault="006C5787" w:rsidP="005A728A">
            <w:pPr>
              <w:jc w:val="center"/>
              <w:rPr>
                <w:sz w:val="18"/>
                <w:szCs w:val="18"/>
              </w:rPr>
            </w:pPr>
            <w:r w:rsidRPr="006C5787">
              <w:rPr>
                <w:color w:val="000000"/>
                <w:sz w:val="18"/>
                <w:szCs w:val="18"/>
              </w:rPr>
              <w:t>153,50</w:t>
            </w:r>
          </w:p>
        </w:tc>
        <w:tc>
          <w:tcPr>
            <w:tcW w:w="3260" w:type="dxa"/>
            <w:tcBorders>
              <w:left w:val="single" w:sz="4" w:space="0" w:color="000000"/>
              <w:bottom w:val="single" w:sz="4" w:space="0" w:color="000000"/>
              <w:right w:val="single" w:sz="4" w:space="0" w:color="000000"/>
            </w:tcBorders>
            <w:shd w:val="clear" w:color="auto" w:fill="FFFFFF"/>
            <w:vAlign w:val="center"/>
          </w:tcPr>
          <w:p w14:paraId="20067DFE" w14:textId="77777777" w:rsidR="006C5787" w:rsidRPr="006C5787" w:rsidRDefault="006C5787" w:rsidP="005A728A">
            <w:pPr>
              <w:jc w:val="center"/>
              <w:rPr>
                <w:sz w:val="18"/>
                <w:szCs w:val="18"/>
              </w:rPr>
            </w:pPr>
            <w:r w:rsidRPr="006C5787">
              <w:rPr>
                <w:color w:val="000000"/>
                <w:sz w:val="18"/>
                <w:szCs w:val="18"/>
              </w:rPr>
              <w:t>153,50</w:t>
            </w:r>
          </w:p>
        </w:tc>
      </w:tr>
      <w:tr w:rsidR="006C5787" w:rsidRPr="006C5787" w14:paraId="531CEE07" w14:textId="77777777" w:rsidTr="006C5787">
        <w:trPr>
          <w:trHeight w:val="57"/>
        </w:trPr>
        <w:tc>
          <w:tcPr>
            <w:tcW w:w="601" w:type="dxa"/>
            <w:tcBorders>
              <w:left w:val="single" w:sz="4" w:space="0" w:color="000000"/>
              <w:bottom w:val="single" w:sz="4" w:space="0" w:color="000000"/>
            </w:tcBorders>
            <w:shd w:val="clear" w:color="auto" w:fill="FFFFFF"/>
            <w:vAlign w:val="center"/>
          </w:tcPr>
          <w:p w14:paraId="38BC8A1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161</w:t>
            </w:r>
          </w:p>
        </w:tc>
        <w:tc>
          <w:tcPr>
            <w:tcW w:w="6062" w:type="dxa"/>
            <w:tcBorders>
              <w:left w:val="single" w:sz="4" w:space="0" w:color="000000"/>
              <w:bottom w:val="single" w:sz="4" w:space="0" w:color="000000"/>
            </w:tcBorders>
            <w:shd w:val="clear" w:color="auto" w:fill="FFFFFF"/>
            <w:vAlign w:val="center"/>
          </w:tcPr>
          <w:p w14:paraId="340B37C1"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10мм</w:t>
            </w:r>
          </w:p>
        </w:tc>
        <w:tc>
          <w:tcPr>
            <w:tcW w:w="567" w:type="dxa"/>
            <w:tcBorders>
              <w:left w:val="single" w:sz="4" w:space="0" w:color="000000"/>
              <w:bottom w:val="single" w:sz="4" w:space="0" w:color="000000"/>
            </w:tcBorders>
            <w:shd w:val="clear" w:color="auto" w:fill="FFFFFF"/>
          </w:tcPr>
          <w:p w14:paraId="2D66A9F3"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5692AA04"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53913404" w14:textId="77777777" w:rsidR="006C5787" w:rsidRPr="006C5787" w:rsidRDefault="006C5787" w:rsidP="005A728A">
            <w:pPr>
              <w:jc w:val="center"/>
              <w:rPr>
                <w:sz w:val="18"/>
                <w:szCs w:val="18"/>
              </w:rPr>
            </w:pPr>
            <w:r w:rsidRPr="006C5787">
              <w:rPr>
                <w:sz w:val="18"/>
                <w:szCs w:val="18"/>
              </w:rPr>
              <w:t>165,00</w:t>
            </w:r>
          </w:p>
        </w:tc>
        <w:tc>
          <w:tcPr>
            <w:tcW w:w="1134" w:type="dxa"/>
            <w:tcBorders>
              <w:left w:val="single" w:sz="4" w:space="0" w:color="000000"/>
              <w:bottom w:val="single" w:sz="4" w:space="0" w:color="000000"/>
            </w:tcBorders>
            <w:shd w:val="clear" w:color="auto" w:fill="FFFFFF"/>
            <w:vAlign w:val="center"/>
          </w:tcPr>
          <w:p w14:paraId="0485721F" w14:textId="77777777" w:rsidR="006C5787" w:rsidRPr="006C5787" w:rsidRDefault="006C5787" w:rsidP="005A728A">
            <w:pPr>
              <w:jc w:val="center"/>
              <w:rPr>
                <w:sz w:val="18"/>
                <w:szCs w:val="18"/>
              </w:rPr>
            </w:pPr>
            <w:r w:rsidRPr="006C5787">
              <w:rPr>
                <w:sz w:val="18"/>
                <w:szCs w:val="18"/>
              </w:rPr>
              <w:t>181,50</w:t>
            </w:r>
          </w:p>
        </w:tc>
        <w:tc>
          <w:tcPr>
            <w:tcW w:w="1134" w:type="dxa"/>
            <w:tcBorders>
              <w:left w:val="single" w:sz="4" w:space="0" w:color="000000"/>
              <w:bottom w:val="single" w:sz="4" w:space="0" w:color="000000"/>
            </w:tcBorders>
            <w:shd w:val="clear" w:color="auto" w:fill="FFFFFF"/>
            <w:vAlign w:val="center"/>
          </w:tcPr>
          <w:p w14:paraId="0E77BB9F" w14:textId="77777777" w:rsidR="006C5787" w:rsidRPr="006C5787" w:rsidRDefault="006C5787" w:rsidP="005A728A">
            <w:pPr>
              <w:jc w:val="center"/>
              <w:rPr>
                <w:sz w:val="18"/>
                <w:szCs w:val="18"/>
              </w:rPr>
            </w:pPr>
            <w:r w:rsidRPr="006C5787">
              <w:rPr>
                <w:sz w:val="18"/>
                <w:szCs w:val="18"/>
              </w:rPr>
              <w:t>178,00</w:t>
            </w:r>
          </w:p>
        </w:tc>
        <w:tc>
          <w:tcPr>
            <w:tcW w:w="1134" w:type="dxa"/>
            <w:tcBorders>
              <w:left w:val="single" w:sz="4" w:space="0" w:color="000000"/>
              <w:bottom w:val="single" w:sz="4" w:space="0" w:color="000000"/>
            </w:tcBorders>
            <w:shd w:val="clear" w:color="auto" w:fill="FFFFFF"/>
            <w:vAlign w:val="center"/>
          </w:tcPr>
          <w:p w14:paraId="22658A9F" w14:textId="77777777" w:rsidR="006C5787" w:rsidRPr="006C5787" w:rsidRDefault="006C5787" w:rsidP="005A728A">
            <w:pPr>
              <w:jc w:val="center"/>
              <w:rPr>
                <w:sz w:val="18"/>
                <w:szCs w:val="18"/>
              </w:rPr>
            </w:pPr>
            <w:r w:rsidRPr="006C5787">
              <w:rPr>
                <w:color w:val="000000"/>
                <w:sz w:val="18"/>
                <w:szCs w:val="18"/>
              </w:rPr>
              <w:t>174,83</w:t>
            </w:r>
          </w:p>
        </w:tc>
        <w:tc>
          <w:tcPr>
            <w:tcW w:w="3260" w:type="dxa"/>
            <w:tcBorders>
              <w:left w:val="single" w:sz="4" w:space="0" w:color="000000"/>
              <w:bottom w:val="single" w:sz="4" w:space="0" w:color="000000"/>
              <w:right w:val="single" w:sz="4" w:space="0" w:color="000000"/>
            </w:tcBorders>
            <w:shd w:val="clear" w:color="auto" w:fill="FFFFFF"/>
            <w:vAlign w:val="center"/>
          </w:tcPr>
          <w:p w14:paraId="2C83B0A8" w14:textId="77777777" w:rsidR="006C5787" w:rsidRPr="006C5787" w:rsidRDefault="006C5787" w:rsidP="005A728A">
            <w:pPr>
              <w:jc w:val="center"/>
              <w:rPr>
                <w:sz w:val="18"/>
                <w:szCs w:val="18"/>
              </w:rPr>
            </w:pPr>
            <w:r w:rsidRPr="006C5787">
              <w:rPr>
                <w:color w:val="000000"/>
                <w:sz w:val="18"/>
                <w:szCs w:val="18"/>
              </w:rPr>
              <w:t>174,83</w:t>
            </w:r>
          </w:p>
        </w:tc>
      </w:tr>
      <w:tr w:rsidR="006C5787" w:rsidRPr="006C5787" w14:paraId="25FD757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7E469F2"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162</w:t>
            </w:r>
          </w:p>
        </w:tc>
        <w:tc>
          <w:tcPr>
            <w:tcW w:w="6062" w:type="dxa"/>
            <w:tcBorders>
              <w:left w:val="single" w:sz="4" w:space="0" w:color="000000"/>
              <w:bottom w:val="single" w:sz="4" w:space="0" w:color="000000"/>
            </w:tcBorders>
            <w:shd w:val="clear" w:color="auto" w:fill="FFFFFF"/>
            <w:vAlign w:val="center"/>
          </w:tcPr>
          <w:p w14:paraId="30C135DE"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12мм</w:t>
            </w:r>
          </w:p>
        </w:tc>
        <w:tc>
          <w:tcPr>
            <w:tcW w:w="567" w:type="dxa"/>
            <w:tcBorders>
              <w:left w:val="single" w:sz="4" w:space="0" w:color="000000"/>
              <w:bottom w:val="single" w:sz="4" w:space="0" w:color="000000"/>
            </w:tcBorders>
            <w:shd w:val="clear" w:color="auto" w:fill="FFFFFF"/>
          </w:tcPr>
          <w:p w14:paraId="7F3C4E07"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478A4E3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FE76E92" w14:textId="77777777" w:rsidR="006C5787" w:rsidRPr="006C5787" w:rsidRDefault="006C5787" w:rsidP="005A728A">
            <w:pPr>
              <w:jc w:val="center"/>
              <w:rPr>
                <w:sz w:val="18"/>
                <w:szCs w:val="18"/>
              </w:rPr>
            </w:pPr>
            <w:r w:rsidRPr="006C5787">
              <w:rPr>
                <w:sz w:val="18"/>
                <w:szCs w:val="18"/>
              </w:rPr>
              <w:t>195,00</w:t>
            </w:r>
          </w:p>
        </w:tc>
        <w:tc>
          <w:tcPr>
            <w:tcW w:w="1134" w:type="dxa"/>
            <w:tcBorders>
              <w:left w:val="single" w:sz="4" w:space="0" w:color="000000"/>
              <w:bottom w:val="single" w:sz="4" w:space="0" w:color="000000"/>
            </w:tcBorders>
            <w:shd w:val="clear" w:color="auto" w:fill="FFFFFF"/>
            <w:vAlign w:val="center"/>
          </w:tcPr>
          <w:p w14:paraId="0C89A1AC" w14:textId="77777777" w:rsidR="006C5787" w:rsidRPr="006C5787" w:rsidRDefault="006C5787" w:rsidP="005A728A">
            <w:pPr>
              <w:jc w:val="center"/>
              <w:rPr>
                <w:sz w:val="18"/>
                <w:szCs w:val="18"/>
              </w:rPr>
            </w:pPr>
            <w:r w:rsidRPr="006C5787">
              <w:rPr>
                <w:sz w:val="18"/>
                <w:szCs w:val="18"/>
              </w:rPr>
              <w:t>214,50</w:t>
            </w:r>
          </w:p>
        </w:tc>
        <w:tc>
          <w:tcPr>
            <w:tcW w:w="1134" w:type="dxa"/>
            <w:tcBorders>
              <w:left w:val="single" w:sz="4" w:space="0" w:color="000000"/>
              <w:bottom w:val="single" w:sz="4" w:space="0" w:color="000000"/>
            </w:tcBorders>
            <w:shd w:val="clear" w:color="auto" w:fill="FFFFFF"/>
            <w:vAlign w:val="center"/>
          </w:tcPr>
          <w:p w14:paraId="170BF3AB" w14:textId="77777777" w:rsidR="006C5787" w:rsidRPr="006C5787" w:rsidRDefault="006C5787" w:rsidP="005A728A">
            <w:pPr>
              <w:jc w:val="center"/>
              <w:rPr>
                <w:sz w:val="18"/>
                <w:szCs w:val="18"/>
              </w:rPr>
            </w:pPr>
            <w:r w:rsidRPr="006C5787">
              <w:rPr>
                <w:sz w:val="18"/>
                <w:szCs w:val="18"/>
              </w:rPr>
              <w:t>210,00</w:t>
            </w:r>
          </w:p>
        </w:tc>
        <w:tc>
          <w:tcPr>
            <w:tcW w:w="1134" w:type="dxa"/>
            <w:tcBorders>
              <w:left w:val="single" w:sz="4" w:space="0" w:color="000000"/>
              <w:bottom w:val="single" w:sz="4" w:space="0" w:color="000000"/>
            </w:tcBorders>
            <w:shd w:val="clear" w:color="auto" w:fill="FFFFFF"/>
            <w:vAlign w:val="center"/>
          </w:tcPr>
          <w:p w14:paraId="408F92BB" w14:textId="77777777" w:rsidR="006C5787" w:rsidRPr="006C5787" w:rsidRDefault="006C5787" w:rsidP="005A728A">
            <w:pPr>
              <w:jc w:val="center"/>
              <w:rPr>
                <w:sz w:val="18"/>
                <w:szCs w:val="18"/>
              </w:rPr>
            </w:pPr>
            <w:r w:rsidRPr="006C5787">
              <w:rPr>
                <w:color w:val="000000"/>
                <w:sz w:val="18"/>
                <w:szCs w:val="18"/>
              </w:rPr>
              <w:t>206,50</w:t>
            </w:r>
          </w:p>
        </w:tc>
        <w:tc>
          <w:tcPr>
            <w:tcW w:w="3260" w:type="dxa"/>
            <w:tcBorders>
              <w:left w:val="single" w:sz="4" w:space="0" w:color="000000"/>
              <w:bottom w:val="single" w:sz="4" w:space="0" w:color="000000"/>
              <w:right w:val="single" w:sz="4" w:space="0" w:color="000000"/>
            </w:tcBorders>
            <w:shd w:val="clear" w:color="auto" w:fill="FFFFFF"/>
            <w:vAlign w:val="center"/>
          </w:tcPr>
          <w:p w14:paraId="5EFCDED5" w14:textId="77777777" w:rsidR="006C5787" w:rsidRPr="006C5787" w:rsidRDefault="006C5787" w:rsidP="005A728A">
            <w:pPr>
              <w:jc w:val="center"/>
              <w:rPr>
                <w:sz w:val="18"/>
                <w:szCs w:val="18"/>
              </w:rPr>
            </w:pPr>
            <w:r w:rsidRPr="006C5787">
              <w:rPr>
                <w:color w:val="000000"/>
                <w:sz w:val="18"/>
                <w:szCs w:val="18"/>
              </w:rPr>
              <w:t>206,50</w:t>
            </w:r>
          </w:p>
        </w:tc>
      </w:tr>
      <w:tr w:rsidR="006C5787" w:rsidRPr="006C5787" w14:paraId="1EF6F8D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790E34D"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163</w:t>
            </w:r>
          </w:p>
        </w:tc>
        <w:tc>
          <w:tcPr>
            <w:tcW w:w="6062" w:type="dxa"/>
            <w:tcBorders>
              <w:left w:val="single" w:sz="4" w:space="0" w:color="000000"/>
              <w:bottom w:val="single" w:sz="4" w:space="0" w:color="000000"/>
            </w:tcBorders>
            <w:shd w:val="clear" w:color="auto" w:fill="FFFFFF"/>
            <w:vAlign w:val="center"/>
          </w:tcPr>
          <w:p w14:paraId="5C6CBEDD"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14мм</w:t>
            </w:r>
          </w:p>
        </w:tc>
        <w:tc>
          <w:tcPr>
            <w:tcW w:w="567" w:type="dxa"/>
            <w:tcBorders>
              <w:left w:val="single" w:sz="4" w:space="0" w:color="000000"/>
              <w:bottom w:val="single" w:sz="4" w:space="0" w:color="000000"/>
            </w:tcBorders>
            <w:shd w:val="clear" w:color="auto" w:fill="FFFFFF"/>
          </w:tcPr>
          <w:p w14:paraId="52E2FF79"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696FA0F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7A7F2607" w14:textId="77777777" w:rsidR="006C5787" w:rsidRPr="006C5787" w:rsidRDefault="006C5787" w:rsidP="005A728A">
            <w:pPr>
              <w:jc w:val="center"/>
              <w:rPr>
                <w:sz w:val="18"/>
                <w:szCs w:val="18"/>
              </w:rPr>
            </w:pPr>
            <w:r w:rsidRPr="006C5787">
              <w:rPr>
                <w:sz w:val="18"/>
                <w:szCs w:val="18"/>
              </w:rPr>
              <w:t>220,00</w:t>
            </w:r>
          </w:p>
        </w:tc>
        <w:tc>
          <w:tcPr>
            <w:tcW w:w="1134" w:type="dxa"/>
            <w:tcBorders>
              <w:left w:val="single" w:sz="4" w:space="0" w:color="000000"/>
              <w:bottom w:val="single" w:sz="4" w:space="0" w:color="000000"/>
            </w:tcBorders>
            <w:shd w:val="clear" w:color="auto" w:fill="FFFFFF"/>
            <w:vAlign w:val="center"/>
          </w:tcPr>
          <w:p w14:paraId="7AE2D5DF" w14:textId="77777777" w:rsidR="006C5787" w:rsidRPr="006C5787" w:rsidRDefault="006C5787" w:rsidP="005A728A">
            <w:pPr>
              <w:jc w:val="center"/>
              <w:rPr>
                <w:sz w:val="18"/>
                <w:szCs w:val="18"/>
              </w:rPr>
            </w:pPr>
            <w:r w:rsidRPr="006C5787">
              <w:rPr>
                <w:sz w:val="18"/>
                <w:szCs w:val="18"/>
              </w:rPr>
              <w:t>242,00</w:t>
            </w:r>
          </w:p>
        </w:tc>
        <w:tc>
          <w:tcPr>
            <w:tcW w:w="1134" w:type="dxa"/>
            <w:tcBorders>
              <w:left w:val="single" w:sz="4" w:space="0" w:color="000000"/>
              <w:bottom w:val="single" w:sz="4" w:space="0" w:color="000000"/>
            </w:tcBorders>
            <w:shd w:val="clear" w:color="auto" w:fill="FFFFFF"/>
            <w:vAlign w:val="center"/>
          </w:tcPr>
          <w:p w14:paraId="6B33CB9D" w14:textId="77777777" w:rsidR="006C5787" w:rsidRPr="006C5787" w:rsidRDefault="006C5787" w:rsidP="005A728A">
            <w:pPr>
              <w:jc w:val="center"/>
              <w:rPr>
                <w:sz w:val="18"/>
                <w:szCs w:val="18"/>
              </w:rPr>
            </w:pPr>
            <w:r w:rsidRPr="006C5787">
              <w:rPr>
                <w:sz w:val="18"/>
                <w:szCs w:val="18"/>
              </w:rPr>
              <w:t>237,00</w:t>
            </w:r>
          </w:p>
        </w:tc>
        <w:tc>
          <w:tcPr>
            <w:tcW w:w="1134" w:type="dxa"/>
            <w:tcBorders>
              <w:left w:val="single" w:sz="4" w:space="0" w:color="000000"/>
              <w:bottom w:val="single" w:sz="4" w:space="0" w:color="000000"/>
            </w:tcBorders>
            <w:shd w:val="clear" w:color="auto" w:fill="FFFFFF"/>
            <w:vAlign w:val="center"/>
          </w:tcPr>
          <w:p w14:paraId="3D172CC3" w14:textId="77777777" w:rsidR="006C5787" w:rsidRPr="006C5787" w:rsidRDefault="006C5787" w:rsidP="005A728A">
            <w:pPr>
              <w:jc w:val="center"/>
              <w:rPr>
                <w:sz w:val="18"/>
                <w:szCs w:val="18"/>
              </w:rPr>
            </w:pPr>
            <w:r w:rsidRPr="006C5787">
              <w:rPr>
                <w:color w:val="000000"/>
                <w:sz w:val="18"/>
                <w:szCs w:val="18"/>
              </w:rPr>
              <w:t>233,00</w:t>
            </w:r>
          </w:p>
        </w:tc>
        <w:tc>
          <w:tcPr>
            <w:tcW w:w="3260" w:type="dxa"/>
            <w:tcBorders>
              <w:left w:val="single" w:sz="4" w:space="0" w:color="000000"/>
              <w:bottom w:val="single" w:sz="4" w:space="0" w:color="000000"/>
              <w:right w:val="single" w:sz="4" w:space="0" w:color="000000"/>
            </w:tcBorders>
            <w:shd w:val="clear" w:color="auto" w:fill="FFFFFF"/>
            <w:vAlign w:val="center"/>
          </w:tcPr>
          <w:p w14:paraId="3D1D0FE1" w14:textId="77777777" w:rsidR="006C5787" w:rsidRPr="006C5787" w:rsidRDefault="006C5787" w:rsidP="005A728A">
            <w:pPr>
              <w:jc w:val="center"/>
              <w:rPr>
                <w:sz w:val="18"/>
                <w:szCs w:val="18"/>
              </w:rPr>
            </w:pPr>
            <w:r w:rsidRPr="006C5787">
              <w:rPr>
                <w:color w:val="000000"/>
                <w:sz w:val="18"/>
                <w:szCs w:val="18"/>
              </w:rPr>
              <w:t>233,00</w:t>
            </w:r>
          </w:p>
        </w:tc>
      </w:tr>
      <w:tr w:rsidR="006C5787" w:rsidRPr="006C5787" w14:paraId="094FE8F3" w14:textId="77777777" w:rsidTr="006C5787">
        <w:trPr>
          <w:trHeight w:val="57"/>
        </w:trPr>
        <w:tc>
          <w:tcPr>
            <w:tcW w:w="601" w:type="dxa"/>
            <w:tcBorders>
              <w:left w:val="single" w:sz="4" w:space="0" w:color="000000"/>
              <w:bottom w:val="single" w:sz="4" w:space="0" w:color="000000"/>
            </w:tcBorders>
            <w:shd w:val="clear" w:color="auto" w:fill="FFFFFF"/>
            <w:vAlign w:val="center"/>
          </w:tcPr>
          <w:p w14:paraId="03B427BF"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164</w:t>
            </w:r>
          </w:p>
        </w:tc>
        <w:tc>
          <w:tcPr>
            <w:tcW w:w="6062" w:type="dxa"/>
            <w:tcBorders>
              <w:left w:val="single" w:sz="4" w:space="0" w:color="000000"/>
              <w:bottom w:val="single" w:sz="4" w:space="0" w:color="000000"/>
            </w:tcBorders>
            <w:shd w:val="clear" w:color="auto" w:fill="FFFFFF"/>
            <w:vAlign w:val="center"/>
          </w:tcPr>
          <w:p w14:paraId="3165783E"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16мм</w:t>
            </w:r>
          </w:p>
        </w:tc>
        <w:tc>
          <w:tcPr>
            <w:tcW w:w="567" w:type="dxa"/>
            <w:tcBorders>
              <w:left w:val="single" w:sz="4" w:space="0" w:color="000000"/>
              <w:bottom w:val="single" w:sz="4" w:space="0" w:color="000000"/>
            </w:tcBorders>
            <w:shd w:val="clear" w:color="auto" w:fill="FFFFFF"/>
          </w:tcPr>
          <w:p w14:paraId="1CC2C2A9"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76B28297"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948D9B6" w14:textId="77777777" w:rsidR="006C5787" w:rsidRPr="006C5787" w:rsidRDefault="006C5787" w:rsidP="005A728A">
            <w:pPr>
              <w:jc w:val="center"/>
              <w:rPr>
                <w:sz w:val="18"/>
                <w:szCs w:val="18"/>
              </w:rPr>
            </w:pPr>
            <w:r w:rsidRPr="006C5787">
              <w:rPr>
                <w:sz w:val="18"/>
                <w:szCs w:val="18"/>
              </w:rPr>
              <w:t>240,00</w:t>
            </w:r>
          </w:p>
        </w:tc>
        <w:tc>
          <w:tcPr>
            <w:tcW w:w="1134" w:type="dxa"/>
            <w:tcBorders>
              <w:left w:val="single" w:sz="4" w:space="0" w:color="000000"/>
              <w:bottom w:val="single" w:sz="4" w:space="0" w:color="000000"/>
            </w:tcBorders>
            <w:shd w:val="clear" w:color="auto" w:fill="FFFFFF"/>
            <w:vAlign w:val="center"/>
          </w:tcPr>
          <w:p w14:paraId="3AD4E286" w14:textId="77777777" w:rsidR="006C5787" w:rsidRPr="006C5787" w:rsidRDefault="006C5787" w:rsidP="005A728A">
            <w:pPr>
              <w:jc w:val="center"/>
              <w:rPr>
                <w:sz w:val="18"/>
                <w:szCs w:val="18"/>
              </w:rPr>
            </w:pPr>
            <w:r w:rsidRPr="006C5787">
              <w:rPr>
                <w:sz w:val="18"/>
                <w:szCs w:val="18"/>
              </w:rPr>
              <w:t>264,00</w:t>
            </w:r>
          </w:p>
        </w:tc>
        <w:tc>
          <w:tcPr>
            <w:tcW w:w="1134" w:type="dxa"/>
            <w:tcBorders>
              <w:left w:val="single" w:sz="4" w:space="0" w:color="000000"/>
              <w:bottom w:val="single" w:sz="4" w:space="0" w:color="000000"/>
            </w:tcBorders>
            <w:shd w:val="clear" w:color="auto" w:fill="FFFFFF"/>
            <w:vAlign w:val="center"/>
          </w:tcPr>
          <w:p w14:paraId="14030C7E" w14:textId="77777777" w:rsidR="006C5787" w:rsidRPr="006C5787" w:rsidRDefault="006C5787" w:rsidP="005A728A">
            <w:pPr>
              <w:jc w:val="center"/>
              <w:rPr>
                <w:sz w:val="18"/>
                <w:szCs w:val="18"/>
              </w:rPr>
            </w:pPr>
            <w:r w:rsidRPr="006C5787">
              <w:rPr>
                <w:sz w:val="18"/>
                <w:szCs w:val="18"/>
              </w:rPr>
              <w:t>259,00</w:t>
            </w:r>
          </w:p>
        </w:tc>
        <w:tc>
          <w:tcPr>
            <w:tcW w:w="1134" w:type="dxa"/>
            <w:tcBorders>
              <w:left w:val="single" w:sz="4" w:space="0" w:color="000000"/>
              <w:bottom w:val="single" w:sz="4" w:space="0" w:color="000000"/>
            </w:tcBorders>
            <w:shd w:val="clear" w:color="auto" w:fill="FFFFFF"/>
            <w:vAlign w:val="center"/>
          </w:tcPr>
          <w:p w14:paraId="54030122" w14:textId="77777777" w:rsidR="006C5787" w:rsidRPr="006C5787" w:rsidRDefault="006C5787" w:rsidP="005A728A">
            <w:pPr>
              <w:jc w:val="center"/>
              <w:rPr>
                <w:sz w:val="18"/>
                <w:szCs w:val="18"/>
              </w:rPr>
            </w:pPr>
            <w:r w:rsidRPr="006C5787">
              <w:rPr>
                <w:color w:val="000000"/>
                <w:sz w:val="18"/>
                <w:szCs w:val="18"/>
              </w:rPr>
              <w:t>254,33</w:t>
            </w:r>
          </w:p>
        </w:tc>
        <w:tc>
          <w:tcPr>
            <w:tcW w:w="3260" w:type="dxa"/>
            <w:tcBorders>
              <w:left w:val="single" w:sz="4" w:space="0" w:color="000000"/>
              <w:bottom w:val="single" w:sz="4" w:space="0" w:color="000000"/>
              <w:right w:val="single" w:sz="4" w:space="0" w:color="000000"/>
            </w:tcBorders>
            <w:shd w:val="clear" w:color="auto" w:fill="FFFFFF"/>
            <w:vAlign w:val="center"/>
          </w:tcPr>
          <w:p w14:paraId="124F5A82" w14:textId="77777777" w:rsidR="006C5787" w:rsidRPr="006C5787" w:rsidRDefault="006C5787" w:rsidP="005A728A">
            <w:pPr>
              <w:jc w:val="center"/>
              <w:rPr>
                <w:sz w:val="18"/>
                <w:szCs w:val="18"/>
              </w:rPr>
            </w:pPr>
            <w:r w:rsidRPr="006C5787">
              <w:rPr>
                <w:color w:val="000000"/>
                <w:sz w:val="18"/>
                <w:szCs w:val="18"/>
              </w:rPr>
              <w:t>254,33</w:t>
            </w:r>
          </w:p>
        </w:tc>
      </w:tr>
      <w:tr w:rsidR="006C5787" w:rsidRPr="006C5787" w14:paraId="3807D23F" w14:textId="77777777" w:rsidTr="006C5787">
        <w:trPr>
          <w:trHeight w:val="57"/>
        </w:trPr>
        <w:tc>
          <w:tcPr>
            <w:tcW w:w="601" w:type="dxa"/>
            <w:tcBorders>
              <w:left w:val="single" w:sz="4" w:space="0" w:color="000000"/>
              <w:bottom w:val="single" w:sz="4" w:space="0" w:color="000000"/>
            </w:tcBorders>
            <w:shd w:val="clear" w:color="auto" w:fill="FFFFFF"/>
            <w:vAlign w:val="center"/>
          </w:tcPr>
          <w:p w14:paraId="59A85CD6"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165</w:t>
            </w:r>
          </w:p>
        </w:tc>
        <w:tc>
          <w:tcPr>
            <w:tcW w:w="6062" w:type="dxa"/>
            <w:tcBorders>
              <w:left w:val="single" w:sz="4" w:space="0" w:color="000000"/>
              <w:bottom w:val="single" w:sz="4" w:space="0" w:color="000000"/>
            </w:tcBorders>
            <w:shd w:val="clear" w:color="auto" w:fill="FFFFFF"/>
            <w:vAlign w:val="center"/>
          </w:tcPr>
          <w:p w14:paraId="2AFE5E2D"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18мм</w:t>
            </w:r>
          </w:p>
        </w:tc>
        <w:tc>
          <w:tcPr>
            <w:tcW w:w="567" w:type="dxa"/>
            <w:tcBorders>
              <w:left w:val="single" w:sz="4" w:space="0" w:color="000000"/>
              <w:bottom w:val="single" w:sz="4" w:space="0" w:color="000000"/>
            </w:tcBorders>
            <w:shd w:val="clear" w:color="auto" w:fill="FFFFFF"/>
          </w:tcPr>
          <w:p w14:paraId="7B6FB56B"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078FB83F"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F9BEB6E" w14:textId="77777777" w:rsidR="006C5787" w:rsidRPr="006C5787" w:rsidRDefault="006C5787" w:rsidP="005A728A">
            <w:pPr>
              <w:jc w:val="center"/>
              <w:rPr>
                <w:sz w:val="18"/>
                <w:szCs w:val="18"/>
              </w:rPr>
            </w:pPr>
            <w:r w:rsidRPr="006C5787">
              <w:rPr>
                <w:sz w:val="18"/>
                <w:szCs w:val="18"/>
              </w:rPr>
              <w:t>280,00</w:t>
            </w:r>
          </w:p>
        </w:tc>
        <w:tc>
          <w:tcPr>
            <w:tcW w:w="1134" w:type="dxa"/>
            <w:tcBorders>
              <w:left w:val="single" w:sz="4" w:space="0" w:color="000000"/>
              <w:bottom w:val="single" w:sz="4" w:space="0" w:color="000000"/>
            </w:tcBorders>
            <w:shd w:val="clear" w:color="auto" w:fill="FFFFFF"/>
            <w:vAlign w:val="center"/>
          </w:tcPr>
          <w:p w14:paraId="0BA3AAB0" w14:textId="77777777" w:rsidR="006C5787" w:rsidRPr="006C5787" w:rsidRDefault="006C5787" w:rsidP="005A728A">
            <w:pPr>
              <w:jc w:val="center"/>
              <w:rPr>
                <w:sz w:val="18"/>
                <w:szCs w:val="18"/>
              </w:rPr>
            </w:pPr>
            <w:r w:rsidRPr="006C5787">
              <w:rPr>
                <w:sz w:val="18"/>
                <w:szCs w:val="18"/>
              </w:rPr>
              <w:t>308,00</w:t>
            </w:r>
          </w:p>
        </w:tc>
        <w:tc>
          <w:tcPr>
            <w:tcW w:w="1134" w:type="dxa"/>
            <w:tcBorders>
              <w:left w:val="single" w:sz="4" w:space="0" w:color="000000"/>
              <w:bottom w:val="single" w:sz="4" w:space="0" w:color="000000"/>
            </w:tcBorders>
            <w:shd w:val="clear" w:color="auto" w:fill="FFFFFF"/>
            <w:vAlign w:val="center"/>
          </w:tcPr>
          <w:p w14:paraId="20D7DF9B" w14:textId="77777777" w:rsidR="006C5787" w:rsidRPr="006C5787" w:rsidRDefault="006C5787" w:rsidP="005A728A">
            <w:pPr>
              <w:jc w:val="center"/>
              <w:rPr>
                <w:sz w:val="18"/>
                <w:szCs w:val="18"/>
              </w:rPr>
            </w:pPr>
            <w:r w:rsidRPr="006C5787">
              <w:rPr>
                <w:sz w:val="18"/>
                <w:szCs w:val="18"/>
              </w:rPr>
              <w:t>302,00</w:t>
            </w:r>
          </w:p>
        </w:tc>
        <w:tc>
          <w:tcPr>
            <w:tcW w:w="1134" w:type="dxa"/>
            <w:tcBorders>
              <w:left w:val="single" w:sz="4" w:space="0" w:color="000000"/>
              <w:bottom w:val="single" w:sz="4" w:space="0" w:color="000000"/>
            </w:tcBorders>
            <w:shd w:val="clear" w:color="auto" w:fill="FFFFFF"/>
            <w:vAlign w:val="center"/>
          </w:tcPr>
          <w:p w14:paraId="14AA0398" w14:textId="77777777" w:rsidR="006C5787" w:rsidRPr="006C5787" w:rsidRDefault="006C5787" w:rsidP="005A728A">
            <w:pPr>
              <w:jc w:val="center"/>
              <w:rPr>
                <w:sz w:val="18"/>
                <w:szCs w:val="18"/>
              </w:rPr>
            </w:pPr>
            <w:r w:rsidRPr="006C5787">
              <w:rPr>
                <w:color w:val="000000"/>
                <w:sz w:val="18"/>
                <w:szCs w:val="18"/>
              </w:rPr>
              <w:t>296,67</w:t>
            </w:r>
          </w:p>
        </w:tc>
        <w:tc>
          <w:tcPr>
            <w:tcW w:w="3260" w:type="dxa"/>
            <w:tcBorders>
              <w:left w:val="single" w:sz="4" w:space="0" w:color="000000"/>
              <w:bottom w:val="single" w:sz="4" w:space="0" w:color="000000"/>
              <w:right w:val="single" w:sz="4" w:space="0" w:color="000000"/>
            </w:tcBorders>
            <w:shd w:val="clear" w:color="auto" w:fill="FFFFFF"/>
            <w:vAlign w:val="center"/>
          </w:tcPr>
          <w:p w14:paraId="5958A03B" w14:textId="77777777" w:rsidR="006C5787" w:rsidRPr="006C5787" w:rsidRDefault="006C5787" w:rsidP="005A728A">
            <w:pPr>
              <w:jc w:val="center"/>
              <w:rPr>
                <w:sz w:val="18"/>
                <w:szCs w:val="18"/>
              </w:rPr>
            </w:pPr>
            <w:r w:rsidRPr="006C5787">
              <w:rPr>
                <w:color w:val="000000"/>
                <w:sz w:val="18"/>
                <w:szCs w:val="18"/>
              </w:rPr>
              <w:t>296,67</w:t>
            </w:r>
          </w:p>
        </w:tc>
      </w:tr>
      <w:tr w:rsidR="006C5787" w:rsidRPr="006C5787" w14:paraId="0CA917A1"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F199A6C"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166</w:t>
            </w:r>
          </w:p>
        </w:tc>
        <w:tc>
          <w:tcPr>
            <w:tcW w:w="6062" w:type="dxa"/>
            <w:tcBorders>
              <w:left w:val="single" w:sz="4" w:space="0" w:color="000000"/>
              <w:bottom w:val="single" w:sz="4" w:space="0" w:color="000000"/>
            </w:tcBorders>
            <w:shd w:val="clear" w:color="auto" w:fill="FFFFFF"/>
            <w:vAlign w:val="center"/>
          </w:tcPr>
          <w:p w14:paraId="3445EB6A"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22мм</w:t>
            </w:r>
          </w:p>
        </w:tc>
        <w:tc>
          <w:tcPr>
            <w:tcW w:w="567" w:type="dxa"/>
            <w:tcBorders>
              <w:left w:val="single" w:sz="4" w:space="0" w:color="000000"/>
              <w:bottom w:val="single" w:sz="4" w:space="0" w:color="000000"/>
            </w:tcBorders>
            <w:shd w:val="clear" w:color="auto" w:fill="FFFFFF"/>
          </w:tcPr>
          <w:p w14:paraId="7965149A"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35D442A5"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2B0D8098" w14:textId="77777777" w:rsidR="006C5787" w:rsidRPr="006C5787" w:rsidRDefault="006C5787" w:rsidP="005A728A">
            <w:pPr>
              <w:jc w:val="center"/>
              <w:rPr>
                <w:sz w:val="18"/>
                <w:szCs w:val="18"/>
              </w:rPr>
            </w:pPr>
            <w:r w:rsidRPr="006C5787">
              <w:rPr>
                <w:sz w:val="18"/>
                <w:szCs w:val="18"/>
              </w:rPr>
              <w:t>310,00</w:t>
            </w:r>
          </w:p>
        </w:tc>
        <w:tc>
          <w:tcPr>
            <w:tcW w:w="1134" w:type="dxa"/>
            <w:tcBorders>
              <w:left w:val="single" w:sz="4" w:space="0" w:color="000000"/>
              <w:bottom w:val="single" w:sz="4" w:space="0" w:color="000000"/>
            </w:tcBorders>
            <w:shd w:val="clear" w:color="auto" w:fill="FFFFFF"/>
            <w:vAlign w:val="center"/>
          </w:tcPr>
          <w:p w14:paraId="400B1A17" w14:textId="77777777" w:rsidR="006C5787" w:rsidRPr="006C5787" w:rsidRDefault="006C5787" w:rsidP="005A728A">
            <w:pPr>
              <w:jc w:val="center"/>
              <w:rPr>
                <w:sz w:val="18"/>
                <w:szCs w:val="18"/>
              </w:rPr>
            </w:pPr>
            <w:r w:rsidRPr="006C5787">
              <w:rPr>
                <w:sz w:val="18"/>
                <w:szCs w:val="18"/>
              </w:rPr>
              <w:t>341,00</w:t>
            </w:r>
          </w:p>
        </w:tc>
        <w:tc>
          <w:tcPr>
            <w:tcW w:w="1134" w:type="dxa"/>
            <w:tcBorders>
              <w:left w:val="single" w:sz="4" w:space="0" w:color="000000"/>
              <w:bottom w:val="single" w:sz="4" w:space="0" w:color="000000"/>
            </w:tcBorders>
            <w:shd w:val="clear" w:color="auto" w:fill="FFFFFF"/>
            <w:vAlign w:val="center"/>
          </w:tcPr>
          <w:p w14:paraId="04F4BA27" w14:textId="77777777" w:rsidR="006C5787" w:rsidRPr="006C5787" w:rsidRDefault="006C5787" w:rsidP="005A728A">
            <w:pPr>
              <w:jc w:val="center"/>
              <w:rPr>
                <w:sz w:val="18"/>
                <w:szCs w:val="18"/>
              </w:rPr>
            </w:pPr>
            <w:r w:rsidRPr="006C5787">
              <w:rPr>
                <w:sz w:val="18"/>
                <w:szCs w:val="18"/>
              </w:rPr>
              <w:t>334,00</w:t>
            </w:r>
          </w:p>
        </w:tc>
        <w:tc>
          <w:tcPr>
            <w:tcW w:w="1134" w:type="dxa"/>
            <w:tcBorders>
              <w:left w:val="single" w:sz="4" w:space="0" w:color="000000"/>
              <w:bottom w:val="single" w:sz="4" w:space="0" w:color="000000"/>
            </w:tcBorders>
            <w:shd w:val="clear" w:color="auto" w:fill="FFFFFF"/>
            <w:vAlign w:val="center"/>
          </w:tcPr>
          <w:p w14:paraId="3B961CD2" w14:textId="77777777" w:rsidR="006C5787" w:rsidRPr="006C5787" w:rsidRDefault="006C5787" w:rsidP="005A728A">
            <w:pPr>
              <w:jc w:val="center"/>
              <w:rPr>
                <w:sz w:val="18"/>
                <w:szCs w:val="18"/>
              </w:rPr>
            </w:pPr>
            <w:r w:rsidRPr="006C5787">
              <w:rPr>
                <w:color w:val="000000"/>
                <w:sz w:val="18"/>
                <w:szCs w:val="18"/>
              </w:rPr>
              <w:t>328,33</w:t>
            </w:r>
          </w:p>
        </w:tc>
        <w:tc>
          <w:tcPr>
            <w:tcW w:w="3260" w:type="dxa"/>
            <w:tcBorders>
              <w:left w:val="single" w:sz="4" w:space="0" w:color="000000"/>
              <w:bottom w:val="single" w:sz="4" w:space="0" w:color="000000"/>
              <w:right w:val="single" w:sz="4" w:space="0" w:color="000000"/>
            </w:tcBorders>
            <w:shd w:val="clear" w:color="auto" w:fill="FFFFFF"/>
            <w:vAlign w:val="center"/>
          </w:tcPr>
          <w:p w14:paraId="08DC760A" w14:textId="77777777" w:rsidR="006C5787" w:rsidRPr="006C5787" w:rsidRDefault="006C5787" w:rsidP="005A728A">
            <w:pPr>
              <w:jc w:val="center"/>
              <w:rPr>
                <w:sz w:val="18"/>
                <w:szCs w:val="18"/>
              </w:rPr>
            </w:pPr>
            <w:r w:rsidRPr="006C5787">
              <w:rPr>
                <w:color w:val="000000"/>
                <w:sz w:val="18"/>
                <w:szCs w:val="18"/>
              </w:rPr>
              <w:t>328,33</w:t>
            </w:r>
          </w:p>
        </w:tc>
      </w:tr>
      <w:tr w:rsidR="006C5787" w:rsidRPr="006C5787" w14:paraId="084C22DC" w14:textId="77777777" w:rsidTr="006C5787">
        <w:trPr>
          <w:trHeight w:val="57"/>
        </w:trPr>
        <w:tc>
          <w:tcPr>
            <w:tcW w:w="601" w:type="dxa"/>
            <w:tcBorders>
              <w:left w:val="single" w:sz="4" w:space="0" w:color="000000"/>
              <w:bottom w:val="single" w:sz="4" w:space="0" w:color="000000"/>
            </w:tcBorders>
            <w:shd w:val="clear" w:color="auto" w:fill="FFFFFF"/>
            <w:vAlign w:val="center"/>
          </w:tcPr>
          <w:p w14:paraId="4DFC4598"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167</w:t>
            </w:r>
          </w:p>
        </w:tc>
        <w:tc>
          <w:tcPr>
            <w:tcW w:w="6062" w:type="dxa"/>
            <w:tcBorders>
              <w:left w:val="single" w:sz="4" w:space="0" w:color="000000"/>
              <w:bottom w:val="single" w:sz="4" w:space="0" w:color="000000"/>
            </w:tcBorders>
            <w:shd w:val="clear" w:color="auto" w:fill="FFFFFF"/>
            <w:vAlign w:val="center"/>
          </w:tcPr>
          <w:p w14:paraId="6206A458" w14:textId="77777777" w:rsidR="006C5787" w:rsidRPr="006C5787" w:rsidRDefault="006C5787" w:rsidP="005A728A">
            <w:pPr>
              <w:rPr>
                <w:sz w:val="18"/>
                <w:szCs w:val="18"/>
              </w:rPr>
            </w:pPr>
            <w:r w:rsidRPr="006C5787">
              <w:rPr>
                <w:sz w:val="18"/>
                <w:szCs w:val="18"/>
              </w:rPr>
              <w:t xml:space="preserve">Шланг (рукав) </w:t>
            </w:r>
            <w:proofErr w:type="spellStart"/>
            <w:r w:rsidRPr="006C5787">
              <w:rPr>
                <w:sz w:val="18"/>
                <w:szCs w:val="18"/>
              </w:rPr>
              <w:t>маслобензостойкий</w:t>
            </w:r>
            <w:proofErr w:type="spellEnd"/>
            <w:r w:rsidRPr="006C5787">
              <w:rPr>
                <w:sz w:val="18"/>
                <w:szCs w:val="18"/>
              </w:rPr>
              <w:t xml:space="preserve"> 32мм</w:t>
            </w:r>
          </w:p>
        </w:tc>
        <w:tc>
          <w:tcPr>
            <w:tcW w:w="567" w:type="dxa"/>
            <w:tcBorders>
              <w:left w:val="single" w:sz="4" w:space="0" w:color="000000"/>
              <w:bottom w:val="single" w:sz="4" w:space="0" w:color="000000"/>
            </w:tcBorders>
            <w:shd w:val="clear" w:color="auto" w:fill="FFFFFF"/>
          </w:tcPr>
          <w:p w14:paraId="33DBB2CA" w14:textId="77777777" w:rsidR="006C5787" w:rsidRPr="006C5787" w:rsidRDefault="006C5787" w:rsidP="005A728A">
            <w:pPr>
              <w:snapToGrid w:val="0"/>
              <w:spacing w:after="200"/>
              <w:jc w:val="center"/>
              <w:rPr>
                <w:sz w:val="18"/>
                <w:szCs w:val="18"/>
              </w:rPr>
            </w:pPr>
            <w:r w:rsidRPr="006C5787">
              <w:rPr>
                <w:sz w:val="18"/>
                <w:szCs w:val="18"/>
              </w:rPr>
              <w:t>м</w:t>
            </w:r>
          </w:p>
        </w:tc>
        <w:tc>
          <w:tcPr>
            <w:tcW w:w="567" w:type="dxa"/>
            <w:tcBorders>
              <w:left w:val="single" w:sz="4" w:space="0" w:color="000000"/>
              <w:bottom w:val="single" w:sz="4" w:space="0" w:color="000000"/>
            </w:tcBorders>
            <w:shd w:val="clear" w:color="auto" w:fill="FFFFFF"/>
            <w:vAlign w:val="center"/>
          </w:tcPr>
          <w:p w14:paraId="0E66BBAA"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63A18CA" w14:textId="77777777" w:rsidR="006C5787" w:rsidRPr="006C5787" w:rsidRDefault="006C5787" w:rsidP="005A728A">
            <w:pPr>
              <w:jc w:val="center"/>
              <w:rPr>
                <w:sz w:val="18"/>
                <w:szCs w:val="18"/>
              </w:rPr>
            </w:pPr>
            <w:r w:rsidRPr="006C5787">
              <w:rPr>
                <w:sz w:val="18"/>
                <w:szCs w:val="18"/>
              </w:rPr>
              <w:t>430,00</w:t>
            </w:r>
          </w:p>
        </w:tc>
        <w:tc>
          <w:tcPr>
            <w:tcW w:w="1134" w:type="dxa"/>
            <w:tcBorders>
              <w:left w:val="single" w:sz="4" w:space="0" w:color="000000"/>
              <w:bottom w:val="single" w:sz="4" w:space="0" w:color="000000"/>
            </w:tcBorders>
            <w:shd w:val="clear" w:color="auto" w:fill="FFFFFF"/>
            <w:vAlign w:val="center"/>
          </w:tcPr>
          <w:p w14:paraId="4DD5C16B" w14:textId="77777777" w:rsidR="006C5787" w:rsidRPr="006C5787" w:rsidRDefault="006C5787" w:rsidP="005A728A">
            <w:pPr>
              <w:jc w:val="center"/>
              <w:rPr>
                <w:sz w:val="18"/>
                <w:szCs w:val="18"/>
              </w:rPr>
            </w:pPr>
            <w:r w:rsidRPr="006C5787">
              <w:rPr>
                <w:sz w:val="18"/>
                <w:szCs w:val="18"/>
              </w:rPr>
              <w:t>473,00</w:t>
            </w:r>
          </w:p>
        </w:tc>
        <w:tc>
          <w:tcPr>
            <w:tcW w:w="1134" w:type="dxa"/>
            <w:tcBorders>
              <w:left w:val="single" w:sz="4" w:space="0" w:color="000000"/>
              <w:bottom w:val="single" w:sz="4" w:space="0" w:color="000000"/>
            </w:tcBorders>
            <w:shd w:val="clear" w:color="auto" w:fill="FFFFFF"/>
            <w:vAlign w:val="center"/>
          </w:tcPr>
          <w:p w14:paraId="1C69FD04" w14:textId="77777777" w:rsidR="006C5787" w:rsidRPr="006C5787" w:rsidRDefault="006C5787" w:rsidP="005A728A">
            <w:pPr>
              <w:jc w:val="center"/>
              <w:rPr>
                <w:sz w:val="18"/>
                <w:szCs w:val="18"/>
              </w:rPr>
            </w:pPr>
            <w:r w:rsidRPr="006C5787">
              <w:rPr>
                <w:sz w:val="18"/>
                <w:szCs w:val="18"/>
              </w:rPr>
              <w:t>464,00</w:t>
            </w:r>
          </w:p>
        </w:tc>
        <w:tc>
          <w:tcPr>
            <w:tcW w:w="1134" w:type="dxa"/>
            <w:tcBorders>
              <w:left w:val="single" w:sz="4" w:space="0" w:color="000000"/>
              <w:bottom w:val="single" w:sz="4" w:space="0" w:color="000000"/>
            </w:tcBorders>
            <w:shd w:val="clear" w:color="auto" w:fill="FFFFFF"/>
            <w:vAlign w:val="center"/>
          </w:tcPr>
          <w:p w14:paraId="291C3F72" w14:textId="77777777" w:rsidR="006C5787" w:rsidRPr="006C5787" w:rsidRDefault="006C5787" w:rsidP="005A728A">
            <w:pPr>
              <w:jc w:val="center"/>
              <w:rPr>
                <w:sz w:val="18"/>
                <w:szCs w:val="18"/>
              </w:rPr>
            </w:pPr>
            <w:r w:rsidRPr="006C5787">
              <w:rPr>
                <w:color w:val="000000"/>
                <w:sz w:val="18"/>
                <w:szCs w:val="18"/>
              </w:rPr>
              <w:t>455,67</w:t>
            </w:r>
          </w:p>
        </w:tc>
        <w:tc>
          <w:tcPr>
            <w:tcW w:w="3260" w:type="dxa"/>
            <w:tcBorders>
              <w:left w:val="single" w:sz="4" w:space="0" w:color="000000"/>
              <w:bottom w:val="single" w:sz="4" w:space="0" w:color="000000"/>
              <w:right w:val="single" w:sz="4" w:space="0" w:color="000000"/>
            </w:tcBorders>
            <w:shd w:val="clear" w:color="auto" w:fill="FFFFFF"/>
            <w:vAlign w:val="center"/>
          </w:tcPr>
          <w:p w14:paraId="3BBACCB5" w14:textId="77777777" w:rsidR="006C5787" w:rsidRPr="006C5787" w:rsidRDefault="006C5787" w:rsidP="005A728A">
            <w:pPr>
              <w:jc w:val="center"/>
              <w:rPr>
                <w:sz w:val="18"/>
                <w:szCs w:val="18"/>
              </w:rPr>
            </w:pPr>
            <w:r w:rsidRPr="006C5787">
              <w:rPr>
                <w:color w:val="000000"/>
                <w:sz w:val="18"/>
                <w:szCs w:val="18"/>
              </w:rPr>
              <w:t>455,67</w:t>
            </w:r>
          </w:p>
        </w:tc>
      </w:tr>
      <w:tr w:rsidR="006C5787" w:rsidRPr="006C5787" w14:paraId="2737521E" w14:textId="77777777" w:rsidTr="006C5787">
        <w:trPr>
          <w:trHeight w:val="57"/>
        </w:trPr>
        <w:tc>
          <w:tcPr>
            <w:tcW w:w="601" w:type="dxa"/>
            <w:tcBorders>
              <w:left w:val="single" w:sz="4" w:space="0" w:color="000000"/>
              <w:bottom w:val="single" w:sz="4" w:space="0" w:color="000000"/>
            </w:tcBorders>
            <w:shd w:val="clear" w:color="auto" w:fill="FFFFFF"/>
            <w:vAlign w:val="center"/>
          </w:tcPr>
          <w:p w14:paraId="6BE202FF"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168</w:t>
            </w:r>
          </w:p>
        </w:tc>
        <w:tc>
          <w:tcPr>
            <w:tcW w:w="6062" w:type="dxa"/>
            <w:tcBorders>
              <w:left w:val="single" w:sz="4" w:space="0" w:color="000000"/>
              <w:bottom w:val="single" w:sz="4" w:space="0" w:color="000000"/>
            </w:tcBorders>
            <w:shd w:val="clear" w:color="auto" w:fill="FFFFFF"/>
            <w:vAlign w:val="center"/>
          </w:tcPr>
          <w:p w14:paraId="5899EFDD" w14:textId="77777777" w:rsidR="006C5787" w:rsidRPr="006C5787" w:rsidRDefault="006C5787" w:rsidP="005A728A">
            <w:pPr>
              <w:rPr>
                <w:sz w:val="18"/>
                <w:szCs w:val="18"/>
              </w:rPr>
            </w:pPr>
            <w:proofErr w:type="spellStart"/>
            <w:r w:rsidRPr="006C5787">
              <w:rPr>
                <w:sz w:val="18"/>
                <w:szCs w:val="18"/>
              </w:rPr>
              <w:t>Энергоаккумулятор</w:t>
            </w:r>
            <w:proofErr w:type="spellEnd"/>
            <w:r w:rsidRPr="006C5787">
              <w:rPr>
                <w:sz w:val="18"/>
                <w:szCs w:val="18"/>
              </w:rPr>
              <w:t xml:space="preserve"> ЗИЛ 130</w:t>
            </w:r>
          </w:p>
        </w:tc>
        <w:tc>
          <w:tcPr>
            <w:tcW w:w="567" w:type="dxa"/>
            <w:tcBorders>
              <w:left w:val="single" w:sz="4" w:space="0" w:color="000000"/>
              <w:bottom w:val="single" w:sz="4" w:space="0" w:color="000000"/>
            </w:tcBorders>
            <w:shd w:val="clear" w:color="auto" w:fill="FFFFFF"/>
          </w:tcPr>
          <w:p w14:paraId="2493DB9C"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575CBFD8"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1C38A8F2" w14:textId="77777777" w:rsidR="006C5787" w:rsidRPr="006C5787" w:rsidRDefault="006C5787" w:rsidP="005A728A">
            <w:pPr>
              <w:jc w:val="center"/>
              <w:rPr>
                <w:sz w:val="18"/>
                <w:szCs w:val="18"/>
              </w:rPr>
            </w:pPr>
            <w:r w:rsidRPr="006C5787">
              <w:rPr>
                <w:sz w:val="18"/>
                <w:szCs w:val="18"/>
              </w:rPr>
              <w:t>7 405,00</w:t>
            </w:r>
          </w:p>
        </w:tc>
        <w:tc>
          <w:tcPr>
            <w:tcW w:w="1134" w:type="dxa"/>
            <w:tcBorders>
              <w:left w:val="single" w:sz="4" w:space="0" w:color="000000"/>
              <w:bottom w:val="single" w:sz="4" w:space="0" w:color="000000"/>
            </w:tcBorders>
            <w:shd w:val="clear" w:color="auto" w:fill="FFFFFF"/>
            <w:vAlign w:val="center"/>
          </w:tcPr>
          <w:p w14:paraId="44B61FD5" w14:textId="77777777" w:rsidR="006C5787" w:rsidRPr="006C5787" w:rsidRDefault="006C5787" w:rsidP="005A728A">
            <w:pPr>
              <w:jc w:val="center"/>
              <w:rPr>
                <w:sz w:val="18"/>
                <w:szCs w:val="18"/>
              </w:rPr>
            </w:pPr>
            <w:r w:rsidRPr="006C5787">
              <w:rPr>
                <w:sz w:val="18"/>
                <w:szCs w:val="18"/>
              </w:rPr>
              <w:t>8 145,50</w:t>
            </w:r>
          </w:p>
        </w:tc>
        <w:tc>
          <w:tcPr>
            <w:tcW w:w="1134" w:type="dxa"/>
            <w:tcBorders>
              <w:left w:val="single" w:sz="4" w:space="0" w:color="000000"/>
              <w:bottom w:val="single" w:sz="4" w:space="0" w:color="000000"/>
            </w:tcBorders>
            <w:shd w:val="clear" w:color="auto" w:fill="FFFFFF"/>
            <w:vAlign w:val="center"/>
          </w:tcPr>
          <w:p w14:paraId="19F01901" w14:textId="77777777" w:rsidR="006C5787" w:rsidRPr="006C5787" w:rsidRDefault="006C5787" w:rsidP="005A728A">
            <w:pPr>
              <w:jc w:val="center"/>
              <w:rPr>
                <w:sz w:val="18"/>
                <w:szCs w:val="18"/>
              </w:rPr>
            </w:pPr>
            <w:r w:rsidRPr="006C5787">
              <w:rPr>
                <w:sz w:val="18"/>
                <w:szCs w:val="18"/>
              </w:rPr>
              <w:t>7 983,00</w:t>
            </w:r>
          </w:p>
        </w:tc>
        <w:tc>
          <w:tcPr>
            <w:tcW w:w="1134" w:type="dxa"/>
            <w:tcBorders>
              <w:left w:val="single" w:sz="4" w:space="0" w:color="000000"/>
              <w:bottom w:val="single" w:sz="4" w:space="0" w:color="000000"/>
            </w:tcBorders>
            <w:shd w:val="clear" w:color="auto" w:fill="FFFFFF"/>
            <w:vAlign w:val="center"/>
          </w:tcPr>
          <w:p w14:paraId="2AFC010C" w14:textId="77777777" w:rsidR="006C5787" w:rsidRPr="006C5787" w:rsidRDefault="006C5787" w:rsidP="005A728A">
            <w:pPr>
              <w:jc w:val="center"/>
              <w:rPr>
                <w:sz w:val="18"/>
                <w:szCs w:val="18"/>
              </w:rPr>
            </w:pPr>
            <w:r w:rsidRPr="006C5787">
              <w:rPr>
                <w:color w:val="000000"/>
                <w:sz w:val="18"/>
                <w:szCs w:val="18"/>
              </w:rPr>
              <w:t>7 844,50</w:t>
            </w:r>
          </w:p>
        </w:tc>
        <w:tc>
          <w:tcPr>
            <w:tcW w:w="3260" w:type="dxa"/>
            <w:tcBorders>
              <w:left w:val="single" w:sz="4" w:space="0" w:color="000000"/>
              <w:bottom w:val="single" w:sz="4" w:space="0" w:color="000000"/>
              <w:right w:val="single" w:sz="4" w:space="0" w:color="000000"/>
            </w:tcBorders>
            <w:shd w:val="clear" w:color="auto" w:fill="FFFFFF"/>
            <w:vAlign w:val="center"/>
          </w:tcPr>
          <w:p w14:paraId="20C1005A" w14:textId="77777777" w:rsidR="006C5787" w:rsidRPr="006C5787" w:rsidRDefault="006C5787" w:rsidP="005A728A">
            <w:pPr>
              <w:jc w:val="center"/>
              <w:rPr>
                <w:sz w:val="18"/>
                <w:szCs w:val="18"/>
              </w:rPr>
            </w:pPr>
            <w:r w:rsidRPr="006C5787">
              <w:rPr>
                <w:color w:val="000000"/>
                <w:sz w:val="18"/>
                <w:szCs w:val="18"/>
              </w:rPr>
              <w:t>7 844,50</w:t>
            </w:r>
          </w:p>
        </w:tc>
      </w:tr>
      <w:tr w:rsidR="006C5787" w:rsidRPr="006C5787" w14:paraId="40FC50AA" w14:textId="77777777" w:rsidTr="006C5787">
        <w:trPr>
          <w:trHeight w:val="57"/>
        </w:trPr>
        <w:tc>
          <w:tcPr>
            <w:tcW w:w="601" w:type="dxa"/>
            <w:tcBorders>
              <w:left w:val="single" w:sz="4" w:space="0" w:color="000000"/>
              <w:bottom w:val="single" w:sz="4" w:space="0" w:color="000000"/>
            </w:tcBorders>
            <w:shd w:val="clear" w:color="auto" w:fill="FFFFFF"/>
            <w:vAlign w:val="center"/>
          </w:tcPr>
          <w:p w14:paraId="1055FF13"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169</w:t>
            </w:r>
          </w:p>
        </w:tc>
        <w:tc>
          <w:tcPr>
            <w:tcW w:w="6062" w:type="dxa"/>
            <w:tcBorders>
              <w:left w:val="single" w:sz="4" w:space="0" w:color="000000"/>
              <w:bottom w:val="single" w:sz="4" w:space="0" w:color="000000"/>
            </w:tcBorders>
            <w:shd w:val="clear" w:color="auto" w:fill="FFFFFF"/>
            <w:vAlign w:val="center"/>
          </w:tcPr>
          <w:p w14:paraId="4E273BE4" w14:textId="77777777" w:rsidR="006C5787" w:rsidRPr="006C5787" w:rsidRDefault="006C5787" w:rsidP="005A728A">
            <w:pPr>
              <w:rPr>
                <w:sz w:val="18"/>
                <w:szCs w:val="18"/>
              </w:rPr>
            </w:pPr>
            <w:proofErr w:type="spellStart"/>
            <w:r w:rsidRPr="006C5787">
              <w:rPr>
                <w:sz w:val="18"/>
                <w:szCs w:val="18"/>
              </w:rPr>
              <w:t>Поршнекомплект</w:t>
            </w:r>
            <w:proofErr w:type="spellEnd"/>
            <w:r w:rsidRPr="006C5787">
              <w:rPr>
                <w:sz w:val="18"/>
                <w:szCs w:val="18"/>
              </w:rPr>
              <w:t xml:space="preserve"> ЗИЛ-130 (Эксперт)</w:t>
            </w:r>
          </w:p>
        </w:tc>
        <w:tc>
          <w:tcPr>
            <w:tcW w:w="567" w:type="dxa"/>
            <w:tcBorders>
              <w:left w:val="single" w:sz="4" w:space="0" w:color="000000"/>
              <w:bottom w:val="single" w:sz="4" w:space="0" w:color="000000"/>
            </w:tcBorders>
            <w:shd w:val="clear" w:color="auto" w:fill="FFFFFF"/>
          </w:tcPr>
          <w:p w14:paraId="52317850" w14:textId="77777777" w:rsidR="006C5787" w:rsidRPr="006C5787" w:rsidRDefault="006C5787" w:rsidP="005A728A">
            <w:pPr>
              <w:snapToGrid w:val="0"/>
              <w:spacing w:after="200"/>
              <w:jc w:val="center"/>
              <w:rPr>
                <w:sz w:val="18"/>
                <w:szCs w:val="18"/>
              </w:rPr>
            </w:pPr>
            <w:proofErr w:type="spellStart"/>
            <w:r w:rsidRPr="006C5787">
              <w:rPr>
                <w:sz w:val="18"/>
                <w:szCs w:val="18"/>
              </w:rPr>
              <w:t>шт</w:t>
            </w:r>
            <w:proofErr w:type="spellEnd"/>
          </w:p>
        </w:tc>
        <w:tc>
          <w:tcPr>
            <w:tcW w:w="567" w:type="dxa"/>
            <w:tcBorders>
              <w:left w:val="single" w:sz="4" w:space="0" w:color="000000"/>
              <w:bottom w:val="single" w:sz="4" w:space="0" w:color="000000"/>
            </w:tcBorders>
            <w:shd w:val="clear" w:color="auto" w:fill="FFFFFF"/>
            <w:vAlign w:val="center"/>
          </w:tcPr>
          <w:p w14:paraId="4EE170C6"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39B0425B" w14:textId="77777777" w:rsidR="006C5787" w:rsidRPr="006C5787" w:rsidRDefault="006C5787" w:rsidP="005A728A">
            <w:pPr>
              <w:jc w:val="center"/>
              <w:rPr>
                <w:sz w:val="18"/>
                <w:szCs w:val="18"/>
              </w:rPr>
            </w:pPr>
            <w:r w:rsidRPr="006C5787">
              <w:rPr>
                <w:sz w:val="18"/>
                <w:szCs w:val="18"/>
              </w:rPr>
              <w:t>7 700,00</w:t>
            </w:r>
          </w:p>
        </w:tc>
        <w:tc>
          <w:tcPr>
            <w:tcW w:w="1134" w:type="dxa"/>
            <w:tcBorders>
              <w:left w:val="single" w:sz="4" w:space="0" w:color="000000"/>
              <w:bottom w:val="single" w:sz="4" w:space="0" w:color="000000"/>
            </w:tcBorders>
            <w:shd w:val="clear" w:color="auto" w:fill="FFFFFF"/>
            <w:vAlign w:val="center"/>
          </w:tcPr>
          <w:p w14:paraId="39EE8283" w14:textId="77777777" w:rsidR="006C5787" w:rsidRPr="006C5787" w:rsidRDefault="006C5787" w:rsidP="005A728A">
            <w:pPr>
              <w:jc w:val="center"/>
              <w:rPr>
                <w:sz w:val="18"/>
                <w:szCs w:val="18"/>
              </w:rPr>
            </w:pPr>
            <w:r w:rsidRPr="006C5787">
              <w:rPr>
                <w:sz w:val="18"/>
                <w:szCs w:val="18"/>
              </w:rPr>
              <w:t>8 470,00</w:t>
            </w:r>
          </w:p>
        </w:tc>
        <w:tc>
          <w:tcPr>
            <w:tcW w:w="1134" w:type="dxa"/>
            <w:tcBorders>
              <w:left w:val="single" w:sz="4" w:space="0" w:color="000000"/>
              <w:bottom w:val="single" w:sz="4" w:space="0" w:color="000000"/>
            </w:tcBorders>
            <w:shd w:val="clear" w:color="auto" w:fill="FFFFFF"/>
            <w:vAlign w:val="center"/>
          </w:tcPr>
          <w:p w14:paraId="0E11B32F" w14:textId="77777777" w:rsidR="006C5787" w:rsidRPr="006C5787" w:rsidRDefault="006C5787" w:rsidP="005A728A">
            <w:pPr>
              <w:jc w:val="center"/>
              <w:rPr>
                <w:sz w:val="18"/>
                <w:szCs w:val="18"/>
              </w:rPr>
            </w:pPr>
            <w:r w:rsidRPr="006C5787">
              <w:rPr>
                <w:sz w:val="18"/>
                <w:szCs w:val="18"/>
              </w:rPr>
              <w:t>8 301,00</w:t>
            </w:r>
          </w:p>
        </w:tc>
        <w:tc>
          <w:tcPr>
            <w:tcW w:w="1134" w:type="dxa"/>
            <w:tcBorders>
              <w:left w:val="single" w:sz="4" w:space="0" w:color="000000"/>
              <w:bottom w:val="single" w:sz="4" w:space="0" w:color="000000"/>
            </w:tcBorders>
            <w:shd w:val="clear" w:color="auto" w:fill="FFFFFF"/>
            <w:vAlign w:val="center"/>
          </w:tcPr>
          <w:p w14:paraId="5813D283" w14:textId="77777777" w:rsidR="006C5787" w:rsidRPr="006C5787" w:rsidRDefault="006C5787" w:rsidP="005A728A">
            <w:pPr>
              <w:jc w:val="center"/>
              <w:rPr>
                <w:sz w:val="18"/>
                <w:szCs w:val="18"/>
              </w:rPr>
            </w:pPr>
            <w:r w:rsidRPr="006C5787">
              <w:rPr>
                <w:color w:val="000000"/>
                <w:sz w:val="18"/>
                <w:szCs w:val="18"/>
              </w:rPr>
              <w:t>8 157,00</w:t>
            </w:r>
          </w:p>
        </w:tc>
        <w:tc>
          <w:tcPr>
            <w:tcW w:w="3260" w:type="dxa"/>
            <w:tcBorders>
              <w:left w:val="single" w:sz="4" w:space="0" w:color="000000"/>
              <w:bottom w:val="single" w:sz="4" w:space="0" w:color="000000"/>
              <w:right w:val="single" w:sz="4" w:space="0" w:color="000000"/>
            </w:tcBorders>
            <w:shd w:val="clear" w:color="auto" w:fill="FFFFFF"/>
            <w:vAlign w:val="center"/>
          </w:tcPr>
          <w:p w14:paraId="0B7FCD86" w14:textId="77777777" w:rsidR="006C5787" w:rsidRPr="006C5787" w:rsidRDefault="006C5787" w:rsidP="005A728A">
            <w:pPr>
              <w:jc w:val="center"/>
              <w:rPr>
                <w:sz w:val="18"/>
                <w:szCs w:val="18"/>
              </w:rPr>
            </w:pPr>
            <w:r w:rsidRPr="006C5787">
              <w:rPr>
                <w:color w:val="000000"/>
                <w:sz w:val="18"/>
                <w:szCs w:val="18"/>
              </w:rPr>
              <w:t>8 157,00</w:t>
            </w:r>
          </w:p>
        </w:tc>
      </w:tr>
      <w:tr w:rsidR="006C5787" w:rsidRPr="006C5787" w14:paraId="79A06959" w14:textId="77777777" w:rsidTr="006C5787">
        <w:trPr>
          <w:trHeight w:val="57"/>
        </w:trPr>
        <w:tc>
          <w:tcPr>
            <w:tcW w:w="601" w:type="dxa"/>
            <w:tcBorders>
              <w:left w:val="single" w:sz="4" w:space="0" w:color="000000"/>
              <w:bottom w:val="single" w:sz="4" w:space="0" w:color="000000"/>
            </w:tcBorders>
            <w:shd w:val="clear" w:color="auto" w:fill="FFFFFF"/>
            <w:vAlign w:val="center"/>
          </w:tcPr>
          <w:p w14:paraId="2AAF726F" w14:textId="77777777" w:rsidR="006C5787" w:rsidRPr="006C5787" w:rsidRDefault="006C5787" w:rsidP="005A728A">
            <w:pPr>
              <w:pStyle w:val="afff2"/>
              <w:snapToGrid w:val="0"/>
              <w:jc w:val="center"/>
              <w:rPr>
                <w:rFonts w:ascii="Times New Roman" w:hAnsi="Times New Roman" w:cs="Times New Roman"/>
                <w:sz w:val="18"/>
                <w:szCs w:val="18"/>
              </w:rPr>
            </w:pPr>
            <w:r w:rsidRPr="006C5787">
              <w:rPr>
                <w:rFonts w:ascii="Times New Roman" w:hAnsi="Times New Roman" w:cs="Times New Roman"/>
                <w:sz w:val="18"/>
                <w:szCs w:val="18"/>
              </w:rPr>
              <w:t>170</w:t>
            </w:r>
          </w:p>
        </w:tc>
        <w:tc>
          <w:tcPr>
            <w:tcW w:w="6062" w:type="dxa"/>
            <w:tcBorders>
              <w:left w:val="single" w:sz="4" w:space="0" w:color="000000"/>
              <w:bottom w:val="single" w:sz="4" w:space="0" w:color="000000"/>
            </w:tcBorders>
            <w:shd w:val="clear" w:color="auto" w:fill="FFFFFF"/>
            <w:vAlign w:val="center"/>
          </w:tcPr>
          <w:p w14:paraId="27C5DCA6" w14:textId="77777777" w:rsidR="006C5787" w:rsidRPr="006C5787" w:rsidRDefault="006C5787" w:rsidP="005A728A">
            <w:pPr>
              <w:rPr>
                <w:sz w:val="18"/>
                <w:szCs w:val="18"/>
              </w:rPr>
            </w:pPr>
            <w:r w:rsidRPr="006C5787">
              <w:rPr>
                <w:sz w:val="18"/>
                <w:szCs w:val="18"/>
              </w:rPr>
              <w:t>Р/к двигателя ЗИЛ-130 полный</w:t>
            </w:r>
          </w:p>
        </w:tc>
        <w:tc>
          <w:tcPr>
            <w:tcW w:w="567" w:type="dxa"/>
            <w:tcBorders>
              <w:left w:val="single" w:sz="4" w:space="0" w:color="000000"/>
              <w:bottom w:val="single" w:sz="4" w:space="0" w:color="000000"/>
            </w:tcBorders>
            <w:shd w:val="clear" w:color="auto" w:fill="FFFFFF"/>
          </w:tcPr>
          <w:p w14:paraId="6CAE9B5A" w14:textId="77777777" w:rsidR="006C5787" w:rsidRPr="006C5787" w:rsidRDefault="006C5787" w:rsidP="005A728A">
            <w:pPr>
              <w:snapToGrid w:val="0"/>
              <w:spacing w:after="200"/>
              <w:jc w:val="center"/>
              <w:rPr>
                <w:sz w:val="18"/>
                <w:szCs w:val="18"/>
              </w:rPr>
            </w:pPr>
            <w:r w:rsidRPr="006C5787">
              <w:rPr>
                <w:sz w:val="18"/>
                <w:szCs w:val="18"/>
              </w:rPr>
              <w:t>к-т</w:t>
            </w:r>
          </w:p>
        </w:tc>
        <w:tc>
          <w:tcPr>
            <w:tcW w:w="567" w:type="dxa"/>
            <w:tcBorders>
              <w:left w:val="single" w:sz="4" w:space="0" w:color="000000"/>
              <w:bottom w:val="single" w:sz="4" w:space="0" w:color="000000"/>
            </w:tcBorders>
            <w:shd w:val="clear" w:color="auto" w:fill="FFFFFF"/>
            <w:vAlign w:val="center"/>
          </w:tcPr>
          <w:p w14:paraId="018ABDBE" w14:textId="77777777" w:rsidR="006C5787" w:rsidRPr="006C5787" w:rsidRDefault="006C5787" w:rsidP="005A728A">
            <w:pPr>
              <w:snapToGrid w:val="0"/>
              <w:spacing w:after="200"/>
              <w:jc w:val="center"/>
              <w:rPr>
                <w:sz w:val="18"/>
                <w:szCs w:val="18"/>
              </w:rPr>
            </w:pPr>
            <w:r w:rsidRPr="006C5787">
              <w:rPr>
                <w:sz w:val="18"/>
                <w:szCs w:val="18"/>
              </w:rPr>
              <w:t>1</w:t>
            </w:r>
          </w:p>
        </w:tc>
        <w:tc>
          <w:tcPr>
            <w:tcW w:w="1134" w:type="dxa"/>
            <w:tcBorders>
              <w:left w:val="single" w:sz="4" w:space="0" w:color="000000"/>
              <w:bottom w:val="single" w:sz="4" w:space="0" w:color="000000"/>
            </w:tcBorders>
            <w:shd w:val="clear" w:color="auto" w:fill="FFFFFF"/>
            <w:vAlign w:val="center"/>
          </w:tcPr>
          <w:p w14:paraId="429DC0D2" w14:textId="77777777" w:rsidR="006C5787" w:rsidRPr="006C5787" w:rsidRDefault="006C5787" w:rsidP="005A728A">
            <w:pPr>
              <w:jc w:val="center"/>
              <w:rPr>
                <w:sz w:val="18"/>
                <w:szCs w:val="18"/>
              </w:rPr>
            </w:pPr>
            <w:r w:rsidRPr="006C5787">
              <w:rPr>
                <w:sz w:val="18"/>
                <w:szCs w:val="18"/>
              </w:rPr>
              <w:t>2 100,00</w:t>
            </w:r>
          </w:p>
        </w:tc>
        <w:tc>
          <w:tcPr>
            <w:tcW w:w="1134" w:type="dxa"/>
            <w:tcBorders>
              <w:left w:val="single" w:sz="4" w:space="0" w:color="000000"/>
              <w:bottom w:val="single" w:sz="4" w:space="0" w:color="000000"/>
            </w:tcBorders>
            <w:shd w:val="clear" w:color="auto" w:fill="FFFFFF"/>
            <w:vAlign w:val="center"/>
          </w:tcPr>
          <w:p w14:paraId="38FB04DE" w14:textId="77777777" w:rsidR="006C5787" w:rsidRPr="006C5787" w:rsidRDefault="006C5787" w:rsidP="005A728A">
            <w:pPr>
              <w:jc w:val="center"/>
              <w:rPr>
                <w:sz w:val="18"/>
                <w:szCs w:val="18"/>
              </w:rPr>
            </w:pPr>
            <w:r w:rsidRPr="006C5787">
              <w:rPr>
                <w:sz w:val="18"/>
                <w:szCs w:val="18"/>
              </w:rPr>
              <w:t>2 310,00</w:t>
            </w:r>
          </w:p>
        </w:tc>
        <w:tc>
          <w:tcPr>
            <w:tcW w:w="1134" w:type="dxa"/>
            <w:tcBorders>
              <w:left w:val="single" w:sz="4" w:space="0" w:color="000000"/>
              <w:bottom w:val="single" w:sz="4" w:space="0" w:color="000000"/>
            </w:tcBorders>
            <w:shd w:val="clear" w:color="auto" w:fill="FFFFFF"/>
            <w:vAlign w:val="center"/>
          </w:tcPr>
          <w:p w14:paraId="10F69005" w14:textId="77777777" w:rsidR="006C5787" w:rsidRPr="006C5787" w:rsidRDefault="006C5787" w:rsidP="005A728A">
            <w:pPr>
              <w:jc w:val="center"/>
              <w:rPr>
                <w:sz w:val="18"/>
                <w:szCs w:val="18"/>
              </w:rPr>
            </w:pPr>
            <w:r w:rsidRPr="006C5787">
              <w:rPr>
                <w:sz w:val="18"/>
                <w:szCs w:val="18"/>
              </w:rPr>
              <w:t>2 264,00</w:t>
            </w:r>
          </w:p>
        </w:tc>
        <w:tc>
          <w:tcPr>
            <w:tcW w:w="1134" w:type="dxa"/>
            <w:tcBorders>
              <w:left w:val="single" w:sz="4" w:space="0" w:color="000000"/>
              <w:bottom w:val="single" w:sz="4" w:space="0" w:color="000000"/>
            </w:tcBorders>
            <w:shd w:val="clear" w:color="auto" w:fill="FFFFFF"/>
            <w:vAlign w:val="center"/>
          </w:tcPr>
          <w:p w14:paraId="5DFFBB59" w14:textId="77777777" w:rsidR="006C5787" w:rsidRPr="006C5787" w:rsidRDefault="006C5787" w:rsidP="005A728A">
            <w:pPr>
              <w:jc w:val="center"/>
              <w:rPr>
                <w:sz w:val="18"/>
                <w:szCs w:val="18"/>
              </w:rPr>
            </w:pPr>
            <w:r w:rsidRPr="006C5787">
              <w:rPr>
                <w:color w:val="000000"/>
                <w:sz w:val="18"/>
                <w:szCs w:val="18"/>
              </w:rPr>
              <w:t>2 224,67</w:t>
            </w:r>
          </w:p>
        </w:tc>
        <w:tc>
          <w:tcPr>
            <w:tcW w:w="3260" w:type="dxa"/>
            <w:tcBorders>
              <w:left w:val="single" w:sz="4" w:space="0" w:color="000000"/>
              <w:bottom w:val="single" w:sz="4" w:space="0" w:color="000000"/>
              <w:right w:val="single" w:sz="4" w:space="0" w:color="000000"/>
            </w:tcBorders>
            <w:shd w:val="clear" w:color="auto" w:fill="FFFFFF"/>
            <w:vAlign w:val="center"/>
          </w:tcPr>
          <w:p w14:paraId="36C333A1" w14:textId="77777777" w:rsidR="006C5787" w:rsidRPr="006C5787" w:rsidRDefault="006C5787" w:rsidP="005A728A">
            <w:pPr>
              <w:jc w:val="center"/>
              <w:rPr>
                <w:sz w:val="18"/>
                <w:szCs w:val="18"/>
              </w:rPr>
            </w:pPr>
            <w:r w:rsidRPr="006C5787">
              <w:rPr>
                <w:color w:val="000000"/>
                <w:sz w:val="18"/>
                <w:szCs w:val="18"/>
              </w:rPr>
              <w:t>2 224,67</w:t>
            </w:r>
          </w:p>
        </w:tc>
      </w:tr>
      <w:tr w:rsidR="006C5787" w:rsidRPr="006C5787" w14:paraId="0436E11A" w14:textId="77777777" w:rsidTr="006C5787">
        <w:trPr>
          <w:trHeight w:val="390"/>
        </w:trPr>
        <w:tc>
          <w:tcPr>
            <w:tcW w:w="12333" w:type="dxa"/>
            <w:gridSpan w:val="8"/>
            <w:tcBorders>
              <w:left w:val="single" w:sz="4" w:space="0" w:color="000000"/>
              <w:bottom w:val="single" w:sz="4" w:space="0" w:color="000000"/>
            </w:tcBorders>
            <w:shd w:val="clear" w:color="auto" w:fill="FFFFFF"/>
          </w:tcPr>
          <w:p w14:paraId="19F66E93" w14:textId="77777777" w:rsidR="006C5787" w:rsidRPr="006C5787" w:rsidRDefault="006C5787" w:rsidP="005A728A">
            <w:pPr>
              <w:pStyle w:val="afff2"/>
              <w:snapToGrid w:val="0"/>
              <w:jc w:val="right"/>
              <w:rPr>
                <w:rFonts w:ascii="Times New Roman" w:hAnsi="Times New Roman" w:cs="Times New Roman"/>
                <w:sz w:val="18"/>
                <w:szCs w:val="18"/>
              </w:rPr>
            </w:pPr>
            <w:r w:rsidRPr="006C5787">
              <w:rPr>
                <w:rFonts w:ascii="Times New Roman" w:hAnsi="Times New Roman" w:cs="Times New Roman"/>
                <w:color w:val="000000"/>
                <w:sz w:val="18"/>
                <w:szCs w:val="18"/>
              </w:rPr>
              <w:t>Итого:</w:t>
            </w:r>
          </w:p>
        </w:tc>
        <w:tc>
          <w:tcPr>
            <w:tcW w:w="3260" w:type="dxa"/>
            <w:tcBorders>
              <w:left w:val="single" w:sz="4" w:space="0" w:color="000000"/>
              <w:bottom w:val="single" w:sz="4" w:space="0" w:color="000000"/>
              <w:right w:val="single" w:sz="4" w:space="0" w:color="000000"/>
            </w:tcBorders>
            <w:shd w:val="clear" w:color="auto" w:fill="FFFFFF"/>
            <w:vAlign w:val="center"/>
          </w:tcPr>
          <w:p w14:paraId="1DFCBEF8" w14:textId="77777777" w:rsidR="006C5787" w:rsidRPr="006C5787" w:rsidRDefault="006C5787" w:rsidP="005A728A">
            <w:pPr>
              <w:jc w:val="center"/>
              <w:rPr>
                <w:color w:val="000000"/>
                <w:sz w:val="18"/>
                <w:szCs w:val="18"/>
              </w:rPr>
            </w:pPr>
            <w:r w:rsidRPr="006C5787">
              <w:rPr>
                <w:color w:val="000000"/>
                <w:sz w:val="18"/>
                <w:szCs w:val="18"/>
              </w:rPr>
              <w:t>623 601,43</w:t>
            </w:r>
          </w:p>
        </w:tc>
      </w:tr>
    </w:tbl>
    <w:p w14:paraId="7BBBD1E7" w14:textId="77777777" w:rsidR="006C5787" w:rsidRDefault="006C5787" w:rsidP="00BA37E9">
      <w:pPr>
        <w:ind w:firstLine="709"/>
        <w:jc w:val="both"/>
        <w:rPr>
          <w:sz w:val="22"/>
          <w:szCs w:val="22"/>
        </w:rPr>
      </w:pPr>
    </w:p>
    <w:p w14:paraId="4AA1A113" w14:textId="77777777" w:rsidR="006C5787" w:rsidRDefault="006C5787" w:rsidP="00BA37E9">
      <w:pPr>
        <w:ind w:firstLine="709"/>
        <w:jc w:val="both"/>
        <w:rPr>
          <w:sz w:val="22"/>
          <w:szCs w:val="22"/>
        </w:rPr>
      </w:pPr>
    </w:p>
    <w:p w14:paraId="1161BD9B" w14:textId="24E3D92C" w:rsidR="0028634B" w:rsidRPr="0028634B" w:rsidRDefault="0028634B" w:rsidP="0028634B">
      <w:pPr>
        <w:ind w:firstLine="709"/>
        <w:jc w:val="both"/>
        <w:rPr>
          <w:sz w:val="22"/>
          <w:szCs w:val="22"/>
        </w:rPr>
      </w:pPr>
      <w:r w:rsidRPr="0028634B">
        <w:rPr>
          <w:sz w:val="22"/>
          <w:szCs w:val="22"/>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757824" w:rsidRPr="00757824">
        <w:rPr>
          <w:sz w:val="22"/>
          <w:szCs w:val="22"/>
        </w:rPr>
        <w:t>623 601 (Шестьсот двадцать три тысячи шестьсот один) руб. 43 коп.</w:t>
      </w:r>
      <w:r w:rsidRPr="0028634B">
        <w:rPr>
          <w:sz w:val="22"/>
          <w:szCs w:val="22"/>
        </w:rPr>
        <w:t>, с учетом НДС.</w:t>
      </w:r>
    </w:p>
    <w:p w14:paraId="2191E1D1" w14:textId="77777777" w:rsidR="0028634B" w:rsidRDefault="0028634B" w:rsidP="00BA37E9">
      <w:pPr>
        <w:ind w:firstLine="709"/>
        <w:jc w:val="both"/>
        <w:rPr>
          <w:sz w:val="22"/>
          <w:szCs w:val="22"/>
        </w:rPr>
      </w:pPr>
    </w:p>
    <w:p w14:paraId="749ACBC1" w14:textId="77777777" w:rsidR="0028634B" w:rsidRDefault="0028634B" w:rsidP="00BA37E9">
      <w:pPr>
        <w:ind w:firstLine="709"/>
        <w:jc w:val="both"/>
        <w:rPr>
          <w:sz w:val="22"/>
          <w:szCs w:val="22"/>
        </w:rPr>
      </w:pPr>
    </w:p>
    <w:p w14:paraId="42D56570" w14:textId="77777777" w:rsidR="0028634B" w:rsidRDefault="0028634B" w:rsidP="00BA37E9">
      <w:pPr>
        <w:ind w:firstLine="709"/>
        <w:jc w:val="both"/>
        <w:rPr>
          <w:sz w:val="22"/>
          <w:szCs w:val="22"/>
        </w:rPr>
        <w:sectPr w:rsidR="0028634B" w:rsidSect="0028634B">
          <w:pgSz w:w="16839" w:h="11907" w:orient="landscape" w:code="9"/>
          <w:pgMar w:top="1276" w:right="426" w:bottom="567" w:left="709"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6722F515" w14:textId="77777777" w:rsidR="00757824" w:rsidRDefault="00757824" w:rsidP="00D337C9">
      <w:pPr>
        <w:widowControl/>
        <w:autoSpaceDE/>
        <w:autoSpaceDN/>
        <w:adjustRightInd/>
        <w:jc w:val="center"/>
        <w:rPr>
          <w:b/>
          <w:sz w:val="24"/>
          <w:szCs w:val="24"/>
          <w:lang w:eastAsia="en-US" w:bidi="en-US"/>
        </w:rPr>
      </w:pPr>
    </w:p>
    <w:p w14:paraId="45B546CD" w14:textId="77777777" w:rsidR="00163E31" w:rsidRPr="00163E31" w:rsidRDefault="00163E31" w:rsidP="00163E31">
      <w:pPr>
        <w:keepNext/>
        <w:keepLines/>
        <w:widowControl/>
        <w:shd w:val="clear" w:color="auto" w:fill="FFFFFF"/>
        <w:suppressAutoHyphens/>
        <w:autoSpaceDE/>
        <w:autoSpaceDN/>
        <w:adjustRightInd/>
        <w:jc w:val="center"/>
        <w:rPr>
          <w:rFonts w:eastAsia="Calibri"/>
          <w:b/>
          <w:sz w:val="24"/>
          <w:szCs w:val="24"/>
          <w:lang w:eastAsia="zh-CN"/>
        </w:rPr>
      </w:pPr>
      <w:r w:rsidRPr="00163E31">
        <w:rPr>
          <w:rFonts w:eastAsia="Calibri"/>
          <w:b/>
          <w:bCs/>
          <w:color w:val="000000"/>
          <w:spacing w:val="3"/>
          <w:sz w:val="24"/>
          <w:szCs w:val="24"/>
          <w:lang w:eastAsia="zh-CN"/>
        </w:rPr>
        <w:t>Договор№ _______</w:t>
      </w:r>
      <w:r w:rsidRPr="00163E31">
        <w:rPr>
          <w:rFonts w:eastAsia="Calibri"/>
          <w:b/>
          <w:bCs/>
          <w:color w:val="000000"/>
          <w:spacing w:val="3"/>
          <w:sz w:val="24"/>
          <w:szCs w:val="24"/>
          <w:lang w:eastAsia="zh-CN"/>
        </w:rPr>
        <w:br/>
      </w:r>
      <w:r w:rsidRPr="00163E31">
        <w:rPr>
          <w:rFonts w:eastAsia="Calibri"/>
          <w:b/>
          <w:sz w:val="24"/>
          <w:szCs w:val="24"/>
          <w:lang w:eastAsia="zh-CN"/>
        </w:rPr>
        <w:t>на поставку автозапчастей для ремонта автомобилей ЗИЛ</w:t>
      </w:r>
    </w:p>
    <w:p w14:paraId="566A11B2" w14:textId="77777777" w:rsidR="00163E31" w:rsidRPr="00163E31" w:rsidRDefault="00163E31" w:rsidP="00163E31">
      <w:pPr>
        <w:keepNext/>
        <w:keepLines/>
        <w:widowControl/>
        <w:shd w:val="clear" w:color="auto" w:fill="FFFFFF"/>
        <w:suppressAutoHyphens/>
        <w:autoSpaceDE/>
        <w:autoSpaceDN/>
        <w:adjustRightInd/>
        <w:ind w:left="851" w:firstLine="425"/>
        <w:jc w:val="center"/>
        <w:rPr>
          <w:rFonts w:eastAsia="Calibri"/>
          <w:b/>
          <w:sz w:val="24"/>
          <w:szCs w:val="24"/>
          <w:lang w:eastAsia="zh-CN"/>
        </w:rPr>
      </w:pPr>
    </w:p>
    <w:p w14:paraId="3E35B0BB" w14:textId="77777777" w:rsidR="00163E31" w:rsidRPr="00163E31" w:rsidRDefault="00163E31" w:rsidP="00163E31">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163E31">
        <w:rPr>
          <w:rFonts w:eastAsia="Calibri"/>
          <w:color w:val="000000"/>
          <w:spacing w:val="-4"/>
          <w:sz w:val="22"/>
          <w:szCs w:val="22"/>
          <w:lang w:eastAsia="zh-CN"/>
        </w:rPr>
        <w:t>г. Йошкар-Ола</w:t>
      </w:r>
      <w:r w:rsidRPr="00163E31">
        <w:rPr>
          <w:rFonts w:eastAsia="Calibri"/>
          <w:color w:val="000000"/>
          <w:spacing w:val="-4"/>
          <w:sz w:val="22"/>
          <w:szCs w:val="22"/>
          <w:lang w:eastAsia="zh-CN"/>
        </w:rPr>
        <w:tab/>
        <w:t xml:space="preserve">          </w:t>
      </w:r>
      <w:proofErr w:type="gramStart"/>
      <w:r w:rsidRPr="00163E31">
        <w:rPr>
          <w:rFonts w:eastAsia="Calibri"/>
          <w:color w:val="000000"/>
          <w:spacing w:val="-4"/>
          <w:sz w:val="22"/>
          <w:szCs w:val="22"/>
          <w:lang w:eastAsia="zh-CN"/>
        </w:rPr>
        <w:t xml:space="preserve">   </w:t>
      </w:r>
      <w:r w:rsidRPr="00163E31">
        <w:rPr>
          <w:rFonts w:eastAsia="Calibri"/>
          <w:color w:val="000000"/>
          <w:sz w:val="22"/>
          <w:szCs w:val="22"/>
          <w:lang w:eastAsia="zh-CN"/>
        </w:rPr>
        <w:t>«</w:t>
      </w:r>
      <w:proofErr w:type="gramEnd"/>
      <w:r w:rsidRPr="00163E31">
        <w:rPr>
          <w:rFonts w:eastAsia="Calibri"/>
          <w:color w:val="000000"/>
          <w:sz w:val="22"/>
          <w:szCs w:val="22"/>
          <w:lang w:eastAsia="zh-CN"/>
        </w:rPr>
        <w:t>___»</w:t>
      </w:r>
      <w:r w:rsidRPr="00163E31">
        <w:rPr>
          <w:rFonts w:eastAsia="Calibri"/>
          <w:color w:val="000000"/>
          <w:spacing w:val="-1"/>
          <w:sz w:val="22"/>
          <w:szCs w:val="22"/>
          <w:lang w:eastAsia="zh-CN"/>
        </w:rPr>
        <w:t xml:space="preserve"> _________ 2025 г.</w:t>
      </w:r>
    </w:p>
    <w:p w14:paraId="2CC9D252" w14:textId="77777777" w:rsidR="00163E31" w:rsidRPr="00163E31" w:rsidRDefault="00163E31" w:rsidP="00163E31">
      <w:pPr>
        <w:keepNext/>
        <w:keepLines/>
        <w:widowControl/>
        <w:suppressAutoHyphens/>
        <w:autoSpaceDE/>
        <w:autoSpaceDN/>
        <w:adjustRightInd/>
        <w:ind w:left="709" w:firstLine="425"/>
        <w:jc w:val="both"/>
        <w:rPr>
          <w:rFonts w:eastAsia="Calibri"/>
          <w:color w:val="000000"/>
          <w:sz w:val="22"/>
          <w:szCs w:val="22"/>
          <w:lang w:eastAsia="zh-CN"/>
        </w:rPr>
      </w:pPr>
    </w:p>
    <w:p w14:paraId="55966C34" w14:textId="77777777" w:rsidR="00163E31" w:rsidRPr="00163E31" w:rsidRDefault="00163E31" w:rsidP="00163E31">
      <w:pPr>
        <w:keepNext/>
        <w:keepLines/>
        <w:widowControl/>
        <w:suppressAutoHyphens/>
        <w:autoSpaceDE/>
        <w:autoSpaceDN/>
        <w:adjustRightInd/>
        <w:ind w:firstLine="709"/>
        <w:jc w:val="both"/>
        <w:rPr>
          <w:rFonts w:eastAsia="Calibri"/>
          <w:bCs/>
          <w:color w:val="000000"/>
          <w:sz w:val="22"/>
          <w:szCs w:val="22"/>
          <w:lang w:eastAsia="zh-CN"/>
        </w:rPr>
      </w:pPr>
      <w:r w:rsidRPr="00163E31">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163E31">
        <w:rPr>
          <w:rFonts w:eastAsia="Calibri"/>
          <w:color w:val="000000"/>
          <w:sz w:val="22"/>
          <w:szCs w:val="22"/>
        </w:rPr>
        <w:t>ый</w:t>
      </w:r>
      <w:proofErr w:type="spellEnd"/>
      <w:r w:rsidRPr="00163E31">
        <w:rPr>
          <w:rFonts w:eastAsia="Calibri"/>
          <w:color w:val="000000"/>
          <w:sz w:val="22"/>
          <w:szCs w:val="22"/>
        </w:rPr>
        <w:t>/</w:t>
      </w:r>
      <w:proofErr w:type="spellStart"/>
      <w:r w:rsidRPr="00163E31">
        <w:rPr>
          <w:rFonts w:eastAsia="Calibri"/>
          <w:color w:val="000000"/>
          <w:sz w:val="22"/>
          <w:szCs w:val="22"/>
        </w:rPr>
        <w:t>ая</w:t>
      </w:r>
      <w:proofErr w:type="spellEnd"/>
      <w:r w:rsidRPr="00163E31">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163E31">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163E31">
        <w:rPr>
          <w:rFonts w:eastAsia="Calibri"/>
          <w:color w:val="000000"/>
          <w:sz w:val="22"/>
          <w:szCs w:val="22"/>
        </w:rPr>
        <w:t xml:space="preserve"> (протокол № ______ от _____), заключили настоящий договор  </w:t>
      </w:r>
      <w:r w:rsidRPr="00163E31">
        <w:rPr>
          <w:sz w:val="22"/>
          <w:szCs w:val="22"/>
        </w:rPr>
        <w:t>(далее по тексту  - Договор) о нижеследующем:</w:t>
      </w:r>
    </w:p>
    <w:p w14:paraId="06C1ED9F" w14:textId="77777777" w:rsidR="00163E31" w:rsidRPr="00163E31" w:rsidRDefault="00163E31" w:rsidP="00163E31">
      <w:pPr>
        <w:keepNext/>
        <w:keepLines/>
        <w:widowControl/>
        <w:shd w:val="clear" w:color="auto" w:fill="FFFFFF"/>
        <w:suppressAutoHyphens/>
        <w:autoSpaceDE/>
        <w:autoSpaceDN/>
        <w:adjustRightInd/>
        <w:jc w:val="center"/>
        <w:rPr>
          <w:rFonts w:eastAsia="Calibri"/>
          <w:b/>
          <w:bCs/>
          <w:color w:val="000000"/>
          <w:sz w:val="22"/>
          <w:szCs w:val="22"/>
          <w:lang w:eastAsia="zh-CN"/>
        </w:rPr>
      </w:pPr>
    </w:p>
    <w:p w14:paraId="58C5A15C" w14:textId="77777777" w:rsidR="00163E31" w:rsidRPr="00163E31" w:rsidRDefault="00163E31" w:rsidP="00163E31">
      <w:pPr>
        <w:keepNext/>
        <w:keepLines/>
        <w:widowControl/>
        <w:shd w:val="clear" w:color="auto" w:fill="FFFFFF"/>
        <w:tabs>
          <w:tab w:val="center" w:pos="4890"/>
          <w:tab w:val="right" w:pos="9780"/>
        </w:tabs>
        <w:suppressAutoHyphens/>
        <w:autoSpaceDE/>
        <w:autoSpaceDN/>
        <w:adjustRightInd/>
        <w:rPr>
          <w:rFonts w:eastAsia="Calibri"/>
          <w:sz w:val="22"/>
          <w:szCs w:val="22"/>
          <w:lang w:eastAsia="zh-CN"/>
        </w:rPr>
      </w:pPr>
      <w:r w:rsidRPr="00163E31">
        <w:rPr>
          <w:rFonts w:eastAsia="Calibri"/>
          <w:b/>
          <w:bCs/>
          <w:color w:val="000000"/>
          <w:sz w:val="22"/>
          <w:szCs w:val="22"/>
          <w:lang w:eastAsia="zh-CN"/>
        </w:rPr>
        <w:tab/>
        <w:t>1. ПРЕДМЕТ ДОГОВОРА</w:t>
      </w:r>
      <w:r w:rsidRPr="00163E31">
        <w:rPr>
          <w:rFonts w:eastAsia="Calibri"/>
          <w:b/>
          <w:bCs/>
          <w:color w:val="000000"/>
          <w:sz w:val="22"/>
          <w:szCs w:val="22"/>
          <w:lang w:eastAsia="zh-CN"/>
        </w:rPr>
        <w:tab/>
      </w:r>
    </w:p>
    <w:p w14:paraId="24EF9A21" w14:textId="478D4CCF" w:rsidR="00163E31" w:rsidRPr="00163E31" w:rsidRDefault="00163E31" w:rsidP="00163E31">
      <w:pPr>
        <w:widowControl/>
        <w:numPr>
          <w:ilvl w:val="1"/>
          <w:numId w:val="27"/>
        </w:numPr>
        <w:tabs>
          <w:tab w:val="left" w:pos="1134"/>
        </w:tabs>
        <w:autoSpaceDE/>
        <w:autoSpaceDN/>
        <w:adjustRightInd/>
        <w:ind w:left="0" w:firstLine="709"/>
        <w:jc w:val="both"/>
        <w:rPr>
          <w:sz w:val="22"/>
          <w:szCs w:val="22"/>
        </w:rPr>
      </w:pPr>
      <w:r w:rsidRPr="00163E31">
        <w:rPr>
          <w:sz w:val="22"/>
          <w:szCs w:val="22"/>
        </w:rPr>
        <w:t xml:space="preserve">Поставщик обязуется осуществить поставку </w:t>
      </w:r>
      <w:r w:rsidRPr="00163E31">
        <w:rPr>
          <w:rFonts w:eastAsia="Calibri"/>
          <w:sz w:val="24"/>
          <w:szCs w:val="24"/>
          <w:lang w:eastAsia="zh-CN"/>
        </w:rPr>
        <w:t xml:space="preserve">автозапчастей для ремонта автомобилей ЗИЛ </w:t>
      </w:r>
      <w:r w:rsidRPr="00163E31">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16F8B7D6" w14:textId="77777777" w:rsidR="00163E31" w:rsidRPr="00163E31" w:rsidRDefault="00163E31" w:rsidP="00163E31">
      <w:pPr>
        <w:widowControl/>
        <w:ind w:firstLine="709"/>
        <w:jc w:val="both"/>
        <w:rPr>
          <w:sz w:val="22"/>
          <w:szCs w:val="22"/>
        </w:rPr>
      </w:pPr>
      <w:r w:rsidRPr="00163E31">
        <w:rPr>
          <w:sz w:val="22"/>
          <w:szCs w:val="22"/>
        </w:rPr>
        <w:t>1.2. Поставляемый Товар должен быть новым, ранее не находившимся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5EB14A08" w14:textId="77777777" w:rsidR="00163E31" w:rsidRPr="00163E31" w:rsidRDefault="00163E31" w:rsidP="00163E31">
      <w:pPr>
        <w:widowControl/>
        <w:ind w:firstLine="709"/>
        <w:jc w:val="both"/>
        <w:rPr>
          <w:sz w:val="22"/>
          <w:szCs w:val="22"/>
        </w:rPr>
      </w:pPr>
      <w:r w:rsidRPr="00163E31">
        <w:rPr>
          <w:sz w:val="22"/>
          <w:szCs w:val="22"/>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52720513" w14:textId="77777777" w:rsidR="00163E31" w:rsidRPr="00163E31" w:rsidRDefault="00163E31" w:rsidP="00163E31">
      <w:pPr>
        <w:widowControl/>
        <w:autoSpaceDE/>
        <w:autoSpaceDN/>
        <w:adjustRightInd/>
        <w:ind w:firstLine="709"/>
        <w:jc w:val="both"/>
        <w:rPr>
          <w:sz w:val="24"/>
          <w:szCs w:val="24"/>
        </w:rPr>
      </w:pPr>
      <w:r w:rsidRPr="00163E31">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2218DDD9" w14:textId="77777777" w:rsidR="00163E31" w:rsidRDefault="00163E31" w:rsidP="00163E31">
      <w:pPr>
        <w:widowControl/>
        <w:suppressAutoHyphens/>
        <w:autoSpaceDE/>
        <w:autoSpaceDN/>
        <w:adjustRightInd/>
        <w:jc w:val="center"/>
        <w:rPr>
          <w:b/>
          <w:sz w:val="22"/>
          <w:szCs w:val="22"/>
          <w:lang w:eastAsia="zh-CN"/>
        </w:rPr>
      </w:pPr>
    </w:p>
    <w:p w14:paraId="7B398084" w14:textId="3A59CCF6" w:rsidR="00163E31" w:rsidRPr="00163E31" w:rsidRDefault="00163E31" w:rsidP="00163E31">
      <w:pPr>
        <w:widowControl/>
        <w:suppressAutoHyphens/>
        <w:autoSpaceDE/>
        <w:autoSpaceDN/>
        <w:adjustRightInd/>
        <w:jc w:val="center"/>
        <w:rPr>
          <w:b/>
          <w:sz w:val="22"/>
          <w:szCs w:val="22"/>
          <w:lang w:eastAsia="zh-CN"/>
        </w:rPr>
      </w:pPr>
      <w:r w:rsidRPr="00163E31">
        <w:rPr>
          <w:b/>
          <w:sz w:val="22"/>
          <w:szCs w:val="22"/>
          <w:lang w:eastAsia="zh-CN"/>
        </w:rPr>
        <w:t>2. ЦЕНА ДОГОВОРА</w:t>
      </w:r>
    </w:p>
    <w:p w14:paraId="68044741"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2.1. Цена за единицу Товара указана в Приложении № 1 к Договору. Максимальное значение цены Договора составляет ________ руб., в том числе НДС __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072E79D5"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2.2. Валютой для установления цены Договора и расчетов с Поставщиком является рубль Российской Федерации.</w:t>
      </w:r>
    </w:p>
    <w:p w14:paraId="1D04A577"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2.3. Источник финансирования Договора – собственные средства МУП «Водоканал».</w:t>
      </w:r>
    </w:p>
    <w:p w14:paraId="564C8BD6"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519D8721"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355D688"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w:t>
      </w:r>
      <w:r w:rsidRPr="00163E31">
        <w:rPr>
          <w:sz w:val="22"/>
          <w:szCs w:val="22"/>
          <w:lang w:eastAsia="zh-CN"/>
        </w:rPr>
        <w:lastRenderedPageBreak/>
        <w:t>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2F13D535" w14:textId="77777777" w:rsidR="00163E31" w:rsidRPr="00163E31" w:rsidRDefault="00163E31" w:rsidP="00163E31">
      <w:pPr>
        <w:widowControl/>
        <w:suppressAutoHyphens/>
        <w:autoSpaceDE/>
        <w:autoSpaceDN/>
        <w:adjustRightInd/>
        <w:jc w:val="center"/>
        <w:rPr>
          <w:b/>
          <w:sz w:val="22"/>
          <w:szCs w:val="22"/>
          <w:lang w:eastAsia="zh-CN"/>
        </w:rPr>
      </w:pPr>
    </w:p>
    <w:p w14:paraId="26E715C4" w14:textId="77777777" w:rsidR="00163E31" w:rsidRPr="00163E31" w:rsidRDefault="00163E31" w:rsidP="00163E31">
      <w:pPr>
        <w:widowControl/>
        <w:suppressAutoHyphens/>
        <w:autoSpaceDE/>
        <w:autoSpaceDN/>
        <w:adjustRightInd/>
        <w:jc w:val="center"/>
        <w:rPr>
          <w:b/>
          <w:sz w:val="22"/>
          <w:szCs w:val="22"/>
          <w:lang w:eastAsia="zh-CN"/>
        </w:rPr>
      </w:pPr>
      <w:r w:rsidRPr="00163E31">
        <w:rPr>
          <w:b/>
          <w:sz w:val="22"/>
          <w:szCs w:val="22"/>
          <w:lang w:eastAsia="zh-CN"/>
        </w:rPr>
        <w:t>3. ПОРЯДОК РАСЧЕТОВ</w:t>
      </w:r>
    </w:p>
    <w:p w14:paraId="0A3ACCEF"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iCs/>
          <w:sz w:val="22"/>
          <w:szCs w:val="22"/>
          <w:lang w:eastAsia="zh-CN"/>
        </w:rPr>
        <w:t xml:space="preserve">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163E31">
        <w:rPr>
          <w:bCs/>
          <w:sz w:val="22"/>
          <w:szCs w:val="22"/>
          <w:lang w:eastAsia="zh-CN"/>
        </w:rPr>
        <w:t>Оплата за поставку Товара осуществляется по цене, установленной в Спецификации.</w:t>
      </w:r>
    </w:p>
    <w:p w14:paraId="0CD4A04E"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4167BA5" w14:textId="77777777" w:rsidR="00163E31" w:rsidRPr="00163E31" w:rsidRDefault="00163E31" w:rsidP="00163E31">
      <w:pPr>
        <w:widowControl/>
        <w:suppressAutoHyphens/>
        <w:autoSpaceDE/>
        <w:autoSpaceDN/>
        <w:adjustRightInd/>
        <w:ind w:firstLine="709"/>
        <w:jc w:val="both"/>
        <w:rPr>
          <w:sz w:val="22"/>
          <w:szCs w:val="22"/>
          <w:lang w:eastAsia="zh-CN"/>
        </w:rPr>
      </w:pPr>
      <w:r w:rsidRPr="00163E31">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14:paraId="7D924254" w14:textId="77777777" w:rsidR="00163E31" w:rsidRPr="00163E31" w:rsidRDefault="00163E31" w:rsidP="00163E31">
      <w:pPr>
        <w:widowControl/>
        <w:suppressAutoHyphens/>
        <w:autoSpaceDE/>
        <w:autoSpaceDN/>
        <w:adjustRightInd/>
        <w:ind w:firstLine="709"/>
        <w:jc w:val="both"/>
        <w:rPr>
          <w:sz w:val="22"/>
          <w:szCs w:val="22"/>
          <w:lang w:eastAsia="zh-CN"/>
        </w:rPr>
      </w:pPr>
    </w:p>
    <w:p w14:paraId="6F07851A" w14:textId="77777777" w:rsidR="00163E31" w:rsidRPr="00163E31" w:rsidRDefault="00163E31" w:rsidP="00163E31">
      <w:pPr>
        <w:widowControl/>
        <w:tabs>
          <w:tab w:val="left" w:pos="0"/>
        </w:tabs>
        <w:suppressAutoHyphens/>
        <w:autoSpaceDN/>
        <w:adjustRightInd/>
        <w:jc w:val="center"/>
        <w:rPr>
          <w:b/>
          <w:sz w:val="22"/>
          <w:szCs w:val="22"/>
          <w:lang w:eastAsia="zh-CN"/>
        </w:rPr>
      </w:pPr>
      <w:r w:rsidRPr="00163E31">
        <w:rPr>
          <w:b/>
          <w:sz w:val="22"/>
          <w:szCs w:val="22"/>
          <w:lang w:eastAsia="zh-CN"/>
        </w:rPr>
        <w:t>4. ПРАВА И ОБЯЗАННОСТИ СТОРОН</w:t>
      </w:r>
    </w:p>
    <w:p w14:paraId="0E8A2890"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4.1. Заказчик вправе:</w:t>
      </w:r>
    </w:p>
    <w:p w14:paraId="6542E85D"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4.1.1. Требовать от Поставщика надлежащего исполнения обязательств в соответствии с условиями настоящего Договора.</w:t>
      </w:r>
    </w:p>
    <w:p w14:paraId="52D91FA3"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6E9F809C"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14:paraId="7815DD0D"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 Заказчик обязан:</w:t>
      </w:r>
    </w:p>
    <w:p w14:paraId="79CE29A4"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75206466"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76B88594"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1FE96798"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5837EA30"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74202793"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109B2113"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4.3. Поставщик вправе:</w:t>
      </w:r>
    </w:p>
    <w:p w14:paraId="2A509452"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7056CD07"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4.4. Поставщик обязан:</w:t>
      </w:r>
    </w:p>
    <w:p w14:paraId="4D046B12"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3D8C702D"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FB831A2"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w:t>
      </w:r>
      <w:r w:rsidRPr="00163E31">
        <w:rPr>
          <w:sz w:val="22"/>
          <w:szCs w:val="22"/>
          <w:lang w:eastAsia="zh-CN"/>
        </w:rPr>
        <w:lastRenderedPageBreak/>
        <w:t>уведомления об изменении адреса фактическим местонахождением Поставщика будет считаться адрес, указанный в настоящем Договоре.</w:t>
      </w:r>
    </w:p>
    <w:p w14:paraId="6854F209"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r w:rsidRPr="00163E31">
        <w:rPr>
          <w:sz w:val="22"/>
          <w:szCs w:val="22"/>
          <w:lang w:eastAsia="zh-CN"/>
        </w:rPr>
        <w:t>4.4.4. Гарантировать качество Товара.</w:t>
      </w:r>
    </w:p>
    <w:p w14:paraId="1DD62979" w14:textId="77777777" w:rsidR="00163E31" w:rsidRPr="00163E31" w:rsidRDefault="00163E31" w:rsidP="00163E31">
      <w:pPr>
        <w:widowControl/>
        <w:tabs>
          <w:tab w:val="left" w:pos="0"/>
        </w:tabs>
        <w:suppressAutoHyphens/>
        <w:autoSpaceDN/>
        <w:adjustRightInd/>
        <w:ind w:firstLine="709"/>
        <w:jc w:val="both"/>
        <w:rPr>
          <w:sz w:val="22"/>
          <w:szCs w:val="22"/>
          <w:lang w:eastAsia="zh-CN"/>
        </w:rPr>
      </w:pPr>
    </w:p>
    <w:p w14:paraId="3C01D781" w14:textId="77777777" w:rsidR="00163E31" w:rsidRPr="00163E31" w:rsidRDefault="00163E31" w:rsidP="00163E31">
      <w:pPr>
        <w:widowControl/>
        <w:shd w:val="clear" w:color="auto" w:fill="FFFFFF"/>
        <w:tabs>
          <w:tab w:val="left" w:pos="709"/>
        </w:tabs>
        <w:autoSpaceDE/>
        <w:autoSpaceDN/>
        <w:adjustRightInd/>
        <w:ind w:firstLine="709"/>
        <w:jc w:val="center"/>
        <w:rPr>
          <w:b/>
          <w:position w:val="-1"/>
          <w:sz w:val="22"/>
          <w:szCs w:val="22"/>
        </w:rPr>
      </w:pPr>
      <w:r w:rsidRPr="00163E31">
        <w:rPr>
          <w:b/>
          <w:position w:val="-1"/>
          <w:sz w:val="22"/>
          <w:szCs w:val="22"/>
        </w:rPr>
        <w:t>5. СРОК, МЕСТО И УСЛОВИЯ ПОСТАВКИ</w:t>
      </w:r>
    </w:p>
    <w:p w14:paraId="2DB553D2"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5.1. 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05D5E9B"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39032671"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5.2. По соглашению Сторон, срок действия Договора может быть продлен.</w:t>
      </w:r>
    </w:p>
    <w:p w14:paraId="48E6977D"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5.3. Погрузка и доставка товара осуществляется силами и средствами Поставщика до склада Заказчика и входит в стоимость товара.</w:t>
      </w:r>
      <w:r w:rsidRPr="00163E31">
        <w:rPr>
          <w:spacing w:val="-49"/>
          <w:position w:val="-1"/>
          <w:sz w:val="24"/>
          <w:szCs w:val="24"/>
        </w:rPr>
        <w:t xml:space="preserve"> </w:t>
      </w:r>
      <w:r w:rsidRPr="00163E31">
        <w:rPr>
          <w:position w:val="-1"/>
          <w:sz w:val="22"/>
          <w:szCs w:val="22"/>
        </w:rPr>
        <w:t>При наличии склада в пределах города Йошкар-Олы возможен самовывоз Товара Заказчиком.</w:t>
      </w:r>
    </w:p>
    <w:p w14:paraId="514E7977"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Адрес склада: РМЭ, г. Йошкар-Ола, ул. Дружбы, д. 2 (далее – место поставки).</w:t>
      </w:r>
    </w:p>
    <w:p w14:paraId="4A96A904"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10DECFAE" w14:textId="77777777" w:rsidR="00163E31" w:rsidRPr="00163E31" w:rsidRDefault="00163E31" w:rsidP="00163E31">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14:paraId="4ED1F5CA" w14:textId="77777777" w:rsidR="00163E31" w:rsidRPr="00163E31" w:rsidRDefault="00163E31" w:rsidP="00163E31">
      <w:pPr>
        <w:widowControl/>
        <w:tabs>
          <w:tab w:val="left" w:pos="709"/>
        </w:tabs>
        <w:autoSpaceDE/>
        <w:autoSpaceDN/>
        <w:adjustRightInd/>
        <w:ind w:firstLine="709"/>
        <w:jc w:val="center"/>
        <w:rPr>
          <w:position w:val="-1"/>
          <w:sz w:val="22"/>
          <w:szCs w:val="22"/>
        </w:rPr>
      </w:pPr>
      <w:r w:rsidRPr="00163E31">
        <w:rPr>
          <w:b/>
          <w:position w:val="-1"/>
          <w:sz w:val="22"/>
          <w:szCs w:val="22"/>
        </w:rPr>
        <w:t xml:space="preserve">6. ПОРЯДОК СДАЧИ-ПРИЕМКИ ТОВАРА </w:t>
      </w:r>
      <w:r w:rsidRPr="00163E31">
        <w:rPr>
          <w:b/>
          <w:position w:val="-1"/>
          <w:sz w:val="22"/>
          <w:szCs w:val="22"/>
        </w:rPr>
        <w:tab/>
      </w:r>
    </w:p>
    <w:p w14:paraId="67CF2D55"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6.1. При поставке Товара Поставщик передает Заказчику все документы, предусмотренные пунктом 1.4 настоящего Договора.</w:t>
      </w:r>
    </w:p>
    <w:p w14:paraId="120B05C0" w14:textId="77777777" w:rsidR="00163E31" w:rsidRPr="00163E31" w:rsidRDefault="00163E31" w:rsidP="00163E31">
      <w:pPr>
        <w:widowControl/>
        <w:ind w:firstLine="709"/>
        <w:jc w:val="both"/>
        <w:rPr>
          <w:position w:val="-1"/>
          <w:sz w:val="22"/>
          <w:szCs w:val="22"/>
          <w:lang w:eastAsia="ar-SA"/>
        </w:rPr>
      </w:pPr>
      <w:r w:rsidRPr="00163E31">
        <w:rPr>
          <w:position w:val="-1"/>
          <w:sz w:val="22"/>
          <w:szCs w:val="22"/>
        </w:rPr>
        <w:t xml:space="preserve">6.2. </w:t>
      </w:r>
      <w:r w:rsidRPr="00163E31">
        <w:rPr>
          <w:position w:val="-1"/>
          <w:sz w:val="22"/>
          <w:szCs w:val="22"/>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4BE8517E" w14:textId="77777777" w:rsidR="00163E31" w:rsidRPr="00163E31" w:rsidRDefault="00163E31" w:rsidP="00163E31">
      <w:pPr>
        <w:widowControl/>
        <w:ind w:firstLine="709"/>
        <w:jc w:val="both"/>
        <w:rPr>
          <w:rFonts w:eastAsia="Calibri"/>
          <w:position w:val="-1"/>
          <w:sz w:val="22"/>
          <w:szCs w:val="22"/>
          <w:lang w:eastAsia="en-US"/>
        </w:rPr>
      </w:pPr>
      <w:r w:rsidRPr="00163E31">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A8B3833" w14:textId="77777777" w:rsidR="00163E31" w:rsidRPr="00163E31" w:rsidRDefault="00163E31" w:rsidP="00163E31">
      <w:pPr>
        <w:widowControl/>
        <w:ind w:firstLine="709"/>
        <w:jc w:val="both"/>
        <w:rPr>
          <w:rFonts w:eastAsia="Calibri"/>
          <w:position w:val="-1"/>
          <w:sz w:val="22"/>
          <w:szCs w:val="22"/>
          <w:lang w:eastAsia="en-US"/>
        </w:rPr>
      </w:pPr>
      <w:r w:rsidRPr="00163E31">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9F7C5CF" w14:textId="77777777" w:rsidR="00163E31" w:rsidRPr="00163E31" w:rsidRDefault="00163E31" w:rsidP="00163E31">
      <w:pPr>
        <w:widowControl/>
        <w:ind w:firstLine="709"/>
        <w:jc w:val="both"/>
        <w:rPr>
          <w:rFonts w:eastAsia="Calibri"/>
          <w:position w:val="-1"/>
          <w:sz w:val="22"/>
          <w:szCs w:val="22"/>
          <w:lang w:eastAsia="en-US"/>
        </w:rPr>
      </w:pPr>
      <w:r w:rsidRPr="00163E31">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16C6266" w14:textId="77777777" w:rsidR="00163E31" w:rsidRPr="00163E31" w:rsidRDefault="00163E31" w:rsidP="00163E31">
      <w:pPr>
        <w:widowControl/>
        <w:tabs>
          <w:tab w:val="left" w:pos="630"/>
          <w:tab w:val="left" w:pos="709"/>
        </w:tabs>
        <w:autoSpaceDE/>
        <w:autoSpaceDN/>
        <w:adjustRightInd/>
        <w:ind w:firstLine="709"/>
        <w:jc w:val="both"/>
        <w:rPr>
          <w:position w:val="-1"/>
          <w:sz w:val="22"/>
          <w:szCs w:val="22"/>
        </w:rPr>
      </w:pPr>
      <w:r w:rsidRPr="00163E31">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607D8D7" w14:textId="77777777" w:rsidR="00163E31" w:rsidRPr="00163E31" w:rsidRDefault="00163E31" w:rsidP="00163E31">
      <w:pPr>
        <w:widowControl/>
        <w:tabs>
          <w:tab w:val="left" w:pos="630"/>
          <w:tab w:val="left" w:pos="709"/>
        </w:tabs>
        <w:autoSpaceDE/>
        <w:autoSpaceDN/>
        <w:adjustRightInd/>
        <w:ind w:firstLine="709"/>
        <w:jc w:val="both"/>
        <w:rPr>
          <w:position w:val="-1"/>
          <w:sz w:val="22"/>
          <w:szCs w:val="22"/>
        </w:rPr>
      </w:pPr>
      <w:r w:rsidRPr="00163E31">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6169EA0"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 xml:space="preserve">6.5. Приемка Товара по количеству, ассортименту и качеству </w:t>
      </w:r>
      <w:r w:rsidRPr="00163E31">
        <w:rPr>
          <w:spacing w:val="-1"/>
          <w:position w:val="-1"/>
          <w:sz w:val="22"/>
          <w:szCs w:val="22"/>
        </w:rPr>
        <w:t xml:space="preserve">производится Заказчиком </w:t>
      </w:r>
      <w:r w:rsidRPr="00163E31">
        <w:rPr>
          <w:position w:val="-1"/>
          <w:sz w:val="22"/>
          <w:szCs w:val="22"/>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163E31">
        <w:rPr>
          <w:rFonts w:eastAsia="Arial"/>
          <w:color w:val="000000"/>
          <w:position w:val="-1"/>
          <w:sz w:val="22"/>
          <w:szCs w:val="22"/>
        </w:rPr>
        <w:t>товарную накладную.</w:t>
      </w:r>
    </w:p>
    <w:p w14:paraId="3CD036E4"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163E31">
        <w:rPr>
          <w:position w:val="-1"/>
          <w:sz w:val="22"/>
          <w:szCs w:val="22"/>
        </w:rPr>
        <w:t>двух стороннего</w:t>
      </w:r>
      <w:proofErr w:type="gramEnd"/>
      <w:r w:rsidRPr="00163E31">
        <w:rPr>
          <w:position w:val="-1"/>
          <w:sz w:val="22"/>
          <w:szCs w:val="22"/>
        </w:rPr>
        <w:t xml:space="preserve"> акта.</w:t>
      </w:r>
    </w:p>
    <w:p w14:paraId="1AD6AFB5"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91F754A"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6E37D1D" w14:textId="77777777" w:rsidR="00163E31" w:rsidRPr="00163E31" w:rsidRDefault="00163E31" w:rsidP="00163E31">
      <w:pPr>
        <w:widowControl/>
        <w:tabs>
          <w:tab w:val="left" w:pos="709"/>
        </w:tabs>
        <w:ind w:firstLine="709"/>
        <w:jc w:val="both"/>
        <w:rPr>
          <w:color w:val="000000"/>
          <w:position w:val="-1"/>
          <w:sz w:val="22"/>
          <w:szCs w:val="22"/>
        </w:rPr>
      </w:pPr>
      <w:r w:rsidRPr="00163E31">
        <w:rPr>
          <w:color w:val="000000"/>
          <w:position w:val="-1"/>
          <w:sz w:val="22"/>
          <w:szCs w:val="22"/>
        </w:rPr>
        <w:t>Расходы, связанные с возвратом Товара ненадлежащего качества, осуществляются за счет средств Поставщика.</w:t>
      </w:r>
    </w:p>
    <w:p w14:paraId="60438438" w14:textId="77777777" w:rsidR="00163E31" w:rsidRPr="00163E31" w:rsidRDefault="00163E31" w:rsidP="00163E31">
      <w:pPr>
        <w:widowControl/>
        <w:tabs>
          <w:tab w:val="left" w:pos="709"/>
        </w:tabs>
        <w:ind w:firstLine="709"/>
        <w:jc w:val="both"/>
        <w:rPr>
          <w:color w:val="000000"/>
          <w:position w:val="-1"/>
          <w:sz w:val="22"/>
          <w:szCs w:val="22"/>
        </w:rPr>
      </w:pPr>
      <w:r w:rsidRPr="00163E31">
        <w:rPr>
          <w:color w:val="000000"/>
          <w:position w:val="-1"/>
          <w:sz w:val="22"/>
          <w:szCs w:val="22"/>
        </w:rPr>
        <w:t xml:space="preserve">6.9. Товар, не соответствующий по качеству условиям настоящего Договора, считается не поставленным. </w:t>
      </w:r>
    </w:p>
    <w:p w14:paraId="19344B83"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lastRenderedPageBreak/>
        <w:t>6.10. Обязанность Поставщика по поставке Товара считается исполненной в момент подписания Заказчиком передаточных документов.</w:t>
      </w:r>
    </w:p>
    <w:p w14:paraId="06419B0A"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DE575D3"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06E5D30F" w14:textId="77777777" w:rsidR="00163E31" w:rsidRPr="00163E31" w:rsidRDefault="00163E31" w:rsidP="00163E31">
      <w:pPr>
        <w:widowControl/>
        <w:tabs>
          <w:tab w:val="left" w:pos="709"/>
        </w:tabs>
        <w:ind w:firstLine="709"/>
        <w:jc w:val="both"/>
        <w:rPr>
          <w:position w:val="-1"/>
          <w:sz w:val="22"/>
          <w:szCs w:val="22"/>
        </w:rPr>
      </w:pPr>
    </w:p>
    <w:p w14:paraId="39DE8ACA" w14:textId="77777777" w:rsidR="00163E31" w:rsidRPr="00163E31" w:rsidRDefault="00163E31" w:rsidP="00163E31">
      <w:pPr>
        <w:widowControl/>
        <w:tabs>
          <w:tab w:val="left" w:pos="709"/>
        </w:tabs>
        <w:ind w:firstLine="709"/>
        <w:jc w:val="center"/>
        <w:rPr>
          <w:b/>
          <w:position w:val="-1"/>
          <w:sz w:val="22"/>
          <w:szCs w:val="22"/>
        </w:rPr>
      </w:pPr>
      <w:r w:rsidRPr="00163E31">
        <w:rPr>
          <w:b/>
          <w:position w:val="-1"/>
          <w:sz w:val="22"/>
          <w:szCs w:val="22"/>
        </w:rPr>
        <w:t>7. ГАРАНТИЙНЫЕ ОБЯЗАТЕЛЬСТВА</w:t>
      </w:r>
    </w:p>
    <w:p w14:paraId="297F44E5" w14:textId="77777777" w:rsidR="00163E31" w:rsidRPr="00163E31" w:rsidRDefault="00163E31" w:rsidP="00163E31">
      <w:pPr>
        <w:widowControl/>
        <w:autoSpaceDE/>
        <w:autoSpaceDN/>
        <w:adjustRightInd/>
        <w:jc w:val="both"/>
        <w:rPr>
          <w:iCs/>
          <w:position w:val="-1"/>
          <w:sz w:val="22"/>
          <w:szCs w:val="22"/>
          <w:shd w:val="clear" w:color="auto" w:fill="FFFFFF"/>
        </w:rPr>
      </w:pPr>
      <w:r w:rsidRPr="00163E31">
        <w:rPr>
          <w:i/>
          <w:iCs/>
          <w:position w:val="-1"/>
          <w:sz w:val="22"/>
          <w:szCs w:val="22"/>
          <w:shd w:val="clear" w:color="auto" w:fill="FFFFFF"/>
        </w:rPr>
        <w:t xml:space="preserve">             7.1.</w:t>
      </w:r>
      <w:r w:rsidRPr="00163E31">
        <w:rPr>
          <w:position w:val="-1"/>
          <w:sz w:val="22"/>
          <w:szCs w:val="22"/>
        </w:rPr>
        <w:t xml:space="preserve"> </w:t>
      </w:r>
      <w:r w:rsidRPr="00163E31">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163E31">
        <w:rPr>
          <w:position w:val="-1"/>
          <w:sz w:val="22"/>
          <w:szCs w:val="22"/>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1282D30C" w14:textId="77777777" w:rsidR="00163E31" w:rsidRPr="00163E31" w:rsidRDefault="00163E31" w:rsidP="00163E31">
      <w:pPr>
        <w:keepLines/>
        <w:widowControl/>
        <w:autoSpaceDE/>
        <w:autoSpaceDN/>
        <w:adjustRightInd/>
        <w:ind w:firstLine="709"/>
        <w:jc w:val="both"/>
        <w:rPr>
          <w:position w:val="-1"/>
          <w:sz w:val="22"/>
          <w:szCs w:val="22"/>
        </w:rPr>
      </w:pPr>
      <w:r w:rsidRPr="00163E31">
        <w:rPr>
          <w:position w:val="-1"/>
          <w:sz w:val="22"/>
          <w:szCs w:val="22"/>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3FE71C45"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203463A7"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 xml:space="preserve">- возмещении стоимости некачественного Товара; </w:t>
      </w:r>
    </w:p>
    <w:p w14:paraId="14DFB651"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 вывозе некачественного товара силами и за счет Поставщика.</w:t>
      </w:r>
    </w:p>
    <w:p w14:paraId="65620130" w14:textId="77777777" w:rsidR="00163E31" w:rsidRPr="00163E31" w:rsidRDefault="00163E31" w:rsidP="00163E31">
      <w:pPr>
        <w:widowControl/>
        <w:tabs>
          <w:tab w:val="left" w:pos="1431"/>
        </w:tabs>
        <w:autoSpaceDE/>
        <w:autoSpaceDN/>
        <w:adjustRightInd/>
        <w:ind w:firstLine="709"/>
        <w:jc w:val="both"/>
        <w:rPr>
          <w:position w:val="-1"/>
          <w:sz w:val="22"/>
          <w:szCs w:val="22"/>
        </w:rPr>
      </w:pPr>
      <w:r w:rsidRPr="00163E31">
        <w:rPr>
          <w:position w:val="-1"/>
          <w:sz w:val="22"/>
          <w:szCs w:val="22"/>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7BD47E61" w14:textId="77777777" w:rsidR="00163E31" w:rsidRPr="00163E31" w:rsidRDefault="00163E31" w:rsidP="00163E31">
      <w:pPr>
        <w:widowControl/>
        <w:tabs>
          <w:tab w:val="left" w:pos="1431"/>
        </w:tabs>
        <w:autoSpaceDE/>
        <w:autoSpaceDN/>
        <w:adjustRightInd/>
        <w:ind w:firstLine="709"/>
        <w:jc w:val="both"/>
        <w:rPr>
          <w:position w:val="-1"/>
          <w:sz w:val="22"/>
          <w:szCs w:val="22"/>
        </w:rPr>
      </w:pPr>
      <w:r w:rsidRPr="00163E31">
        <w:rPr>
          <w:position w:val="-1"/>
          <w:sz w:val="22"/>
          <w:szCs w:val="22"/>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2013751" w14:textId="77777777" w:rsidR="00163E31" w:rsidRPr="00163E31" w:rsidRDefault="00163E31" w:rsidP="00163E31">
      <w:pPr>
        <w:widowControl/>
        <w:tabs>
          <w:tab w:val="left" w:pos="1431"/>
        </w:tabs>
        <w:autoSpaceDE/>
        <w:autoSpaceDN/>
        <w:adjustRightInd/>
        <w:ind w:firstLine="709"/>
        <w:jc w:val="both"/>
        <w:rPr>
          <w:position w:val="-1"/>
          <w:sz w:val="22"/>
          <w:szCs w:val="22"/>
        </w:rPr>
      </w:pPr>
      <w:r w:rsidRPr="00163E31">
        <w:rPr>
          <w:position w:val="-1"/>
          <w:sz w:val="22"/>
          <w:szCs w:val="22"/>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23B3DD71"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 xml:space="preserve">7.7.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464308AC"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7.8.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14B09969"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7.9. Товар ненадлежащего качества возвращается Поставщику за его счет после поставки нового Товара.</w:t>
      </w:r>
    </w:p>
    <w:p w14:paraId="55FA0C56"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14:paraId="74B82C1C" w14:textId="77777777" w:rsidR="00163E31" w:rsidRPr="00163E31" w:rsidRDefault="00163E31" w:rsidP="00163E31">
      <w:pPr>
        <w:widowControl/>
        <w:autoSpaceDE/>
        <w:autoSpaceDN/>
        <w:adjustRightInd/>
        <w:ind w:firstLine="709"/>
        <w:jc w:val="both"/>
        <w:rPr>
          <w:position w:val="-1"/>
          <w:sz w:val="22"/>
          <w:szCs w:val="22"/>
        </w:rPr>
      </w:pPr>
      <w:r w:rsidRPr="00163E31">
        <w:rPr>
          <w:position w:val="-1"/>
          <w:sz w:val="22"/>
          <w:szCs w:val="22"/>
        </w:rPr>
        <w:t>7.11. Датой исполнения обязательств Поставщика по Договору по гарантии на Товар считается дата окончания гарантийного срока.</w:t>
      </w:r>
    </w:p>
    <w:p w14:paraId="58812B73" w14:textId="77777777" w:rsidR="00163E31" w:rsidRPr="00163E31" w:rsidRDefault="00163E31" w:rsidP="00163E31">
      <w:pPr>
        <w:widowControl/>
        <w:autoSpaceDE/>
        <w:autoSpaceDN/>
        <w:adjustRightInd/>
        <w:ind w:firstLine="709"/>
        <w:jc w:val="both"/>
        <w:rPr>
          <w:position w:val="-1"/>
          <w:sz w:val="22"/>
          <w:szCs w:val="22"/>
        </w:rPr>
      </w:pPr>
    </w:p>
    <w:p w14:paraId="6E6CCF97" w14:textId="77777777" w:rsidR="00163E31" w:rsidRPr="00163E31" w:rsidRDefault="00163E31" w:rsidP="00163E31">
      <w:pPr>
        <w:widowControl/>
        <w:tabs>
          <w:tab w:val="left" w:pos="709"/>
        </w:tabs>
        <w:ind w:firstLine="709"/>
        <w:jc w:val="center"/>
        <w:rPr>
          <w:b/>
          <w:position w:val="-1"/>
          <w:sz w:val="22"/>
          <w:szCs w:val="22"/>
        </w:rPr>
      </w:pPr>
      <w:r w:rsidRPr="00163E31">
        <w:rPr>
          <w:b/>
          <w:position w:val="-1"/>
          <w:sz w:val="22"/>
          <w:szCs w:val="22"/>
        </w:rPr>
        <w:t xml:space="preserve">8. ОБЕСПЕЧЕНИЕ ИСПОЛНЕНИЯ ДОГОВОРА </w:t>
      </w:r>
    </w:p>
    <w:p w14:paraId="5F64B483" w14:textId="77777777" w:rsidR="00163E31" w:rsidRPr="00163E31" w:rsidRDefault="00163E31" w:rsidP="00163E31">
      <w:pPr>
        <w:widowControl/>
        <w:tabs>
          <w:tab w:val="left" w:pos="426"/>
        </w:tabs>
        <w:autoSpaceDE/>
        <w:autoSpaceDN/>
        <w:adjustRightInd/>
        <w:ind w:firstLine="709"/>
        <w:jc w:val="both"/>
        <w:rPr>
          <w:sz w:val="22"/>
          <w:szCs w:val="22"/>
          <w:lang w:eastAsia="zh-CN"/>
        </w:rPr>
      </w:pPr>
      <w:r w:rsidRPr="00163E31">
        <w:rPr>
          <w:sz w:val="22"/>
          <w:szCs w:val="22"/>
          <w:lang w:eastAsia="zh-CN"/>
        </w:rPr>
        <w:t xml:space="preserve">8.1. </w:t>
      </w:r>
      <w:r w:rsidRPr="00163E31">
        <w:rPr>
          <w:sz w:val="22"/>
          <w:szCs w:val="22"/>
        </w:rPr>
        <w:t>Обеспечение исполнения настоящего Договора предоставляется Поставщиком на сумму: 40 000 (Сорок тысяч) рублей 00 копеек, что составляет 5% от максимального значения цены Договора (объема финансового обеспечения), указанной в извещении об осуществлении закупки.</w:t>
      </w:r>
      <w:r w:rsidRPr="00163E31">
        <w:rPr>
          <w:color w:val="000000"/>
          <w:kern w:val="16"/>
          <w:sz w:val="22"/>
          <w:szCs w:val="22"/>
        </w:rPr>
        <w:t xml:space="preserve"> Обеспечение исполнения Договора предоставляется Заказчику до заключения </w:t>
      </w:r>
      <w:r w:rsidRPr="00163E31">
        <w:rPr>
          <w:sz w:val="22"/>
          <w:szCs w:val="22"/>
        </w:rPr>
        <w:t>Договор</w:t>
      </w:r>
      <w:r w:rsidRPr="00163E31">
        <w:rPr>
          <w:color w:val="000000"/>
          <w:kern w:val="16"/>
          <w:sz w:val="22"/>
          <w:szCs w:val="22"/>
        </w:rPr>
        <w:t>а.</w:t>
      </w:r>
    </w:p>
    <w:p w14:paraId="356DEBB8" w14:textId="77777777" w:rsidR="00163E31" w:rsidRPr="00163E31" w:rsidRDefault="00163E31" w:rsidP="00163E31">
      <w:pPr>
        <w:widowControl/>
        <w:autoSpaceDE/>
        <w:autoSpaceDN/>
        <w:adjustRightInd/>
        <w:ind w:firstLine="709"/>
        <w:jc w:val="both"/>
        <w:rPr>
          <w:sz w:val="22"/>
          <w:szCs w:val="22"/>
        </w:rPr>
      </w:pPr>
      <w:r w:rsidRPr="00163E31">
        <w:rPr>
          <w:sz w:val="22"/>
          <w:szCs w:val="22"/>
          <w:lang w:eastAsia="zh-CN"/>
        </w:rPr>
        <w:t xml:space="preserve">8.2. </w:t>
      </w:r>
      <w:r w:rsidRPr="00163E31">
        <w:rPr>
          <w:iCs/>
          <w:sz w:val="22"/>
          <w:szCs w:val="22"/>
        </w:rPr>
        <w:t xml:space="preserve">В </w:t>
      </w:r>
      <w:r w:rsidRPr="00163E31">
        <w:rPr>
          <w:sz w:val="22"/>
          <w:szCs w:val="22"/>
          <w:lang w:eastAsia="zh-CN"/>
        </w:rPr>
        <w:t>случае</w:t>
      </w:r>
      <w:r w:rsidRPr="00163E31">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63E31">
        <w:rPr>
          <w:sz w:val="22"/>
          <w:szCs w:val="22"/>
        </w:rPr>
        <w:t>Договор</w:t>
      </w:r>
      <w:r w:rsidRPr="00163E31">
        <w:rPr>
          <w:iCs/>
          <w:sz w:val="22"/>
          <w:szCs w:val="22"/>
        </w:rPr>
        <w:t xml:space="preserve">, </w:t>
      </w:r>
      <w:r w:rsidRPr="00163E31">
        <w:rPr>
          <w:sz w:val="22"/>
          <w:szCs w:val="22"/>
        </w:rPr>
        <w:t xml:space="preserve">предоставляет обеспечение исполнения Договора в размере, превышающем в полтора раза размер обеспечения исполнения </w:t>
      </w:r>
      <w:r w:rsidRPr="00163E31">
        <w:rPr>
          <w:sz w:val="22"/>
          <w:szCs w:val="22"/>
          <w:lang w:eastAsia="zh-CN"/>
        </w:rPr>
        <w:t>Договор</w:t>
      </w:r>
      <w:r w:rsidRPr="00163E31">
        <w:rPr>
          <w:sz w:val="22"/>
          <w:szCs w:val="22"/>
        </w:rPr>
        <w:t>а, что составляет 60 000 (Шестьдесят тысяч) рублей 00 копеек, или предоставляет информацию, подтверждающую добросовестность Поставщика.</w:t>
      </w:r>
    </w:p>
    <w:p w14:paraId="54F8BB6C"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653B064F"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 xml:space="preserve">МУП «Водоканал» </w:t>
      </w:r>
    </w:p>
    <w:p w14:paraId="246DEA01"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 xml:space="preserve">ИНН 1215020390 </w:t>
      </w:r>
    </w:p>
    <w:p w14:paraId="27B6F205"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КПП 121501001</w:t>
      </w:r>
    </w:p>
    <w:p w14:paraId="306F7280" w14:textId="77777777" w:rsidR="00163E31" w:rsidRPr="00163E31" w:rsidRDefault="00163E31" w:rsidP="00163E31">
      <w:pPr>
        <w:widowControl/>
        <w:autoSpaceDE/>
        <w:autoSpaceDN/>
        <w:adjustRightInd/>
        <w:ind w:firstLine="709"/>
        <w:jc w:val="both"/>
        <w:rPr>
          <w:sz w:val="22"/>
          <w:szCs w:val="22"/>
          <w:lang w:eastAsia="zh-CN"/>
        </w:rPr>
      </w:pPr>
      <w:r w:rsidRPr="00163E31">
        <w:rPr>
          <w:sz w:val="22"/>
          <w:szCs w:val="22"/>
          <w:lang w:eastAsia="zh-CN"/>
        </w:rPr>
        <w:t xml:space="preserve">Расчетный счет </w:t>
      </w:r>
      <w:r w:rsidRPr="00163E31">
        <w:rPr>
          <w:rFonts w:eastAsia="Calibri"/>
          <w:sz w:val="22"/>
          <w:szCs w:val="22"/>
        </w:rPr>
        <w:t>40702810300000050227</w:t>
      </w:r>
    </w:p>
    <w:p w14:paraId="3E885352" w14:textId="77777777" w:rsidR="00163E31" w:rsidRPr="00163E31" w:rsidRDefault="00163E31" w:rsidP="00163E31">
      <w:pPr>
        <w:widowControl/>
        <w:autoSpaceDE/>
        <w:autoSpaceDN/>
        <w:adjustRightInd/>
        <w:ind w:firstLine="709"/>
        <w:jc w:val="both"/>
        <w:rPr>
          <w:sz w:val="22"/>
          <w:szCs w:val="22"/>
          <w:lang w:eastAsia="zh-CN"/>
        </w:rPr>
      </w:pPr>
      <w:r w:rsidRPr="00163E31">
        <w:rPr>
          <w:sz w:val="22"/>
          <w:szCs w:val="22"/>
          <w:lang w:eastAsia="zh-CN"/>
        </w:rPr>
        <w:lastRenderedPageBreak/>
        <w:t xml:space="preserve">Банк получателя: Банк ГПБ (АО) </w:t>
      </w:r>
    </w:p>
    <w:p w14:paraId="0EF13AD2" w14:textId="77777777" w:rsidR="00163E31" w:rsidRPr="00163E31" w:rsidRDefault="00163E31" w:rsidP="00163E31">
      <w:pPr>
        <w:widowControl/>
        <w:autoSpaceDE/>
        <w:autoSpaceDN/>
        <w:adjustRightInd/>
        <w:ind w:firstLine="709"/>
        <w:jc w:val="both"/>
        <w:rPr>
          <w:sz w:val="22"/>
          <w:szCs w:val="22"/>
          <w:lang w:eastAsia="zh-CN"/>
        </w:rPr>
      </w:pPr>
      <w:r w:rsidRPr="00163E31">
        <w:rPr>
          <w:sz w:val="22"/>
          <w:szCs w:val="22"/>
          <w:lang w:eastAsia="zh-CN"/>
        </w:rPr>
        <w:t xml:space="preserve">Корреспондентский счет </w:t>
      </w:r>
      <w:r w:rsidRPr="00163E31">
        <w:rPr>
          <w:rFonts w:eastAsia="Calibri"/>
          <w:sz w:val="22"/>
          <w:szCs w:val="22"/>
        </w:rPr>
        <w:t>30101810200000000823</w:t>
      </w:r>
    </w:p>
    <w:p w14:paraId="576A4F72" w14:textId="77777777" w:rsidR="00163E31" w:rsidRPr="00163E31" w:rsidRDefault="00163E31" w:rsidP="00163E31">
      <w:pPr>
        <w:autoSpaceDE/>
        <w:autoSpaceDN/>
        <w:adjustRightInd/>
        <w:ind w:firstLine="709"/>
        <w:jc w:val="both"/>
        <w:rPr>
          <w:sz w:val="24"/>
        </w:rPr>
      </w:pPr>
      <w:r w:rsidRPr="00163E31">
        <w:rPr>
          <w:sz w:val="24"/>
          <w:lang w:eastAsia="zh-CN"/>
        </w:rPr>
        <w:t xml:space="preserve">БИК </w:t>
      </w:r>
      <w:r w:rsidRPr="00163E31">
        <w:rPr>
          <w:sz w:val="24"/>
        </w:rPr>
        <w:t>044525823</w:t>
      </w:r>
    </w:p>
    <w:p w14:paraId="2476BB5B"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В поле «назначение платежа» обязательно указать: «Средства для обеспечения исполнения Договора на поставку автозапчастей для ремонта автомобилей ЗИЛ».</w:t>
      </w:r>
    </w:p>
    <w:p w14:paraId="79FE5DF5"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E678048" w14:textId="77777777" w:rsidR="00163E31" w:rsidRPr="00163E31" w:rsidRDefault="00163E31" w:rsidP="00163E31">
      <w:pPr>
        <w:autoSpaceDE/>
        <w:autoSpaceDN/>
        <w:adjustRightInd/>
        <w:ind w:firstLine="709"/>
        <w:jc w:val="both"/>
        <w:rPr>
          <w:sz w:val="22"/>
          <w:szCs w:val="22"/>
          <w:lang w:eastAsia="zh-CN"/>
        </w:rPr>
      </w:pPr>
      <w:r w:rsidRPr="00163E31">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3B122CC"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4D90C161"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455774D7"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8.7. Срок действия независимой гарантии должен превышать срок действия Договора не менее чем на один месяц.</w:t>
      </w:r>
    </w:p>
    <w:p w14:paraId="472A2456"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6C0D4FA"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EB75D94"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B8DB9AC"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719038F" w14:textId="77777777" w:rsidR="00163E31" w:rsidRPr="00163E31" w:rsidRDefault="00163E31" w:rsidP="00163E31">
      <w:pPr>
        <w:widowControl/>
        <w:tabs>
          <w:tab w:val="left" w:pos="709"/>
          <w:tab w:val="left" w:pos="1120"/>
        </w:tabs>
        <w:ind w:firstLine="709"/>
        <w:jc w:val="both"/>
        <w:rPr>
          <w:sz w:val="22"/>
          <w:szCs w:val="22"/>
          <w:lang w:eastAsia="zh-CN"/>
        </w:rPr>
      </w:pPr>
      <w:r w:rsidRPr="00163E31">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65AA3307" w14:textId="77777777" w:rsidR="00163E31" w:rsidRPr="00163E31" w:rsidRDefault="00163E31" w:rsidP="00163E31">
      <w:pPr>
        <w:widowControl/>
        <w:tabs>
          <w:tab w:val="left" w:pos="709"/>
          <w:tab w:val="left" w:pos="2445"/>
        </w:tabs>
        <w:autoSpaceDE/>
        <w:autoSpaceDN/>
        <w:adjustRightInd/>
        <w:ind w:firstLine="709"/>
        <w:outlineLvl w:val="0"/>
        <w:rPr>
          <w:b/>
          <w:bCs/>
          <w:spacing w:val="-49"/>
          <w:position w:val="-1"/>
          <w:sz w:val="22"/>
          <w:szCs w:val="22"/>
        </w:rPr>
      </w:pPr>
    </w:p>
    <w:p w14:paraId="4D748895" w14:textId="77777777" w:rsidR="00163E31" w:rsidRPr="00163E31" w:rsidRDefault="00163E31" w:rsidP="00163E31">
      <w:pPr>
        <w:widowControl/>
        <w:tabs>
          <w:tab w:val="left" w:pos="709"/>
        </w:tabs>
        <w:autoSpaceDE/>
        <w:autoSpaceDN/>
        <w:adjustRightInd/>
        <w:ind w:firstLine="709"/>
        <w:jc w:val="center"/>
        <w:outlineLvl w:val="0"/>
        <w:rPr>
          <w:b/>
          <w:position w:val="-1"/>
          <w:sz w:val="22"/>
          <w:szCs w:val="22"/>
        </w:rPr>
      </w:pPr>
      <w:r w:rsidRPr="00163E31">
        <w:rPr>
          <w:b/>
          <w:bCs/>
          <w:position w:val="-1"/>
          <w:sz w:val="22"/>
          <w:szCs w:val="22"/>
        </w:rPr>
        <w:t xml:space="preserve">9. </w:t>
      </w:r>
      <w:r w:rsidRPr="00163E31">
        <w:rPr>
          <w:b/>
          <w:position w:val="-1"/>
          <w:sz w:val="22"/>
          <w:szCs w:val="22"/>
        </w:rPr>
        <w:t>ОТВЕТСТВЕННОСТЬ СТОРОН</w:t>
      </w:r>
    </w:p>
    <w:p w14:paraId="0AA88B55"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 xml:space="preserve">9.1. При нарушении условий Договора Стороны несут ответственность в соответствии с ГК РФ и настоящим Договором. </w:t>
      </w:r>
    </w:p>
    <w:p w14:paraId="7EF5EF20"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BE3A81E"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а) 10 процентов цены Договора в случае, если цена Договора не превышает 3 млн. рублей;</w:t>
      </w:r>
    </w:p>
    <w:p w14:paraId="27B56CBA"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б) 5 процентов цены Договора (партии) в случае, если цена Договора (партии) составляет от 3 млн. рублей до 50 млн. рублей (включительно).</w:t>
      </w:r>
    </w:p>
    <w:p w14:paraId="7618EFA3"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 xml:space="preserve">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w:t>
      </w:r>
      <w:r w:rsidRPr="00163E31">
        <w:rPr>
          <w:sz w:val="22"/>
          <w:szCs w:val="22"/>
        </w:rPr>
        <w:lastRenderedPageBreak/>
        <w:t>фиксированной суммы, размер штрафа устанавливается в виде фиксированной суммы, определяемой в следующем порядке:</w:t>
      </w:r>
    </w:p>
    <w:p w14:paraId="35AE38C7"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а) 3 процента цены Договора в случае, если цена Договора не превышает 3 млн. рублей;</w:t>
      </w:r>
    </w:p>
    <w:p w14:paraId="77C4E7CE"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б) 2 процента цены Договора в случае, если цена Договора составляет от 3 млн. рублей до 10 млн. рублей (включительно).</w:t>
      </w:r>
    </w:p>
    <w:p w14:paraId="57FDCEE8"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EF78AE6"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а) 1000 рублей, если цена Договора не превышает 3 млн. рублей (включительно);</w:t>
      </w:r>
    </w:p>
    <w:p w14:paraId="3998739F"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б) 5000 рублей, если цена Договора составляет от 3 млн. рублей до 50 млн. рублей (включительно).</w:t>
      </w:r>
    </w:p>
    <w:p w14:paraId="28985AFA"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77E6F5D8"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272552E" w14:textId="77777777" w:rsidR="00163E31" w:rsidRPr="00163E31" w:rsidRDefault="00163E31" w:rsidP="00163E31">
      <w:pPr>
        <w:widowControl/>
        <w:suppressAutoHyphens/>
        <w:spacing w:line="216" w:lineRule="atLeast"/>
        <w:ind w:firstLine="709"/>
        <w:jc w:val="both"/>
        <w:rPr>
          <w:sz w:val="22"/>
          <w:szCs w:val="22"/>
        </w:rPr>
      </w:pPr>
      <w:r w:rsidRPr="00163E31">
        <w:rPr>
          <w:sz w:val="22"/>
          <w:szCs w:val="22"/>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273AAD57" w14:textId="77777777" w:rsidR="00163E31" w:rsidRPr="00163E31" w:rsidRDefault="00163E31" w:rsidP="00163E31">
      <w:pPr>
        <w:widowControl/>
        <w:suppressAutoHyphens/>
        <w:spacing w:line="216" w:lineRule="atLeast"/>
        <w:ind w:firstLine="709"/>
        <w:jc w:val="both"/>
        <w:rPr>
          <w:sz w:val="16"/>
          <w:szCs w:val="16"/>
        </w:rPr>
      </w:pPr>
      <w:r w:rsidRPr="00163E31">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878E755" w14:textId="77777777" w:rsidR="00163E31" w:rsidRPr="00163E31" w:rsidRDefault="00163E31" w:rsidP="00163E31">
      <w:pPr>
        <w:widowControl/>
        <w:tabs>
          <w:tab w:val="left" w:pos="709"/>
        </w:tabs>
        <w:autoSpaceDE/>
        <w:autoSpaceDN/>
        <w:adjustRightInd/>
        <w:ind w:firstLine="709"/>
        <w:jc w:val="center"/>
        <w:rPr>
          <w:b/>
          <w:position w:val="-1"/>
          <w:sz w:val="22"/>
          <w:szCs w:val="22"/>
        </w:rPr>
      </w:pPr>
    </w:p>
    <w:p w14:paraId="514F908E" w14:textId="77777777" w:rsidR="00163E31" w:rsidRPr="00163E31" w:rsidRDefault="00163E31" w:rsidP="00163E31">
      <w:pPr>
        <w:widowControl/>
        <w:tabs>
          <w:tab w:val="left" w:pos="709"/>
        </w:tabs>
        <w:autoSpaceDE/>
        <w:autoSpaceDN/>
        <w:adjustRightInd/>
        <w:jc w:val="center"/>
        <w:rPr>
          <w:b/>
          <w:position w:val="-1"/>
          <w:sz w:val="22"/>
          <w:szCs w:val="22"/>
        </w:rPr>
      </w:pPr>
      <w:r w:rsidRPr="00163E31">
        <w:rPr>
          <w:b/>
          <w:position w:val="-1"/>
          <w:sz w:val="22"/>
          <w:szCs w:val="22"/>
        </w:rPr>
        <w:t>10. ОБСТОЯТЕЛЬСТВА НЕПРЕОДОЛИМОЙ СИЛЫ</w:t>
      </w:r>
    </w:p>
    <w:p w14:paraId="746967FB"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AC70491"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06F63C"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621212D"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 xml:space="preserve">10.4. Если обстоятельства, указанные в </w:t>
      </w:r>
      <w:hyperlink r:id="rId11" w:history="1">
        <w:r w:rsidRPr="00163E31">
          <w:rPr>
            <w:position w:val="-1"/>
            <w:sz w:val="22"/>
            <w:szCs w:val="22"/>
          </w:rPr>
          <w:t>п. 10.1</w:t>
        </w:r>
      </w:hyperlink>
      <w:r w:rsidRPr="00163E31">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002C331"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50714C7" w14:textId="77777777" w:rsidR="00163E31" w:rsidRPr="00163E31" w:rsidRDefault="00163E31" w:rsidP="00163E31">
      <w:pPr>
        <w:widowControl/>
        <w:tabs>
          <w:tab w:val="left" w:pos="709"/>
        </w:tabs>
        <w:ind w:firstLine="709"/>
        <w:jc w:val="both"/>
        <w:rPr>
          <w:position w:val="-1"/>
          <w:sz w:val="22"/>
          <w:szCs w:val="22"/>
        </w:rPr>
      </w:pPr>
    </w:p>
    <w:p w14:paraId="6BB4F85F" w14:textId="77777777" w:rsidR="00163E31" w:rsidRPr="00163E31" w:rsidRDefault="00163E31" w:rsidP="00163E31">
      <w:pPr>
        <w:tabs>
          <w:tab w:val="left" w:pos="709"/>
        </w:tabs>
        <w:suppressAutoHyphens/>
        <w:autoSpaceDE/>
        <w:autoSpaceDN/>
        <w:adjustRightInd/>
        <w:jc w:val="center"/>
        <w:rPr>
          <w:rFonts w:eastAsia="Arial"/>
          <w:b/>
          <w:sz w:val="22"/>
          <w:szCs w:val="22"/>
          <w:lang w:eastAsia="ar-SA"/>
        </w:rPr>
      </w:pPr>
      <w:r w:rsidRPr="00163E31">
        <w:rPr>
          <w:rFonts w:eastAsia="Arial"/>
          <w:b/>
          <w:sz w:val="22"/>
          <w:szCs w:val="22"/>
          <w:lang w:eastAsia="ar-SA"/>
        </w:rPr>
        <w:t xml:space="preserve">11. СРОК ДЕЙСТВИЯ И ПОРЯДОК ИЗМЕНЕНИЯ ДОГОВОРА </w:t>
      </w:r>
    </w:p>
    <w:p w14:paraId="18A94BCD" w14:textId="77777777" w:rsidR="00163E31" w:rsidRPr="00163E31" w:rsidRDefault="00163E31" w:rsidP="00163E31">
      <w:pPr>
        <w:tabs>
          <w:tab w:val="left" w:pos="709"/>
        </w:tabs>
        <w:suppressAutoHyphens/>
        <w:autoSpaceDE/>
        <w:autoSpaceDN/>
        <w:adjustRightInd/>
        <w:ind w:firstLine="709"/>
        <w:jc w:val="both"/>
        <w:rPr>
          <w:rFonts w:eastAsia="Arial"/>
          <w:sz w:val="22"/>
          <w:szCs w:val="22"/>
          <w:lang w:eastAsia="ar-SA"/>
        </w:rPr>
      </w:pPr>
      <w:r w:rsidRPr="00163E31">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31CDB18B" w14:textId="77777777" w:rsidR="00163E31" w:rsidRPr="00163E31" w:rsidRDefault="00163E31" w:rsidP="00163E31">
      <w:pPr>
        <w:widowControl/>
        <w:numPr>
          <w:ilvl w:val="1"/>
          <w:numId w:val="10"/>
        </w:numPr>
        <w:autoSpaceDE/>
        <w:autoSpaceDN/>
        <w:adjustRightInd/>
        <w:ind w:left="0" w:firstLine="709"/>
        <w:jc w:val="both"/>
        <w:outlineLvl w:val="0"/>
        <w:rPr>
          <w:sz w:val="22"/>
          <w:szCs w:val="22"/>
        </w:rPr>
      </w:pPr>
      <w:r w:rsidRPr="00163E31">
        <w:rPr>
          <w:sz w:val="22"/>
          <w:szCs w:val="22"/>
        </w:rPr>
        <w:t>Окончание срока действия Договора или его расторжение не освобождает стороны от ответственности за его нарушение.</w:t>
      </w:r>
    </w:p>
    <w:p w14:paraId="3B20F292" w14:textId="77777777" w:rsidR="00163E31" w:rsidRPr="00163E31" w:rsidRDefault="00163E31" w:rsidP="00163E31">
      <w:pPr>
        <w:tabs>
          <w:tab w:val="left" w:pos="709"/>
        </w:tabs>
        <w:suppressAutoHyphens/>
        <w:autoSpaceDE/>
        <w:autoSpaceDN/>
        <w:adjustRightInd/>
        <w:ind w:firstLine="709"/>
        <w:jc w:val="center"/>
        <w:rPr>
          <w:rFonts w:eastAsia="Arial"/>
          <w:b/>
          <w:sz w:val="22"/>
          <w:szCs w:val="22"/>
          <w:lang w:eastAsia="ar-SA"/>
        </w:rPr>
      </w:pPr>
    </w:p>
    <w:p w14:paraId="7A06930B" w14:textId="77777777" w:rsidR="00163E31" w:rsidRPr="00163E31" w:rsidRDefault="00163E31" w:rsidP="00163E31">
      <w:pPr>
        <w:tabs>
          <w:tab w:val="left" w:pos="709"/>
        </w:tabs>
        <w:suppressAutoHyphens/>
        <w:autoSpaceDE/>
        <w:autoSpaceDN/>
        <w:adjustRightInd/>
        <w:jc w:val="center"/>
        <w:rPr>
          <w:rFonts w:eastAsia="Arial"/>
          <w:b/>
          <w:sz w:val="22"/>
          <w:szCs w:val="22"/>
          <w:lang w:eastAsia="ar-SA"/>
        </w:rPr>
      </w:pPr>
      <w:r w:rsidRPr="00163E31">
        <w:rPr>
          <w:rFonts w:eastAsia="Arial"/>
          <w:b/>
          <w:sz w:val="22"/>
          <w:szCs w:val="22"/>
          <w:lang w:eastAsia="ar-SA"/>
        </w:rPr>
        <w:t>12. ПОРЯДОК УРЕГУЛИРОВАНИЯ СПОРОВ</w:t>
      </w:r>
    </w:p>
    <w:p w14:paraId="6943FC30" w14:textId="77777777" w:rsidR="00163E31" w:rsidRPr="00163E31" w:rsidRDefault="00163E31" w:rsidP="00163E31">
      <w:pPr>
        <w:widowControl/>
        <w:tabs>
          <w:tab w:val="left" w:pos="709"/>
        </w:tabs>
        <w:ind w:firstLine="709"/>
        <w:jc w:val="both"/>
        <w:outlineLvl w:val="1"/>
        <w:rPr>
          <w:position w:val="-1"/>
          <w:sz w:val="22"/>
          <w:szCs w:val="22"/>
        </w:rPr>
      </w:pPr>
      <w:r w:rsidRPr="00163E31">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02EAC8E" w14:textId="77777777" w:rsidR="00163E31" w:rsidRPr="00163E31" w:rsidRDefault="00163E31" w:rsidP="00163E31">
      <w:pPr>
        <w:widowControl/>
        <w:tabs>
          <w:tab w:val="left" w:pos="709"/>
        </w:tabs>
        <w:ind w:firstLine="709"/>
        <w:jc w:val="both"/>
        <w:outlineLvl w:val="1"/>
        <w:rPr>
          <w:position w:val="-1"/>
          <w:sz w:val="22"/>
          <w:szCs w:val="22"/>
        </w:rPr>
      </w:pPr>
      <w:r w:rsidRPr="00163E31">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99EABBC" w14:textId="77777777" w:rsidR="00163E31" w:rsidRPr="00163E31" w:rsidRDefault="00163E31" w:rsidP="00163E31">
      <w:pPr>
        <w:widowControl/>
        <w:tabs>
          <w:tab w:val="left" w:pos="709"/>
        </w:tabs>
        <w:ind w:firstLine="709"/>
        <w:jc w:val="both"/>
        <w:outlineLvl w:val="1"/>
        <w:rPr>
          <w:b/>
          <w:position w:val="-1"/>
          <w:sz w:val="22"/>
          <w:szCs w:val="22"/>
        </w:rPr>
      </w:pPr>
    </w:p>
    <w:p w14:paraId="672F37B7" w14:textId="77777777" w:rsidR="00163E31" w:rsidRPr="00163E31" w:rsidRDefault="00163E31" w:rsidP="00163E31">
      <w:pPr>
        <w:widowControl/>
        <w:tabs>
          <w:tab w:val="left" w:pos="709"/>
        </w:tabs>
        <w:autoSpaceDE/>
        <w:autoSpaceDN/>
        <w:adjustRightInd/>
        <w:jc w:val="center"/>
        <w:rPr>
          <w:b/>
          <w:position w:val="-1"/>
          <w:sz w:val="22"/>
          <w:szCs w:val="22"/>
        </w:rPr>
      </w:pPr>
      <w:r w:rsidRPr="00163E31">
        <w:rPr>
          <w:b/>
          <w:position w:val="-1"/>
          <w:sz w:val="22"/>
          <w:szCs w:val="22"/>
        </w:rPr>
        <w:t>13. ПОРЯДОК РАСТОРЖЕНИЯ ДОГОВОРА</w:t>
      </w:r>
    </w:p>
    <w:p w14:paraId="19796151"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13.1. Настоящий Договор может быть расторгнут:</w:t>
      </w:r>
    </w:p>
    <w:p w14:paraId="6097213D"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lastRenderedPageBreak/>
        <w:t>- по соглашению Сторон;</w:t>
      </w:r>
    </w:p>
    <w:p w14:paraId="20E2FF92"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 в судебном порядке;</w:t>
      </w:r>
    </w:p>
    <w:p w14:paraId="3F7358C9"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721DB34"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 Заказчик вправе принять решение об одностороннем отказе от исполнения Договора в следующих случаях:</w:t>
      </w:r>
    </w:p>
    <w:p w14:paraId="78E33EF7"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 При существенном нарушении условий Договора Поставщиком:</w:t>
      </w:r>
    </w:p>
    <w:p w14:paraId="40F38B35"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13.2.1.1. В случае просрочки поставки Товара более чем на 10 дней.</w:t>
      </w:r>
    </w:p>
    <w:p w14:paraId="5A30454C"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8DF54AC"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ABFF8B6"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1B56118"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65A9CAE"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13.2.2. В иных случаях, предусмотренных действующим законодательством РФ.</w:t>
      </w:r>
    </w:p>
    <w:p w14:paraId="2D397336"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005BAB5"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46D86E4C" w14:textId="77777777"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0CDE6212"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7F7945A"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54B4C1C"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3361170"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B431779"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B1F6B0A"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39737D2" w14:textId="77777777" w:rsid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6B0AC3C5" w14:textId="5E97E0C8" w:rsidR="00163E31" w:rsidRPr="00163E31" w:rsidRDefault="00163E31" w:rsidP="00163E31">
      <w:pPr>
        <w:widowControl/>
        <w:tabs>
          <w:tab w:val="left" w:pos="709"/>
        </w:tabs>
        <w:autoSpaceDE/>
        <w:autoSpaceDN/>
        <w:adjustRightInd/>
        <w:ind w:firstLine="709"/>
        <w:jc w:val="both"/>
        <w:rPr>
          <w:position w:val="-1"/>
          <w:sz w:val="22"/>
          <w:szCs w:val="22"/>
        </w:rPr>
      </w:pPr>
      <w:r w:rsidRPr="00163E31">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7054086" w14:textId="77777777" w:rsidR="00163E31" w:rsidRPr="00163E31" w:rsidRDefault="00163E31" w:rsidP="00163E31">
      <w:pPr>
        <w:keepNext/>
        <w:keepLines/>
        <w:widowControl/>
        <w:autoSpaceDN/>
        <w:adjustRightInd/>
        <w:ind w:firstLine="709"/>
        <w:jc w:val="both"/>
        <w:rPr>
          <w:position w:val="-1"/>
          <w:sz w:val="22"/>
          <w:szCs w:val="22"/>
        </w:rPr>
      </w:pPr>
      <w:r w:rsidRPr="00163E31">
        <w:rPr>
          <w:position w:val="-1"/>
          <w:sz w:val="22"/>
          <w:szCs w:val="22"/>
        </w:rPr>
        <w:lastRenderedPageBreak/>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F891425" w14:textId="77777777" w:rsidR="00163E31" w:rsidRPr="00163E31" w:rsidRDefault="00163E31" w:rsidP="00163E31">
      <w:pPr>
        <w:keepNext/>
        <w:keepLines/>
        <w:widowControl/>
        <w:autoSpaceDN/>
        <w:adjustRightInd/>
        <w:ind w:firstLine="709"/>
        <w:jc w:val="both"/>
        <w:rPr>
          <w:color w:val="00B050"/>
          <w:position w:val="-1"/>
          <w:sz w:val="22"/>
          <w:szCs w:val="22"/>
        </w:rPr>
      </w:pPr>
      <w:r w:rsidRPr="00163E31">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8D6A384" w14:textId="77777777" w:rsidR="00163E31" w:rsidRPr="00163E31" w:rsidRDefault="00163E31" w:rsidP="00163E31">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14:paraId="2D4BAACA" w14:textId="77777777" w:rsidR="00163E31" w:rsidRPr="00163E31" w:rsidRDefault="00163E31" w:rsidP="00163E31">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163E31">
        <w:rPr>
          <w:b/>
          <w:position w:val="-1"/>
          <w:sz w:val="22"/>
          <w:szCs w:val="22"/>
        </w:rPr>
        <w:t>14. ПРОЧИЕ УСЛОВИЯ</w:t>
      </w:r>
    </w:p>
    <w:p w14:paraId="4AE3C4D3" w14:textId="77777777" w:rsidR="00163E31" w:rsidRPr="00163E31" w:rsidRDefault="00163E31" w:rsidP="00163E31">
      <w:pPr>
        <w:widowControl/>
        <w:tabs>
          <w:tab w:val="left" w:pos="709"/>
        </w:tabs>
        <w:ind w:firstLine="709"/>
        <w:jc w:val="both"/>
        <w:rPr>
          <w:color w:val="000000"/>
          <w:position w:val="-1"/>
          <w:sz w:val="22"/>
          <w:szCs w:val="22"/>
        </w:rPr>
      </w:pPr>
      <w:r w:rsidRPr="00163E31">
        <w:rPr>
          <w:color w:val="000000"/>
          <w:position w:val="-1"/>
          <w:sz w:val="22"/>
          <w:szCs w:val="22"/>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1F02AA65" w14:textId="77777777" w:rsidR="00163E31" w:rsidRPr="00163E31" w:rsidRDefault="00163E31" w:rsidP="00163E31">
      <w:pPr>
        <w:widowControl/>
        <w:tabs>
          <w:tab w:val="left" w:pos="709"/>
        </w:tabs>
        <w:ind w:firstLine="709"/>
        <w:jc w:val="both"/>
        <w:rPr>
          <w:position w:val="-1"/>
          <w:sz w:val="22"/>
          <w:szCs w:val="22"/>
        </w:rPr>
      </w:pPr>
      <w:r w:rsidRPr="00163E31">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44FB311" w14:textId="77777777" w:rsidR="00163E31" w:rsidRPr="00163E31" w:rsidRDefault="00163E31" w:rsidP="00163E31">
      <w:pPr>
        <w:widowControl/>
        <w:suppressAutoHyphens/>
        <w:autoSpaceDE/>
        <w:autoSpaceDN/>
        <w:adjustRightInd/>
        <w:ind w:firstLine="709"/>
        <w:jc w:val="both"/>
        <w:rPr>
          <w:position w:val="-1"/>
          <w:sz w:val="22"/>
          <w:szCs w:val="22"/>
        </w:rPr>
      </w:pPr>
      <w:r w:rsidRPr="00163E31">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14:paraId="40956CDE" w14:textId="77777777" w:rsidR="00163E31" w:rsidRPr="00163E31" w:rsidRDefault="00163E31" w:rsidP="00163E31">
      <w:pPr>
        <w:widowControl/>
        <w:ind w:firstLine="709"/>
        <w:jc w:val="both"/>
        <w:rPr>
          <w:position w:val="-1"/>
          <w:sz w:val="22"/>
          <w:szCs w:val="22"/>
        </w:rPr>
      </w:pPr>
      <w:r w:rsidRPr="00163E31">
        <w:rPr>
          <w:position w:val="-1"/>
          <w:sz w:val="22"/>
          <w:szCs w:val="22"/>
        </w:rPr>
        <w:t xml:space="preserve">14.4. Неотъемлемой частью настоящего Договора является следующее приложение: </w:t>
      </w:r>
    </w:p>
    <w:p w14:paraId="3F7E4462" w14:textId="77777777" w:rsidR="00163E31" w:rsidRPr="00163E31" w:rsidRDefault="00163E31" w:rsidP="00163E31">
      <w:pPr>
        <w:widowControl/>
        <w:suppressAutoHyphens/>
        <w:autoSpaceDE/>
        <w:autoSpaceDN/>
        <w:adjustRightInd/>
        <w:ind w:firstLine="709"/>
        <w:jc w:val="both"/>
        <w:outlineLvl w:val="1"/>
        <w:rPr>
          <w:sz w:val="22"/>
          <w:szCs w:val="22"/>
        </w:rPr>
      </w:pPr>
      <w:r w:rsidRPr="00163E31">
        <w:rPr>
          <w:sz w:val="22"/>
          <w:szCs w:val="22"/>
        </w:rPr>
        <w:t>14.4.1. Приложение № 1. Спецификация на поставку товара.</w:t>
      </w:r>
    </w:p>
    <w:p w14:paraId="6A12453B" w14:textId="77777777" w:rsidR="00163E31" w:rsidRPr="00163E31" w:rsidRDefault="00163E31" w:rsidP="00163E31">
      <w:pPr>
        <w:widowControl/>
        <w:tabs>
          <w:tab w:val="left" w:pos="709"/>
        </w:tabs>
        <w:autoSpaceDE/>
        <w:autoSpaceDN/>
        <w:adjustRightInd/>
        <w:ind w:firstLine="709"/>
        <w:rPr>
          <w:position w:val="-1"/>
          <w:sz w:val="22"/>
          <w:szCs w:val="22"/>
        </w:rPr>
      </w:pPr>
    </w:p>
    <w:p w14:paraId="59F6DC45" w14:textId="77777777" w:rsidR="00163E31" w:rsidRPr="00163E31" w:rsidRDefault="00163E31" w:rsidP="00163E31">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163E31">
        <w:rPr>
          <w:rFonts w:eastAsia="Calibri"/>
          <w:b/>
          <w:bCs/>
          <w:position w:val="-1"/>
          <w:sz w:val="22"/>
          <w:szCs w:val="22"/>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163E31" w:rsidRPr="00163E31" w14:paraId="1E435B79" w14:textId="77777777" w:rsidTr="005A728A">
        <w:trPr>
          <w:gridAfter w:val="1"/>
          <w:wAfter w:w="5757" w:type="dxa"/>
          <w:trHeight w:val="4573"/>
        </w:trPr>
        <w:tc>
          <w:tcPr>
            <w:tcW w:w="5246" w:type="dxa"/>
            <w:gridSpan w:val="2"/>
            <w:shd w:val="clear" w:color="auto" w:fill="auto"/>
          </w:tcPr>
          <w:p w14:paraId="6E6D3C39" w14:textId="77777777" w:rsidR="00163E31" w:rsidRPr="00163E31" w:rsidRDefault="00163E31" w:rsidP="00163E31">
            <w:pPr>
              <w:widowControl/>
              <w:suppressAutoHyphens/>
              <w:autoSpaceDE/>
              <w:autoSpaceDN/>
              <w:adjustRightInd/>
              <w:spacing w:line="216" w:lineRule="auto"/>
              <w:ind w:left="459"/>
              <w:rPr>
                <w:rFonts w:eastAsia="Calibri"/>
                <w:b/>
                <w:bCs/>
                <w:position w:val="-1"/>
                <w:sz w:val="24"/>
                <w:szCs w:val="24"/>
                <w:lang w:eastAsia="zh-CN"/>
              </w:rPr>
            </w:pPr>
            <w:r w:rsidRPr="00163E31">
              <w:rPr>
                <w:rFonts w:eastAsia="Calibri"/>
                <w:b/>
                <w:bCs/>
                <w:position w:val="-1"/>
                <w:sz w:val="22"/>
                <w:szCs w:val="22"/>
                <w:lang w:eastAsia="zh-CN"/>
              </w:rPr>
              <w:t>Заказчик:</w:t>
            </w:r>
          </w:p>
          <w:p w14:paraId="6FAC4BE4" w14:textId="77777777" w:rsidR="00163E31" w:rsidRPr="00163E31" w:rsidRDefault="00163E31" w:rsidP="00163E31">
            <w:pPr>
              <w:widowControl/>
              <w:suppressAutoHyphens/>
              <w:autoSpaceDE/>
              <w:autoSpaceDN/>
              <w:adjustRightInd/>
              <w:spacing w:line="216" w:lineRule="auto"/>
              <w:ind w:left="459"/>
              <w:rPr>
                <w:rFonts w:eastAsia="Calibri"/>
                <w:b/>
                <w:bCs/>
                <w:position w:val="-1"/>
                <w:sz w:val="24"/>
                <w:szCs w:val="24"/>
                <w:lang w:eastAsia="zh-CN"/>
              </w:rPr>
            </w:pPr>
          </w:p>
          <w:p w14:paraId="3FE86D54"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МУП «Водоканал»</w:t>
            </w:r>
          </w:p>
          <w:p w14:paraId="52B700F6"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 xml:space="preserve">ИНН/КПП: 1215020390/121501001 </w:t>
            </w:r>
          </w:p>
          <w:p w14:paraId="51ACC837"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Адрес: 424039, Республика Марий Эл,</w:t>
            </w:r>
          </w:p>
          <w:p w14:paraId="6C89C091"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 xml:space="preserve">г. Йошкар-Ола, ул. Дружбы, д.2, </w:t>
            </w:r>
          </w:p>
          <w:p w14:paraId="7BAD6BAA"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р/с 4070281030000050227</w:t>
            </w:r>
          </w:p>
          <w:p w14:paraId="470855AA"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Банк ГПБ (АО)</w:t>
            </w:r>
          </w:p>
          <w:p w14:paraId="25CB2CCE" w14:textId="77777777" w:rsidR="00163E31" w:rsidRPr="00163E31" w:rsidRDefault="00163E31" w:rsidP="00163E31">
            <w:pPr>
              <w:widowControl/>
              <w:suppressAutoHyphens/>
              <w:autoSpaceDE/>
              <w:autoSpaceDN/>
              <w:adjustRightInd/>
              <w:spacing w:line="216" w:lineRule="auto"/>
              <w:ind w:firstLine="425"/>
              <w:rPr>
                <w:rFonts w:eastAsia="Calibri"/>
                <w:spacing w:val="-3"/>
                <w:sz w:val="22"/>
                <w:szCs w:val="22"/>
                <w:lang w:eastAsia="zh-CN"/>
              </w:rPr>
            </w:pPr>
            <w:r w:rsidRPr="00163E31">
              <w:rPr>
                <w:rFonts w:eastAsia="Calibri"/>
                <w:spacing w:val="-3"/>
                <w:sz w:val="22"/>
                <w:szCs w:val="22"/>
                <w:lang w:eastAsia="zh-CN"/>
              </w:rPr>
              <w:t>БИК 044525823,</w:t>
            </w:r>
          </w:p>
          <w:p w14:paraId="7E82B0B3" w14:textId="77777777" w:rsidR="00163E31" w:rsidRPr="00163E31" w:rsidRDefault="00163E31" w:rsidP="00163E31">
            <w:pPr>
              <w:widowControl/>
              <w:suppressAutoHyphens/>
              <w:autoSpaceDE/>
              <w:autoSpaceDN/>
              <w:adjustRightInd/>
              <w:spacing w:line="216" w:lineRule="auto"/>
              <w:ind w:firstLine="425"/>
              <w:rPr>
                <w:rFonts w:eastAsia="Calibri"/>
                <w:color w:val="000000"/>
                <w:sz w:val="22"/>
                <w:szCs w:val="22"/>
                <w:lang w:eastAsia="zh-CN"/>
              </w:rPr>
            </w:pPr>
            <w:r w:rsidRPr="00163E31">
              <w:rPr>
                <w:rFonts w:eastAsia="Calibri"/>
                <w:spacing w:val="-3"/>
                <w:sz w:val="22"/>
                <w:szCs w:val="22"/>
                <w:lang w:eastAsia="zh-CN"/>
              </w:rPr>
              <w:t>к/с 30101810200000000823,</w:t>
            </w:r>
          </w:p>
          <w:p w14:paraId="76C1C95F" w14:textId="77777777" w:rsidR="00163E31" w:rsidRPr="00163E31" w:rsidRDefault="00163E31" w:rsidP="00163E31">
            <w:pPr>
              <w:widowControl/>
              <w:suppressAutoHyphens/>
              <w:autoSpaceDE/>
              <w:autoSpaceDN/>
              <w:adjustRightInd/>
              <w:spacing w:line="216" w:lineRule="auto"/>
              <w:ind w:firstLine="425"/>
              <w:rPr>
                <w:rFonts w:eastAsia="Calibri"/>
                <w:color w:val="000000"/>
                <w:sz w:val="22"/>
                <w:szCs w:val="22"/>
                <w:lang w:eastAsia="zh-CN"/>
              </w:rPr>
            </w:pPr>
            <w:r w:rsidRPr="00163E31">
              <w:rPr>
                <w:rFonts w:eastAsia="Calibri"/>
                <w:color w:val="000000"/>
                <w:sz w:val="22"/>
                <w:szCs w:val="22"/>
                <w:lang w:eastAsia="zh-CN"/>
              </w:rPr>
              <w:t>ОКПО 03220481.</w:t>
            </w:r>
          </w:p>
          <w:p w14:paraId="03573594" w14:textId="77777777" w:rsidR="00163E31" w:rsidRPr="00163E31" w:rsidRDefault="00163E31" w:rsidP="00163E31">
            <w:pPr>
              <w:widowControl/>
              <w:suppressAutoHyphens/>
              <w:autoSpaceDE/>
              <w:autoSpaceDN/>
              <w:adjustRightInd/>
              <w:spacing w:line="216" w:lineRule="auto"/>
              <w:ind w:firstLine="425"/>
              <w:rPr>
                <w:rFonts w:eastAsia="Calibri"/>
                <w:color w:val="000000"/>
                <w:sz w:val="22"/>
                <w:szCs w:val="22"/>
                <w:lang w:eastAsia="zh-CN"/>
              </w:rPr>
            </w:pPr>
            <w:r w:rsidRPr="00163E31">
              <w:rPr>
                <w:rFonts w:eastAsia="Calibri"/>
                <w:color w:val="000000"/>
                <w:sz w:val="22"/>
                <w:szCs w:val="22"/>
                <w:lang w:eastAsia="zh-CN"/>
              </w:rPr>
              <w:t>Тел. (8362) 42-74-30</w:t>
            </w:r>
          </w:p>
          <w:p w14:paraId="43AF302E" w14:textId="77777777" w:rsidR="00163E31" w:rsidRPr="00163E31" w:rsidRDefault="00163E31" w:rsidP="00163E31">
            <w:pPr>
              <w:widowControl/>
              <w:suppressAutoHyphens/>
              <w:autoSpaceDE/>
              <w:autoSpaceDN/>
              <w:adjustRightInd/>
              <w:spacing w:line="216" w:lineRule="auto"/>
              <w:ind w:firstLine="425"/>
              <w:rPr>
                <w:rFonts w:eastAsia="Calibri"/>
                <w:color w:val="000000"/>
                <w:position w:val="-1"/>
                <w:sz w:val="24"/>
                <w:szCs w:val="24"/>
                <w:lang w:val="en-US" w:eastAsia="zh-CN"/>
              </w:rPr>
            </w:pPr>
            <w:r w:rsidRPr="00163E31">
              <w:rPr>
                <w:rFonts w:eastAsia="Calibri"/>
                <w:color w:val="000000"/>
                <w:sz w:val="22"/>
                <w:szCs w:val="22"/>
                <w:lang w:val="en-US" w:eastAsia="zh-CN"/>
              </w:rPr>
              <w:t>E-mail: atu@vod.ru</w:t>
            </w:r>
          </w:p>
          <w:p w14:paraId="32D81E24" w14:textId="77777777" w:rsidR="00163E31" w:rsidRPr="00163E31" w:rsidRDefault="00163E31" w:rsidP="00163E31">
            <w:pPr>
              <w:widowControl/>
              <w:suppressAutoHyphens/>
              <w:autoSpaceDE/>
              <w:autoSpaceDN/>
              <w:adjustRightInd/>
              <w:spacing w:line="216" w:lineRule="auto"/>
              <w:ind w:firstLine="425"/>
              <w:rPr>
                <w:rFonts w:eastAsia="Calibri"/>
                <w:color w:val="000000"/>
                <w:position w:val="-1"/>
                <w:sz w:val="24"/>
                <w:szCs w:val="24"/>
                <w:lang w:val="en-US" w:eastAsia="zh-CN"/>
              </w:rPr>
            </w:pPr>
          </w:p>
          <w:p w14:paraId="28092538" w14:textId="77777777" w:rsidR="00163E31" w:rsidRPr="00163E31" w:rsidRDefault="00163E31" w:rsidP="00163E31">
            <w:pPr>
              <w:widowControl/>
              <w:suppressAutoHyphens/>
              <w:autoSpaceDE/>
              <w:autoSpaceDN/>
              <w:adjustRightInd/>
              <w:spacing w:line="216" w:lineRule="auto"/>
              <w:ind w:firstLine="425"/>
              <w:rPr>
                <w:rFonts w:eastAsia="Calibri"/>
                <w:color w:val="000000"/>
                <w:position w:val="-1"/>
                <w:sz w:val="24"/>
                <w:szCs w:val="24"/>
                <w:lang w:val="en-US" w:eastAsia="zh-CN"/>
              </w:rPr>
            </w:pPr>
          </w:p>
          <w:p w14:paraId="01E59C88" w14:textId="77777777" w:rsidR="00163E31" w:rsidRPr="00163E31" w:rsidRDefault="00163E31" w:rsidP="00163E31">
            <w:pPr>
              <w:widowControl/>
              <w:suppressAutoHyphens/>
              <w:autoSpaceDE/>
              <w:autoSpaceDN/>
              <w:adjustRightInd/>
              <w:spacing w:line="216" w:lineRule="auto"/>
              <w:ind w:left="459"/>
              <w:rPr>
                <w:b/>
                <w:bCs/>
                <w:position w:val="-1"/>
                <w:sz w:val="24"/>
                <w:szCs w:val="24"/>
                <w:lang w:val="en-US" w:eastAsia="zh-CN"/>
              </w:rPr>
            </w:pPr>
            <w:r w:rsidRPr="00163E31">
              <w:rPr>
                <w:rFonts w:eastAsia="Calibri"/>
                <w:color w:val="000000"/>
                <w:position w:val="-1"/>
                <w:sz w:val="22"/>
                <w:szCs w:val="22"/>
                <w:lang w:val="en-US" w:eastAsia="zh-CN"/>
              </w:rPr>
              <w:t>____________________ / _____________</w:t>
            </w:r>
          </w:p>
          <w:p w14:paraId="60B2AFF2"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163E31">
              <w:rPr>
                <w:rFonts w:eastAsia="Arial"/>
                <w:bCs/>
                <w:position w:val="-1"/>
                <w:sz w:val="22"/>
                <w:szCs w:val="22"/>
                <w:lang w:eastAsia="zh-CN"/>
              </w:rPr>
              <w:t>М.П.</w:t>
            </w:r>
          </w:p>
          <w:p w14:paraId="4214CD01" w14:textId="77777777" w:rsidR="00163E31" w:rsidRPr="00163E31" w:rsidRDefault="00163E31" w:rsidP="00163E31">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shd w:val="clear" w:color="auto" w:fill="auto"/>
          </w:tcPr>
          <w:p w14:paraId="33097409" w14:textId="77777777" w:rsidR="00163E31" w:rsidRPr="00163E31" w:rsidRDefault="00163E31" w:rsidP="00163E31">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163E31">
              <w:rPr>
                <w:rFonts w:eastAsia="Arial"/>
                <w:b/>
                <w:bCs/>
                <w:position w:val="-1"/>
                <w:sz w:val="22"/>
                <w:szCs w:val="22"/>
                <w:lang w:eastAsia="zh-CN"/>
              </w:rPr>
              <w:t>Поставщик:</w:t>
            </w:r>
          </w:p>
          <w:p w14:paraId="0CB53A7D"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14:paraId="1F919040"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E579BA0" w14:textId="77777777" w:rsidR="00163E31" w:rsidRPr="00163E31" w:rsidRDefault="00163E31" w:rsidP="00163E31">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14:paraId="71FA21B0"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3EB519A"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15A653BE"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8E76EDA"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19457F8"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2FF9677"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23C371C" w14:textId="77777777" w:rsidR="00163E31" w:rsidRPr="00163E31" w:rsidRDefault="00163E31" w:rsidP="00163E31">
            <w:pPr>
              <w:keepNext/>
              <w:keepLines/>
              <w:widowControl/>
              <w:shd w:val="clear" w:color="auto" w:fill="FFFFFF"/>
              <w:suppressAutoHyphens/>
              <w:autoSpaceDE/>
              <w:autoSpaceDN/>
              <w:adjustRightInd/>
              <w:spacing w:line="216" w:lineRule="auto"/>
              <w:jc w:val="both"/>
              <w:rPr>
                <w:rFonts w:eastAsia="Arial"/>
                <w:bCs/>
                <w:position w:val="-1"/>
                <w:sz w:val="24"/>
                <w:szCs w:val="24"/>
                <w:lang w:eastAsia="zh-CN"/>
              </w:rPr>
            </w:pPr>
          </w:p>
          <w:p w14:paraId="3B1B0BE2" w14:textId="77777777" w:rsidR="00163E31" w:rsidRPr="00163E31" w:rsidRDefault="00163E31" w:rsidP="00163E31">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17A3A75C" w14:textId="77777777" w:rsidR="00163E31" w:rsidRPr="00163E31" w:rsidRDefault="00163E31" w:rsidP="00163E31">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7C58281E"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D0813D6" w14:textId="77777777" w:rsidR="00163E31" w:rsidRPr="00163E31" w:rsidRDefault="00163E31" w:rsidP="00163E31">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163E31">
              <w:rPr>
                <w:rFonts w:eastAsia="Arial"/>
                <w:bCs/>
                <w:position w:val="-1"/>
                <w:sz w:val="22"/>
                <w:szCs w:val="22"/>
                <w:lang w:eastAsia="zh-CN"/>
              </w:rPr>
              <w:t xml:space="preserve">_________________ </w:t>
            </w:r>
            <w:r w:rsidRPr="00163E31">
              <w:rPr>
                <w:rFonts w:eastAsia="Arial"/>
                <w:b/>
                <w:bCs/>
                <w:position w:val="-1"/>
                <w:sz w:val="22"/>
                <w:szCs w:val="22"/>
                <w:lang w:eastAsia="zh-CN"/>
              </w:rPr>
              <w:t>/</w:t>
            </w:r>
            <w:r w:rsidRPr="00163E31">
              <w:rPr>
                <w:rFonts w:eastAsia="Arial"/>
                <w:bCs/>
                <w:position w:val="-1"/>
                <w:sz w:val="22"/>
                <w:szCs w:val="22"/>
                <w:lang w:eastAsia="zh-CN"/>
              </w:rPr>
              <w:t>________________</w:t>
            </w:r>
          </w:p>
          <w:p w14:paraId="19EDEC36"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163E31">
              <w:rPr>
                <w:rFonts w:eastAsia="Arial"/>
                <w:bCs/>
                <w:position w:val="-1"/>
                <w:sz w:val="22"/>
                <w:szCs w:val="22"/>
                <w:lang w:eastAsia="zh-CN"/>
              </w:rPr>
              <w:t>М.П.</w:t>
            </w:r>
          </w:p>
          <w:p w14:paraId="578B8392"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163E31" w:rsidRPr="00163E31" w14:paraId="3410B6F3" w14:textId="77777777" w:rsidTr="005A728A">
        <w:tblPrEx>
          <w:tblLook w:val="01E0" w:firstRow="1" w:lastRow="1" w:firstColumn="1" w:lastColumn="1" w:noHBand="0" w:noVBand="0"/>
        </w:tblPrEx>
        <w:tc>
          <w:tcPr>
            <w:tcW w:w="5104" w:type="dxa"/>
          </w:tcPr>
          <w:p w14:paraId="1918E5DC" w14:textId="77777777" w:rsidR="00163E31" w:rsidRPr="00163E31" w:rsidRDefault="00163E31" w:rsidP="00163E31">
            <w:pPr>
              <w:widowControl/>
              <w:autoSpaceDE/>
              <w:autoSpaceDN/>
              <w:adjustRightInd/>
              <w:rPr>
                <w:position w:val="-1"/>
              </w:rPr>
            </w:pPr>
          </w:p>
        </w:tc>
        <w:tc>
          <w:tcPr>
            <w:tcW w:w="10119" w:type="dxa"/>
            <w:gridSpan w:val="3"/>
          </w:tcPr>
          <w:p w14:paraId="6B36E589" w14:textId="77777777" w:rsidR="00163E31" w:rsidRPr="00163E31" w:rsidRDefault="00163E31" w:rsidP="00163E31">
            <w:pPr>
              <w:rPr>
                <w:position w:val="-1"/>
              </w:rPr>
            </w:pPr>
          </w:p>
        </w:tc>
      </w:tr>
    </w:tbl>
    <w:p w14:paraId="00475DA0" w14:textId="77777777" w:rsidR="00163E31" w:rsidRPr="00163E31" w:rsidRDefault="00163E31" w:rsidP="00163E31">
      <w:pPr>
        <w:widowControl/>
        <w:autoSpaceDE/>
        <w:autoSpaceDN/>
        <w:adjustRightInd/>
        <w:ind w:left="6096" w:right="-1"/>
        <w:jc w:val="right"/>
        <w:rPr>
          <w:position w:val="-1"/>
        </w:rPr>
      </w:pPr>
    </w:p>
    <w:p w14:paraId="4CDF7254" w14:textId="77777777" w:rsidR="00163E31" w:rsidRDefault="00163E31" w:rsidP="00163E31">
      <w:pPr>
        <w:widowControl/>
        <w:autoSpaceDE/>
        <w:autoSpaceDN/>
        <w:adjustRightInd/>
        <w:ind w:left="6096" w:right="-1"/>
        <w:jc w:val="right"/>
        <w:rPr>
          <w:position w:val="-1"/>
        </w:rPr>
      </w:pPr>
    </w:p>
    <w:p w14:paraId="19AC942A" w14:textId="77777777" w:rsidR="00163E31" w:rsidRDefault="00163E31" w:rsidP="00163E31">
      <w:pPr>
        <w:widowControl/>
        <w:autoSpaceDE/>
        <w:autoSpaceDN/>
        <w:adjustRightInd/>
        <w:ind w:left="6096" w:right="-1"/>
        <w:jc w:val="right"/>
        <w:rPr>
          <w:position w:val="-1"/>
        </w:rPr>
      </w:pPr>
    </w:p>
    <w:p w14:paraId="4161EE24" w14:textId="77777777" w:rsidR="00163E31" w:rsidRDefault="00163E31" w:rsidP="00163E31">
      <w:pPr>
        <w:widowControl/>
        <w:autoSpaceDE/>
        <w:autoSpaceDN/>
        <w:adjustRightInd/>
        <w:ind w:left="6096" w:right="-1"/>
        <w:jc w:val="right"/>
        <w:rPr>
          <w:position w:val="-1"/>
        </w:rPr>
      </w:pPr>
    </w:p>
    <w:p w14:paraId="599BB8AE" w14:textId="77777777" w:rsidR="00163E31" w:rsidRDefault="00163E31" w:rsidP="00163E31">
      <w:pPr>
        <w:widowControl/>
        <w:autoSpaceDE/>
        <w:autoSpaceDN/>
        <w:adjustRightInd/>
        <w:ind w:left="6096" w:right="-1"/>
        <w:jc w:val="right"/>
        <w:rPr>
          <w:position w:val="-1"/>
        </w:rPr>
      </w:pPr>
    </w:p>
    <w:p w14:paraId="5D4229F1" w14:textId="77777777" w:rsidR="00163E31" w:rsidRDefault="00163E31" w:rsidP="00163E31">
      <w:pPr>
        <w:widowControl/>
        <w:autoSpaceDE/>
        <w:autoSpaceDN/>
        <w:adjustRightInd/>
        <w:ind w:left="6096" w:right="-1"/>
        <w:jc w:val="right"/>
        <w:rPr>
          <w:position w:val="-1"/>
        </w:rPr>
      </w:pPr>
    </w:p>
    <w:p w14:paraId="682B80FB" w14:textId="77777777" w:rsidR="00163E31" w:rsidRDefault="00163E31" w:rsidP="00163E31">
      <w:pPr>
        <w:widowControl/>
        <w:autoSpaceDE/>
        <w:autoSpaceDN/>
        <w:adjustRightInd/>
        <w:ind w:left="6096" w:right="-1"/>
        <w:jc w:val="right"/>
        <w:rPr>
          <w:position w:val="-1"/>
        </w:rPr>
      </w:pPr>
    </w:p>
    <w:p w14:paraId="663DBE9A" w14:textId="77777777" w:rsidR="00163E31" w:rsidRDefault="00163E31" w:rsidP="00163E31">
      <w:pPr>
        <w:widowControl/>
        <w:autoSpaceDE/>
        <w:autoSpaceDN/>
        <w:adjustRightInd/>
        <w:ind w:left="6096" w:right="-1"/>
        <w:jc w:val="right"/>
        <w:rPr>
          <w:position w:val="-1"/>
        </w:rPr>
      </w:pPr>
    </w:p>
    <w:p w14:paraId="6D8A50A2" w14:textId="77777777" w:rsidR="00163E31" w:rsidRDefault="00163E31" w:rsidP="00163E31">
      <w:pPr>
        <w:widowControl/>
        <w:autoSpaceDE/>
        <w:autoSpaceDN/>
        <w:adjustRightInd/>
        <w:ind w:left="6096" w:right="-1"/>
        <w:jc w:val="right"/>
        <w:rPr>
          <w:position w:val="-1"/>
        </w:rPr>
      </w:pPr>
    </w:p>
    <w:p w14:paraId="4C31A3D6" w14:textId="77777777" w:rsidR="00163E31" w:rsidRDefault="00163E31" w:rsidP="00163E31">
      <w:pPr>
        <w:widowControl/>
        <w:autoSpaceDE/>
        <w:autoSpaceDN/>
        <w:adjustRightInd/>
        <w:ind w:left="6096" w:right="-1"/>
        <w:jc w:val="right"/>
        <w:rPr>
          <w:position w:val="-1"/>
        </w:rPr>
      </w:pPr>
    </w:p>
    <w:p w14:paraId="3B307998" w14:textId="77777777" w:rsidR="00163E31" w:rsidRDefault="00163E31" w:rsidP="00163E31">
      <w:pPr>
        <w:widowControl/>
        <w:autoSpaceDE/>
        <w:autoSpaceDN/>
        <w:adjustRightInd/>
        <w:ind w:left="6096" w:right="-1"/>
        <w:jc w:val="right"/>
        <w:rPr>
          <w:position w:val="-1"/>
        </w:rPr>
      </w:pPr>
    </w:p>
    <w:p w14:paraId="49535A3E" w14:textId="77777777" w:rsidR="00163E31" w:rsidRDefault="00163E31" w:rsidP="00163E31">
      <w:pPr>
        <w:widowControl/>
        <w:autoSpaceDE/>
        <w:autoSpaceDN/>
        <w:adjustRightInd/>
        <w:ind w:left="6096" w:right="-1"/>
        <w:jc w:val="right"/>
        <w:rPr>
          <w:position w:val="-1"/>
        </w:rPr>
      </w:pPr>
    </w:p>
    <w:p w14:paraId="7EAEF074" w14:textId="77777777" w:rsidR="00163E31" w:rsidRDefault="00163E31" w:rsidP="00163E31">
      <w:pPr>
        <w:widowControl/>
        <w:autoSpaceDE/>
        <w:autoSpaceDN/>
        <w:adjustRightInd/>
        <w:ind w:left="6096" w:right="-1"/>
        <w:jc w:val="right"/>
        <w:rPr>
          <w:position w:val="-1"/>
        </w:rPr>
      </w:pPr>
    </w:p>
    <w:p w14:paraId="23826B04" w14:textId="77777777" w:rsidR="00163E31" w:rsidRDefault="00163E31" w:rsidP="00163E31">
      <w:pPr>
        <w:widowControl/>
        <w:autoSpaceDE/>
        <w:autoSpaceDN/>
        <w:adjustRightInd/>
        <w:ind w:left="6096" w:right="-1"/>
        <w:jc w:val="right"/>
        <w:rPr>
          <w:position w:val="-1"/>
        </w:rPr>
      </w:pPr>
    </w:p>
    <w:p w14:paraId="68A67023" w14:textId="77777777" w:rsidR="00163E31" w:rsidRDefault="00163E31" w:rsidP="00163E31">
      <w:pPr>
        <w:widowControl/>
        <w:autoSpaceDE/>
        <w:autoSpaceDN/>
        <w:adjustRightInd/>
        <w:ind w:left="6096" w:right="-1"/>
        <w:jc w:val="right"/>
        <w:rPr>
          <w:position w:val="-1"/>
        </w:rPr>
      </w:pPr>
    </w:p>
    <w:p w14:paraId="4090A87C" w14:textId="77777777" w:rsidR="00163E31" w:rsidRDefault="00163E31" w:rsidP="00163E31">
      <w:pPr>
        <w:widowControl/>
        <w:autoSpaceDE/>
        <w:autoSpaceDN/>
        <w:adjustRightInd/>
        <w:ind w:left="6096" w:right="-1"/>
        <w:jc w:val="right"/>
        <w:rPr>
          <w:position w:val="-1"/>
        </w:rPr>
      </w:pPr>
    </w:p>
    <w:p w14:paraId="748F9F63" w14:textId="77777777" w:rsidR="00163E31" w:rsidRPr="00163E31" w:rsidRDefault="00163E31" w:rsidP="00163E31">
      <w:pPr>
        <w:widowControl/>
        <w:autoSpaceDE/>
        <w:autoSpaceDN/>
        <w:adjustRightInd/>
        <w:ind w:left="6096" w:right="-1"/>
        <w:jc w:val="right"/>
        <w:rPr>
          <w:position w:val="-1"/>
        </w:rPr>
      </w:pPr>
    </w:p>
    <w:p w14:paraId="3331EAFE" w14:textId="77777777" w:rsidR="00163E31" w:rsidRPr="00163E31" w:rsidRDefault="00163E31" w:rsidP="00163E31">
      <w:pPr>
        <w:widowControl/>
        <w:autoSpaceDE/>
        <w:autoSpaceDN/>
        <w:adjustRightInd/>
        <w:ind w:left="6096" w:right="-1"/>
        <w:jc w:val="right"/>
        <w:rPr>
          <w:position w:val="-1"/>
        </w:rPr>
      </w:pPr>
    </w:p>
    <w:p w14:paraId="1D10D869" w14:textId="77777777" w:rsidR="00163E31" w:rsidRPr="00163E31" w:rsidRDefault="00163E31" w:rsidP="00163E31">
      <w:pPr>
        <w:widowControl/>
        <w:autoSpaceDE/>
        <w:autoSpaceDN/>
        <w:adjustRightInd/>
        <w:ind w:left="6096" w:right="-1"/>
        <w:jc w:val="right"/>
        <w:rPr>
          <w:position w:val="-1"/>
        </w:rPr>
      </w:pPr>
    </w:p>
    <w:p w14:paraId="2A4AE839" w14:textId="77777777" w:rsidR="00163E31" w:rsidRPr="00163E31" w:rsidRDefault="00163E31" w:rsidP="00163E31">
      <w:pPr>
        <w:widowControl/>
        <w:autoSpaceDE/>
        <w:autoSpaceDN/>
        <w:adjustRightInd/>
        <w:ind w:left="6096" w:right="-1"/>
        <w:jc w:val="right"/>
        <w:rPr>
          <w:position w:val="-1"/>
        </w:rPr>
      </w:pPr>
      <w:r w:rsidRPr="00163E31">
        <w:rPr>
          <w:position w:val="-1"/>
        </w:rPr>
        <w:lastRenderedPageBreak/>
        <w:t xml:space="preserve">Приложение № 1 </w:t>
      </w:r>
    </w:p>
    <w:p w14:paraId="16BB8F67" w14:textId="77777777" w:rsidR="00163E31" w:rsidRPr="00163E31" w:rsidRDefault="00163E31" w:rsidP="00163E31">
      <w:pPr>
        <w:widowControl/>
        <w:autoSpaceDE/>
        <w:autoSpaceDN/>
        <w:adjustRightInd/>
        <w:ind w:left="6096" w:right="-1"/>
        <w:jc w:val="right"/>
        <w:rPr>
          <w:position w:val="-1"/>
        </w:rPr>
      </w:pPr>
      <w:r w:rsidRPr="00163E31">
        <w:rPr>
          <w:position w:val="-1"/>
        </w:rPr>
        <w:t xml:space="preserve">к Договору на поставку </w:t>
      </w:r>
    </w:p>
    <w:p w14:paraId="34791AD7" w14:textId="77777777" w:rsidR="00163E31" w:rsidRPr="00163E31" w:rsidRDefault="00163E31" w:rsidP="00163E31">
      <w:pPr>
        <w:widowControl/>
        <w:autoSpaceDE/>
        <w:autoSpaceDN/>
        <w:adjustRightInd/>
        <w:ind w:left="6096" w:right="-1"/>
        <w:jc w:val="right"/>
        <w:rPr>
          <w:position w:val="-1"/>
        </w:rPr>
      </w:pPr>
      <w:r w:rsidRPr="00163E31">
        <w:rPr>
          <w:position w:val="-1"/>
        </w:rPr>
        <w:t xml:space="preserve">автозапчастей для </w:t>
      </w:r>
    </w:p>
    <w:p w14:paraId="25077B54" w14:textId="77777777" w:rsidR="00163E31" w:rsidRPr="00163E31" w:rsidRDefault="00163E31" w:rsidP="00163E31">
      <w:pPr>
        <w:widowControl/>
        <w:autoSpaceDE/>
        <w:autoSpaceDN/>
        <w:adjustRightInd/>
        <w:ind w:left="6096" w:right="-1"/>
        <w:jc w:val="right"/>
        <w:rPr>
          <w:position w:val="-1"/>
        </w:rPr>
      </w:pPr>
      <w:r w:rsidRPr="00163E31">
        <w:rPr>
          <w:position w:val="-1"/>
        </w:rPr>
        <w:t>ремонта автомобилей ЗИЛ</w:t>
      </w:r>
    </w:p>
    <w:p w14:paraId="2B131B76" w14:textId="77777777" w:rsidR="00163E31" w:rsidRPr="00163E31" w:rsidRDefault="00163E31" w:rsidP="00163E31">
      <w:pPr>
        <w:widowControl/>
        <w:autoSpaceDE/>
        <w:autoSpaceDN/>
        <w:adjustRightInd/>
        <w:ind w:left="6096" w:right="-1"/>
        <w:jc w:val="right"/>
        <w:rPr>
          <w:position w:val="-1"/>
        </w:rPr>
      </w:pPr>
      <w:r w:rsidRPr="00163E31">
        <w:rPr>
          <w:position w:val="-1"/>
        </w:rPr>
        <w:t>№______от__________2025 г.</w:t>
      </w:r>
    </w:p>
    <w:p w14:paraId="17113E75" w14:textId="77777777" w:rsidR="00163E31" w:rsidRPr="00163E31" w:rsidRDefault="00163E31" w:rsidP="00163E31">
      <w:pPr>
        <w:widowControl/>
        <w:autoSpaceDE/>
        <w:autoSpaceDN/>
        <w:adjustRightInd/>
        <w:ind w:left="1276" w:firstLine="8363"/>
        <w:jc w:val="both"/>
        <w:rPr>
          <w:position w:val="-1"/>
        </w:rPr>
      </w:pPr>
    </w:p>
    <w:p w14:paraId="0B95D803" w14:textId="77777777" w:rsidR="00163E31" w:rsidRPr="00163E31" w:rsidRDefault="00163E31" w:rsidP="00163E31">
      <w:pPr>
        <w:widowControl/>
        <w:autoSpaceDE/>
        <w:autoSpaceDN/>
        <w:adjustRightInd/>
        <w:ind w:left="7082"/>
        <w:jc w:val="both"/>
        <w:rPr>
          <w:position w:val="-1"/>
        </w:rPr>
      </w:pPr>
    </w:p>
    <w:p w14:paraId="0E8CA5D6" w14:textId="77777777" w:rsidR="00163E31" w:rsidRPr="00163E31" w:rsidRDefault="00163E31" w:rsidP="00163E31">
      <w:pPr>
        <w:widowControl/>
        <w:autoSpaceDE/>
        <w:autoSpaceDN/>
        <w:adjustRightInd/>
        <w:jc w:val="center"/>
        <w:rPr>
          <w:b/>
          <w:position w:val="-1"/>
        </w:rPr>
      </w:pPr>
    </w:p>
    <w:p w14:paraId="44C2C5CE" w14:textId="77777777" w:rsidR="00163E31" w:rsidRPr="00163E31" w:rsidRDefault="00163E31" w:rsidP="00163E31">
      <w:pPr>
        <w:widowControl/>
        <w:autoSpaceDE/>
        <w:autoSpaceDN/>
        <w:adjustRightInd/>
        <w:jc w:val="center"/>
        <w:rPr>
          <w:b/>
          <w:position w:val="-1"/>
        </w:rPr>
      </w:pPr>
      <w:r w:rsidRPr="00163E31">
        <w:rPr>
          <w:b/>
          <w:position w:val="-1"/>
        </w:rPr>
        <w:t xml:space="preserve">Спецификация </w:t>
      </w:r>
    </w:p>
    <w:p w14:paraId="7F2B391D" w14:textId="77777777" w:rsidR="00163E31" w:rsidRPr="00163E31" w:rsidRDefault="00163E31" w:rsidP="00163E31">
      <w:pPr>
        <w:widowControl/>
        <w:autoSpaceDE/>
        <w:autoSpaceDN/>
        <w:adjustRightInd/>
        <w:jc w:val="center"/>
        <w:rPr>
          <w:b/>
          <w:position w:val="-1"/>
        </w:rPr>
      </w:pPr>
    </w:p>
    <w:p w14:paraId="383B001A" w14:textId="77777777" w:rsidR="00163E31" w:rsidRPr="00163E31" w:rsidRDefault="00163E31" w:rsidP="00163E31">
      <w:pPr>
        <w:widowControl/>
        <w:numPr>
          <w:ilvl w:val="0"/>
          <w:numId w:val="28"/>
        </w:numPr>
        <w:autoSpaceDE/>
        <w:autoSpaceDN/>
        <w:adjustRightInd/>
        <w:spacing w:after="200" w:line="216" w:lineRule="auto"/>
        <w:contextualSpacing/>
        <w:jc w:val="both"/>
        <w:rPr>
          <w:position w:val="-1"/>
          <w:sz w:val="22"/>
          <w:szCs w:val="22"/>
        </w:rPr>
      </w:pPr>
      <w:r w:rsidRPr="00163E31">
        <w:rPr>
          <w:b/>
          <w:position w:val="-1"/>
          <w:sz w:val="22"/>
          <w:szCs w:val="22"/>
        </w:rPr>
        <w:t xml:space="preserve">Наименование объекта закупки: </w:t>
      </w:r>
      <w:r w:rsidRPr="00163E31">
        <w:rPr>
          <w:position w:val="-1"/>
          <w:sz w:val="22"/>
          <w:szCs w:val="22"/>
        </w:rPr>
        <w:t>Поставка автозапчастей для ремонта автомобилей ЗИЛ</w:t>
      </w:r>
    </w:p>
    <w:p w14:paraId="4A7FB4F2" w14:textId="77777777" w:rsidR="00163E31" w:rsidRPr="00163E31" w:rsidRDefault="00163E31" w:rsidP="00163E31">
      <w:pPr>
        <w:autoSpaceDE/>
        <w:autoSpaceDN/>
        <w:adjustRightInd/>
        <w:spacing w:after="200" w:line="216" w:lineRule="auto"/>
        <w:ind w:left="644"/>
        <w:contextualSpacing/>
        <w:jc w:val="both"/>
        <w:rPr>
          <w:rFonts w:ascii="Calibri" w:hAnsi="Calibri"/>
          <w:b/>
          <w:position w:val="-1"/>
          <w:sz w:val="22"/>
          <w:szCs w:val="22"/>
        </w:rPr>
      </w:pPr>
    </w:p>
    <w:tbl>
      <w:tblPr>
        <w:tblW w:w="10247" w:type="dxa"/>
        <w:tblInd w:w="-10" w:type="dxa"/>
        <w:tblLayout w:type="fixed"/>
        <w:tblLook w:val="04A0" w:firstRow="1" w:lastRow="0" w:firstColumn="1" w:lastColumn="0" w:noHBand="0" w:noVBand="1"/>
      </w:tblPr>
      <w:tblGrid>
        <w:gridCol w:w="460"/>
        <w:gridCol w:w="603"/>
        <w:gridCol w:w="4005"/>
        <w:gridCol w:w="1134"/>
        <w:gridCol w:w="3829"/>
        <w:gridCol w:w="216"/>
      </w:tblGrid>
      <w:tr w:rsidR="00163E31" w:rsidRPr="00163E31" w14:paraId="6C5A1E3C" w14:textId="77777777" w:rsidTr="005A728A">
        <w:trPr>
          <w:trHeight w:val="198"/>
        </w:trPr>
        <w:tc>
          <w:tcPr>
            <w:tcW w:w="460" w:type="dxa"/>
            <w:tcBorders>
              <w:top w:val="nil"/>
              <w:left w:val="nil"/>
              <w:bottom w:val="nil"/>
              <w:right w:val="nil"/>
            </w:tcBorders>
            <w:shd w:val="clear" w:color="auto" w:fill="auto"/>
            <w:noWrap/>
            <w:vAlign w:val="bottom"/>
            <w:hideMark/>
          </w:tcPr>
          <w:p w14:paraId="204D770A" w14:textId="77777777" w:rsidR="00163E31" w:rsidRPr="00163E31" w:rsidRDefault="00163E31" w:rsidP="00163E31">
            <w:pPr>
              <w:widowControl/>
              <w:autoSpaceDE/>
              <w:autoSpaceDN/>
              <w:adjustRightInd/>
              <w:rPr>
                <w:position w:val="-1"/>
              </w:rPr>
            </w:pPr>
          </w:p>
        </w:tc>
        <w:tc>
          <w:tcPr>
            <w:tcW w:w="603" w:type="dxa"/>
            <w:tcBorders>
              <w:top w:val="nil"/>
              <w:left w:val="nil"/>
              <w:bottom w:val="nil"/>
              <w:right w:val="nil"/>
            </w:tcBorders>
          </w:tcPr>
          <w:p w14:paraId="56DC8D47" w14:textId="77777777" w:rsidR="00163E31" w:rsidRPr="00163E31" w:rsidRDefault="00163E31" w:rsidP="00163E31">
            <w:pPr>
              <w:widowControl/>
              <w:autoSpaceDE/>
              <w:autoSpaceDN/>
              <w:adjustRightInd/>
              <w:jc w:val="center"/>
              <w:rPr>
                <w:color w:val="000000"/>
                <w:position w:val="-1"/>
                <w:sz w:val="32"/>
                <w:szCs w:val="32"/>
              </w:rPr>
            </w:pPr>
          </w:p>
        </w:tc>
        <w:tc>
          <w:tcPr>
            <w:tcW w:w="9184" w:type="dxa"/>
            <w:gridSpan w:val="4"/>
            <w:tcBorders>
              <w:top w:val="nil"/>
              <w:left w:val="nil"/>
              <w:bottom w:val="nil"/>
              <w:right w:val="nil"/>
            </w:tcBorders>
            <w:shd w:val="clear" w:color="auto" w:fill="auto"/>
            <w:noWrap/>
            <w:vAlign w:val="bottom"/>
          </w:tcPr>
          <w:tbl>
            <w:tblPr>
              <w:tblStyle w:val="2b"/>
              <w:tblW w:w="0" w:type="auto"/>
              <w:tblLayout w:type="fixed"/>
              <w:tblLook w:val="04A0" w:firstRow="1" w:lastRow="0" w:firstColumn="1" w:lastColumn="0" w:noHBand="0" w:noVBand="1"/>
            </w:tblPr>
            <w:tblGrid>
              <w:gridCol w:w="1791"/>
              <w:gridCol w:w="1791"/>
              <w:gridCol w:w="1792"/>
              <w:gridCol w:w="1792"/>
              <w:gridCol w:w="1792"/>
            </w:tblGrid>
            <w:tr w:rsidR="00163E31" w:rsidRPr="00163E31" w14:paraId="037E9976" w14:textId="77777777" w:rsidTr="005A728A">
              <w:tc>
                <w:tcPr>
                  <w:tcW w:w="1791" w:type="dxa"/>
                </w:tcPr>
                <w:p w14:paraId="6624C40B"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 п/п</w:t>
                  </w:r>
                </w:p>
              </w:tc>
              <w:tc>
                <w:tcPr>
                  <w:tcW w:w="1791" w:type="dxa"/>
                </w:tcPr>
                <w:p w14:paraId="2B81BF60"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Наименование товара</w:t>
                  </w:r>
                </w:p>
              </w:tc>
              <w:tc>
                <w:tcPr>
                  <w:tcW w:w="1792" w:type="dxa"/>
                </w:tcPr>
                <w:p w14:paraId="2B979680"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Состав и характеристики товара (потребительские, качественные, технические)</w:t>
                  </w:r>
                </w:p>
                <w:p w14:paraId="7175710F"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Страна происхождения Товара.</w:t>
                  </w:r>
                </w:p>
              </w:tc>
              <w:tc>
                <w:tcPr>
                  <w:tcW w:w="1792" w:type="dxa"/>
                </w:tcPr>
                <w:p w14:paraId="417F2E02"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Кол-во, единица измерения</w:t>
                  </w:r>
                </w:p>
              </w:tc>
              <w:tc>
                <w:tcPr>
                  <w:tcW w:w="1792" w:type="dxa"/>
                </w:tcPr>
                <w:p w14:paraId="4714C962"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Цена за 1 ед., руб. (с НДС при наличии)</w:t>
                  </w:r>
                </w:p>
              </w:tc>
            </w:tr>
            <w:tr w:rsidR="00163E31" w:rsidRPr="00163E31" w14:paraId="108A17FD" w14:textId="77777777" w:rsidTr="005A728A">
              <w:tc>
                <w:tcPr>
                  <w:tcW w:w="1791" w:type="dxa"/>
                </w:tcPr>
                <w:p w14:paraId="2AD1E3B7"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1</w:t>
                  </w:r>
                </w:p>
              </w:tc>
              <w:tc>
                <w:tcPr>
                  <w:tcW w:w="1791" w:type="dxa"/>
                </w:tcPr>
                <w:p w14:paraId="51199E86"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5EE3599D"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52F1BB31"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1EA73ADE" w14:textId="77777777" w:rsidR="00163E31" w:rsidRPr="00163E31" w:rsidRDefault="00163E31" w:rsidP="00163E31">
                  <w:pPr>
                    <w:widowControl/>
                    <w:autoSpaceDE/>
                    <w:autoSpaceDN/>
                    <w:adjustRightInd/>
                    <w:jc w:val="center"/>
                    <w:rPr>
                      <w:color w:val="000000"/>
                      <w:spacing w:val="0"/>
                      <w:sz w:val="22"/>
                      <w:szCs w:val="22"/>
                    </w:rPr>
                  </w:pPr>
                </w:p>
              </w:tc>
            </w:tr>
            <w:tr w:rsidR="00163E31" w:rsidRPr="00163E31" w14:paraId="2626E1F2" w14:textId="77777777" w:rsidTr="005A728A">
              <w:tc>
                <w:tcPr>
                  <w:tcW w:w="1791" w:type="dxa"/>
                </w:tcPr>
                <w:p w14:paraId="1CC70760" w14:textId="77777777" w:rsidR="00163E31" w:rsidRPr="00163E31" w:rsidRDefault="00163E31" w:rsidP="00163E31">
                  <w:pPr>
                    <w:widowControl/>
                    <w:autoSpaceDE/>
                    <w:autoSpaceDN/>
                    <w:adjustRightInd/>
                    <w:jc w:val="center"/>
                    <w:rPr>
                      <w:color w:val="000000"/>
                      <w:spacing w:val="0"/>
                      <w:sz w:val="22"/>
                      <w:szCs w:val="22"/>
                    </w:rPr>
                  </w:pPr>
                  <w:r w:rsidRPr="00163E31">
                    <w:rPr>
                      <w:color w:val="000000"/>
                      <w:spacing w:val="0"/>
                      <w:sz w:val="22"/>
                      <w:szCs w:val="22"/>
                    </w:rPr>
                    <w:t>2</w:t>
                  </w:r>
                </w:p>
              </w:tc>
              <w:tc>
                <w:tcPr>
                  <w:tcW w:w="1791" w:type="dxa"/>
                </w:tcPr>
                <w:p w14:paraId="1A72A5C6"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3B4E63BD"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49551616" w14:textId="77777777" w:rsidR="00163E31" w:rsidRPr="00163E31" w:rsidRDefault="00163E31" w:rsidP="00163E31">
                  <w:pPr>
                    <w:widowControl/>
                    <w:autoSpaceDE/>
                    <w:autoSpaceDN/>
                    <w:adjustRightInd/>
                    <w:jc w:val="center"/>
                    <w:rPr>
                      <w:color w:val="000000"/>
                      <w:spacing w:val="0"/>
                      <w:sz w:val="22"/>
                      <w:szCs w:val="22"/>
                    </w:rPr>
                  </w:pPr>
                </w:p>
              </w:tc>
              <w:tc>
                <w:tcPr>
                  <w:tcW w:w="1792" w:type="dxa"/>
                </w:tcPr>
                <w:p w14:paraId="603D2E52" w14:textId="77777777" w:rsidR="00163E31" w:rsidRPr="00163E31" w:rsidRDefault="00163E31" w:rsidP="00163E31">
                  <w:pPr>
                    <w:widowControl/>
                    <w:autoSpaceDE/>
                    <w:autoSpaceDN/>
                    <w:adjustRightInd/>
                    <w:jc w:val="center"/>
                    <w:rPr>
                      <w:color w:val="000000"/>
                      <w:spacing w:val="0"/>
                      <w:sz w:val="22"/>
                      <w:szCs w:val="22"/>
                    </w:rPr>
                  </w:pPr>
                </w:p>
              </w:tc>
            </w:tr>
            <w:tr w:rsidR="00163E31" w:rsidRPr="00163E31" w14:paraId="31156A1D" w14:textId="77777777" w:rsidTr="005A728A">
              <w:tc>
                <w:tcPr>
                  <w:tcW w:w="1791" w:type="dxa"/>
                </w:tcPr>
                <w:p w14:paraId="3CB6D8CE" w14:textId="77777777" w:rsidR="00163E31" w:rsidRPr="00163E31" w:rsidRDefault="00163E31" w:rsidP="00163E31">
                  <w:pPr>
                    <w:widowControl/>
                    <w:autoSpaceDE/>
                    <w:autoSpaceDN/>
                    <w:adjustRightInd/>
                    <w:jc w:val="center"/>
                    <w:rPr>
                      <w:color w:val="000000"/>
                      <w:spacing w:val="0"/>
                      <w:sz w:val="32"/>
                      <w:szCs w:val="32"/>
                    </w:rPr>
                  </w:pPr>
                  <w:r w:rsidRPr="00163E31">
                    <w:rPr>
                      <w:color w:val="000000"/>
                      <w:spacing w:val="0"/>
                      <w:sz w:val="32"/>
                      <w:szCs w:val="32"/>
                    </w:rPr>
                    <w:t>…</w:t>
                  </w:r>
                </w:p>
              </w:tc>
              <w:tc>
                <w:tcPr>
                  <w:tcW w:w="1791" w:type="dxa"/>
                </w:tcPr>
                <w:p w14:paraId="4DA83326" w14:textId="77777777" w:rsidR="00163E31" w:rsidRPr="00163E31" w:rsidRDefault="00163E31" w:rsidP="00163E31">
                  <w:pPr>
                    <w:widowControl/>
                    <w:autoSpaceDE/>
                    <w:autoSpaceDN/>
                    <w:adjustRightInd/>
                    <w:jc w:val="center"/>
                    <w:rPr>
                      <w:color w:val="000000"/>
                      <w:spacing w:val="0"/>
                      <w:sz w:val="32"/>
                      <w:szCs w:val="32"/>
                    </w:rPr>
                  </w:pPr>
                </w:p>
              </w:tc>
              <w:tc>
                <w:tcPr>
                  <w:tcW w:w="1792" w:type="dxa"/>
                </w:tcPr>
                <w:p w14:paraId="48BF0A40" w14:textId="77777777" w:rsidR="00163E31" w:rsidRPr="00163E31" w:rsidRDefault="00163E31" w:rsidP="00163E31">
                  <w:pPr>
                    <w:widowControl/>
                    <w:autoSpaceDE/>
                    <w:autoSpaceDN/>
                    <w:adjustRightInd/>
                    <w:jc w:val="center"/>
                    <w:rPr>
                      <w:color w:val="000000"/>
                      <w:spacing w:val="0"/>
                      <w:sz w:val="32"/>
                      <w:szCs w:val="32"/>
                    </w:rPr>
                  </w:pPr>
                </w:p>
              </w:tc>
              <w:tc>
                <w:tcPr>
                  <w:tcW w:w="1792" w:type="dxa"/>
                </w:tcPr>
                <w:p w14:paraId="63F92419" w14:textId="77777777" w:rsidR="00163E31" w:rsidRPr="00163E31" w:rsidRDefault="00163E31" w:rsidP="00163E31">
                  <w:pPr>
                    <w:widowControl/>
                    <w:autoSpaceDE/>
                    <w:autoSpaceDN/>
                    <w:adjustRightInd/>
                    <w:jc w:val="center"/>
                    <w:rPr>
                      <w:color w:val="000000"/>
                      <w:spacing w:val="0"/>
                      <w:sz w:val="32"/>
                      <w:szCs w:val="32"/>
                    </w:rPr>
                  </w:pPr>
                </w:p>
              </w:tc>
              <w:tc>
                <w:tcPr>
                  <w:tcW w:w="1792" w:type="dxa"/>
                </w:tcPr>
                <w:p w14:paraId="67EAADAB" w14:textId="77777777" w:rsidR="00163E31" w:rsidRPr="00163E31" w:rsidRDefault="00163E31" w:rsidP="00163E31">
                  <w:pPr>
                    <w:widowControl/>
                    <w:autoSpaceDE/>
                    <w:autoSpaceDN/>
                    <w:adjustRightInd/>
                    <w:jc w:val="center"/>
                    <w:rPr>
                      <w:color w:val="000000"/>
                      <w:spacing w:val="0"/>
                      <w:sz w:val="32"/>
                      <w:szCs w:val="32"/>
                    </w:rPr>
                  </w:pPr>
                </w:p>
              </w:tc>
            </w:tr>
          </w:tbl>
          <w:p w14:paraId="1D94B114" w14:textId="77777777" w:rsidR="00163E31" w:rsidRPr="00163E31" w:rsidRDefault="00163E31" w:rsidP="00163E31">
            <w:pPr>
              <w:widowControl/>
              <w:autoSpaceDE/>
              <w:autoSpaceDN/>
              <w:adjustRightInd/>
              <w:jc w:val="center"/>
              <w:rPr>
                <w:color w:val="000000"/>
                <w:position w:val="-1"/>
                <w:sz w:val="32"/>
                <w:szCs w:val="32"/>
              </w:rPr>
            </w:pPr>
          </w:p>
        </w:tc>
      </w:tr>
      <w:tr w:rsidR="00163E31" w:rsidRPr="00163E31" w14:paraId="2443E2A9" w14:textId="77777777" w:rsidTr="005A728A">
        <w:tblPrEx>
          <w:tblLook w:val="01E0" w:firstRow="1" w:lastRow="1" w:firstColumn="1" w:lastColumn="1" w:noHBand="0" w:noVBand="0"/>
        </w:tblPrEx>
        <w:trPr>
          <w:gridAfter w:val="1"/>
          <w:wAfter w:w="216" w:type="dxa"/>
          <w:trHeight w:val="522"/>
        </w:trPr>
        <w:tc>
          <w:tcPr>
            <w:tcW w:w="5068" w:type="dxa"/>
            <w:gridSpan w:val="3"/>
          </w:tcPr>
          <w:p w14:paraId="5846D90F" w14:textId="77777777" w:rsidR="00163E31" w:rsidRPr="00163E31" w:rsidRDefault="00163E31" w:rsidP="00163E31">
            <w:pPr>
              <w:ind w:firstLine="709"/>
              <w:rPr>
                <w:b/>
                <w:bCs/>
                <w:position w:val="-1"/>
                <w:sz w:val="22"/>
                <w:szCs w:val="22"/>
                <w:lang w:eastAsia="en-US"/>
              </w:rPr>
            </w:pPr>
          </w:p>
          <w:p w14:paraId="3101F8A1" w14:textId="77777777" w:rsidR="00163E31" w:rsidRPr="00163E31" w:rsidRDefault="00163E31" w:rsidP="00163E31">
            <w:pPr>
              <w:ind w:firstLine="709"/>
              <w:jc w:val="center"/>
              <w:rPr>
                <w:b/>
                <w:bCs/>
                <w:position w:val="-1"/>
                <w:sz w:val="22"/>
                <w:szCs w:val="22"/>
                <w:lang w:eastAsia="en-US"/>
              </w:rPr>
            </w:pPr>
          </w:p>
          <w:p w14:paraId="33AC0CB5" w14:textId="77777777" w:rsidR="00163E31" w:rsidRPr="00163E31" w:rsidRDefault="00163E31" w:rsidP="00163E31">
            <w:pPr>
              <w:ind w:firstLine="709"/>
              <w:rPr>
                <w:b/>
                <w:bCs/>
                <w:position w:val="-1"/>
                <w:sz w:val="22"/>
                <w:szCs w:val="22"/>
                <w:lang w:eastAsia="en-US"/>
              </w:rPr>
            </w:pPr>
            <w:r w:rsidRPr="00163E31">
              <w:rPr>
                <w:b/>
                <w:bCs/>
                <w:position w:val="-1"/>
                <w:sz w:val="22"/>
                <w:szCs w:val="22"/>
                <w:lang w:eastAsia="en-US"/>
              </w:rPr>
              <w:t>Заказчик:</w:t>
            </w:r>
          </w:p>
        </w:tc>
        <w:tc>
          <w:tcPr>
            <w:tcW w:w="1134" w:type="dxa"/>
          </w:tcPr>
          <w:p w14:paraId="6A705BE2" w14:textId="77777777" w:rsidR="00163E31" w:rsidRPr="00163E31" w:rsidRDefault="00163E31" w:rsidP="00163E31">
            <w:pPr>
              <w:widowControl/>
              <w:autoSpaceDE/>
              <w:autoSpaceDN/>
              <w:adjustRightInd/>
              <w:ind w:firstLine="709"/>
              <w:rPr>
                <w:b/>
                <w:bCs/>
                <w:position w:val="-1"/>
                <w:sz w:val="22"/>
                <w:szCs w:val="22"/>
                <w:lang w:eastAsia="en-US"/>
              </w:rPr>
            </w:pPr>
          </w:p>
        </w:tc>
        <w:tc>
          <w:tcPr>
            <w:tcW w:w="3829" w:type="dxa"/>
          </w:tcPr>
          <w:p w14:paraId="7381EF06" w14:textId="77777777" w:rsidR="00163E31" w:rsidRPr="00163E31" w:rsidRDefault="00163E31" w:rsidP="00163E31">
            <w:pPr>
              <w:widowControl/>
              <w:autoSpaceDE/>
              <w:autoSpaceDN/>
              <w:adjustRightInd/>
              <w:ind w:firstLine="709"/>
              <w:rPr>
                <w:b/>
                <w:bCs/>
                <w:position w:val="-1"/>
                <w:sz w:val="22"/>
                <w:szCs w:val="22"/>
                <w:lang w:eastAsia="en-US"/>
              </w:rPr>
            </w:pPr>
          </w:p>
          <w:p w14:paraId="5ABBB808" w14:textId="77777777" w:rsidR="00163E31" w:rsidRPr="00163E31" w:rsidRDefault="00163E31" w:rsidP="00163E31">
            <w:pPr>
              <w:widowControl/>
              <w:autoSpaceDE/>
              <w:autoSpaceDN/>
              <w:adjustRightInd/>
              <w:ind w:firstLine="709"/>
              <w:jc w:val="center"/>
              <w:rPr>
                <w:b/>
                <w:bCs/>
                <w:position w:val="-1"/>
                <w:sz w:val="22"/>
                <w:szCs w:val="22"/>
              </w:rPr>
            </w:pPr>
          </w:p>
          <w:p w14:paraId="6E8FF8AC" w14:textId="77777777" w:rsidR="00163E31" w:rsidRPr="00163E31" w:rsidRDefault="00163E31" w:rsidP="00163E31">
            <w:pPr>
              <w:widowControl/>
              <w:autoSpaceDE/>
              <w:autoSpaceDN/>
              <w:adjustRightInd/>
              <w:ind w:firstLine="709"/>
              <w:rPr>
                <w:b/>
                <w:bCs/>
                <w:position w:val="-1"/>
                <w:sz w:val="22"/>
                <w:szCs w:val="22"/>
                <w:lang w:eastAsia="en-US"/>
              </w:rPr>
            </w:pPr>
            <w:r w:rsidRPr="00163E31">
              <w:rPr>
                <w:b/>
                <w:bCs/>
                <w:position w:val="-1"/>
                <w:sz w:val="22"/>
                <w:szCs w:val="22"/>
                <w:lang w:eastAsia="en-US"/>
              </w:rPr>
              <w:t>Поставщик:</w:t>
            </w:r>
          </w:p>
        </w:tc>
      </w:tr>
    </w:tbl>
    <w:p w14:paraId="5B5B30C1" w14:textId="77777777" w:rsidR="00163E31" w:rsidRPr="00163E31" w:rsidRDefault="00163E31" w:rsidP="00163E31">
      <w:pPr>
        <w:autoSpaceDE/>
        <w:autoSpaceDN/>
        <w:adjustRightInd/>
        <w:spacing w:line="216" w:lineRule="auto"/>
        <w:ind w:left="851" w:firstLine="425"/>
        <w:jc w:val="center"/>
        <w:rPr>
          <w:b/>
          <w:color w:val="00000A"/>
          <w:spacing w:val="-49"/>
          <w:position w:val="-1"/>
          <w:sz w:val="22"/>
          <w:szCs w:val="22"/>
          <w:lang w:eastAsia="ar-SA"/>
        </w:rPr>
      </w:pPr>
    </w:p>
    <w:p w14:paraId="546A4144" w14:textId="77777777" w:rsidR="00163E31" w:rsidRPr="00163E31" w:rsidRDefault="00163E31" w:rsidP="00163E31">
      <w:pPr>
        <w:widowControl/>
        <w:autoSpaceDE/>
        <w:autoSpaceDN/>
        <w:adjustRightInd/>
        <w:spacing w:line="216" w:lineRule="auto"/>
        <w:ind w:left="459"/>
        <w:rPr>
          <w:b/>
          <w:bCs/>
          <w:spacing w:val="-49"/>
          <w:position w:val="-1"/>
          <w:sz w:val="22"/>
          <w:szCs w:val="22"/>
        </w:rPr>
      </w:pPr>
      <w:r w:rsidRPr="00163E31">
        <w:rPr>
          <w:color w:val="000000"/>
          <w:spacing w:val="-49"/>
          <w:position w:val="-1"/>
          <w:sz w:val="22"/>
          <w:szCs w:val="22"/>
        </w:rPr>
        <w:t xml:space="preserve">____________________ / ____________/                              </w:t>
      </w:r>
      <w:r w:rsidRPr="00163E31">
        <w:rPr>
          <w:color w:val="000000"/>
          <w:spacing w:val="-49"/>
          <w:position w:val="-1"/>
          <w:sz w:val="22"/>
          <w:szCs w:val="22"/>
        </w:rPr>
        <w:tab/>
      </w:r>
      <w:r w:rsidRPr="00163E31">
        <w:rPr>
          <w:color w:val="000000"/>
          <w:spacing w:val="-49"/>
          <w:position w:val="-1"/>
          <w:sz w:val="22"/>
          <w:szCs w:val="22"/>
        </w:rPr>
        <w:tab/>
      </w:r>
      <w:r w:rsidRPr="00163E31">
        <w:rPr>
          <w:color w:val="000000"/>
          <w:spacing w:val="-49"/>
          <w:position w:val="-1"/>
          <w:sz w:val="22"/>
          <w:szCs w:val="22"/>
        </w:rPr>
        <w:tab/>
      </w:r>
      <w:r w:rsidRPr="00163E31">
        <w:rPr>
          <w:color w:val="000000"/>
          <w:spacing w:val="-49"/>
          <w:position w:val="-1"/>
          <w:sz w:val="22"/>
          <w:szCs w:val="22"/>
        </w:rPr>
        <w:tab/>
      </w:r>
      <w:r w:rsidRPr="00163E31">
        <w:rPr>
          <w:color w:val="000000"/>
          <w:spacing w:val="-49"/>
          <w:position w:val="-1"/>
          <w:sz w:val="22"/>
          <w:szCs w:val="22"/>
        </w:rPr>
        <w:tab/>
      </w:r>
      <w:r w:rsidRPr="00163E31">
        <w:rPr>
          <w:color w:val="000000"/>
          <w:spacing w:val="-49"/>
          <w:position w:val="-1"/>
          <w:sz w:val="22"/>
          <w:szCs w:val="22"/>
        </w:rPr>
        <w:tab/>
        <w:t>_________________/_____________/</w:t>
      </w:r>
    </w:p>
    <w:p w14:paraId="0B56AFCA" w14:textId="77777777"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163E31">
        <w:rPr>
          <w:rFonts w:eastAsia="Arial"/>
          <w:bCs/>
          <w:sz w:val="22"/>
          <w:szCs w:val="22"/>
          <w:lang w:eastAsia="zh-CN"/>
        </w:rPr>
        <w:t>М.П.</w:t>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r>
      <w:r w:rsidRPr="00163E31">
        <w:rPr>
          <w:rFonts w:eastAsia="Arial"/>
          <w:bCs/>
          <w:sz w:val="22"/>
          <w:szCs w:val="22"/>
          <w:lang w:eastAsia="zh-CN"/>
        </w:rPr>
        <w:tab/>
        <w:t>М.П.</w:t>
      </w:r>
    </w:p>
    <w:p w14:paraId="17A282F2" w14:textId="77777777" w:rsidR="00163E31" w:rsidRPr="00163E31" w:rsidRDefault="00163E31" w:rsidP="00163E31">
      <w:pPr>
        <w:widowControl/>
        <w:autoSpaceDE/>
        <w:autoSpaceDN/>
        <w:adjustRightInd/>
        <w:jc w:val="center"/>
        <w:rPr>
          <w:b/>
          <w:position w:val="-1"/>
        </w:rPr>
      </w:pPr>
    </w:p>
    <w:p w14:paraId="69405208" w14:textId="77777777" w:rsidR="00757824" w:rsidRDefault="00757824" w:rsidP="00D337C9">
      <w:pPr>
        <w:widowControl/>
        <w:autoSpaceDE/>
        <w:autoSpaceDN/>
        <w:adjustRightInd/>
        <w:jc w:val="center"/>
        <w:rPr>
          <w:b/>
          <w:sz w:val="24"/>
          <w:szCs w:val="24"/>
          <w:lang w:eastAsia="en-US" w:bidi="en-US"/>
        </w:rPr>
      </w:pPr>
    </w:p>
    <w:p w14:paraId="579F7ACF" w14:textId="77777777" w:rsidR="00757824" w:rsidRDefault="00757824" w:rsidP="00D337C9">
      <w:pPr>
        <w:widowControl/>
        <w:autoSpaceDE/>
        <w:autoSpaceDN/>
        <w:adjustRightInd/>
        <w:jc w:val="center"/>
        <w:rPr>
          <w:b/>
          <w:sz w:val="24"/>
          <w:szCs w:val="24"/>
          <w:lang w:eastAsia="en-US" w:bidi="en-US"/>
        </w:rPr>
      </w:pPr>
    </w:p>
    <w:p w14:paraId="0FC53740" w14:textId="77777777" w:rsidR="00757824" w:rsidRDefault="00757824" w:rsidP="00D337C9">
      <w:pPr>
        <w:widowControl/>
        <w:autoSpaceDE/>
        <w:autoSpaceDN/>
        <w:adjustRightInd/>
        <w:jc w:val="center"/>
        <w:rPr>
          <w:b/>
          <w:sz w:val="24"/>
          <w:szCs w:val="24"/>
          <w:lang w:eastAsia="en-US" w:bidi="en-US"/>
        </w:rPr>
      </w:pPr>
    </w:p>
    <w:p w14:paraId="1EF5D97F" w14:textId="77777777" w:rsidR="00972A0D" w:rsidRDefault="00972A0D" w:rsidP="00D337C9">
      <w:pPr>
        <w:widowControl/>
        <w:autoSpaceDE/>
        <w:autoSpaceDN/>
        <w:adjustRightInd/>
        <w:jc w:val="center"/>
        <w:rPr>
          <w:b/>
          <w:sz w:val="24"/>
          <w:szCs w:val="24"/>
          <w:lang w:eastAsia="en-US" w:bidi="en-US"/>
        </w:rPr>
      </w:pPr>
    </w:p>
    <w:p w14:paraId="7315AC39" w14:textId="7653CD0A"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17D0989" w14:textId="77777777" w:rsidR="00972A0D" w:rsidRPr="00972A0D" w:rsidRDefault="00972A0D" w:rsidP="00972A0D">
      <w:pPr>
        <w:widowControl/>
        <w:autoSpaceDE/>
        <w:autoSpaceDN/>
        <w:adjustRightInd/>
        <w:jc w:val="center"/>
        <w:rPr>
          <w:b/>
          <w:position w:val="-1"/>
        </w:rPr>
      </w:pPr>
    </w:p>
    <w:p w14:paraId="63EB9A38" w14:textId="77777777" w:rsidR="00972A0D" w:rsidRDefault="00972A0D" w:rsidP="00D337C9">
      <w:pPr>
        <w:widowControl/>
        <w:autoSpaceDE/>
        <w:autoSpaceDN/>
        <w:adjustRightInd/>
        <w:jc w:val="center"/>
        <w:rPr>
          <w:b/>
          <w:sz w:val="24"/>
          <w:szCs w:val="24"/>
          <w:lang w:eastAsia="en-US" w:bidi="en-US"/>
        </w:rPr>
      </w:pPr>
    </w:p>
    <w:p w14:paraId="692DCD60" w14:textId="77777777" w:rsidR="00972A0D" w:rsidRDefault="00972A0D" w:rsidP="00D337C9">
      <w:pPr>
        <w:widowControl/>
        <w:autoSpaceDE/>
        <w:autoSpaceDN/>
        <w:adjustRightInd/>
        <w:jc w:val="center"/>
        <w:rPr>
          <w:b/>
          <w:sz w:val="24"/>
          <w:szCs w:val="24"/>
          <w:lang w:eastAsia="en-US" w:bidi="en-US"/>
        </w:rPr>
      </w:pPr>
    </w:p>
    <w:p w14:paraId="594967DF" w14:textId="77777777" w:rsidR="00972A0D" w:rsidRDefault="00972A0D" w:rsidP="00D337C9">
      <w:pPr>
        <w:widowControl/>
        <w:autoSpaceDE/>
        <w:autoSpaceDN/>
        <w:adjustRightInd/>
        <w:jc w:val="center"/>
        <w:rPr>
          <w:b/>
          <w:sz w:val="24"/>
          <w:szCs w:val="24"/>
          <w:lang w:eastAsia="en-US" w:bidi="en-US"/>
        </w:rPr>
      </w:pPr>
    </w:p>
    <w:p w14:paraId="018124AD" w14:textId="77777777" w:rsidR="00972A0D" w:rsidRDefault="00972A0D" w:rsidP="00D337C9">
      <w:pPr>
        <w:widowControl/>
        <w:autoSpaceDE/>
        <w:autoSpaceDN/>
        <w:adjustRightInd/>
        <w:jc w:val="center"/>
        <w:rPr>
          <w:b/>
          <w:sz w:val="24"/>
          <w:szCs w:val="24"/>
          <w:lang w:eastAsia="en-US" w:bidi="en-US"/>
        </w:rPr>
      </w:pPr>
    </w:p>
    <w:p w14:paraId="167B9E96" w14:textId="77777777" w:rsidR="00972A0D" w:rsidRDefault="00972A0D" w:rsidP="00D337C9">
      <w:pPr>
        <w:widowControl/>
        <w:autoSpaceDE/>
        <w:autoSpaceDN/>
        <w:adjustRightInd/>
        <w:jc w:val="center"/>
        <w:rPr>
          <w:b/>
          <w:sz w:val="24"/>
          <w:szCs w:val="24"/>
          <w:lang w:eastAsia="en-US" w:bidi="en-US"/>
        </w:rPr>
      </w:pPr>
    </w:p>
    <w:p w14:paraId="7DEBF0C9" w14:textId="77777777" w:rsidR="00972A0D" w:rsidRDefault="00972A0D" w:rsidP="00D337C9">
      <w:pPr>
        <w:widowControl/>
        <w:autoSpaceDE/>
        <w:autoSpaceDN/>
        <w:adjustRightInd/>
        <w:jc w:val="center"/>
        <w:rPr>
          <w:b/>
          <w:sz w:val="24"/>
          <w:szCs w:val="24"/>
          <w:lang w:eastAsia="en-US" w:bidi="en-US"/>
        </w:rPr>
      </w:pPr>
    </w:p>
    <w:p w14:paraId="7F1C6BA0" w14:textId="77777777" w:rsidR="00972A0D" w:rsidRDefault="00972A0D" w:rsidP="00D337C9">
      <w:pPr>
        <w:widowControl/>
        <w:autoSpaceDE/>
        <w:autoSpaceDN/>
        <w:adjustRightInd/>
        <w:jc w:val="center"/>
        <w:rPr>
          <w:b/>
          <w:sz w:val="24"/>
          <w:szCs w:val="24"/>
          <w:lang w:eastAsia="en-US" w:bidi="en-US"/>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54B3D48E" w14:textId="77777777" w:rsidR="00673162" w:rsidRPr="00673162" w:rsidRDefault="00673162" w:rsidP="00673162">
      <w:pPr>
        <w:widowControl/>
        <w:autoSpaceDE/>
        <w:autoSpaceDN/>
        <w:adjustRightInd/>
        <w:ind w:left="1276" w:firstLine="8363"/>
        <w:jc w:val="both"/>
        <w:rPr>
          <w:b/>
        </w:rPr>
      </w:pPr>
    </w:p>
    <w:p w14:paraId="11EE2F18" w14:textId="77777777" w:rsidR="00673162" w:rsidRDefault="00673162" w:rsidP="00673162">
      <w:pPr>
        <w:widowControl/>
        <w:autoSpaceDE/>
        <w:autoSpaceDN/>
        <w:adjustRightInd/>
        <w:rPr>
          <w:color w:val="FF0000"/>
          <w:sz w:val="24"/>
          <w:szCs w:val="24"/>
        </w:rPr>
      </w:pPr>
    </w:p>
    <w:p w14:paraId="51F756A5" w14:textId="77777777" w:rsidR="00163E31" w:rsidRDefault="00163E31" w:rsidP="00673162">
      <w:pPr>
        <w:widowControl/>
        <w:autoSpaceDE/>
        <w:autoSpaceDN/>
        <w:adjustRightInd/>
        <w:rPr>
          <w:color w:val="FF0000"/>
          <w:sz w:val="24"/>
          <w:szCs w:val="24"/>
        </w:rPr>
      </w:pPr>
    </w:p>
    <w:p w14:paraId="2E78931E" w14:textId="77777777" w:rsidR="00163E31" w:rsidRDefault="00163E31" w:rsidP="00673162">
      <w:pPr>
        <w:widowControl/>
        <w:autoSpaceDE/>
        <w:autoSpaceDN/>
        <w:adjustRightInd/>
        <w:rPr>
          <w:color w:val="FF0000"/>
          <w:sz w:val="24"/>
          <w:szCs w:val="24"/>
        </w:rPr>
      </w:pPr>
    </w:p>
    <w:p w14:paraId="31344D48" w14:textId="77777777" w:rsidR="00163E31" w:rsidRDefault="00163E31" w:rsidP="00673162">
      <w:pPr>
        <w:widowControl/>
        <w:autoSpaceDE/>
        <w:autoSpaceDN/>
        <w:adjustRightInd/>
        <w:rPr>
          <w:color w:val="FF0000"/>
          <w:sz w:val="24"/>
          <w:szCs w:val="24"/>
        </w:rPr>
      </w:pPr>
    </w:p>
    <w:p w14:paraId="267D38F7" w14:textId="77777777" w:rsidR="00163E31" w:rsidRDefault="00163E31" w:rsidP="00673162">
      <w:pPr>
        <w:widowControl/>
        <w:autoSpaceDE/>
        <w:autoSpaceDN/>
        <w:adjustRightInd/>
        <w:rPr>
          <w:color w:val="FF0000"/>
          <w:sz w:val="24"/>
          <w:szCs w:val="24"/>
        </w:rPr>
      </w:pPr>
    </w:p>
    <w:p w14:paraId="54E23D48" w14:textId="77777777" w:rsidR="00163E31" w:rsidRDefault="00163E31" w:rsidP="00673162">
      <w:pPr>
        <w:widowControl/>
        <w:autoSpaceDE/>
        <w:autoSpaceDN/>
        <w:adjustRightInd/>
        <w:rPr>
          <w:color w:val="FF0000"/>
          <w:sz w:val="24"/>
          <w:szCs w:val="24"/>
        </w:rPr>
      </w:pPr>
    </w:p>
    <w:p w14:paraId="244A2873" w14:textId="77777777" w:rsidR="00163E31" w:rsidRDefault="00163E31" w:rsidP="00673162">
      <w:pPr>
        <w:widowControl/>
        <w:autoSpaceDE/>
        <w:autoSpaceDN/>
        <w:adjustRightInd/>
        <w:rPr>
          <w:color w:val="FF0000"/>
          <w:sz w:val="24"/>
          <w:szCs w:val="24"/>
        </w:rPr>
      </w:pPr>
    </w:p>
    <w:p w14:paraId="7EA46E17" w14:textId="77777777" w:rsidR="00163E31" w:rsidRDefault="00163E31" w:rsidP="00673162">
      <w:pPr>
        <w:widowControl/>
        <w:autoSpaceDE/>
        <w:autoSpaceDN/>
        <w:adjustRightInd/>
        <w:rPr>
          <w:color w:val="FF0000"/>
          <w:sz w:val="24"/>
          <w:szCs w:val="24"/>
        </w:rPr>
      </w:pPr>
    </w:p>
    <w:p w14:paraId="44DFA426" w14:textId="77777777" w:rsidR="00163E31" w:rsidRDefault="00163E31" w:rsidP="00673162">
      <w:pPr>
        <w:widowControl/>
        <w:autoSpaceDE/>
        <w:autoSpaceDN/>
        <w:adjustRightInd/>
        <w:rPr>
          <w:color w:val="FF0000"/>
          <w:sz w:val="24"/>
          <w:szCs w:val="24"/>
        </w:rPr>
      </w:pPr>
    </w:p>
    <w:p w14:paraId="3C0D7BAD" w14:textId="77777777" w:rsidR="00163E31" w:rsidRDefault="00163E31" w:rsidP="00673162">
      <w:pPr>
        <w:widowControl/>
        <w:autoSpaceDE/>
        <w:autoSpaceDN/>
        <w:adjustRightInd/>
        <w:rPr>
          <w:color w:val="FF0000"/>
          <w:sz w:val="24"/>
          <w:szCs w:val="24"/>
        </w:rPr>
      </w:pPr>
    </w:p>
    <w:p w14:paraId="18171D59" w14:textId="77777777" w:rsidR="00163E31" w:rsidRDefault="00163E31" w:rsidP="00673162">
      <w:pPr>
        <w:widowControl/>
        <w:autoSpaceDE/>
        <w:autoSpaceDN/>
        <w:adjustRightInd/>
        <w:rPr>
          <w:color w:val="FF0000"/>
          <w:sz w:val="24"/>
          <w:szCs w:val="24"/>
        </w:rPr>
      </w:pPr>
    </w:p>
    <w:p w14:paraId="6DFBE714" w14:textId="77777777" w:rsidR="00163E31" w:rsidRDefault="00163E31" w:rsidP="00673162">
      <w:pPr>
        <w:widowControl/>
        <w:autoSpaceDE/>
        <w:autoSpaceDN/>
        <w:adjustRightInd/>
        <w:rPr>
          <w:color w:val="FF0000"/>
          <w:sz w:val="24"/>
          <w:szCs w:val="24"/>
        </w:rPr>
      </w:pPr>
    </w:p>
    <w:p w14:paraId="7830C7FB" w14:textId="77777777" w:rsidR="00163E31" w:rsidRDefault="00163E31" w:rsidP="00673162">
      <w:pPr>
        <w:widowControl/>
        <w:autoSpaceDE/>
        <w:autoSpaceDN/>
        <w:adjustRightInd/>
        <w:rPr>
          <w:color w:val="FF0000"/>
          <w:sz w:val="24"/>
          <w:szCs w:val="24"/>
        </w:rPr>
      </w:pPr>
    </w:p>
    <w:p w14:paraId="5B4BA0F8" w14:textId="77777777" w:rsidR="00163E31" w:rsidRDefault="00163E31" w:rsidP="00673162">
      <w:pPr>
        <w:widowControl/>
        <w:autoSpaceDE/>
        <w:autoSpaceDN/>
        <w:adjustRightInd/>
        <w:rPr>
          <w:color w:val="FF0000"/>
          <w:sz w:val="24"/>
          <w:szCs w:val="24"/>
        </w:rPr>
      </w:pPr>
    </w:p>
    <w:p w14:paraId="4BDE558B" w14:textId="77777777" w:rsidR="00163E31" w:rsidRPr="00673162" w:rsidRDefault="00163E31" w:rsidP="00673162">
      <w:pPr>
        <w:widowControl/>
        <w:autoSpaceDE/>
        <w:autoSpaceDN/>
        <w:adjustRightInd/>
        <w:rPr>
          <w:color w:val="FF0000"/>
          <w:sz w:val="24"/>
          <w:szCs w:val="24"/>
        </w:rPr>
      </w:pPr>
    </w:p>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B152C5">
        <w:tc>
          <w:tcPr>
            <w:tcW w:w="5028" w:type="dxa"/>
            <w:vAlign w:val="center"/>
          </w:tcPr>
          <w:p w14:paraId="602F324B" w14:textId="77777777" w:rsidR="00E71285" w:rsidRDefault="00E71285" w:rsidP="00B152C5">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B152C5">
            <w:pPr>
              <w:spacing w:after="182"/>
              <w:jc w:val="center"/>
              <w:rPr>
                <w:b/>
                <w:bCs/>
              </w:rPr>
            </w:pPr>
          </w:p>
        </w:tc>
      </w:tr>
      <w:tr w:rsidR="00E71285" w14:paraId="1340A0FD" w14:textId="77777777" w:rsidTr="00B152C5">
        <w:tc>
          <w:tcPr>
            <w:tcW w:w="5028" w:type="dxa"/>
            <w:vAlign w:val="center"/>
          </w:tcPr>
          <w:p w14:paraId="76693571" w14:textId="77777777" w:rsidR="00E71285" w:rsidRDefault="00E71285" w:rsidP="00B152C5">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B152C5">
            <w:pPr>
              <w:spacing w:after="182"/>
              <w:jc w:val="center"/>
              <w:rPr>
                <w:b/>
                <w:bCs/>
              </w:rPr>
            </w:pPr>
          </w:p>
        </w:tc>
      </w:tr>
      <w:tr w:rsidR="00E71285" w14:paraId="1FEB6F08" w14:textId="77777777" w:rsidTr="00B152C5">
        <w:tc>
          <w:tcPr>
            <w:tcW w:w="5028" w:type="dxa"/>
            <w:vAlign w:val="center"/>
          </w:tcPr>
          <w:p w14:paraId="316CC135" w14:textId="77777777" w:rsidR="00E71285" w:rsidRDefault="00E71285" w:rsidP="00B152C5">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B152C5">
            <w:pPr>
              <w:spacing w:after="182"/>
              <w:jc w:val="center"/>
              <w:rPr>
                <w:b/>
                <w:bCs/>
              </w:rPr>
            </w:pPr>
          </w:p>
        </w:tc>
      </w:tr>
      <w:tr w:rsidR="00E71285" w14:paraId="42C551E3" w14:textId="77777777" w:rsidTr="00B152C5">
        <w:tc>
          <w:tcPr>
            <w:tcW w:w="5028" w:type="dxa"/>
            <w:vAlign w:val="center"/>
          </w:tcPr>
          <w:p w14:paraId="260F40E0" w14:textId="77777777" w:rsidR="00E71285" w:rsidRDefault="00E71285" w:rsidP="00B152C5">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B152C5">
            <w:pPr>
              <w:spacing w:after="182"/>
              <w:jc w:val="center"/>
              <w:rPr>
                <w:b/>
                <w:bCs/>
              </w:rPr>
            </w:pPr>
          </w:p>
        </w:tc>
      </w:tr>
      <w:tr w:rsidR="00E71285" w14:paraId="72262F5F" w14:textId="77777777" w:rsidTr="00B152C5">
        <w:tc>
          <w:tcPr>
            <w:tcW w:w="5028" w:type="dxa"/>
            <w:vAlign w:val="center"/>
          </w:tcPr>
          <w:p w14:paraId="26E33ECB" w14:textId="77777777" w:rsidR="00E71285" w:rsidRDefault="00E71285" w:rsidP="00B152C5">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B152C5">
            <w:pPr>
              <w:spacing w:after="182"/>
              <w:jc w:val="center"/>
              <w:rPr>
                <w:b/>
                <w:bCs/>
              </w:rPr>
            </w:pPr>
          </w:p>
        </w:tc>
      </w:tr>
      <w:tr w:rsidR="00E71285" w14:paraId="67F4027D" w14:textId="77777777" w:rsidTr="00B152C5">
        <w:tc>
          <w:tcPr>
            <w:tcW w:w="5028" w:type="dxa"/>
            <w:vAlign w:val="center"/>
          </w:tcPr>
          <w:p w14:paraId="3DF45269" w14:textId="77777777" w:rsidR="00E71285" w:rsidRDefault="00E71285" w:rsidP="00B152C5">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B152C5">
            <w:pPr>
              <w:spacing w:after="182"/>
              <w:jc w:val="center"/>
              <w:rPr>
                <w:b/>
                <w:bCs/>
              </w:rPr>
            </w:pPr>
          </w:p>
        </w:tc>
      </w:tr>
      <w:tr w:rsidR="00E71285" w14:paraId="7D78656C" w14:textId="77777777" w:rsidTr="00B152C5">
        <w:tc>
          <w:tcPr>
            <w:tcW w:w="5028" w:type="dxa"/>
            <w:vAlign w:val="center"/>
          </w:tcPr>
          <w:p w14:paraId="1710735E" w14:textId="77777777" w:rsidR="00E71285" w:rsidRDefault="00E71285" w:rsidP="00B152C5">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B152C5">
            <w:pPr>
              <w:spacing w:after="182"/>
              <w:jc w:val="center"/>
              <w:rPr>
                <w:b/>
                <w:bCs/>
              </w:rPr>
            </w:pPr>
          </w:p>
        </w:tc>
      </w:tr>
      <w:tr w:rsidR="00E71285" w14:paraId="0DFB95EC" w14:textId="77777777" w:rsidTr="00B152C5">
        <w:tc>
          <w:tcPr>
            <w:tcW w:w="5028" w:type="dxa"/>
            <w:vAlign w:val="center"/>
          </w:tcPr>
          <w:p w14:paraId="0ED7C9A9" w14:textId="77777777" w:rsidR="00E71285" w:rsidRDefault="00E71285" w:rsidP="00B152C5">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B152C5">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lastRenderedPageBreak/>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r w:rsidRPr="00E71285">
        <w:rPr>
          <w:sz w:val="22"/>
          <w:szCs w:val="22"/>
        </w:rPr>
        <w:t>установленным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B152C5">
        <w:tc>
          <w:tcPr>
            <w:tcW w:w="534" w:type="dxa"/>
            <w:tcBorders>
              <w:bottom w:val="single" w:sz="4" w:space="0" w:color="auto"/>
            </w:tcBorders>
            <w:vAlign w:val="center"/>
          </w:tcPr>
          <w:p w14:paraId="34E12D46" w14:textId="77777777" w:rsidR="00E71285" w:rsidRPr="000F67FC" w:rsidRDefault="00E71285" w:rsidP="00B152C5">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B152C5">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B152C5">
            <w:pPr>
              <w:jc w:val="center"/>
              <w:rPr>
                <w:b/>
                <w:sz w:val="21"/>
                <w:szCs w:val="21"/>
              </w:rPr>
            </w:pPr>
            <w:r w:rsidRPr="000F67FC">
              <w:rPr>
                <w:b/>
                <w:sz w:val="21"/>
                <w:szCs w:val="21"/>
              </w:rPr>
              <w:t>Характеристики товара</w:t>
            </w:r>
          </w:p>
          <w:p w14:paraId="020AF7D9" w14:textId="77777777" w:rsidR="00E71285" w:rsidRPr="000F67FC" w:rsidRDefault="00E71285" w:rsidP="00B152C5">
            <w:pPr>
              <w:jc w:val="center"/>
              <w:rPr>
                <w:i/>
              </w:rPr>
            </w:pPr>
            <w:r w:rsidRPr="000F67FC">
              <w:rPr>
                <w:i/>
                <w:iCs/>
              </w:rPr>
              <w:t xml:space="preserve">(участник закупки должен указать </w:t>
            </w:r>
            <w:proofErr w:type="gramStart"/>
            <w:r w:rsidRPr="000F67FC">
              <w:rPr>
                <w:i/>
                <w:iCs/>
              </w:rPr>
              <w:t>конкретные  показатели</w:t>
            </w:r>
            <w:proofErr w:type="gramEnd"/>
            <w:r w:rsidRPr="000F67FC">
              <w:rPr>
                <w:i/>
                <w:iCs/>
              </w:rPr>
              <w:t xml:space="preserve">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B152C5">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B152C5">
            <w:pPr>
              <w:jc w:val="center"/>
              <w:rPr>
                <w:b/>
                <w:i/>
                <w:color w:val="FF0000"/>
                <w:sz w:val="21"/>
                <w:szCs w:val="21"/>
              </w:rPr>
            </w:pPr>
          </w:p>
        </w:tc>
      </w:tr>
      <w:tr w:rsidR="00E71285" w:rsidRPr="000F67FC" w14:paraId="42C771D5"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B152C5">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B152C5">
            <w:pPr>
              <w:jc w:val="both"/>
              <w:rPr>
                <w:sz w:val="24"/>
                <w:szCs w:val="24"/>
              </w:rPr>
            </w:pPr>
          </w:p>
        </w:tc>
      </w:tr>
      <w:tr w:rsidR="00E71285" w:rsidRPr="000F67FC" w14:paraId="1BE87A9C"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B152C5">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B152C5">
            <w:pPr>
              <w:jc w:val="both"/>
              <w:rPr>
                <w:sz w:val="24"/>
                <w:szCs w:val="24"/>
              </w:rPr>
            </w:pPr>
          </w:p>
        </w:tc>
      </w:tr>
      <w:tr w:rsidR="00E71285" w:rsidRPr="000F67FC" w14:paraId="6AB5BD27"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B152C5">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B152C5">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proofErr w:type="gramStart"/>
      <w:r w:rsidRPr="00E71285">
        <w:rPr>
          <w:i/>
          <w:sz w:val="22"/>
          <w:szCs w:val="22"/>
        </w:rPr>
        <w:t>закупки)</w:t>
      </w:r>
      <w:r w:rsidRPr="00E71285">
        <w:rPr>
          <w:sz w:val="22"/>
          <w:szCs w:val="22"/>
        </w:rPr>
        <w:t>_</w:t>
      </w:r>
      <w:proofErr w:type="gramEnd"/>
      <w:r w:rsidRPr="00E71285">
        <w:rPr>
          <w:sz w:val="22"/>
          <w:szCs w:val="22"/>
        </w:rPr>
        <w:t xml:space="preserve">_________________________ победителем в запросе котировок в электронной </w:t>
      </w:r>
      <w:proofErr w:type="gramStart"/>
      <w:r w:rsidRPr="00E71285">
        <w:rPr>
          <w:sz w:val="22"/>
          <w:szCs w:val="22"/>
        </w:rPr>
        <w:t>форме,  обязуемся</w:t>
      </w:r>
      <w:proofErr w:type="gramEnd"/>
      <w:r w:rsidRPr="00E71285">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lastRenderedPageBreak/>
        <w:t xml:space="preserve">Форма </w:t>
      </w:r>
      <w:r w:rsidR="00787174">
        <w:rPr>
          <w:sz w:val="24"/>
          <w:szCs w:val="24"/>
        </w:rPr>
        <w:t>2</w:t>
      </w:r>
      <w:r>
        <w:rPr>
          <w:sz w:val="24"/>
          <w:szCs w:val="24"/>
        </w:rPr>
        <w:tab/>
      </w:r>
      <w:bookmarkEnd w:id="11"/>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(с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A2965" w14:textId="77777777" w:rsidR="00172652" w:rsidRDefault="00172652">
      <w:r>
        <w:separator/>
      </w:r>
    </w:p>
  </w:endnote>
  <w:endnote w:type="continuationSeparator" w:id="0">
    <w:p w14:paraId="6FFA20B4" w14:textId="77777777" w:rsidR="00172652" w:rsidRDefault="00172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67148" w14:textId="77777777" w:rsidR="00172652" w:rsidRDefault="00172652">
      <w:r>
        <w:separator/>
      </w:r>
    </w:p>
  </w:footnote>
  <w:footnote w:type="continuationSeparator" w:id="0">
    <w:p w14:paraId="4F7277CA" w14:textId="77777777" w:rsidR="00172652" w:rsidRDefault="00172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e"/>
      <w:jc w:val="center"/>
    </w:pPr>
  </w:p>
  <w:p w14:paraId="7C465EB5" w14:textId="77777777" w:rsidR="005E6E44" w:rsidRDefault="005E6E4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3D2D6C"/>
    <w:multiLevelType w:val="hybridMultilevel"/>
    <w:tmpl w:val="773CDEDE"/>
    <w:lvl w:ilvl="0" w:tplc="E9D66CB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2"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5" w15:restartNumberingAfterBreak="0">
    <w:nsid w:val="3F2D738A"/>
    <w:multiLevelType w:val="multilevel"/>
    <w:tmpl w:val="7CDA34BE"/>
    <w:numStyleLink w:val="4"/>
  </w:abstractNum>
  <w:abstractNum w:abstractNumId="1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1"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3"/>
  </w:num>
  <w:num w:numId="2" w16cid:durableId="1760328482">
    <w:abstractNumId w:val="0"/>
  </w:num>
  <w:num w:numId="3" w16cid:durableId="33699610">
    <w:abstractNumId w:val="25"/>
  </w:num>
  <w:num w:numId="4" w16cid:durableId="441414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6"/>
  </w:num>
  <w:num w:numId="6" w16cid:durableId="1854609425">
    <w:abstractNumId w:val="19"/>
  </w:num>
  <w:num w:numId="7" w16cid:durableId="105388325">
    <w:abstractNumId w:val="24"/>
  </w:num>
  <w:num w:numId="8" w16cid:durableId="1412890833">
    <w:abstractNumId w:val="18"/>
  </w:num>
  <w:num w:numId="9" w16cid:durableId="1304192524">
    <w:abstractNumId w:val="20"/>
  </w:num>
  <w:num w:numId="10" w16cid:durableId="1316647244">
    <w:abstractNumId w:val="16"/>
  </w:num>
  <w:num w:numId="11" w16cid:durableId="985205896">
    <w:abstractNumId w:val="9"/>
  </w:num>
  <w:num w:numId="12" w16cid:durableId="2066173413">
    <w:abstractNumId w:val="3"/>
  </w:num>
  <w:num w:numId="13" w16cid:durableId="249579410">
    <w:abstractNumId w:val="11"/>
  </w:num>
  <w:num w:numId="14" w16cid:durableId="608196512">
    <w:abstractNumId w:val="22"/>
  </w:num>
  <w:num w:numId="15" w16cid:durableId="1721319705">
    <w:abstractNumId w:val="2"/>
  </w:num>
  <w:num w:numId="16" w16cid:durableId="1322196408">
    <w:abstractNumId w:val="12"/>
  </w:num>
  <w:num w:numId="17" w16cid:durableId="497354724">
    <w:abstractNumId w:val="7"/>
  </w:num>
  <w:num w:numId="18" w16cid:durableId="1548642554">
    <w:abstractNumId w:val="8"/>
  </w:num>
  <w:num w:numId="19" w16cid:durableId="423654121">
    <w:abstractNumId w:val="6"/>
  </w:num>
  <w:num w:numId="20" w16cid:durableId="349262696">
    <w:abstractNumId w:val="15"/>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4"/>
  </w:num>
  <w:num w:numId="22" w16cid:durableId="339281804">
    <w:abstractNumId w:val="10"/>
  </w:num>
  <w:num w:numId="23" w16cid:durableId="1472669251">
    <w:abstractNumId w:val="13"/>
  </w:num>
  <w:num w:numId="24" w16cid:durableId="2033336253">
    <w:abstractNumId w:val="21"/>
  </w:num>
  <w:num w:numId="25" w16cid:durableId="796680680">
    <w:abstractNumId w:val="17"/>
  </w:num>
  <w:num w:numId="26" w16cid:durableId="1882785653">
    <w:abstractNumId w:val="1"/>
  </w:num>
  <w:num w:numId="27" w16cid:durableId="8733445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103490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3E31"/>
    <w:rsid w:val="001661AC"/>
    <w:rsid w:val="00167872"/>
    <w:rsid w:val="0017265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A7920"/>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0EB9"/>
    <w:rsid w:val="00331561"/>
    <w:rsid w:val="00332A0F"/>
    <w:rsid w:val="003419FE"/>
    <w:rsid w:val="00350805"/>
    <w:rsid w:val="00352679"/>
    <w:rsid w:val="00354F59"/>
    <w:rsid w:val="00357ED5"/>
    <w:rsid w:val="00362E89"/>
    <w:rsid w:val="00364163"/>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47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0F5E"/>
    <w:rsid w:val="005742A2"/>
    <w:rsid w:val="0057651A"/>
    <w:rsid w:val="005771E1"/>
    <w:rsid w:val="00592414"/>
    <w:rsid w:val="005950B8"/>
    <w:rsid w:val="005A5CB3"/>
    <w:rsid w:val="005B35E1"/>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95608"/>
    <w:rsid w:val="006A0383"/>
    <w:rsid w:val="006A1C45"/>
    <w:rsid w:val="006A69F6"/>
    <w:rsid w:val="006B4152"/>
    <w:rsid w:val="006B4C50"/>
    <w:rsid w:val="006B7BA2"/>
    <w:rsid w:val="006C0AB4"/>
    <w:rsid w:val="006C1AFA"/>
    <w:rsid w:val="006C23F1"/>
    <w:rsid w:val="006C28B0"/>
    <w:rsid w:val="006C5787"/>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57824"/>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45B5"/>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5CFC"/>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78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4A1"/>
    <w:rsid w:val="00B56D3F"/>
    <w:rsid w:val="00B575BE"/>
    <w:rsid w:val="00B61E64"/>
    <w:rsid w:val="00B629B1"/>
    <w:rsid w:val="00B62ED7"/>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288"/>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6799"/>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974CA"/>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7783B"/>
    <w:rsid w:val="00E81C76"/>
    <w:rsid w:val="00E847B4"/>
    <w:rsid w:val="00E848B6"/>
    <w:rsid w:val="00E84CEF"/>
    <w:rsid w:val="00E85006"/>
    <w:rsid w:val="00E85B95"/>
    <w:rsid w:val="00E9087A"/>
    <w:rsid w:val="00E9254F"/>
    <w:rsid w:val="00E946EA"/>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014"/>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873923"/>
    <w:pPr>
      <w:framePr w:w="4265" w:h="4576" w:hSpace="180" w:wrap="auto" w:vAnchor="text" w:hAnchor="page" w:x="1993" w:y="18"/>
      <w:widowControl/>
      <w:autoSpaceDE/>
      <w:autoSpaceDN/>
      <w:adjustRightInd/>
      <w:jc w:val="center"/>
    </w:pPr>
    <w:rPr>
      <w:b/>
      <w:sz w:val="21"/>
    </w:rPr>
  </w:style>
  <w:style w:type="paragraph" w:styleId="a8">
    <w:name w:val="Balloon Text"/>
    <w:basedOn w:val="a0"/>
    <w:semiHidden/>
    <w:rsid w:val="00BC2AC7"/>
    <w:rPr>
      <w:rFonts w:ascii="Tahoma" w:hAnsi="Tahoma" w:cs="Tahoma"/>
      <w:sz w:val="16"/>
      <w:szCs w:val="16"/>
    </w:rPr>
  </w:style>
  <w:style w:type="character" w:styleId="a9">
    <w:name w:val="Hyperlink"/>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c">
    <w:name w:val="Strong"/>
    <w:qFormat/>
    <w:rsid w:val="00AD5CEC"/>
    <w:rPr>
      <w:b/>
      <w:bCs/>
    </w:rPr>
  </w:style>
  <w:style w:type="paragraph" w:styleId="a1">
    <w:name w:val="Body Text"/>
    <w:basedOn w:val="a0"/>
    <w:link w:val="ad"/>
    <w:rsid w:val="00330C1D"/>
    <w:pPr>
      <w:widowControl/>
      <w:autoSpaceDE/>
      <w:autoSpaceDN/>
      <w:adjustRightInd/>
    </w:pPr>
    <w:rPr>
      <w:color w:val="000000"/>
      <w:sz w:val="22"/>
      <w:szCs w:val="22"/>
    </w:rPr>
  </w:style>
  <w:style w:type="paragraph" w:styleId="ae">
    <w:name w:val="header"/>
    <w:basedOn w:val="a0"/>
    <w:link w:val="af"/>
    <w:uiPriority w:val="99"/>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semiHidden/>
    <w:rsid w:val="009E17F7"/>
  </w:style>
  <w:style w:type="character" w:styleId="af3">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4">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5">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6">
    <w:name w:val="Знак"/>
    <w:basedOn w:val="a0"/>
    <w:rsid w:val="009C0CD7"/>
    <w:pPr>
      <w:autoSpaceDE/>
      <w:autoSpaceDN/>
      <w:spacing w:after="160" w:line="240" w:lineRule="exact"/>
      <w:jc w:val="right"/>
    </w:pPr>
    <w:rPr>
      <w:rFonts w:ascii="Arial" w:hAnsi="Arial" w:cs="Arial"/>
      <w:lang w:val="en-GB" w:eastAsia="en-US"/>
    </w:rPr>
  </w:style>
  <w:style w:type="character" w:styleId="af7">
    <w:name w:val="annotation reference"/>
    <w:semiHidden/>
    <w:rsid w:val="00AA2CB2"/>
    <w:rPr>
      <w:sz w:val="16"/>
      <w:szCs w:val="16"/>
    </w:rPr>
  </w:style>
  <w:style w:type="paragraph" w:styleId="af8">
    <w:name w:val="annotation text"/>
    <w:basedOn w:val="a0"/>
    <w:semiHidden/>
    <w:rsid w:val="00AA2CB2"/>
  </w:style>
  <w:style w:type="paragraph" w:styleId="af9">
    <w:name w:val="annotation subject"/>
    <w:basedOn w:val="af8"/>
    <w:next w:val="af8"/>
    <w:semiHidden/>
    <w:rsid w:val="00AA2CB2"/>
    <w:rPr>
      <w:b/>
      <w:bCs/>
    </w:rPr>
  </w:style>
  <w:style w:type="paragraph" w:styleId="afa">
    <w:name w:val="Document Map"/>
    <w:basedOn w:val="a0"/>
    <w:link w:val="afb"/>
    <w:rsid w:val="00991D95"/>
    <w:rPr>
      <w:rFonts w:ascii="Tahoma" w:hAnsi="Tahoma"/>
      <w:sz w:val="16"/>
      <w:szCs w:val="16"/>
    </w:rPr>
  </w:style>
  <w:style w:type="character" w:customStyle="1" w:styleId="afb">
    <w:name w:val="Схема документа Знак"/>
    <w:link w:val="afa"/>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rsid w:val="001910AA"/>
    <w:rPr>
      <w:color w:val="666666"/>
      <w:sz w:val="24"/>
      <w:szCs w:val="24"/>
    </w:rPr>
  </w:style>
  <w:style w:type="character" w:customStyle="1" w:styleId="afc">
    <w:name w:val="Гипертекстовая ссылка"/>
    <w:uiPriority w:val="99"/>
    <w:rsid w:val="001910AA"/>
    <w:rPr>
      <w:b/>
      <w:bCs/>
      <w:color w:val="008000"/>
    </w:rPr>
  </w:style>
  <w:style w:type="paragraph" w:styleId="afd">
    <w:name w:val="Subtitle"/>
    <w:basedOn w:val="a0"/>
    <w:next w:val="a0"/>
    <w:link w:val="afe"/>
    <w:qFormat/>
    <w:rsid w:val="00692E08"/>
    <w:pPr>
      <w:spacing w:after="60"/>
      <w:jc w:val="center"/>
      <w:outlineLvl w:val="1"/>
    </w:pPr>
    <w:rPr>
      <w:rFonts w:ascii="Cambria" w:hAnsi="Cambria"/>
      <w:sz w:val="24"/>
      <w:szCs w:val="24"/>
    </w:rPr>
  </w:style>
  <w:style w:type="character" w:customStyle="1" w:styleId="afe">
    <w:name w:val="Подзаголовок Знак"/>
    <w:link w:val="afd"/>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f">
    <w:name w:val="Emphasis"/>
    <w:uiPriority w:val="20"/>
    <w:qFormat/>
    <w:rsid w:val="004E0061"/>
    <w:rPr>
      <w:i/>
      <w:iCs/>
    </w:rPr>
  </w:style>
  <w:style w:type="paragraph" w:styleId="aff0">
    <w:name w:val="endnote text"/>
    <w:basedOn w:val="a0"/>
    <w:link w:val="aff1"/>
    <w:uiPriority w:val="99"/>
    <w:rsid w:val="000D5212"/>
    <w:pPr>
      <w:widowControl/>
      <w:autoSpaceDE/>
      <w:autoSpaceDN/>
      <w:adjustRightInd/>
    </w:pPr>
  </w:style>
  <w:style w:type="character" w:customStyle="1" w:styleId="aff1">
    <w:name w:val="Текст концевой сноски Знак"/>
    <w:basedOn w:val="a2"/>
    <w:link w:val="aff0"/>
    <w:uiPriority w:val="99"/>
    <w:rsid w:val="000D5212"/>
  </w:style>
  <w:style w:type="character" w:styleId="aff2">
    <w:name w:val="endnote reference"/>
    <w:uiPriority w:val="99"/>
    <w:rsid w:val="00C35442"/>
    <w:rPr>
      <w:vertAlign w:val="superscript"/>
    </w:rPr>
  </w:style>
  <w:style w:type="paragraph" w:styleId="aff3">
    <w:name w:val="List Paragraph"/>
    <w:basedOn w:val="a0"/>
    <w:link w:val="aff4"/>
    <w:uiPriority w:val="34"/>
    <w:qFormat/>
    <w:rsid w:val="00F23D9D"/>
    <w:pPr>
      <w:widowControl/>
      <w:autoSpaceDE/>
      <w:autoSpaceDN/>
      <w:adjustRightInd/>
      <w:ind w:left="708"/>
    </w:pPr>
    <w:rPr>
      <w:sz w:val="24"/>
      <w:szCs w:val="24"/>
    </w:rPr>
  </w:style>
  <w:style w:type="character" w:customStyle="1" w:styleId="aff4">
    <w:name w:val="Абзац списка Знак"/>
    <w:link w:val="aff3"/>
    <w:uiPriority w:val="34"/>
    <w:locked/>
    <w:rsid w:val="00F23D9D"/>
    <w:rPr>
      <w:sz w:val="24"/>
      <w:szCs w:val="24"/>
    </w:rPr>
  </w:style>
  <w:style w:type="character" w:customStyle="1" w:styleId="st">
    <w:name w:val="st"/>
    <w:rsid w:val="004E6616"/>
  </w:style>
  <w:style w:type="paragraph" w:styleId="aff5">
    <w:name w:val="Body Text Indent"/>
    <w:basedOn w:val="a0"/>
    <w:link w:val="aff6"/>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6">
    <w:name w:val="Основной текст с отступом Знак"/>
    <w:link w:val="aff5"/>
    <w:uiPriority w:val="99"/>
    <w:rsid w:val="00915FFB"/>
    <w:rPr>
      <w:sz w:val="24"/>
      <w:szCs w:val="24"/>
    </w:rPr>
  </w:style>
  <w:style w:type="paragraph" w:customStyle="1" w:styleId="aff7">
    <w:name w:val="МРСК_шрифт_абзаца"/>
    <w:basedOn w:val="a0"/>
    <w:link w:val="aff8"/>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8">
    <w:name w:val="МРСК_шрифт_абзаца Знак"/>
    <w:link w:val="aff7"/>
    <w:rsid w:val="00F352D9"/>
    <w:rPr>
      <w:sz w:val="24"/>
      <w:szCs w:val="24"/>
    </w:rPr>
  </w:style>
  <w:style w:type="character" w:customStyle="1" w:styleId="af1">
    <w:name w:val="Нижний колонтитул Знак"/>
    <w:link w:val="af0"/>
    <w:uiPriority w:val="99"/>
    <w:rsid w:val="0038780E"/>
  </w:style>
  <w:style w:type="paragraph" w:styleId="aff9">
    <w:name w:val="No Spacing"/>
    <w:aliases w:val="Обычный 1,Без интервала1"/>
    <w:basedOn w:val="a0"/>
    <w:link w:val="affa"/>
    <w:qFormat/>
    <w:rsid w:val="003C51E0"/>
    <w:pPr>
      <w:widowControl/>
      <w:autoSpaceDE/>
      <w:autoSpaceDN/>
      <w:adjustRightInd/>
    </w:pPr>
    <w:rPr>
      <w:rFonts w:eastAsia="Calibri"/>
      <w:sz w:val="24"/>
      <w:szCs w:val="24"/>
    </w:rPr>
  </w:style>
  <w:style w:type="paragraph" w:customStyle="1" w:styleId="affb">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c">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a">
    <w:name w:val="Без интервала Знак"/>
    <w:aliases w:val="Обычный 1 Знак,Без интервала1 Знак"/>
    <w:basedOn w:val="a2"/>
    <w:link w:val="aff9"/>
    <w:rsid w:val="00845C84"/>
    <w:rPr>
      <w:rFonts w:eastAsia="Calibri"/>
      <w:sz w:val="24"/>
      <w:szCs w:val="24"/>
    </w:rPr>
  </w:style>
  <w:style w:type="character" w:styleId="affd">
    <w:name w:val="Unresolved Mention"/>
    <w:basedOn w:val="a2"/>
    <w:uiPriority w:val="99"/>
    <w:semiHidden/>
    <w:unhideWhenUsed/>
    <w:rsid w:val="00972A0D"/>
    <w:rPr>
      <w:color w:val="605E5C"/>
      <w:shd w:val="clear" w:color="auto" w:fill="E1DFDD"/>
    </w:rPr>
  </w:style>
  <w:style w:type="table" w:customStyle="1" w:styleId="12">
    <w:name w:val="Сетка таблицы1"/>
    <w:basedOn w:val="a3"/>
    <w:next w:val="a5"/>
    <w:uiPriority w:val="59"/>
    <w:rsid w:val="00972A0D"/>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3">
    <w:name w:val="Основной шрифт абзаца1"/>
    <w:rsid w:val="0028634B"/>
  </w:style>
  <w:style w:type="character" w:customStyle="1" w:styleId="9">
    <w:name w:val="Основной шрифт абзаца9"/>
    <w:rsid w:val="0028634B"/>
  </w:style>
  <w:style w:type="character" w:customStyle="1" w:styleId="affe">
    <w:name w:val="Название Знак"/>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f">
    <w:name w:val="Символ нумерации"/>
    <w:rsid w:val="0028634B"/>
  </w:style>
  <w:style w:type="paragraph" w:customStyle="1" w:styleId="14">
    <w:name w:val="Заголовок1"/>
    <w:basedOn w:val="a0"/>
    <w:next w:val="a1"/>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d">
    <w:name w:val="Основной текст Знак"/>
    <w:basedOn w:val="a2"/>
    <w:link w:val="a1"/>
    <w:rsid w:val="0028634B"/>
    <w:rPr>
      <w:color w:val="000000"/>
      <w:sz w:val="22"/>
      <w:szCs w:val="22"/>
    </w:rPr>
  </w:style>
  <w:style w:type="paragraph" w:styleId="afff0">
    <w:name w:val="List"/>
    <w:basedOn w:val="a1"/>
    <w:rsid w:val="0028634B"/>
    <w:pPr>
      <w:suppressAutoHyphens/>
      <w:spacing w:after="140" w:line="276" w:lineRule="auto"/>
    </w:pPr>
    <w:rPr>
      <w:rFonts w:cs="Mangal"/>
      <w:color w:val="00000A"/>
      <w:kern w:val="1"/>
      <w:sz w:val="24"/>
      <w:szCs w:val="24"/>
      <w:lang w:eastAsia="zh-CN"/>
    </w:rPr>
  </w:style>
  <w:style w:type="paragraph" w:styleId="afff1">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5">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6">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7">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8">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2">
    <w:name w:val="Содержимое таблицы"/>
    <w:basedOn w:val="a0"/>
    <w:qFormat/>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3">
    <w:name w:val="Заголовок таблицы"/>
    <w:basedOn w:val="afff2"/>
    <w:qFormat/>
    <w:rsid w:val="0028634B"/>
    <w:pPr>
      <w:jc w:val="center"/>
    </w:pPr>
    <w:rPr>
      <w:b/>
      <w:bCs/>
    </w:rPr>
  </w:style>
  <w:style w:type="numbering" w:customStyle="1" w:styleId="19">
    <w:name w:val="Нет списка1"/>
    <w:next w:val="a4"/>
    <w:uiPriority w:val="99"/>
    <w:semiHidden/>
    <w:unhideWhenUsed/>
    <w:rsid w:val="006C5787"/>
  </w:style>
  <w:style w:type="character" w:customStyle="1" w:styleId="a7">
    <w:name w:val="Заголовок Знак"/>
    <w:basedOn w:val="a2"/>
    <w:link w:val="a6"/>
    <w:rsid w:val="006C5787"/>
    <w:rPr>
      <w:b/>
      <w:sz w:val="21"/>
    </w:rPr>
  </w:style>
  <w:style w:type="paragraph" w:styleId="1a">
    <w:name w:val="index 1"/>
    <w:basedOn w:val="a0"/>
    <w:next w:val="a0"/>
    <w:autoRedefine/>
    <w:uiPriority w:val="99"/>
    <w:semiHidden/>
    <w:unhideWhenUsed/>
    <w:rsid w:val="006C5787"/>
    <w:pPr>
      <w:widowControl/>
      <w:autoSpaceDE/>
      <w:autoSpaceDN/>
      <w:adjustRightInd/>
      <w:ind w:left="240" w:hanging="240"/>
    </w:pPr>
    <w:rPr>
      <w:rFonts w:eastAsiaTheme="minorHAnsi" w:cstheme="minorBidi"/>
      <w:sz w:val="24"/>
      <w:szCs w:val="22"/>
      <w:lang w:eastAsia="en-US"/>
    </w:rPr>
  </w:style>
  <w:style w:type="paragraph" w:styleId="afff4">
    <w:name w:val="index heading"/>
    <w:basedOn w:val="a0"/>
    <w:qFormat/>
    <w:rsid w:val="006C5787"/>
    <w:pPr>
      <w:widowControl/>
      <w:suppressLineNumbers/>
      <w:autoSpaceDE/>
      <w:autoSpaceDN/>
      <w:adjustRightInd/>
    </w:pPr>
    <w:rPr>
      <w:rFonts w:eastAsiaTheme="minorHAnsi" w:cs="Mangal"/>
      <w:sz w:val="24"/>
      <w:szCs w:val="22"/>
      <w:lang w:eastAsia="en-US"/>
    </w:rPr>
  </w:style>
  <w:style w:type="character" w:customStyle="1" w:styleId="100">
    <w:name w:val="Основной шрифт абзаца10"/>
    <w:rsid w:val="006C5787"/>
  </w:style>
  <w:style w:type="paragraph" w:customStyle="1" w:styleId="34">
    <w:name w:val="Без интервала3"/>
    <w:rsid w:val="006C5787"/>
    <w:pPr>
      <w:suppressAutoHyphens/>
    </w:pPr>
    <w:rPr>
      <w:color w:val="00000A"/>
      <w:spacing w:val="-49"/>
      <w:kern w:val="1"/>
      <w:sz w:val="24"/>
      <w:szCs w:val="24"/>
      <w:lang w:eastAsia="zh-CN"/>
    </w:rPr>
  </w:style>
  <w:style w:type="paragraph" w:customStyle="1" w:styleId="2a">
    <w:name w:val="Абзац списка2"/>
    <w:basedOn w:val="a0"/>
    <w:rsid w:val="006C578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2b">
    <w:name w:val="Сетка таблицы2"/>
    <w:basedOn w:val="a3"/>
    <w:next w:val="a5"/>
    <w:uiPriority w:val="59"/>
    <w:rsid w:val="00163E31"/>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22297</Words>
  <Characters>127095</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149094</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2025-06-23T10:36:00Z</dcterms:created>
  <dcterms:modified xsi:type="dcterms:W3CDTF">2025-06-23T10:36:00Z</dcterms:modified>
</cp:coreProperties>
</file>