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4D633B" w14:textId="77777777" w:rsidR="00240E7C" w:rsidRPr="00AD35E6"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6CE49038"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Заместитель директора </w:t>
      </w:r>
    </w:p>
    <w:p w14:paraId="177DA09E"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по материально-техническому </w:t>
      </w:r>
    </w:p>
    <w:p w14:paraId="49879302"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обеспечению  МУП</w:t>
      </w:r>
      <w:proofErr w:type="gramEnd"/>
      <w:r w:rsidRPr="00837F63">
        <w:rPr>
          <w:rFonts w:eastAsia="Calibri"/>
          <w:color w:val="auto"/>
          <w:sz w:val="22"/>
          <w:szCs w:val="22"/>
          <w:shd w:val="clear" w:color="auto" w:fill="auto"/>
          <w:lang w:eastAsia="en-US"/>
        </w:rPr>
        <w:t xml:space="preserve"> «Водоканал»</w:t>
      </w:r>
    </w:p>
    <w:p w14:paraId="711F83BF"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p>
    <w:p w14:paraId="610E364A"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__________________ А.В. Синяев</w:t>
      </w:r>
    </w:p>
    <w:p w14:paraId="7945911E" w14:textId="22BF25B9" w:rsidR="00F14FF8" w:rsidRPr="00AD35E6" w:rsidRDefault="00837F63" w:rsidP="00837F63">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w:t>
      </w: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____________</w:t>
      </w:r>
      <w:proofErr w:type="gramStart"/>
      <w:r w:rsidRPr="00837F63">
        <w:rPr>
          <w:rFonts w:eastAsia="Calibri"/>
          <w:color w:val="auto"/>
          <w:sz w:val="22"/>
          <w:szCs w:val="22"/>
          <w:shd w:val="clear" w:color="auto" w:fill="auto"/>
          <w:lang w:eastAsia="en-US"/>
        </w:rPr>
        <w:t>_  202</w:t>
      </w:r>
      <w:r w:rsidR="004E70C5">
        <w:rPr>
          <w:rFonts w:eastAsia="Calibri"/>
          <w:color w:val="auto"/>
          <w:sz w:val="22"/>
          <w:szCs w:val="22"/>
          <w:shd w:val="clear" w:color="auto" w:fill="auto"/>
          <w:lang w:eastAsia="en-US"/>
        </w:rPr>
        <w:t>5</w:t>
      </w:r>
      <w:proofErr w:type="gramEnd"/>
      <w:r w:rsidRPr="00837F63">
        <w:rPr>
          <w:rFonts w:eastAsia="Calibri"/>
          <w:color w:val="auto"/>
          <w:sz w:val="22"/>
          <w:szCs w:val="22"/>
          <w:shd w:val="clear" w:color="auto" w:fill="auto"/>
          <w:lang w:eastAsia="en-US"/>
        </w:rPr>
        <w:t>г.</w:t>
      </w:r>
    </w:p>
    <w:p w14:paraId="7CDD1CBD" w14:textId="77777777" w:rsidR="00F14FF8" w:rsidRPr="00AD35E6" w:rsidRDefault="00F14FF8" w:rsidP="00F14FF8">
      <w:pPr>
        <w:spacing w:after="200"/>
        <w:ind w:left="284"/>
        <w:jc w:val="left"/>
        <w:rPr>
          <w:rFonts w:eastAsia="Calibri"/>
          <w:color w:val="auto"/>
          <w:shd w:val="clear" w:color="auto" w:fill="auto"/>
          <w:lang w:eastAsia="en-US"/>
        </w:rPr>
      </w:pPr>
    </w:p>
    <w:p w14:paraId="49A46DC7" w14:textId="77777777" w:rsidR="00F14FF8" w:rsidRPr="00AD35E6" w:rsidRDefault="00F14FF8" w:rsidP="00F14FF8">
      <w:pPr>
        <w:spacing w:after="200"/>
        <w:jc w:val="left"/>
        <w:rPr>
          <w:rFonts w:eastAsia="Calibri"/>
          <w:color w:val="auto"/>
          <w:shd w:val="clear" w:color="auto" w:fill="auto"/>
          <w:lang w:eastAsia="en-US"/>
        </w:rPr>
      </w:pPr>
    </w:p>
    <w:p w14:paraId="44145385" w14:textId="77777777" w:rsidR="00F14FF8" w:rsidRPr="00AD35E6" w:rsidRDefault="00F14FF8" w:rsidP="00F14FF8">
      <w:pPr>
        <w:spacing w:after="200"/>
        <w:jc w:val="left"/>
        <w:rPr>
          <w:rFonts w:eastAsia="Calibri"/>
          <w:color w:val="auto"/>
          <w:shd w:val="clear" w:color="auto" w:fill="auto"/>
          <w:lang w:eastAsia="en-US"/>
        </w:rPr>
      </w:pPr>
    </w:p>
    <w:p w14:paraId="5AD4E231" w14:textId="77777777" w:rsidR="00F14FF8" w:rsidRPr="00AD35E6" w:rsidRDefault="00F14FF8" w:rsidP="00F14FF8">
      <w:pPr>
        <w:spacing w:after="200"/>
        <w:jc w:val="left"/>
        <w:rPr>
          <w:rFonts w:eastAsia="Calibri"/>
          <w:color w:val="auto"/>
          <w:shd w:val="clear" w:color="auto" w:fill="auto"/>
          <w:lang w:eastAsia="en-US"/>
        </w:rPr>
      </w:pPr>
    </w:p>
    <w:p w14:paraId="33F65994" w14:textId="77777777" w:rsidR="00F14FF8" w:rsidRPr="00AD35E6" w:rsidRDefault="00F14FF8" w:rsidP="00F14FF8">
      <w:pPr>
        <w:spacing w:after="200"/>
        <w:jc w:val="left"/>
        <w:rPr>
          <w:rFonts w:eastAsia="Calibri"/>
          <w:color w:val="auto"/>
          <w:shd w:val="clear" w:color="auto" w:fill="auto"/>
          <w:lang w:eastAsia="en-US"/>
        </w:rPr>
      </w:pPr>
    </w:p>
    <w:p w14:paraId="0CD74C33" w14:textId="77777777" w:rsidR="00F14FF8" w:rsidRPr="00AD35E6" w:rsidRDefault="00F14FF8" w:rsidP="00F14FF8">
      <w:pPr>
        <w:spacing w:after="200"/>
        <w:jc w:val="left"/>
        <w:rPr>
          <w:rFonts w:eastAsia="Calibri"/>
          <w:color w:val="auto"/>
          <w:shd w:val="clear" w:color="auto" w:fill="auto"/>
          <w:lang w:eastAsia="en-US"/>
        </w:rPr>
      </w:pPr>
    </w:p>
    <w:p w14:paraId="3A92F44E" w14:textId="77777777" w:rsidR="00F14FF8" w:rsidRPr="00AD35E6" w:rsidRDefault="00F14FF8" w:rsidP="00F14FF8">
      <w:pPr>
        <w:spacing w:after="200"/>
        <w:jc w:val="left"/>
        <w:rPr>
          <w:rFonts w:eastAsia="Calibri"/>
          <w:color w:val="auto"/>
          <w:shd w:val="clear" w:color="auto" w:fill="auto"/>
          <w:lang w:eastAsia="en-US"/>
        </w:rPr>
      </w:pPr>
    </w:p>
    <w:p w14:paraId="1C338639" w14:textId="77777777" w:rsidR="00DE66B0" w:rsidRDefault="00DE66B0" w:rsidP="00F14FF8">
      <w:pPr>
        <w:spacing w:after="200"/>
        <w:jc w:val="left"/>
        <w:rPr>
          <w:rFonts w:eastAsia="Calibri"/>
          <w:color w:val="auto"/>
          <w:shd w:val="clear" w:color="auto" w:fill="auto"/>
          <w:lang w:eastAsia="en-US"/>
        </w:rPr>
      </w:pPr>
    </w:p>
    <w:p w14:paraId="491F303F" w14:textId="77777777" w:rsidR="00DA1EA8" w:rsidRDefault="00DA1EA8" w:rsidP="00F14FF8">
      <w:pPr>
        <w:spacing w:after="200"/>
        <w:jc w:val="left"/>
        <w:rPr>
          <w:rFonts w:eastAsia="Calibri"/>
          <w:color w:val="auto"/>
          <w:shd w:val="clear" w:color="auto" w:fill="auto"/>
          <w:lang w:eastAsia="en-US"/>
        </w:rPr>
      </w:pPr>
    </w:p>
    <w:p w14:paraId="265BF042" w14:textId="77777777" w:rsidR="00DA1EA8" w:rsidRPr="00AD35E6" w:rsidRDefault="00DA1EA8" w:rsidP="00F14FF8">
      <w:pPr>
        <w:spacing w:after="200"/>
        <w:jc w:val="left"/>
        <w:rPr>
          <w:rFonts w:eastAsia="Calibri"/>
          <w:color w:val="auto"/>
          <w:shd w:val="clear" w:color="auto" w:fill="auto"/>
          <w:lang w:eastAsia="en-US"/>
        </w:rPr>
      </w:pPr>
    </w:p>
    <w:p w14:paraId="7FB1086D" w14:textId="77777777" w:rsidR="00DE66B0" w:rsidRPr="00AD35E6" w:rsidRDefault="00DE66B0" w:rsidP="00F14FF8">
      <w:pPr>
        <w:spacing w:after="200"/>
        <w:jc w:val="left"/>
        <w:rPr>
          <w:rFonts w:eastAsia="Calibri"/>
          <w:color w:val="auto"/>
          <w:shd w:val="clear" w:color="auto" w:fill="auto"/>
          <w:lang w:eastAsia="en-US"/>
        </w:rPr>
      </w:pPr>
    </w:p>
    <w:p w14:paraId="459D47FD"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3DDFA1A2"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47488CD5"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454F9E12" w14:textId="1F388C74" w:rsidR="004F0867" w:rsidRPr="00AD35E6" w:rsidRDefault="00E8533B" w:rsidP="00DA1EA8">
      <w:pPr>
        <w:pStyle w:val="ConsPlusNormal"/>
        <w:jc w:val="center"/>
        <w:rPr>
          <w:rFonts w:ascii="Times New Roman" w:hAnsi="Times New Roman"/>
          <w:b/>
          <w:iCs/>
          <w:color w:val="000000" w:themeColor="text1"/>
        </w:rPr>
      </w:pPr>
      <w:r w:rsidRPr="00AD35E6">
        <w:rPr>
          <w:rFonts w:ascii="Times New Roman" w:hAnsi="Times New Roman"/>
          <w:b/>
        </w:rPr>
        <w:t xml:space="preserve">НА </w:t>
      </w:r>
      <w:r w:rsidR="00DA1EA8" w:rsidRPr="00DA1EA8">
        <w:rPr>
          <w:rFonts w:ascii="Times New Roman" w:hAnsi="Times New Roman"/>
          <w:b/>
        </w:rPr>
        <w:t>ОКАЗАНИЕ УСЛУГ ПО РЕМОНТУ НАСОСА FLYGT NT 3531/835</w:t>
      </w:r>
    </w:p>
    <w:p w14:paraId="1A6FF873" w14:textId="77777777" w:rsidR="00F14FF8" w:rsidRPr="00AD35E6" w:rsidRDefault="00F14FF8" w:rsidP="00F14FF8">
      <w:pPr>
        <w:spacing w:after="200"/>
        <w:jc w:val="left"/>
        <w:rPr>
          <w:rFonts w:eastAsia="Calibri"/>
          <w:color w:val="auto"/>
          <w:shd w:val="clear" w:color="auto" w:fill="auto"/>
          <w:lang w:eastAsia="en-US"/>
        </w:rPr>
      </w:pPr>
    </w:p>
    <w:p w14:paraId="549B1A6F" w14:textId="77777777" w:rsidR="00F14FF8" w:rsidRPr="00AD35E6" w:rsidRDefault="00F14FF8" w:rsidP="00F14FF8">
      <w:pPr>
        <w:spacing w:after="200"/>
        <w:jc w:val="left"/>
        <w:rPr>
          <w:rFonts w:eastAsia="Calibri"/>
          <w:color w:val="auto"/>
          <w:shd w:val="clear" w:color="auto" w:fill="auto"/>
          <w:lang w:eastAsia="en-US"/>
        </w:rPr>
      </w:pPr>
    </w:p>
    <w:p w14:paraId="5D51F92D" w14:textId="77777777" w:rsidR="00F14FF8" w:rsidRPr="00AD35E6" w:rsidRDefault="00F14FF8" w:rsidP="00F14FF8">
      <w:pPr>
        <w:spacing w:after="200"/>
        <w:jc w:val="left"/>
        <w:rPr>
          <w:rFonts w:eastAsia="Calibri"/>
          <w:color w:val="auto"/>
          <w:shd w:val="clear" w:color="auto" w:fill="auto"/>
          <w:lang w:eastAsia="en-US"/>
        </w:rPr>
      </w:pPr>
    </w:p>
    <w:p w14:paraId="2CD11FEC" w14:textId="77777777" w:rsidR="00F14FF8" w:rsidRPr="00AD35E6" w:rsidRDefault="00F14FF8" w:rsidP="00F14FF8">
      <w:pPr>
        <w:spacing w:after="200"/>
        <w:jc w:val="left"/>
        <w:rPr>
          <w:rFonts w:eastAsia="Calibri"/>
          <w:color w:val="auto"/>
          <w:shd w:val="clear" w:color="auto" w:fill="auto"/>
          <w:lang w:eastAsia="en-US"/>
        </w:rPr>
      </w:pPr>
    </w:p>
    <w:p w14:paraId="5447C03A" w14:textId="77777777" w:rsidR="00F14FF8" w:rsidRPr="00AD35E6" w:rsidRDefault="00F14FF8" w:rsidP="00F14FF8">
      <w:pPr>
        <w:spacing w:after="200"/>
        <w:jc w:val="left"/>
        <w:rPr>
          <w:rFonts w:eastAsia="Calibri"/>
          <w:color w:val="auto"/>
          <w:shd w:val="clear" w:color="auto" w:fill="auto"/>
          <w:lang w:eastAsia="en-US"/>
        </w:rPr>
      </w:pPr>
    </w:p>
    <w:p w14:paraId="5FA6504D" w14:textId="77777777" w:rsidR="00F14FF8" w:rsidRDefault="00F14FF8" w:rsidP="00F14FF8">
      <w:pPr>
        <w:spacing w:after="200"/>
        <w:jc w:val="left"/>
        <w:rPr>
          <w:rFonts w:eastAsia="Calibri"/>
          <w:color w:val="auto"/>
          <w:shd w:val="clear" w:color="auto" w:fill="auto"/>
          <w:lang w:eastAsia="en-US"/>
        </w:rPr>
      </w:pPr>
    </w:p>
    <w:p w14:paraId="5F35AF9B" w14:textId="77777777" w:rsidR="00DA1EA8" w:rsidRDefault="00DA1EA8" w:rsidP="00F14FF8">
      <w:pPr>
        <w:spacing w:after="200"/>
        <w:jc w:val="left"/>
        <w:rPr>
          <w:rFonts w:eastAsia="Calibri"/>
          <w:color w:val="auto"/>
          <w:shd w:val="clear" w:color="auto" w:fill="auto"/>
          <w:lang w:eastAsia="en-US"/>
        </w:rPr>
      </w:pPr>
    </w:p>
    <w:p w14:paraId="4AFA1AE0" w14:textId="77777777" w:rsidR="00DA1EA8" w:rsidRPr="00AD35E6" w:rsidRDefault="00DA1EA8" w:rsidP="00F14FF8">
      <w:pPr>
        <w:spacing w:after="200"/>
        <w:jc w:val="left"/>
        <w:rPr>
          <w:rFonts w:eastAsia="Calibri"/>
          <w:color w:val="auto"/>
          <w:shd w:val="clear" w:color="auto" w:fill="auto"/>
          <w:lang w:eastAsia="en-US"/>
        </w:rPr>
      </w:pPr>
    </w:p>
    <w:p w14:paraId="0A639502" w14:textId="77777777" w:rsidR="00DE66B0" w:rsidRPr="00AD35E6" w:rsidRDefault="00DE66B0" w:rsidP="00F14FF8">
      <w:pPr>
        <w:spacing w:after="200"/>
        <w:jc w:val="left"/>
        <w:rPr>
          <w:rFonts w:eastAsia="Calibri"/>
          <w:color w:val="auto"/>
          <w:shd w:val="clear" w:color="auto" w:fill="auto"/>
          <w:lang w:eastAsia="en-US"/>
        </w:rPr>
      </w:pPr>
    </w:p>
    <w:p w14:paraId="29582AF2" w14:textId="77777777" w:rsidR="00F14FF8" w:rsidRPr="00AD35E6" w:rsidRDefault="00F14FF8" w:rsidP="00F14FF8">
      <w:pPr>
        <w:spacing w:after="200"/>
        <w:jc w:val="left"/>
        <w:rPr>
          <w:rFonts w:eastAsia="Calibri"/>
          <w:color w:val="auto"/>
          <w:shd w:val="clear" w:color="auto" w:fill="auto"/>
          <w:lang w:eastAsia="en-US"/>
        </w:rPr>
      </w:pPr>
    </w:p>
    <w:p w14:paraId="367448C0" w14:textId="77777777" w:rsidR="00EA6BB1" w:rsidRPr="00AD35E6" w:rsidRDefault="00EA6BB1" w:rsidP="00F14FF8">
      <w:pPr>
        <w:spacing w:after="200"/>
        <w:jc w:val="left"/>
        <w:rPr>
          <w:rFonts w:eastAsia="Calibri"/>
          <w:color w:val="auto"/>
          <w:shd w:val="clear" w:color="auto" w:fill="auto"/>
          <w:lang w:eastAsia="en-US"/>
        </w:rPr>
      </w:pPr>
    </w:p>
    <w:p w14:paraId="2617C87D" w14:textId="77777777" w:rsidR="00F14FF8" w:rsidRPr="00AD35E6" w:rsidRDefault="00F14FF8" w:rsidP="00F14FF8">
      <w:pPr>
        <w:spacing w:after="200"/>
        <w:jc w:val="left"/>
        <w:rPr>
          <w:rFonts w:eastAsia="Calibri"/>
          <w:color w:val="auto"/>
          <w:shd w:val="clear" w:color="auto" w:fill="auto"/>
          <w:lang w:eastAsia="en-US"/>
        </w:rPr>
      </w:pPr>
    </w:p>
    <w:p w14:paraId="79733BF9"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54D0B41F" w14:textId="6FBFBC64"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4E70C5">
        <w:rPr>
          <w:rFonts w:eastAsia="Calibri"/>
          <w:color w:val="auto"/>
          <w:sz w:val="22"/>
          <w:szCs w:val="22"/>
          <w:shd w:val="clear" w:color="auto" w:fill="auto"/>
          <w:lang w:eastAsia="en-US"/>
        </w:rPr>
        <w:t>5</w:t>
      </w:r>
      <w:r w:rsidR="00F14FF8" w:rsidRPr="00AD35E6">
        <w:rPr>
          <w:rFonts w:eastAsia="Calibri"/>
          <w:color w:val="auto"/>
          <w:sz w:val="22"/>
          <w:szCs w:val="22"/>
          <w:shd w:val="clear" w:color="auto" w:fill="auto"/>
          <w:lang w:eastAsia="en-US"/>
        </w:rPr>
        <w:t xml:space="preserve"> г.</w:t>
      </w:r>
    </w:p>
    <w:p w14:paraId="659ADC0E"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00F8FA47"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6AA62C90"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0408880E"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565823B4"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0E5E871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B711089"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1B9444C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221FDE3D"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3B9D90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6B8478F"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069DF186" w14:textId="77777777" w:rsidR="00FD54B3" w:rsidRPr="00AD35E6" w:rsidRDefault="00000000" w:rsidP="00F14FF8">
          <w:pPr>
            <w:rPr>
              <w:rFonts w:ascii="Calibri" w:eastAsia="Calibri" w:hAnsi="Calibri"/>
              <w:color w:val="auto"/>
              <w:sz w:val="22"/>
              <w:szCs w:val="22"/>
              <w:shd w:val="clear" w:color="auto" w:fill="auto"/>
              <w:lang w:eastAsia="en-US"/>
            </w:rPr>
          </w:pPr>
        </w:p>
      </w:sdtContent>
    </w:sdt>
    <w:p w14:paraId="74475A79" w14:textId="77777777" w:rsidR="002B1922" w:rsidRPr="00AD35E6" w:rsidRDefault="002B1922" w:rsidP="00F14FF8">
      <w:pPr>
        <w:rPr>
          <w:rFonts w:ascii="Calibri" w:eastAsia="Calibri" w:hAnsi="Calibri"/>
          <w:color w:val="auto"/>
          <w:sz w:val="22"/>
          <w:szCs w:val="22"/>
          <w:shd w:val="clear" w:color="auto" w:fill="auto"/>
          <w:lang w:eastAsia="en-US"/>
        </w:rPr>
      </w:pPr>
    </w:p>
    <w:p w14:paraId="7066C805" w14:textId="77777777" w:rsidR="002B1922" w:rsidRPr="00AD35E6" w:rsidRDefault="002B1922" w:rsidP="00F14FF8">
      <w:pPr>
        <w:rPr>
          <w:rFonts w:ascii="Calibri" w:eastAsia="Calibri" w:hAnsi="Calibri"/>
          <w:color w:val="auto"/>
          <w:sz w:val="22"/>
          <w:szCs w:val="22"/>
          <w:shd w:val="clear" w:color="auto" w:fill="auto"/>
          <w:lang w:eastAsia="en-US"/>
        </w:rPr>
      </w:pPr>
    </w:p>
    <w:p w14:paraId="32144F98" w14:textId="77777777" w:rsidR="002B1922" w:rsidRPr="00AD35E6" w:rsidRDefault="002B1922" w:rsidP="00F14FF8">
      <w:pPr>
        <w:rPr>
          <w:rFonts w:ascii="Calibri" w:eastAsia="Calibri" w:hAnsi="Calibri"/>
          <w:color w:val="auto"/>
          <w:sz w:val="22"/>
          <w:szCs w:val="22"/>
          <w:shd w:val="clear" w:color="auto" w:fill="auto"/>
          <w:lang w:eastAsia="en-US"/>
        </w:rPr>
      </w:pPr>
    </w:p>
    <w:p w14:paraId="503E43B9" w14:textId="77777777" w:rsidR="002B1922" w:rsidRPr="00AD35E6" w:rsidRDefault="002B1922" w:rsidP="00F14FF8">
      <w:pPr>
        <w:rPr>
          <w:rFonts w:ascii="Calibri" w:eastAsia="Calibri" w:hAnsi="Calibri"/>
          <w:color w:val="auto"/>
          <w:sz w:val="22"/>
          <w:szCs w:val="22"/>
          <w:shd w:val="clear" w:color="auto" w:fill="auto"/>
          <w:lang w:eastAsia="en-US"/>
        </w:rPr>
      </w:pPr>
    </w:p>
    <w:p w14:paraId="7FB8F14F" w14:textId="77777777" w:rsidR="002B1922" w:rsidRPr="00AD35E6" w:rsidRDefault="002B1922" w:rsidP="00F14FF8">
      <w:pPr>
        <w:rPr>
          <w:rFonts w:ascii="Calibri" w:eastAsia="Calibri" w:hAnsi="Calibri"/>
          <w:color w:val="auto"/>
          <w:sz w:val="22"/>
          <w:szCs w:val="22"/>
          <w:shd w:val="clear" w:color="auto" w:fill="auto"/>
          <w:lang w:eastAsia="en-US"/>
        </w:rPr>
      </w:pPr>
    </w:p>
    <w:p w14:paraId="750E737C" w14:textId="77777777" w:rsidR="002B1922" w:rsidRPr="00AD35E6" w:rsidRDefault="002B1922" w:rsidP="00F14FF8">
      <w:pPr>
        <w:rPr>
          <w:rFonts w:ascii="Calibri" w:eastAsia="Calibri" w:hAnsi="Calibri"/>
          <w:color w:val="auto"/>
          <w:sz w:val="22"/>
          <w:szCs w:val="22"/>
          <w:shd w:val="clear" w:color="auto" w:fill="auto"/>
          <w:lang w:eastAsia="en-US"/>
        </w:rPr>
      </w:pPr>
    </w:p>
    <w:p w14:paraId="46714BC4" w14:textId="77777777" w:rsidR="002B1922" w:rsidRPr="00AD35E6" w:rsidRDefault="002B1922" w:rsidP="00F14FF8">
      <w:pPr>
        <w:rPr>
          <w:rFonts w:ascii="Calibri" w:eastAsia="Calibri" w:hAnsi="Calibri"/>
          <w:color w:val="auto"/>
          <w:sz w:val="22"/>
          <w:szCs w:val="22"/>
          <w:shd w:val="clear" w:color="auto" w:fill="auto"/>
          <w:lang w:eastAsia="en-US"/>
        </w:rPr>
      </w:pPr>
    </w:p>
    <w:p w14:paraId="03747174" w14:textId="77777777" w:rsidR="002B1922" w:rsidRPr="00AD35E6" w:rsidRDefault="002B1922" w:rsidP="00F14FF8">
      <w:pPr>
        <w:rPr>
          <w:rFonts w:ascii="Calibri" w:eastAsia="Calibri" w:hAnsi="Calibri"/>
          <w:color w:val="auto"/>
          <w:sz w:val="22"/>
          <w:szCs w:val="22"/>
          <w:shd w:val="clear" w:color="auto" w:fill="auto"/>
          <w:lang w:eastAsia="en-US"/>
        </w:rPr>
      </w:pPr>
    </w:p>
    <w:p w14:paraId="25311B0D" w14:textId="77777777" w:rsidR="002B1922" w:rsidRPr="00AD35E6" w:rsidRDefault="002B1922" w:rsidP="00F14FF8">
      <w:pPr>
        <w:rPr>
          <w:rFonts w:ascii="Calibri" w:eastAsia="Calibri" w:hAnsi="Calibri"/>
          <w:color w:val="auto"/>
          <w:sz w:val="22"/>
          <w:szCs w:val="22"/>
          <w:shd w:val="clear" w:color="auto" w:fill="auto"/>
          <w:lang w:eastAsia="en-US"/>
        </w:rPr>
      </w:pPr>
    </w:p>
    <w:p w14:paraId="67E78621" w14:textId="77777777" w:rsidR="002B1922" w:rsidRPr="00AD35E6" w:rsidRDefault="002B1922" w:rsidP="00F14FF8">
      <w:pPr>
        <w:rPr>
          <w:rFonts w:ascii="Calibri" w:eastAsia="Calibri" w:hAnsi="Calibri"/>
          <w:color w:val="auto"/>
          <w:sz w:val="22"/>
          <w:szCs w:val="22"/>
          <w:shd w:val="clear" w:color="auto" w:fill="auto"/>
          <w:lang w:eastAsia="en-US"/>
        </w:rPr>
      </w:pPr>
    </w:p>
    <w:p w14:paraId="381199F9" w14:textId="77777777" w:rsidR="002B1922" w:rsidRPr="00AD35E6" w:rsidRDefault="002B1922" w:rsidP="00F14FF8">
      <w:pPr>
        <w:rPr>
          <w:rFonts w:ascii="Calibri" w:eastAsia="Calibri" w:hAnsi="Calibri"/>
          <w:color w:val="auto"/>
          <w:sz w:val="22"/>
          <w:szCs w:val="22"/>
          <w:shd w:val="clear" w:color="auto" w:fill="auto"/>
          <w:lang w:eastAsia="en-US"/>
        </w:rPr>
      </w:pPr>
    </w:p>
    <w:p w14:paraId="164CB436" w14:textId="77777777" w:rsidR="002B1922" w:rsidRPr="00AD35E6" w:rsidRDefault="002B1922" w:rsidP="00F14FF8">
      <w:pPr>
        <w:rPr>
          <w:rFonts w:ascii="Calibri" w:eastAsia="Calibri" w:hAnsi="Calibri"/>
          <w:color w:val="auto"/>
          <w:sz w:val="22"/>
          <w:szCs w:val="22"/>
          <w:shd w:val="clear" w:color="auto" w:fill="auto"/>
          <w:lang w:eastAsia="en-US"/>
        </w:rPr>
      </w:pPr>
    </w:p>
    <w:p w14:paraId="17AA2B6D" w14:textId="77777777" w:rsidR="002B1922" w:rsidRPr="00AD35E6" w:rsidRDefault="002B1922" w:rsidP="00F14FF8">
      <w:pPr>
        <w:rPr>
          <w:rFonts w:ascii="Calibri" w:eastAsia="Calibri" w:hAnsi="Calibri"/>
          <w:color w:val="auto"/>
          <w:sz w:val="22"/>
          <w:szCs w:val="22"/>
          <w:shd w:val="clear" w:color="auto" w:fill="auto"/>
          <w:lang w:eastAsia="en-US"/>
        </w:rPr>
      </w:pPr>
    </w:p>
    <w:p w14:paraId="7650A3B9" w14:textId="77777777" w:rsidR="002B1922" w:rsidRPr="00AD35E6" w:rsidRDefault="002B1922" w:rsidP="00F14FF8">
      <w:pPr>
        <w:rPr>
          <w:rFonts w:ascii="Calibri" w:eastAsia="Calibri" w:hAnsi="Calibri"/>
          <w:color w:val="auto"/>
          <w:sz w:val="22"/>
          <w:szCs w:val="22"/>
          <w:shd w:val="clear" w:color="auto" w:fill="auto"/>
          <w:lang w:eastAsia="en-US"/>
        </w:rPr>
      </w:pPr>
    </w:p>
    <w:p w14:paraId="0EA5FA14" w14:textId="77777777" w:rsidR="002B1922" w:rsidRPr="00AD35E6" w:rsidRDefault="002B1922" w:rsidP="00F14FF8">
      <w:pPr>
        <w:rPr>
          <w:rFonts w:ascii="Calibri" w:eastAsia="Calibri" w:hAnsi="Calibri"/>
          <w:color w:val="auto"/>
          <w:sz w:val="22"/>
          <w:szCs w:val="22"/>
          <w:shd w:val="clear" w:color="auto" w:fill="auto"/>
          <w:lang w:eastAsia="en-US"/>
        </w:rPr>
      </w:pPr>
    </w:p>
    <w:p w14:paraId="10778D23" w14:textId="77777777" w:rsidR="002B1922" w:rsidRPr="00AD35E6" w:rsidRDefault="002B1922" w:rsidP="00F14FF8">
      <w:pPr>
        <w:rPr>
          <w:rFonts w:ascii="Calibri" w:eastAsia="Calibri" w:hAnsi="Calibri"/>
          <w:color w:val="auto"/>
          <w:sz w:val="22"/>
          <w:szCs w:val="22"/>
          <w:shd w:val="clear" w:color="auto" w:fill="auto"/>
          <w:lang w:eastAsia="en-US"/>
        </w:rPr>
      </w:pPr>
    </w:p>
    <w:p w14:paraId="556E3036" w14:textId="77777777" w:rsidR="002B1922" w:rsidRPr="00AD35E6" w:rsidRDefault="002B1922" w:rsidP="00F14FF8">
      <w:pPr>
        <w:rPr>
          <w:rFonts w:ascii="Calibri" w:eastAsia="Calibri" w:hAnsi="Calibri"/>
          <w:color w:val="auto"/>
          <w:sz w:val="22"/>
          <w:szCs w:val="22"/>
          <w:shd w:val="clear" w:color="auto" w:fill="auto"/>
          <w:lang w:eastAsia="en-US"/>
        </w:rPr>
      </w:pPr>
    </w:p>
    <w:p w14:paraId="7F3C5FCE" w14:textId="77777777" w:rsidR="002B1922" w:rsidRPr="00AD35E6" w:rsidRDefault="002B1922" w:rsidP="00F14FF8">
      <w:pPr>
        <w:rPr>
          <w:rFonts w:ascii="Calibri" w:eastAsia="Calibri" w:hAnsi="Calibri"/>
          <w:color w:val="auto"/>
          <w:sz w:val="22"/>
          <w:szCs w:val="22"/>
          <w:shd w:val="clear" w:color="auto" w:fill="auto"/>
          <w:lang w:eastAsia="en-US"/>
        </w:rPr>
      </w:pPr>
    </w:p>
    <w:p w14:paraId="4A345A05" w14:textId="77777777" w:rsidR="002B1922" w:rsidRPr="00AD35E6" w:rsidRDefault="002B1922" w:rsidP="00F14FF8">
      <w:pPr>
        <w:rPr>
          <w:rFonts w:ascii="Calibri" w:eastAsia="Calibri" w:hAnsi="Calibri"/>
          <w:color w:val="auto"/>
          <w:sz w:val="22"/>
          <w:szCs w:val="22"/>
          <w:shd w:val="clear" w:color="auto" w:fill="auto"/>
          <w:lang w:eastAsia="en-US"/>
        </w:rPr>
      </w:pPr>
    </w:p>
    <w:p w14:paraId="556E5924" w14:textId="77777777" w:rsidR="002B1922" w:rsidRPr="00AD35E6" w:rsidRDefault="002B1922" w:rsidP="00F14FF8">
      <w:pPr>
        <w:rPr>
          <w:rFonts w:ascii="Calibri" w:eastAsia="Calibri" w:hAnsi="Calibri"/>
          <w:color w:val="auto"/>
          <w:sz w:val="22"/>
          <w:szCs w:val="22"/>
          <w:shd w:val="clear" w:color="auto" w:fill="auto"/>
          <w:lang w:eastAsia="en-US"/>
        </w:rPr>
      </w:pPr>
    </w:p>
    <w:p w14:paraId="055EA66E" w14:textId="77777777" w:rsidR="002B1922" w:rsidRPr="00AD35E6" w:rsidRDefault="002B1922" w:rsidP="00F14FF8">
      <w:pPr>
        <w:rPr>
          <w:rFonts w:ascii="Calibri" w:eastAsia="Calibri" w:hAnsi="Calibri"/>
          <w:color w:val="auto"/>
          <w:sz w:val="22"/>
          <w:szCs w:val="22"/>
          <w:shd w:val="clear" w:color="auto" w:fill="auto"/>
          <w:lang w:eastAsia="en-US"/>
        </w:rPr>
      </w:pPr>
    </w:p>
    <w:p w14:paraId="1B23701A" w14:textId="77777777" w:rsidR="002B1922" w:rsidRPr="00AD35E6" w:rsidRDefault="002B1922" w:rsidP="00F14FF8">
      <w:pPr>
        <w:rPr>
          <w:rFonts w:ascii="Calibri" w:eastAsia="Calibri" w:hAnsi="Calibri"/>
          <w:color w:val="auto"/>
          <w:sz w:val="22"/>
          <w:szCs w:val="22"/>
          <w:shd w:val="clear" w:color="auto" w:fill="auto"/>
          <w:lang w:eastAsia="en-US"/>
        </w:rPr>
      </w:pPr>
    </w:p>
    <w:p w14:paraId="39905A61" w14:textId="77777777" w:rsidR="002B1922" w:rsidRPr="00AD35E6" w:rsidRDefault="002B1922" w:rsidP="00F14FF8">
      <w:pPr>
        <w:rPr>
          <w:rFonts w:ascii="Calibri" w:eastAsia="Calibri" w:hAnsi="Calibri"/>
          <w:color w:val="auto"/>
          <w:sz w:val="22"/>
          <w:szCs w:val="22"/>
          <w:shd w:val="clear" w:color="auto" w:fill="auto"/>
          <w:lang w:eastAsia="en-US"/>
        </w:rPr>
      </w:pPr>
    </w:p>
    <w:p w14:paraId="71E81945" w14:textId="77777777" w:rsidR="002B1922" w:rsidRPr="00AD35E6" w:rsidRDefault="002B1922" w:rsidP="00F14FF8">
      <w:pPr>
        <w:rPr>
          <w:rFonts w:ascii="Calibri" w:eastAsia="Calibri" w:hAnsi="Calibri"/>
          <w:color w:val="auto"/>
          <w:sz w:val="22"/>
          <w:szCs w:val="22"/>
          <w:shd w:val="clear" w:color="auto" w:fill="auto"/>
          <w:lang w:eastAsia="en-US"/>
        </w:rPr>
      </w:pPr>
    </w:p>
    <w:p w14:paraId="701E6AB1" w14:textId="77777777" w:rsidR="002B1922" w:rsidRPr="00AD35E6" w:rsidRDefault="002B1922" w:rsidP="00F14FF8">
      <w:pPr>
        <w:rPr>
          <w:rFonts w:ascii="Calibri" w:eastAsia="Calibri" w:hAnsi="Calibri"/>
          <w:color w:val="auto"/>
          <w:sz w:val="22"/>
          <w:szCs w:val="22"/>
          <w:shd w:val="clear" w:color="auto" w:fill="auto"/>
          <w:lang w:eastAsia="en-US"/>
        </w:rPr>
      </w:pPr>
    </w:p>
    <w:p w14:paraId="59F0079A" w14:textId="77777777" w:rsidR="00AF300E" w:rsidRPr="00AD35E6" w:rsidRDefault="00AF300E" w:rsidP="00544ED6">
      <w:pPr>
        <w:ind w:left="709"/>
        <w:jc w:val="center"/>
        <w:rPr>
          <w:rFonts w:eastAsia="Calibri"/>
          <w:b/>
          <w:color w:val="auto"/>
          <w:shd w:val="clear" w:color="auto" w:fill="auto"/>
          <w:lang w:eastAsia="en-US"/>
        </w:rPr>
      </w:pPr>
    </w:p>
    <w:p w14:paraId="68609029" w14:textId="77777777" w:rsidR="00AF300E" w:rsidRPr="00AD35E6" w:rsidRDefault="00AF300E" w:rsidP="00544ED6">
      <w:pPr>
        <w:ind w:left="709"/>
        <w:jc w:val="center"/>
        <w:rPr>
          <w:rFonts w:eastAsia="Calibri"/>
          <w:b/>
          <w:color w:val="auto"/>
          <w:shd w:val="clear" w:color="auto" w:fill="auto"/>
          <w:lang w:eastAsia="en-US"/>
        </w:rPr>
      </w:pPr>
    </w:p>
    <w:p w14:paraId="5B876057" w14:textId="77777777" w:rsidR="00DE66B0" w:rsidRPr="00AD35E6" w:rsidRDefault="00DE66B0" w:rsidP="00544ED6">
      <w:pPr>
        <w:ind w:left="709"/>
        <w:jc w:val="center"/>
        <w:rPr>
          <w:rFonts w:eastAsia="Calibri"/>
          <w:b/>
          <w:color w:val="auto"/>
          <w:shd w:val="clear" w:color="auto" w:fill="auto"/>
          <w:lang w:eastAsia="en-US"/>
        </w:rPr>
      </w:pPr>
    </w:p>
    <w:p w14:paraId="7387D593" w14:textId="77777777" w:rsidR="00DE66B0" w:rsidRPr="00AD35E6" w:rsidRDefault="00DE66B0" w:rsidP="00544ED6">
      <w:pPr>
        <w:ind w:left="709"/>
        <w:jc w:val="center"/>
        <w:rPr>
          <w:rFonts w:eastAsia="Calibri"/>
          <w:b/>
          <w:color w:val="auto"/>
          <w:shd w:val="clear" w:color="auto" w:fill="auto"/>
          <w:lang w:eastAsia="en-US"/>
        </w:rPr>
      </w:pPr>
    </w:p>
    <w:p w14:paraId="3D195ECA" w14:textId="77777777" w:rsidR="00DE66B0" w:rsidRPr="00AD35E6" w:rsidRDefault="00DE66B0" w:rsidP="00544ED6">
      <w:pPr>
        <w:ind w:left="709"/>
        <w:jc w:val="center"/>
        <w:rPr>
          <w:rFonts w:eastAsia="Calibri"/>
          <w:b/>
          <w:color w:val="auto"/>
          <w:shd w:val="clear" w:color="auto" w:fill="auto"/>
          <w:lang w:eastAsia="en-US"/>
        </w:rPr>
      </w:pPr>
    </w:p>
    <w:p w14:paraId="115644ED"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359EEDE6" w14:textId="77777777" w:rsidR="00544ED6" w:rsidRPr="00AD35E6" w:rsidRDefault="00544ED6" w:rsidP="00544ED6">
      <w:pPr>
        <w:ind w:left="709"/>
        <w:jc w:val="center"/>
        <w:rPr>
          <w:rFonts w:eastAsia="Calibri"/>
          <w:b/>
          <w:color w:val="auto"/>
          <w:sz w:val="16"/>
          <w:szCs w:val="16"/>
          <w:shd w:val="clear" w:color="auto" w:fill="auto"/>
          <w:lang w:eastAsia="en-US"/>
        </w:rPr>
      </w:pPr>
    </w:p>
    <w:p w14:paraId="2D195411"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1. Общие положения</w:t>
      </w:r>
    </w:p>
    <w:p w14:paraId="3FBADCE7"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7EB963C1"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934DB26"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6BC81A57"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76A77E21"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29EA204"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6ABA27D3"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0296C896"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6D99CA6D"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3FF7B0AF"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1C4208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2C4D426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2AF89DAB"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1EC56A76"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691F355"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7830BBC6"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0A0881B"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299219F3" w14:textId="77777777" w:rsidR="00544ED6" w:rsidRPr="00AD35E6" w:rsidRDefault="00544ED6" w:rsidP="002B1922">
      <w:pPr>
        <w:ind w:firstLine="709"/>
        <w:rPr>
          <w:rFonts w:eastAsia="Calibri"/>
          <w:color w:val="auto"/>
          <w:sz w:val="16"/>
          <w:szCs w:val="16"/>
          <w:shd w:val="clear" w:color="auto" w:fill="auto"/>
          <w:lang w:eastAsia="en-US"/>
        </w:rPr>
      </w:pPr>
    </w:p>
    <w:p w14:paraId="6CA089E4" w14:textId="77777777" w:rsidR="004E70C5" w:rsidRDefault="00AF300E" w:rsidP="004E70C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lastRenderedPageBreak/>
        <w:t>1.</w:t>
      </w:r>
      <w:r w:rsidR="00864230" w:rsidRPr="00AD35E6">
        <w:rPr>
          <w:rFonts w:eastAsia="Calibri"/>
          <w:b/>
          <w:color w:val="auto"/>
          <w:sz w:val="22"/>
          <w:szCs w:val="22"/>
          <w:shd w:val="clear" w:color="auto" w:fill="auto"/>
          <w:lang w:eastAsia="en-US"/>
        </w:rPr>
        <w:t xml:space="preserve">2. </w:t>
      </w:r>
      <w:r w:rsidR="004E70C5"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65D6E9E2" w14:textId="77777777" w:rsidR="004E70C5" w:rsidRPr="00806293" w:rsidRDefault="004E70C5" w:rsidP="004E70C5">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00D77F43" w14:textId="77777777" w:rsidR="004E70C5" w:rsidRPr="00806293" w:rsidRDefault="004E70C5" w:rsidP="004E70C5">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6639DFFD" w14:textId="77777777" w:rsidR="004E70C5" w:rsidRPr="00806293" w:rsidRDefault="004E70C5" w:rsidP="004E70C5">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5552E505" w14:textId="77777777" w:rsidR="004E70C5" w:rsidRPr="00806293" w:rsidRDefault="004E70C5" w:rsidP="004E70C5">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828DCA3"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02A541AB"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18D4F88B" w14:textId="77777777" w:rsidR="004E70C5" w:rsidRPr="00806293" w:rsidRDefault="004E70C5" w:rsidP="004E70C5">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3D4FA18C"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32F5596B"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09742462" w14:textId="77777777" w:rsidR="004E70C5" w:rsidRPr="00806293" w:rsidRDefault="004E70C5" w:rsidP="004E70C5">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47A47428"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0B08F0FC"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7111ADD7" w14:textId="77777777" w:rsidR="004E70C5" w:rsidRPr="00806293" w:rsidRDefault="004E70C5" w:rsidP="004E70C5">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4E46F715" w14:textId="77777777" w:rsidR="004E70C5" w:rsidRPr="00806293" w:rsidRDefault="004E70C5" w:rsidP="004E70C5">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1381C2B7"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74179109"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47240D11" w14:textId="77777777" w:rsidR="004E70C5" w:rsidRPr="00806293" w:rsidRDefault="004E70C5" w:rsidP="004E70C5">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4D161653"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63633D20"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712CDFB2" w14:textId="77777777" w:rsidR="004E70C5" w:rsidRPr="00806293" w:rsidRDefault="004E70C5" w:rsidP="004E70C5">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618E9F28"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377CA629" w14:textId="77777777" w:rsidR="004E70C5" w:rsidRDefault="004E70C5" w:rsidP="004E70C5">
      <w:pPr>
        <w:ind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300C7FD9" w14:textId="43FF4A90" w:rsidR="00B02B01" w:rsidRPr="00AD35E6" w:rsidRDefault="004E70C5" w:rsidP="004E70C5">
      <w:pPr>
        <w:ind w:firstLine="709"/>
        <w:rPr>
          <w:rFonts w:eastAsia="Calibri"/>
          <w:color w:val="auto"/>
          <w:sz w:val="22"/>
          <w:szCs w:val="22"/>
          <w:shd w:val="clear" w:color="auto" w:fill="auto"/>
          <w:lang w:eastAsia="en-US"/>
        </w:rPr>
      </w:pPr>
      <w:r>
        <w:rPr>
          <w:rFonts w:eastAsia="Times New Roman"/>
          <w:bCs/>
          <w:color w:val="000000"/>
          <w:sz w:val="22"/>
          <w:szCs w:val="22"/>
          <w:shd w:val="clear" w:color="auto" w:fill="auto"/>
        </w:rPr>
        <w:t xml:space="preserve">1.2.4. </w:t>
      </w:r>
      <w:r w:rsidRPr="00B36E1E">
        <w:rPr>
          <w:rFonts w:eastAsia="Times New Roman"/>
          <w:bCs/>
          <w:color w:val="000000"/>
          <w:sz w:val="22"/>
          <w:szCs w:val="22"/>
          <w:shd w:val="clear" w:color="auto" w:fill="auto"/>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Pr>
          <w:rFonts w:eastAsia="Times New Roman"/>
          <w:bCs/>
          <w:color w:val="000000"/>
          <w:sz w:val="22"/>
          <w:szCs w:val="22"/>
          <w:shd w:val="clear" w:color="auto" w:fill="auto"/>
        </w:rPr>
        <w:t xml:space="preserve"> </w:t>
      </w:r>
      <w:r w:rsidRPr="00B36E1E">
        <w:rPr>
          <w:rFonts w:eastAsia="Times New Roman"/>
          <w:bCs/>
          <w:color w:val="000000"/>
          <w:sz w:val="22"/>
          <w:szCs w:val="22"/>
          <w:shd w:val="clear" w:color="auto" w:fill="auto"/>
        </w:rPr>
        <w:t>указана в пункте 16</w:t>
      </w:r>
      <w:r>
        <w:rPr>
          <w:rFonts w:eastAsia="Times New Roman"/>
          <w:bCs/>
          <w:color w:val="000000"/>
          <w:sz w:val="22"/>
          <w:szCs w:val="22"/>
          <w:shd w:val="clear" w:color="auto" w:fill="auto"/>
        </w:rPr>
        <w:t xml:space="preserve"> Раздела </w:t>
      </w:r>
      <w:r>
        <w:rPr>
          <w:rFonts w:eastAsia="Times New Roman"/>
          <w:bCs/>
          <w:color w:val="000000"/>
          <w:sz w:val="22"/>
          <w:szCs w:val="22"/>
          <w:shd w:val="clear" w:color="auto" w:fill="auto"/>
          <w:lang w:val="en-US"/>
        </w:rPr>
        <w:t>II</w:t>
      </w:r>
      <w:r>
        <w:rPr>
          <w:rFonts w:eastAsia="Times New Roman"/>
          <w:bCs/>
          <w:color w:val="000000"/>
          <w:sz w:val="22"/>
          <w:szCs w:val="22"/>
          <w:shd w:val="clear" w:color="auto" w:fill="auto"/>
        </w:rPr>
        <w:t xml:space="preserve"> настоящей Документации.</w:t>
      </w:r>
    </w:p>
    <w:p w14:paraId="6A916D4A" w14:textId="77777777" w:rsidR="00FB3E4B" w:rsidRPr="00AD35E6" w:rsidRDefault="00FB3E4B" w:rsidP="00FB3E4B">
      <w:pPr>
        <w:ind w:firstLine="709"/>
        <w:rPr>
          <w:rFonts w:eastAsia="Calibri"/>
          <w:color w:val="auto"/>
          <w:sz w:val="16"/>
          <w:szCs w:val="16"/>
          <w:shd w:val="clear" w:color="auto" w:fill="auto"/>
          <w:lang w:eastAsia="en-US"/>
        </w:rPr>
      </w:pPr>
    </w:p>
    <w:p w14:paraId="681A9855"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5F52D6A9" w14:textId="7642C6BE"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4E70C5" w:rsidRPr="004E70C5">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 заявка на участие в закупке).</w:t>
      </w:r>
    </w:p>
    <w:p w14:paraId="0801ECD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4CE68BC1"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438C3AB0" w14:textId="389A243C" w:rsidR="00FB3E4B" w:rsidRPr="00AD35E6" w:rsidRDefault="004E43F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495F8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5B44807"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03C296F"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proofErr w:type="spellStart"/>
      <w:r w:rsidR="001B4290" w:rsidRPr="00AD35E6">
        <w:rPr>
          <w:rFonts w:eastAsia="Calibri"/>
          <w:bCs/>
          <w:color w:val="auto"/>
          <w:sz w:val="22"/>
          <w:szCs w:val="22"/>
          <w:shd w:val="clear" w:color="auto" w:fill="auto"/>
          <w:lang w:eastAsia="en-US"/>
        </w:rPr>
        <w:t>неприостановление</w:t>
      </w:r>
      <w:proofErr w:type="spellEnd"/>
      <w:r w:rsidR="001B4290"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F0E4896"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203845A"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7BF92CB6"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1352EEA" w14:textId="68B56001"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p>
    <w:p w14:paraId="105596F6"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3E8D0793"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436872AF"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19048D13" w14:textId="77777777" w:rsidR="00B6149F" w:rsidRPr="00AD35E6" w:rsidRDefault="00B6149F" w:rsidP="00FB3E4B">
      <w:pPr>
        <w:ind w:firstLine="709"/>
        <w:rPr>
          <w:rFonts w:eastAsia="Calibri"/>
          <w:color w:val="auto"/>
          <w:sz w:val="22"/>
          <w:szCs w:val="22"/>
          <w:shd w:val="clear" w:color="auto" w:fill="auto"/>
          <w:lang w:eastAsia="en-US"/>
        </w:rPr>
      </w:pPr>
    </w:p>
    <w:p w14:paraId="5EA4E226"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7684BA3F"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5CE9F90C"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17042C6F"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16296775"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D72B1C5"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441AAA3C"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 xml:space="preserve">Лица, выступающие на стороне </w:t>
      </w:r>
      <w:proofErr w:type="gramStart"/>
      <w:r w:rsidR="0026052C" w:rsidRPr="00AD35E6">
        <w:rPr>
          <w:rFonts w:eastAsia="Calibri"/>
          <w:bCs/>
          <w:color w:val="auto"/>
          <w:sz w:val="22"/>
          <w:szCs w:val="22"/>
          <w:shd w:val="clear" w:color="auto" w:fill="auto"/>
          <w:lang w:eastAsia="en-US"/>
        </w:rPr>
        <w:t>одного Участника</w:t>
      </w:r>
      <w:proofErr w:type="gramEnd"/>
      <w:r w:rsidR="0026052C" w:rsidRPr="00AD35E6">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4E018734"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2BACB3B4"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должны</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быть  четко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определены  права</w:t>
      </w:r>
      <w:proofErr w:type="gramEnd"/>
      <w:r w:rsidRPr="00AD35E6">
        <w:rPr>
          <w:rFonts w:eastAsia="Calibri"/>
          <w:bCs/>
          <w:color w:val="auto"/>
          <w:sz w:val="22"/>
          <w:szCs w:val="22"/>
          <w:shd w:val="clear" w:color="auto" w:fill="auto"/>
          <w:lang w:eastAsia="en-US"/>
        </w:rPr>
        <w:t xml:space="preserve"> и обязанности членов коллективного Участника как в рамках участия в закупке, так и в рамках исполнения договора;</w:t>
      </w:r>
    </w:p>
    <w:p w14:paraId="1B76C3C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быть  приведено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четкое  распределение</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объемов,  стоимости</w:t>
      </w:r>
      <w:proofErr w:type="gramEnd"/>
      <w:r w:rsidRPr="00AD35E6">
        <w:rPr>
          <w:rFonts w:eastAsia="Calibri"/>
          <w:bCs/>
          <w:color w:val="auto"/>
          <w:sz w:val="22"/>
          <w:szCs w:val="22"/>
          <w:shd w:val="clear" w:color="auto" w:fill="auto"/>
          <w:lang w:eastAsia="en-US"/>
        </w:rPr>
        <w:t xml:space="preserve">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364081E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63C45CFF"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7F3099EB"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068DD32C"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9EAE9C6"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1416F98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 xml:space="preserve">.7. В </w:t>
      </w:r>
      <w:proofErr w:type="gramStart"/>
      <w:r w:rsidR="0026052C" w:rsidRPr="00AD35E6">
        <w:rPr>
          <w:rFonts w:eastAsia="Calibri"/>
          <w:bCs/>
          <w:color w:val="auto"/>
          <w:sz w:val="22"/>
          <w:szCs w:val="22"/>
          <w:shd w:val="clear" w:color="auto" w:fill="auto"/>
          <w:lang w:eastAsia="en-US"/>
        </w:rPr>
        <w:t>случае  несоответствия</w:t>
      </w:r>
      <w:proofErr w:type="gramEnd"/>
      <w:r w:rsidR="0026052C" w:rsidRPr="00AD35E6">
        <w:rPr>
          <w:rFonts w:eastAsia="Calibri"/>
          <w:bCs/>
          <w:color w:val="auto"/>
          <w:sz w:val="22"/>
          <w:szCs w:val="22"/>
          <w:shd w:val="clear" w:color="auto" w:fill="auto"/>
          <w:lang w:eastAsia="en-US"/>
        </w:rPr>
        <w:t xml:space="preserve">  какого-</w:t>
      </w:r>
      <w:proofErr w:type="gramStart"/>
      <w:r w:rsidR="0026052C" w:rsidRPr="00AD35E6">
        <w:rPr>
          <w:rFonts w:eastAsia="Calibri"/>
          <w:bCs/>
          <w:color w:val="auto"/>
          <w:sz w:val="22"/>
          <w:szCs w:val="22"/>
          <w:shd w:val="clear" w:color="auto" w:fill="auto"/>
          <w:lang w:eastAsia="en-US"/>
        </w:rPr>
        <w:t>либо  из</w:t>
      </w:r>
      <w:proofErr w:type="gramEnd"/>
      <w:r w:rsidR="0026052C" w:rsidRPr="00AD35E6">
        <w:rPr>
          <w:rFonts w:eastAsia="Calibri"/>
          <w:bCs/>
          <w:color w:val="auto"/>
          <w:sz w:val="22"/>
          <w:szCs w:val="22"/>
          <w:shd w:val="clear" w:color="auto" w:fill="auto"/>
          <w:lang w:eastAsia="en-US"/>
        </w:rPr>
        <w:t xml:space="preserve">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0700E34"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5DDD062"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5990243B" w14:textId="77777777" w:rsidR="00FB3E4B" w:rsidRPr="00AD35E6" w:rsidRDefault="00FB3E4B" w:rsidP="00FB3E4B">
      <w:pPr>
        <w:ind w:firstLine="709"/>
        <w:rPr>
          <w:rFonts w:eastAsia="Calibri"/>
          <w:b/>
          <w:color w:val="auto"/>
          <w:sz w:val="16"/>
          <w:szCs w:val="16"/>
          <w:shd w:val="clear" w:color="auto" w:fill="auto"/>
          <w:lang w:eastAsia="en-US"/>
        </w:rPr>
      </w:pPr>
    </w:p>
    <w:p w14:paraId="09CAC32E"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42AE63B9"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373489E6"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759B004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5666F883"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4758AD81"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300507A1"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4C027631"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157D1350" w14:textId="77777777" w:rsidR="001971BD" w:rsidRPr="00AD35E6" w:rsidRDefault="001971BD" w:rsidP="001D327D">
      <w:pPr>
        <w:ind w:firstLine="709"/>
        <w:rPr>
          <w:rFonts w:eastAsia="Calibri"/>
          <w:color w:val="auto"/>
          <w:sz w:val="16"/>
          <w:szCs w:val="16"/>
          <w:shd w:val="clear" w:color="auto" w:fill="auto"/>
          <w:lang w:eastAsia="en-US"/>
        </w:rPr>
      </w:pPr>
    </w:p>
    <w:p w14:paraId="7A5AB1E9"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04682D4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B9E03E4"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080869"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1737820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4784373C"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3647D9D4"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7D7C7C78" w14:textId="77777777" w:rsidR="00ED1B9B" w:rsidRPr="00AD35E6" w:rsidRDefault="00ED1B9B" w:rsidP="00ED1B9B">
      <w:pPr>
        <w:ind w:firstLine="709"/>
        <w:rPr>
          <w:rFonts w:eastAsia="Calibri"/>
          <w:color w:val="auto"/>
          <w:sz w:val="16"/>
          <w:szCs w:val="16"/>
          <w:shd w:val="clear" w:color="auto" w:fill="auto"/>
          <w:lang w:eastAsia="en-US"/>
        </w:rPr>
      </w:pPr>
    </w:p>
    <w:p w14:paraId="2BBFFB5C"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7F1AC452"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40EA7E1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7EF32AD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1BE693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10D671E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0DDCF4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w:t>
      </w:r>
      <w:r w:rsidR="00ED1B9B" w:rsidRPr="00AD35E6">
        <w:rPr>
          <w:rFonts w:eastAsia="Calibri"/>
          <w:color w:val="auto"/>
          <w:sz w:val="22"/>
          <w:szCs w:val="22"/>
          <w:shd w:val="clear" w:color="auto" w:fill="auto"/>
          <w:lang w:eastAsia="en-US"/>
        </w:rPr>
        <w:lastRenderedPageBreak/>
        <w:t xml:space="preserve">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709037D7"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67BB169C" w14:textId="77777777" w:rsidR="00682710" w:rsidRPr="00AD35E6" w:rsidRDefault="00682710" w:rsidP="00ED1B9B">
      <w:pPr>
        <w:ind w:firstLine="709"/>
        <w:rPr>
          <w:rFonts w:eastAsia="Calibri"/>
          <w:color w:val="auto"/>
          <w:sz w:val="16"/>
          <w:szCs w:val="16"/>
          <w:shd w:val="clear" w:color="auto" w:fill="auto"/>
          <w:lang w:eastAsia="en-US"/>
        </w:rPr>
      </w:pPr>
    </w:p>
    <w:p w14:paraId="0F5F40E8"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5449BCC7"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BDBF67C"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308BC4DF"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7D0C5FF9"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5ECABFCD" w14:textId="77777777" w:rsidR="00682710" w:rsidRPr="00AD35E6" w:rsidRDefault="00682710" w:rsidP="00682710">
      <w:pPr>
        <w:ind w:firstLine="709"/>
        <w:rPr>
          <w:rFonts w:eastAsia="Calibri"/>
          <w:color w:val="auto"/>
          <w:sz w:val="16"/>
          <w:szCs w:val="16"/>
          <w:shd w:val="clear" w:color="auto" w:fill="auto"/>
          <w:lang w:eastAsia="en-US"/>
        </w:rPr>
      </w:pPr>
    </w:p>
    <w:p w14:paraId="232D0E7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1291A449"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532D8620" w14:textId="4CBD8065" w:rsidR="009F2D5D"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9F2D5D" w:rsidRPr="009F2D5D">
        <w:rPr>
          <w:rFonts w:eastAsia="Calibri"/>
          <w:color w:val="auto"/>
          <w:sz w:val="22"/>
          <w:szCs w:val="22"/>
          <w:shd w:val="clear" w:color="auto" w:fill="auto"/>
          <w:lang w:eastAsia="en-US"/>
        </w:rPr>
        <w:t>Заявка на участие в закупке (далее — Заявка) —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785833F2" w14:textId="66F4AA13" w:rsidR="00682710" w:rsidRPr="00AD35E6" w:rsidRDefault="00C91668" w:rsidP="00682710">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6ACDCA4A"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73D670FD"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0DAC4FE"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7FB3D60A"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1273DB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49764CB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A6B23F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5B506A4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370985E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361ADA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550B4B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1432B046" w14:textId="741DDB3E"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77A1195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7A55E30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4BF2E42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40275B9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б) </w:t>
      </w:r>
      <w:proofErr w:type="spellStart"/>
      <w:r w:rsidRPr="00AD35E6">
        <w:rPr>
          <w:rFonts w:eastAsia="Calibri"/>
          <w:bCs/>
          <w:color w:val="auto"/>
          <w:sz w:val="22"/>
          <w:szCs w:val="22"/>
          <w:shd w:val="clear" w:color="auto" w:fill="auto"/>
          <w:lang w:eastAsia="en-US"/>
        </w:rPr>
        <w:t>неприостановление</w:t>
      </w:r>
      <w:proofErr w:type="spellEnd"/>
      <w:r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F1D59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189C205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89116E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127597B" w14:textId="266AC526"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w:t>
      </w:r>
      <w:r w:rsidRPr="00AD35E6">
        <w:rPr>
          <w:rFonts w:eastAsia="Calibri"/>
          <w:bCs/>
          <w:color w:val="auto"/>
          <w:sz w:val="22"/>
          <w:szCs w:val="22"/>
          <w:shd w:val="clear" w:color="auto" w:fill="auto"/>
          <w:lang w:eastAsia="en-US"/>
        </w:rPr>
        <w:lastRenderedPageBreak/>
        <w:t>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4DA08FC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23B9E705"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69BDE91" w14:textId="77777777" w:rsidR="00872551" w:rsidRPr="00AD35E6" w:rsidRDefault="00D1303E" w:rsidP="00872551">
      <w:pPr>
        <w:ind w:firstLine="709"/>
        <w:rPr>
          <w:rFonts w:eastAsia="Calibri"/>
          <w:color w:val="auto"/>
          <w:sz w:val="22"/>
          <w:szCs w:val="22"/>
          <w:shd w:val="clear" w:color="auto" w:fill="auto"/>
          <w:lang w:eastAsia="en-US"/>
        </w:rPr>
      </w:pPr>
      <w:bookmarkStart w:id="3" w:name="Par24"/>
      <w:bookmarkEnd w:id="3"/>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04B65E2F"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6347EE10" w14:textId="77777777" w:rsidR="00FA0C17" w:rsidRPr="00AD35E6" w:rsidRDefault="00FA0C17" w:rsidP="002B1922">
      <w:pPr>
        <w:ind w:firstLine="709"/>
        <w:rPr>
          <w:rFonts w:eastAsia="Calibri"/>
          <w:color w:val="auto"/>
          <w:sz w:val="16"/>
          <w:szCs w:val="16"/>
          <w:shd w:val="clear" w:color="auto" w:fill="auto"/>
          <w:lang w:eastAsia="en-US"/>
        </w:rPr>
      </w:pPr>
    </w:p>
    <w:p w14:paraId="5984D678"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5824A0B2"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1035A41C"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74E578AC"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225348A9"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70173DB4" w14:textId="77777777"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46A71914"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1379E35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4612661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4AE3DED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22E7DCE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34136A9B"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67ED9579"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208C22A5"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B19C5B2" w14:textId="77777777" w:rsidR="00FD1DD0" w:rsidRPr="00AD35E6" w:rsidRDefault="00FD1DD0" w:rsidP="00FA0C17">
      <w:pPr>
        <w:ind w:firstLine="709"/>
        <w:rPr>
          <w:rFonts w:eastAsia="Calibri"/>
          <w:color w:val="auto"/>
          <w:sz w:val="16"/>
          <w:szCs w:val="16"/>
          <w:shd w:val="clear" w:color="auto" w:fill="auto"/>
          <w:lang w:eastAsia="en-US"/>
        </w:rPr>
      </w:pPr>
    </w:p>
    <w:p w14:paraId="66C20884" w14:textId="77777777" w:rsidR="00FD1DD0" w:rsidRPr="00AD35E6" w:rsidRDefault="00D1303E" w:rsidP="00D1303E">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4.2. </w:t>
      </w:r>
      <w:r w:rsidR="00FD1DD0" w:rsidRPr="00AD35E6">
        <w:rPr>
          <w:rFonts w:eastAsia="Calibri"/>
          <w:b/>
          <w:color w:val="auto"/>
          <w:sz w:val="22"/>
          <w:szCs w:val="22"/>
          <w:shd w:val="clear" w:color="auto" w:fill="auto"/>
          <w:lang w:eastAsia="en-US"/>
        </w:rPr>
        <w:t>Обеспечение заявок на участие в электронном аукционе</w:t>
      </w:r>
    </w:p>
    <w:p w14:paraId="3CCD9B67" w14:textId="44FDADD1"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w:t>
      </w:r>
      <w:r w:rsidR="00495F88">
        <w:rPr>
          <w:rFonts w:eastAsia="Calibri"/>
          <w:bCs/>
          <w:color w:val="auto"/>
          <w:sz w:val="22"/>
          <w:szCs w:val="22"/>
          <w:shd w:val="clear" w:color="auto" w:fill="auto"/>
          <w:lang w:eastAsia="en-US"/>
        </w:rPr>
        <w:t>2</w:t>
      </w:r>
      <w:r w:rsidR="00245CA9" w:rsidRPr="00AD35E6">
        <w:rPr>
          <w:rFonts w:eastAsia="Calibri"/>
          <w:bCs/>
          <w:color w:val="auto"/>
          <w:sz w:val="22"/>
          <w:szCs w:val="22"/>
          <w:shd w:val="clear" w:color="auto" w:fill="auto"/>
          <w:lang w:eastAsia="en-US"/>
        </w:rPr>
        <w:t xml:space="preserve">% начальной (максимальной) цены договора (цены лота). </w:t>
      </w:r>
    </w:p>
    <w:p w14:paraId="36CF8407"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5208D09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3736243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33182E25"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41AF04F4"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725DD15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435DCF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716BA7A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A0BB864"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3EAD9E95"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25A99432"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75A7026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3131044"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2D63D00E"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69316A45"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27C6DA52"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 xml:space="preserve">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w:t>
      </w:r>
      <w:r w:rsidR="00512D5E" w:rsidRPr="00AD35E6">
        <w:rPr>
          <w:rFonts w:eastAsia="Calibri"/>
          <w:bCs/>
          <w:color w:val="auto"/>
          <w:sz w:val="22"/>
          <w:szCs w:val="22"/>
          <w:shd w:val="clear" w:color="auto" w:fill="auto"/>
          <w:lang w:eastAsia="en-US"/>
        </w:rPr>
        <w:lastRenderedPageBreak/>
        <w:t>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12B23BEE"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5AB1DF85" w14:textId="77777777" w:rsidR="007B150F" w:rsidRPr="00AD35E6" w:rsidRDefault="00D1303E" w:rsidP="00495F88">
      <w:pPr>
        <w:pStyle w:val="ConsPlusNormal"/>
        <w:ind w:firstLine="709"/>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74D8C4C9" w14:textId="77777777" w:rsidR="00BA0AEF" w:rsidRPr="00AD35E6" w:rsidRDefault="00BA0AEF" w:rsidP="00FD1DD0">
      <w:pPr>
        <w:ind w:firstLine="709"/>
        <w:rPr>
          <w:rFonts w:eastAsia="Calibri"/>
          <w:color w:val="auto"/>
          <w:sz w:val="16"/>
          <w:szCs w:val="16"/>
          <w:shd w:val="clear" w:color="auto" w:fill="auto"/>
          <w:lang w:eastAsia="en-US"/>
        </w:rPr>
      </w:pPr>
    </w:p>
    <w:p w14:paraId="3B023A32" w14:textId="77777777"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5F7F6EA6" w14:textId="77777777"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36C4B205"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32EE29E2"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75C98230"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4E946964"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2E9C0835"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32F39BCB"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46AC799C" w14:textId="7DB3FC2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000719AA">
        <w:rPr>
          <w:rFonts w:eastAsia="Times New Roman"/>
          <w:bCs/>
          <w:color w:val="000000"/>
          <w:sz w:val="22"/>
          <w:szCs w:val="22"/>
          <w:shd w:val="clear" w:color="auto" w:fill="auto"/>
        </w:rPr>
        <w:t>К</w:t>
      </w:r>
      <w:r w:rsidRPr="00AD35E6">
        <w:rPr>
          <w:rFonts w:eastAsia="Times New Roman"/>
          <w:bCs/>
          <w:color w:val="000000"/>
          <w:sz w:val="22"/>
          <w:szCs w:val="22"/>
          <w:shd w:val="clear" w:color="auto" w:fill="auto"/>
        </w:rPr>
        <w:t>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61C23EB8"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73ED0C0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67F28988" w14:textId="5127674D"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w:t>
      </w:r>
      <w:r w:rsidR="000719AA">
        <w:rPr>
          <w:rFonts w:eastAsia="Calibri"/>
          <w:bCs/>
          <w:color w:val="auto"/>
          <w:sz w:val="22"/>
          <w:szCs w:val="22"/>
          <w:shd w:val="clear" w:color="auto" w:fill="auto"/>
          <w:lang w:eastAsia="en-US"/>
        </w:rPr>
        <w:t>К</w:t>
      </w:r>
      <w:r w:rsidRPr="00AD35E6">
        <w:rPr>
          <w:rFonts w:eastAsia="Calibri"/>
          <w:bCs/>
          <w:color w:val="auto"/>
          <w:sz w:val="22"/>
          <w:szCs w:val="22"/>
          <w:shd w:val="clear" w:color="auto" w:fill="auto"/>
          <w:lang w:eastAsia="en-US"/>
        </w:rPr>
        <w:t xml:space="preserve">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5E931A5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4C65958D" w14:textId="5A940794"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w:t>
      </w:r>
      <w:r w:rsidR="000719AA">
        <w:rPr>
          <w:rFonts w:eastAsia="Calibri"/>
          <w:bCs/>
          <w:color w:val="auto"/>
          <w:sz w:val="22"/>
          <w:szCs w:val="22"/>
          <w:shd w:val="clear" w:color="auto" w:fill="auto"/>
          <w:lang w:eastAsia="en-US"/>
        </w:rPr>
        <w:t>К</w:t>
      </w:r>
      <w:r w:rsidRPr="00AD35E6">
        <w:rPr>
          <w:rFonts w:eastAsia="Calibri"/>
          <w:bCs/>
          <w:color w:val="auto"/>
          <w:sz w:val="22"/>
          <w:szCs w:val="22"/>
          <w:shd w:val="clear" w:color="auto" w:fill="auto"/>
          <w:lang w:eastAsia="en-US"/>
        </w:rPr>
        <w:t xml:space="preserve">омиссия оформляет протокол рассмотрения заявок на участие в электронном аукционе, подписывается всеми присутствующими на заседании членами </w:t>
      </w:r>
      <w:r w:rsidR="000719AA" w:rsidRPr="000719AA">
        <w:rPr>
          <w:rFonts w:eastAsia="Calibri"/>
          <w:bCs/>
          <w:color w:val="auto"/>
          <w:sz w:val="22"/>
          <w:szCs w:val="22"/>
          <w:shd w:val="clear" w:color="auto" w:fill="auto"/>
          <w:lang w:eastAsia="en-US"/>
        </w:rPr>
        <w:t>К</w:t>
      </w:r>
      <w:r w:rsidRPr="00AD35E6">
        <w:rPr>
          <w:rFonts w:eastAsia="Calibri"/>
          <w:bCs/>
          <w:color w:val="auto"/>
          <w:sz w:val="22"/>
          <w:szCs w:val="22"/>
          <w:shd w:val="clear" w:color="auto" w:fill="auto"/>
          <w:lang w:eastAsia="en-US"/>
        </w:rPr>
        <w:t xml:space="preserve">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70273349"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AE77B65" w14:textId="5CADAB69"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9F13D6" w:rsidRPr="009F13D6">
        <w:rPr>
          <w:rFonts w:eastAsia="Calibri"/>
          <w:bCs/>
          <w:color w:val="auto"/>
          <w:sz w:val="22"/>
          <w:szCs w:val="22"/>
          <w:shd w:val="clear" w:color="auto" w:fill="auto"/>
          <w:lang w:eastAsia="en-US"/>
        </w:rPr>
        <w:t>К</w:t>
      </w:r>
      <w:r w:rsidR="00A37BDD" w:rsidRPr="00AD35E6">
        <w:rPr>
          <w:rFonts w:eastAsia="Calibri"/>
          <w:bCs/>
          <w:color w:val="auto"/>
          <w:sz w:val="22"/>
          <w:szCs w:val="22"/>
          <w:shd w:val="clear" w:color="auto" w:fill="auto"/>
          <w:lang w:eastAsia="en-US"/>
        </w:rPr>
        <w:t>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0D759F8C" w14:textId="3C506E64"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w:t>
      </w:r>
      <w:r w:rsidR="004D1BB2" w:rsidRPr="004D1BB2">
        <w:rPr>
          <w:rFonts w:eastAsia="Calibri"/>
          <w:bCs/>
          <w:color w:val="auto"/>
          <w:sz w:val="22"/>
          <w:szCs w:val="22"/>
          <w:shd w:val="clear" w:color="auto" w:fill="auto"/>
          <w:lang w:eastAsia="en-US"/>
        </w:rPr>
        <w:t>К</w:t>
      </w:r>
      <w:r w:rsidRPr="00AD35E6">
        <w:rPr>
          <w:rFonts w:eastAsia="Calibri"/>
          <w:bCs/>
          <w:color w:val="auto"/>
          <w:sz w:val="22"/>
          <w:szCs w:val="22"/>
          <w:shd w:val="clear" w:color="auto" w:fill="auto"/>
          <w:lang w:eastAsia="en-US"/>
        </w:rPr>
        <w:t>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747666C4" w14:textId="721DF474"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xml:space="preserve">.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w:t>
      </w:r>
      <w:r w:rsidR="004D1BB2" w:rsidRPr="004D1BB2">
        <w:rPr>
          <w:rFonts w:eastAsia="Calibri"/>
          <w:bCs/>
          <w:color w:val="auto"/>
          <w:sz w:val="22"/>
          <w:szCs w:val="22"/>
          <w:shd w:val="clear" w:color="auto" w:fill="auto"/>
          <w:lang w:eastAsia="en-US"/>
        </w:rPr>
        <w:t>К</w:t>
      </w:r>
      <w:r w:rsidR="00A37BDD" w:rsidRPr="00AD35E6">
        <w:rPr>
          <w:rFonts w:eastAsia="Calibri"/>
          <w:bCs/>
          <w:color w:val="auto"/>
          <w:sz w:val="22"/>
          <w:szCs w:val="22"/>
          <w:shd w:val="clear" w:color="auto" w:fill="auto"/>
          <w:lang w:eastAsia="en-US"/>
        </w:rPr>
        <w:t xml:space="preserve">омиссией, оформляется протокол, в котором фиксируются все результаты рассмотрения заявок, подписывается всеми присутствующими на заседании членами </w:t>
      </w:r>
      <w:r w:rsidR="004D1BB2" w:rsidRPr="004D1BB2">
        <w:rPr>
          <w:rFonts w:eastAsia="Calibri"/>
          <w:bCs/>
          <w:color w:val="auto"/>
          <w:sz w:val="22"/>
          <w:szCs w:val="22"/>
          <w:shd w:val="clear" w:color="auto" w:fill="auto"/>
          <w:lang w:eastAsia="en-US"/>
        </w:rPr>
        <w:t>К</w:t>
      </w:r>
      <w:r w:rsidR="00A37BDD" w:rsidRPr="00AD35E6">
        <w:rPr>
          <w:rFonts w:eastAsia="Calibri"/>
          <w:bCs/>
          <w:color w:val="auto"/>
          <w:sz w:val="22"/>
          <w:szCs w:val="22"/>
          <w:shd w:val="clear" w:color="auto" w:fill="auto"/>
          <w:lang w:eastAsia="en-US"/>
        </w:rPr>
        <w:t>омиссии.</w:t>
      </w:r>
    </w:p>
    <w:p w14:paraId="7D517425"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38E1B4E4"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5E555A3"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0A131AA5"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19F1E9E9" w14:textId="77777777" w:rsidR="000F24F8" w:rsidRPr="00AD35E6" w:rsidRDefault="000F24F8" w:rsidP="000F24F8">
      <w:pPr>
        <w:ind w:firstLine="709"/>
        <w:rPr>
          <w:rFonts w:eastAsia="Calibri"/>
          <w:color w:val="auto"/>
          <w:sz w:val="16"/>
          <w:szCs w:val="16"/>
          <w:shd w:val="clear" w:color="auto" w:fill="auto"/>
          <w:lang w:eastAsia="en-US"/>
        </w:rPr>
      </w:pPr>
    </w:p>
    <w:p w14:paraId="70A74B6F"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5D05DF94"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455F0D27"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6A886995"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0E475FD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63352F85"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0A6CEECA"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10117D53"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0A0186A3"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7796D881"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70FCBD07" w14:textId="77777777" w:rsidR="002B2662" w:rsidRPr="00AD35E6" w:rsidRDefault="002B2662" w:rsidP="00923C3E">
      <w:pPr>
        <w:ind w:firstLine="709"/>
        <w:rPr>
          <w:rFonts w:eastAsia="Calibri"/>
          <w:color w:val="auto"/>
          <w:sz w:val="16"/>
          <w:szCs w:val="16"/>
          <w:shd w:val="clear" w:color="auto" w:fill="auto"/>
          <w:lang w:eastAsia="en-US"/>
        </w:rPr>
      </w:pPr>
    </w:p>
    <w:p w14:paraId="2AECB29A"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558C7790"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8D3C34E"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3EF841B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4FD835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CA4582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67D5B45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0C736876"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427B32F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B5ED4C6" w14:textId="77777777"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50155565" w14:textId="77777777" w:rsidR="009300E2" w:rsidRPr="00AD35E6" w:rsidRDefault="009300E2" w:rsidP="00B43A80">
      <w:pPr>
        <w:ind w:firstLine="709"/>
        <w:jc w:val="center"/>
        <w:rPr>
          <w:rFonts w:eastAsia="Calibri"/>
          <w:b/>
          <w:color w:val="auto"/>
          <w:shd w:val="clear" w:color="auto" w:fill="auto"/>
          <w:lang w:eastAsia="en-US"/>
        </w:rPr>
      </w:pPr>
    </w:p>
    <w:p w14:paraId="5D79D6A3"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262C07FA"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023AD6B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64BFC9B"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C267CC9"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7B8DF785"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105D949E"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711B2911"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3A036FCE"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30E50AC7"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5DDB3F12" w14:textId="7546BC46"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w:t>
      </w:r>
      <w:proofErr w:type="gramStart"/>
      <w:r w:rsidR="007E56F0" w:rsidRPr="00AD35E6">
        <w:rPr>
          <w:rFonts w:eastAsia="Calibri"/>
          <w:color w:val="auto"/>
          <w:sz w:val="22"/>
          <w:szCs w:val="22"/>
          <w:shd w:val="clear" w:color="auto" w:fill="auto"/>
          <w:lang w:eastAsia="en-US"/>
        </w:rPr>
        <w:t>закупки</w:t>
      </w:r>
      <w:proofErr w:type="gramEnd"/>
      <w:r w:rsidR="007E56F0" w:rsidRPr="00AD35E6">
        <w:rPr>
          <w:rFonts w:eastAsia="Calibri"/>
          <w:color w:val="auto"/>
          <w:sz w:val="22"/>
          <w:szCs w:val="22"/>
          <w:shd w:val="clear" w:color="auto" w:fill="auto"/>
          <w:lang w:eastAsia="en-US"/>
        </w:rPr>
        <w:t xml:space="preserve"> уклонившемся от заключения договора. </w:t>
      </w:r>
    </w:p>
    <w:p w14:paraId="3F0F7A05"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4FC8DB8C"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679B5982"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4DC5AD49" w14:textId="35B1D0FA"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3395BA4A"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12186A86"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4DBB4EA7"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C52A72"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17FA1FB9"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719FBA8B"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17C46B7F" w14:textId="77777777" w:rsidR="00D1340C"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3E46C307" w14:textId="30B1BE8C" w:rsidR="00812DC5" w:rsidRPr="00AD35E6" w:rsidRDefault="00812DC5" w:rsidP="00D134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6.1.16. </w:t>
      </w:r>
      <w:r w:rsidRPr="00812DC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655CAA7F" w14:textId="77777777" w:rsidR="001C5653" w:rsidRPr="00AD35E6" w:rsidRDefault="001C5653" w:rsidP="00AA560C">
      <w:pPr>
        <w:ind w:firstLine="709"/>
        <w:rPr>
          <w:rFonts w:eastAsia="Calibri"/>
          <w:color w:val="auto"/>
          <w:sz w:val="16"/>
          <w:szCs w:val="16"/>
          <w:shd w:val="clear" w:color="auto" w:fill="auto"/>
          <w:lang w:eastAsia="en-US"/>
        </w:rPr>
      </w:pPr>
    </w:p>
    <w:p w14:paraId="2F05AF4B"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08228BF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306053A8"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 xml:space="preserve">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w:t>
      </w:r>
      <w:r w:rsidRPr="00AD35E6">
        <w:rPr>
          <w:rFonts w:eastAsia="Calibri"/>
          <w:color w:val="auto"/>
          <w:sz w:val="22"/>
          <w:szCs w:val="22"/>
          <w:shd w:val="clear" w:color="auto" w:fill="auto"/>
          <w:lang w:eastAsia="en-US"/>
        </w:rPr>
        <w:lastRenderedPageBreak/>
        <w:t>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7A760E1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1E07CC85" w14:textId="77777777" w:rsidR="005834B4" w:rsidRPr="00AD35E6" w:rsidRDefault="005834B4" w:rsidP="005834B4">
      <w:pPr>
        <w:ind w:firstLine="709"/>
        <w:rPr>
          <w:rFonts w:eastAsia="Calibri"/>
          <w:b/>
          <w:color w:val="auto"/>
          <w:sz w:val="16"/>
          <w:szCs w:val="16"/>
          <w:shd w:val="clear" w:color="auto" w:fill="auto"/>
          <w:lang w:eastAsia="en-US"/>
        </w:rPr>
      </w:pPr>
    </w:p>
    <w:p w14:paraId="2C3DD279"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5AC042B9"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1CCC9A16"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704000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62612045"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38E88B92" w14:textId="77777777" w:rsidR="00E17853" w:rsidRPr="00AD35E6" w:rsidRDefault="00E17853" w:rsidP="00AA560C">
      <w:pPr>
        <w:ind w:firstLine="709"/>
        <w:rPr>
          <w:rFonts w:eastAsia="Calibri"/>
          <w:b/>
          <w:color w:val="auto"/>
          <w:sz w:val="12"/>
          <w:szCs w:val="12"/>
          <w:shd w:val="clear" w:color="auto" w:fill="auto"/>
          <w:lang w:eastAsia="en-US"/>
        </w:rPr>
      </w:pPr>
    </w:p>
    <w:p w14:paraId="4C3F3CBA" w14:textId="77777777"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3109797F"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5386D361"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76680CB2"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0BC0E6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1981B4D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2002E4F6"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2A1670D5" w14:textId="77777777" w:rsidR="00C46EF6" w:rsidRPr="00AD35E6" w:rsidRDefault="00C46EF6" w:rsidP="003F602B">
      <w:pPr>
        <w:ind w:firstLine="709"/>
        <w:rPr>
          <w:rFonts w:eastAsia="Calibri"/>
          <w:color w:val="auto"/>
          <w:sz w:val="16"/>
          <w:szCs w:val="16"/>
          <w:shd w:val="clear" w:color="auto" w:fill="auto"/>
          <w:lang w:eastAsia="en-US"/>
        </w:rPr>
      </w:pPr>
    </w:p>
    <w:p w14:paraId="39F36F73"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4B0760F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75201442"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6AB62614"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68DFC21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6B2559EC"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2F798B7" w14:textId="77777777" w:rsidR="005F7ADC" w:rsidRPr="00AD35E6" w:rsidRDefault="00016975" w:rsidP="00631BB2">
      <w:pPr>
        <w:pStyle w:val="ConsPlusNormal"/>
        <w:ind w:firstLine="709"/>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 xml:space="preserve">Независимая гарантия, предоставляемая в качестве обеспечения исполнения договора, </w:t>
      </w:r>
      <w:r w:rsidR="005F7ADC" w:rsidRPr="00AD35E6">
        <w:rPr>
          <w:rFonts w:ascii="Times New Roman" w:eastAsia="Calibri" w:hAnsi="Times New Roman"/>
          <w:sz w:val="22"/>
        </w:rPr>
        <w:lastRenderedPageBreak/>
        <w:t>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FAA6033"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6395574"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608FFD3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EF1D1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6E063B4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001E0E89"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в) указание на срок ее действия, который не может составлять менее одного месяца с даты </w:t>
      </w:r>
      <w:proofErr w:type="gramStart"/>
      <w:r w:rsidRPr="00AD35E6">
        <w:rPr>
          <w:rFonts w:eastAsia="Calibri"/>
          <w:color w:val="auto"/>
          <w:sz w:val="22"/>
          <w:szCs w:val="22"/>
          <w:shd w:val="clear" w:color="auto" w:fill="auto"/>
          <w:lang w:eastAsia="en-US"/>
        </w:rPr>
        <w:t>окончания</w:t>
      </w:r>
      <w:proofErr w:type="gramEnd"/>
      <w:r w:rsidRPr="00AD35E6">
        <w:rPr>
          <w:rFonts w:eastAsia="Calibri"/>
          <w:color w:val="auto"/>
          <w:sz w:val="22"/>
          <w:szCs w:val="22"/>
          <w:shd w:val="clear" w:color="auto" w:fill="auto"/>
          <w:lang w:eastAsia="en-US"/>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1C20402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C4A4D0C"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697A99A7"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1F6582C6"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14569703"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8EC0097"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70DF8B07"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AE57424"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5FA578C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6A17FD47"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355C7E7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86C3D66"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lastRenderedPageBreak/>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B7C454D"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597B6D3E"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6F1ACE4B" w14:textId="77777777" w:rsidR="00A32091" w:rsidRPr="00AD35E6" w:rsidRDefault="00A32091" w:rsidP="00016975">
      <w:pPr>
        <w:ind w:firstLine="709"/>
        <w:jc w:val="left"/>
        <w:rPr>
          <w:rFonts w:eastAsia="Calibri"/>
          <w:b/>
          <w:color w:val="auto"/>
          <w:sz w:val="16"/>
          <w:szCs w:val="16"/>
          <w:shd w:val="clear" w:color="auto" w:fill="auto"/>
          <w:lang w:eastAsia="en-US"/>
        </w:rPr>
      </w:pPr>
    </w:p>
    <w:p w14:paraId="72690D3A" w14:textId="77777777"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432D5F2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3EA96451"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037A53E4"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06F10ADA"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683A096F"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1588E907"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40607521"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4F7A46AF"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20F67D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2B31784B"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23E0AB1E"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7D115784"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1D5756F2"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3AAF3C49"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88319"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2EBA5A55"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3E28394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282A6729"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7DC447DD" w14:textId="77777777" w:rsidR="006A4FCA" w:rsidRPr="00AD35E6" w:rsidRDefault="006A4FCA" w:rsidP="00694C52">
      <w:pPr>
        <w:ind w:left="709"/>
        <w:jc w:val="center"/>
        <w:rPr>
          <w:rFonts w:eastAsia="Calibri"/>
          <w:b/>
          <w:color w:val="auto"/>
          <w:shd w:val="clear" w:color="auto" w:fill="auto"/>
          <w:lang w:eastAsia="en-US"/>
        </w:rPr>
      </w:pPr>
    </w:p>
    <w:p w14:paraId="6E05DD6C" w14:textId="77777777" w:rsidR="006A4FCA" w:rsidRDefault="006A4FCA" w:rsidP="00694C52">
      <w:pPr>
        <w:ind w:left="709"/>
        <w:jc w:val="center"/>
        <w:rPr>
          <w:rFonts w:eastAsia="Calibri"/>
          <w:b/>
          <w:color w:val="auto"/>
          <w:shd w:val="clear" w:color="auto" w:fill="auto"/>
          <w:lang w:eastAsia="en-US"/>
        </w:rPr>
      </w:pPr>
    </w:p>
    <w:p w14:paraId="0DD15826" w14:textId="77777777" w:rsidR="00495F88" w:rsidRDefault="00495F88" w:rsidP="00694C52">
      <w:pPr>
        <w:ind w:left="709"/>
        <w:jc w:val="center"/>
        <w:rPr>
          <w:rFonts w:eastAsia="Calibri"/>
          <w:b/>
          <w:color w:val="auto"/>
          <w:shd w:val="clear" w:color="auto" w:fill="auto"/>
          <w:lang w:eastAsia="en-US"/>
        </w:rPr>
      </w:pPr>
    </w:p>
    <w:p w14:paraId="3B11C537" w14:textId="77777777" w:rsidR="00495F88" w:rsidRDefault="00495F88" w:rsidP="00694C52">
      <w:pPr>
        <w:ind w:left="709"/>
        <w:jc w:val="center"/>
        <w:rPr>
          <w:rFonts w:eastAsia="Calibri"/>
          <w:b/>
          <w:color w:val="auto"/>
          <w:shd w:val="clear" w:color="auto" w:fill="auto"/>
          <w:lang w:eastAsia="en-US"/>
        </w:rPr>
      </w:pPr>
    </w:p>
    <w:p w14:paraId="0F6D5D67" w14:textId="77777777" w:rsidR="00495F88" w:rsidRDefault="00495F88" w:rsidP="00694C52">
      <w:pPr>
        <w:ind w:left="709"/>
        <w:jc w:val="center"/>
        <w:rPr>
          <w:rFonts w:eastAsia="Calibri"/>
          <w:b/>
          <w:color w:val="auto"/>
          <w:shd w:val="clear" w:color="auto" w:fill="auto"/>
          <w:lang w:eastAsia="en-US"/>
        </w:rPr>
      </w:pPr>
    </w:p>
    <w:p w14:paraId="5E7367F1" w14:textId="77777777" w:rsidR="00495F88" w:rsidRDefault="00495F88" w:rsidP="00694C52">
      <w:pPr>
        <w:ind w:left="709"/>
        <w:jc w:val="center"/>
        <w:rPr>
          <w:rFonts w:eastAsia="Calibri"/>
          <w:b/>
          <w:color w:val="auto"/>
          <w:shd w:val="clear" w:color="auto" w:fill="auto"/>
          <w:lang w:eastAsia="en-US"/>
        </w:rPr>
      </w:pPr>
    </w:p>
    <w:p w14:paraId="756FE569" w14:textId="77777777" w:rsidR="00495F88" w:rsidRDefault="00495F88" w:rsidP="00694C52">
      <w:pPr>
        <w:ind w:left="709"/>
        <w:jc w:val="center"/>
        <w:rPr>
          <w:rFonts w:eastAsia="Calibri"/>
          <w:b/>
          <w:color w:val="auto"/>
          <w:shd w:val="clear" w:color="auto" w:fill="auto"/>
          <w:lang w:eastAsia="en-US"/>
        </w:rPr>
      </w:pPr>
    </w:p>
    <w:p w14:paraId="0E8665CF" w14:textId="77777777" w:rsidR="00DA04E7" w:rsidRDefault="00DA04E7" w:rsidP="00694C52">
      <w:pPr>
        <w:ind w:left="709"/>
        <w:jc w:val="center"/>
        <w:rPr>
          <w:rFonts w:eastAsia="Calibri"/>
          <w:b/>
          <w:color w:val="auto"/>
          <w:shd w:val="clear" w:color="auto" w:fill="auto"/>
          <w:lang w:eastAsia="en-US"/>
        </w:rPr>
      </w:pPr>
    </w:p>
    <w:p w14:paraId="73073CAA" w14:textId="77777777" w:rsidR="00DA04E7" w:rsidRDefault="00DA04E7" w:rsidP="00694C52">
      <w:pPr>
        <w:ind w:left="709"/>
        <w:jc w:val="center"/>
        <w:rPr>
          <w:rFonts w:eastAsia="Calibri"/>
          <w:b/>
          <w:color w:val="auto"/>
          <w:shd w:val="clear" w:color="auto" w:fill="auto"/>
          <w:lang w:eastAsia="en-US"/>
        </w:rPr>
      </w:pPr>
    </w:p>
    <w:p w14:paraId="0E8FA691" w14:textId="77777777"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45CCC746" w14:textId="77777777" w:rsidTr="00734C85">
        <w:tc>
          <w:tcPr>
            <w:tcW w:w="567" w:type="dxa"/>
            <w:tcBorders>
              <w:top w:val="single" w:sz="4" w:space="0" w:color="auto"/>
              <w:left w:val="single" w:sz="4" w:space="0" w:color="auto"/>
              <w:bottom w:val="single" w:sz="4" w:space="0" w:color="auto"/>
              <w:right w:val="single" w:sz="4" w:space="0" w:color="auto"/>
            </w:tcBorders>
            <w:vAlign w:val="center"/>
          </w:tcPr>
          <w:p w14:paraId="37F5C49F"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vAlign w:val="center"/>
          </w:tcPr>
          <w:p w14:paraId="6A84C739"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vAlign w:val="center"/>
          </w:tcPr>
          <w:p w14:paraId="02DBD02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02D91C88" w14:textId="77777777" w:rsidTr="00734C85">
        <w:tc>
          <w:tcPr>
            <w:tcW w:w="567" w:type="dxa"/>
            <w:tcBorders>
              <w:top w:val="single" w:sz="4" w:space="0" w:color="auto"/>
              <w:left w:val="single" w:sz="4" w:space="0" w:color="auto"/>
              <w:bottom w:val="single" w:sz="4" w:space="0" w:color="auto"/>
              <w:right w:val="single" w:sz="4" w:space="0" w:color="auto"/>
            </w:tcBorders>
          </w:tcPr>
          <w:p w14:paraId="5C05AC3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60AD688A"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79061CD"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7904F659"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4E6B9E5B"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11A6E3C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14:paraId="4A7DE1A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5A477825" w14:textId="77777777"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14:paraId="1DD457A6" w14:textId="77777777" w:rsidTr="00734C85">
        <w:tc>
          <w:tcPr>
            <w:tcW w:w="567" w:type="dxa"/>
            <w:tcBorders>
              <w:top w:val="single" w:sz="4" w:space="0" w:color="auto"/>
              <w:left w:val="single" w:sz="4" w:space="0" w:color="auto"/>
              <w:bottom w:val="single" w:sz="4" w:space="0" w:color="auto"/>
              <w:right w:val="single" w:sz="4" w:space="0" w:color="auto"/>
            </w:tcBorders>
          </w:tcPr>
          <w:p w14:paraId="5E282EE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469C0ED0"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BF1299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9856CA0" w14:textId="77777777" w:rsidTr="00734C85">
        <w:tc>
          <w:tcPr>
            <w:tcW w:w="567" w:type="dxa"/>
            <w:tcBorders>
              <w:top w:val="single" w:sz="4" w:space="0" w:color="auto"/>
              <w:left w:val="single" w:sz="4" w:space="0" w:color="auto"/>
              <w:bottom w:val="single" w:sz="4" w:space="0" w:color="auto"/>
              <w:right w:val="single" w:sz="4" w:space="0" w:color="auto"/>
            </w:tcBorders>
          </w:tcPr>
          <w:p w14:paraId="76334927"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288A52CF"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5D978991"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09ED0690" w14:textId="77777777" w:rsidTr="00734C85">
        <w:tc>
          <w:tcPr>
            <w:tcW w:w="567" w:type="dxa"/>
            <w:tcBorders>
              <w:top w:val="single" w:sz="4" w:space="0" w:color="auto"/>
              <w:left w:val="single" w:sz="4" w:space="0" w:color="auto"/>
              <w:bottom w:val="single" w:sz="4" w:space="0" w:color="auto"/>
              <w:right w:val="single" w:sz="4" w:space="0" w:color="auto"/>
            </w:tcBorders>
          </w:tcPr>
          <w:p w14:paraId="2EA4EDA6" w14:textId="77777777" w:rsidR="00602783" w:rsidRPr="00352C5D" w:rsidRDefault="00DE66B0" w:rsidP="00694C52">
            <w:pPr>
              <w:jc w:val="left"/>
              <w:rPr>
                <w:rFonts w:eastAsia="Calibri"/>
                <w:color w:val="auto"/>
                <w:sz w:val="21"/>
                <w:szCs w:val="21"/>
                <w:shd w:val="clear" w:color="auto" w:fill="auto"/>
                <w:lang w:eastAsia="en-US"/>
              </w:rPr>
            </w:pPr>
            <w:r w:rsidRPr="00352C5D">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083DC3A3" w14:textId="77777777" w:rsidR="00602783" w:rsidRPr="00352C5D" w:rsidRDefault="00602783" w:rsidP="00694C52">
            <w:pPr>
              <w:jc w:val="left"/>
              <w:rPr>
                <w:rFonts w:eastAsia="Calibri"/>
                <w:color w:val="auto"/>
                <w:sz w:val="21"/>
                <w:szCs w:val="21"/>
                <w:shd w:val="clear" w:color="auto" w:fill="auto"/>
                <w:lang w:eastAsia="en-US"/>
              </w:rPr>
            </w:pPr>
            <w:r w:rsidRPr="00C76B03">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4486FEE2" w14:textId="31D6B5C9" w:rsidR="00602783" w:rsidRPr="000977AE" w:rsidRDefault="00C76B03" w:rsidP="00AF06B9">
            <w:pPr>
              <w:rPr>
                <w:rFonts w:eastAsia="Calibri"/>
                <w:b/>
                <w:bCs/>
                <w:color w:val="auto"/>
                <w:sz w:val="21"/>
                <w:szCs w:val="21"/>
                <w:shd w:val="clear" w:color="auto" w:fill="auto"/>
                <w:lang w:eastAsia="en-US"/>
              </w:rPr>
            </w:pPr>
            <w:r w:rsidRPr="000977AE">
              <w:rPr>
                <w:b/>
                <w:bCs/>
                <w:color w:val="auto"/>
                <w:sz w:val="21"/>
                <w:szCs w:val="21"/>
                <w:shd w:val="clear" w:color="auto" w:fill="FFFFFF"/>
              </w:rPr>
              <w:t xml:space="preserve">Оказание услуг по ремонту насоса </w:t>
            </w:r>
            <w:proofErr w:type="spellStart"/>
            <w:r w:rsidRPr="000977AE">
              <w:rPr>
                <w:b/>
                <w:bCs/>
                <w:color w:val="auto"/>
                <w:sz w:val="21"/>
                <w:szCs w:val="21"/>
                <w:shd w:val="clear" w:color="auto" w:fill="FFFFFF"/>
              </w:rPr>
              <w:t>Flygt</w:t>
            </w:r>
            <w:proofErr w:type="spellEnd"/>
            <w:r w:rsidRPr="000977AE">
              <w:rPr>
                <w:b/>
                <w:bCs/>
                <w:color w:val="auto"/>
                <w:sz w:val="21"/>
                <w:szCs w:val="21"/>
                <w:shd w:val="clear" w:color="auto" w:fill="FFFFFF"/>
              </w:rPr>
              <w:t xml:space="preserve"> NT 3531/835</w:t>
            </w:r>
          </w:p>
        </w:tc>
      </w:tr>
      <w:tr w:rsidR="00694C52" w:rsidRPr="00AD35E6" w14:paraId="68FE175B" w14:textId="77777777" w:rsidTr="00734C85">
        <w:tc>
          <w:tcPr>
            <w:tcW w:w="567" w:type="dxa"/>
            <w:tcBorders>
              <w:top w:val="single" w:sz="4" w:space="0" w:color="auto"/>
              <w:left w:val="single" w:sz="4" w:space="0" w:color="auto"/>
              <w:bottom w:val="single" w:sz="4" w:space="0" w:color="auto"/>
              <w:right w:val="single" w:sz="4" w:space="0" w:color="auto"/>
            </w:tcBorders>
          </w:tcPr>
          <w:p w14:paraId="65216959" w14:textId="77777777" w:rsidR="00694C52" w:rsidRPr="00352C5D" w:rsidRDefault="00DE66B0" w:rsidP="00694C52">
            <w:pPr>
              <w:jc w:val="left"/>
              <w:rPr>
                <w:rFonts w:eastAsia="Calibri"/>
                <w:color w:val="auto"/>
                <w:sz w:val="21"/>
                <w:szCs w:val="21"/>
                <w:shd w:val="clear" w:color="auto" w:fill="auto"/>
                <w:lang w:eastAsia="en-US"/>
              </w:rPr>
            </w:pPr>
            <w:r w:rsidRPr="00352C5D">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4DD36D86" w14:textId="77777777" w:rsidR="00694C52" w:rsidRPr="00352C5D" w:rsidRDefault="00694C52" w:rsidP="00694C52">
            <w:pPr>
              <w:jc w:val="left"/>
              <w:rPr>
                <w:rFonts w:eastAsia="Calibri"/>
                <w:color w:val="auto"/>
                <w:sz w:val="21"/>
                <w:szCs w:val="21"/>
                <w:shd w:val="clear" w:color="auto" w:fill="auto"/>
                <w:lang w:eastAsia="en-US"/>
              </w:rPr>
            </w:pPr>
            <w:r w:rsidRPr="00352C5D">
              <w:rPr>
                <w:rFonts w:eastAsia="Calibri"/>
                <w:color w:val="auto"/>
                <w:sz w:val="21"/>
                <w:szCs w:val="21"/>
                <w:shd w:val="clear" w:color="auto" w:fill="auto"/>
                <w:lang w:eastAsia="en-US"/>
              </w:rPr>
              <w:t>Классификация товаров, работ, услуг</w:t>
            </w:r>
            <w:r w:rsidR="00ED3C80" w:rsidRPr="00352C5D">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431D80A0" w14:textId="576B1A52" w:rsidR="001644F9" w:rsidRPr="00352C5D" w:rsidRDefault="007F07C1" w:rsidP="000E26C2">
            <w:pPr>
              <w:ind w:firstLine="34"/>
              <w:rPr>
                <w:rFonts w:eastAsia="Calibri"/>
                <w:color w:val="auto"/>
                <w:sz w:val="21"/>
                <w:szCs w:val="21"/>
                <w:shd w:val="clear" w:color="auto" w:fill="auto"/>
                <w:lang w:eastAsia="en-US"/>
              </w:rPr>
            </w:pPr>
            <w:r w:rsidRPr="00352C5D">
              <w:rPr>
                <w:rFonts w:eastAsia="Calibri"/>
                <w:bCs/>
                <w:color w:val="auto"/>
                <w:sz w:val="21"/>
                <w:szCs w:val="21"/>
                <w:shd w:val="clear" w:color="auto" w:fill="auto"/>
                <w:lang w:eastAsia="en-US"/>
              </w:rPr>
              <w:t>ОК</w:t>
            </w:r>
            <w:r w:rsidR="001B36DE" w:rsidRPr="00352C5D">
              <w:rPr>
                <w:rFonts w:eastAsia="Calibri"/>
                <w:bCs/>
                <w:color w:val="auto"/>
                <w:sz w:val="21"/>
                <w:szCs w:val="21"/>
                <w:shd w:val="clear" w:color="auto" w:fill="auto"/>
                <w:lang w:eastAsia="en-US"/>
              </w:rPr>
              <w:t>ПД</w:t>
            </w:r>
            <w:r w:rsidRPr="00352C5D">
              <w:rPr>
                <w:rFonts w:eastAsia="Calibri"/>
                <w:bCs/>
                <w:color w:val="auto"/>
                <w:sz w:val="21"/>
                <w:szCs w:val="21"/>
                <w:shd w:val="clear" w:color="auto" w:fill="auto"/>
                <w:lang w:eastAsia="en-US"/>
              </w:rPr>
              <w:t>2:</w:t>
            </w:r>
            <w:r w:rsidR="00C76B03">
              <w:rPr>
                <w:rFonts w:eastAsia="Calibri"/>
                <w:bCs/>
                <w:color w:val="auto"/>
                <w:sz w:val="21"/>
                <w:szCs w:val="21"/>
                <w:shd w:val="clear" w:color="auto" w:fill="auto"/>
                <w:lang w:eastAsia="en-US"/>
              </w:rPr>
              <w:t xml:space="preserve"> </w:t>
            </w:r>
            <w:r w:rsidR="00C76B03" w:rsidRPr="00C76B03">
              <w:rPr>
                <w:rFonts w:eastAsia="Calibri"/>
                <w:color w:val="auto"/>
                <w:sz w:val="21"/>
                <w:szCs w:val="21"/>
                <w:shd w:val="clear" w:color="auto" w:fill="auto"/>
                <w:lang w:eastAsia="en-US"/>
              </w:rPr>
              <w:t>33.19.10.000 Услуги по ремонту прочего оборудования</w:t>
            </w:r>
            <w:r w:rsidR="0083153A" w:rsidRPr="00352C5D">
              <w:rPr>
                <w:rFonts w:eastAsia="Calibri"/>
                <w:color w:val="auto"/>
                <w:sz w:val="21"/>
                <w:szCs w:val="21"/>
                <w:shd w:val="clear" w:color="auto" w:fill="auto"/>
                <w:lang w:eastAsia="en-US"/>
              </w:rPr>
              <w:t>;</w:t>
            </w:r>
          </w:p>
          <w:p w14:paraId="5DDC56E2" w14:textId="16A64138" w:rsidR="001644F9" w:rsidRPr="00A13A1B" w:rsidRDefault="001644F9" w:rsidP="000E26C2">
            <w:pPr>
              <w:ind w:firstLine="34"/>
              <w:rPr>
                <w:rFonts w:eastAsia="Calibri"/>
                <w:bCs/>
                <w:color w:val="auto"/>
                <w:sz w:val="21"/>
                <w:szCs w:val="21"/>
                <w:shd w:val="clear" w:color="auto" w:fill="auto"/>
                <w:lang w:eastAsia="en-US"/>
              </w:rPr>
            </w:pPr>
            <w:r w:rsidRPr="00352C5D">
              <w:rPr>
                <w:rFonts w:eastAsia="Calibri"/>
                <w:bCs/>
                <w:color w:val="auto"/>
                <w:sz w:val="21"/>
                <w:szCs w:val="21"/>
                <w:shd w:val="clear" w:color="auto" w:fill="auto"/>
                <w:lang w:eastAsia="en-US"/>
              </w:rPr>
              <w:t xml:space="preserve">ОКВЭД2: </w:t>
            </w:r>
            <w:r w:rsidR="00C76B03" w:rsidRPr="00C76B03">
              <w:rPr>
                <w:rFonts w:eastAsia="Calibri"/>
                <w:bCs/>
                <w:color w:val="auto"/>
                <w:sz w:val="21"/>
                <w:szCs w:val="21"/>
                <w:shd w:val="clear" w:color="auto" w:fill="auto"/>
                <w:lang w:eastAsia="en-US"/>
              </w:rPr>
              <w:t>33.19 Ремонт прочего оборудования</w:t>
            </w:r>
          </w:p>
        </w:tc>
      </w:tr>
      <w:tr w:rsidR="00694C52" w:rsidRPr="00AD35E6" w14:paraId="607825E5" w14:textId="77777777" w:rsidTr="00734C85">
        <w:tc>
          <w:tcPr>
            <w:tcW w:w="567" w:type="dxa"/>
            <w:tcBorders>
              <w:top w:val="single" w:sz="4" w:space="0" w:color="auto"/>
              <w:left w:val="single" w:sz="4" w:space="0" w:color="auto"/>
              <w:bottom w:val="single" w:sz="4" w:space="0" w:color="auto"/>
              <w:right w:val="single" w:sz="4" w:space="0" w:color="auto"/>
            </w:tcBorders>
          </w:tcPr>
          <w:p w14:paraId="76D2F68A"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16490F56" w14:textId="77777777" w:rsidR="00694C52" w:rsidRPr="00AD35E6" w:rsidRDefault="007453BF"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Адрес</w:t>
            </w:r>
            <w:r w:rsidR="00694C52" w:rsidRPr="00AD35E6">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0BDE0BD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61DDAB58" w14:textId="77777777" w:rsidTr="00734C85">
        <w:trPr>
          <w:trHeight w:val="1567"/>
        </w:trPr>
        <w:tc>
          <w:tcPr>
            <w:tcW w:w="567" w:type="dxa"/>
            <w:tcBorders>
              <w:top w:val="single" w:sz="4" w:space="0" w:color="auto"/>
              <w:left w:val="single" w:sz="4" w:space="0" w:color="auto"/>
              <w:bottom w:val="single" w:sz="4" w:space="0" w:color="auto"/>
              <w:right w:val="single" w:sz="4" w:space="0" w:color="auto"/>
            </w:tcBorders>
          </w:tcPr>
          <w:p w14:paraId="7C529B47"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081BF1E0" w14:textId="781247B6" w:rsidR="00694C52" w:rsidRPr="00AD35E6" w:rsidRDefault="004E43FB" w:rsidP="00694C52">
            <w:pPr>
              <w:jc w:val="left"/>
              <w:rPr>
                <w:rFonts w:eastAsia="Calibri"/>
                <w:color w:val="auto"/>
                <w:sz w:val="21"/>
                <w:szCs w:val="21"/>
                <w:shd w:val="clear" w:color="auto" w:fill="auto"/>
                <w:lang w:eastAsia="en-US"/>
              </w:rPr>
            </w:pPr>
            <w:r w:rsidRPr="004E43FB">
              <w:rPr>
                <w:rFonts w:eastAsia="Calibri"/>
                <w:color w:val="auto"/>
                <w:sz w:val="21"/>
                <w:szCs w:val="21"/>
                <w:shd w:val="clear" w:color="auto" w:fill="auto"/>
                <w:lang w:eastAsia="en-US"/>
              </w:rPr>
              <w:t>Место, условия и сроки (периоды) поставки товара, выполнения работы, оказания услуги</w:t>
            </w:r>
          </w:p>
        </w:tc>
        <w:tc>
          <w:tcPr>
            <w:tcW w:w="6946" w:type="dxa"/>
            <w:tcBorders>
              <w:top w:val="single" w:sz="4" w:space="0" w:color="auto"/>
              <w:left w:val="single" w:sz="4" w:space="0" w:color="auto"/>
              <w:bottom w:val="single" w:sz="4" w:space="0" w:color="auto"/>
              <w:right w:val="single" w:sz="4" w:space="0" w:color="auto"/>
            </w:tcBorders>
          </w:tcPr>
          <w:p w14:paraId="331AD440" w14:textId="618A531D" w:rsidR="00602783" w:rsidRPr="00AD35E6" w:rsidRDefault="004E43FB" w:rsidP="0083153A">
            <w:pPr>
              <w:rPr>
                <w:rFonts w:eastAsia="Calibri"/>
                <w:color w:val="auto"/>
                <w:sz w:val="21"/>
                <w:szCs w:val="21"/>
                <w:shd w:val="clear" w:color="auto" w:fill="auto"/>
                <w:lang w:eastAsia="en-US"/>
              </w:rPr>
            </w:pPr>
            <w:bookmarkStart w:id="11" w:name="_Hlk195531732"/>
            <w:bookmarkStart w:id="12" w:name="_Hlk164862453"/>
            <w:r w:rsidRPr="004E43FB">
              <w:rPr>
                <w:rFonts w:eastAsia="Calibri"/>
                <w:b/>
                <w:bCs/>
                <w:color w:val="auto"/>
                <w:sz w:val="21"/>
                <w:szCs w:val="21"/>
                <w:shd w:val="clear" w:color="auto" w:fill="auto"/>
                <w:lang w:eastAsia="en-US"/>
              </w:rPr>
              <w:t xml:space="preserve">Место </w:t>
            </w:r>
            <w:r w:rsidR="00A13A1B">
              <w:rPr>
                <w:rFonts w:eastAsia="Calibri"/>
                <w:b/>
                <w:bCs/>
                <w:color w:val="auto"/>
                <w:sz w:val="21"/>
                <w:szCs w:val="21"/>
                <w:shd w:val="clear" w:color="auto" w:fill="auto"/>
                <w:lang w:eastAsia="en-US"/>
              </w:rPr>
              <w:t>оказания услуг</w:t>
            </w:r>
            <w:r w:rsidRPr="004E43FB">
              <w:rPr>
                <w:rFonts w:eastAsia="Calibri"/>
                <w:b/>
                <w:bCs/>
                <w:color w:val="auto"/>
                <w:sz w:val="21"/>
                <w:szCs w:val="21"/>
                <w:shd w:val="clear" w:color="auto" w:fill="auto"/>
                <w:lang w:eastAsia="en-US"/>
              </w:rPr>
              <w:t>:</w:t>
            </w:r>
            <w:bookmarkEnd w:id="11"/>
            <w:r w:rsidR="0083153A" w:rsidRPr="004076C7">
              <w:rPr>
                <w:rFonts w:eastAsia="Calibri"/>
                <w:b/>
                <w:bCs/>
                <w:color w:val="auto"/>
                <w:sz w:val="21"/>
                <w:szCs w:val="21"/>
                <w:shd w:val="clear" w:color="auto" w:fill="auto"/>
                <w:lang w:eastAsia="en-US"/>
              </w:rPr>
              <w:t xml:space="preserve"> </w:t>
            </w:r>
            <w:r w:rsidR="00A13A1B" w:rsidRPr="00A13A1B">
              <w:rPr>
                <w:rFonts w:eastAsia="Calibri"/>
                <w:color w:val="auto"/>
                <w:sz w:val="21"/>
                <w:szCs w:val="21"/>
                <w:shd w:val="clear" w:color="auto" w:fill="auto"/>
                <w:lang w:eastAsia="en-US"/>
              </w:rPr>
              <w:t>Сервисный центр Исполнителя</w:t>
            </w:r>
            <w:r w:rsidR="00BD09AB">
              <w:rPr>
                <w:rFonts w:eastAsia="Calibri"/>
                <w:color w:val="auto"/>
                <w:sz w:val="21"/>
                <w:szCs w:val="21"/>
                <w:shd w:val="clear" w:color="auto" w:fill="auto"/>
                <w:lang w:eastAsia="en-US"/>
              </w:rPr>
              <w:t>;</w:t>
            </w:r>
            <w:bookmarkEnd w:id="12"/>
          </w:p>
          <w:p w14:paraId="321C6408" w14:textId="78EDF51C" w:rsidR="00A317F9" w:rsidRDefault="004E43FB" w:rsidP="00CF720F">
            <w:pPr>
              <w:pStyle w:val="ConsPlusNormal"/>
              <w:ind w:firstLine="0"/>
              <w:rPr>
                <w:rFonts w:ascii="Times New Roman" w:eastAsia="Times New Roman" w:hAnsi="Times New Roman"/>
                <w:sz w:val="21"/>
                <w:szCs w:val="21"/>
              </w:rPr>
            </w:pPr>
            <w:bookmarkStart w:id="13" w:name="_Hlk164862517"/>
            <w:r w:rsidRPr="004E43FB">
              <w:rPr>
                <w:rFonts w:ascii="Times New Roman" w:eastAsia="Calibri" w:hAnsi="Times New Roman"/>
                <w:b/>
                <w:bCs/>
                <w:color w:val="auto"/>
                <w:sz w:val="21"/>
                <w:szCs w:val="21"/>
              </w:rPr>
              <w:t xml:space="preserve">Срок </w:t>
            </w:r>
            <w:r w:rsidR="00A13A1B" w:rsidRPr="00A13A1B">
              <w:rPr>
                <w:rFonts w:ascii="Times New Roman" w:eastAsia="Calibri" w:hAnsi="Times New Roman"/>
                <w:b/>
                <w:bCs/>
                <w:color w:val="auto"/>
                <w:sz w:val="21"/>
                <w:szCs w:val="21"/>
              </w:rPr>
              <w:t>оказания услуг</w:t>
            </w:r>
            <w:r w:rsidRPr="004E43FB">
              <w:rPr>
                <w:rFonts w:ascii="Times New Roman" w:eastAsia="Calibri" w:hAnsi="Times New Roman"/>
                <w:b/>
                <w:bCs/>
                <w:color w:val="auto"/>
                <w:sz w:val="21"/>
                <w:szCs w:val="21"/>
              </w:rPr>
              <w:t>:</w:t>
            </w:r>
            <w:r w:rsidR="00694C52" w:rsidRPr="00AD35E6">
              <w:rPr>
                <w:rFonts w:ascii="Times New Roman" w:eastAsia="Calibri" w:hAnsi="Times New Roman"/>
                <w:color w:val="auto"/>
                <w:sz w:val="21"/>
                <w:szCs w:val="21"/>
              </w:rPr>
              <w:t xml:space="preserve"> </w:t>
            </w:r>
            <w:bookmarkEnd w:id="13"/>
            <w:r w:rsidR="00A13A1B" w:rsidRPr="00A13A1B">
              <w:rPr>
                <w:rFonts w:ascii="Times New Roman" w:eastAsia="Times New Roman" w:hAnsi="Times New Roman"/>
                <w:sz w:val="21"/>
                <w:szCs w:val="21"/>
              </w:rPr>
              <w:t>в течение 25 недель с момента поставки насоса на ремонтную базу. Срок поставки насоса на ремонтную базу должен быть произведен в течение 14 календарных дней с момента заключения Договора</w:t>
            </w:r>
            <w:r w:rsidR="00A13A1B">
              <w:rPr>
                <w:rFonts w:ascii="Times New Roman" w:eastAsia="Times New Roman" w:hAnsi="Times New Roman"/>
                <w:sz w:val="21"/>
                <w:szCs w:val="21"/>
              </w:rPr>
              <w:t>.</w:t>
            </w:r>
          </w:p>
          <w:p w14:paraId="666BFF00" w14:textId="659B14E7" w:rsidR="00A13A1B" w:rsidRPr="00A13A1B" w:rsidRDefault="00A13A1B" w:rsidP="00CF720F">
            <w:pPr>
              <w:pStyle w:val="ConsPlusNormal"/>
              <w:ind w:firstLine="0"/>
              <w:rPr>
                <w:rFonts w:eastAsia="Calibri"/>
                <w:color w:val="auto"/>
                <w:sz w:val="21"/>
                <w:szCs w:val="21"/>
              </w:rPr>
            </w:pPr>
            <w:r w:rsidRPr="00A13A1B">
              <w:rPr>
                <w:rFonts w:ascii="Times New Roman" w:eastAsia="Times New Roman" w:hAnsi="Times New Roman"/>
                <w:color w:val="auto"/>
                <w:sz w:val="21"/>
                <w:szCs w:val="21"/>
                <w:lang w:bidi="en-US"/>
              </w:rPr>
              <w:t>Исполнитель</w:t>
            </w:r>
            <w:r w:rsidRPr="00A13A1B">
              <w:rPr>
                <w:rFonts w:ascii="Times New Roman" w:eastAsia="Arial Unicode MS" w:hAnsi="Times New Roman"/>
                <w:color w:val="auto"/>
                <w:sz w:val="21"/>
                <w:szCs w:val="21"/>
                <w:lang w:bidi="en-US"/>
              </w:rPr>
              <w:t>, по согласованию с Заказчиком, вправе оказать услуги досрочно.</w:t>
            </w:r>
          </w:p>
          <w:p w14:paraId="5F447F8A" w14:textId="62ABB66A" w:rsidR="00694C52" w:rsidRPr="00AD35E6" w:rsidRDefault="00702037" w:rsidP="00792EB9">
            <w:pPr>
              <w:rPr>
                <w:rFonts w:eastAsia="Calibri"/>
                <w:color w:val="auto"/>
                <w:sz w:val="21"/>
                <w:szCs w:val="21"/>
                <w:shd w:val="clear" w:color="auto" w:fill="auto"/>
                <w:lang w:eastAsia="en-US"/>
              </w:rPr>
            </w:pPr>
            <w:bookmarkStart w:id="14" w:name="_Hlk164862542"/>
            <w:r w:rsidRPr="00702037">
              <w:rPr>
                <w:rFonts w:eastAsia="Calibri"/>
                <w:b/>
                <w:bCs/>
                <w:color w:val="auto"/>
                <w:sz w:val="21"/>
                <w:szCs w:val="21"/>
                <w:shd w:val="clear" w:color="auto" w:fill="auto"/>
                <w:lang w:eastAsia="en-US"/>
              </w:rPr>
              <w:t>Условия поставки товара, выполнения работ, оказания услуг:</w:t>
            </w:r>
            <w:r w:rsidR="00694C52" w:rsidRPr="00AD35E6">
              <w:rPr>
                <w:rFonts w:eastAsia="Calibri"/>
                <w:color w:val="auto"/>
                <w:sz w:val="21"/>
                <w:szCs w:val="21"/>
                <w:shd w:val="clear" w:color="auto" w:fill="auto"/>
                <w:lang w:eastAsia="en-US"/>
              </w:rPr>
              <w:t xml:space="preserve"> </w:t>
            </w:r>
            <w:r w:rsidR="00A13A1B">
              <w:rPr>
                <w:rFonts w:eastAsia="Calibri"/>
                <w:color w:val="auto"/>
                <w:sz w:val="21"/>
                <w:szCs w:val="21"/>
                <w:shd w:val="clear" w:color="auto" w:fill="auto"/>
                <w:lang w:eastAsia="en-US"/>
              </w:rPr>
              <w:t>Транспортные расходы по доставке насосного агрегата от МУП «Водоканал» до Исполнителя и обратно оплачиваются Заказчиком при нахождении сервисного центра в пределах 800 км.</w:t>
            </w:r>
            <w:r w:rsidR="00A317F9">
              <w:rPr>
                <w:rFonts w:eastAsia="Calibri"/>
                <w:color w:val="auto"/>
                <w:sz w:val="21"/>
                <w:szCs w:val="21"/>
                <w:shd w:val="clear" w:color="auto" w:fill="auto"/>
                <w:lang w:eastAsia="en-US"/>
              </w:rPr>
              <w:t xml:space="preserve">   </w:t>
            </w:r>
            <w:bookmarkEnd w:id="14"/>
          </w:p>
        </w:tc>
      </w:tr>
      <w:tr w:rsidR="00694C52" w:rsidRPr="00AD35E6" w14:paraId="0ADB47D5" w14:textId="77777777" w:rsidTr="00734C85">
        <w:tc>
          <w:tcPr>
            <w:tcW w:w="567" w:type="dxa"/>
            <w:tcBorders>
              <w:top w:val="single" w:sz="4" w:space="0" w:color="auto"/>
              <w:left w:val="single" w:sz="4" w:space="0" w:color="auto"/>
              <w:bottom w:val="single" w:sz="4" w:space="0" w:color="auto"/>
              <w:right w:val="single" w:sz="4" w:space="0" w:color="auto"/>
            </w:tcBorders>
          </w:tcPr>
          <w:p w14:paraId="1003437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6840B0D4"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14CCAB7B"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1416E017" w14:textId="77777777" w:rsidTr="00734C85">
        <w:trPr>
          <w:trHeight w:val="840"/>
        </w:trPr>
        <w:tc>
          <w:tcPr>
            <w:tcW w:w="567" w:type="dxa"/>
            <w:tcBorders>
              <w:top w:val="single" w:sz="4" w:space="0" w:color="auto"/>
              <w:left w:val="single" w:sz="4" w:space="0" w:color="auto"/>
              <w:bottom w:val="single" w:sz="4" w:space="0" w:color="auto"/>
              <w:right w:val="single" w:sz="4" w:space="0" w:color="auto"/>
            </w:tcBorders>
          </w:tcPr>
          <w:p w14:paraId="195F680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7C27CB55"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1DB06B73" w14:textId="204CA5E0" w:rsidR="00ED7183" w:rsidRPr="000713CA" w:rsidRDefault="00A13A1B" w:rsidP="00CB6558">
            <w:pPr>
              <w:rPr>
                <w:rFonts w:eastAsia="Calibri"/>
                <w:b/>
                <w:bCs/>
                <w:color w:val="auto"/>
                <w:sz w:val="21"/>
                <w:szCs w:val="21"/>
                <w:shd w:val="clear" w:color="auto" w:fill="auto"/>
                <w:lang w:eastAsia="en-US"/>
              </w:rPr>
            </w:pPr>
            <w:bookmarkStart w:id="15" w:name="_Hlk164862570"/>
            <w:r>
              <w:rPr>
                <w:rFonts w:eastAsia="Calibri"/>
                <w:b/>
                <w:bCs/>
                <w:color w:val="auto"/>
                <w:sz w:val="21"/>
                <w:szCs w:val="21"/>
                <w:shd w:val="clear" w:color="auto" w:fill="auto"/>
                <w:lang w:eastAsia="en-US"/>
              </w:rPr>
              <w:t>2 600 000</w:t>
            </w:r>
            <w:r w:rsidR="00DB4498" w:rsidRPr="000713CA">
              <w:rPr>
                <w:rFonts w:eastAsia="Calibri"/>
                <w:b/>
                <w:bCs/>
                <w:color w:val="auto"/>
                <w:sz w:val="21"/>
                <w:szCs w:val="21"/>
                <w:shd w:val="clear" w:color="auto" w:fill="auto"/>
                <w:lang w:eastAsia="en-US"/>
              </w:rPr>
              <w:t xml:space="preserve"> (</w:t>
            </w:r>
            <w:r>
              <w:rPr>
                <w:rFonts w:eastAsia="Calibri"/>
                <w:b/>
                <w:bCs/>
                <w:color w:val="auto"/>
                <w:sz w:val="21"/>
                <w:szCs w:val="21"/>
                <w:shd w:val="clear" w:color="auto" w:fill="auto"/>
                <w:lang w:eastAsia="en-US"/>
              </w:rPr>
              <w:t>Два миллиона шестьсот тысяч</w:t>
            </w:r>
            <w:r w:rsidR="00DB4498" w:rsidRPr="000713CA">
              <w:rPr>
                <w:rFonts w:eastAsia="Calibri"/>
                <w:b/>
                <w:bCs/>
                <w:color w:val="auto"/>
                <w:sz w:val="21"/>
                <w:szCs w:val="21"/>
                <w:shd w:val="clear" w:color="auto" w:fill="auto"/>
                <w:lang w:eastAsia="en-US"/>
              </w:rPr>
              <w:t xml:space="preserve">) руб. </w:t>
            </w:r>
            <w:r>
              <w:rPr>
                <w:rFonts w:eastAsia="Calibri"/>
                <w:b/>
                <w:bCs/>
                <w:color w:val="auto"/>
                <w:sz w:val="21"/>
                <w:szCs w:val="21"/>
                <w:shd w:val="clear" w:color="auto" w:fill="auto"/>
                <w:lang w:eastAsia="en-US"/>
              </w:rPr>
              <w:t>00</w:t>
            </w:r>
            <w:r w:rsidR="00DB4498" w:rsidRPr="000713CA">
              <w:rPr>
                <w:rFonts w:eastAsia="Calibri"/>
                <w:b/>
                <w:bCs/>
                <w:color w:val="auto"/>
                <w:sz w:val="21"/>
                <w:szCs w:val="21"/>
                <w:shd w:val="clear" w:color="auto" w:fill="auto"/>
                <w:lang w:eastAsia="en-US"/>
              </w:rPr>
              <w:t xml:space="preserve"> коп.</w:t>
            </w:r>
            <w:bookmarkEnd w:id="15"/>
            <w:r w:rsidR="007F129E" w:rsidRPr="000713CA">
              <w:rPr>
                <w:rFonts w:eastAsia="Calibri"/>
                <w:b/>
                <w:bCs/>
                <w:color w:val="auto"/>
                <w:sz w:val="21"/>
                <w:szCs w:val="21"/>
                <w:shd w:val="clear" w:color="auto" w:fill="auto"/>
                <w:lang w:eastAsia="en-US"/>
              </w:rPr>
              <w:t xml:space="preserve"> </w:t>
            </w:r>
          </w:p>
        </w:tc>
      </w:tr>
      <w:tr w:rsidR="00694C52" w:rsidRPr="00AD35E6" w14:paraId="5B87EB6F" w14:textId="77777777" w:rsidTr="00734C85">
        <w:trPr>
          <w:trHeight w:val="865"/>
        </w:trPr>
        <w:tc>
          <w:tcPr>
            <w:tcW w:w="567" w:type="dxa"/>
            <w:tcBorders>
              <w:top w:val="single" w:sz="4" w:space="0" w:color="auto"/>
              <w:left w:val="single" w:sz="4" w:space="0" w:color="auto"/>
              <w:bottom w:val="single" w:sz="4" w:space="0" w:color="auto"/>
              <w:right w:val="single" w:sz="4" w:space="0" w:color="auto"/>
            </w:tcBorders>
          </w:tcPr>
          <w:p w14:paraId="4C9F8681"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1EF7ECE4"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28479B21" w14:textId="3124E8C7" w:rsidR="00A231FB" w:rsidRDefault="003C45D9" w:rsidP="00155E56">
            <w:pPr>
              <w:rPr>
                <w:rFonts w:eastAsia="Calibri"/>
                <w:color w:val="auto"/>
                <w:sz w:val="21"/>
                <w:szCs w:val="21"/>
                <w:shd w:val="clear" w:color="auto" w:fill="auto"/>
                <w:lang w:eastAsia="en-US"/>
              </w:rPr>
            </w:pPr>
            <w:bookmarkStart w:id="16" w:name="_Hlk195531693"/>
            <w:r>
              <w:rPr>
                <w:rFonts w:eastAsia="Calibri"/>
                <w:color w:val="auto"/>
                <w:sz w:val="21"/>
                <w:szCs w:val="21"/>
                <w:shd w:val="clear" w:color="auto" w:fill="auto"/>
                <w:lang w:eastAsia="en-US"/>
              </w:rPr>
              <w:t>1</w:t>
            </w:r>
            <w:r w:rsidR="00574C7E">
              <w:rPr>
                <w:rFonts w:eastAsia="Calibri"/>
                <w:color w:val="auto"/>
                <w:sz w:val="21"/>
                <w:szCs w:val="21"/>
                <w:shd w:val="clear" w:color="auto" w:fill="auto"/>
                <w:lang w:eastAsia="en-US"/>
              </w:rPr>
              <w:t xml:space="preserve"> </w:t>
            </w:r>
            <w:r w:rsidRPr="003C45D9">
              <w:rPr>
                <w:rFonts w:eastAsia="Calibri"/>
                <w:color w:val="auto"/>
                <w:sz w:val="21"/>
                <w:szCs w:val="21"/>
                <w:shd w:val="clear" w:color="auto" w:fill="auto"/>
                <w:lang w:eastAsia="en-US"/>
              </w:rPr>
              <w:t>Условная единица</w:t>
            </w:r>
            <w:bookmarkEnd w:id="16"/>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0AB1A15C" w14:textId="49138B5B" w:rsidR="00DD4A19" w:rsidRPr="00792EB9" w:rsidRDefault="0040070E" w:rsidP="003C45D9">
            <w:pPr>
              <w:rPr>
                <w:rFonts w:eastAsia="Calibri"/>
                <w:color w:val="auto"/>
                <w:sz w:val="21"/>
                <w:szCs w:val="21"/>
                <w:shd w:val="clear" w:color="auto" w:fill="auto"/>
                <w:lang w:eastAsia="en-US"/>
              </w:rPr>
            </w:pPr>
            <w:r w:rsidRPr="0040070E">
              <w:rPr>
                <w:rFonts w:eastAsia="Calibri"/>
                <w:color w:val="auto"/>
                <w:sz w:val="21"/>
                <w:szCs w:val="21"/>
                <w:shd w:val="clear" w:color="auto" w:fill="auto"/>
                <w:lang w:eastAsia="en-US"/>
              </w:rPr>
              <w:t>Описание объекта закупки представлено в Разделе III «Техническое задание» настоящей документации.</w:t>
            </w:r>
          </w:p>
        </w:tc>
      </w:tr>
      <w:tr w:rsidR="00694C52" w:rsidRPr="00AD35E6" w14:paraId="50607F41" w14:textId="77777777" w:rsidTr="00734C85">
        <w:trPr>
          <w:trHeight w:val="278"/>
        </w:trPr>
        <w:tc>
          <w:tcPr>
            <w:tcW w:w="567" w:type="dxa"/>
            <w:tcBorders>
              <w:top w:val="single" w:sz="4" w:space="0" w:color="auto"/>
              <w:left w:val="single" w:sz="4" w:space="0" w:color="auto"/>
              <w:bottom w:val="single" w:sz="4" w:space="0" w:color="auto"/>
              <w:right w:val="single" w:sz="4" w:space="0" w:color="auto"/>
            </w:tcBorders>
          </w:tcPr>
          <w:p w14:paraId="085FF731"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49ABB8F"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1F1A55F6"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1655BF18" w14:textId="77777777" w:rsidTr="00734C85">
        <w:tc>
          <w:tcPr>
            <w:tcW w:w="567" w:type="dxa"/>
            <w:tcBorders>
              <w:top w:val="single" w:sz="4" w:space="0" w:color="auto"/>
              <w:left w:val="single" w:sz="4" w:space="0" w:color="auto"/>
              <w:bottom w:val="single" w:sz="4" w:space="0" w:color="auto"/>
              <w:right w:val="single" w:sz="4" w:space="0" w:color="auto"/>
            </w:tcBorders>
          </w:tcPr>
          <w:p w14:paraId="20FEC5F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68FE71E5"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0464491E" w14:textId="4C655686" w:rsidR="00694C52" w:rsidRPr="00AD35E6" w:rsidRDefault="0040070E" w:rsidP="00574C7E">
            <w:pPr>
              <w:rPr>
                <w:rFonts w:eastAsia="Calibri"/>
                <w:color w:val="auto"/>
                <w:sz w:val="21"/>
                <w:szCs w:val="21"/>
                <w:shd w:val="clear" w:color="auto" w:fill="auto"/>
                <w:lang w:eastAsia="en-US"/>
              </w:rPr>
            </w:pPr>
            <w:r w:rsidRPr="0040070E">
              <w:rPr>
                <w:rFonts w:eastAsia="Times New Roman"/>
                <w:color w:val="000000"/>
                <w:sz w:val="21"/>
                <w:szCs w:val="21"/>
                <w:shd w:val="clear" w:color="auto" w:fill="auto"/>
              </w:rPr>
              <w:t xml:space="preserve">Цена Договора включает в себя все расходы, связанные с оказанием услуг, предусмотренных Договором в полном объеме, стоимость материалов, страхование, уплату таможенных пошлин, налогов, сборов и других </w:t>
            </w:r>
            <w:r w:rsidRPr="0040070E">
              <w:rPr>
                <w:rFonts w:eastAsia="Times New Roman"/>
                <w:color w:val="000000"/>
                <w:sz w:val="21"/>
                <w:szCs w:val="21"/>
                <w:shd w:val="clear" w:color="auto" w:fill="auto"/>
              </w:rPr>
              <w:lastRenderedPageBreak/>
              <w:t>обязательных платежей, а также иные расходы, связанные с использованием Исполнителем своих обязательств по Договору.</w:t>
            </w:r>
          </w:p>
        </w:tc>
      </w:tr>
      <w:tr w:rsidR="00416855" w:rsidRPr="00AD35E6" w14:paraId="21C6243F" w14:textId="77777777" w:rsidTr="00734C85">
        <w:tc>
          <w:tcPr>
            <w:tcW w:w="567" w:type="dxa"/>
            <w:tcBorders>
              <w:top w:val="single" w:sz="4" w:space="0" w:color="auto"/>
              <w:left w:val="single" w:sz="4" w:space="0" w:color="auto"/>
              <w:bottom w:val="single" w:sz="4" w:space="0" w:color="auto"/>
              <w:right w:val="single" w:sz="4" w:space="0" w:color="auto"/>
            </w:tcBorders>
          </w:tcPr>
          <w:p w14:paraId="7290C239"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14:paraId="367801FD"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791543" w14:textId="77777777" w:rsidR="004F6DA3" w:rsidRPr="004F6DA3" w:rsidRDefault="004F6DA3" w:rsidP="004F6DA3">
            <w:pPr>
              <w:rPr>
                <w:rFonts w:eastAsia="Calibri"/>
                <w:color w:val="auto"/>
                <w:sz w:val="21"/>
                <w:szCs w:val="21"/>
                <w:shd w:val="clear" w:color="auto" w:fill="auto"/>
                <w:lang w:eastAsia="en-US"/>
              </w:rPr>
            </w:pPr>
            <w:r w:rsidRPr="004F6DA3">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FCD4B15" w14:textId="533178AA" w:rsidR="00321A2C" w:rsidRPr="00AD35E6" w:rsidRDefault="004F6DA3" w:rsidP="004F6DA3">
            <w:pPr>
              <w:rPr>
                <w:rFonts w:eastAsia="Calibri"/>
                <w:color w:val="auto"/>
                <w:sz w:val="21"/>
                <w:szCs w:val="21"/>
                <w:shd w:val="clear" w:color="auto" w:fill="auto"/>
                <w:lang w:eastAsia="en-US"/>
              </w:rPr>
            </w:pPr>
            <w:r w:rsidRPr="004F6DA3">
              <w:rPr>
                <w:rFonts w:eastAsia="Calibri"/>
                <w:color w:val="auto"/>
                <w:sz w:val="21"/>
                <w:szCs w:val="21"/>
                <w:shd w:val="clear" w:color="auto" w:fill="auto"/>
                <w:lang w:eastAsia="en-US"/>
              </w:rPr>
              <w:t>Сведения о начальной (максимальной) цене единицы каждого товара приведены в Разделе V «Сведения о начальной (максимальной) цене единицы каждого товара, работы, услуги»</w:t>
            </w:r>
          </w:p>
        </w:tc>
      </w:tr>
      <w:tr w:rsidR="00416855" w:rsidRPr="00AD35E6" w14:paraId="58ECCBC6" w14:textId="77777777" w:rsidTr="00734C85">
        <w:tc>
          <w:tcPr>
            <w:tcW w:w="567" w:type="dxa"/>
            <w:tcBorders>
              <w:top w:val="single" w:sz="4" w:space="0" w:color="auto"/>
              <w:left w:val="single" w:sz="4" w:space="0" w:color="auto"/>
              <w:bottom w:val="single" w:sz="4" w:space="0" w:color="auto"/>
              <w:right w:val="single" w:sz="4" w:space="0" w:color="auto"/>
            </w:tcBorders>
          </w:tcPr>
          <w:p w14:paraId="49694088"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5DD6B5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7A6C8CF9"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31692385"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98470EC"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73DED65E" w14:textId="77777777" w:rsidTr="00734C85">
        <w:tc>
          <w:tcPr>
            <w:tcW w:w="567" w:type="dxa"/>
            <w:tcBorders>
              <w:top w:val="single" w:sz="4" w:space="0" w:color="auto"/>
              <w:left w:val="single" w:sz="4" w:space="0" w:color="auto"/>
              <w:bottom w:val="single" w:sz="4" w:space="0" w:color="auto"/>
              <w:right w:val="single" w:sz="4" w:space="0" w:color="auto"/>
            </w:tcBorders>
          </w:tcPr>
          <w:p w14:paraId="0F52540F"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646F70DB"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22495E3F"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3B164CF"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777555CD"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B699C5F"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w:t>
            </w:r>
            <w:r w:rsidRPr="00AD35E6">
              <w:rPr>
                <w:rFonts w:eastAsia="Calibri"/>
                <w:bCs/>
                <w:color w:val="auto"/>
                <w:sz w:val="21"/>
                <w:szCs w:val="21"/>
                <w:shd w:val="clear" w:color="auto" w:fill="auto"/>
                <w:lang w:eastAsia="en-US"/>
              </w:rPr>
              <w:lastRenderedPageBreak/>
              <w:t>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DA0CEF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D2FB2B8" w14:textId="0228E46D"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p>
          <w:p w14:paraId="19E7F50B"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2B06350"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1B7D3E1" w14:textId="77777777" w:rsidTr="00734C85">
        <w:tc>
          <w:tcPr>
            <w:tcW w:w="567" w:type="dxa"/>
            <w:tcBorders>
              <w:top w:val="single" w:sz="4" w:space="0" w:color="auto"/>
              <w:left w:val="single" w:sz="4" w:space="0" w:color="auto"/>
              <w:bottom w:val="single" w:sz="4" w:space="0" w:color="auto"/>
              <w:right w:val="single" w:sz="4" w:space="0" w:color="auto"/>
            </w:tcBorders>
          </w:tcPr>
          <w:p w14:paraId="46D2B9FA"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1D357FF8"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287AFFE6"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154A5A2A" w14:textId="77777777" w:rsidTr="00734C85">
        <w:tc>
          <w:tcPr>
            <w:tcW w:w="567" w:type="dxa"/>
            <w:tcBorders>
              <w:top w:val="single" w:sz="4" w:space="0" w:color="auto"/>
              <w:left w:val="single" w:sz="4" w:space="0" w:color="auto"/>
              <w:bottom w:val="single" w:sz="4" w:space="0" w:color="auto"/>
              <w:right w:val="single" w:sz="4" w:space="0" w:color="auto"/>
            </w:tcBorders>
          </w:tcPr>
          <w:p w14:paraId="5448107D"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6BAD7CA0"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7992F192" w14:textId="2D2071AE" w:rsidR="00B854A9" w:rsidRPr="003C45D9" w:rsidRDefault="007C56DF" w:rsidP="0040070E">
            <w:pPr>
              <w:pStyle w:val="a7"/>
              <w:spacing w:after="0" w:line="240" w:lineRule="auto"/>
              <w:ind w:left="0" w:firstLine="394"/>
              <w:rPr>
                <w:rFonts w:ascii="Times New Roman" w:eastAsia="Calibri" w:hAnsi="Times New Roman"/>
                <w:bCs/>
                <w:color w:val="auto"/>
                <w:sz w:val="21"/>
                <w:szCs w:val="21"/>
                <w:shd w:val="clear" w:color="auto" w:fill="auto"/>
                <w:lang w:eastAsia="en-US"/>
              </w:rPr>
            </w:pPr>
            <w:r w:rsidRPr="00B854A9">
              <w:rPr>
                <w:rFonts w:ascii="Times New Roman" w:eastAsia="Calibri" w:hAnsi="Times New Roman"/>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закупке.</w:t>
            </w:r>
          </w:p>
        </w:tc>
      </w:tr>
      <w:tr w:rsidR="00416855" w:rsidRPr="00AD35E6" w14:paraId="23F058D9" w14:textId="77777777" w:rsidTr="00734C85">
        <w:tc>
          <w:tcPr>
            <w:tcW w:w="567" w:type="dxa"/>
            <w:tcBorders>
              <w:top w:val="single" w:sz="4" w:space="0" w:color="auto"/>
              <w:left w:val="single" w:sz="4" w:space="0" w:color="auto"/>
              <w:bottom w:val="single" w:sz="4" w:space="0" w:color="auto"/>
              <w:right w:val="single" w:sz="4" w:space="0" w:color="auto"/>
            </w:tcBorders>
          </w:tcPr>
          <w:p w14:paraId="6071B4EE"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0536E6BB" w14:textId="39F05710" w:rsidR="00416855" w:rsidRPr="00AD35E6" w:rsidRDefault="007C56DF" w:rsidP="00416855">
            <w:pPr>
              <w:rPr>
                <w:rFonts w:eastAsia="Calibri"/>
                <w:color w:val="auto"/>
                <w:sz w:val="20"/>
                <w:szCs w:val="20"/>
                <w:shd w:val="clear" w:color="auto" w:fill="auto"/>
                <w:lang w:eastAsia="en-US"/>
              </w:rPr>
            </w:pPr>
            <w:r w:rsidRPr="007C56DF">
              <w:rPr>
                <w:rFonts w:eastAsia="Calibri"/>
                <w:color w:val="auto"/>
                <w:sz w:val="20"/>
                <w:szCs w:val="20"/>
                <w:shd w:val="clear" w:color="auto" w:fill="auto"/>
                <w:lang w:eastAsia="en-US"/>
              </w:rPr>
              <w:t xml:space="preserve">Информация о запрете или об ограничении закупок товаров (в том числе поставляемых при выполнении закупаемых </w:t>
            </w:r>
            <w:r w:rsidRPr="007C56DF">
              <w:rPr>
                <w:rFonts w:eastAsia="Calibri"/>
                <w:color w:val="auto"/>
                <w:sz w:val="20"/>
                <w:szCs w:val="20"/>
                <w:shd w:val="clear" w:color="auto" w:fill="auto"/>
                <w:lang w:eastAsia="en-US"/>
              </w:rPr>
              <w:lastRenderedPageBreak/>
              <w:t>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3E1E1AA1" w14:textId="790E372E" w:rsidR="003F78CF" w:rsidRPr="00AD35E6" w:rsidRDefault="003C45D9" w:rsidP="00022316">
            <w:pPr>
              <w:rPr>
                <w:rFonts w:eastAsia="Calibri"/>
                <w:bCs/>
                <w:color w:val="auto"/>
                <w:sz w:val="21"/>
                <w:szCs w:val="21"/>
                <w:shd w:val="clear" w:color="auto" w:fill="auto"/>
                <w:lang w:eastAsia="en-US"/>
              </w:rPr>
            </w:pPr>
            <w:r w:rsidRPr="003C45D9">
              <w:rPr>
                <w:rFonts w:eastAsia="Calibri"/>
                <w:bCs/>
                <w:color w:val="auto"/>
                <w:sz w:val="21"/>
                <w:szCs w:val="21"/>
                <w:shd w:val="clear" w:color="auto" w:fill="auto"/>
                <w:lang w:eastAsia="en-US"/>
              </w:rPr>
              <w:lastRenderedPageBreak/>
              <w:t>Не установлено</w:t>
            </w:r>
            <w:r w:rsidR="007C56DF" w:rsidRPr="007C56DF">
              <w:rPr>
                <w:rFonts w:eastAsia="Calibri"/>
                <w:bCs/>
                <w:color w:val="auto"/>
                <w:sz w:val="21"/>
                <w:szCs w:val="21"/>
                <w:shd w:val="clear" w:color="auto" w:fill="auto"/>
                <w:lang w:eastAsia="en-US"/>
              </w:rPr>
              <w:t xml:space="preserve"> </w:t>
            </w:r>
          </w:p>
        </w:tc>
      </w:tr>
      <w:tr w:rsidR="00A231FB" w:rsidRPr="00AD35E6" w14:paraId="0C57CF57" w14:textId="77777777" w:rsidTr="00734C85">
        <w:tc>
          <w:tcPr>
            <w:tcW w:w="567" w:type="dxa"/>
            <w:tcBorders>
              <w:top w:val="single" w:sz="4" w:space="0" w:color="auto"/>
              <w:left w:val="single" w:sz="4" w:space="0" w:color="auto"/>
              <w:bottom w:val="single" w:sz="4" w:space="0" w:color="auto"/>
              <w:right w:val="single" w:sz="4" w:space="0" w:color="auto"/>
            </w:tcBorders>
          </w:tcPr>
          <w:p w14:paraId="568D45D0"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04BC1342"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3E3B8486"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7A8061D0" w14:textId="77777777" w:rsidTr="00734C85">
        <w:tc>
          <w:tcPr>
            <w:tcW w:w="567" w:type="dxa"/>
            <w:tcBorders>
              <w:top w:val="single" w:sz="4" w:space="0" w:color="auto"/>
              <w:left w:val="single" w:sz="4" w:space="0" w:color="auto"/>
              <w:bottom w:val="single" w:sz="4" w:space="0" w:color="auto"/>
              <w:right w:val="single" w:sz="4" w:space="0" w:color="auto"/>
            </w:tcBorders>
          </w:tcPr>
          <w:p w14:paraId="1FB9FB1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3CE2B44A"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602B5C4A" w14:textId="1099AF18" w:rsidR="00780BBD" w:rsidRPr="00AD35E6" w:rsidRDefault="0040070E" w:rsidP="004076C7">
            <w:pPr>
              <w:rPr>
                <w:rFonts w:eastAsia="Calibri"/>
                <w:color w:val="auto"/>
                <w:sz w:val="21"/>
                <w:szCs w:val="21"/>
                <w:shd w:val="clear" w:color="auto" w:fill="auto"/>
                <w:lang w:eastAsia="en-US"/>
              </w:rPr>
            </w:pPr>
            <w:bookmarkStart w:id="17" w:name="_Hlk208234181"/>
            <w:r w:rsidRPr="0040070E">
              <w:rPr>
                <w:rFonts w:eastAsia="Calibri"/>
                <w:color w:val="auto"/>
                <w:sz w:val="21"/>
                <w:szCs w:val="21"/>
                <w:shd w:val="clear" w:color="auto" w:fill="auto"/>
                <w:lang w:eastAsia="en-US"/>
              </w:rPr>
              <w:t>Оплата производится по безналичному расчету путем перечисления на расчетный счет Исполнителя после подписания акта сдачи-приемки оказанных услуг с обеих сторон, включая устранение дефектов выявленных при приемке оказанных услуг, в течение 7 (семи) рабочих дней на основании предъявленного к оплате счета.</w:t>
            </w:r>
            <w:bookmarkEnd w:id="17"/>
          </w:p>
        </w:tc>
      </w:tr>
      <w:tr w:rsidR="004137A7" w:rsidRPr="00AD35E6" w14:paraId="3354799B" w14:textId="77777777" w:rsidTr="00734C85">
        <w:tc>
          <w:tcPr>
            <w:tcW w:w="567" w:type="dxa"/>
            <w:tcBorders>
              <w:top w:val="single" w:sz="4" w:space="0" w:color="auto"/>
              <w:left w:val="single" w:sz="4" w:space="0" w:color="auto"/>
              <w:bottom w:val="single" w:sz="4" w:space="0" w:color="auto"/>
              <w:right w:val="single" w:sz="4" w:space="0" w:color="auto"/>
            </w:tcBorders>
          </w:tcPr>
          <w:p w14:paraId="2A356E16"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5ECD0FD7"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7BE5A0B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22EE6061" w14:textId="77777777" w:rsidTr="00734C85">
        <w:tc>
          <w:tcPr>
            <w:tcW w:w="567" w:type="dxa"/>
            <w:tcBorders>
              <w:top w:val="single" w:sz="4" w:space="0" w:color="auto"/>
              <w:left w:val="single" w:sz="4" w:space="0" w:color="auto"/>
              <w:bottom w:val="single" w:sz="4" w:space="0" w:color="auto"/>
              <w:right w:val="single" w:sz="4" w:space="0" w:color="auto"/>
            </w:tcBorders>
          </w:tcPr>
          <w:p w14:paraId="4ACA0E64"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4496FF6C"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6FD1BE0E" w14:textId="15EA8288"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590258">
              <w:rPr>
                <w:rFonts w:eastAsia="Calibri"/>
                <w:color w:val="auto"/>
                <w:sz w:val="21"/>
                <w:szCs w:val="21"/>
                <w:shd w:val="clear" w:color="auto" w:fill="auto"/>
                <w:lang w:eastAsia="en-US"/>
              </w:rPr>
              <w:t>09</w:t>
            </w:r>
            <w:r w:rsidRPr="00AD35E6">
              <w:rPr>
                <w:rFonts w:eastAsia="Calibri"/>
                <w:color w:val="auto"/>
                <w:sz w:val="21"/>
                <w:szCs w:val="21"/>
                <w:shd w:val="clear" w:color="auto" w:fill="auto"/>
                <w:lang w:eastAsia="en-US"/>
              </w:rPr>
              <w:t xml:space="preserve">» </w:t>
            </w:r>
            <w:r w:rsidR="00590258">
              <w:rPr>
                <w:rFonts w:eastAsia="Calibri"/>
                <w:color w:val="auto"/>
                <w:sz w:val="21"/>
                <w:szCs w:val="21"/>
                <w:shd w:val="clear" w:color="auto" w:fill="auto"/>
                <w:lang w:eastAsia="en-US"/>
              </w:rPr>
              <w:t>сентября</w:t>
            </w:r>
            <w:r w:rsidR="00A91C87">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w:t>
            </w:r>
          </w:p>
          <w:p w14:paraId="5C750789" w14:textId="6B2BCACF"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590258">
              <w:rPr>
                <w:rFonts w:eastAsia="Calibri"/>
                <w:color w:val="auto"/>
                <w:sz w:val="21"/>
                <w:szCs w:val="21"/>
                <w:shd w:val="clear" w:color="auto" w:fill="auto"/>
                <w:lang w:eastAsia="en-US"/>
              </w:rPr>
              <w:t>16</w:t>
            </w:r>
            <w:r w:rsidRPr="00AD35E6">
              <w:rPr>
                <w:rFonts w:eastAsia="Calibri"/>
                <w:color w:val="auto"/>
                <w:sz w:val="21"/>
                <w:szCs w:val="21"/>
                <w:shd w:val="clear" w:color="auto" w:fill="auto"/>
                <w:lang w:eastAsia="en-US"/>
              </w:rPr>
              <w:t xml:space="preserve">» </w:t>
            </w:r>
            <w:r w:rsidR="00590258">
              <w:rPr>
                <w:rFonts w:eastAsia="Calibri"/>
                <w:color w:val="auto"/>
                <w:sz w:val="21"/>
                <w:szCs w:val="21"/>
                <w:shd w:val="clear" w:color="auto" w:fill="auto"/>
                <w:lang w:eastAsia="en-US"/>
              </w:rPr>
              <w:t>сентября</w:t>
            </w:r>
            <w:r w:rsidR="00A91C87">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AEF4B4"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16F3F450" w14:textId="77777777" w:rsidTr="00734C85">
        <w:tc>
          <w:tcPr>
            <w:tcW w:w="567" w:type="dxa"/>
            <w:tcBorders>
              <w:top w:val="single" w:sz="4" w:space="0" w:color="auto"/>
              <w:left w:val="single" w:sz="4" w:space="0" w:color="auto"/>
              <w:bottom w:val="single" w:sz="4" w:space="0" w:color="auto"/>
              <w:right w:val="single" w:sz="4" w:space="0" w:color="auto"/>
            </w:tcBorders>
          </w:tcPr>
          <w:p w14:paraId="2DF42B8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0B37908D"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B119E8" w14:textId="511934E1"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590258">
              <w:rPr>
                <w:rFonts w:eastAsia="Calibri"/>
                <w:b/>
                <w:color w:val="auto"/>
                <w:sz w:val="21"/>
                <w:szCs w:val="21"/>
                <w:shd w:val="clear" w:color="auto" w:fill="auto"/>
                <w:lang w:eastAsia="en-US"/>
              </w:rPr>
              <w:t>09</w:t>
            </w:r>
            <w:r w:rsidRPr="00AD35E6">
              <w:rPr>
                <w:rFonts w:eastAsia="Calibri"/>
                <w:b/>
                <w:color w:val="auto"/>
                <w:sz w:val="21"/>
                <w:szCs w:val="21"/>
                <w:shd w:val="clear" w:color="auto" w:fill="auto"/>
                <w:lang w:eastAsia="en-US"/>
              </w:rPr>
              <w:t xml:space="preserve">» </w:t>
            </w:r>
            <w:r w:rsidR="00590258">
              <w:rPr>
                <w:rFonts w:eastAsia="Calibri"/>
                <w:b/>
                <w:color w:val="auto"/>
                <w:sz w:val="21"/>
                <w:szCs w:val="21"/>
                <w:shd w:val="clear" w:color="auto" w:fill="auto"/>
                <w:lang w:eastAsia="en-US"/>
              </w:rPr>
              <w:t>сентября</w:t>
            </w:r>
            <w:r w:rsidR="00A91C87">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p>
          <w:p w14:paraId="3E3BCB53" w14:textId="057AF477" w:rsidR="00694C52" w:rsidRPr="00AD35E6" w:rsidRDefault="00602783" w:rsidP="00427ED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Pr="00AD35E6">
              <w:rPr>
                <w:rFonts w:eastAsia="Calibri"/>
                <w:b/>
                <w:color w:val="auto"/>
                <w:sz w:val="21"/>
                <w:szCs w:val="21"/>
                <w:shd w:val="clear" w:color="auto" w:fill="auto"/>
                <w:lang w:eastAsia="en-US"/>
              </w:rPr>
              <w:t>«</w:t>
            </w:r>
            <w:r w:rsidR="00590258">
              <w:rPr>
                <w:rFonts w:eastAsia="Calibri"/>
                <w:b/>
                <w:color w:val="auto"/>
                <w:sz w:val="21"/>
                <w:szCs w:val="21"/>
                <w:shd w:val="clear" w:color="auto" w:fill="auto"/>
                <w:lang w:eastAsia="en-US"/>
              </w:rPr>
              <w:t>17</w:t>
            </w:r>
            <w:r w:rsidRPr="00AD35E6">
              <w:rPr>
                <w:rFonts w:eastAsia="Calibri"/>
                <w:b/>
                <w:color w:val="auto"/>
                <w:sz w:val="21"/>
                <w:szCs w:val="21"/>
                <w:shd w:val="clear" w:color="auto" w:fill="auto"/>
                <w:lang w:eastAsia="en-US"/>
              </w:rPr>
              <w:t xml:space="preserve">» </w:t>
            </w:r>
            <w:r w:rsidR="00590258">
              <w:rPr>
                <w:rFonts w:eastAsia="Calibri"/>
                <w:b/>
                <w:color w:val="auto"/>
                <w:sz w:val="21"/>
                <w:szCs w:val="21"/>
                <w:shd w:val="clear" w:color="auto" w:fill="auto"/>
                <w:lang w:eastAsia="en-US"/>
              </w:rPr>
              <w:t>сентября</w:t>
            </w:r>
            <w:r w:rsidR="00A91C87">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5685A639" w14:textId="77777777" w:rsidTr="00734C85">
        <w:tc>
          <w:tcPr>
            <w:tcW w:w="567" w:type="dxa"/>
            <w:tcBorders>
              <w:top w:val="single" w:sz="4" w:space="0" w:color="auto"/>
              <w:left w:val="single" w:sz="4" w:space="0" w:color="auto"/>
              <w:bottom w:val="single" w:sz="4" w:space="0" w:color="auto"/>
              <w:right w:val="single" w:sz="4" w:space="0" w:color="auto"/>
            </w:tcBorders>
          </w:tcPr>
          <w:p w14:paraId="27F06DA4"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4DAAF87B"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30B6099" w14:textId="415BC398" w:rsidR="00694C52" w:rsidRPr="00AD35E6" w:rsidRDefault="00416855" w:rsidP="00427EDA">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w:t>
            </w:r>
            <w:r w:rsidR="00590258">
              <w:rPr>
                <w:rFonts w:eastAsia="Calibri"/>
                <w:b/>
                <w:color w:val="auto"/>
                <w:sz w:val="21"/>
                <w:szCs w:val="21"/>
                <w:shd w:val="clear" w:color="auto" w:fill="auto"/>
                <w:lang w:eastAsia="en-US"/>
              </w:rPr>
              <w:t>18</w:t>
            </w:r>
            <w:r w:rsidRPr="00AD35E6">
              <w:rPr>
                <w:rFonts w:eastAsia="Calibri"/>
                <w:b/>
                <w:color w:val="auto"/>
                <w:sz w:val="21"/>
                <w:szCs w:val="21"/>
                <w:shd w:val="clear" w:color="auto" w:fill="auto"/>
                <w:lang w:eastAsia="en-US"/>
              </w:rPr>
              <w:t xml:space="preserve">» </w:t>
            </w:r>
            <w:r w:rsidR="00590258">
              <w:rPr>
                <w:rFonts w:eastAsia="Calibri"/>
                <w:b/>
                <w:color w:val="auto"/>
                <w:sz w:val="21"/>
                <w:szCs w:val="21"/>
                <w:shd w:val="clear" w:color="auto" w:fill="auto"/>
                <w:lang w:eastAsia="en-US"/>
              </w:rPr>
              <w:t>сентября</w:t>
            </w:r>
            <w:r w:rsidR="00A91C87">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p>
        </w:tc>
      </w:tr>
      <w:tr w:rsidR="00694C52" w:rsidRPr="00AD35E6" w14:paraId="6340FBF7" w14:textId="77777777" w:rsidTr="00734C85">
        <w:trPr>
          <w:trHeight w:val="610"/>
        </w:trPr>
        <w:tc>
          <w:tcPr>
            <w:tcW w:w="567" w:type="dxa"/>
            <w:tcBorders>
              <w:top w:val="single" w:sz="4" w:space="0" w:color="auto"/>
              <w:left w:val="single" w:sz="4" w:space="0" w:color="auto"/>
              <w:bottom w:val="single" w:sz="4" w:space="0" w:color="auto"/>
              <w:right w:val="single" w:sz="4" w:space="0" w:color="auto"/>
            </w:tcBorders>
          </w:tcPr>
          <w:p w14:paraId="6046ADF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128D1E6C"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4AD4DD77" w14:textId="61D0BD28" w:rsidR="00364486" w:rsidRPr="00AD35E6" w:rsidRDefault="00590258"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22.09</w:t>
            </w:r>
            <w:r w:rsidR="00A91C87">
              <w:rPr>
                <w:rFonts w:eastAsia="Calibri"/>
                <w:b/>
                <w:color w:val="auto"/>
                <w:sz w:val="21"/>
                <w:szCs w:val="21"/>
                <w:shd w:val="clear" w:color="auto" w:fill="auto"/>
                <w:lang w:eastAsia="en-US"/>
              </w:rPr>
              <w:t>.2025</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6019D294" w14:textId="77777777" w:rsidTr="00734C85">
        <w:tc>
          <w:tcPr>
            <w:tcW w:w="567" w:type="dxa"/>
            <w:tcBorders>
              <w:top w:val="single" w:sz="4" w:space="0" w:color="auto"/>
              <w:left w:val="single" w:sz="4" w:space="0" w:color="auto"/>
              <w:bottom w:val="single" w:sz="4" w:space="0" w:color="auto"/>
              <w:right w:val="single" w:sz="4" w:space="0" w:color="auto"/>
            </w:tcBorders>
          </w:tcPr>
          <w:p w14:paraId="4F0F157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0B81F53"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2966E80" w14:textId="6A5CE57E" w:rsidR="00694C52" w:rsidRPr="00AD35E6" w:rsidRDefault="00590258"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23.09</w:t>
            </w:r>
            <w:r w:rsidR="00A91C87" w:rsidRPr="00A91C87">
              <w:rPr>
                <w:rFonts w:eastAsia="Calibri"/>
                <w:b/>
                <w:color w:val="auto"/>
                <w:sz w:val="21"/>
                <w:szCs w:val="21"/>
                <w:shd w:val="clear" w:color="auto" w:fill="auto"/>
                <w:lang w:eastAsia="en-US"/>
              </w:rPr>
              <w:t>.2025г</w:t>
            </w:r>
            <w:r w:rsidR="00CA27DD" w:rsidRPr="00AD35E6">
              <w:rPr>
                <w:rFonts w:eastAsia="Calibri"/>
                <w:b/>
                <w:color w:val="auto"/>
                <w:sz w:val="21"/>
                <w:szCs w:val="21"/>
                <w:shd w:val="clear" w:color="auto" w:fill="auto"/>
                <w:lang w:eastAsia="en-US"/>
              </w:rPr>
              <w:t>.</w:t>
            </w:r>
          </w:p>
        </w:tc>
      </w:tr>
      <w:tr w:rsidR="00694C52" w:rsidRPr="00AD35E6" w14:paraId="0774DC03" w14:textId="77777777" w:rsidTr="00734C85">
        <w:tc>
          <w:tcPr>
            <w:tcW w:w="567" w:type="dxa"/>
            <w:tcBorders>
              <w:top w:val="single" w:sz="4" w:space="0" w:color="auto"/>
              <w:left w:val="single" w:sz="4" w:space="0" w:color="auto"/>
              <w:bottom w:val="single" w:sz="4" w:space="0" w:color="auto"/>
              <w:right w:val="single" w:sz="4" w:space="0" w:color="auto"/>
            </w:tcBorders>
          </w:tcPr>
          <w:p w14:paraId="59B06CC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604B0109"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873AD2E"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48C7A1AA"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lastRenderedPageBreak/>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72AB799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3E0ADB4A"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18B6F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1D3A2A34"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B71D412"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8E1A5CF"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43A2C5EC"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568FD2C3"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66956F7C"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E2D06D" w14:textId="5FFDDBF6"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51629A0C"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w:t>
            </w:r>
            <w:r w:rsidRPr="00AD35E6">
              <w:rPr>
                <w:rFonts w:eastAsia="Calibri"/>
                <w:bCs/>
                <w:color w:val="auto"/>
                <w:sz w:val="21"/>
                <w:szCs w:val="21"/>
                <w:shd w:val="clear" w:color="auto" w:fill="auto"/>
                <w:lang w:eastAsia="en-US"/>
              </w:rPr>
              <w:lastRenderedPageBreak/>
              <w:t>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2E3A239C" w14:textId="581790C6" w:rsidR="00CE4DD2" w:rsidRPr="00DA04E7" w:rsidRDefault="00B166D5" w:rsidP="00DA04E7">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tc>
      </w:tr>
      <w:tr w:rsidR="004965EE" w:rsidRPr="00AD35E6" w14:paraId="4B44A1B5" w14:textId="77777777" w:rsidTr="00734C85">
        <w:tc>
          <w:tcPr>
            <w:tcW w:w="567" w:type="dxa"/>
            <w:tcBorders>
              <w:top w:val="single" w:sz="4" w:space="0" w:color="auto"/>
              <w:left w:val="single" w:sz="4" w:space="0" w:color="auto"/>
              <w:bottom w:val="single" w:sz="4" w:space="0" w:color="auto"/>
              <w:right w:val="single" w:sz="4" w:space="0" w:color="auto"/>
            </w:tcBorders>
          </w:tcPr>
          <w:p w14:paraId="29290561"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25C02D1C"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588F60F7" w14:textId="05D36E92" w:rsidR="004965EE" w:rsidRPr="00AD35E6" w:rsidRDefault="00472E85" w:rsidP="00A91FA5">
            <w:pPr>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r w:rsidR="004965EE" w:rsidRPr="00AD35E6">
              <w:rPr>
                <w:rFonts w:eastAsia="Calibri"/>
                <w:color w:val="auto"/>
                <w:sz w:val="21"/>
                <w:szCs w:val="21"/>
                <w:shd w:val="clear" w:color="auto" w:fill="auto"/>
                <w:lang w:eastAsia="en-US"/>
              </w:rPr>
              <w:t xml:space="preserve"> процентов от начальной (максимальной) цены договора – </w:t>
            </w:r>
            <w:bookmarkStart w:id="18" w:name="_Hlk208234230"/>
            <w:r w:rsidR="0040070E" w:rsidRPr="0040070E">
              <w:rPr>
                <w:rFonts w:eastAsia="Calibri"/>
                <w:color w:val="auto"/>
                <w:sz w:val="21"/>
                <w:szCs w:val="21"/>
                <w:shd w:val="clear" w:color="auto" w:fill="auto"/>
                <w:lang w:eastAsia="en-US"/>
              </w:rPr>
              <w:t>130 000 (Сто тридцать тысяч) рублей 00 копеек</w:t>
            </w:r>
            <w:r>
              <w:rPr>
                <w:rFonts w:eastAsia="Calibri"/>
                <w:color w:val="auto"/>
                <w:sz w:val="21"/>
                <w:szCs w:val="21"/>
                <w:shd w:val="clear" w:color="auto" w:fill="auto"/>
                <w:lang w:eastAsia="en-US"/>
              </w:rPr>
              <w:t>.</w:t>
            </w:r>
            <w:bookmarkEnd w:id="18"/>
          </w:p>
          <w:p w14:paraId="0F87BCC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6560BD22" w14:textId="2EB964B6"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bookmarkStart w:id="19" w:name="_Hlk208234248"/>
            <w:r w:rsidR="0040070E" w:rsidRPr="0040070E">
              <w:rPr>
                <w:rFonts w:eastAsia="Calibri"/>
                <w:color w:val="auto"/>
                <w:sz w:val="21"/>
                <w:szCs w:val="21"/>
                <w:shd w:val="clear" w:color="auto" w:fill="auto"/>
                <w:lang w:eastAsia="en-US"/>
              </w:rPr>
              <w:t>195 000 (Сто девяносто пять тысяч) рублей 00 копеек</w:t>
            </w:r>
            <w:bookmarkEnd w:id="19"/>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2B953709" w14:textId="77777777" w:rsidTr="00734C85">
        <w:tc>
          <w:tcPr>
            <w:tcW w:w="567" w:type="dxa"/>
            <w:tcBorders>
              <w:top w:val="single" w:sz="4" w:space="0" w:color="auto"/>
              <w:left w:val="single" w:sz="4" w:space="0" w:color="auto"/>
              <w:bottom w:val="single" w:sz="4" w:space="0" w:color="auto"/>
              <w:right w:val="single" w:sz="4" w:space="0" w:color="auto"/>
            </w:tcBorders>
          </w:tcPr>
          <w:p w14:paraId="22FC8D39"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C28FD5"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14CD33"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14:paraId="0510E9CF"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74E65A3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44204D78"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2648CBB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51BCCEA7"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5350B0F6"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59A1B478" w14:textId="1277ECD4"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40070E" w:rsidRPr="0040070E">
              <w:rPr>
                <w:rFonts w:eastAsia="Calibri"/>
                <w:bCs/>
                <w:color w:val="auto"/>
                <w:sz w:val="21"/>
                <w:szCs w:val="21"/>
                <w:u w:val="single"/>
                <w:shd w:val="clear" w:color="auto" w:fill="auto"/>
                <w:lang w:eastAsia="en-US"/>
              </w:rPr>
              <w:t xml:space="preserve">«Средства для обеспечения исполнения Договора по объекту закупки: «Оказание услуг по ремонту насоса </w:t>
            </w:r>
            <w:proofErr w:type="spellStart"/>
            <w:r w:rsidR="0040070E" w:rsidRPr="0040070E">
              <w:rPr>
                <w:rFonts w:eastAsia="Calibri"/>
                <w:bCs/>
                <w:color w:val="auto"/>
                <w:sz w:val="21"/>
                <w:szCs w:val="21"/>
                <w:u w:val="single"/>
                <w:shd w:val="clear" w:color="auto" w:fill="auto"/>
                <w:lang w:eastAsia="en-US"/>
              </w:rPr>
              <w:t>Flygt</w:t>
            </w:r>
            <w:proofErr w:type="spellEnd"/>
            <w:r w:rsidR="0040070E" w:rsidRPr="0040070E">
              <w:rPr>
                <w:rFonts w:eastAsia="Calibri"/>
                <w:bCs/>
                <w:color w:val="auto"/>
                <w:sz w:val="21"/>
                <w:szCs w:val="21"/>
                <w:u w:val="single"/>
                <w:shd w:val="clear" w:color="auto" w:fill="auto"/>
                <w:lang w:eastAsia="en-US"/>
              </w:rPr>
              <w:t xml:space="preserve"> NT 3531835»</w:t>
            </w:r>
          </w:p>
        </w:tc>
      </w:tr>
      <w:tr w:rsidR="00694C52" w:rsidRPr="00AD35E6" w14:paraId="1671870D" w14:textId="77777777" w:rsidTr="00734C85">
        <w:tc>
          <w:tcPr>
            <w:tcW w:w="567" w:type="dxa"/>
            <w:tcBorders>
              <w:top w:val="single" w:sz="4" w:space="0" w:color="auto"/>
              <w:left w:val="single" w:sz="4" w:space="0" w:color="auto"/>
              <w:bottom w:val="single" w:sz="4" w:space="0" w:color="auto"/>
              <w:right w:val="single" w:sz="4" w:space="0" w:color="auto"/>
            </w:tcBorders>
          </w:tcPr>
          <w:p w14:paraId="166D2D2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75695B86"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65E90C47"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888EF83"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1422CF25" w14:textId="1B8479C7" w:rsidR="00694C52" w:rsidRPr="00AD35E6" w:rsidRDefault="006A7858"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tc>
      </w:tr>
    </w:tbl>
    <w:p w14:paraId="1C56B193" w14:textId="77777777" w:rsidR="003D240E" w:rsidRPr="00AD35E6" w:rsidRDefault="003D240E" w:rsidP="003D240E">
      <w:pPr>
        <w:ind w:firstLine="709"/>
      </w:pPr>
    </w:p>
    <w:p w14:paraId="44E7228D" w14:textId="77777777" w:rsidR="00675778" w:rsidRPr="00AD35E6" w:rsidRDefault="00675778" w:rsidP="003D240E">
      <w:pPr>
        <w:ind w:firstLine="709"/>
      </w:pPr>
    </w:p>
    <w:p w14:paraId="7225665E" w14:textId="77777777" w:rsidR="00675778" w:rsidRPr="00AD35E6" w:rsidRDefault="00675778" w:rsidP="003D240E">
      <w:pPr>
        <w:ind w:firstLine="709"/>
      </w:pPr>
    </w:p>
    <w:p w14:paraId="1FD51A9D" w14:textId="77777777" w:rsidR="00675778" w:rsidRPr="00AD35E6" w:rsidRDefault="00675778" w:rsidP="003D240E">
      <w:pPr>
        <w:ind w:firstLine="709"/>
      </w:pPr>
    </w:p>
    <w:p w14:paraId="4D6AB341" w14:textId="77777777" w:rsidR="00675778" w:rsidRPr="00AD35E6" w:rsidRDefault="00675778" w:rsidP="003D240E">
      <w:pPr>
        <w:ind w:firstLine="709"/>
      </w:pPr>
    </w:p>
    <w:p w14:paraId="116BA3A0" w14:textId="77777777" w:rsidR="000C73E6" w:rsidRPr="00AD35E6" w:rsidRDefault="000C73E6" w:rsidP="003D240E">
      <w:pPr>
        <w:ind w:firstLine="709"/>
      </w:pPr>
    </w:p>
    <w:p w14:paraId="6970F0E3" w14:textId="77777777" w:rsidR="000C73E6" w:rsidRPr="00AD35E6" w:rsidRDefault="000C73E6" w:rsidP="003D240E">
      <w:pPr>
        <w:ind w:firstLine="709"/>
      </w:pPr>
    </w:p>
    <w:p w14:paraId="2CD62469" w14:textId="77777777" w:rsidR="000C73E6" w:rsidRPr="00AD35E6" w:rsidRDefault="000C73E6" w:rsidP="003D240E">
      <w:pPr>
        <w:ind w:firstLine="709"/>
      </w:pPr>
    </w:p>
    <w:p w14:paraId="5C7EC3A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308FE20D" w14:textId="77777777" w:rsidR="0040070E" w:rsidRDefault="0040070E" w:rsidP="009E2206">
      <w:pPr>
        <w:keepNext/>
        <w:keepLines/>
        <w:widowControl w:val="0"/>
        <w:ind w:firstLine="709"/>
        <w:jc w:val="center"/>
        <w:rPr>
          <w:rFonts w:eastAsia="Calibri"/>
          <w:b/>
          <w:color w:val="auto"/>
          <w:shd w:val="clear" w:color="auto" w:fill="auto"/>
          <w:lang w:eastAsia="en-US"/>
        </w:rPr>
      </w:pPr>
    </w:p>
    <w:p w14:paraId="1FA6DA6D" w14:textId="77777777" w:rsidR="0040070E" w:rsidRDefault="0040070E" w:rsidP="0040070E">
      <w:pPr>
        <w:ind w:firstLine="567"/>
        <w:rPr>
          <w:rFonts w:eastAsia="Calibri"/>
          <w:b/>
          <w:color w:val="auto"/>
          <w:sz w:val="22"/>
          <w:szCs w:val="22"/>
        </w:rPr>
      </w:pPr>
      <w:r>
        <w:rPr>
          <w:rFonts w:eastAsia="Calibri"/>
          <w:b/>
          <w:color w:val="000000"/>
          <w:sz w:val="22"/>
          <w:szCs w:val="22"/>
          <w:shd w:val="clear" w:color="auto" w:fill="auto"/>
          <w:lang w:eastAsia="zh-CN"/>
        </w:rPr>
        <w:t>1.Общее описание.</w:t>
      </w:r>
    </w:p>
    <w:p w14:paraId="5F165B37" w14:textId="77777777" w:rsidR="0040070E" w:rsidRDefault="0040070E" w:rsidP="0040070E">
      <w:pPr>
        <w:ind w:firstLine="567"/>
      </w:pPr>
      <w:r>
        <w:rPr>
          <w:rFonts w:eastAsia="Calibri"/>
          <w:color w:val="000000"/>
          <w:sz w:val="22"/>
          <w:szCs w:val="22"/>
          <w:shd w:val="clear" w:color="auto" w:fill="auto"/>
          <w:lang w:eastAsia="zh-CN"/>
        </w:rPr>
        <w:t xml:space="preserve">Предмет договора: Капитальный ремонт насосного агрегата Тип: </w:t>
      </w:r>
      <w:r>
        <w:rPr>
          <w:rFonts w:eastAsia="Calibri"/>
          <w:color w:val="000000"/>
          <w:sz w:val="22"/>
          <w:szCs w:val="22"/>
          <w:shd w:val="clear" w:color="auto" w:fill="auto"/>
          <w:lang w:val="en-US" w:eastAsia="zh-CN"/>
        </w:rPr>
        <w:t>NT</w:t>
      </w:r>
      <w:r>
        <w:rPr>
          <w:rFonts w:eastAsia="Calibri"/>
          <w:color w:val="000000"/>
          <w:sz w:val="22"/>
          <w:szCs w:val="22"/>
          <w:shd w:val="clear" w:color="auto" w:fill="auto"/>
          <w:lang w:eastAsia="zh-CN"/>
        </w:rPr>
        <w:t xml:space="preserve"> 3531/835-1711035 (18161180) (изготовитель: </w:t>
      </w:r>
      <w:proofErr w:type="spellStart"/>
      <w:r>
        <w:rPr>
          <w:rFonts w:eastAsia="Calibri"/>
          <w:color w:val="000000"/>
          <w:sz w:val="22"/>
          <w:szCs w:val="22"/>
          <w:shd w:val="clear" w:color="auto" w:fill="auto"/>
          <w:lang w:val="en-US" w:eastAsia="zh-CN"/>
        </w:rPr>
        <w:t>ITTFlygt</w:t>
      </w:r>
      <w:proofErr w:type="spellEnd"/>
      <w:r>
        <w:rPr>
          <w:rFonts w:eastAsia="Calibri"/>
          <w:color w:val="000000"/>
          <w:sz w:val="22"/>
          <w:szCs w:val="22"/>
          <w:shd w:val="clear" w:color="auto" w:fill="auto"/>
          <w:lang w:eastAsia="zh-CN"/>
        </w:rPr>
        <w:t xml:space="preserve"> Швеция) на канализационной насосной станции №5 (КНС №5) г. Йошкар-Ола.</w:t>
      </w:r>
    </w:p>
    <w:p w14:paraId="77B64217" w14:textId="77777777" w:rsidR="0040070E" w:rsidRDefault="0040070E" w:rsidP="0040070E">
      <w:pPr>
        <w:ind w:firstLine="567"/>
        <w:rPr>
          <w:rFonts w:eastAsia="Calibri"/>
          <w:color w:val="auto"/>
          <w:sz w:val="12"/>
          <w:szCs w:val="12"/>
        </w:rPr>
      </w:pPr>
    </w:p>
    <w:p w14:paraId="261268E3" w14:textId="4094B8EE" w:rsidR="0040070E" w:rsidRDefault="0040070E" w:rsidP="0040070E">
      <w:pPr>
        <w:ind w:firstLine="567"/>
      </w:pPr>
      <w:r>
        <w:rPr>
          <w:rFonts w:eastAsia="Calibri"/>
          <w:color w:val="000000"/>
          <w:sz w:val="22"/>
          <w:szCs w:val="22"/>
          <w:shd w:val="clear" w:color="auto" w:fill="auto"/>
          <w:lang w:eastAsia="zh-CN"/>
        </w:rPr>
        <w:t xml:space="preserve">Цель работ: Т.О. после ресурса 25000 часов с заменой или восстановлением его частей, согласно перечню, предусмотренному инструкциями по эксплуатации изготовителя оборудования при проведении главного технического обслуживания. </w:t>
      </w:r>
    </w:p>
    <w:p w14:paraId="2B4EA21C" w14:textId="77777777" w:rsidR="0040070E" w:rsidRDefault="0040070E" w:rsidP="0040070E">
      <w:pPr>
        <w:ind w:firstLine="567"/>
        <w:rPr>
          <w:rFonts w:eastAsia="Calibri"/>
          <w:sz w:val="12"/>
          <w:szCs w:val="12"/>
        </w:rPr>
      </w:pPr>
    </w:p>
    <w:p w14:paraId="02ADD741" w14:textId="77777777" w:rsidR="0040070E" w:rsidRDefault="0040070E" w:rsidP="0040070E">
      <w:pPr>
        <w:ind w:firstLine="567"/>
        <w:rPr>
          <w:rFonts w:eastAsia="Calibri"/>
          <w:color w:val="auto"/>
          <w:sz w:val="22"/>
          <w:szCs w:val="22"/>
        </w:rPr>
      </w:pPr>
      <w:r>
        <w:rPr>
          <w:rFonts w:eastAsia="Calibri"/>
          <w:color w:val="000000"/>
          <w:sz w:val="22"/>
          <w:szCs w:val="22"/>
          <w:shd w:val="clear" w:color="auto" w:fill="auto"/>
          <w:lang w:eastAsia="zh-CN"/>
        </w:rPr>
        <w:t xml:space="preserve">Заказчик: МУП «Водоканал» </w:t>
      </w:r>
      <w:proofErr w:type="spellStart"/>
      <w:r>
        <w:rPr>
          <w:rFonts w:eastAsia="Calibri"/>
          <w:color w:val="000000"/>
          <w:sz w:val="22"/>
          <w:szCs w:val="22"/>
          <w:shd w:val="clear" w:color="auto" w:fill="auto"/>
          <w:lang w:eastAsia="zh-CN"/>
        </w:rPr>
        <w:t>г.Йошкар</w:t>
      </w:r>
      <w:proofErr w:type="spellEnd"/>
      <w:r>
        <w:rPr>
          <w:rFonts w:eastAsia="Calibri"/>
          <w:color w:val="000000"/>
          <w:sz w:val="22"/>
          <w:szCs w:val="22"/>
          <w:shd w:val="clear" w:color="auto" w:fill="auto"/>
          <w:lang w:eastAsia="zh-CN"/>
        </w:rPr>
        <w:t xml:space="preserve">-Олы» муниципального образования «Город Йошкар-Ола» Адрес: 424039, Республика Марий Эл, </w:t>
      </w:r>
      <w:proofErr w:type="spellStart"/>
      <w:r>
        <w:rPr>
          <w:rFonts w:eastAsia="Calibri"/>
          <w:color w:val="000000"/>
          <w:sz w:val="22"/>
          <w:szCs w:val="22"/>
          <w:shd w:val="clear" w:color="auto" w:fill="auto"/>
          <w:lang w:eastAsia="zh-CN"/>
        </w:rPr>
        <w:t>г.Йошкар</w:t>
      </w:r>
      <w:proofErr w:type="spellEnd"/>
      <w:r>
        <w:rPr>
          <w:rFonts w:eastAsia="Calibri"/>
          <w:color w:val="000000"/>
          <w:sz w:val="22"/>
          <w:szCs w:val="22"/>
          <w:shd w:val="clear" w:color="auto" w:fill="auto"/>
          <w:lang w:eastAsia="zh-CN"/>
        </w:rPr>
        <w:t xml:space="preserve">-Ола, </w:t>
      </w:r>
      <w:proofErr w:type="spellStart"/>
      <w:r>
        <w:rPr>
          <w:rFonts w:eastAsia="Calibri"/>
          <w:color w:val="000000"/>
          <w:sz w:val="22"/>
          <w:szCs w:val="22"/>
          <w:shd w:val="clear" w:color="auto" w:fill="auto"/>
          <w:lang w:eastAsia="zh-CN"/>
        </w:rPr>
        <w:t>ул.Дружбы</w:t>
      </w:r>
      <w:proofErr w:type="spellEnd"/>
      <w:r>
        <w:rPr>
          <w:rFonts w:eastAsia="Calibri"/>
          <w:color w:val="000000"/>
          <w:sz w:val="22"/>
          <w:szCs w:val="22"/>
          <w:shd w:val="clear" w:color="auto" w:fill="auto"/>
          <w:lang w:eastAsia="zh-CN"/>
        </w:rPr>
        <w:t>, д.2</w:t>
      </w:r>
    </w:p>
    <w:p w14:paraId="62278C3D" w14:textId="77777777" w:rsidR="0040070E" w:rsidRDefault="0040070E" w:rsidP="0040070E">
      <w:pPr>
        <w:ind w:firstLine="567"/>
        <w:rPr>
          <w:rFonts w:eastAsia="Calibri"/>
          <w:color w:val="auto"/>
          <w:sz w:val="12"/>
          <w:szCs w:val="12"/>
        </w:rPr>
      </w:pPr>
    </w:p>
    <w:p w14:paraId="223BDFC6" w14:textId="77777777" w:rsidR="0040070E" w:rsidRDefault="0040070E" w:rsidP="0040070E">
      <w:pPr>
        <w:ind w:firstLine="567"/>
        <w:rPr>
          <w:rFonts w:eastAsia="Calibri"/>
          <w:b/>
          <w:bCs/>
          <w:color w:val="auto"/>
          <w:sz w:val="22"/>
          <w:szCs w:val="22"/>
        </w:rPr>
      </w:pPr>
      <w:r>
        <w:rPr>
          <w:rFonts w:eastAsia="Calibri"/>
          <w:b/>
          <w:bCs/>
          <w:color w:val="000000"/>
          <w:sz w:val="22"/>
          <w:szCs w:val="22"/>
          <w:shd w:val="clear" w:color="auto" w:fill="auto"/>
          <w:lang w:eastAsia="zh-CN"/>
        </w:rPr>
        <w:t>Срок выполнения работ: в течение 25 недель с момента поставки насоса на ремонтную базу.</w:t>
      </w:r>
    </w:p>
    <w:p w14:paraId="6E0470B7" w14:textId="77777777" w:rsidR="0040070E" w:rsidRDefault="0040070E" w:rsidP="0040070E">
      <w:pPr>
        <w:ind w:firstLine="567"/>
        <w:rPr>
          <w:rFonts w:eastAsia="Calibri"/>
          <w:b/>
          <w:bCs/>
          <w:color w:val="auto"/>
          <w:sz w:val="12"/>
          <w:szCs w:val="12"/>
        </w:rPr>
      </w:pPr>
    </w:p>
    <w:p w14:paraId="3B6508C1" w14:textId="77777777" w:rsidR="0040070E" w:rsidRDefault="0040070E" w:rsidP="0040070E">
      <w:pPr>
        <w:ind w:firstLine="567"/>
      </w:pPr>
      <w:r>
        <w:rPr>
          <w:rFonts w:eastAsia="Calibri"/>
          <w:b/>
          <w:color w:val="000000"/>
          <w:sz w:val="22"/>
          <w:szCs w:val="22"/>
          <w:shd w:val="clear" w:color="auto" w:fill="auto"/>
          <w:lang w:eastAsia="zh-CN"/>
        </w:rPr>
        <w:t>Место выполнения работ:</w:t>
      </w:r>
      <w:r>
        <w:rPr>
          <w:rFonts w:eastAsia="Calibri"/>
          <w:color w:val="000000"/>
          <w:sz w:val="22"/>
          <w:szCs w:val="22"/>
          <w:shd w:val="clear" w:color="auto" w:fill="auto"/>
          <w:lang w:eastAsia="zh-CN"/>
        </w:rPr>
        <w:t xml:space="preserve"> Сервисный центр подрядчика.</w:t>
      </w:r>
    </w:p>
    <w:p w14:paraId="2E0D99B9" w14:textId="77777777" w:rsidR="0040070E" w:rsidRDefault="0040070E" w:rsidP="0040070E">
      <w:pPr>
        <w:ind w:firstLine="567"/>
        <w:rPr>
          <w:rFonts w:eastAsia="Calibri"/>
          <w:color w:val="auto"/>
          <w:sz w:val="12"/>
          <w:szCs w:val="12"/>
        </w:rPr>
      </w:pPr>
    </w:p>
    <w:p w14:paraId="5ACF1E3B" w14:textId="77777777" w:rsidR="0040070E" w:rsidRDefault="0040070E" w:rsidP="0040070E">
      <w:pPr>
        <w:ind w:firstLine="567"/>
        <w:rPr>
          <w:rFonts w:eastAsia="Calibri"/>
          <w:b/>
          <w:color w:val="auto"/>
          <w:sz w:val="22"/>
          <w:szCs w:val="22"/>
        </w:rPr>
      </w:pPr>
      <w:r>
        <w:rPr>
          <w:rFonts w:eastAsia="Calibri"/>
          <w:b/>
          <w:color w:val="000000"/>
          <w:sz w:val="22"/>
          <w:szCs w:val="22"/>
          <w:shd w:val="clear" w:color="auto" w:fill="auto"/>
          <w:lang w:eastAsia="zh-CN"/>
        </w:rPr>
        <w:t xml:space="preserve">2.Требования к выполнению работ: </w:t>
      </w:r>
    </w:p>
    <w:p w14:paraId="56C796F9" w14:textId="198FAF0B" w:rsidR="0040070E" w:rsidRDefault="0040070E" w:rsidP="0040070E">
      <w:pPr>
        <w:ind w:firstLine="567"/>
      </w:pPr>
      <w:r w:rsidRPr="00E13BFA">
        <w:rPr>
          <w:rFonts w:eastAsia="Calibri"/>
          <w:b/>
          <w:bCs/>
          <w:color w:val="000000"/>
          <w:sz w:val="22"/>
          <w:szCs w:val="22"/>
          <w:shd w:val="clear" w:color="auto" w:fill="auto"/>
          <w:lang w:eastAsia="zh-CN"/>
        </w:rPr>
        <w:t>2.1.</w:t>
      </w:r>
      <w:r>
        <w:rPr>
          <w:rFonts w:eastAsia="Calibri"/>
          <w:color w:val="000000"/>
          <w:sz w:val="22"/>
          <w:szCs w:val="22"/>
          <w:shd w:val="clear" w:color="auto" w:fill="auto"/>
          <w:lang w:eastAsia="zh-CN"/>
        </w:rPr>
        <w:t xml:space="preserve"> </w:t>
      </w:r>
      <w:r>
        <w:rPr>
          <w:rFonts w:eastAsia="Calibri"/>
          <w:b/>
          <w:color w:val="000000"/>
          <w:sz w:val="22"/>
          <w:szCs w:val="22"/>
          <w:shd w:val="clear" w:color="auto" w:fill="auto"/>
          <w:lang w:eastAsia="zh-CN"/>
        </w:rPr>
        <w:t>Перечень работ:</w:t>
      </w:r>
    </w:p>
    <w:p w14:paraId="41F7AA9E" w14:textId="77777777" w:rsidR="0040070E" w:rsidRDefault="0040070E" w:rsidP="0040070E">
      <w:pPr>
        <w:ind w:firstLine="567"/>
        <w:rPr>
          <w:rFonts w:eastAsia="Calibri"/>
          <w:b/>
          <w:color w:val="auto"/>
          <w:sz w:val="22"/>
          <w:szCs w:val="22"/>
        </w:rPr>
      </w:pPr>
      <w:r>
        <w:rPr>
          <w:rFonts w:eastAsia="Calibri"/>
          <w:b/>
          <w:color w:val="000000"/>
          <w:sz w:val="22"/>
          <w:szCs w:val="22"/>
          <w:shd w:val="clear" w:color="auto" w:fill="auto"/>
          <w:lang w:eastAsia="zh-CN"/>
        </w:rPr>
        <w:t>Промежуточное техническое обслуживание</w:t>
      </w:r>
    </w:p>
    <w:tbl>
      <w:tblPr>
        <w:tblW w:w="10414" w:type="dxa"/>
        <w:tblInd w:w="-10" w:type="dxa"/>
        <w:tblLayout w:type="fixed"/>
        <w:tblCellMar>
          <w:top w:w="28" w:type="dxa"/>
          <w:left w:w="28" w:type="dxa"/>
          <w:right w:w="28" w:type="dxa"/>
        </w:tblCellMar>
        <w:tblLook w:val="04A0" w:firstRow="1" w:lastRow="0" w:firstColumn="1" w:lastColumn="0" w:noHBand="0" w:noVBand="1"/>
      </w:tblPr>
      <w:tblGrid>
        <w:gridCol w:w="3042"/>
        <w:gridCol w:w="7372"/>
      </w:tblGrid>
      <w:tr w:rsidR="0040070E" w14:paraId="48609B5F" w14:textId="77777777" w:rsidTr="0040070E">
        <w:tc>
          <w:tcPr>
            <w:tcW w:w="3042" w:type="dxa"/>
            <w:tcBorders>
              <w:top w:val="single" w:sz="8" w:space="0" w:color="000000"/>
              <w:left w:val="single" w:sz="8" w:space="0" w:color="000000"/>
            </w:tcBorders>
          </w:tcPr>
          <w:p w14:paraId="55595945" w14:textId="77777777" w:rsidR="0040070E" w:rsidRDefault="0040070E" w:rsidP="000B630B">
            <w:pPr>
              <w:rPr>
                <w:rFonts w:eastAsia="Calibri"/>
                <w:b/>
                <w:sz w:val="22"/>
                <w:szCs w:val="22"/>
              </w:rPr>
            </w:pPr>
            <w:r>
              <w:rPr>
                <w:rFonts w:eastAsia="Calibri"/>
                <w:b/>
                <w:color w:val="000000"/>
                <w:sz w:val="22"/>
                <w:szCs w:val="22"/>
                <w:shd w:val="clear" w:color="auto" w:fill="auto"/>
                <w:lang w:eastAsia="zh-CN"/>
              </w:rPr>
              <w:t>Деталь</w:t>
            </w:r>
          </w:p>
        </w:tc>
        <w:tc>
          <w:tcPr>
            <w:tcW w:w="7372" w:type="dxa"/>
            <w:tcBorders>
              <w:top w:val="single" w:sz="8" w:space="0" w:color="000000"/>
              <w:left w:val="single" w:sz="8" w:space="0" w:color="000000"/>
              <w:right w:val="single" w:sz="8" w:space="0" w:color="000000"/>
            </w:tcBorders>
          </w:tcPr>
          <w:p w14:paraId="5FC29F28" w14:textId="77777777" w:rsidR="0040070E" w:rsidRDefault="0040070E" w:rsidP="000B630B">
            <w:pPr>
              <w:ind w:left="2" w:right="-13"/>
              <w:rPr>
                <w:rFonts w:eastAsia="Calibri"/>
                <w:b/>
                <w:sz w:val="22"/>
                <w:szCs w:val="22"/>
              </w:rPr>
            </w:pPr>
            <w:r>
              <w:rPr>
                <w:rFonts w:eastAsia="Calibri"/>
                <w:b/>
                <w:color w:val="000000"/>
                <w:sz w:val="22"/>
                <w:szCs w:val="22"/>
                <w:shd w:val="clear" w:color="auto" w:fill="auto"/>
                <w:lang w:eastAsia="zh-CN"/>
              </w:rPr>
              <w:t>Рекомендуемые действия</w:t>
            </w:r>
          </w:p>
        </w:tc>
      </w:tr>
      <w:tr w:rsidR="0040070E" w14:paraId="3CBF7C75" w14:textId="77777777" w:rsidTr="0040070E">
        <w:tc>
          <w:tcPr>
            <w:tcW w:w="3042" w:type="dxa"/>
            <w:tcBorders>
              <w:top w:val="single" w:sz="8" w:space="0" w:color="000000"/>
              <w:left w:val="single" w:sz="8" w:space="0" w:color="000000"/>
            </w:tcBorders>
          </w:tcPr>
          <w:p w14:paraId="3D355D2F" w14:textId="77777777" w:rsidR="0040070E" w:rsidRDefault="0040070E" w:rsidP="000B630B">
            <w:pPr>
              <w:rPr>
                <w:rFonts w:eastAsia="Calibri"/>
                <w:color w:val="auto"/>
                <w:sz w:val="22"/>
                <w:szCs w:val="22"/>
              </w:rPr>
            </w:pPr>
            <w:r>
              <w:rPr>
                <w:rFonts w:eastAsia="Calibri"/>
                <w:color w:val="000000"/>
                <w:sz w:val="22"/>
                <w:szCs w:val="22"/>
                <w:shd w:val="clear" w:color="auto" w:fill="auto"/>
                <w:lang w:eastAsia="zh-CN"/>
              </w:rPr>
              <w:t>Кожух насоса</w:t>
            </w:r>
          </w:p>
        </w:tc>
        <w:tc>
          <w:tcPr>
            <w:tcW w:w="7372" w:type="dxa"/>
            <w:tcBorders>
              <w:top w:val="single" w:sz="8" w:space="0" w:color="000000"/>
              <w:left w:val="single" w:sz="8" w:space="0" w:color="000000"/>
              <w:right w:val="single" w:sz="8" w:space="0" w:color="000000"/>
            </w:tcBorders>
          </w:tcPr>
          <w:p w14:paraId="4344AD77" w14:textId="77777777" w:rsidR="0040070E" w:rsidRDefault="0040070E" w:rsidP="000B630B">
            <w:pPr>
              <w:rPr>
                <w:rFonts w:eastAsia="Calibri"/>
                <w:color w:val="auto"/>
                <w:sz w:val="22"/>
                <w:szCs w:val="22"/>
              </w:rPr>
            </w:pPr>
            <w:r>
              <w:rPr>
                <w:rFonts w:eastAsia="Calibri"/>
                <w:color w:val="000000"/>
                <w:sz w:val="22"/>
                <w:szCs w:val="22"/>
                <w:shd w:val="clear" w:color="auto" w:fill="auto"/>
                <w:lang w:eastAsia="zh-CN"/>
              </w:rPr>
              <w:t>Проверьте насос и кабели на предмет внешних механических повреждений.</w:t>
            </w:r>
          </w:p>
        </w:tc>
      </w:tr>
      <w:tr w:rsidR="0040070E" w14:paraId="7AEBA32B" w14:textId="77777777" w:rsidTr="0040070E">
        <w:tc>
          <w:tcPr>
            <w:tcW w:w="3042" w:type="dxa"/>
            <w:tcBorders>
              <w:top w:val="single" w:sz="8" w:space="0" w:color="000000"/>
              <w:left w:val="single" w:sz="8" w:space="0" w:color="000000"/>
            </w:tcBorders>
          </w:tcPr>
          <w:p w14:paraId="19166042" w14:textId="77777777" w:rsidR="0040070E" w:rsidRDefault="0040070E" w:rsidP="000B630B">
            <w:pPr>
              <w:rPr>
                <w:rFonts w:eastAsia="Calibri"/>
                <w:color w:val="auto"/>
                <w:sz w:val="22"/>
                <w:szCs w:val="22"/>
              </w:rPr>
            </w:pPr>
            <w:r>
              <w:rPr>
                <w:rFonts w:eastAsia="Calibri"/>
                <w:color w:val="000000"/>
                <w:sz w:val="22"/>
                <w:szCs w:val="22"/>
                <w:shd w:val="clear" w:color="auto" w:fill="auto"/>
                <w:lang w:eastAsia="zh-CN"/>
              </w:rPr>
              <w:t>Кабель</w:t>
            </w:r>
          </w:p>
        </w:tc>
        <w:tc>
          <w:tcPr>
            <w:tcW w:w="7372" w:type="dxa"/>
            <w:tcBorders>
              <w:top w:val="single" w:sz="8" w:space="0" w:color="000000"/>
              <w:left w:val="single" w:sz="8" w:space="0" w:color="000000"/>
              <w:right w:val="single" w:sz="8" w:space="0" w:color="000000"/>
            </w:tcBorders>
          </w:tcPr>
          <w:p w14:paraId="0A778FF5" w14:textId="77777777" w:rsidR="0040070E" w:rsidRDefault="0040070E" w:rsidP="000B630B">
            <w:r>
              <w:rPr>
                <w:rFonts w:eastAsia="Calibri"/>
                <w:color w:val="000000"/>
                <w:sz w:val="22"/>
                <w:szCs w:val="22"/>
                <w:shd w:val="clear" w:color="auto" w:fill="auto"/>
                <w:lang w:eastAsia="zh-CN"/>
              </w:rPr>
              <w:t>1. Если наружная оболочка повреждена, замените кабель.</w:t>
            </w:r>
          </w:p>
          <w:p w14:paraId="27DA6486" w14:textId="77777777" w:rsidR="0040070E" w:rsidRDefault="0040070E" w:rsidP="000B630B">
            <w:r>
              <w:rPr>
                <w:rFonts w:eastAsia="Calibri"/>
                <w:color w:val="000000"/>
                <w:sz w:val="22"/>
                <w:szCs w:val="22"/>
                <w:shd w:val="clear" w:color="auto" w:fill="auto"/>
                <w:lang w:eastAsia="zh-CN"/>
              </w:rPr>
              <w:t>2. Убедитесь в том, что кабели не имеют резких изгибов и не защемлены.</w:t>
            </w:r>
          </w:p>
          <w:p w14:paraId="004F3D34" w14:textId="77777777" w:rsidR="0040070E" w:rsidRDefault="0040070E" w:rsidP="000B630B">
            <w:r>
              <w:rPr>
                <w:rFonts w:eastAsia="Calibri"/>
                <w:color w:val="000000"/>
                <w:sz w:val="22"/>
                <w:szCs w:val="22"/>
                <w:shd w:val="clear" w:color="auto" w:fill="auto"/>
                <w:lang w:eastAsia="zh-CN"/>
              </w:rPr>
              <w:t>3. Убедитесь, что провода и винты кабельного ввода соединены надлежащим образом и затянуты правильным моментом.</w:t>
            </w:r>
          </w:p>
        </w:tc>
      </w:tr>
      <w:tr w:rsidR="0040070E" w14:paraId="7B794C3F" w14:textId="77777777" w:rsidTr="0040070E">
        <w:tc>
          <w:tcPr>
            <w:tcW w:w="3042" w:type="dxa"/>
            <w:tcBorders>
              <w:top w:val="single" w:sz="8" w:space="0" w:color="000000"/>
              <w:left w:val="single" w:sz="8" w:space="0" w:color="000000"/>
            </w:tcBorders>
          </w:tcPr>
          <w:p w14:paraId="3CDF9A11" w14:textId="77777777" w:rsidR="0040070E" w:rsidRDefault="0040070E" w:rsidP="000B630B">
            <w:pPr>
              <w:rPr>
                <w:rFonts w:eastAsia="Calibri"/>
                <w:color w:val="auto"/>
                <w:sz w:val="22"/>
                <w:szCs w:val="22"/>
              </w:rPr>
            </w:pPr>
            <w:r>
              <w:rPr>
                <w:rFonts w:eastAsia="Calibri"/>
                <w:color w:val="000000"/>
                <w:sz w:val="22"/>
                <w:szCs w:val="22"/>
                <w:shd w:val="clear" w:color="auto" w:fill="auto"/>
                <w:lang w:eastAsia="zh-CN"/>
              </w:rPr>
              <w:t>Подъемная рукоятка</w:t>
            </w:r>
          </w:p>
        </w:tc>
        <w:tc>
          <w:tcPr>
            <w:tcW w:w="7372" w:type="dxa"/>
            <w:tcBorders>
              <w:top w:val="single" w:sz="8" w:space="0" w:color="000000"/>
              <w:left w:val="single" w:sz="8" w:space="0" w:color="000000"/>
              <w:right w:val="single" w:sz="8" w:space="0" w:color="000000"/>
            </w:tcBorders>
          </w:tcPr>
          <w:p w14:paraId="6926402F" w14:textId="77777777" w:rsidR="0040070E" w:rsidRDefault="0040070E" w:rsidP="000B630B">
            <w:pPr>
              <w:rPr>
                <w:rFonts w:eastAsia="Calibri"/>
                <w:color w:val="auto"/>
                <w:sz w:val="22"/>
                <w:szCs w:val="22"/>
              </w:rPr>
            </w:pPr>
            <w:r>
              <w:rPr>
                <w:rFonts w:eastAsia="Calibri"/>
                <w:color w:val="000000"/>
                <w:sz w:val="22"/>
                <w:szCs w:val="22"/>
                <w:shd w:val="clear" w:color="auto" w:fill="auto"/>
                <w:lang w:eastAsia="zh-CN"/>
              </w:rPr>
              <w:t>Проверьте подъемную рукоятку на предмет коррозии или других повреждений.</w:t>
            </w:r>
          </w:p>
        </w:tc>
      </w:tr>
      <w:tr w:rsidR="0040070E" w14:paraId="5E0B5082" w14:textId="77777777" w:rsidTr="0040070E">
        <w:tc>
          <w:tcPr>
            <w:tcW w:w="3042" w:type="dxa"/>
            <w:tcBorders>
              <w:top w:val="single" w:sz="8" w:space="0" w:color="000000"/>
              <w:left w:val="single" w:sz="8" w:space="0" w:color="000000"/>
            </w:tcBorders>
          </w:tcPr>
          <w:p w14:paraId="776F12C8" w14:textId="77777777" w:rsidR="0040070E" w:rsidRDefault="0040070E" w:rsidP="000B630B">
            <w:pPr>
              <w:rPr>
                <w:rFonts w:eastAsia="Calibri"/>
                <w:color w:val="auto"/>
                <w:sz w:val="22"/>
                <w:szCs w:val="22"/>
              </w:rPr>
            </w:pPr>
            <w:r>
              <w:rPr>
                <w:rFonts w:eastAsia="Calibri"/>
                <w:color w:val="000000"/>
                <w:sz w:val="22"/>
                <w:szCs w:val="22"/>
                <w:shd w:val="clear" w:color="auto" w:fill="auto"/>
                <w:lang w:eastAsia="zh-CN"/>
              </w:rPr>
              <w:t>Соединительная</w:t>
            </w:r>
          </w:p>
          <w:p w14:paraId="7B307345" w14:textId="77777777" w:rsidR="0040070E" w:rsidRDefault="0040070E" w:rsidP="000B630B">
            <w:pPr>
              <w:rPr>
                <w:rFonts w:eastAsia="Calibri"/>
                <w:color w:val="auto"/>
                <w:sz w:val="22"/>
                <w:szCs w:val="22"/>
              </w:rPr>
            </w:pPr>
            <w:r>
              <w:rPr>
                <w:rFonts w:eastAsia="Calibri"/>
                <w:color w:val="000000"/>
                <w:sz w:val="22"/>
                <w:szCs w:val="22"/>
                <w:shd w:val="clear" w:color="auto" w:fill="auto"/>
                <w:lang w:eastAsia="zh-CN"/>
              </w:rPr>
              <w:t>коробка</w:t>
            </w:r>
          </w:p>
        </w:tc>
        <w:tc>
          <w:tcPr>
            <w:tcW w:w="7372" w:type="dxa"/>
            <w:tcBorders>
              <w:top w:val="single" w:sz="8" w:space="0" w:color="000000"/>
              <w:left w:val="single" w:sz="8" w:space="0" w:color="000000"/>
              <w:right w:val="single" w:sz="8" w:space="0" w:color="000000"/>
            </w:tcBorders>
          </w:tcPr>
          <w:p w14:paraId="0CC31E92" w14:textId="77777777" w:rsidR="0040070E" w:rsidRDefault="0040070E" w:rsidP="000B630B">
            <w:r>
              <w:rPr>
                <w:rFonts w:eastAsia="Calibri"/>
                <w:color w:val="000000"/>
                <w:sz w:val="22"/>
                <w:szCs w:val="22"/>
                <w:shd w:val="clear" w:color="auto" w:fill="auto"/>
                <w:lang w:eastAsia="zh-CN"/>
              </w:rPr>
              <w:t>1. Общие:</w:t>
            </w:r>
          </w:p>
          <w:p w14:paraId="34788E4C" w14:textId="77777777" w:rsidR="0040070E" w:rsidRDefault="0040070E" w:rsidP="000B630B">
            <w:pPr>
              <w:rPr>
                <w:rFonts w:eastAsia="Calibri"/>
                <w:color w:val="auto"/>
                <w:sz w:val="22"/>
                <w:szCs w:val="22"/>
              </w:rPr>
            </w:pPr>
            <w:r>
              <w:rPr>
                <w:rFonts w:eastAsia="Calibri"/>
                <w:color w:val="000000"/>
                <w:sz w:val="22"/>
                <w:szCs w:val="22"/>
                <w:shd w:val="clear" w:color="auto" w:fill="auto"/>
                <w:lang w:eastAsia="zh-CN"/>
              </w:rPr>
              <w:t>Убедитесь в том, что она чистая и сухая.</w:t>
            </w:r>
          </w:p>
          <w:p w14:paraId="0FF7C97C" w14:textId="77777777" w:rsidR="0040070E" w:rsidRDefault="0040070E" w:rsidP="000B630B">
            <w:pPr>
              <w:rPr>
                <w:rFonts w:eastAsia="Calibri"/>
                <w:color w:val="auto"/>
                <w:sz w:val="22"/>
                <w:szCs w:val="22"/>
              </w:rPr>
            </w:pPr>
            <w:r>
              <w:rPr>
                <w:rFonts w:eastAsia="Calibri"/>
                <w:color w:val="000000"/>
                <w:sz w:val="22"/>
                <w:szCs w:val="22"/>
                <w:shd w:val="clear" w:color="auto" w:fill="auto"/>
                <w:lang w:eastAsia="zh-CN"/>
              </w:rPr>
              <w:t>Если она мокрая:</w:t>
            </w:r>
          </w:p>
          <w:p w14:paraId="2FF965A7" w14:textId="77777777" w:rsidR="0040070E" w:rsidRDefault="0040070E" w:rsidP="000B630B">
            <w:r>
              <w:rPr>
                <w:rFonts w:eastAsia="Calibri"/>
                <w:color w:val="000000"/>
                <w:sz w:val="22"/>
                <w:szCs w:val="22"/>
                <w:shd w:val="clear" w:color="auto" w:fill="auto"/>
                <w:lang w:eastAsia="zh-CN"/>
              </w:rPr>
              <w:t>a. Проверьте кабельный ввод.</w:t>
            </w:r>
          </w:p>
          <w:p w14:paraId="0DBD75B6" w14:textId="77777777" w:rsidR="0040070E" w:rsidRDefault="0040070E" w:rsidP="000B630B">
            <w:r>
              <w:rPr>
                <w:rFonts w:eastAsia="Calibri"/>
                <w:color w:val="000000"/>
                <w:sz w:val="22"/>
                <w:szCs w:val="22"/>
                <w:shd w:val="clear" w:color="auto" w:fill="auto"/>
                <w:lang w:eastAsia="zh-CN"/>
              </w:rPr>
              <w:t>b. Замените уплотнительные кольца. (Новые уплотнительные кольца должны быть установлены во все уплотнительные соединения, доступные во время осмотра).</w:t>
            </w:r>
          </w:p>
          <w:p w14:paraId="385989E1" w14:textId="77777777" w:rsidR="0040070E" w:rsidRDefault="0040070E" w:rsidP="000B630B">
            <w:r>
              <w:rPr>
                <w:rFonts w:eastAsia="Calibri"/>
                <w:color w:val="000000"/>
                <w:sz w:val="22"/>
                <w:szCs w:val="22"/>
                <w:shd w:val="clear" w:color="auto" w:fill="auto"/>
                <w:lang w:eastAsia="zh-CN"/>
              </w:rPr>
              <w:t>2. Клеммная колодка: убедитесь в том, что соединения надежно и герметично затянуты правильным моментом.</w:t>
            </w:r>
          </w:p>
        </w:tc>
      </w:tr>
      <w:tr w:rsidR="0040070E" w14:paraId="48E02C11" w14:textId="77777777" w:rsidTr="0040070E">
        <w:tc>
          <w:tcPr>
            <w:tcW w:w="3042" w:type="dxa"/>
            <w:tcBorders>
              <w:top w:val="single" w:sz="8" w:space="0" w:color="000000"/>
              <w:left w:val="single" w:sz="8" w:space="0" w:color="000000"/>
            </w:tcBorders>
          </w:tcPr>
          <w:p w14:paraId="731C67E9" w14:textId="77777777" w:rsidR="0040070E" w:rsidRDefault="0040070E" w:rsidP="000B630B">
            <w:pPr>
              <w:rPr>
                <w:rFonts w:eastAsia="Calibri"/>
                <w:color w:val="auto"/>
                <w:sz w:val="22"/>
                <w:szCs w:val="22"/>
              </w:rPr>
            </w:pPr>
            <w:r>
              <w:rPr>
                <w:rFonts w:eastAsia="Calibri"/>
                <w:color w:val="000000"/>
                <w:sz w:val="22"/>
                <w:szCs w:val="22"/>
                <w:shd w:val="clear" w:color="auto" w:fill="auto"/>
                <w:lang w:eastAsia="zh-CN"/>
              </w:rPr>
              <w:t xml:space="preserve">Изоляция соединительной коробки, приводы до 1 </w:t>
            </w:r>
            <w:proofErr w:type="spellStart"/>
            <w:r>
              <w:rPr>
                <w:rFonts w:eastAsia="Calibri"/>
                <w:color w:val="000000"/>
                <w:sz w:val="22"/>
                <w:szCs w:val="22"/>
                <w:shd w:val="clear" w:color="auto" w:fill="auto"/>
                <w:lang w:eastAsia="zh-CN"/>
              </w:rPr>
              <w:t>кВ</w:t>
            </w:r>
            <w:proofErr w:type="spellEnd"/>
          </w:p>
        </w:tc>
        <w:tc>
          <w:tcPr>
            <w:tcW w:w="7372" w:type="dxa"/>
            <w:tcBorders>
              <w:top w:val="single" w:sz="8" w:space="0" w:color="000000"/>
              <w:left w:val="single" w:sz="8" w:space="0" w:color="000000"/>
              <w:right w:val="single" w:sz="8" w:space="0" w:color="000000"/>
            </w:tcBorders>
          </w:tcPr>
          <w:p w14:paraId="23CB49EF" w14:textId="77777777" w:rsidR="0040070E" w:rsidRDefault="0040070E" w:rsidP="000B630B">
            <w:pPr>
              <w:rPr>
                <w:rFonts w:eastAsia="Calibri"/>
                <w:color w:val="auto"/>
                <w:sz w:val="22"/>
                <w:szCs w:val="22"/>
              </w:rPr>
            </w:pPr>
            <w:r>
              <w:rPr>
                <w:rFonts w:eastAsia="Calibri"/>
                <w:color w:val="000000"/>
                <w:sz w:val="22"/>
                <w:szCs w:val="22"/>
                <w:shd w:val="clear" w:color="auto" w:fill="auto"/>
                <w:lang w:eastAsia="zh-CN"/>
              </w:rPr>
              <w:t>Проверьте состояние и функционирование.</w:t>
            </w:r>
          </w:p>
        </w:tc>
      </w:tr>
      <w:tr w:rsidR="0040070E" w14:paraId="0A99F031" w14:textId="77777777" w:rsidTr="0040070E">
        <w:tc>
          <w:tcPr>
            <w:tcW w:w="3042" w:type="dxa"/>
            <w:tcBorders>
              <w:top w:val="single" w:sz="8" w:space="0" w:color="000000"/>
              <w:left w:val="single" w:sz="8" w:space="0" w:color="000000"/>
              <w:bottom w:val="single" w:sz="8" w:space="0" w:color="000000"/>
            </w:tcBorders>
          </w:tcPr>
          <w:p w14:paraId="5B0764A3" w14:textId="77777777" w:rsidR="0040070E" w:rsidRDefault="0040070E" w:rsidP="000B630B">
            <w:pPr>
              <w:rPr>
                <w:rFonts w:eastAsia="Calibri"/>
                <w:color w:val="auto"/>
                <w:sz w:val="22"/>
                <w:szCs w:val="22"/>
              </w:rPr>
            </w:pPr>
            <w:r>
              <w:rPr>
                <w:rFonts w:eastAsia="Calibri"/>
                <w:color w:val="000000"/>
                <w:sz w:val="22"/>
                <w:szCs w:val="22"/>
                <w:shd w:val="clear" w:color="auto" w:fill="auto"/>
                <w:lang w:eastAsia="zh-CN"/>
              </w:rPr>
              <w:t xml:space="preserve">Изоляция соединительной коробки, приводы 1,2 - 6,6 </w:t>
            </w:r>
            <w:proofErr w:type="spellStart"/>
            <w:r>
              <w:rPr>
                <w:rFonts w:eastAsia="Calibri"/>
                <w:color w:val="000000"/>
                <w:sz w:val="22"/>
                <w:szCs w:val="22"/>
                <w:shd w:val="clear" w:color="auto" w:fill="auto"/>
                <w:lang w:eastAsia="zh-CN"/>
              </w:rPr>
              <w:t>кВ</w:t>
            </w:r>
            <w:proofErr w:type="spellEnd"/>
          </w:p>
        </w:tc>
        <w:tc>
          <w:tcPr>
            <w:tcW w:w="7372" w:type="dxa"/>
            <w:tcBorders>
              <w:top w:val="single" w:sz="8" w:space="0" w:color="000000"/>
              <w:left w:val="single" w:sz="8" w:space="0" w:color="000000"/>
              <w:bottom w:val="single" w:sz="8" w:space="0" w:color="000000"/>
              <w:right w:val="single" w:sz="8" w:space="0" w:color="000000"/>
            </w:tcBorders>
          </w:tcPr>
          <w:p w14:paraId="45ACA099" w14:textId="77777777" w:rsidR="0040070E" w:rsidRDefault="0040070E" w:rsidP="000B630B">
            <w:pPr>
              <w:rPr>
                <w:rFonts w:eastAsia="Calibri"/>
                <w:color w:val="auto"/>
                <w:sz w:val="22"/>
                <w:szCs w:val="22"/>
              </w:rPr>
            </w:pPr>
            <w:r>
              <w:rPr>
                <w:rFonts w:eastAsia="Calibri"/>
                <w:color w:val="000000"/>
                <w:sz w:val="22"/>
                <w:szCs w:val="22"/>
                <w:shd w:val="clear" w:color="auto" w:fill="auto"/>
                <w:lang w:eastAsia="zh-CN"/>
              </w:rPr>
              <w:t>Проверьте состояние и функционирование.</w:t>
            </w:r>
          </w:p>
        </w:tc>
      </w:tr>
      <w:tr w:rsidR="0040070E" w14:paraId="0A70D57A" w14:textId="77777777" w:rsidTr="0040070E">
        <w:tc>
          <w:tcPr>
            <w:tcW w:w="3042" w:type="dxa"/>
            <w:tcBorders>
              <w:left w:val="single" w:sz="8" w:space="0" w:color="000000"/>
              <w:bottom w:val="single" w:sz="8" w:space="0" w:color="000000"/>
            </w:tcBorders>
          </w:tcPr>
          <w:p w14:paraId="4EA03CC6" w14:textId="77777777" w:rsidR="0040070E" w:rsidRDefault="0040070E" w:rsidP="000B630B">
            <w:pPr>
              <w:rPr>
                <w:rFonts w:eastAsia="Calibri"/>
                <w:color w:val="auto"/>
                <w:sz w:val="22"/>
                <w:szCs w:val="22"/>
              </w:rPr>
            </w:pPr>
            <w:r>
              <w:rPr>
                <w:rFonts w:eastAsia="Calibri"/>
                <w:color w:val="000000"/>
                <w:sz w:val="22"/>
                <w:szCs w:val="22"/>
                <w:shd w:val="clear" w:color="auto" w:fill="auto"/>
                <w:lang w:eastAsia="zh-CN"/>
              </w:rPr>
              <w:t>Корпус статора</w:t>
            </w:r>
          </w:p>
        </w:tc>
        <w:tc>
          <w:tcPr>
            <w:tcW w:w="7372" w:type="dxa"/>
            <w:tcBorders>
              <w:left w:val="single" w:sz="8" w:space="0" w:color="000000"/>
              <w:bottom w:val="single" w:sz="8" w:space="0" w:color="000000"/>
              <w:right w:val="single" w:sz="8" w:space="0" w:color="000000"/>
            </w:tcBorders>
          </w:tcPr>
          <w:p w14:paraId="744861E0" w14:textId="77777777" w:rsidR="0040070E" w:rsidRDefault="0040070E" w:rsidP="000B630B">
            <w:pPr>
              <w:ind w:left="60"/>
            </w:pPr>
            <w:r>
              <w:rPr>
                <w:rFonts w:eastAsia="Calibri"/>
                <w:color w:val="000000"/>
                <w:sz w:val="22"/>
                <w:szCs w:val="22"/>
                <w:shd w:val="clear" w:color="auto" w:fill="auto"/>
                <w:lang w:eastAsia="zh-CN"/>
              </w:rPr>
              <w:t>1. Убедитесь в том, что он чистый и сухой.</w:t>
            </w:r>
          </w:p>
          <w:p w14:paraId="17DFC870" w14:textId="77777777" w:rsidR="0040070E" w:rsidRDefault="0040070E" w:rsidP="000B630B">
            <w:pPr>
              <w:rPr>
                <w:rFonts w:eastAsia="Calibri"/>
                <w:color w:val="auto"/>
                <w:sz w:val="22"/>
                <w:szCs w:val="22"/>
              </w:rPr>
            </w:pPr>
            <w:r>
              <w:rPr>
                <w:rFonts w:eastAsia="Calibri"/>
                <w:color w:val="000000"/>
                <w:sz w:val="22"/>
                <w:szCs w:val="22"/>
                <w:shd w:val="clear" w:color="auto" w:fill="auto"/>
                <w:lang w:eastAsia="zh-CN"/>
              </w:rPr>
              <w:t>Если в корпусе статора есть масло, откачайте его и очистите корпус. В течении ремонта проверьте еще раз. Если в корпусе статора снова присутствует масло, замените уплотнения.</w:t>
            </w:r>
          </w:p>
          <w:p w14:paraId="7F19201D" w14:textId="77777777" w:rsidR="0040070E" w:rsidRDefault="0040070E" w:rsidP="000B630B">
            <w:pPr>
              <w:rPr>
                <w:rFonts w:eastAsia="Calibri"/>
                <w:color w:val="auto"/>
                <w:sz w:val="22"/>
                <w:szCs w:val="22"/>
              </w:rPr>
            </w:pPr>
            <w:r>
              <w:rPr>
                <w:rFonts w:eastAsia="Calibri"/>
                <w:color w:val="000000"/>
                <w:sz w:val="22"/>
                <w:szCs w:val="22"/>
                <w:shd w:val="clear" w:color="auto" w:fill="auto"/>
                <w:lang w:eastAsia="zh-CN"/>
              </w:rPr>
              <w:t>Если в корпусе статора есть вода и в масле была вода, немедленно замените уплотнения.</w:t>
            </w:r>
          </w:p>
          <w:p w14:paraId="01F1F7EB" w14:textId="77777777" w:rsidR="0040070E" w:rsidRDefault="0040070E" w:rsidP="000B630B">
            <w:pPr>
              <w:rPr>
                <w:rFonts w:eastAsia="Calibri"/>
                <w:color w:val="auto"/>
                <w:sz w:val="22"/>
                <w:szCs w:val="22"/>
              </w:rPr>
            </w:pPr>
            <w:r>
              <w:rPr>
                <w:rFonts w:eastAsia="Calibri"/>
                <w:color w:val="000000"/>
                <w:sz w:val="22"/>
                <w:szCs w:val="22"/>
                <w:shd w:val="clear" w:color="auto" w:fill="auto"/>
                <w:lang w:eastAsia="zh-CN"/>
              </w:rPr>
              <w:t>Если в корпусе статора вода, но в масле воды не было, проверьте все соединения.</w:t>
            </w:r>
          </w:p>
          <w:p w14:paraId="3AC09DC1" w14:textId="77777777" w:rsidR="0040070E" w:rsidRDefault="0040070E" w:rsidP="000B630B">
            <w:pPr>
              <w:ind w:left="60"/>
            </w:pPr>
            <w:r>
              <w:rPr>
                <w:rFonts w:eastAsia="Calibri"/>
                <w:color w:val="000000"/>
                <w:sz w:val="22"/>
                <w:szCs w:val="22"/>
                <w:shd w:val="clear" w:color="auto" w:fill="auto"/>
                <w:lang w:eastAsia="zh-CN"/>
              </w:rPr>
              <w:t>2. Замените уплотнительные кольца.</w:t>
            </w:r>
          </w:p>
        </w:tc>
      </w:tr>
      <w:tr w:rsidR="0040070E" w14:paraId="50FDDBB8" w14:textId="77777777" w:rsidTr="0040070E">
        <w:tc>
          <w:tcPr>
            <w:tcW w:w="3042" w:type="dxa"/>
            <w:tcBorders>
              <w:left w:val="single" w:sz="8" w:space="0" w:color="000000"/>
              <w:bottom w:val="single" w:sz="8" w:space="0" w:color="000000"/>
            </w:tcBorders>
          </w:tcPr>
          <w:p w14:paraId="25BA6411" w14:textId="77777777" w:rsidR="0040070E" w:rsidRDefault="0040070E" w:rsidP="000B630B">
            <w:pPr>
              <w:rPr>
                <w:rFonts w:eastAsia="Calibri"/>
                <w:color w:val="auto"/>
                <w:sz w:val="22"/>
                <w:szCs w:val="22"/>
              </w:rPr>
            </w:pPr>
            <w:r>
              <w:rPr>
                <w:rFonts w:eastAsia="Calibri"/>
                <w:color w:val="000000"/>
                <w:sz w:val="22"/>
                <w:szCs w:val="22"/>
                <w:shd w:val="clear" w:color="auto" w:fill="auto"/>
                <w:lang w:eastAsia="zh-CN"/>
              </w:rPr>
              <w:t>Масляный узел</w:t>
            </w:r>
          </w:p>
        </w:tc>
        <w:tc>
          <w:tcPr>
            <w:tcW w:w="7372" w:type="dxa"/>
            <w:tcBorders>
              <w:left w:val="single" w:sz="8" w:space="0" w:color="000000"/>
              <w:bottom w:val="single" w:sz="8" w:space="0" w:color="000000"/>
              <w:right w:val="single" w:sz="8" w:space="0" w:color="000000"/>
            </w:tcBorders>
          </w:tcPr>
          <w:p w14:paraId="7A9DA33C" w14:textId="77777777" w:rsidR="0040070E" w:rsidRDefault="0040070E" w:rsidP="000B630B">
            <w:r>
              <w:rPr>
                <w:rFonts w:eastAsia="Calibri"/>
                <w:color w:val="000000"/>
                <w:sz w:val="22"/>
                <w:szCs w:val="22"/>
                <w:shd w:val="clear" w:color="auto" w:fill="auto"/>
                <w:lang w:eastAsia="zh-CN"/>
              </w:rPr>
              <w:t>1. Проверьте качество масла:</w:t>
            </w:r>
          </w:p>
          <w:p w14:paraId="0C8C2472" w14:textId="77777777" w:rsidR="0040070E" w:rsidRDefault="0040070E" w:rsidP="000B630B">
            <w:pPr>
              <w:rPr>
                <w:rFonts w:eastAsia="Calibri"/>
                <w:color w:val="auto"/>
                <w:sz w:val="22"/>
                <w:szCs w:val="22"/>
              </w:rPr>
            </w:pPr>
            <w:r>
              <w:rPr>
                <w:rFonts w:eastAsia="Calibri"/>
                <w:color w:val="000000"/>
                <w:sz w:val="22"/>
                <w:szCs w:val="22"/>
                <w:shd w:val="clear" w:color="auto" w:fill="auto"/>
                <w:lang w:eastAsia="zh-CN"/>
              </w:rPr>
              <w:t>Если в масле есть вода, слейте масло и замените новым. В течении ремонта проверьте качество масла еще раз.</w:t>
            </w:r>
          </w:p>
          <w:p w14:paraId="775ECF66" w14:textId="77777777" w:rsidR="0040070E" w:rsidRDefault="0040070E" w:rsidP="000B630B">
            <w:pPr>
              <w:rPr>
                <w:rFonts w:eastAsia="Calibri"/>
                <w:color w:val="auto"/>
                <w:sz w:val="22"/>
                <w:szCs w:val="22"/>
              </w:rPr>
            </w:pPr>
            <w:r>
              <w:rPr>
                <w:rFonts w:eastAsia="Calibri"/>
                <w:color w:val="000000"/>
                <w:sz w:val="22"/>
                <w:szCs w:val="22"/>
                <w:shd w:val="clear" w:color="auto" w:fill="auto"/>
                <w:lang w:eastAsia="zh-CN"/>
              </w:rPr>
              <w:t>Если в масле нет воды, при необходимости пополните масло до нужного уровня.</w:t>
            </w:r>
          </w:p>
          <w:p w14:paraId="0B477FC8" w14:textId="77777777" w:rsidR="0040070E" w:rsidRDefault="0040070E" w:rsidP="000B630B">
            <w:r>
              <w:rPr>
                <w:rFonts w:eastAsia="Calibri"/>
                <w:color w:val="000000"/>
                <w:sz w:val="22"/>
                <w:szCs w:val="22"/>
                <w:shd w:val="clear" w:color="auto" w:fill="auto"/>
                <w:lang w:eastAsia="zh-CN"/>
              </w:rPr>
              <w:t>2. Замените уплотнительные кольца винтов маслоналивных отверстий.</w:t>
            </w:r>
          </w:p>
        </w:tc>
      </w:tr>
      <w:tr w:rsidR="0040070E" w14:paraId="472FFC84" w14:textId="77777777" w:rsidTr="0040070E">
        <w:tc>
          <w:tcPr>
            <w:tcW w:w="3042" w:type="dxa"/>
            <w:tcBorders>
              <w:left w:val="single" w:sz="8" w:space="0" w:color="000000"/>
              <w:bottom w:val="single" w:sz="8" w:space="0" w:color="000000"/>
            </w:tcBorders>
          </w:tcPr>
          <w:p w14:paraId="35E3074C" w14:textId="77777777" w:rsidR="0040070E" w:rsidRDefault="0040070E" w:rsidP="000B630B">
            <w:pPr>
              <w:rPr>
                <w:rFonts w:eastAsia="Calibri"/>
                <w:color w:val="auto"/>
                <w:sz w:val="22"/>
                <w:szCs w:val="22"/>
              </w:rPr>
            </w:pPr>
            <w:r>
              <w:rPr>
                <w:rFonts w:eastAsia="Calibri"/>
                <w:color w:val="000000"/>
                <w:sz w:val="22"/>
                <w:szCs w:val="22"/>
                <w:shd w:val="clear" w:color="auto" w:fill="auto"/>
                <w:lang w:eastAsia="zh-CN"/>
              </w:rPr>
              <w:t>Гидравлические</w:t>
            </w:r>
          </w:p>
          <w:p w14:paraId="619BC633" w14:textId="77777777" w:rsidR="0040070E" w:rsidRDefault="0040070E" w:rsidP="000B630B">
            <w:pPr>
              <w:rPr>
                <w:rFonts w:eastAsia="Calibri"/>
                <w:color w:val="auto"/>
                <w:sz w:val="22"/>
                <w:szCs w:val="22"/>
              </w:rPr>
            </w:pPr>
            <w:r>
              <w:rPr>
                <w:rFonts w:eastAsia="Calibri"/>
                <w:color w:val="000000"/>
                <w:sz w:val="22"/>
                <w:szCs w:val="22"/>
                <w:shd w:val="clear" w:color="auto" w:fill="auto"/>
                <w:lang w:eastAsia="zh-CN"/>
              </w:rPr>
              <w:t>детали</w:t>
            </w:r>
          </w:p>
        </w:tc>
        <w:tc>
          <w:tcPr>
            <w:tcW w:w="7372" w:type="dxa"/>
            <w:tcBorders>
              <w:left w:val="single" w:sz="8" w:space="0" w:color="000000"/>
              <w:bottom w:val="single" w:sz="8" w:space="0" w:color="000000"/>
              <w:right w:val="single" w:sz="8" w:space="0" w:color="000000"/>
            </w:tcBorders>
          </w:tcPr>
          <w:p w14:paraId="300F7955" w14:textId="77777777" w:rsidR="0040070E" w:rsidRDefault="0040070E" w:rsidP="000B630B">
            <w:r>
              <w:rPr>
                <w:rFonts w:eastAsia="Calibri"/>
                <w:color w:val="000000"/>
                <w:sz w:val="22"/>
                <w:szCs w:val="22"/>
                <w:shd w:val="clear" w:color="auto" w:fill="auto"/>
                <w:lang w:eastAsia="zh-CN"/>
              </w:rPr>
              <w:t>1. Проверьте общее состояние рабочего колеса/пропеллера и уплотнительного кольца.</w:t>
            </w:r>
          </w:p>
          <w:p w14:paraId="5CAE6D72" w14:textId="77777777" w:rsidR="0040070E" w:rsidRDefault="0040070E" w:rsidP="000B630B">
            <w:r>
              <w:rPr>
                <w:rFonts w:eastAsia="Calibri"/>
                <w:color w:val="000000"/>
                <w:sz w:val="22"/>
                <w:szCs w:val="22"/>
                <w:shd w:val="clear" w:color="auto" w:fill="auto"/>
                <w:lang w:eastAsia="zh-CN"/>
              </w:rPr>
              <w:t>2. При необходимости произведите замену.</w:t>
            </w:r>
          </w:p>
          <w:p w14:paraId="2AA997C4" w14:textId="77777777" w:rsidR="0040070E" w:rsidRDefault="0040070E" w:rsidP="000B630B">
            <w:r>
              <w:rPr>
                <w:rFonts w:eastAsia="Calibri"/>
                <w:color w:val="000000"/>
                <w:sz w:val="22"/>
                <w:szCs w:val="22"/>
                <w:shd w:val="clear" w:color="auto" w:fill="auto"/>
                <w:lang w:eastAsia="zh-CN"/>
              </w:rPr>
              <w:lastRenderedPageBreak/>
              <w:t>3. Проверьте уплотнительное кольцо (если применимо).</w:t>
            </w:r>
          </w:p>
        </w:tc>
      </w:tr>
      <w:tr w:rsidR="0040070E" w14:paraId="473CD825" w14:textId="77777777" w:rsidTr="0040070E">
        <w:tc>
          <w:tcPr>
            <w:tcW w:w="3042" w:type="dxa"/>
            <w:tcBorders>
              <w:left w:val="single" w:sz="8" w:space="0" w:color="000000"/>
              <w:bottom w:val="single" w:sz="8" w:space="0" w:color="000000"/>
            </w:tcBorders>
          </w:tcPr>
          <w:p w14:paraId="16F72447" w14:textId="77777777" w:rsidR="0040070E" w:rsidRDefault="0040070E" w:rsidP="000B630B">
            <w:pPr>
              <w:rPr>
                <w:rFonts w:eastAsia="Calibri"/>
                <w:color w:val="auto"/>
                <w:sz w:val="22"/>
                <w:szCs w:val="22"/>
              </w:rPr>
            </w:pPr>
            <w:r>
              <w:rPr>
                <w:rFonts w:eastAsia="Calibri"/>
                <w:color w:val="000000"/>
                <w:sz w:val="22"/>
                <w:szCs w:val="22"/>
                <w:shd w:val="clear" w:color="auto" w:fill="auto"/>
                <w:lang w:eastAsia="zh-CN"/>
              </w:rPr>
              <w:lastRenderedPageBreak/>
              <w:t>Цинковые аноды</w:t>
            </w:r>
          </w:p>
        </w:tc>
        <w:tc>
          <w:tcPr>
            <w:tcW w:w="7372" w:type="dxa"/>
            <w:tcBorders>
              <w:left w:val="single" w:sz="8" w:space="0" w:color="000000"/>
              <w:bottom w:val="single" w:sz="8" w:space="0" w:color="000000"/>
              <w:right w:val="single" w:sz="8" w:space="0" w:color="000000"/>
            </w:tcBorders>
          </w:tcPr>
          <w:p w14:paraId="223786D8" w14:textId="77777777" w:rsidR="0040070E" w:rsidRDefault="0040070E" w:rsidP="000B630B">
            <w:pPr>
              <w:rPr>
                <w:rFonts w:eastAsia="Calibri"/>
                <w:color w:val="auto"/>
                <w:sz w:val="22"/>
                <w:szCs w:val="22"/>
              </w:rPr>
            </w:pPr>
            <w:r>
              <w:rPr>
                <w:rFonts w:eastAsia="Calibri"/>
                <w:color w:val="000000"/>
                <w:sz w:val="22"/>
                <w:szCs w:val="22"/>
                <w:shd w:val="clear" w:color="auto" w:fill="auto"/>
                <w:lang w:eastAsia="zh-CN"/>
              </w:rPr>
              <w:t>Проверьте и при необходимости замените.</w:t>
            </w:r>
          </w:p>
        </w:tc>
      </w:tr>
      <w:tr w:rsidR="0040070E" w14:paraId="3E571D74" w14:textId="77777777" w:rsidTr="0040070E">
        <w:tc>
          <w:tcPr>
            <w:tcW w:w="3042" w:type="dxa"/>
            <w:tcBorders>
              <w:left w:val="single" w:sz="8" w:space="0" w:color="000000"/>
              <w:bottom w:val="single" w:sz="8" w:space="0" w:color="000000"/>
            </w:tcBorders>
          </w:tcPr>
          <w:p w14:paraId="043CEED1" w14:textId="77777777" w:rsidR="0040070E" w:rsidRDefault="0040070E" w:rsidP="000B630B">
            <w:pPr>
              <w:rPr>
                <w:rFonts w:eastAsia="Calibri"/>
                <w:color w:val="auto"/>
                <w:sz w:val="22"/>
                <w:szCs w:val="22"/>
              </w:rPr>
            </w:pPr>
            <w:r>
              <w:rPr>
                <w:rFonts w:eastAsia="Calibri"/>
                <w:color w:val="000000"/>
                <w:sz w:val="22"/>
                <w:szCs w:val="22"/>
                <w:shd w:val="clear" w:color="auto" w:fill="auto"/>
                <w:lang w:eastAsia="zh-CN"/>
              </w:rPr>
              <w:t>Винтовые</w:t>
            </w:r>
          </w:p>
          <w:p w14:paraId="30A28691" w14:textId="77777777" w:rsidR="0040070E" w:rsidRDefault="0040070E" w:rsidP="000B630B">
            <w:pPr>
              <w:rPr>
                <w:rFonts w:eastAsia="Calibri"/>
                <w:color w:val="auto"/>
                <w:sz w:val="22"/>
                <w:szCs w:val="22"/>
              </w:rPr>
            </w:pPr>
            <w:r>
              <w:rPr>
                <w:rFonts w:eastAsia="Calibri"/>
                <w:color w:val="000000"/>
                <w:sz w:val="22"/>
                <w:szCs w:val="22"/>
                <w:shd w:val="clear" w:color="auto" w:fill="auto"/>
                <w:lang w:eastAsia="zh-CN"/>
              </w:rPr>
              <w:t>соединения</w:t>
            </w:r>
          </w:p>
        </w:tc>
        <w:tc>
          <w:tcPr>
            <w:tcW w:w="7372" w:type="dxa"/>
            <w:tcBorders>
              <w:left w:val="single" w:sz="8" w:space="0" w:color="000000"/>
              <w:bottom w:val="single" w:sz="8" w:space="0" w:color="000000"/>
              <w:right w:val="single" w:sz="8" w:space="0" w:color="000000"/>
            </w:tcBorders>
          </w:tcPr>
          <w:p w14:paraId="66113CD1" w14:textId="77777777" w:rsidR="0040070E" w:rsidRDefault="0040070E" w:rsidP="000B630B">
            <w:pPr>
              <w:rPr>
                <w:rFonts w:eastAsia="Calibri"/>
                <w:color w:val="auto"/>
                <w:sz w:val="22"/>
                <w:szCs w:val="22"/>
              </w:rPr>
            </w:pPr>
            <w:r>
              <w:rPr>
                <w:rFonts w:eastAsia="Calibri"/>
                <w:color w:val="000000"/>
                <w:sz w:val="22"/>
                <w:szCs w:val="22"/>
                <w:shd w:val="clear" w:color="auto" w:fill="auto"/>
                <w:lang w:eastAsia="zh-CN"/>
              </w:rPr>
              <w:t xml:space="preserve">Проверьте все внешне доступные винтовые соединения и при необходимости затяните их правильным моментом. </w:t>
            </w:r>
          </w:p>
        </w:tc>
      </w:tr>
      <w:tr w:rsidR="0040070E" w14:paraId="438B9C52" w14:textId="77777777" w:rsidTr="0040070E">
        <w:tc>
          <w:tcPr>
            <w:tcW w:w="3042" w:type="dxa"/>
            <w:tcBorders>
              <w:left w:val="single" w:sz="8" w:space="0" w:color="000000"/>
              <w:bottom w:val="single" w:sz="8" w:space="0" w:color="000000"/>
            </w:tcBorders>
          </w:tcPr>
          <w:p w14:paraId="2F11CAD3" w14:textId="77777777" w:rsidR="0040070E" w:rsidRDefault="0040070E" w:rsidP="000B630B">
            <w:pPr>
              <w:rPr>
                <w:rFonts w:eastAsia="Calibri"/>
                <w:color w:val="auto"/>
                <w:sz w:val="22"/>
                <w:szCs w:val="22"/>
              </w:rPr>
            </w:pPr>
            <w:r>
              <w:rPr>
                <w:rFonts w:eastAsia="Calibri"/>
                <w:color w:val="000000"/>
                <w:sz w:val="22"/>
                <w:szCs w:val="22"/>
                <w:shd w:val="clear" w:color="auto" w:fill="auto"/>
                <w:lang w:eastAsia="zh-CN"/>
              </w:rPr>
              <w:t>Электрические</w:t>
            </w:r>
          </w:p>
          <w:p w14:paraId="589ED8C4" w14:textId="77777777" w:rsidR="0040070E" w:rsidRDefault="0040070E" w:rsidP="000B630B">
            <w:pPr>
              <w:rPr>
                <w:rFonts w:eastAsia="Calibri"/>
                <w:color w:val="auto"/>
                <w:sz w:val="22"/>
                <w:szCs w:val="22"/>
              </w:rPr>
            </w:pPr>
            <w:r>
              <w:rPr>
                <w:rFonts w:eastAsia="Calibri"/>
                <w:color w:val="000000"/>
                <w:sz w:val="22"/>
                <w:szCs w:val="22"/>
                <w:shd w:val="clear" w:color="auto" w:fill="auto"/>
                <w:lang w:eastAsia="zh-CN"/>
              </w:rPr>
              <w:t>шкафы</w:t>
            </w:r>
          </w:p>
        </w:tc>
        <w:tc>
          <w:tcPr>
            <w:tcW w:w="7372" w:type="dxa"/>
            <w:tcBorders>
              <w:left w:val="single" w:sz="8" w:space="0" w:color="000000"/>
              <w:bottom w:val="single" w:sz="8" w:space="0" w:color="000000"/>
              <w:right w:val="single" w:sz="8" w:space="0" w:color="000000"/>
            </w:tcBorders>
          </w:tcPr>
          <w:p w14:paraId="60EEC86B" w14:textId="77777777" w:rsidR="0040070E" w:rsidRDefault="0040070E" w:rsidP="000B630B">
            <w:pPr>
              <w:rPr>
                <w:rFonts w:eastAsia="Calibri"/>
                <w:color w:val="auto"/>
                <w:sz w:val="22"/>
                <w:szCs w:val="22"/>
              </w:rPr>
            </w:pPr>
            <w:r>
              <w:rPr>
                <w:rFonts w:eastAsia="Calibri"/>
                <w:color w:val="000000"/>
                <w:sz w:val="22"/>
                <w:szCs w:val="22"/>
                <w:shd w:val="clear" w:color="auto" w:fill="auto"/>
                <w:lang w:eastAsia="zh-CN"/>
              </w:rPr>
              <w:t>Убедитесь, что они чистые и сухие.</w:t>
            </w:r>
          </w:p>
        </w:tc>
      </w:tr>
      <w:tr w:rsidR="0040070E" w14:paraId="0F54C0CF" w14:textId="77777777" w:rsidTr="0040070E">
        <w:tc>
          <w:tcPr>
            <w:tcW w:w="3042" w:type="dxa"/>
            <w:tcBorders>
              <w:left w:val="single" w:sz="8" w:space="0" w:color="000000"/>
              <w:bottom w:val="single" w:sz="8" w:space="0" w:color="000000"/>
            </w:tcBorders>
          </w:tcPr>
          <w:p w14:paraId="5DF8BB65" w14:textId="77777777" w:rsidR="0040070E" w:rsidRDefault="0040070E" w:rsidP="000B630B">
            <w:pPr>
              <w:rPr>
                <w:rFonts w:eastAsia="Calibri"/>
                <w:color w:val="auto"/>
                <w:sz w:val="22"/>
                <w:szCs w:val="22"/>
              </w:rPr>
            </w:pPr>
            <w:r>
              <w:rPr>
                <w:rFonts w:eastAsia="Calibri"/>
                <w:color w:val="000000"/>
                <w:sz w:val="22"/>
                <w:szCs w:val="22"/>
                <w:shd w:val="clear" w:color="auto" w:fill="auto"/>
                <w:lang w:eastAsia="zh-CN"/>
              </w:rPr>
              <w:t>Подсоединение к питающей сети</w:t>
            </w:r>
          </w:p>
        </w:tc>
        <w:tc>
          <w:tcPr>
            <w:tcW w:w="7372" w:type="dxa"/>
            <w:tcBorders>
              <w:left w:val="single" w:sz="8" w:space="0" w:color="000000"/>
              <w:bottom w:val="single" w:sz="8" w:space="0" w:color="000000"/>
              <w:right w:val="single" w:sz="8" w:space="0" w:color="000000"/>
            </w:tcBorders>
          </w:tcPr>
          <w:p w14:paraId="2A3A0814" w14:textId="77777777" w:rsidR="0040070E" w:rsidRDefault="0040070E" w:rsidP="000B630B">
            <w:pPr>
              <w:rPr>
                <w:rFonts w:eastAsia="Calibri"/>
                <w:color w:val="auto"/>
                <w:sz w:val="22"/>
                <w:szCs w:val="22"/>
              </w:rPr>
            </w:pPr>
            <w:r>
              <w:rPr>
                <w:rFonts w:eastAsia="Calibri"/>
                <w:color w:val="000000"/>
                <w:sz w:val="22"/>
                <w:szCs w:val="22"/>
                <w:shd w:val="clear" w:color="auto" w:fill="auto"/>
                <w:lang w:eastAsia="zh-CN"/>
              </w:rPr>
              <w:t>Убедитесь в том, что соединения надежно затянуты правильным моментом.</w:t>
            </w:r>
          </w:p>
        </w:tc>
      </w:tr>
      <w:tr w:rsidR="0040070E" w14:paraId="39C1D851" w14:textId="77777777" w:rsidTr="0040070E">
        <w:tc>
          <w:tcPr>
            <w:tcW w:w="3042" w:type="dxa"/>
            <w:tcBorders>
              <w:left w:val="single" w:sz="8" w:space="0" w:color="000000"/>
              <w:bottom w:val="single" w:sz="8" w:space="0" w:color="000000"/>
            </w:tcBorders>
          </w:tcPr>
          <w:p w14:paraId="41757AFF" w14:textId="77777777" w:rsidR="0040070E" w:rsidRDefault="0040070E" w:rsidP="000B630B">
            <w:pPr>
              <w:rPr>
                <w:rFonts w:eastAsia="Calibri"/>
                <w:color w:val="auto"/>
                <w:sz w:val="22"/>
                <w:szCs w:val="22"/>
              </w:rPr>
            </w:pPr>
            <w:r>
              <w:rPr>
                <w:rFonts w:eastAsia="Calibri"/>
                <w:color w:val="000000"/>
                <w:sz w:val="22"/>
                <w:szCs w:val="22"/>
                <w:shd w:val="clear" w:color="auto" w:fill="auto"/>
                <w:lang w:eastAsia="zh-CN"/>
              </w:rPr>
              <w:t>Регуляторы уровня</w:t>
            </w:r>
          </w:p>
        </w:tc>
        <w:tc>
          <w:tcPr>
            <w:tcW w:w="7372" w:type="dxa"/>
            <w:tcBorders>
              <w:left w:val="single" w:sz="8" w:space="0" w:color="000000"/>
              <w:bottom w:val="single" w:sz="8" w:space="0" w:color="000000"/>
              <w:right w:val="single" w:sz="8" w:space="0" w:color="000000"/>
            </w:tcBorders>
          </w:tcPr>
          <w:p w14:paraId="52FC7282" w14:textId="77777777" w:rsidR="0040070E" w:rsidRDefault="0040070E" w:rsidP="000B630B">
            <w:pPr>
              <w:rPr>
                <w:rFonts w:eastAsia="Calibri"/>
                <w:color w:val="auto"/>
                <w:sz w:val="22"/>
                <w:szCs w:val="22"/>
              </w:rPr>
            </w:pPr>
            <w:r>
              <w:rPr>
                <w:rFonts w:eastAsia="Calibri"/>
                <w:color w:val="000000"/>
                <w:sz w:val="22"/>
                <w:szCs w:val="22"/>
                <w:shd w:val="clear" w:color="auto" w:fill="auto"/>
                <w:lang w:eastAsia="zh-CN"/>
              </w:rPr>
              <w:t xml:space="preserve">Проверьте состояние и функционирование. </w:t>
            </w:r>
          </w:p>
        </w:tc>
      </w:tr>
      <w:tr w:rsidR="0040070E" w14:paraId="77BCA5ED" w14:textId="77777777" w:rsidTr="0040070E">
        <w:tc>
          <w:tcPr>
            <w:tcW w:w="3042" w:type="dxa"/>
            <w:tcBorders>
              <w:left w:val="single" w:sz="8" w:space="0" w:color="000000"/>
              <w:bottom w:val="single" w:sz="8" w:space="0" w:color="000000"/>
            </w:tcBorders>
          </w:tcPr>
          <w:p w14:paraId="5C947543" w14:textId="77777777" w:rsidR="0040070E" w:rsidRDefault="0040070E" w:rsidP="000B630B">
            <w:pPr>
              <w:rPr>
                <w:rFonts w:eastAsia="Calibri"/>
                <w:color w:val="auto"/>
                <w:sz w:val="22"/>
                <w:szCs w:val="22"/>
              </w:rPr>
            </w:pPr>
            <w:r>
              <w:rPr>
                <w:rFonts w:eastAsia="Calibri"/>
                <w:color w:val="000000"/>
                <w:sz w:val="22"/>
                <w:szCs w:val="22"/>
                <w:shd w:val="clear" w:color="auto" w:fill="auto"/>
                <w:lang w:eastAsia="zh-CN"/>
              </w:rPr>
              <w:t>Температурные</w:t>
            </w:r>
          </w:p>
          <w:p w14:paraId="46638360" w14:textId="77777777" w:rsidR="0040070E" w:rsidRDefault="0040070E" w:rsidP="000B630B">
            <w:pPr>
              <w:rPr>
                <w:rFonts w:eastAsia="Calibri"/>
                <w:color w:val="auto"/>
                <w:sz w:val="22"/>
                <w:szCs w:val="22"/>
              </w:rPr>
            </w:pPr>
            <w:r>
              <w:rPr>
                <w:rFonts w:eastAsia="Calibri"/>
                <w:color w:val="000000"/>
                <w:sz w:val="22"/>
                <w:szCs w:val="22"/>
                <w:shd w:val="clear" w:color="auto" w:fill="auto"/>
                <w:lang w:eastAsia="zh-CN"/>
              </w:rPr>
              <w:t>датчики</w:t>
            </w:r>
          </w:p>
        </w:tc>
        <w:tc>
          <w:tcPr>
            <w:tcW w:w="7372" w:type="dxa"/>
            <w:tcBorders>
              <w:left w:val="single" w:sz="8" w:space="0" w:color="000000"/>
              <w:bottom w:val="single" w:sz="8" w:space="0" w:color="000000"/>
              <w:right w:val="single" w:sz="8" w:space="0" w:color="000000"/>
            </w:tcBorders>
          </w:tcPr>
          <w:p w14:paraId="72B3D343" w14:textId="77777777" w:rsidR="0040070E" w:rsidRDefault="0040070E" w:rsidP="000B630B">
            <w:pPr>
              <w:rPr>
                <w:rFonts w:eastAsia="Calibri"/>
                <w:color w:val="auto"/>
                <w:sz w:val="22"/>
                <w:szCs w:val="22"/>
              </w:rPr>
            </w:pPr>
            <w:r>
              <w:rPr>
                <w:rFonts w:eastAsia="Calibri"/>
                <w:color w:val="000000"/>
                <w:sz w:val="22"/>
                <w:szCs w:val="22"/>
                <w:shd w:val="clear" w:color="auto" w:fill="auto"/>
                <w:lang w:eastAsia="zh-CN"/>
              </w:rPr>
              <w:t xml:space="preserve">Проверьте состояние и функционирование. </w:t>
            </w:r>
          </w:p>
        </w:tc>
      </w:tr>
    </w:tbl>
    <w:p w14:paraId="1B366737" w14:textId="77777777" w:rsidR="0040070E" w:rsidRDefault="0040070E" w:rsidP="0040070E">
      <w:pPr>
        <w:rPr>
          <w:rFonts w:eastAsia="Calibri"/>
          <w:b/>
          <w:color w:val="auto"/>
          <w:sz w:val="22"/>
          <w:szCs w:val="22"/>
        </w:rPr>
      </w:pPr>
    </w:p>
    <w:p w14:paraId="11227509" w14:textId="77777777" w:rsidR="0040070E" w:rsidRDefault="0040070E" w:rsidP="0040070E">
      <w:pPr>
        <w:rPr>
          <w:rFonts w:eastAsia="Calibri"/>
          <w:b/>
          <w:color w:val="auto"/>
          <w:sz w:val="22"/>
          <w:szCs w:val="22"/>
        </w:rPr>
      </w:pPr>
      <w:r>
        <w:rPr>
          <w:rFonts w:eastAsia="Calibri"/>
          <w:b/>
          <w:color w:val="000000"/>
          <w:sz w:val="22"/>
          <w:szCs w:val="22"/>
          <w:shd w:val="clear" w:color="auto" w:fill="auto"/>
          <w:lang w:eastAsia="zh-CN"/>
        </w:rPr>
        <w:t>Основное техническое обслуживание</w:t>
      </w:r>
    </w:p>
    <w:tbl>
      <w:tblPr>
        <w:tblW w:w="10348" w:type="dxa"/>
        <w:tblInd w:w="-4" w:type="dxa"/>
        <w:tblLayout w:type="fixed"/>
        <w:tblCellMar>
          <w:top w:w="28" w:type="dxa"/>
          <w:left w:w="28" w:type="dxa"/>
          <w:bottom w:w="28" w:type="dxa"/>
          <w:right w:w="28" w:type="dxa"/>
        </w:tblCellMar>
        <w:tblLook w:val="04A0" w:firstRow="1" w:lastRow="0" w:firstColumn="1" w:lastColumn="0" w:noHBand="0" w:noVBand="1"/>
      </w:tblPr>
      <w:tblGrid>
        <w:gridCol w:w="2977"/>
        <w:gridCol w:w="7371"/>
      </w:tblGrid>
      <w:tr w:rsidR="0040070E" w14:paraId="6E4A3477" w14:textId="77777777" w:rsidTr="000B630B">
        <w:tc>
          <w:tcPr>
            <w:tcW w:w="2977" w:type="dxa"/>
            <w:tcBorders>
              <w:top w:val="single" w:sz="8" w:space="0" w:color="000000"/>
              <w:left w:val="single" w:sz="8" w:space="0" w:color="000000"/>
              <w:bottom w:val="single" w:sz="8" w:space="0" w:color="000000"/>
            </w:tcBorders>
          </w:tcPr>
          <w:p w14:paraId="71F09BC1" w14:textId="77777777" w:rsidR="0040070E" w:rsidRDefault="0040070E" w:rsidP="000B630B">
            <w:pPr>
              <w:ind w:left="40"/>
              <w:rPr>
                <w:rFonts w:eastAsia="Calibri"/>
                <w:b/>
                <w:sz w:val="22"/>
                <w:szCs w:val="22"/>
              </w:rPr>
            </w:pPr>
            <w:r>
              <w:rPr>
                <w:rFonts w:eastAsia="Calibri"/>
                <w:b/>
                <w:color w:val="000000"/>
                <w:sz w:val="22"/>
                <w:szCs w:val="22"/>
                <w:shd w:val="clear" w:color="auto" w:fill="auto"/>
                <w:lang w:eastAsia="zh-CN"/>
              </w:rPr>
              <w:t>Деталь</w:t>
            </w:r>
          </w:p>
        </w:tc>
        <w:tc>
          <w:tcPr>
            <w:tcW w:w="7371" w:type="dxa"/>
            <w:tcBorders>
              <w:top w:val="single" w:sz="8" w:space="0" w:color="000000"/>
              <w:left w:val="single" w:sz="8" w:space="0" w:color="000000"/>
              <w:bottom w:val="single" w:sz="8" w:space="0" w:color="000000"/>
              <w:right w:val="single" w:sz="8" w:space="0" w:color="000000"/>
            </w:tcBorders>
            <w:tcMar>
              <w:left w:w="14" w:type="dxa"/>
            </w:tcMar>
          </w:tcPr>
          <w:p w14:paraId="369431E0" w14:textId="77777777" w:rsidR="0040070E" w:rsidRDefault="0040070E" w:rsidP="000B630B">
            <w:pPr>
              <w:ind w:left="20"/>
              <w:rPr>
                <w:rFonts w:eastAsia="Calibri"/>
                <w:b/>
                <w:sz w:val="22"/>
                <w:szCs w:val="22"/>
              </w:rPr>
            </w:pPr>
            <w:r>
              <w:rPr>
                <w:rFonts w:eastAsia="Calibri"/>
                <w:b/>
                <w:color w:val="000000"/>
                <w:sz w:val="22"/>
                <w:szCs w:val="22"/>
                <w:shd w:val="clear" w:color="auto" w:fill="auto"/>
                <w:lang w:eastAsia="zh-CN"/>
              </w:rPr>
              <w:t>Рекомендуемые действия</w:t>
            </w:r>
          </w:p>
        </w:tc>
      </w:tr>
      <w:tr w:rsidR="0040070E" w14:paraId="3DF8A289" w14:textId="77777777" w:rsidTr="000B630B">
        <w:tc>
          <w:tcPr>
            <w:tcW w:w="2977" w:type="dxa"/>
            <w:tcBorders>
              <w:left w:val="single" w:sz="8" w:space="0" w:color="000000"/>
              <w:bottom w:val="single" w:sz="8" w:space="0" w:color="000000"/>
            </w:tcBorders>
            <w:tcMar>
              <w:left w:w="14" w:type="dxa"/>
            </w:tcMar>
          </w:tcPr>
          <w:p w14:paraId="2FCBAE1F" w14:textId="77777777" w:rsidR="0040070E" w:rsidRDefault="0040070E" w:rsidP="000B630B">
            <w:pPr>
              <w:ind w:left="40"/>
              <w:rPr>
                <w:rFonts w:eastAsia="Calibri"/>
                <w:color w:val="auto"/>
                <w:sz w:val="22"/>
                <w:szCs w:val="22"/>
              </w:rPr>
            </w:pPr>
            <w:r>
              <w:rPr>
                <w:rFonts w:eastAsia="Calibri"/>
                <w:color w:val="000000"/>
                <w:sz w:val="22"/>
                <w:szCs w:val="22"/>
                <w:shd w:val="clear" w:color="auto" w:fill="auto"/>
                <w:lang w:eastAsia="zh-CN"/>
              </w:rPr>
              <w:t xml:space="preserve">Проверка изоляции, приводы до 1,1 </w:t>
            </w:r>
            <w:proofErr w:type="spellStart"/>
            <w:r>
              <w:rPr>
                <w:rFonts w:eastAsia="Calibri"/>
                <w:color w:val="000000"/>
                <w:sz w:val="22"/>
                <w:szCs w:val="22"/>
                <w:shd w:val="clear" w:color="auto" w:fill="auto"/>
                <w:lang w:eastAsia="zh-CN"/>
              </w:rPr>
              <w:t>кВ</w:t>
            </w:r>
            <w:proofErr w:type="spellEnd"/>
          </w:p>
        </w:tc>
        <w:tc>
          <w:tcPr>
            <w:tcW w:w="7371" w:type="dxa"/>
            <w:tcBorders>
              <w:left w:val="single" w:sz="8" w:space="0" w:color="000000"/>
              <w:bottom w:val="single" w:sz="8" w:space="0" w:color="000000"/>
              <w:right w:val="single" w:sz="8" w:space="0" w:color="000000"/>
            </w:tcBorders>
            <w:tcMar>
              <w:left w:w="14" w:type="dxa"/>
            </w:tcMar>
          </w:tcPr>
          <w:p w14:paraId="33E39C86" w14:textId="77777777" w:rsidR="0040070E" w:rsidRDefault="0040070E" w:rsidP="000B630B">
            <w:pPr>
              <w:ind w:left="20"/>
              <w:rPr>
                <w:rFonts w:eastAsia="Calibri"/>
                <w:color w:val="auto"/>
                <w:sz w:val="22"/>
                <w:szCs w:val="22"/>
              </w:rPr>
            </w:pPr>
            <w:r>
              <w:rPr>
                <w:rFonts w:eastAsia="Calibri"/>
                <w:color w:val="000000"/>
                <w:sz w:val="22"/>
                <w:szCs w:val="22"/>
                <w:shd w:val="clear" w:color="auto" w:fill="auto"/>
                <w:lang w:eastAsia="zh-CN"/>
              </w:rPr>
              <w:t>Убедитесь в том, что сопротивление между землей и фазой составляет не менее 5 МОм.</w:t>
            </w:r>
          </w:p>
        </w:tc>
      </w:tr>
      <w:tr w:rsidR="0040070E" w14:paraId="5C20BC20" w14:textId="77777777" w:rsidTr="000B630B">
        <w:tc>
          <w:tcPr>
            <w:tcW w:w="2977" w:type="dxa"/>
            <w:tcBorders>
              <w:left w:val="single" w:sz="8" w:space="0" w:color="000000"/>
              <w:bottom w:val="single" w:sz="8" w:space="0" w:color="000000"/>
            </w:tcBorders>
            <w:tcMar>
              <w:left w:w="14" w:type="dxa"/>
            </w:tcMar>
          </w:tcPr>
          <w:p w14:paraId="06804427" w14:textId="77777777" w:rsidR="0040070E" w:rsidRDefault="0040070E" w:rsidP="000B630B">
            <w:pPr>
              <w:ind w:left="40"/>
              <w:rPr>
                <w:rFonts w:eastAsia="Calibri"/>
                <w:color w:val="auto"/>
                <w:sz w:val="22"/>
                <w:szCs w:val="22"/>
              </w:rPr>
            </w:pPr>
            <w:r>
              <w:rPr>
                <w:rFonts w:eastAsia="Calibri"/>
                <w:color w:val="000000"/>
                <w:sz w:val="22"/>
                <w:szCs w:val="22"/>
                <w:shd w:val="clear" w:color="auto" w:fill="auto"/>
                <w:lang w:eastAsia="zh-CN"/>
              </w:rPr>
              <w:t xml:space="preserve">Проверка изоляции, приводы 1,2 — 6,6 </w:t>
            </w:r>
            <w:proofErr w:type="spellStart"/>
            <w:r>
              <w:rPr>
                <w:rFonts w:eastAsia="Calibri"/>
                <w:color w:val="000000"/>
                <w:sz w:val="22"/>
                <w:szCs w:val="22"/>
                <w:shd w:val="clear" w:color="auto" w:fill="auto"/>
                <w:lang w:eastAsia="zh-CN"/>
              </w:rPr>
              <w:t>кВ</w:t>
            </w:r>
            <w:proofErr w:type="spellEnd"/>
          </w:p>
        </w:tc>
        <w:tc>
          <w:tcPr>
            <w:tcW w:w="7371" w:type="dxa"/>
            <w:tcBorders>
              <w:left w:val="single" w:sz="8" w:space="0" w:color="000000"/>
              <w:bottom w:val="single" w:sz="8" w:space="0" w:color="000000"/>
              <w:right w:val="single" w:sz="8" w:space="0" w:color="000000"/>
            </w:tcBorders>
            <w:tcMar>
              <w:left w:w="14" w:type="dxa"/>
            </w:tcMar>
          </w:tcPr>
          <w:p w14:paraId="01C3529B" w14:textId="77777777" w:rsidR="0040070E" w:rsidRDefault="0040070E" w:rsidP="000B630B">
            <w:pPr>
              <w:ind w:left="20" w:right="960"/>
              <w:rPr>
                <w:rFonts w:eastAsia="Calibri"/>
                <w:color w:val="auto"/>
                <w:sz w:val="22"/>
                <w:szCs w:val="22"/>
              </w:rPr>
            </w:pPr>
            <w:r>
              <w:rPr>
                <w:rFonts w:eastAsia="Calibri"/>
                <w:color w:val="000000"/>
                <w:sz w:val="22"/>
                <w:szCs w:val="22"/>
                <w:shd w:val="clear" w:color="auto" w:fill="auto"/>
                <w:lang w:eastAsia="zh-CN"/>
              </w:rPr>
              <w:t>1. Убедитесь в том, что сопротивление между землей и фазой превышает минимальное значение напряжения двигателя.</w:t>
            </w:r>
          </w:p>
          <w:p w14:paraId="3D44ADE5" w14:textId="77777777" w:rsidR="0040070E" w:rsidRDefault="0040070E" w:rsidP="000B630B">
            <w:pPr>
              <w:ind w:left="20"/>
              <w:rPr>
                <w:rFonts w:eastAsia="Calibri"/>
                <w:color w:val="auto"/>
                <w:sz w:val="22"/>
                <w:szCs w:val="22"/>
              </w:rPr>
            </w:pPr>
            <w:r>
              <w:rPr>
                <w:rFonts w:eastAsia="Calibri"/>
                <w:color w:val="000000"/>
                <w:sz w:val="22"/>
                <w:szCs w:val="22"/>
                <w:shd w:val="clear" w:color="auto" w:fill="auto"/>
                <w:lang w:eastAsia="zh-CN"/>
              </w:rPr>
              <w:t>Рекомендованное испытательное напряжение: 500 В постоянного тока (максимальное значение: 1000 В постоянного тока). Допустимое значение сопротивления варьируется в зависимости от напряжения двигателя. Минимальное значение при температуре 25 °С должно составлять 5 МОм/</w:t>
            </w:r>
            <w:proofErr w:type="spellStart"/>
            <w:r>
              <w:rPr>
                <w:rFonts w:eastAsia="Calibri"/>
                <w:color w:val="000000"/>
                <w:sz w:val="22"/>
                <w:szCs w:val="22"/>
                <w:shd w:val="clear" w:color="auto" w:fill="auto"/>
                <w:lang w:eastAsia="zh-CN"/>
              </w:rPr>
              <w:t>кВ.</w:t>
            </w:r>
            <w:proofErr w:type="spellEnd"/>
          </w:p>
          <w:p w14:paraId="0ECFFCC5" w14:textId="77777777" w:rsidR="0040070E" w:rsidRDefault="0040070E" w:rsidP="000B630B">
            <w:pPr>
              <w:ind w:left="20"/>
              <w:rPr>
                <w:rFonts w:eastAsia="Calibri"/>
                <w:color w:val="auto"/>
                <w:sz w:val="22"/>
                <w:szCs w:val="22"/>
              </w:rPr>
            </w:pPr>
            <w:r>
              <w:rPr>
                <w:rFonts w:eastAsia="Calibri"/>
                <w:color w:val="000000"/>
                <w:sz w:val="22"/>
                <w:szCs w:val="22"/>
                <w:shd w:val="clear" w:color="auto" w:fill="auto"/>
                <w:lang w:eastAsia="zh-CN"/>
              </w:rPr>
              <w:t xml:space="preserve">Например, при использовании двигателя 6 </w:t>
            </w:r>
            <w:proofErr w:type="spellStart"/>
            <w:r>
              <w:rPr>
                <w:rFonts w:eastAsia="Calibri"/>
                <w:color w:val="000000"/>
                <w:sz w:val="22"/>
                <w:szCs w:val="22"/>
                <w:shd w:val="clear" w:color="auto" w:fill="auto"/>
                <w:lang w:eastAsia="zh-CN"/>
              </w:rPr>
              <w:t>кВ</w:t>
            </w:r>
            <w:proofErr w:type="spellEnd"/>
            <w:r>
              <w:rPr>
                <w:rFonts w:eastAsia="Calibri"/>
                <w:color w:val="000000"/>
                <w:sz w:val="22"/>
                <w:szCs w:val="22"/>
                <w:shd w:val="clear" w:color="auto" w:fill="auto"/>
                <w:lang w:eastAsia="zh-CN"/>
              </w:rPr>
              <w:t xml:space="preserve"> сопротивление между землей и фазой должно быть не менее 30 МОм.</w:t>
            </w:r>
          </w:p>
        </w:tc>
      </w:tr>
      <w:tr w:rsidR="0040070E" w14:paraId="205964D7" w14:textId="77777777" w:rsidTr="000B630B">
        <w:tc>
          <w:tcPr>
            <w:tcW w:w="2977" w:type="dxa"/>
            <w:tcBorders>
              <w:left w:val="single" w:sz="8" w:space="0" w:color="000000"/>
              <w:bottom w:val="single" w:sz="8" w:space="0" w:color="000000"/>
            </w:tcBorders>
            <w:tcMar>
              <w:left w:w="14" w:type="dxa"/>
            </w:tcMar>
          </w:tcPr>
          <w:p w14:paraId="6EDDF80E" w14:textId="77777777" w:rsidR="0040070E" w:rsidRDefault="0040070E" w:rsidP="000B630B">
            <w:pPr>
              <w:ind w:left="40"/>
              <w:rPr>
                <w:rFonts w:eastAsia="Calibri"/>
                <w:color w:val="auto"/>
                <w:sz w:val="22"/>
                <w:szCs w:val="22"/>
              </w:rPr>
            </w:pPr>
            <w:r>
              <w:rPr>
                <w:rFonts w:eastAsia="Calibri"/>
                <w:color w:val="000000"/>
                <w:sz w:val="22"/>
                <w:szCs w:val="22"/>
                <w:shd w:val="clear" w:color="auto" w:fill="auto"/>
                <w:lang w:eastAsia="zh-CN"/>
              </w:rPr>
              <w:t>Кабель</w:t>
            </w:r>
          </w:p>
        </w:tc>
        <w:tc>
          <w:tcPr>
            <w:tcW w:w="7371" w:type="dxa"/>
            <w:tcBorders>
              <w:left w:val="single" w:sz="8" w:space="0" w:color="000000"/>
              <w:bottom w:val="single" w:sz="8" w:space="0" w:color="000000"/>
              <w:right w:val="single" w:sz="8" w:space="0" w:color="000000"/>
            </w:tcBorders>
            <w:tcMar>
              <w:left w:w="14" w:type="dxa"/>
            </w:tcMar>
          </w:tcPr>
          <w:p w14:paraId="54822885" w14:textId="77777777" w:rsidR="0040070E" w:rsidRDefault="0040070E" w:rsidP="000B630B">
            <w:pPr>
              <w:ind w:left="20"/>
              <w:rPr>
                <w:rFonts w:eastAsia="Calibri"/>
                <w:color w:val="auto"/>
                <w:sz w:val="22"/>
                <w:szCs w:val="22"/>
              </w:rPr>
            </w:pPr>
            <w:r>
              <w:rPr>
                <w:rFonts w:eastAsia="Calibri"/>
                <w:color w:val="000000"/>
                <w:sz w:val="22"/>
                <w:szCs w:val="22"/>
                <w:shd w:val="clear" w:color="auto" w:fill="auto"/>
                <w:lang w:eastAsia="zh-CN"/>
              </w:rPr>
              <w:t>Убедитесь в том, что резиновая оболочка кабеля не повреждена. При необходимости произведите замену.</w:t>
            </w:r>
          </w:p>
        </w:tc>
      </w:tr>
      <w:tr w:rsidR="0040070E" w14:paraId="76E70932" w14:textId="77777777" w:rsidTr="000B630B">
        <w:tc>
          <w:tcPr>
            <w:tcW w:w="2977" w:type="dxa"/>
            <w:tcBorders>
              <w:left w:val="single" w:sz="8" w:space="0" w:color="000000"/>
              <w:bottom w:val="single" w:sz="8" w:space="0" w:color="000000"/>
            </w:tcBorders>
            <w:tcMar>
              <w:left w:w="14" w:type="dxa"/>
            </w:tcMar>
          </w:tcPr>
          <w:p w14:paraId="207E3C83" w14:textId="77777777" w:rsidR="0040070E" w:rsidRDefault="0040070E" w:rsidP="000B630B">
            <w:pPr>
              <w:ind w:left="40"/>
              <w:rPr>
                <w:rFonts w:eastAsia="Calibri"/>
                <w:color w:val="auto"/>
                <w:sz w:val="22"/>
                <w:szCs w:val="22"/>
              </w:rPr>
            </w:pPr>
            <w:r>
              <w:rPr>
                <w:rFonts w:eastAsia="Calibri"/>
                <w:color w:val="000000"/>
                <w:sz w:val="22"/>
                <w:szCs w:val="22"/>
                <w:shd w:val="clear" w:color="auto" w:fill="auto"/>
                <w:lang w:eastAsia="zh-CN"/>
              </w:rPr>
              <w:t>Маслонаполненная</w:t>
            </w:r>
          </w:p>
          <w:p w14:paraId="25E42E1B" w14:textId="77777777" w:rsidR="0040070E" w:rsidRDefault="0040070E" w:rsidP="000B630B">
            <w:pPr>
              <w:ind w:left="40"/>
              <w:rPr>
                <w:rFonts w:eastAsia="Calibri"/>
                <w:color w:val="auto"/>
                <w:sz w:val="22"/>
                <w:szCs w:val="22"/>
              </w:rPr>
            </w:pPr>
            <w:r>
              <w:rPr>
                <w:rFonts w:eastAsia="Calibri"/>
                <w:color w:val="000000"/>
                <w:sz w:val="22"/>
                <w:szCs w:val="22"/>
                <w:shd w:val="clear" w:color="auto" w:fill="auto"/>
                <w:lang w:eastAsia="zh-CN"/>
              </w:rPr>
              <w:t>камера</w:t>
            </w:r>
          </w:p>
        </w:tc>
        <w:tc>
          <w:tcPr>
            <w:tcW w:w="7371" w:type="dxa"/>
            <w:tcBorders>
              <w:left w:val="single" w:sz="8" w:space="0" w:color="000000"/>
              <w:bottom w:val="single" w:sz="8" w:space="0" w:color="000000"/>
              <w:right w:val="single" w:sz="8" w:space="0" w:color="000000"/>
            </w:tcBorders>
            <w:tcMar>
              <w:left w:w="14" w:type="dxa"/>
            </w:tcMar>
          </w:tcPr>
          <w:p w14:paraId="3DC98458" w14:textId="77777777" w:rsidR="0040070E" w:rsidRDefault="0040070E" w:rsidP="000B630B">
            <w:pPr>
              <w:ind w:left="20"/>
              <w:rPr>
                <w:rFonts w:eastAsia="Calibri"/>
                <w:color w:val="auto"/>
                <w:sz w:val="22"/>
                <w:szCs w:val="22"/>
              </w:rPr>
            </w:pPr>
            <w:r>
              <w:rPr>
                <w:rFonts w:eastAsia="Calibri"/>
                <w:color w:val="000000"/>
                <w:sz w:val="22"/>
                <w:szCs w:val="22"/>
                <w:shd w:val="clear" w:color="auto" w:fill="auto"/>
                <w:lang w:eastAsia="zh-CN"/>
              </w:rPr>
              <w:t>Замените масло.</w:t>
            </w:r>
          </w:p>
        </w:tc>
      </w:tr>
      <w:tr w:rsidR="0040070E" w14:paraId="289B4BE7" w14:textId="77777777" w:rsidTr="000B630B">
        <w:tc>
          <w:tcPr>
            <w:tcW w:w="2977" w:type="dxa"/>
            <w:tcBorders>
              <w:left w:val="single" w:sz="8" w:space="0" w:color="000000"/>
              <w:bottom w:val="single" w:sz="8" w:space="0" w:color="000000"/>
            </w:tcBorders>
            <w:tcMar>
              <w:left w:w="14" w:type="dxa"/>
            </w:tcMar>
          </w:tcPr>
          <w:p w14:paraId="1858AC37" w14:textId="77777777" w:rsidR="0040070E" w:rsidRDefault="0040070E" w:rsidP="000B630B">
            <w:pPr>
              <w:ind w:left="40"/>
              <w:rPr>
                <w:rFonts w:eastAsia="Calibri"/>
                <w:color w:val="auto"/>
                <w:sz w:val="22"/>
                <w:szCs w:val="22"/>
              </w:rPr>
            </w:pPr>
            <w:r>
              <w:rPr>
                <w:rFonts w:eastAsia="Calibri"/>
                <w:color w:val="000000"/>
                <w:sz w:val="22"/>
                <w:szCs w:val="22"/>
                <w:shd w:val="clear" w:color="auto" w:fill="auto"/>
                <w:lang w:eastAsia="zh-CN"/>
              </w:rPr>
              <w:t>Общий демонтаж и очистка</w:t>
            </w:r>
          </w:p>
        </w:tc>
        <w:tc>
          <w:tcPr>
            <w:tcW w:w="7371" w:type="dxa"/>
            <w:tcBorders>
              <w:left w:val="single" w:sz="8" w:space="0" w:color="000000"/>
              <w:bottom w:val="single" w:sz="8" w:space="0" w:color="000000"/>
              <w:right w:val="single" w:sz="8" w:space="0" w:color="000000"/>
            </w:tcBorders>
            <w:tcMar>
              <w:left w:w="14" w:type="dxa"/>
            </w:tcMar>
          </w:tcPr>
          <w:p w14:paraId="1CD386EF" w14:textId="77777777" w:rsidR="0040070E" w:rsidRDefault="0040070E" w:rsidP="000B630B">
            <w:r>
              <w:rPr>
                <w:rFonts w:eastAsia="Calibri"/>
                <w:color w:val="000000"/>
                <w:sz w:val="22"/>
                <w:szCs w:val="22"/>
                <w:shd w:val="clear" w:color="auto" w:fill="auto"/>
                <w:lang w:eastAsia="zh-CN"/>
              </w:rPr>
              <w:t>1. Произведите полную разборку насоса.</w:t>
            </w:r>
          </w:p>
          <w:p w14:paraId="79EC4734" w14:textId="77777777" w:rsidR="0040070E" w:rsidRDefault="0040070E" w:rsidP="000B630B">
            <w:r>
              <w:rPr>
                <w:rFonts w:eastAsia="Calibri"/>
                <w:color w:val="000000"/>
                <w:sz w:val="22"/>
                <w:szCs w:val="22"/>
                <w:shd w:val="clear" w:color="auto" w:fill="auto"/>
                <w:lang w:eastAsia="zh-CN"/>
              </w:rPr>
              <w:t>2. Выполните очистку всех деталей.</w:t>
            </w:r>
          </w:p>
          <w:p w14:paraId="7874818F" w14:textId="77777777" w:rsidR="0040070E" w:rsidRDefault="0040070E" w:rsidP="000B630B">
            <w:r>
              <w:rPr>
                <w:rFonts w:eastAsia="Calibri"/>
                <w:color w:val="000000"/>
                <w:sz w:val="22"/>
                <w:szCs w:val="22"/>
                <w:shd w:val="clear" w:color="auto" w:fill="auto"/>
                <w:lang w:eastAsia="zh-CN"/>
              </w:rPr>
              <w:t>3. Замените подшипники, уплотнительные кольца и уплотнения.</w:t>
            </w:r>
          </w:p>
        </w:tc>
      </w:tr>
      <w:tr w:rsidR="0040070E" w14:paraId="4852B748" w14:textId="77777777" w:rsidTr="000B630B">
        <w:tc>
          <w:tcPr>
            <w:tcW w:w="2977" w:type="dxa"/>
            <w:tcBorders>
              <w:left w:val="single" w:sz="8" w:space="0" w:color="000000"/>
              <w:bottom w:val="single" w:sz="8" w:space="0" w:color="000000"/>
            </w:tcBorders>
            <w:tcMar>
              <w:left w:w="14" w:type="dxa"/>
            </w:tcMar>
          </w:tcPr>
          <w:p w14:paraId="68BBA79F" w14:textId="77777777" w:rsidR="0040070E" w:rsidRDefault="0040070E" w:rsidP="000B630B">
            <w:pPr>
              <w:ind w:left="40"/>
              <w:rPr>
                <w:rFonts w:eastAsia="Calibri"/>
                <w:color w:val="auto"/>
                <w:sz w:val="22"/>
                <w:szCs w:val="22"/>
              </w:rPr>
            </w:pPr>
            <w:r>
              <w:rPr>
                <w:rFonts w:eastAsia="Calibri"/>
                <w:color w:val="000000"/>
                <w:sz w:val="22"/>
                <w:szCs w:val="22"/>
                <w:shd w:val="clear" w:color="auto" w:fill="auto"/>
                <w:lang w:eastAsia="zh-CN"/>
              </w:rPr>
              <w:t>Подшипники</w:t>
            </w:r>
          </w:p>
        </w:tc>
        <w:tc>
          <w:tcPr>
            <w:tcW w:w="7371" w:type="dxa"/>
            <w:tcBorders>
              <w:left w:val="single" w:sz="8" w:space="0" w:color="000000"/>
              <w:bottom w:val="single" w:sz="8" w:space="0" w:color="000000"/>
              <w:right w:val="single" w:sz="8" w:space="0" w:color="000000"/>
            </w:tcBorders>
            <w:tcMar>
              <w:left w:w="14" w:type="dxa"/>
            </w:tcMar>
          </w:tcPr>
          <w:p w14:paraId="021A5C47" w14:textId="77777777" w:rsidR="0040070E" w:rsidRDefault="0040070E" w:rsidP="000B630B">
            <w:pPr>
              <w:ind w:left="20"/>
              <w:rPr>
                <w:rFonts w:eastAsia="Calibri"/>
                <w:color w:val="auto"/>
                <w:sz w:val="22"/>
                <w:szCs w:val="22"/>
              </w:rPr>
            </w:pPr>
            <w:r>
              <w:rPr>
                <w:rFonts w:eastAsia="Calibri"/>
                <w:color w:val="000000"/>
                <w:sz w:val="22"/>
                <w:szCs w:val="22"/>
                <w:shd w:val="clear" w:color="auto" w:fill="auto"/>
                <w:lang w:eastAsia="zh-CN"/>
              </w:rPr>
              <w:t>Замените подшипники новыми.</w:t>
            </w:r>
          </w:p>
        </w:tc>
      </w:tr>
      <w:tr w:rsidR="0040070E" w14:paraId="09F84BCE" w14:textId="77777777" w:rsidTr="000B630B">
        <w:tc>
          <w:tcPr>
            <w:tcW w:w="2977" w:type="dxa"/>
            <w:tcBorders>
              <w:left w:val="single" w:sz="8" w:space="0" w:color="000000"/>
              <w:bottom w:val="single" w:sz="8" w:space="0" w:color="000000"/>
            </w:tcBorders>
            <w:tcMar>
              <w:left w:w="14" w:type="dxa"/>
            </w:tcMar>
          </w:tcPr>
          <w:p w14:paraId="284E146F" w14:textId="77777777" w:rsidR="0040070E" w:rsidRDefault="0040070E" w:rsidP="000B630B">
            <w:pPr>
              <w:ind w:left="40"/>
              <w:rPr>
                <w:rFonts w:eastAsia="Calibri"/>
                <w:color w:val="auto"/>
                <w:sz w:val="22"/>
                <w:szCs w:val="22"/>
              </w:rPr>
            </w:pPr>
            <w:r>
              <w:rPr>
                <w:rFonts w:eastAsia="Calibri"/>
                <w:color w:val="000000"/>
                <w:sz w:val="22"/>
                <w:szCs w:val="22"/>
                <w:shd w:val="clear" w:color="auto" w:fill="auto"/>
                <w:lang w:eastAsia="zh-CN"/>
              </w:rPr>
              <w:t>Уплотнительные кольца и другие резиновые уплотнительные части</w:t>
            </w:r>
          </w:p>
        </w:tc>
        <w:tc>
          <w:tcPr>
            <w:tcW w:w="7371" w:type="dxa"/>
            <w:tcBorders>
              <w:left w:val="single" w:sz="8" w:space="0" w:color="000000"/>
              <w:bottom w:val="single" w:sz="8" w:space="0" w:color="000000"/>
              <w:right w:val="single" w:sz="8" w:space="0" w:color="000000"/>
            </w:tcBorders>
            <w:tcMar>
              <w:left w:w="14" w:type="dxa"/>
            </w:tcMar>
          </w:tcPr>
          <w:p w14:paraId="5672B78C" w14:textId="77777777" w:rsidR="0040070E" w:rsidRDefault="0040070E" w:rsidP="000B630B">
            <w:pPr>
              <w:ind w:left="20"/>
              <w:rPr>
                <w:rFonts w:eastAsia="Calibri"/>
                <w:color w:val="auto"/>
                <w:sz w:val="22"/>
                <w:szCs w:val="22"/>
              </w:rPr>
            </w:pPr>
            <w:r>
              <w:rPr>
                <w:rFonts w:eastAsia="Calibri"/>
                <w:color w:val="000000"/>
                <w:sz w:val="22"/>
                <w:szCs w:val="22"/>
                <w:shd w:val="clear" w:color="auto" w:fill="auto"/>
                <w:lang w:eastAsia="zh-CN"/>
              </w:rPr>
              <w:t>Замените уплотнительные кольца и другие резиновые уплотнительные части.</w:t>
            </w:r>
          </w:p>
        </w:tc>
      </w:tr>
      <w:tr w:rsidR="0040070E" w14:paraId="6F53578D" w14:textId="77777777" w:rsidTr="000B630B">
        <w:tc>
          <w:tcPr>
            <w:tcW w:w="2977" w:type="dxa"/>
            <w:tcBorders>
              <w:left w:val="single" w:sz="8" w:space="0" w:color="000000"/>
              <w:bottom w:val="single" w:sz="8" w:space="0" w:color="000000"/>
            </w:tcBorders>
            <w:tcMar>
              <w:left w:w="14" w:type="dxa"/>
            </w:tcMar>
          </w:tcPr>
          <w:p w14:paraId="1580DE6D" w14:textId="77777777" w:rsidR="0040070E" w:rsidRDefault="0040070E" w:rsidP="000B630B">
            <w:pPr>
              <w:ind w:left="40"/>
              <w:rPr>
                <w:rFonts w:eastAsia="Calibri"/>
                <w:color w:val="auto"/>
                <w:sz w:val="22"/>
                <w:szCs w:val="22"/>
              </w:rPr>
            </w:pPr>
            <w:r>
              <w:rPr>
                <w:rFonts w:eastAsia="Calibri"/>
                <w:color w:val="000000"/>
                <w:sz w:val="22"/>
                <w:szCs w:val="22"/>
                <w:shd w:val="clear" w:color="auto" w:fill="auto"/>
                <w:lang w:eastAsia="zh-CN"/>
              </w:rPr>
              <w:t>Уплотнения</w:t>
            </w:r>
          </w:p>
        </w:tc>
        <w:tc>
          <w:tcPr>
            <w:tcW w:w="7371" w:type="dxa"/>
            <w:tcBorders>
              <w:left w:val="single" w:sz="8" w:space="0" w:color="000000"/>
              <w:bottom w:val="single" w:sz="8" w:space="0" w:color="000000"/>
              <w:right w:val="single" w:sz="8" w:space="0" w:color="000000"/>
            </w:tcBorders>
            <w:tcMar>
              <w:left w:w="14" w:type="dxa"/>
            </w:tcMar>
          </w:tcPr>
          <w:p w14:paraId="0BE1C51B" w14:textId="77777777" w:rsidR="0040070E" w:rsidRDefault="0040070E" w:rsidP="000B630B">
            <w:pPr>
              <w:ind w:left="20"/>
              <w:rPr>
                <w:rFonts w:eastAsia="Calibri"/>
                <w:color w:val="auto"/>
                <w:sz w:val="22"/>
                <w:szCs w:val="22"/>
              </w:rPr>
            </w:pPr>
            <w:r>
              <w:rPr>
                <w:rFonts w:eastAsia="Calibri"/>
                <w:color w:val="000000"/>
                <w:sz w:val="22"/>
                <w:szCs w:val="22"/>
                <w:shd w:val="clear" w:color="auto" w:fill="auto"/>
                <w:lang w:eastAsia="zh-CN"/>
              </w:rPr>
              <w:t>Замените новыми.</w:t>
            </w:r>
          </w:p>
        </w:tc>
      </w:tr>
      <w:tr w:rsidR="0040070E" w14:paraId="23939DDD" w14:textId="77777777" w:rsidTr="000B630B">
        <w:tc>
          <w:tcPr>
            <w:tcW w:w="2977" w:type="dxa"/>
            <w:tcBorders>
              <w:left w:val="single" w:sz="8" w:space="0" w:color="000000"/>
              <w:bottom w:val="single" w:sz="8" w:space="0" w:color="000000"/>
            </w:tcBorders>
            <w:tcMar>
              <w:left w:w="14" w:type="dxa"/>
            </w:tcMar>
          </w:tcPr>
          <w:p w14:paraId="6B52A5A5" w14:textId="77777777" w:rsidR="0040070E" w:rsidRDefault="0040070E" w:rsidP="000B630B">
            <w:pPr>
              <w:ind w:left="40"/>
              <w:rPr>
                <w:rFonts w:eastAsia="Calibri"/>
                <w:color w:val="auto"/>
                <w:sz w:val="22"/>
                <w:szCs w:val="22"/>
              </w:rPr>
            </w:pPr>
            <w:r>
              <w:rPr>
                <w:rFonts w:eastAsia="Calibri"/>
                <w:color w:val="000000"/>
                <w:sz w:val="22"/>
                <w:szCs w:val="22"/>
                <w:shd w:val="clear" w:color="auto" w:fill="auto"/>
                <w:lang w:eastAsia="zh-CN"/>
              </w:rPr>
              <w:t>Датчики</w:t>
            </w:r>
          </w:p>
        </w:tc>
        <w:tc>
          <w:tcPr>
            <w:tcW w:w="7371" w:type="dxa"/>
            <w:tcBorders>
              <w:left w:val="single" w:sz="8" w:space="0" w:color="000000"/>
              <w:bottom w:val="single" w:sz="8" w:space="0" w:color="000000"/>
              <w:right w:val="single" w:sz="8" w:space="0" w:color="000000"/>
            </w:tcBorders>
            <w:tcMar>
              <w:left w:w="14" w:type="dxa"/>
            </w:tcMar>
          </w:tcPr>
          <w:p w14:paraId="5CA99AA8" w14:textId="77777777" w:rsidR="0040070E" w:rsidRDefault="0040070E" w:rsidP="000B630B">
            <w:pPr>
              <w:ind w:left="20"/>
              <w:rPr>
                <w:rFonts w:eastAsia="Calibri"/>
                <w:color w:val="auto"/>
                <w:sz w:val="22"/>
                <w:szCs w:val="22"/>
              </w:rPr>
            </w:pPr>
            <w:r>
              <w:rPr>
                <w:rFonts w:eastAsia="Calibri"/>
                <w:color w:val="000000"/>
                <w:sz w:val="22"/>
                <w:szCs w:val="22"/>
                <w:shd w:val="clear" w:color="auto" w:fill="auto"/>
                <w:lang w:eastAsia="zh-CN"/>
              </w:rPr>
              <w:t>Проверьте следующее:</w:t>
            </w:r>
          </w:p>
          <w:p w14:paraId="719F18A3" w14:textId="77777777" w:rsidR="0040070E" w:rsidRDefault="0040070E" w:rsidP="000B630B">
            <w:r>
              <w:rPr>
                <w:rFonts w:eastAsia="Calibri"/>
                <w:color w:val="000000"/>
                <w:sz w:val="22"/>
                <w:szCs w:val="22"/>
                <w:shd w:val="clear" w:color="auto" w:fill="auto"/>
                <w:lang w:eastAsia="zh-CN"/>
              </w:rPr>
              <w:t>1. Датчики температуры статора.</w:t>
            </w:r>
          </w:p>
          <w:p w14:paraId="7F811DD9" w14:textId="77777777" w:rsidR="0040070E" w:rsidRDefault="0040070E" w:rsidP="000B630B">
            <w:r>
              <w:rPr>
                <w:rFonts w:eastAsia="Calibri"/>
                <w:color w:val="000000"/>
                <w:sz w:val="22"/>
                <w:szCs w:val="22"/>
                <w:shd w:val="clear" w:color="auto" w:fill="auto"/>
                <w:lang w:eastAsia="zh-CN"/>
              </w:rPr>
              <w:t>2. Датчики температуры подшипников.</w:t>
            </w:r>
          </w:p>
          <w:p w14:paraId="1762F8C2" w14:textId="77777777" w:rsidR="0040070E" w:rsidRDefault="0040070E" w:rsidP="000B630B">
            <w:pPr>
              <w:ind w:left="20"/>
            </w:pPr>
            <w:r>
              <w:rPr>
                <w:rFonts w:eastAsia="Calibri"/>
                <w:color w:val="000000"/>
                <w:sz w:val="22"/>
                <w:szCs w:val="22"/>
                <w:shd w:val="clear" w:color="auto" w:fill="auto"/>
                <w:lang w:eastAsia="zh-CN"/>
              </w:rPr>
              <w:t xml:space="preserve">Датчики </w:t>
            </w:r>
            <w:r>
              <w:rPr>
                <w:rFonts w:eastAsia="Calibri"/>
                <w:color w:val="000000"/>
                <w:sz w:val="22"/>
                <w:szCs w:val="22"/>
                <w:shd w:val="clear" w:color="auto" w:fill="auto"/>
                <w:lang w:val="en-US" w:eastAsia="zh-CN"/>
              </w:rPr>
              <w:t>FLS</w:t>
            </w:r>
            <w:r>
              <w:rPr>
                <w:rFonts w:eastAsia="Calibri"/>
                <w:color w:val="000000"/>
                <w:sz w:val="22"/>
                <w:szCs w:val="22"/>
                <w:shd w:val="clear" w:color="auto" w:fill="auto"/>
                <w:lang w:eastAsia="zh-CN"/>
              </w:rPr>
              <w:t xml:space="preserve"> и </w:t>
            </w:r>
            <w:r>
              <w:rPr>
                <w:rFonts w:eastAsia="Calibri"/>
                <w:color w:val="000000"/>
                <w:sz w:val="22"/>
                <w:szCs w:val="22"/>
                <w:shd w:val="clear" w:color="auto" w:fill="auto"/>
                <w:lang w:val="en-US" w:eastAsia="zh-CN"/>
              </w:rPr>
              <w:t>CLS</w:t>
            </w:r>
            <w:r>
              <w:rPr>
                <w:rFonts w:eastAsia="Calibri"/>
                <w:color w:val="000000"/>
                <w:sz w:val="22"/>
                <w:szCs w:val="22"/>
                <w:shd w:val="clear" w:color="auto" w:fill="auto"/>
                <w:lang w:eastAsia="zh-CN"/>
              </w:rPr>
              <w:t>.</w:t>
            </w:r>
          </w:p>
          <w:p w14:paraId="4AEDE5BF" w14:textId="77777777" w:rsidR="0040070E" w:rsidRDefault="0040070E" w:rsidP="000B630B">
            <w:pPr>
              <w:ind w:left="20"/>
              <w:rPr>
                <w:rFonts w:eastAsia="Calibri"/>
                <w:color w:val="auto"/>
                <w:sz w:val="22"/>
                <w:szCs w:val="22"/>
              </w:rPr>
            </w:pPr>
            <w:r>
              <w:rPr>
                <w:rFonts w:eastAsia="Calibri"/>
                <w:color w:val="000000"/>
                <w:sz w:val="22"/>
                <w:szCs w:val="22"/>
                <w:shd w:val="clear" w:color="auto" w:fill="auto"/>
                <w:lang w:eastAsia="zh-CN"/>
              </w:rPr>
              <w:t>При необходимости произвести замену.</w:t>
            </w:r>
          </w:p>
        </w:tc>
      </w:tr>
      <w:tr w:rsidR="0040070E" w14:paraId="4AAB2D47" w14:textId="77777777" w:rsidTr="000B630B">
        <w:tc>
          <w:tcPr>
            <w:tcW w:w="2977" w:type="dxa"/>
            <w:tcBorders>
              <w:left w:val="single" w:sz="8" w:space="0" w:color="000000"/>
              <w:bottom w:val="single" w:sz="8" w:space="0" w:color="000000"/>
            </w:tcBorders>
            <w:tcMar>
              <w:left w:w="14" w:type="dxa"/>
            </w:tcMar>
          </w:tcPr>
          <w:p w14:paraId="711BFA14" w14:textId="77777777" w:rsidR="0040070E" w:rsidRDefault="0040070E" w:rsidP="000B630B">
            <w:pPr>
              <w:ind w:left="40"/>
              <w:rPr>
                <w:rFonts w:eastAsia="Calibri"/>
                <w:color w:val="auto"/>
                <w:sz w:val="22"/>
                <w:szCs w:val="22"/>
              </w:rPr>
            </w:pPr>
            <w:r>
              <w:rPr>
                <w:rFonts w:eastAsia="Calibri"/>
                <w:color w:val="000000"/>
                <w:sz w:val="22"/>
                <w:szCs w:val="22"/>
                <w:shd w:val="clear" w:color="auto" w:fill="auto"/>
                <w:lang w:eastAsia="zh-CN"/>
              </w:rPr>
              <w:t>Рабочее колесо/ пропеллер</w:t>
            </w:r>
          </w:p>
        </w:tc>
        <w:tc>
          <w:tcPr>
            <w:tcW w:w="7371" w:type="dxa"/>
            <w:tcBorders>
              <w:left w:val="single" w:sz="8" w:space="0" w:color="000000"/>
              <w:bottom w:val="single" w:sz="8" w:space="0" w:color="000000"/>
              <w:right w:val="single" w:sz="8" w:space="0" w:color="000000"/>
            </w:tcBorders>
            <w:tcMar>
              <w:left w:w="14" w:type="dxa"/>
            </w:tcMar>
          </w:tcPr>
          <w:p w14:paraId="5955C674" w14:textId="77777777" w:rsidR="0040070E" w:rsidRDefault="0040070E" w:rsidP="000B630B">
            <w:pPr>
              <w:ind w:left="20"/>
              <w:rPr>
                <w:rFonts w:eastAsia="Calibri"/>
                <w:color w:val="auto"/>
                <w:sz w:val="22"/>
                <w:szCs w:val="22"/>
              </w:rPr>
            </w:pPr>
            <w:r>
              <w:rPr>
                <w:rFonts w:eastAsia="Calibri"/>
                <w:color w:val="000000"/>
                <w:sz w:val="22"/>
                <w:szCs w:val="22"/>
                <w:shd w:val="clear" w:color="auto" w:fill="auto"/>
                <w:lang w:eastAsia="zh-CN"/>
              </w:rPr>
              <w:t xml:space="preserve">Проверить </w:t>
            </w:r>
            <w:proofErr w:type="gramStart"/>
            <w:r>
              <w:rPr>
                <w:rFonts w:eastAsia="Calibri"/>
                <w:color w:val="000000"/>
                <w:sz w:val="22"/>
                <w:szCs w:val="22"/>
                <w:shd w:val="clear" w:color="auto" w:fill="auto"/>
                <w:lang w:eastAsia="zh-CN"/>
              </w:rPr>
              <w:t>и  заменить</w:t>
            </w:r>
            <w:proofErr w:type="gramEnd"/>
            <w:r>
              <w:rPr>
                <w:rFonts w:eastAsia="Calibri"/>
                <w:color w:val="000000"/>
                <w:sz w:val="22"/>
                <w:szCs w:val="22"/>
                <w:shd w:val="clear" w:color="auto" w:fill="auto"/>
                <w:lang w:eastAsia="zh-CN"/>
              </w:rPr>
              <w:t xml:space="preserve"> (акт технического состояния).</w:t>
            </w:r>
          </w:p>
        </w:tc>
      </w:tr>
      <w:tr w:rsidR="0040070E" w14:paraId="734FEE6C" w14:textId="77777777" w:rsidTr="000B630B">
        <w:tc>
          <w:tcPr>
            <w:tcW w:w="2977" w:type="dxa"/>
            <w:tcBorders>
              <w:left w:val="single" w:sz="8" w:space="0" w:color="000000"/>
              <w:bottom w:val="single" w:sz="8" w:space="0" w:color="000000"/>
            </w:tcBorders>
            <w:tcMar>
              <w:left w:w="14" w:type="dxa"/>
            </w:tcMar>
          </w:tcPr>
          <w:p w14:paraId="23F4CE2B" w14:textId="77777777" w:rsidR="0040070E" w:rsidRDefault="0040070E" w:rsidP="000B630B">
            <w:pPr>
              <w:ind w:left="40"/>
              <w:rPr>
                <w:rFonts w:eastAsia="Calibri"/>
                <w:color w:val="auto"/>
                <w:sz w:val="22"/>
                <w:szCs w:val="22"/>
              </w:rPr>
            </w:pPr>
            <w:r>
              <w:rPr>
                <w:rFonts w:eastAsia="Calibri"/>
                <w:color w:val="000000"/>
                <w:sz w:val="22"/>
                <w:szCs w:val="22"/>
                <w:shd w:val="clear" w:color="auto" w:fill="auto"/>
                <w:lang w:eastAsia="zh-CN"/>
              </w:rPr>
              <w:t>Цинковые аноды</w:t>
            </w:r>
          </w:p>
        </w:tc>
        <w:tc>
          <w:tcPr>
            <w:tcW w:w="7371" w:type="dxa"/>
            <w:tcBorders>
              <w:left w:val="single" w:sz="8" w:space="0" w:color="000000"/>
              <w:bottom w:val="single" w:sz="8" w:space="0" w:color="000000"/>
              <w:right w:val="single" w:sz="8" w:space="0" w:color="000000"/>
            </w:tcBorders>
            <w:tcMar>
              <w:left w:w="14" w:type="dxa"/>
            </w:tcMar>
          </w:tcPr>
          <w:p w14:paraId="01960524" w14:textId="77777777" w:rsidR="0040070E" w:rsidRDefault="0040070E" w:rsidP="000B630B">
            <w:pPr>
              <w:ind w:left="20"/>
              <w:rPr>
                <w:rFonts w:eastAsia="Calibri"/>
                <w:color w:val="auto"/>
                <w:sz w:val="22"/>
                <w:szCs w:val="22"/>
              </w:rPr>
            </w:pPr>
            <w:r>
              <w:rPr>
                <w:rFonts w:eastAsia="Calibri"/>
                <w:color w:val="000000"/>
                <w:sz w:val="22"/>
                <w:szCs w:val="22"/>
                <w:shd w:val="clear" w:color="auto" w:fill="auto"/>
                <w:lang w:eastAsia="zh-CN"/>
              </w:rPr>
              <w:t>Проверьте состояние. При необходимости произведите замену.</w:t>
            </w:r>
          </w:p>
        </w:tc>
      </w:tr>
      <w:tr w:rsidR="0040070E" w14:paraId="27C2E9AB" w14:textId="77777777" w:rsidTr="000B630B">
        <w:tc>
          <w:tcPr>
            <w:tcW w:w="2977" w:type="dxa"/>
            <w:tcBorders>
              <w:left w:val="single" w:sz="8" w:space="0" w:color="000000"/>
              <w:bottom w:val="single" w:sz="8" w:space="0" w:color="000000"/>
            </w:tcBorders>
            <w:tcMar>
              <w:left w:w="14" w:type="dxa"/>
            </w:tcMar>
          </w:tcPr>
          <w:p w14:paraId="5C7A95DA" w14:textId="77777777" w:rsidR="0040070E" w:rsidRDefault="0040070E" w:rsidP="000B630B">
            <w:pPr>
              <w:ind w:left="40"/>
              <w:rPr>
                <w:rFonts w:eastAsia="Calibri"/>
                <w:color w:val="auto"/>
                <w:sz w:val="22"/>
                <w:szCs w:val="22"/>
              </w:rPr>
            </w:pPr>
            <w:r>
              <w:rPr>
                <w:rFonts w:eastAsia="Calibri"/>
                <w:color w:val="000000"/>
                <w:sz w:val="22"/>
                <w:szCs w:val="22"/>
                <w:shd w:val="clear" w:color="auto" w:fill="auto"/>
                <w:lang w:eastAsia="zh-CN"/>
              </w:rPr>
              <w:t>Винтовые</w:t>
            </w:r>
          </w:p>
          <w:p w14:paraId="65D3B1DF" w14:textId="77777777" w:rsidR="0040070E" w:rsidRDefault="0040070E" w:rsidP="000B630B">
            <w:pPr>
              <w:ind w:left="40"/>
              <w:rPr>
                <w:rFonts w:eastAsia="Calibri"/>
                <w:color w:val="auto"/>
                <w:sz w:val="22"/>
                <w:szCs w:val="22"/>
              </w:rPr>
            </w:pPr>
            <w:r>
              <w:rPr>
                <w:rFonts w:eastAsia="Calibri"/>
                <w:color w:val="000000"/>
                <w:sz w:val="22"/>
                <w:szCs w:val="22"/>
                <w:shd w:val="clear" w:color="auto" w:fill="auto"/>
                <w:lang w:eastAsia="zh-CN"/>
              </w:rPr>
              <w:t>соединения</w:t>
            </w:r>
          </w:p>
        </w:tc>
        <w:tc>
          <w:tcPr>
            <w:tcW w:w="7371" w:type="dxa"/>
            <w:tcBorders>
              <w:left w:val="single" w:sz="8" w:space="0" w:color="000000"/>
              <w:bottom w:val="single" w:sz="8" w:space="0" w:color="000000"/>
              <w:right w:val="single" w:sz="8" w:space="0" w:color="000000"/>
            </w:tcBorders>
            <w:tcMar>
              <w:left w:w="14" w:type="dxa"/>
            </w:tcMar>
          </w:tcPr>
          <w:p w14:paraId="055BA483" w14:textId="77777777" w:rsidR="0040070E" w:rsidRDefault="0040070E" w:rsidP="000B630B">
            <w:pPr>
              <w:ind w:left="20"/>
              <w:rPr>
                <w:rFonts w:eastAsia="Calibri"/>
                <w:color w:val="auto"/>
                <w:sz w:val="22"/>
                <w:szCs w:val="22"/>
              </w:rPr>
            </w:pPr>
            <w:r>
              <w:rPr>
                <w:rFonts w:eastAsia="Calibri"/>
                <w:color w:val="000000"/>
                <w:sz w:val="22"/>
                <w:szCs w:val="22"/>
                <w:shd w:val="clear" w:color="auto" w:fill="auto"/>
                <w:lang w:eastAsia="zh-CN"/>
              </w:rPr>
              <w:t>Проверьте все внешне доступные винтовые соединения и при необходимости затяните их правильным моментом.</w:t>
            </w:r>
          </w:p>
        </w:tc>
      </w:tr>
      <w:tr w:rsidR="0040070E" w14:paraId="627692A1" w14:textId="77777777" w:rsidTr="000B630B">
        <w:tc>
          <w:tcPr>
            <w:tcW w:w="2977" w:type="dxa"/>
            <w:tcBorders>
              <w:left w:val="single" w:sz="8" w:space="0" w:color="000000"/>
              <w:bottom w:val="single" w:sz="8" w:space="0" w:color="000000"/>
            </w:tcBorders>
            <w:tcMar>
              <w:left w:w="14" w:type="dxa"/>
            </w:tcMar>
          </w:tcPr>
          <w:p w14:paraId="7B8B01CF" w14:textId="77777777" w:rsidR="0040070E" w:rsidRDefault="0040070E" w:rsidP="000B630B">
            <w:pPr>
              <w:ind w:left="40"/>
              <w:rPr>
                <w:rFonts w:eastAsia="Calibri"/>
                <w:color w:val="auto"/>
                <w:sz w:val="22"/>
                <w:szCs w:val="22"/>
              </w:rPr>
            </w:pPr>
            <w:r>
              <w:rPr>
                <w:rFonts w:eastAsia="Calibri"/>
                <w:color w:val="000000"/>
                <w:sz w:val="22"/>
                <w:szCs w:val="22"/>
                <w:shd w:val="clear" w:color="auto" w:fill="auto"/>
                <w:lang w:eastAsia="zh-CN"/>
              </w:rPr>
              <w:t>Подъемная рукоятка</w:t>
            </w:r>
          </w:p>
        </w:tc>
        <w:tc>
          <w:tcPr>
            <w:tcW w:w="7371" w:type="dxa"/>
            <w:tcBorders>
              <w:left w:val="single" w:sz="8" w:space="0" w:color="000000"/>
              <w:bottom w:val="single" w:sz="8" w:space="0" w:color="000000"/>
              <w:right w:val="single" w:sz="8" w:space="0" w:color="000000"/>
            </w:tcBorders>
            <w:tcMar>
              <w:left w:w="14" w:type="dxa"/>
            </w:tcMar>
          </w:tcPr>
          <w:p w14:paraId="1ED16759" w14:textId="77777777" w:rsidR="0040070E" w:rsidRDefault="0040070E" w:rsidP="000B630B">
            <w:pPr>
              <w:ind w:left="20"/>
              <w:rPr>
                <w:rFonts w:eastAsia="Calibri"/>
                <w:color w:val="auto"/>
                <w:sz w:val="22"/>
                <w:szCs w:val="22"/>
              </w:rPr>
            </w:pPr>
            <w:r>
              <w:rPr>
                <w:rFonts w:eastAsia="Calibri"/>
                <w:color w:val="000000"/>
                <w:sz w:val="22"/>
                <w:szCs w:val="22"/>
                <w:shd w:val="clear" w:color="auto" w:fill="auto"/>
                <w:lang w:eastAsia="zh-CN"/>
              </w:rPr>
              <w:t>Проверьте состояние. При необходимости произведите замену.</w:t>
            </w:r>
          </w:p>
        </w:tc>
      </w:tr>
      <w:tr w:rsidR="0040070E" w14:paraId="6900EC6B" w14:textId="77777777" w:rsidTr="000B630B">
        <w:tc>
          <w:tcPr>
            <w:tcW w:w="2977" w:type="dxa"/>
            <w:tcBorders>
              <w:left w:val="single" w:sz="8" w:space="0" w:color="000000"/>
              <w:bottom w:val="single" w:sz="8" w:space="0" w:color="000000"/>
            </w:tcBorders>
            <w:tcMar>
              <w:left w:w="14" w:type="dxa"/>
            </w:tcMar>
          </w:tcPr>
          <w:p w14:paraId="79E40765" w14:textId="77777777" w:rsidR="0040070E" w:rsidRDefault="0040070E" w:rsidP="000B630B">
            <w:pPr>
              <w:ind w:left="40"/>
              <w:rPr>
                <w:rFonts w:eastAsia="Calibri"/>
                <w:color w:val="auto"/>
                <w:sz w:val="22"/>
                <w:szCs w:val="22"/>
              </w:rPr>
            </w:pPr>
            <w:r>
              <w:rPr>
                <w:rFonts w:eastAsia="Calibri"/>
                <w:color w:val="000000"/>
                <w:sz w:val="22"/>
                <w:szCs w:val="22"/>
                <w:shd w:val="clear" w:color="auto" w:fill="auto"/>
                <w:lang w:eastAsia="zh-CN"/>
              </w:rPr>
              <w:t>Краска</w:t>
            </w:r>
          </w:p>
        </w:tc>
        <w:tc>
          <w:tcPr>
            <w:tcW w:w="7371" w:type="dxa"/>
            <w:tcBorders>
              <w:left w:val="single" w:sz="8" w:space="0" w:color="000000"/>
              <w:bottom w:val="single" w:sz="8" w:space="0" w:color="000000"/>
              <w:right w:val="single" w:sz="8" w:space="0" w:color="000000"/>
            </w:tcBorders>
            <w:tcMar>
              <w:left w:w="14" w:type="dxa"/>
            </w:tcMar>
          </w:tcPr>
          <w:p w14:paraId="3BFCB6E3" w14:textId="77777777" w:rsidR="0040070E" w:rsidRDefault="0040070E" w:rsidP="000B630B">
            <w:pPr>
              <w:ind w:left="20"/>
              <w:rPr>
                <w:rFonts w:eastAsia="Calibri"/>
                <w:color w:val="auto"/>
                <w:sz w:val="22"/>
                <w:szCs w:val="22"/>
              </w:rPr>
            </w:pPr>
            <w:r>
              <w:rPr>
                <w:rFonts w:eastAsia="Calibri"/>
                <w:color w:val="000000"/>
                <w:sz w:val="22"/>
                <w:szCs w:val="22"/>
                <w:shd w:val="clear" w:color="auto" w:fill="auto"/>
                <w:lang w:eastAsia="zh-CN"/>
              </w:rPr>
              <w:t>При необходимости подкрасьте.</w:t>
            </w:r>
          </w:p>
        </w:tc>
      </w:tr>
      <w:tr w:rsidR="0040070E" w14:paraId="43335227" w14:textId="77777777" w:rsidTr="000B630B">
        <w:tc>
          <w:tcPr>
            <w:tcW w:w="2977" w:type="dxa"/>
            <w:tcBorders>
              <w:left w:val="single" w:sz="8" w:space="0" w:color="000000"/>
              <w:bottom w:val="single" w:sz="8" w:space="0" w:color="000000"/>
            </w:tcBorders>
            <w:tcMar>
              <w:left w:w="14" w:type="dxa"/>
            </w:tcMar>
          </w:tcPr>
          <w:p w14:paraId="637AA96C" w14:textId="77777777" w:rsidR="0040070E" w:rsidRDefault="0040070E" w:rsidP="000B630B">
            <w:pPr>
              <w:ind w:left="40"/>
              <w:rPr>
                <w:rFonts w:eastAsia="Calibri"/>
                <w:color w:val="auto"/>
                <w:sz w:val="22"/>
                <w:szCs w:val="22"/>
              </w:rPr>
            </w:pPr>
            <w:r>
              <w:rPr>
                <w:rFonts w:eastAsia="Calibri"/>
                <w:color w:val="000000"/>
                <w:sz w:val="22"/>
                <w:szCs w:val="22"/>
                <w:shd w:val="clear" w:color="auto" w:fill="auto"/>
                <w:lang w:eastAsia="zh-CN"/>
              </w:rPr>
              <w:t>Направление</w:t>
            </w:r>
          </w:p>
          <w:p w14:paraId="73C28B4B" w14:textId="77777777" w:rsidR="0040070E" w:rsidRDefault="0040070E" w:rsidP="000B630B">
            <w:pPr>
              <w:ind w:left="40"/>
              <w:rPr>
                <w:rFonts w:eastAsia="Calibri"/>
                <w:color w:val="auto"/>
                <w:sz w:val="22"/>
                <w:szCs w:val="22"/>
              </w:rPr>
            </w:pPr>
            <w:r>
              <w:rPr>
                <w:rFonts w:eastAsia="Calibri"/>
                <w:color w:val="000000"/>
                <w:sz w:val="22"/>
                <w:szCs w:val="22"/>
                <w:shd w:val="clear" w:color="auto" w:fill="auto"/>
                <w:lang w:eastAsia="zh-CN"/>
              </w:rPr>
              <w:t>вращения</w:t>
            </w:r>
          </w:p>
        </w:tc>
        <w:tc>
          <w:tcPr>
            <w:tcW w:w="7371" w:type="dxa"/>
            <w:tcBorders>
              <w:left w:val="single" w:sz="8" w:space="0" w:color="000000"/>
              <w:bottom w:val="single" w:sz="8" w:space="0" w:color="000000"/>
              <w:right w:val="single" w:sz="8" w:space="0" w:color="000000"/>
            </w:tcBorders>
            <w:tcMar>
              <w:left w:w="14" w:type="dxa"/>
            </w:tcMar>
          </w:tcPr>
          <w:p w14:paraId="0966AE24" w14:textId="77777777" w:rsidR="0040070E" w:rsidRDefault="0040070E" w:rsidP="000B630B">
            <w:pPr>
              <w:ind w:left="20"/>
              <w:rPr>
                <w:rFonts w:eastAsia="Calibri"/>
                <w:color w:val="auto"/>
                <w:sz w:val="22"/>
                <w:szCs w:val="22"/>
              </w:rPr>
            </w:pPr>
            <w:r>
              <w:rPr>
                <w:rFonts w:eastAsia="Calibri"/>
                <w:color w:val="000000"/>
                <w:sz w:val="22"/>
                <w:szCs w:val="22"/>
                <w:shd w:val="clear" w:color="auto" w:fill="auto"/>
                <w:lang w:eastAsia="zh-CN"/>
              </w:rPr>
              <w:t>Проверьте направление вращения рабочего колеса/пропеллера. При необходимости устранить неполадки.</w:t>
            </w:r>
          </w:p>
        </w:tc>
      </w:tr>
      <w:tr w:rsidR="0040070E" w14:paraId="40E5BE1B" w14:textId="77777777" w:rsidTr="000B630B">
        <w:tc>
          <w:tcPr>
            <w:tcW w:w="2977" w:type="dxa"/>
            <w:tcBorders>
              <w:left w:val="single" w:sz="8" w:space="0" w:color="000000"/>
              <w:bottom w:val="single" w:sz="8" w:space="0" w:color="000000"/>
            </w:tcBorders>
            <w:tcMar>
              <w:left w:w="14" w:type="dxa"/>
            </w:tcMar>
          </w:tcPr>
          <w:p w14:paraId="22E3690D" w14:textId="77777777" w:rsidR="0040070E" w:rsidRDefault="0040070E" w:rsidP="000B630B">
            <w:pPr>
              <w:ind w:left="40"/>
              <w:rPr>
                <w:rFonts w:eastAsia="Calibri"/>
                <w:color w:val="auto"/>
                <w:sz w:val="22"/>
                <w:szCs w:val="22"/>
              </w:rPr>
            </w:pPr>
            <w:r>
              <w:rPr>
                <w:rFonts w:eastAsia="Calibri"/>
                <w:color w:val="000000"/>
                <w:sz w:val="22"/>
                <w:szCs w:val="22"/>
                <w:shd w:val="clear" w:color="auto" w:fill="auto"/>
                <w:lang w:eastAsia="zh-CN"/>
              </w:rPr>
              <w:t>Напряжение и сила тока</w:t>
            </w:r>
          </w:p>
        </w:tc>
        <w:tc>
          <w:tcPr>
            <w:tcW w:w="7371" w:type="dxa"/>
            <w:tcBorders>
              <w:left w:val="single" w:sz="8" w:space="0" w:color="000000"/>
              <w:bottom w:val="single" w:sz="8" w:space="0" w:color="000000"/>
              <w:right w:val="single" w:sz="8" w:space="0" w:color="000000"/>
            </w:tcBorders>
            <w:tcMar>
              <w:left w:w="14" w:type="dxa"/>
            </w:tcMar>
          </w:tcPr>
          <w:p w14:paraId="0941EB1F" w14:textId="77777777" w:rsidR="0040070E" w:rsidRDefault="0040070E" w:rsidP="000B630B">
            <w:pPr>
              <w:ind w:left="20"/>
              <w:rPr>
                <w:rFonts w:eastAsia="Calibri"/>
                <w:color w:val="auto"/>
                <w:sz w:val="22"/>
                <w:szCs w:val="22"/>
              </w:rPr>
            </w:pPr>
            <w:r>
              <w:rPr>
                <w:rFonts w:eastAsia="Calibri"/>
                <w:color w:val="000000"/>
                <w:sz w:val="22"/>
                <w:szCs w:val="22"/>
                <w:shd w:val="clear" w:color="auto" w:fill="auto"/>
                <w:lang w:eastAsia="zh-CN"/>
              </w:rPr>
              <w:t>Проверьте текущие значения. При необходимости устранить.</w:t>
            </w:r>
          </w:p>
        </w:tc>
      </w:tr>
      <w:tr w:rsidR="0040070E" w14:paraId="4A53DD5D" w14:textId="77777777" w:rsidTr="000B630B">
        <w:tc>
          <w:tcPr>
            <w:tcW w:w="2977" w:type="dxa"/>
            <w:tcBorders>
              <w:left w:val="single" w:sz="8" w:space="0" w:color="000000"/>
              <w:bottom w:val="single" w:sz="8" w:space="0" w:color="000000"/>
            </w:tcBorders>
            <w:tcMar>
              <w:left w:w="14" w:type="dxa"/>
            </w:tcMar>
          </w:tcPr>
          <w:p w14:paraId="48BAF457" w14:textId="77777777" w:rsidR="0040070E" w:rsidRDefault="0040070E" w:rsidP="000B630B">
            <w:pPr>
              <w:rPr>
                <w:rFonts w:eastAsia="Calibri"/>
                <w:color w:val="auto"/>
                <w:sz w:val="22"/>
                <w:szCs w:val="22"/>
              </w:rPr>
            </w:pPr>
            <w:r>
              <w:rPr>
                <w:rFonts w:eastAsia="Calibri"/>
                <w:color w:val="000000"/>
                <w:sz w:val="22"/>
                <w:szCs w:val="22"/>
                <w:shd w:val="clear" w:color="auto" w:fill="auto"/>
                <w:lang w:eastAsia="zh-CN"/>
              </w:rPr>
              <w:t>Электрические</w:t>
            </w:r>
          </w:p>
          <w:p w14:paraId="473C81FA" w14:textId="77777777" w:rsidR="0040070E" w:rsidRDefault="0040070E" w:rsidP="000B630B">
            <w:pPr>
              <w:rPr>
                <w:rFonts w:eastAsia="Calibri"/>
                <w:color w:val="auto"/>
                <w:sz w:val="22"/>
                <w:szCs w:val="22"/>
              </w:rPr>
            </w:pPr>
            <w:r>
              <w:rPr>
                <w:rFonts w:eastAsia="Calibri"/>
                <w:color w:val="000000"/>
                <w:sz w:val="22"/>
                <w:szCs w:val="22"/>
                <w:shd w:val="clear" w:color="auto" w:fill="auto"/>
                <w:lang w:eastAsia="zh-CN"/>
              </w:rPr>
              <w:t>шкафы/панели</w:t>
            </w:r>
          </w:p>
        </w:tc>
        <w:tc>
          <w:tcPr>
            <w:tcW w:w="7371" w:type="dxa"/>
            <w:tcBorders>
              <w:left w:val="single" w:sz="8" w:space="0" w:color="000000"/>
              <w:bottom w:val="single" w:sz="8" w:space="0" w:color="000000"/>
              <w:right w:val="single" w:sz="8" w:space="0" w:color="000000"/>
            </w:tcBorders>
            <w:tcMar>
              <w:left w:w="14" w:type="dxa"/>
            </w:tcMar>
          </w:tcPr>
          <w:p w14:paraId="77531B86" w14:textId="77777777" w:rsidR="0040070E" w:rsidRDefault="0040070E" w:rsidP="000B630B">
            <w:pPr>
              <w:rPr>
                <w:rFonts w:eastAsia="Calibri"/>
                <w:color w:val="auto"/>
                <w:sz w:val="22"/>
                <w:szCs w:val="22"/>
              </w:rPr>
            </w:pPr>
            <w:r>
              <w:rPr>
                <w:rFonts w:eastAsia="Calibri"/>
                <w:color w:val="000000"/>
                <w:sz w:val="22"/>
                <w:szCs w:val="22"/>
                <w:shd w:val="clear" w:color="auto" w:fill="auto"/>
                <w:lang w:eastAsia="zh-CN"/>
              </w:rPr>
              <w:t>Убедитесь, что они чистые и сухие.</w:t>
            </w:r>
          </w:p>
        </w:tc>
      </w:tr>
      <w:tr w:rsidR="0040070E" w14:paraId="202FFD60" w14:textId="77777777" w:rsidTr="000B630B">
        <w:tc>
          <w:tcPr>
            <w:tcW w:w="2977" w:type="dxa"/>
            <w:tcBorders>
              <w:left w:val="single" w:sz="8" w:space="0" w:color="000000"/>
              <w:bottom w:val="single" w:sz="8" w:space="0" w:color="000000"/>
            </w:tcBorders>
            <w:tcMar>
              <w:left w:w="14" w:type="dxa"/>
            </w:tcMar>
          </w:tcPr>
          <w:p w14:paraId="0E601207" w14:textId="77777777" w:rsidR="0040070E" w:rsidRDefault="0040070E" w:rsidP="000B630B">
            <w:pPr>
              <w:rPr>
                <w:rFonts w:eastAsia="Calibri"/>
                <w:color w:val="auto"/>
                <w:sz w:val="22"/>
                <w:szCs w:val="22"/>
              </w:rPr>
            </w:pPr>
            <w:r>
              <w:rPr>
                <w:rFonts w:eastAsia="Calibri"/>
                <w:color w:val="000000"/>
                <w:sz w:val="22"/>
                <w:szCs w:val="22"/>
                <w:shd w:val="clear" w:color="auto" w:fill="auto"/>
                <w:lang w:eastAsia="zh-CN"/>
              </w:rPr>
              <w:lastRenderedPageBreak/>
              <w:t>Подсоединение к питающей сети</w:t>
            </w:r>
          </w:p>
        </w:tc>
        <w:tc>
          <w:tcPr>
            <w:tcW w:w="7371" w:type="dxa"/>
            <w:tcBorders>
              <w:left w:val="single" w:sz="8" w:space="0" w:color="000000"/>
              <w:bottom w:val="single" w:sz="8" w:space="0" w:color="000000"/>
              <w:right w:val="single" w:sz="8" w:space="0" w:color="000000"/>
            </w:tcBorders>
            <w:tcMar>
              <w:left w:w="14" w:type="dxa"/>
            </w:tcMar>
          </w:tcPr>
          <w:p w14:paraId="16A056D6" w14:textId="77777777" w:rsidR="0040070E" w:rsidRDefault="0040070E" w:rsidP="000B630B">
            <w:pPr>
              <w:rPr>
                <w:rFonts w:eastAsia="Calibri"/>
                <w:color w:val="auto"/>
                <w:sz w:val="22"/>
                <w:szCs w:val="22"/>
              </w:rPr>
            </w:pPr>
            <w:r>
              <w:rPr>
                <w:rFonts w:eastAsia="Calibri"/>
                <w:color w:val="000000"/>
                <w:sz w:val="22"/>
                <w:szCs w:val="22"/>
                <w:shd w:val="clear" w:color="auto" w:fill="auto"/>
                <w:lang w:eastAsia="zh-CN"/>
              </w:rPr>
              <w:t>Проверьте кабельные соединения. При необходимости затяните.</w:t>
            </w:r>
          </w:p>
        </w:tc>
      </w:tr>
      <w:tr w:rsidR="0040070E" w14:paraId="3F889BF4" w14:textId="77777777" w:rsidTr="000B630B">
        <w:tc>
          <w:tcPr>
            <w:tcW w:w="2977" w:type="dxa"/>
            <w:tcBorders>
              <w:left w:val="single" w:sz="8" w:space="0" w:color="000000"/>
              <w:bottom w:val="single" w:sz="8" w:space="0" w:color="000000"/>
            </w:tcBorders>
            <w:tcMar>
              <w:left w:w="14" w:type="dxa"/>
            </w:tcMar>
          </w:tcPr>
          <w:p w14:paraId="6C18171A" w14:textId="77777777" w:rsidR="0040070E" w:rsidRDefault="0040070E" w:rsidP="000B630B">
            <w:pPr>
              <w:rPr>
                <w:rFonts w:eastAsia="Calibri"/>
                <w:color w:val="auto"/>
                <w:sz w:val="22"/>
                <w:szCs w:val="22"/>
              </w:rPr>
            </w:pPr>
            <w:r>
              <w:rPr>
                <w:rFonts w:eastAsia="Calibri"/>
                <w:color w:val="000000"/>
                <w:sz w:val="22"/>
                <w:szCs w:val="22"/>
                <w:shd w:val="clear" w:color="auto" w:fill="auto"/>
                <w:lang w:eastAsia="zh-CN"/>
              </w:rPr>
              <w:t>Защита от перегрузок и другие защитные механизмы</w:t>
            </w:r>
          </w:p>
        </w:tc>
        <w:tc>
          <w:tcPr>
            <w:tcW w:w="7371" w:type="dxa"/>
            <w:tcBorders>
              <w:left w:val="single" w:sz="8" w:space="0" w:color="000000"/>
              <w:bottom w:val="single" w:sz="8" w:space="0" w:color="000000"/>
              <w:right w:val="single" w:sz="8" w:space="0" w:color="000000"/>
            </w:tcBorders>
            <w:tcMar>
              <w:left w:w="14" w:type="dxa"/>
            </w:tcMar>
          </w:tcPr>
          <w:p w14:paraId="733B285E" w14:textId="77777777" w:rsidR="0040070E" w:rsidRDefault="0040070E" w:rsidP="000B630B">
            <w:pPr>
              <w:rPr>
                <w:rFonts w:eastAsia="Calibri"/>
                <w:color w:val="auto"/>
                <w:sz w:val="22"/>
                <w:szCs w:val="22"/>
              </w:rPr>
            </w:pPr>
            <w:r>
              <w:rPr>
                <w:rFonts w:eastAsia="Calibri"/>
                <w:color w:val="000000"/>
                <w:sz w:val="22"/>
                <w:szCs w:val="22"/>
                <w:shd w:val="clear" w:color="auto" w:fill="auto"/>
                <w:lang w:eastAsia="zh-CN"/>
              </w:rPr>
              <w:t>Проверьте установки. Устранить при необходимости.</w:t>
            </w:r>
          </w:p>
        </w:tc>
      </w:tr>
      <w:tr w:rsidR="0040070E" w14:paraId="107906EA" w14:textId="77777777" w:rsidTr="000B630B">
        <w:tc>
          <w:tcPr>
            <w:tcW w:w="2977" w:type="dxa"/>
            <w:tcBorders>
              <w:left w:val="single" w:sz="8" w:space="0" w:color="000000"/>
              <w:bottom w:val="single" w:sz="8" w:space="0" w:color="000000"/>
            </w:tcBorders>
            <w:tcMar>
              <w:left w:w="14" w:type="dxa"/>
            </w:tcMar>
          </w:tcPr>
          <w:p w14:paraId="76D3B894" w14:textId="77777777" w:rsidR="0040070E" w:rsidRDefault="0040070E" w:rsidP="000B630B">
            <w:pPr>
              <w:rPr>
                <w:rFonts w:eastAsia="Calibri"/>
                <w:color w:val="auto"/>
                <w:sz w:val="22"/>
                <w:szCs w:val="22"/>
              </w:rPr>
            </w:pPr>
            <w:r>
              <w:rPr>
                <w:rFonts w:eastAsia="Calibri"/>
                <w:color w:val="000000"/>
                <w:sz w:val="22"/>
                <w:szCs w:val="22"/>
                <w:shd w:val="clear" w:color="auto" w:fill="auto"/>
                <w:lang w:eastAsia="zh-CN"/>
              </w:rPr>
              <w:t>Регуляторы уровня</w:t>
            </w:r>
          </w:p>
        </w:tc>
        <w:tc>
          <w:tcPr>
            <w:tcW w:w="7371" w:type="dxa"/>
            <w:tcBorders>
              <w:left w:val="single" w:sz="8" w:space="0" w:color="000000"/>
              <w:bottom w:val="single" w:sz="8" w:space="0" w:color="000000"/>
              <w:right w:val="single" w:sz="8" w:space="0" w:color="000000"/>
            </w:tcBorders>
            <w:tcMar>
              <w:left w:w="14" w:type="dxa"/>
            </w:tcMar>
          </w:tcPr>
          <w:p w14:paraId="335CF6E9" w14:textId="77777777" w:rsidR="0040070E" w:rsidRDefault="0040070E" w:rsidP="000B630B">
            <w:pPr>
              <w:rPr>
                <w:rFonts w:eastAsia="Calibri"/>
                <w:color w:val="auto"/>
                <w:sz w:val="22"/>
                <w:szCs w:val="22"/>
              </w:rPr>
            </w:pPr>
            <w:r>
              <w:rPr>
                <w:rFonts w:eastAsia="Calibri"/>
                <w:color w:val="000000"/>
                <w:sz w:val="22"/>
                <w:szCs w:val="22"/>
                <w:shd w:val="clear" w:color="auto" w:fill="auto"/>
                <w:lang w:eastAsia="zh-CN"/>
              </w:rPr>
              <w:t>Проверьте состояние и функционирование. При необходимости устранить.</w:t>
            </w:r>
          </w:p>
        </w:tc>
      </w:tr>
    </w:tbl>
    <w:p w14:paraId="0E0AF050" w14:textId="77777777" w:rsidR="0040070E" w:rsidRDefault="0040070E" w:rsidP="0040070E">
      <w:pPr>
        <w:rPr>
          <w:rFonts w:eastAsia="Calibri"/>
          <w:color w:val="auto"/>
          <w:sz w:val="22"/>
          <w:szCs w:val="22"/>
        </w:rPr>
      </w:pPr>
    </w:p>
    <w:p w14:paraId="54B1F478" w14:textId="77777777" w:rsidR="0040070E" w:rsidRDefault="0040070E" w:rsidP="0040070E">
      <w:r>
        <w:rPr>
          <w:rFonts w:eastAsia="Calibri"/>
          <w:color w:val="000000"/>
          <w:sz w:val="22"/>
          <w:szCs w:val="22"/>
          <w:shd w:val="clear" w:color="auto" w:fill="auto"/>
          <w:lang w:eastAsia="zh-CN"/>
        </w:rPr>
        <w:t xml:space="preserve">2.2. Ремонт произвести специалистами, прошедшими специальное обучение и имеющие сертификат от Производителя насосов </w:t>
      </w:r>
      <w:proofErr w:type="spellStart"/>
      <w:r>
        <w:rPr>
          <w:rFonts w:eastAsia="Calibri"/>
          <w:color w:val="000000"/>
          <w:sz w:val="22"/>
          <w:szCs w:val="22"/>
          <w:shd w:val="clear" w:color="auto" w:fill="auto"/>
          <w:lang w:val="en-US" w:eastAsia="zh-CN"/>
        </w:rPr>
        <w:t>Flygt</w:t>
      </w:r>
      <w:proofErr w:type="spellEnd"/>
      <w:r>
        <w:rPr>
          <w:rFonts w:eastAsia="Calibri"/>
          <w:color w:val="000000"/>
          <w:sz w:val="22"/>
          <w:szCs w:val="22"/>
          <w:shd w:val="clear" w:color="auto" w:fill="auto"/>
          <w:lang w:eastAsia="zh-CN"/>
        </w:rPr>
        <w:t xml:space="preserve"> для проведения данных работ с применением специализированной оснастки и инструмента.</w:t>
      </w:r>
    </w:p>
    <w:p w14:paraId="49FC7D67" w14:textId="77777777" w:rsidR="0040070E" w:rsidRDefault="0040070E" w:rsidP="0040070E">
      <w:pPr>
        <w:rPr>
          <w:rFonts w:eastAsia="Calibri"/>
          <w:color w:val="auto"/>
          <w:sz w:val="22"/>
          <w:szCs w:val="22"/>
        </w:rPr>
      </w:pPr>
      <w:r>
        <w:rPr>
          <w:rFonts w:eastAsia="Calibri"/>
          <w:color w:val="000000"/>
          <w:sz w:val="22"/>
          <w:szCs w:val="22"/>
          <w:shd w:val="clear" w:color="auto" w:fill="auto"/>
          <w:lang w:eastAsia="zh-CN"/>
        </w:rPr>
        <w:t>2.3. Ремонт выполнить с применением оригинальных запасных частей «FLYGT», с использованием специального оборудования и технологической оснастки «FLYGT» для ремонта данного типа насосов.</w:t>
      </w:r>
    </w:p>
    <w:p w14:paraId="7663C224" w14:textId="77777777" w:rsidR="0040070E" w:rsidRDefault="0040070E" w:rsidP="0040070E">
      <w:pPr>
        <w:rPr>
          <w:rFonts w:eastAsia="Calibri"/>
          <w:color w:val="auto"/>
          <w:sz w:val="22"/>
          <w:szCs w:val="22"/>
        </w:rPr>
      </w:pPr>
      <w:r>
        <w:rPr>
          <w:rFonts w:eastAsia="Calibri"/>
          <w:color w:val="000000"/>
          <w:sz w:val="22"/>
          <w:szCs w:val="22"/>
          <w:shd w:val="clear" w:color="auto" w:fill="auto"/>
          <w:lang w:eastAsia="zh-CN"/>
        </w:rPr>
        <w:t>2.4. Демонтаж насосного агрегата с места установки, транспортировка до сервисного центра Исполнителя и обратно и монтаж после проведенного ремонта осуществляется специалистами Заказчика и за счет Заказчика.</w:t>
      </w:r>
    </w:p>
    <w:p w14:paraId="6C1BC43B" w14:textId="77777777" w:rsidR="0040070E" w:rsidRDefault="0040070E" w:rsidP="0040070E">
      <w:pPr>
        <w:rPr>
          <w:rFonts w:eastAsia="Calibri"/>
          <w:color w:val="auto"/>
          <w:sz w:val="22"/>
          <w:szCs w:val="22"/>
        </w:rPr>
      </w:pPr>
      <w:r>
        <w:rPr>
          <w:rFonts w:eastAsia="Calibri"/>
          <w:color w:val="000000"/>
          <w:sz w:val="22"/>
          <w:szCs w:val="22"/>
          <w:shd w:val="clear" w:color="auto" w:fill="auto"/>
          <w:lang w:eastAsia="zh-CN"/>
        </w:rPr>
        <w:t>2.5. После разборки насосного агрегата совместно с Заказчиком составить дефектную ведомость.</w:t>
      </w:r>
    </w:p>
    <w:p w14:paraId="0043EDAB" w14:textId="77777777" w:rsidR="0040070E" w:rsidRDefault="0040070E" w:rsidP="0040070E">
      <w:pPr>
        <w:rPr>
          <w:rFonts w:eastAsia="Calibri"/>
          <w:color w:val="auto"/>
          <w:sz w:val="22"/>
          <w:szCs w:val="22"/>
        </w:rPr>
      </w:pPr>
      <w:r>
        <w:rPr>
          <w:rFonts w:eastAsia="Calibri"/>
          <w:color w:val="000000"/>
          <w:sz w:val="22"/>
          <w:szCs w:val="22"/>
          <w:shd w:val="clear" w:color="auto" w:fill="auto"/>
          <w:lang w:eastAsia="zh-CN"/>
        </w:rPr>
        <w:t>2.6. Работы по ремонту произвести в сертифицированном сервисном центре с условием возможности контроля со стороны Заказчика за ходом проведения работ. Исполнитель приглашает Заказчика для освидетельствования этапов скрытых работ.</w:t>
      </w:r>
    </w:p>
    <w:p w14:paraId="490171B1" w14:textId="77777777" w:rsidR="0040070E" w:rsidRDefault="0040070E" w:rsidP="0040070E">
      <w:pPr>
        <w:rPr>
          <w:rFonts w:eastAsia="Calibri"/>
          <w:color w:val="auto"/>
          <w:sz w:val="22"/>
          <w:szCs w:val="22"/>
        </w:rPr>
      </w:pPr>
      <w:r>
        <w:rPr>
          <w:rFonts w:eastAsia="Calibri"/>
          <w:color w:val="000000"/>
          <w:sz w:val="22"/>
          <w:szCs w:val="22"/>
          <w:shd w:val="clear" w:color="auto" w:fill="auto"/>
          <w:lang w:eastAsia="zh-CN"/>
        </w:rPr>
        <w:t>2.7. После ремонта провести совместно с Заказчиком пробный пуск и обкатку оборудования, провести контроль состояния оборудования по показаниям штатной системы мониторинга насоса.</w:t>
      </w:r>
    </w:p>
    <w:p w14:paraId="57737276" w14:textId="77777777" w:rsidR="0040070E" w:rsidRDefault="0040070E" w:rsidP="0040070E">
      <w:pPr>
        <w:rPr>
          <w:rFonts w:eastAsia="Calibri"/>
          <w:color w:val="auto"/>
          <w:sz w:val="22"/>
          <w:szCs w:val="22"/>
        </w:rPr>
      </w:pPr>
      <w:r>
        <w:rPr>
          <w:rFonts w:eastAsia="Calibri"/>
          <w:color w:val="000000"/>
          <w:sz w:val="22"/>
          <w:szCs w:val="22"/>
          <w:shd w:val="clear" w:color="auto" w:fill="auto"/>
          <w:lang w:eastAsia="zh-CN"/>
        </w:rPr>
        <w:t>2.8. Все замененные в ходе работ части насосного агрегата по окончанию ремонта Исполнитель передает Заказчику.</w:t>
      </w:r>
    </w:p>
    <w:p w14:paraId="02FAF4F5" w14:textId="77777777" w:rsidR="0040070E" w:rsidRDefault="0040070E" w:rsidP="0040070E">
      <w:pPr>
        <w:rPr>
          <w:rFonts w:eastAsia="Calibri"/>
          <w:color w:val="auto"/>
          <w:sz w:val="12"/>
          <w:szCs w:val="12"/>
        </w:rPr>
      </w:pPr>
    </w:p>
    <w:p w14:paraId="7094178B" w14:textId="77777777" w:rsidR="0040070E" w:rsidRDefault="0040070E" w:rsidP="0040070E">
      <w:pPr>
        <w:rPr>
          <w:rFonts w:eastAsia="Calibri"/>
          <w:b/>
          <w:color w:val="auto"/>
          <w:sz w:val="22"/>
          <w:szCs w:val="22"/>
        </w:rPr>
      </w:pPr>
      <w:r>
        <w:rPr>
          <w:rFonts w:eastAsia="Calibri"/>
          <w:b/>
          <w:color w:val="000000"/>
          <w:sz w:val="22"/>
          <w:szCs w:val="22"/>
          <w:shd w:val="clear" w:color="auto" w:fill="auto"/>
          <w:lang w:eastAsia="zh-CN"/>
        </w:rPr>
        <w:t>3.Требования к качеству, безопасности работ:</w:t>
      </w:r>
    </w:p>
    <w:p w14:paraId="7C5826B5" w14:textId="18C2A184" w:rsidR="0040070E" w:rsidRDefault="0040070E" w:rsidP="0040070E">
      <w:pPr>
        <w:rPr>
          <w:rFonts w:eastAsia="Calibri"/>
          <w:color w:val="auto"/>
          <w:sz w:val="22"/>
          <w:szCs w:val="22"/>
        </w:rPr>
      </w:pPr>
      <w:r>
        <w:rPr>
          <w:rFonts w:eastAsia="Calibri"/>
          <w:color w:val="000000"/>
          <w:sz w:val="22"/>
          <w:szCs w:val="22"/>
          <w:shd w:val="clear" w:color="auto" w:fill="auto"/>
          <w:lang w:eastAsia="zh-CN"/>
        </w:rPr>
        <w:t>3.1. Работы, выполняемые согласно Договору</w:t>
      </w:r>
      <w:r w:rsidR="00E13BFA">
        <w:rPr>
          <w:rFonts w:eastAsia="Calibri"/>
          <w:color w:val="000000"/>
          <w:sz w:val="22"/>
          <w:szCs w:val="22"/>
          <w:shd w:val="clear" w:color="auto" w:fill="auto"/>
          <w:lang w:eastAsia="zh-CN"/>
        </w:rPr>
        <w:t>,</w:t>
      </w:r>
      <w:r>
        <w:rPr>
          <w:rFonts w:eastAsia="Calibri"/>
          <w:color w:val="000000"/>
          <w:sz w:val="22"/>
          <w:szCs w:val="22"/>
          <w:shd w:val="clear" w:color="auto" w:fill="auto"/>
          <w:lang w:eastAsia="zh-CN"/>
        </w:rPr>
        <w:t xml:space="preserve"> должны соответствовать требованиям инструкции завода-изготовителя по сборке и разборке насосного оборудования «FLYGT», СНИП, ГОСТ, ПУЭ, иной технической документации.</w:t>
      </w:r>
    </w:p>
    <w:p w14:paraId="5CD1DE38" w14:textId="77777777" w:rsidR="0040070E" w:rsidRDefault="0040070E" w:rsidP="0040070E">
      <w:pPr>
        <w:rPr>
          <w:rFonts w:eastAsia="Calibri"/>
          <w:color w:val="auto"/>
          <w:sz w:val="22"/>
          <w:szCs w:val="22"/>
        </w:rPr>
      </w:pPr>
      <w:r>
        <w:rPr>
          <w:rFonts w:eastAsia="Calibri"/>
          <w:color w:val="000000"/>
          <w:sz w:val="22"/>
          <w:szCs w:val="22"/>
          <w:shd w:val="clear" w:color="auto" w:fill="auto"/>
          <w:lang w:eastAsia="zh-CN"/>
        </w:rPr>
        <w:t>3.2. Работы, не соответствующие обязательным требованиям государственных стандартов, считаются не выполненными.</w:t>
      </w:r>
    </w:p>
    <w:p w14:paraId="7A46FCE8" w14:textId="47C11CE0" w:rsidR="0040070E" w:rsidRDefault="0040070E" w:rsidP="0040070E">
      <w:pPr>
        <w:rPr>
          <w:rFonts w:eastAsia="Calibri"/>
          <w:color w:val="auto"/>
          <w:sz w:val="22"/>
          <w:szCs w:val="22"/>
        </w:rPr>
      </w:pPr>
      <w:r>
        <w:rPr>
          <w:rFonts w:eastAsia="Calibri"/>
          <w:color w:val="000000"/>
          <w:sz w:val="22"/>
          <w:szCs w:val="22"/>
          <w:shd w:val="clear" w:color="auto" w:fill="auto"/>
          <w:lang w:eastAsia="zh-CN"/>
        </w:rPr>
        <w:t>3.3. Работы должны производится аттестованным персонал</w:t>
      </w:r>
      <w:r w:rsidR="00E13BFA">
        <w:rPr>
          <w:rFonts w:eastAsia="Calibri"/>
          <w:color w:val="000000"/>
          <w:sz w:val="22"/>
          <w:szCs w:val="22"/>
          <w:shd w:val="clear" w:color="auto" w:fill="auto"/>
          <w:lang w:eastAsia="zh-CN"/>
        </w:rPr>
        <w:t>ом</w:t>
      </w:r>
      <w:r>
        <w:rPr>
          <w:rFonts w:eastAsia="Calibri"/>
          <w:color w:val="000000"/>
          <w:sz w:val="22"/>
          <w:szCs w:val="22"/>
          <w:shd w:val="clear" w:color="auto" w:fill="auto"/>
          <w:lang w:eastAsia="zh-CN"/>
        </w:rPr>
        <w:t xml:space="preserve"> для работы в действующих электроустановках.</w:t>
      </w:r>
    </w:p>
    <w:p w14:paraId="10614612" w14:textId="77777777" w:rsidR="0040070E" w:rsidRDefault="0040070E" w:rsidP="0040070E">
      <w:pPr>
        <w:rPr>
          <w:rFonts w:eastAsia="Calibri"/>
          <w:color w:val="auto"/>
          <w:sz w:val="22"/>
          <w:szCs w:val="22"/>
        </w:rPr>
      </w:pPr>
      <w:r>
        <w:rPr>
          <w:rFonts w:eastAsia="Calibri"/>
          <w:color w:val="000000"/>
          <w:sz w:val="22"/>
          <w:szCs w:val="22"/>
          <w:shd w:val="clear" w:color="auto" w:fill="auto"/>
          <w:lang w:eastAsia="zh-CN"/>
        </w:rPr>
        <w:t xml:space="preserve">3.4. Исполнитель должен подтвердить наличие оснастки и приспособлений FLYGT для производства работ </w:t>
      </w:r>
    </w:p>
    <w:p w14:paraId="7EC9E8B1" w14:textId="77777777" w:rsidR="0040070E" w:rsidRDefault="0040070E" w:rsidP="0040070E">
      <w:pPr>
        <w:rPr>
          <w:rFonts w:eastAsia="Calibri"/>
          <w:b/>
          <w:bCs/>
          <w:color w:val="auto"/>
          <w:sz w:val="12"/>
          <w:szCs w:val="12"/>
        </w:rPr>
      </w:pPr>
    </w:p>
    <w:p w14:paraId="22F0CB6F" w14:textId="77777777" w:rsidR="0040070E" w:rsidRDefault="0040070E" w:rsidP="0040070E">
      <w:pPr>
        <w:rPr>
          <w:rFonts w:eastAsia="Calibri"/>
          <w:b/>
          <w:bCs/>
          <w:color w:val="auto"/>
          <w:sz w:val="22"/>
          <w:szCs w:val="22"/>
        </w:rPr>
      </w:pPr>
      <w:r>
        <w:rPr>
          <w:rFonts w:eastAsia="Calibri"/>
          <w:b/>
          <w:bCs/>
          <w:color w:val="000000"/>
          <w:sz w:val="22"/>
          <w:szCs w:val="22"/>
          <w:shd w:val="clear" w:color="auto" w:fill="auto"/>
          <w:lang w:eastAsia="zh-CN"/>
        </w:rPr>
        <w:t xml:space="preserve">4. Материалы для ремонта насосного агрегата: </w:t>
      </w:r>
    </w:p>
    <w:p w14:paraId="0AB921FE" w14:textId="77777777" w:rsidR="0040070E" w:rsidRDefault="0040070E" w:rsidP="0040070E">
      <w:pPr>
        <w:rPr>
          <w:rFonts w:eastAsia="Calibri"/>
          <w:color w:val="auto"/>
          <w:sz w:val="22"/>
          <w:szCs w:val="22"/>
        </w:rPr>
      </w:pPr>
      <w:r>
        <w:rPr>
          <w:rFonts w:eastAsia="Calibri"/>
          <w:color w:val="000000"/>
          <w:sz w:val="22"/>
          <w:szCs w:val="22"/>
          <w:shd w:val="clear" w:color="auto" w:fill="auto"/>
          <w:lang w:eastAsia="zh-CN"/>
        </w:rPr>
        <w:t>4.2. Набор уплотнительных колец привода;</w:t>
      </w:r>
    </w:p>
    <w:p w14:paraId="7B59B761" w14:textId="77777777" w:rsidR="0040070E" w:rsidRDefault="0040070E" w:rsidP="0040070E">
      <w:pPr>
        <w:rPr>
          <w:rFonts w:eastAsia="Calibri"/>
          <w:color w:val="auto"/>
          <w:sz w:val="22"/>
          <w:szCs w:val="22"/>
        </w:rPr>
      </w:pPr>
      <w:r>
        <w:rPr>
          <w:rFonts w:eastAsia="Calibri"/>
          <w:color w:val="000000"/>
          <w:sz w:val="22"/>
          <w:szCs w:val="22"/>
          <w:shd w:val="clear" w:color="auto" w:fill="auto"/>
          <w:lang w:eastAsia="zh-CN"/>
        </w:rPr>
        <w:t>4.3. Набор уплотнительных колец гидравлической части;</w:t>
      </w:r>
    </w:p>
    <w:p w14:paraId="3BDD0797" w14:textId="77777777" w:rsidR="0040070E" w:rsidRDefault="0040070E" w:rsidP="0040070E">
      <w:pPr>
        <w:rPr>
          <w:rFonts w:eastAsia="Calibri"/>
          <w:color w:val="auto"/>
          <w:sz w:val="22"/>
          <w:szCs w:val="22"/>
        </w:rPr>
      </w:pPr>
      <w:r>
        <w:rPr>
          <w:rFonts w:eastAsia="Calibri"/>
          <w:color w:val="000000"/>
          <w:sz w:val="22"/>
          <w:szCs w:val="22"/>
          <w:shd w:val="clear" w:color="auto" w:fill="auto"/>
          <w:lang w:eastAsia="zh-CN"/>
        </w:rPr>
        <w:t>4.4. Мех. уплотнение внутреннее;</w:t>
      </w:r>
    </w:p>
    <w:p w14:paraId="2978EF5E" w14:textId="77777777" w:rsidR="0040070E" w:rsidRDefault="0040070E" w:rsidP="0040070E">
      <w:pPr>
        <w:rPr>
          <w:rFonts w:eastAsia="Calibri"/>
          <w:color w:val="auto"/>
          <w:sz w:val="22"/>
          <w:szCs w:val="22"/>
        </w:rPr>
      </w:pPr>
      <w:r>
        <w:rPr>
          <w:rFonts w:eastAsia="Calibri"/>
          <w:color w:val="000000"/>
          <w:sz w:val="22"/>
          <w:szCs w:val="22"/>
          <w:shd w:val="clear" w:color="auto" w:fill="auto"/>
          <w:lang w:eastAsia="zh-CN"/>
        </w:rPr>
        <w:t>4.5. Мех. уплотнение наружное;</w:t>
      </w:r>
    </w:p>
    <w:p w14:paraId="1F83B5E1" w14:textId="77777777" w:rsidR="0040070E" w:rsidRDefault="0040070E" w:rsidP="0040070E">
      <w:pPr>
        <w:rPr>
          <w:rFonts w:eastAsia="Calibri"/>
          <w:color w:val="auto"/>
          <w:sz w:val="22"/>
          <w:szCs w:val="22"/>
        </w:rPr>
      </w:pPr>
      <w:r>
        <w:rPr>
          <w:rFonts w:eastAsia="Calibri"/>
          <w:color w:val="000000"/>
          <w:sz w:val="22"/>
          <w:szCs w:val="22"/>
          <w:shd w:val="clear" w:color="auto" w:fill="auto"/>
          <w:lang w:eastAsia="zh-CN"/>
        </w:rPr>
        <w:t>4.6. Роликовый подшипник;</w:t>
      </w:r>
    </w:p>
    <w:p w14:paraId="1AE52C37" w14:textId="77777777" w:rsidR="0040070E" w:rsidRDefault="0040070E" w:rsidP="0040070E">
      <w:pPr>
        <w:rPr>
          <w:rFonts w:eastAsia="Calibri"/>
          <w:color w:val="auto"/>
          <w:sz w:val="22"/>
          <w:szCs w:val="22"/>
        </w:rPr>
      </w:pPr>
      <w:r>
        <w:rPr>
          <w:rFonts w:eastAsia="Calibri"/>
          <w:color w:val="000000"/>
          <w:sz w:val="22"/>
          <w:szCs w:val="22"/>
          <w:shd w:val="clear" w:color="auto" w:fill="auto"/>
          <w:lang w:eastAsia="zh-CN"/>
        </w:rPr>
        <w:t>4.7. Шариковый подшипник;</w:t>
      </w:r>
    </w:p>
    <w:p w14:paraId="64DE0BA6" w14:textId="77777777" w:rsidR="0040070E" w:rsidRDefault="0040070E" w:rsidP="0040070E">
      <w:pPr>
        <w:rPr>
          <w:rFonts w:eastAsia="Calibri"/>
          <w:color w:val="auto"/>
          <w:sz w:val="22"/>
          <w:szCs w:val="22"/>
        </w:rPr>
      </w:pPr>
      <w:r>
        <w:rPr>
          <w:rFonts w:eastAsia="Calibri"/>
          <w:color w:val="000000"/>
          <w:sz w:val="22"/>
          <w:szCs w:val="22"/>
          <w:shd w:val="clear" w:color="auto" w:fill="auto"/>
          <w:lang w:eastAsia="zh-CN"/>
        </w:rPr>
        <w:t>4.8. Шариковый подшипник;</w:t>
      </w:r>
    </w:p>
    <w:p w14:paraId="3571DF0F" w14:textId="77777777" w:rsidR="0040070E" w:rsidRDefault="0040070E" w:rsidP="0040070E">
      <w:pPr>
        <w:rPr>
          <w:rFonts w:eastAsia="Calibri"/>
          <w:color w:val="auto"/>
          <w:sz w:val="22"/>
          <w:szCs w:val="22"/>
        </w:rPr>
      </w:pPr>
      <w:r>
        <w:rPr>
          <w:rFonts w:eastAsia="Calibri"/>
          <w:color w:val="000000"/>
          <w:sz w:val="22"/>
          <w:szCs w:val="22"/>
          <w:shd w:val="clear" w:color="auto" w:fill="auto"/>
          <w:lang w:eastAsia="zh-CN"/>
        </w:rPr>
        <w:t>4.9. Роликовый подшипник;</w:t>
      </w:r>
    </w:p>
    <w:p w14:paraId="6C8710AC" w14:textId="567D957D" w:rsidR="0040070E" w:rsidRDefault="0040070E" w:rsidP="0040070E">
      <w:pPr>
        <w:rPr>
          <w:rFonts w:eastAsia="Calibri"/>
          <w:color w:val="auto"/>
          <w:sz w:val="22"/>
          <w:szCs w:val="22"/>
        </w:rPr>
      </w:pPr>
      <w:r>
        <w:rPr>
          <w:rFonts w:eastAsia="Calibri"/>
          <w:color w:val="000000"/>
          <w:sz w:val="22"/>
          <w:szCs w:val="22"/>
          <w:shd w:val="clear" w:color="auto" w:fill="auto"/>
          <w:lang w:eastAsia="zh-CN"/>
        </w:rPr>
        <w:t>4.10. Смазочно-охлаждающие жидкости;</w:t>
      </w:r>
    </w:p>
    <w:p w14:paraId="1497889A" w14:textId="77777777" w:rsidR="0040070E" w:rsidRDefault="0040070E" w:rsidP="0040070E">
      <w:pPr>
        <w:rPr>
          <w:rFonts w:eastAsia="Calibri"/>
          <w:color w:val="auto"/>
          <w:sz w:val="22"/>
          <w:szCs w:val="22"/>
        </w:rPr>
      </w:pPr>
      <w:r>
        <w:rPr>
          <w:rFonts w:eastAsia="Calibri"/>
          <w:color w:val="000000"/>
          <w:sz w:val="22"/>
          <w:szCs w:val="22"/>
          <w:shd w:val="clear" w:color="auto" w:fill="auto"/>
          <w:lang w:eastAsia="zh-CN"/>
        </w:rPr>
        <w:t>4.11. Масло MX200 -11 литров</w:t>
      </w:r>
    </w:p>
    <w:p w14:paraId="14604800" w14:textId="77777777" w:rsidR="0040070E" w:rsidRDefault="0040070E" w:rsidP="0040070E">
      <w:r>
        <w:rPr>
          <w:rFonts w:eastAsia="Calibri"/>
          <w:b/>
          <w:bCs/>
          <w:color w:val="000000"/>
          <w:sz w:val="22"/>
          <w:szCs w:val="22"/>
          <w:shd w:val="clear" w:color="auto" w:fill="auto"/>
          <w:lang w:eastAsia="zh-CN"/>
        </w:rPr>
        <w:t>Оснастка и приспособления FLYGT для производства работ</w:t>
      </w:r>
      <w:r>
        <w:rPr>
          <w:rFonts w:eastAsia="Calibri"/>
          <w:color w:val="000000"/>
          <w:sz w:val="22"/>
          <w:szCs w:val="22"/>
          <w:shd w:val="clear" w:color="auto" w:fill="auto"/>
          <w:lang w:eastAsia="zh-CN"/>
        </w:rPr>
        <w:t xml:space="preserve">: </w:t>
      </w:r>
    </w:p>
    <w:p w14:paraId="4CB6E97D" w14:textId="77777777" w:rsidR="0040070E" w:rsidRDefault="0040070E" w:rsidP="0040070E">
      <w:pPr>
        <w:rPr>
          <w:rFonts w:eastAsia="Calibri"/>
          <w:color w:val="auto"/>
          <w:sz w:val="22"/>
          <w:szCs w:val="22"/>
        </w:rPr>
      </w:pPr>
      <w:r>
        <w:rPr>
          <w:rFonts w:eastAsia="Calibri"/>
          <w:color w:val="000000"/>
          <w:sz w:val="22"/>
          <w:szCs w:val="22"/>
          <w:shd w:val="clear" w:color="auto" w:fill="auto"/>
          <w:lang w:eastAsia="zh-CN"/>
        </w:rPr>
        <w:t xml:space="preserve">Артикул 841517; ключ №3, </w:t>
      </w:r>
    </w:p>
    <w:p w14:paraId="202830CF" w14:textId="77777777" w:rsidR="0040070E" w:rsidRDefault="0040070E" w:rsidP="0040070E">
      <w:pPr>
        <w:rPr>
          <w:rFonts w:eastAsia="Calibri"/>
          <w:color w:val="auto"/>
          <w:sz w:val="22"/>
          <w:szCs w:val="22"/>
        </w:rPr>
      </w:pPr>
      <w:r>
        <w:rPr>
          <w:rFonts w:eastAsia="Calibri"/>
          <w:color w:val="000000"/>
          <w:sz w:val="22"/>
          <w:szCs w:val="22"/>
          <w:shd w:val="clear" w:color="auto" w:fill="auto"/>
          <w:lang w:eastAsia="zh-CN"/>
        </w:rPr>
        <w:t xml:space="preserve">Артикул 5826500; стенд рама вертикальный установки насоса, </w:t>
      </w:r>
    </w:p>
    <w:p w14:paraId="40E54B38" w14:textId="77777777" w:rsidR="0040070E" w:rsidRDefault="0040070E" w:rsidP="0040070E">
      <w:pPr>
        <w:rPr>
          <w:rFonts w:eastAsia="Calibri"/>
          <w:color w:val="auto"/>
          <w:sz w:val="22"/>
          <w:szCs w:val="22"/>
        </w:rPr>
      </w:pPr>
      <w:r>
        <w:rPr>
          <w:rFonts w:eastAsia="Calibri"/>
          <w:color w:val="000000"/>
          <w:sz w:val="22"/>
          <w:szCs w:val="22"/>
          <w:shd w:val="clear" w:color="auto" w:fill="auto"/>
          <w:lang w:eastAsia="zh-CN"/>
        </w:rPr>
        <w:t xml:space="preserve">Артикул 5826600; стенд рама под ротор; </w:t>
      </w:r>
    </w:p>
    <w:p w14:paraId="37836AE7" w14:textId="77777777" w:rsidR="0040070E" w:rsidRDefault="0040070E" w:rsidP="0040070E">
      <w:pPr>
        <w:rPr>
          <w:rFonts w:eastAsia="Calibri"/>
          <w:color w:val="auto"/>
          <w:sz w:val="22"/>
          <w:szCs w:val="22"/>
        </w:rPr>
      </w:pPr>
      <w:r>
        <w:rPr>
          <w:rFonts w:eastAsia="Calibri"/>
          <w:color w:val="000000"/>
          <w:sz w:val="22"/>
          <w:szCs w:val="22"/>
          <w:shd w:val="clear" w:color="auto" w:fill="auto"/>
          <w:lang w:eastAsia="zh-CN"/>
        </w:rPr>
        <w:t xml:space="preserve">Артикул 4324400; стенд переходник на гидравлический съемник; </w:t>
      </w:r>
    </w:p>
    <w:p w14:paraId="47A8E54D" w14:textId="77777777" w:rsidR="0040070E" w:rsidRDefault="0040070E" w:rsidP="0040070E">
      <w:pPr>
        <w:rPr>
          <w:rFonts w:eastAsia="Calibri"/>
          <w:color w:val="auto"/>
          <w:sz w:val="22"/>
          <w:szCs w:val="22"/>
        </w:rPr>
      </w:pPr>
      <w:r>
        <w:rPr>
          <w:rFonts w:eastAsia="Calibri"/>
          <w:color w:val="000000"/>
          <w:sz w:val="22"/>
          <w:szCs w:val="22"/>
          <w:shd w:val="clear" w:color="auto" w:fill="auto"/>
          <w:lang w:eastAsia="zh-CN"/>
        </w:rPr>
        <w:t xml:space="preserve">Артикул 4533000, специнструмент; </w:t>
      </w:r>
    </w:p>
    <w:p w14:paraId="35719C75" w14:textId="77777777" w:rsidR="0040070E" w:rsidRDefault="0040070E" w:rsidP="0040070E">
      <w:pPr>
        <w:rPr>
          <w:rFonts w:eastAsia="Calibri"/>
          <w:color w:val="auto"/>
          <w:sz w:val="22"/>
          <w:szCs w:val="22"/>
        </w:rPr>
      </w:pPr>
      <w:r>
        <w:rPr>
          <w:rFonts w:eastAsia="Calibri"/>
          <w:color w:val="000000"/>
          <w:sz w:val="22"/>
          <w:szCs w:val="22"/>
          <w:shd w:val="clear" w:color="auto" w:fill="auto"/>
          <w:lang w:eastAsia="zh-CN"/>
        </w:rPr>
        <w:t xml:space="preserve">Артикул 5826700, спец зажим; </w:t>
      </w:r>
    </w:p>
    <w:p w14:paraId="628BF40B" w14:textId="77777777" w:rsidR="0040070E" w:rsidRDefault="0040070E" w:rsidP="0040070E">
      <w:pPr>
        <w:rPr>
          <w:rFonts w:eastAsia="Calibri"/>
          <w:color w:val="auto"/>
          <w:sz w:val="22"/>
          <w:szCs w:val="22"/>
        </w:rPr>
      </w:pPr>
      <w:r>
        <w:rPr>
          <w:rFonts w:eastAsia="Calibri"/>
          <w:color w:val="000000"/>
          <w:sz w:val="22"/>
          <w:szCs w:val="22"/>
          <w:shd w:val="clear" w:color="auto" w:fill="auto"/>
          <w:lang w:eastAsia="zh-CN"/>
        </w:rPr>
        <w:t xml:space="preserve">Артикул 841368, гидравлический блок; </w:t>
      </w:r>
    </w:p>
    <w:p w14:paraId="2E1E2509" w14:textId="77777777" w:rsidR="0040070E" w:rsidRDefault="0040070E" w:rsidP="0040070E">
      <w:pPr>
        <w:rPr>
          <w:rFonts w:eastAsia="Calibri"/>
          <w:color w:val="auto"/>
          <w:sz w:val="22"/>
          <w:szCs w:val="22"/>
        </w:rPr>
      </w:pPr>
      <w:r>
        <w:rPr>
          <w:rFonts w:eastAsia="Calibri"/>
          <w:color w:val="000000"/>
          <w:sz w:val="22"/>
          <w:szCs w:val="22"/>
          <w:shd w:val="clear" w:color="auto" w:fill="auto"/>
          <w:lang w:eastAsia="zh-CN"/>
        </w:rPr>
        <w:t>Артикул 5768302, монтажная шайба;</w:t>
      </w:r>
    </w:p>
    <w:p w14:paraId="557F9858" w14:textId="77777777" w:rsidR="0040070E" w:rsidRDefault="0040070E" w:rsidP="0040070E">
      <w:pPr>
        <w:rPr>
          <w:rFonts w:eastAsia="Calibri"/>
          <w:color w:val="auto"/>
          <w:sz w:val="22"/>
          <w:szCs w:val="22"/>
        </w:rPr>
      </w:pPr>
      <w:r>
        <w:rPr>
          <w:rFonts w:eastAsia="Calibri"/>
          <w:color w:val="000000"/>
          <w:sz w:val="22"/>
          <w:szCs w:val="22"/>
          <w:shd w:val="clear" w:color="auto" w:fill="auto"/>
          <w:lang w:eastAsia="zh-CN"/>
        </w:rPr>
        <w:t>Артикул 5877200 спец инструмент для рабочего колеса;</w:t>
      </w:r>
    </w:p>
    <w:p w14:paraId="0F3DF304" w14:textId="77777777" w:rsidR="00E13BFA" w:rsidRDefault="0040070E" w:rsidP="00E13BFA">
      <w:pPr>
        <w:rPr>
          <w:rFonts w:eastAsia="Calibri"/>
          <w:color w:val="auto"/>
          <w:sz w:val="22"/>
          <w:szCs w:val="22"/>
        </w:rPr>
      </w:pPr>
      <w:r>
        <w:rPr>
          <w:rFonts w:eastAsia="Calibri"/>
          <w:color w:val="000000"/>
          <w:sz w:val="22"/>
          <w:szCs w:val="22"/>
          <w:shd w:val="clear" w:color="auto" w:fill="auto"/>
          <w:lang w:eastAsia="zh-CN"/>
        </w:rPr>
        <w:t>Артикул 5879400, спец инструмент для рабочего колеса.</w:t>
      </w:r>
    </w:p>
    <w:p w14:paraId="6252F9E1" w14:textId="73C95E92" w:rsidR="0040070E" w:rsidRPr="00E13BFA" w:rsidRDefault="0040070E" w:rsidP="00E13BFA">
      <w:pPr>
        <w:rPr>
          <w:rFonts w:eastAsia="Calibri"/>
          <w:color w:val="auto"/>
          <w:sz w:val="22"/>
          <w:szCs w:val="22"/>
        </w:rPr>
      </w:pPr>
      <w:r>
        <w:rPr>
          <w:rFonts w:eastAsia="Calibri"/>
          <w:color w:val="000000"/>
          <w:sz w:val="22"/>
          <w:szCs w:val="22"/>
          <w:shd w:val="clear" w:color="auto" w:fill="auto"/>
          <w:lang w:eastAsia="zh-CN"/>
        </w:rPr>
        <w:t>Артикул 842041, спец инструмент для монтажа подшипников.</w:t>
      </w:r>
    </w:p>
    <w:p w14:paraId="19720170" w14:textId="77777777" w:rsidR="0040070E" w:rsidRDefault="0040070E" w:rsidP="009E2206">
      <w:pPr>
        <w:keepNext/>
        <w:keepLines/>
        <w:widowControl w:val="0"/>
        <w:ind w:firstLine="709"/>
        <w:jc w:val="center"/>
        <w:rPr>
          <w:rFonts w:eastAsia="Calibri"/>
          <w:b/>
          <w:color w:val="auto"/>
          <w:shd w:val="clear" w:color="auto" w:fill="auto"/>
          <w:lang w:eastAsia="en-US"/>
        </w:rPr>
      </w:pPr>
    </w:p>
    <w:p w14:paraId="72DA8E90" w14:textId="77777777" w:rsidR="00561A70" w:rsidRDefault="00561A70" w:rsidP="00561A70">
      <w:pPr>
        <w:jc w:val="right"/>
        <w:rPr>
          <w:rFonts w:eastAsia="Calibri"/>
          <w:color w:val="auto"/>
          <w:shd w:val="clear" w:color="auto" w:fill="auto"/>
          <w:lang w:eastAsia="en-US"/>
        </w:rPr>
      </w:pPr>
    </w:p>
    <w:p w14:paraId="761537E5" w14:textId="77777777" w:rsidR="00561A70" w:rsidRDefault="00561A70" w:rsidP="00881E89">
      <w:pPr>
        <w:jc w:val="center"/>
        <w:rPr>
          <w:rFonts w:eastAsia="Calibri"/>
          <w:b/>
          <w:color w:val="auto"/>
          <w:shd w:val="clear" w:color="auto" w:fill="auto"/>
          <w:lang w:eastAsia="en-US"/>
        </w:rPr>
      </w:pPr>
    </w:p>
    <w:p w14:paraId="294934A7" w14:textId="77777777" w:rsidR="00561A70" w:rsidRDefault="00561A70" w:rsidP="00881E89">
      <w:pPr>
        <w:jc w:val="center"/>
        <w:rPr>
          <w:rFonts w:eastAsia="Calibri"/>
          <w:b/>
          <w:color w:val="auto"/>
          <w:shd w:val="clear" w:color="auto" w:fill="auto"/>
          <w:lang w:eastAsia="en-US"/>
        </w:rPr>
      </w:pPr>
    </w:p>
    <w:p w14:paraId="3A9F5754" w14:textId="759D7760" w:rsidR="00675778" w:rsidRDefault="00675778" w:rsidP="00881E89">
      <w:pPr>
        <w:jc w:val="center"/>
        <w:rPr>
          <w:rFonts w:eastAsia="Calibri"/>
          <w:b/>
          <w:color w:val="auto"/>
          <w:shd w:val="clear" w:color="auto" w:fill="auto"/>
          <w:lang w:eastAsia="en-US"/>
        </w:rPr>
      </w:pPr>
      <w:r w:rsidRPr="007A1217">
        <w:rPr>
          <w:rFonts w:eastAsia="Calibri"/>
          <w:b/>
          <w:color w:val="auto"/>
          <w:shd w:val="clear" w:color="auto" w:fill="auto"/>
          <w:lang w:eastAsia="en-US"/>
        </w:rPr>
        <w:lastRenderedPageBreak/>
        <w:t>РАЗДЕЛ I</w:t>
      </w:r>
      <w:r w:rsidRPr="007A1217">
        <w:rPr>
          <w:rFonts w:eastAsia="Calibri"/>
          <w:b/>
          <w:color w:val="auto"/>
          <w:shd w:val="clear" w:color="auto" w:fill="auto"/>
          <w:lang w:val="en-US" w:eastAsia="en-US"/>
        </w:rPr>
        <w:t>V</w:t>
      </w:r>
      <w:r w:rsidRPr="007A1217">
        <w:rPr>
          <w:rFonts w:eastAsia="Calibri"/>
          <w:b/>
          <w:color w:val="auto"/>
          <w:shd w:val="clear" w:color="auto" w:fill="auto"/>
          <w:lang w:eastAsia="en-US"/>
        </w:rPr>
        <w:t>.ПРОЕКТ ДОГОВОРА</w:t>
      </w:r>
    </w:p>
    <w:p w14:paraId="5C04782E" w14:textId="77777777" w:rsidR="00E13BFA" w:rsidRDefault="00E13BFA" w:rsidP="00881E89">
      <w:pPr>
        <w:jc w:val="center"/>
        <w:rPr>
          <w:rFonts w:eastAsia="Calibri"/>
          <w:b/>
          <w:color w:val="auto"/>
          <w:shd w:val="clear" w:color="auto" w:fill="auto"/>
          <w:lang w:eastAsia="en-US"/>
        </w:rPr>
      </w:pPr>
    </w:p>
    <w:p w14:paraId="4D4DF8DE" w14:textId="77777777" w:rsidR="00E13BFA" w:rsidRPr="00E13BFA" w:rsidRDefault="00E13BFA" w:rsidP="00E13BFA">
      <w:pPr>
        <w:jc w:val="center"/>
        <w:rPr>
          <w:rFonts w:eastAsia="Times New Roman"/>
          <w:b/>
          <w:color w:val="auto"/>
          <w:sz w:val="22"/>
          <w:szCs w:val="22"/>
          <w:shd w:val="clear" w:color="auto" w:fill="auto"/>
          <w:lang w:eastAsia="en-US" w:bidi="en-US"/>
        </w:rPr>
      </w:pPr>
      <w:r w:rsidRPr="00E13BFA">
        <w:rPr>
          <w:rFonts w:eastAsia="Times New Roman"/>
          <w:b/>
          <w:color w:val="auto"/>
          <w:sz w:val="22"/>
          <w:szCs w:val="22"/>
          <w:shd w:val="clear" w:color="auto" w:fill="auto"/>
          <w:lang w:eastAsia="en-US" w:bidi="en-US"/>
        </w:rPr>
        <w:t>Договор № _______</w:t>
      </w:r>
    </w:p>
    <w:p w14:paraId="435144A6" w14:textId="77777777" w:rsidR="00E13BFA" w:rsidRPr="00E13BFA" w:rsidRDefault="00E13BFA" w:rsidP="00E13BFA">
      <w:pPr>
        <w:jc w:val="center"/>
        <w:rPr>
          <w:rFonts w:eastAsia="Times New Roman"/>
          <w:color w:val="auto"/>
          <w:sz w:val="22"/>
          <w:szCs w:val="22"/>
          <w:shd w:val="clear" w:color="auto" w:fill="auto"/>
        </w:rPr>
      </w:pPr>
      <w:r w:rsidRPr="00E13BFA">
        <w:rPr>
          <w:rFonts w:eastAsia="Times New Roman"/>
          <w:b/>
          <w:color w:val="auto"/>
          <w:sz w:val="22"/>
          <w:szCs w:val="22"/>
          <w:shd w:val="clear" w:color="auto" w:fill="auto"/>
          <w:lang w:eastAsia="en-US" w:bidi="en-US"/>
        </w:rPr>
        <w:t xml:space="preserve">на оказание услуг по ремонту насоса </w:t>
      </w:r>
      <w:proofErr w:type="spellStart"/>
      <w:r w:rsidRPr="00E13BFA">
        <w:rPr>
          <w:rFonts w:eastAsia="Times New Roman"/>
          <w:b/>
          <w:color w:val="auto"/>
          <w:sz w:val="22"/>
          <w:szCs w:val="22"/>
          <w:shd w:val="clear" w:color="auto" w:fill="auto"/>
          <w:lang w:eastAsia="en-US" w:bidi="en-US"/>
        </w:rPr>
        <w:t>Flygt</w:t>
      </w:r>
      <w:proofErr w:type="spellEnd"/>
      <w:r w:rsidRPr="00E13BFA">
        <w:rPr>
          <w:rFonts w:eastAsia="Times New Roman"/>
          <w:b/>
          <w:color w:val="auto"/>
          <w:sz w:val="22"/>
          <w:szCs w:val="22"/>
          <w:shd w:val="clear" w:color="auto" w:fill="auto"/>
          <w:lang w:eastAsia="en-US" w:bidi="en-US"/>
        </w:rPr>
        <w:t xml:space="preserve"> NT 3531835</w:t>
      </w:r>
    </w:p>
    <w:p w14:paraId="1FC372A4" w14:textId="77777777" w:rsidR="00E13BFA" w:rsidRPr="00E13BFA" w:rsidRDefault="00E13BFA" w:rsidP="00E13BFA">
      <w:pPr>
        <w:rPr>
          <w:rFonts w:eastAsia="Times New Roman"/>
          <w:color w:val="auto"/>
          <w:sz w:val="22"/>
          <w:szCs w:val="22"/>
          <w:shd w:val="clear" w:color="auto" w:fill="auto"/>
        </w:rPr>
      </w:pPr>
      <w:r w:rsidRPr="00E13BFA">
        <w:rPr>
          <w:rFonts w:eastAsia="Times New Roman"/>
          <w:color w:val="auto"/>
          <w:sz w:val="22"/>
          <w:szCs w:val="22"/>
          <w:shd w:val="clear" w:color="auto" w:fill="auto"/>
        </w:rPr>
        <w:t xml:space="preserve">г. Йошкар-Ола                                                      </w:t>
      </w:r>
      <w:r w:rsidRPr="00E13BFA">
        <w:rPr>
          <w:rFonts w:eastAsia="Times New Roman"/>
          <w:color w:val="auto"/>
          <w:sz w:val="22"/>
          <w:szCs w:val="22"/>
          <w:shd w:val="clear" w:color="auto" w:fill="auto"/>
        </w:rPr>
        <w:tab/>
      </w:r>
      <w:r w:rsidRPr="00E13BFA">
        <w:rPr>
          <w:rFonts w:eastAsia="Times New Roman"/>
          <w:color w:val="auto"/>
          <w:sz w:val="22"/>
          <w:szCs w:val="22"/>
          <w:shd w:val="clear" w:color="auto" w:fill="auto"/>
        </w:rPr>
        <w:tab/>
      </w:r>
      <w:r w:rsidRPr="00E13BFA">
        <w:rPr>
          <w:rFonts w:eastAsia="Times New Roman"/>
          <w:color w:val="auto"/>
          <w:sz w:val="22"/>
          <w:szCs w:val="22"/>
          <w:shd w:val="clear" w:color="auto" w:fill="auto"/>
        </w:rPr>
        <w:tab/>
        <w:t xml:space="preserve">                           </w:t>
      </w:r>
      <w:proofErr w:type="gramStart"/>
      <w:r w:rsidRPr="00E13BFA">
        <w:rPr>
          <w:rFonts w:eastAsia="Times New Roman"/>
          <w:color w:val="auto"/>
          <w:sz w:val="22"/>
          <w:szCs w:val="22"/>
          <w:shd w:val="clear" w:color="auto" w:fill="auto"/>
        </w:rPr>
        <w:t xml:space="preserve">   «</w:t>
      </w:r>
      <w:proofErr w:type="gramEnd"/>
      <w:r w:rsidRPr="00E13BFA">
        <w:rPr>
          <w:rFonts w:eastAsia="Times New Roman"/>
          <w:color w:val="auto"/>
          <w:sz w:val="22"/>
          <w:szCs w:val="22"/>
          <w:shd w:val="clear" w:color="auto" w:fill="auto"/>
        </w:rPr>
        <w:t>__</w:t>
      </w:r>
      <w:proofErr w:type="gramStart"/>
      <w:r w:rsidRPr="00E13BFA">
        <w:rPr>
          <w:rFonts w:eastAsia="Times New Roman"/>
          <w:color w:val="auto"/>
          <w:sz w:val="22"/>
          <w:szCs w:val="22"/>
          <w:shd w:val="clear" w:color="auto" w:fill="auto"/>
        </w:rPr>
        <w:t>_»  _</w:t>
      </w:r>
      <w:proofErr w:type="gramEnd"/>
      <w:r w:rsidRPr="00E13BFA">
        <w:rPr>
          <w:rFonts w:eastAsia="Times New Roman"/>
          <w:color w:val="auto"/>
          <w:sz w:val="22"/>
          <w:szCs w:val="22"/>
          <w:shd w:val="clear" w:color="auto" w:fill="auto"/>
        </w:rPr>
        <w:t>_______ 2025 г.</w:t>
      </w:r>
    </w:p>
    <w:p w14:paraId="2811CB5B" w14:textId="77777777" w:rsidR="00E13BFA" w:rsidRPr="00E13BFA" w:rsidRDefault="00E13BFA" w:rsidP="00E13BFA">
      <w:pPr>
        <w:jc w:val="left"/>
        <w:rPr>
          <w:rFonts w:eastAsia="Times New Roman"/>
          <w:color w:val="4F81BD"/>
          <w:sz w:val="22"/>
          <w:szCs w:val="22"/>
          <w:shd w:val="clear" w:color="auto" w:fill="auto"/>
        </w:rPr>
      </w:pPr>
    </w:p>
    <w:p w14:paraId="4DB32A5D" w14:textId="77777777" w:rsidR="00E13BFA" w:rsidRPr="00E13BFA" w:rsidRDefault="00E13BFA" w:rsidP="00E13BFA">
      <w:pPr>
        <w:keepNext/>
        <w:keepLines/>
        <w:suppressAutoHyphens/>
        <w:ind w:firstLine="851"/>
        <w:rPr>
          <w:rFonts w:eastAsia="Calibri"/>
          <w:bCs/>
          <w:color w:val="000000"/>
          <w:sz w:val="22"/>
          <w:szCs w:val="22"/>
          <w:shd w:val="clear" w:color="auto" w:fill="auto"/>
          <w:lang w:eastAsia="zh-CN"/>
        </w:rPr>
      </w:pPr>
      <w:r w:rsidRPr="00E13BFA">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«Исполнитель»,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 (Протокол № ______от _____),заключили настоящий договор (далее по тексту  - «Договор») о нижеследующем:</w:t>
      </w:r>
    </w:p>
    <w:p w14:paraId="6D6D167D" w14:textId="77777777" w:rsidR="00E13BFA" w:rsidRPr="00E13BFA" w:rsidRDefault="00E13BFA" w:rsidP="00E13BFA">
      <w:pPr>
        <w:keepNext/>
        <w:keepLines/>
        <w:suppressAutoHyphens/>
        <w:ind w:firstLine="851"/>
        <w:rPr>
          <w:rFonts w:eastAsia="Times New Roman"/>
          <w:color w:val="auto"/>
          <w:sz w:val="22"/>
          <w:szCs w:val="22"/>
          <w:shd w:val="clear" w:color="auto" w:fill="auto"/>
        </w:rPr>
      </w:pPr>
    </w:p>
    <w:p w14:paraId="0D04980C" w14:textId="77777777" w:rsidR="00E13BFA" w:rsidRPr="00E13BFA" w:rsidRDefault="00E13BFA" w:rsidP="00E13BFA">
      <w:pPr>
        <w:widowControl w:val="0"/>
        <w:autoSpaceDE w:val="0"/>
        <w:autoSpaceDN w:val="0"/>
        <w:adjustRightInd w:val="0"/>
        <w:ind w:left="709"/>
        <w:jc w:val="center"/>
        <w:rPr>
          <w:rFonts w:eastAsia="Times New Roman"/>
          <w:b/>
          <w:bCs/>
          <w:color w:val="auto"/>
          <w:sz w:val="22"/>
          <w:szCs w:val="22"/>
          <w:shd w:val="clear" w:color="auto" w:fill="auto"/>
        </w:rPr>
      </w:pPr>
      <w:r w:rsidRPr="00E13BFA">
        <w:rPr>
          <w:rFonts w:eastAsia="Times New Roman"/>
          <w:b/>
          <w:bCs/>
          <w:color w:val="auto"/>
          <w:sz w:val="22"/>
          <w:szCs w:val="22"/>
          <w:shd w:val="clear" w:color="auto" w:fill="auto"/>
        </w:rPr>
        <w:t>1. ПРЕДМЕТ ДОГОВОРА</w:t>
      </w:r>
    </w:p>
    <w:p w14:paraId="0449C7B9" w14:textId="77777777" w:rsidR="00E13BFA" w:rsidRPr="00E13BFA" w:rsidRDefault="00E13BFA" w:rsidP="00E13BFA">
      <w:pPr>
        <w:tabs>
          <w:tab w:val="left" w:pos="62"/>
        </w:tabs>
        <w:ind w:firstLine="709"/>
        <w:rPr>
          <w:rFonts w:eastAsia="Times New Roman"/>
          <w:color w:val="000000"/>
          <w:sz w:val="22"/>
          <w:szCs w:val="22"/>
          <w:shd w:val="clear" w:color="auto" w:fill="auto"/>
        </w:rPr>
      </w:pPr>
      <w:r w:rsidRPr="00E13BFA">
        <w:rPr>
          <w:rFonts w:eastAsia="Times New Roman"/>
          <w:color w:val="000000"/>
          <w:sz w:val="22"/>
          <w:szCs w:val="22"/>
          <w:shd w:val="clear" w:color="auto" w:fill="auto"/>
        </w:rPr>
        <w:t xml:space="preserve">1.1. </w:t>
      </w:r>
      <w:r w:rsidRPr="00E13BFA">
        <w:rPr>
          <w:rFonts w:eastAsia="Times New Roman"/>
          <w:bCs/>
          <w:color w:val="000000"/>
          <w:sz w:val="22"/>
          <w:szCs w:val="22"/>
          <w:shd w:val="clear" w:color="auto" w:fill="auto"/>
        </w:rPr>
        <w:t>Исполнитель</w:t>
      </w:r>
      <w:r w:rsidRPr="00E13BFA">
        <w:rPr>
          <w:rFonts w:eastAsia="Times New Roman"/>
          <w:color w:val="000000"/>
          <w:sz w:val="22"/>
          <w:szCs w:val="22"/>
          <w:shd w:val="clear" w:color="auto" w:fill="auto"/>
        </w:rPr>
        <w:t xml:space="preserve"> обязуется качественно, в установленный настоящим Договором срок и в пределах установленной настоящим Договором цены оказать услуги</w:t>
      </w:r>
      <w:r w:rsidRPr="00E13BFA">
        <w:rPr>
          <w:rFonts w:eastAsia="Times New Roman"/>
          <w:color w:val="auto"/>
          <w:sz w:val="22"/>
          <w:szCs w:val="22"/>
          <w:shd w:val="clear" w:color="auto" w:fill="auto"/>
          <w:lang w:eastAsia="en-US" w:bidi="en-US"/>
        </w:rPr>
        <w:t xml:space="preserve"> по ремонту насоса </w:t>
      </w:r>
      <w:proofErr w:type="spellStart"/>
      <w:r w:rsidRPr="00E13BFA">
        <w:rPr>
          <w:rFonts w:eastAsia="Times New Roman"/>
          <w:color w:val="auto"/>
          <w:sz w:val="22"/>
          <w:szCs w:val="22"/>
          <w:shd w:val="clear" w:color="auto" w:fill="auto"/>
          <w:lang w:eastAsia="en-US" w:bidi="en-US"/>
        </w:rPr>
        <w:t>Flygt</w:t>
      </w:r>
      <w:proofErr w:type="spellEnd"/>
      <w:r w:rsidRPr="00E13BFA">
        <w:rPr>
          <w:rFonts w:eastAsia="Times New Roman"/>
          <w:color w:val="auto"/>
          <w:sz w:val="22"/>
          <w:szCs w:val="22"/>
          <w:shd w:val="clear" w:color="auto" w:fill="auto"/>
          <w:lang w:eastAsia="en-US" w:bidi="en-US"/>
        </w:rPr>
        <w:t xml:space="preserve"> NT 3531835 </w:t>
      </w:r>
      <w:r w:rsidRPr="00E13BFA">
        <w:rPr>
          <w:rFonts w:eastAsia="Times New Roman"/>
          <w:color w:val="000000"/>
          <w:sz w:val="22"/>
          <w:szCs w:val="22"/>
          <w:shd w:val="clear" w:color="auto" w:fill="auto"/>
        </w:rPr>
        <w:t>и сдать результат Заказчику, а Заказчик обязуется принять результат надлежащим образом оказанных услуг и оплатить их.</w:t>
      </w:r>
    </w:p>
    <w:p w14:paraId="1D7FC300" w14:textId="43C89B5B" w:rsidR="00E13BFA" w:rsidRPr="00E13BFA" w:rsidRDefault="00E13BFA" w:rsidP="00E13BFA">
      <w:pPr>
        <w:tabs>
          <w:tab w:val="left" w:pos="62"/>
        </w:tabs>
        <w:ind w:firstLine="709"/>
        <w:rPr>
          <w:rFonts w:eastAsia="Times New Roman"/>
          <w:color w:val="000000"/>
          <w:sz w:val="22"/>
          <w:szCs w:val="22"/>
          <w:shd w:val="clear" w:color="auto" w:fill="auto"/>
        </w:rPr>
      </w:pPr>
      <w:r w:rsidRPr="00E13BFA">
        <w:rPr>
          <w:rFonts w:eastAsia="Times New Roman"/>
          <w:color w:val="000000"/>
          <w:sz w:val="22"/>
          <w:szCs w:val="22"/>
          <w:shd w:val="clear" w:color="auto" w:fill="auto"/>
        </w:rPr>
        <w:t>1.2. Услуги оказываются в объеме, указанном в Техническом задании (Приложение №1</w:t>
      </w:r>
      <w:r w:rsidRPr="00E13BFA">
        <w:rPr>
          <w:rFonts w:eastAsia="Times New Roman"/>
          <w:color w:val="auto"/>
          <w:shd w:val="clear" w:color="auto" w:fill="auto"/>
        </w:rPr>
        <w:t xml:space="preserve"> </w:t>
      </w:r>
      <w:r w:rsidRPr="00E13BFA">
        <w:rPr>
          <w:rFonts w:eastAsia="Times New Roman"/>
          <w:color w:val="000000"/>
          <w:sz w:val="22"/>
          <w:szCs w:val="22"/>
          <w:shd w:val="clear" w:color="auto" w:fill="auto"/>
        </w:rPr>
        <w:t>к настоящему Договору), согласно перечн</w:t>
      </w:r>
      <w:r>
        <w:rPr>
          <w:rFonts w:eastAsia="Times New Roman"/>
          <w:color w:val="000000"/>
          <w:sz w:val="22"/>
          <w:szCs w:val="22"/>
          <w:shd w:val="clear" w:color="auto" w:fill="auto"/>
        </w:rPr>
        <w:t>ю</w:t>
      </w:r>
      <w:r w:rsidRPr="00E13BFA">
        <w:rPr>
          <w:rFonts w:eastAsia="Times New Roman"/>
          <w:color w:val="000000"/>
          <w:sz w:val="22"/>
          <w:szCs w:val="22"/>
          <w:shd w:val="clear" w:color="auto" w:fill="auto"/>
        </w:rPr>
        <w:t>, предусмотренно</w:t>
      </w:r>
      <w:r>
        <w:rPr>
          <w:rFonts w:eastAsia="Times New Roman"/>
          <w:color w:val="000000"/>
          <w:sz w:val="22"/>
          <w:szCs w:val="22"/>
          <w:shd w:val="clear" w:color="auto" w:fill="auto"/>
        </w:rPr>
        <w:t>му</w:t>
      </w:r>
      <w:r w:rsidRPr="00E13BFA">
        <w:rPr>
          <w:rFonts w:eastAsia="Times New Roman"/>
          <w:color w:val="000000"/>
          <w:sz w:val="22"/>
          <w:szCs w:val="22"/>
          <w:shd w:val="clear" w:color="auto" w:fill="auto"/>
        </w:rPr>
        <w:t xml:space="preserve"> инструкциями по эксплуатации изготовителя оборудования при проведении главного технического обслуживания.</w:t>
      </w:r>
    </w:p>
    <w:p w14:paraId="496892B8" w14:textId="77777777" w:rsidR="00E13BFA" w:rsidRPr="00E13BFA" w:rsidRDefault="00E13BFA" w:rsidP="00E13BFA">
      <w:pPr>
        <w:tabs>
          <w:tab w:val="left" w:pos="62"/>
        </w:tabs>
        <w:ind w:firstLine="709"/>
        <w:rPr>
          <w:rFonts w:eastAsia="Times New Roman"/>
          <w:color w:val="000000"/>
          <w:sz w:val="22"/>
          <w:szCs w:val="22"/>
          <w:shd w:val="clear" w:color="auto" w:fill="auto"/>
        </w:rPr>
      </w:pPr>
      <w:r w:rsidRPr="00E13BFA">
        <w:rPr>
          <w:rFonts w:eastAsia="Times New Roman"/>
          <w:color w:val="000000"/>
          <w:sz w:val="22"/>
          <w:szCs w:val="22"/>
          <w:shd w:val="clear" w:color="auto" w:fill="auto"/>
        </w:rPr>
        <w:t>1.3. Услуги оказываются с использованием собственных механизмов и материалов Исполнителя. При оказании услуг Исполнитель использует только новые (не бывшими в употреблении и эксплуатации), комплектующие и материалы.</w:t>
      </w:r>
    </w:p>
    <w:p w14:paraId="4BD16DC4" w14:textId="77777777" w:rsidR="00E13BFA" w:rsidRPr="00E13BFA" w:rsidRDefault="00E13BFA" w:rsidP="00E13BFA">
      <w:pPr>
        <w:tabs>
          <w:tab w:val="left" w:pos="709"/>
        </w:tabs>
        <w:ind w:firstLine="709"/>
        <w:rPr>
          <w:rFonts w:eastAsia="Times New Roman"/>
          <w:color w:val="auto"/>
          <w:sz w:val="22"/>
          <w:szCs w:val="22"/>
          <w:shd w:val="clear" w:color="auto" w:fill="auto"/>
          <w:lang w:eastAsia="en-US" w:bidi="en-US"/>
        </w:rPr>
      </w:pPr>
      <w:r w:rsidRPr="00E13BFA">
        <w:rPr>
          <w:rFonts w:eastAsia="Times New Roman"/>
          <w:color w:val="000000"/>
          <w:sz w:val="22"/>
          <w:szCs w:val="22"/>
          <w:shd w:val="clear" w:color="auto" w:fill="auto"/>
        </w:rPr>
        <w:t xml:space="preserve">1.4. </w:t>
      </w:r>
      <w:r w:rsidRPr="00E13BFA">
        <w:rPr>
          <w:rFonts w:eastAsia="Times New Roman"/>
          <w:color w:val="auto"/>
          <w:sz w:val="22"/>
          <w:szCs w:val="22"/>
          <w:shd w:val="clear" w:color="auto" w:fill="auto"/>
          <w:lang w:eastAsia="en-US" w:bidi="en-US"/>
        </w:rPr>
        <w:t>Услуги оказываются в соответствии с Техническим заданием, являющемся неотъемлемой частью настоящего Договора (Приложение № 1 к настоящему Договору).</w:t>
      </w:r>
    </w:p>
    <w:p w14:paraId="3C6CD8A3" w14:textId="77777777" w:rsidR="00E13BFA" w:rsidRPr="00E13BFA" w:rsidRDefault="00E13BFA" w:rsidP="00E13BFA">
      <w:pPr>
        <w:tabs>
          <w:tab w:val="left" w:pos="709"/>
        </w:tabs>
        <w:ind w:firstLine="709"/>
        <w:rPr>
          <w:rFonts w:eastAsia="Times New Roman"/>
          <w:color w:val="auto"/>
          <w:sz w:val="22"/>
          <w:szCs w:val="22"/>
          <w:shd w:val="clear" w:color="auto" w:fill="auto"/>
          <w:lang w:eastAsia="en-US" w:bidi="en-US"/>
        </w:rPr>
      </w:pPr>
    </w:p>
    <w:p w14:paraId="36BFB64A" w14:textId="77777777" w:rsidR="00E13BFA" w:rsidRPr="00E13BFA" w:rsidRDefault="00E13BFA" w:rsidP="00E13BFA">
      <w:pPr>
        <w:autoSpaceDE w:val="0"/>
        <w:autoSpaceDN w:val="0"/>
        <w:adjustRightInd w:val="0"/>
        <w:ind w:firstLine="709"/>
        <w:jc w:val="center"/>
        <w:rPr>
          <w:rFonts w:eastAsia="Times New Roman"/>
          <w:b/>
          <w:color w:val="auto"/>
          <w:sz w:val="22"/>
          <w:szCs w:val="22"/>
          <w:shd w:val="clear" w:color="auto" w:fill="auto"/>
        </w:rPr>
      </w:pPr>
      <w:r w:rsidRPr="00E13BFA">
        <w:rPr>
          <w:rFonts w:eastAsia="Times New Roman"/>
          <w:b/>
          <w:color w:val="auto"/>
          <w:sz w:val="22"/>
          <w:szCs w:val="22"/>
          <w:shd w:val="clear" w:color="auto" w:fill="auto"/>
        </w:rPr>
        <w:t>2. ЦЕНА ДОГОВОРА</w:t>
      </w:r>
    </w:p>
    <w:p w14:paraId="73C0FCE3" w14:textId="77777777" w:rsidR="00E13BFA" w:rsidRPr="00E13BFA" w:rsidRDefault="00E13BFA" w:rsidP="00E13BFA">
      <w:pPr>
        <w:tabs>
          <w:tab w:val="left" w:pos="709"/>
        </w:tabs>
        <w:ind w:firstLine="709"/>
        <w:rPr>
          <w:rFonts w:eastAsia="Times New Roman"/>
          <w:i/>
          <w:iCs/>
          <w:color w:val="000000"/>
          <w:sz w:val="22"/>
          <w:szCs w:val="22"/>
          <w:shd w:val="clear" w:color="auto" w:fill="auto"/>
        </w:rPr>
      </w:pPr>
      <w:r w:rsidRPr="00E13BFA">
        <w:rPr>
          <w:rFonts w:eastAsia="Times New Roman"/>
          <w:color w:val="auto"/>
          <w:sz w:val="22"/>
          <w:szCs w:val="22"/>
          <w:shd w:val="clear" w:color="auto" w:fill="auto"/>
        </w:rPr>
        <w:t xml:space="preserve">2.1. </w:t>
      </w:r>
      <w:r w:rsidRPr="00E13BFA">
        <w:rPr>
          <w:rFonts w:eastAsia="Calibri"/>
          <w:color w:val="auto"/>
          <w:sz w:val="22"/>
          <w:szCs w:val="22"/>
          <w:shd w:val="clear" w:color="auto" w:fill="auto"/>
          <w:lang w:eastAsia="ar-SA"/>
        </w:rPr>
        <w:t xml:space="preserve">Цена Договора </w:t>
      </w:r>
      <w:proofErr w:type="gramStart"/>
      <w:r w:rsidRPr="00E13BFA">
        <w:rPr>
          <w:rFonts w:eastAsia="Calibri"/>
          <w:color w:val="auto"/>
          <w:sz w:val="22"/>
          <w:szCs w:val="22"/>
          <w:shd w:val="clear" w:color="auto" w:fill="auto"/>
          <w:lang w:eastAsia="ar-SA"/>
        </w:rPr>
        <w:t>составляет:_</w:t>
      </w:r>
      <w:proofErr w:type="gramEnd"/>
      <w:r w:rsidRPr="00E13BFA">
        <w:rPr>
          <w:rFonts w:eastAsia="Calibri"/>
          <w:color w:val="auto"/>
          <w:sz w:val="22"/>
          <w:szCs w:val="22"/>
          <w:shd w:val="clear" w:color="auto" w:fill="auto"/>
          <w:lang w:eastAsia="ar-SA"/>
        </w:rPr>
        <w:t xml:space="preserve">_______ </w:t>
      </w:r>
      <w:r w:rsidRPr="00E13BFA">
        <w:rPr>
          <w:rFonts w:eastAsia="Calibri"/>
          <w:bCs/>
          <w:color w:val="auto"/>
          <w:sz w:val="22"/>
          <w:szCs w:val="22"/>
          <w:shd w:val="clear" w:color="auto" w:fill="auto"/>
          <w:lang w:eastAsia="ar-SA"/>
        </w:rPr>
        <w:t>(__________________) рублей __ коп., в том числе НДС____ (либо НДС не облагается).</w:t>
      </w:r>
    </w:p>
    <w:p w14:paraId="4DB27FA8" w14:textId="77777777" w:rsidR="00E13BFA" w:rsidRPr="00E13BFA" w:rsidRDefault="00E13BFA" w:rsidP="00E13BFA">
      <w:pPr>
        <w:tabs>
          <w:tab w:val="left" w:pos="709"/>
        </w:tabs>
        <w:ind w:firstLine="709"/>
        <w:rPr>
          <w:rFonts w:eastAsia="Times New Roman"/>
          <w:color w:val="auto"/>
          <w:sz w:val="22"/>
          <w:szCs w:val="22"/>
          <w:shd w:val="clear" w:color="auto" w:fill="auto"/>
        </w:rPr>
      </w:pPr>
      <w:r w:rsidRPr="00E13BFA">
        <w:rPr>
          <w:rFonts w:eastAsia="Times New Roman"/>
          <w:color w:val="auto"/>
          <w:sz w:val="22"/>
          <w:szCs w:val="22"/>
          <w:shd w:val="clear" w:color="auto" w:fill="auto"/>
          <w:lang w:eastAsia="en-US" w:bidi="en-US"/>
        </w:rPr>
        <w:t xml:space="preserve">  2.2. </w:t>
      </w:r>
      <w:r w:rsidRPr="00E13BFA">
        <w:rPr>
          <w:rFonts w:eastAsia="Times New Roman"/>
          <w:color w:val="auto"/>
          <w:sz w:val="22"/>
          <w:szCs w:val="22"/>
          <w:shd w:val="clear" w:color="auto" w:fill="auto"/>
        </w:rPr>
        <w:t xml:space="preserve">Валютой для установления цены Договора и расчетов с </w:t>
      </w:r>
      <w:r w:rsidRPr="00E13BFA">
        <w:rPr>
          <w:rFonts w:eastAsia="Times New Roman"/>
          <w:color w:val="auto"/>
          <w:sz w:val="22"/>
          <w:szCs w:val="22"/>
          <w:shd w:val="clear" w:color="auto" w:fill="auto"/>
          <w:lang w:eastAsia="en-US" w:bidi="en-US"/>
        </w:rPr>
        <w:t>Исполнителем</w:t>
      </w:r>
      <w:r w:rsidRPr="00E13BFA">
        <w:rPr>
          <w:rFonts w:eastAsia="Times New Roman"/>
          <w:color w:val="auto"/>
          <w:sz w:val="22"/>
          <w:szCs w:val="22"/>
          <w:shd w:val="clear" w:color="auto" w:fill="auto"/>
        </w:rPr>
        <w:t xml:space="preserve"> является рубль Российской Федерации.</w:t>
      </w:r>
    </w:p>
    <w:p w14:paraId="53D83F26" w14:textId="77777777" w:rsidR="00E13BFA" w:rsidRPr="00E13BFA" w:rsidRDefault="00E13BFA" w:rsidP="00E13BFA">
      <w:pPr>
        <w:ind w:firstLine="709"/>
        <w:rPr>
          <w:rFonts w:eastAsia="Times New Roman"/>
          <w:color w:val="auto"/>
          <w:sz w:val="22"/>
          <w:szCs w:val="22"/>
          <w:shd w:val="clear" w:color="auto" w:fill="auto"/>
        </w:rPr>
      </w:pPr>
      <w:r w:rsidRPr="00E13BFA">
        <w:rPr>
          <w:rFonts w:eastAsia="Times New Roman"/>
          <w:color w:val="auto"/>
          <w:sz w:val="22"/>
          <w:szCs w:val="22"/>
          <w:shd w:val="clear" w:color="auto" w:fill="auto"/>
        </w:rPr>
        <w:t>2.3. Источник финансирования Договора – собственные средства МУП «Водоканал».</w:t>
      </w:r>
    </w:p>
    <w:p w14:paraId="29FB7CF5" w14:textId="77777777" w:rsidR="00E13BFA" w:rsidRPr="00E13BFA" w:rsidRDefault="00E13BFA" w:rsidP="00E13BFA">
      <w:pPr>
        <w:ind w:firstLine="709"/>
        <w:rPr>
          <w:rFonts w:eastAsia="Times New Roman"/>
          <w:color w:val="auto"/>
          <w:sz w:val="22"/>
          <w:szCs w:val="22"/>
          <w:shd w:val="clear" w:color="auto" w:fill="auto"/>
        </w:rPr>
      </w:pPr>
      <w:r w:rsidRPr="00E13BFA">
        <w:rPr>
          <w:rFonts w:eastAsia="Times New Roman"/>
          <w:color w:val="auto"/>
          <w:sz w:val="22"/>
          <w:szCs w:val="22"/>
          <w:shd w:val="clear" w:color="auto" w:fill="auto"/>
        </w:rPr>
        <w:t>2.4. Цена Договора включает в себя все расходы, связанные с оказанием услуг, предусмотренных Договором в полном объеме, стоимость материалов, страхование, уплату таможенных пошлин, налогов, сборов и других обязательных платежей, а также иные расходы, связанные с использованием Исполнителем своих обязательств по Договору.</w:t>
      </w:r>
    </w:p>
    <w:p w14:paraId="2FF588EA" w14:textId="77777777" w:rsidR="00E13BFA" w:rsidRPr="00E13BFA" w:rsidRDefault="00E13BFA" w:rsidP="00E13BFA">
      <w:pPr>
        <w:ind w:firstLine="709"/>
        <w:rPr>
          <w:rFonts w:eastAsia="Times New Roman"/>
          <w:color w:val="auto"/>
          <w:sz w:val="22"/>
          <w:szCs w:val="22"/>
          <w:shd w:val="clear" w:color="auto" w:fill="auto"/>
        </w:rPr>
      </w:pPr>
      <w:r w:rsidRPr="00E13BFA">
        <w:rPr>
          <w:rFonts w:eastAsia="Times New Roman"/>
          <w:color w:val="auto"/>
          <w:sz w:val="22"/>
          <w:szCs w:val="22"/>
          <w:shd w:val="clear" w:color="auto" w:fill="auto"/>
        </w:rPr>
        <w:t xml:space="preserve">2.5. 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79923E8A" w14:textId="77777777" w:rsidR="00E13BFA" w:rsidRPr="00E13BFA" w:rsidRDefault="00E13BFA" w:rsidP="00E13BFA">
      <w:pPr>
        <w:ind w:firstLine="709"/>
        <w:rPr>
          <w:rFonts w:eastAsia="Times New Roman"/>
          <w:color w:val="auto"/>
          <w:sz w:val="22"/>
          <w:szCs w:val="22"/>
          <w:shd w:val="clear" w:color="auto" w:fill="auto"/>
        </w:rPr>
      </w:pPr>
      <w:r w:rsidRPr="00E13BFA">
        <w:rPr>
          <w:rFonts w:eastAsia="Times New Roman"/>
          <w:color w:val="auto"/>
          <w:sz w:val="22"/>
          <w:szCs w:val="22"/>
          <w:shd w:val="clear" w:color="auto" w:fill="auto"/>
        </w:rPr>
        <w:t xml:space="preserve">2.6. Цена настоящего Договора может быть снижена по соглашению Сторон </w:t>
      </w:r>
      <w:proofErr w:type="gramStart"/>
      <w:r w:rsidRPr="00E13BFA">
        <w:rPr>
          <w:rFonts w:eastAsia="Times New Roman"/>
          <w:color w:val="auto"/>
          <w:sz w:val="22"/>
          <w:szCs w:val="22"/>
          <w:shd w:val="clear" w:color="auto" w:fill="auto"/>
        </w:rPr>
        <w:t>без изменения</w:t>
      </w:r>
      <w:proofErr w:type="gramEnd"/>
      <w:r w:rsidRPr="00E13BFA">
        <w:rPr>
          <w:rFonts w:eastAsia="Times New Roman"/>
          <w:color w:val="auto"/>
          <w:sz w:val="22"/>
          <w:szCs w:val="22"/>
          <w:shd w:val="clear" w:color="auto" w:fill="auto"/>
        </w:rPr>
        <w:t xml:space="preserve"> предусмотренных Договором объема оказанных услуг, качества оказанных услуг и иных условий Договора.</w:t>
      </w:r>
    </w:p>
    <w:p w14:paraId="7A76238C" w14:textId="77777777" w:rsidR="00E13BFA" w:rsidRPr="00E13BFA" w:rsidRDefault="00E13BFA" w:rsidP="00E13BFA">
      <w:pPr>
        <w:ind w:firstLine="709"/>
        <w:rPr>
          <w:rFonts w:eastAsia="Times New Roman"/>
          <w:color w:val="auto"/>
          <w:sz w:val="22"/>
          <w:szCs w:val="22"/>
          <w:shd w:val="clear" w:color="auto" w:fill="auto"/>
        </w:rPr>
      </w:pPr>
      <w:r w:rsidRPr="00E13BFA">
        <w:rPr>
          <w:rFonts w:eastAsia="Times New Roman"/>
          <w:color w:val="auto"/>
          <w:sz w:val="22"/>
          <w:szCs w:val="22"/>
          <w:shd w:val="clear" w:color="auto" w:fill="auto"/>
        </w:rPr>
        <w:t>2.7. Настоящий Договор предусматривает право Заказчика по согласованию с Исполнителем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213EB5F6" w14:textId="77777777" w:rsidR="00E13BFA" w:rsidRPr="00E13BFA" w:rsidRDefault="00E13BFA" w:rsidP="00E13BFA">
      <w:pPr>
        <w:ind w:firstLine="709"/>
        <w:rPr>
          <w:rFonts w:eastAsia="Times New Roman"/>
          <w:color w:val="auto"/>
          <w:sz w:val="22"/>
          <w:szCs w:val="22"/>
          <w:shd w:val="clear" w:color="auto" w:fill="auto"/>
        </w:rPr>
      </w:pPr>
      <w:r w:rsidRPr="00E13BFA">
        <w:rPr>
          <w:rFonts w:eastAsia="Times New Roman"/>
          <w:color w:val="auto"/>
          <w:sz w:val="22"/>
          <w:szCs w:val="22"/>
          <w:shd w:val="clear" w:color="auto" w:fill="auto"/>
        </w:rPr>
        <w:t xml:space="preserve">2.8. При оказании дополнительного объема услуг Заказчик по согласованию с Исполнителем вправе изменить первоначальную цену Договора пропорционально объему оказанных услуг, исходя из установленной в Договоре цены оказания услуг, но не более чем, на десять процентов такой цены Договора, а при внесении соответствующих изменений в Договор в связи с сокращением потребности в оказании услуг Заказчик изменяет цену Договора указанным образом. </w:t>
      </w:r>
    </w:p>
    <w:p w14:paraId="7DD75AD5" w14:textId="77777777" w:rsidR="00E13BFA" w:rsidRPr="00E13BFA" w:rsidRDefault="00E13BFA" w:rsidP="00E13BFA">
      <w:pPr>
        <w:ind w:firstLine="709"/>
        <w:rPr>
          <w:rFonts w:eastAsia="Times New Roman"/>
          <w:color w:val="000000"/>
          <w:sz w:val="22"/>
          <w:szCs w:val="22"/>
          <w:shd w:val="clear" w:color="auto" w:fill="auto"/>
        </w:rPr>
      </w:pPr>
      <w:r w:rsidRPr="00E13BFA">
        <w:rPr>
          <w:rFonts w:eastAsia="Times New Roman"/>
          <w:color w:val="auto"/>
          <w:sz w:val="22"/>
          <w:szCs w:val="22"/>
          <w:shd w:val="clear" w:color="auto" w:fill="auto"/>
        </w:rPr>
        <w:t xml:space="preserve">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w:t>
      </w:r>
      <w:r w:rsidRPr="00E13BFA">
        <w:rPr>
          <w:rFonts w:eastAsia="Times New Roman"/>
          <w:color w:val="auto"/>
          <w:sz w:val="22"/>
          <w:szCs w:val="22"/>
          <w:shd w:val="clear" w:color="auto" w:fill="auto"/>
        </w:rPr>
        <w:lastRenderedPageBreak/>
        <w:t>подлежащая уплате физическому лицу, уменьшается на размер налоговых платежей, связанных с оплатой настоящего Договора.</w:t>
      </w:r>
    </w:p>
    <w:p w14:paraId="49C48D9F" w14:textId="77777777" w:rsidR="00E13BFA" w:rsidRPr="00E13BFA" w:rsidRDefault="00E13BFA" w:rsidP="00E13BFA">
      <w:pPr>
        <w:ind w:firstLine="709"/>
        <w:jc w:val="center"/>
        <w:rPr>
          <w:rFonts w:eastAsia="Times New Roman"/>
          <w:b/>
          <w:color w:val="auto"/>
          <w:sz w:val="22"/>
          <w:szCs w:val="22"/>
          <w:shd w:val="clear" w:color="auto" w:fill="auto"/>
        </w:rPr>
      </w:pPr>
      <w:r w:rsidRPr="00E13BFA">
        <w:rPr>
          <w:rFonts w:eastAsia="Times New Roman"/>
          <w:b/>
          <w:color w:val="auto"/>
          <w:sz w:val="22"/>
          <w:szCs w:val="22"/>
          <w:shd w:val="clear" w:color="auto" w:fill="auto"/>
        </w:rPr>
        <w:t>3. ПОРЯДОК РАСЧЕТОВ</w:t>
      </w:r>
    </w:p>
    <w:p w14:paraId="1479EA80" w14:textId="77777777" w:rsidR="00E13BFA" w:rsidRPr="00E13BFA" w:rsidRDefault="00E13BFA" w:rsidP="00E13BFA">
      <w:pPr>
        <w:tabs>
          <w:tab w:val="left" w:pos="709"/>
        </w:tabs>
        <w:ind w:firstLine="709"/>
        <w:rPr>
          <w:rFonts w:eastAsia="Times New Roman"/>
          <w:bCs/>
          <w:color w:val="auto"/>
          <w:sz w:val="22"/>
          <w:szCs w:val="22"/>
          <w:shd w:val="clear" w:color="auto" w:fill="auto"/>
        </w:rPr>
      </w:pPr>
      <w:r w:rsidRPr="00E13BFA">
        <w:rPr>
          <w:rFonts w:eastAsia="Times New Roman"/>
          <w:color w:val="auto"/>
          <w:sz w:val="22"/>
          <w:szCs w:val="22"/>
          <w:shd w:val="clear" w:color="auto" w:fill="auto"/>
        </w:rPr>
        <w:t xml:space="preserve">3.1. </w:t>
      </w:r>
      <w:r w:rsidRPr="00E13BFA">
        <w:rPr>
          <w:rFonts w:eastAsia="Times New Roman"/>
          <w:bCs/>
          <w:color w:val="auto"/>
          <w:sz w:val="22"/>
          <w:szCs w:val="22"/>
          <w:shd w:val="clear" w:color="auto" w:fill="auto"/>
        </w:rPr>
        <w:t xml:space="preserve">Оплата </w:t>
      </w:r>
      <w:r w:rsidRPr="00E13BFA">
        <w:rPr>
          <w:rFonts w:eastAsia="Times New Roman"/>
          <w:color w:val="auto"/>
          <w:sz w:val="22"/>
          <w:szCs w:val="22"/>
          <w:shd w:val="clear" w:color="auto" w:fill="auto"/>
        </w:rPr>
        <w:t xml:space="preserve">по настоящему Договору </w:t>
      </w:r>
      <w:r w:rsidRPr="00E13BFA">
        <w:rPr>
          <w:rFonts w:eastAsia="Times New Roman"/>
          <w:bCs/>
          <w:color w:val="auto"/>
          <w:sz w:val="22"/>
          <w:szCs w:val="22"/>
          <w:shd w:val="clear" w:color="auto" w:fill="auto"/>
        </w:rPr>
        <w:t>осуществляется по цене, установленной п. 2.1 настоящего Договор</w:t>
      </w:r>
      <w:r w:rsidRPr="00E13BFA">
        <w:rPr>
          <w:rFonts w:eastAsia="Times New Roman"/>
          <w:color w:val="auto"/>
          <w:sz w:val="22"/>
          <w:szCs w:val="22"/>
          <w:shd w:val="clear" w:color="auto" w:fill="auto"/>
        </w:rPr>
        <w:t>а</w:t>
      </w:r>
      <w:r w:rsidRPr="00E13BFA">
        <w:rPr>
          <w:rFonts w:eastAsia="Times New Roman"/>
          <w:bCs/>
          <w:color w:val="auto"/>
          <w:sz w:val="22"/>
          <w:szCs w:val="22"/>
          <w:shd w:val="clear" w:color="auto" w:fill="auto"/>
        </w:rPr>
        <w:t>.</w:t>
      </w:r>
    </w:p>
    <w:p w14:paraId="2425ECE5" w14:textId="77777777" w:rsidR="00E13BFA" w:rsidRPr="00E13BFA" w:rsidRDefault="00E13BFA" w:rsidP="00E13BFA">
      <w:pPr>
        <w:tabs>
          <w:tab w:val="left" w:pos="709"/>
        </w:tabs>
        <w:ind w:firstLine="709"/>
        <w:rPr>
          <w:rFonts w:eastAsia="Times New Roman"/>
          <w:color w:val="auto"/>
          <w:sz w:val="22"/>
          <w:szCs w:val="22"/>
          <w:shd w:val="clear" w:color="auto" w:fill="auto"/>
        </w:rPr>
      </w:pPr>
      <w:r w:rsidRPr="00E13BFA">
        <w:rPr>
          <w:rFonts w:eastAsia="Times New Roman"/>
          <w:color w:val="auto"/>
          <w:sz w:val="22"/>
          <w:szCs w:val="22"/>
          <w:shd w:val="clear" w:color="auto" w:fill="auto"/>
        </w:rPr>
        <w:t xml:space="preserve">3.2. Оплата производится по безналичному расчету путем перечисления на расчетный счет Исполнителя после подписания акта сдачи-приемки оказанных услуг с обеих сторон, включая устранение дефектов выявленных при приемке оказанных услуг, в течение 7 (семи) рабочих дней на основании предъявленного к оплате счета. </w:t>
      </w:r>
    </w:p>
    <w:p w14:paraId="5DFDD01A" w14:textId="77777777" w:rsidR="00E13BFA" w:rsidRPr="00E13BFA" w:rsidRDefault="00E13BFA" w:rsidP="00E13BFA">
      <w:pPr>
        <w:tabs>
          <w:tab w:val="left" w:pos="709"/>
        </w:tabs>
        <w:rPr>
          <w:rFonts w:eastAsia="Times New Roman"/>
          <w:color w:val="auto"/>
          <w:sz w:val="22"/>
          <w:szCs w:val="22"/>
          <w:shd w:val="clear" w:color="auto" w:fill="auto"/>
        </w:rPr>
      </w:pPr>
      <w:r w:rsidRPr="00E13BFA">
        <w:rPr>
          <w:rFonts w:eastAsia="Times New Roman"/>
          <w:color w:val="auto"/>
          <w:sz w:val="22"/>
          <w:szCs w:val="22"/>
          <w:shd w:val="clear" w:color="auto" w:fill="auto"/>
        </w:rPr>
        <w:t xml:space="preserve">            3.3. Обязательство Заказчика по оплате за оказанные услуги считается исполненным с момента списания денежных средств со счета Заказчика.</w:t>
      </w:r>
    </w:p>
    <w:p w14:paraId="4C8D479D" w14:textId="77777777" w:rsidR="00E13BFA" w:rsidRPr="00E13BFA" w:rsidRDefault="00E13BFA" w:rsidP="00E13BFA">
      <w:pPr>
        <w:tabs>
          <w:tab w:val="left" w:pos="709"/>
        </w:tabs>
        <w:ind w:firstLine="709"/>
        <w:rPr>
          <w:rFonts w:eastAsia="Times New Roman"/>
          <w:color w:val="auto"/>
          <w:sz w:val="22"/>
          <w:szCs w:val="22"/>
          <w:shd w:val="clear" w:color="auto" w:fill="auto"/>
          <w:lang w:eastAsia="en-US" w:bidi="en-US"/>
        </w:rPr>
      </w:pPr>
    </w:p>
    <w:p w14:paraId="630120C8" w14:textId="77777777" w:rsidR="00E13BFA" w:rsidRPr="00E13BFA" w:rsidRDefault="00E13BFA" w:rsidP="00E13BFA">
      <w:pPr>
        <w:tabs>
          <w:tab w:val="left" w:pos="709"/>
        </w:tabs>
        <w:ind w:firstLine="709"/>
        <w:jc w:val="center"/>
        <w:rPr>
          <w:rFonts w:eastAsia="Times New Roman"/>
          <w:b/>
          <w:color w:val="auto"/>
          <w:sz w:val="22"/>
          <w:szCs w:val="22"/>
          <w:shd w:val="clear" w:color="auto" w:fill="auto"/>
        </w:rPr>
      </w:pPr>
      <w:r w:rsidRPr="00E13BFA">
        <w:rPr>
          <w:rFonts w:eastAsia="Times New Roman"/>
          <w:b/>
          <w:color w:val="auto"/>
          <w:sz w:val="22"/>
          <w:szCs w:val="22"/>
          <w:shd w:val="clear" w:color="auto" w:fill="auto"/>
        </w:rPr>
        <w:t>4. ПРАВА И ОБЯЗАННОСТИ СТОРОН</w:t>
      </w:r>
    </w:p>
    <w:p w14:paraId="3D539530" w14:textId="77777777" w:rsidR="00E13BFA" w:rsidRPr="00E13BFA" w:rsidRDefault="00E13BFA" w:rsidP="00E13BFA">
      <w:pPr>
        <w:tabs>
          <w:tab w:val="left" w:pos="709"/>
        </w:tabs>
        <w:ind w:firstLine="709"/>
        <w:rPr>
          <w:rFonts w:eastAsia="Times New Roman"/>
          <w:color w:val="auto"/>
          <w:sz w:val="22"/>
          <w:szCs w:val="22"/>
          <w:shd w:val="clear" w:color="auto" w:fill="auto"/>
          <w:lang w:eastAsia="en-US" w:bidi="en-US"/>
        </w:rPr>
      </w:pPr>
      <w:r w:rsidRPr="00E13BFA">
        <w:rPr>
          <w:rFonts w:eastAsia="Times New Roman"/>
          <w:b/>
          <w:color w:val="auto"/>
          <w:sz w:val="22"/>
          <w:szCs w:val="22"/>
          <w:shd w:val="clear" w:color="auto" w:fill="auto"/>
        </w:rPr>
        <w:t>4.1.</w:t>
      </w:r>
      <w:r w:rsidRPr="00E13BFA">
        <w:rPr>
          <w:rFonts w:eastAsia="Times New Roman"/>
          <w:color w:val="auto"/>
          <w:sz w:val="22"/>
          <w:szCs w:val="22"/>
          <w:shd w:val="clear" w:color="auto" w:fill="auto"/>
        </w:rPr>
        <w:t xml:space="preserve"> </w:t>
      </w:r>
      <w:r w:rsidRPr="00E13BFA">
        <w:rPr>
          <w:rFonts w:eastAsia="Times New Roman"/>
          <w:color w:val="auto"/>
          <w:sz w:val="22"/>
          <w:szCs w:val="22"/>
          <w:shd w:val="clear" w:color="auto" w:fill="auto"/>
          <w:lang w:eastAsia="en-US" w:bidi="en-US"/>
        </w:rPr>
        <w:t xml:space="preserve">   </w:t>
      </w:r>
      <w:r w:rsidRPr="00E13BFA">
        <w:rPr>
          <w:rFonts w:eastAsia="Times New Roman"/>
          <w:b/>
          <w:bCs/>
          <w:color w:val="auto"/>
          <w:sz w:val="22"/>
          <w:szCs w:val="22"/>
          <w:shd w:val="clear" w:color="auto" w:fill="auto"/>
          <w:lang w:eastAsia="en-US" w:bidi="en-US"/>
        </w:rPr>
        <w:t>Исполнитель</w:t>
      </w:r>
      <w:r w:rsidRPr="00E13BFA">
        <w:rPr>
          <w:rFonts w:eastAsia="Times New Roman"/>
          <w:b/>
          <w:color w:val="auto"/>
          <w:sz w:val="22"/>
          <w:szCs w:val="22"/>
          <w:shd w:val="clear" w:color="auto" w:fill="auto"/>
          <w:lang w:eastAsia="en-US" w:bidi="en-US"/>
        </w:rPr>
        <w:t xml:space="preserve"> обязан:</w:t>
      </w:r>
    </w:p>
    <w:p w14:paraId="4A8F27EE" w14:textId="77777777" w:rsidR="00E13BFA" w:rsidRPr="00E13BFA" w:rsidRDefault="00E13BFA" w:rsidP="00E13BFA">
      <w:pPr>
        <w:tabs>
          <w:tab w:val="left" w:pos="709"/>
        </w:tabs>
        <w:ind w:firstLine="709"/>
        <w:rPr>
          <w:rFonts w:eastAsia="Times New Roman"/>
          <w:color w:val="000000"/>
          <w:sz w:val="22"/>
          <w:szCs w:val="22"/>
          <w:shd w:val="clear" w:color="auto" w:fill="auto"/>
        </w:rPr>
      </w:pPr>
      <w:r w:rsidRPr="00E13BFA">
        <w:rPr>
          <w:rFonts w:eastAsia="Times New Roman"/>
          <w:color w:val="auto"/>
          <w:sz w:val="22"/>
          <w:szCs w:val="22"/>
          <w:shd w:val="clear" w:color="auto" w:fill="auto"/>
          <w:lang w:eastAsia="en-US" w:bidi="en-US"/>
        </w:rPr>
        <w:t xml:space="preserve">4.1.1. </w:t>
      </w:r>
      <w:r w:rsidRPr="00E13BFA">
        <w:rPr>
          <w:rFonts w:eastAsia="Times New Roman"/>
          <w:color w:val="000000"/>
          <w:sz w:val="22"/>
          <w:szCs w:val="22"/>
          <w:shd w:val="clear" w:color="auto" w:fill="auto"/>
        </w:rPr>
        <w:t>Качественно оказать все услуги в объеме и в сроки, предусмотренные настоящим Договором и Приложением № 1, с использованием собственного оборудования, изделий, материалов, и сдать результаты таких услуг Заказчику.</w:t>
      </w:r>
      <w:r w:rsidRPr="00E13BFA">
        <w:rPr>
          <w:rFonts w:eastAsia="Times New Roman"/>
          <w:color w:val="auto"/>
          <w:sz w:val="22"/>
          <w:szCs w:val="22"/>
          <w:shd w:val="clear" w:color="auto" w:fill="auto"/>
        </w:rPr>
        <w:t xml:space="preserve"> Услуги должны соответствовать требованиям инструкции завода-изготовителя по сборке и разборке насосного оборудования «</w:t>
      </w:r>
      <w:r w:rsidRPr="00E13BFA">
        <w:rPr>
          <w:rFonts w:eastAsia="Times New Roman"/>
          <w:color w:val="auto"/>
          <w:sz w:val="22"/>
          <w:szCs w:val="22"/>
          <w:shd w:val="clear" w:color="auto" w:fill="auto"/>
          <w:lang w:val="en-US"/>
        </w:rPr>
        <w:t>FLYGT</w:t>
      </w:r>
      <w:r w:rsidRPr="00E13BFA">
        <w:rPr>
          <w:rFonts w:eastAsia="Times New Roman"/>
          <w:color w:val="auto"/>
          <w:sz w:val="22"/>
          <w:szCs w:val="22"/>
          <w:shd w:val="clear" w:color="auto" w:fill="auto"/>
        </w:rPr>
        <w:t>», СНиП, ГОСТу, ПУЭ, иной технической документации. Услуги, не соответствующие обязательным требованиям государственных стандартов, считаются не оказанными.</w:t>
      </w:r>
    </w:p>
    <w:p w14:paraId="70FBB8F7" w14:textId="77777777" w:rsidR="00E13BFA" w:rsidRPr="00E13BFA" w:rsidRDefault="00E13BFA" w:rsidP="00E13BFA">
      <w:pPr>
        <w:tabs>
          <w:tab w:val="left" w:pos="709"/>
        </w:tabs>
        <w:ind w:firstLine="709"/>
        <w:rPr>
          <w:rFonts w:eastAsia="Times New Roman"/>
          <w:color w:val="auto"/>
          <w:sz w:val="22"/>
          <w:szCs w:val="22"/>
          <w:shd w:val="clear" w:color="auto" w:fill="auto"/>
          <w:lang w:eastAsia="en-US" w:bidi="en-US"/>
        </w:rPr>
      </w:pPr>
      <w:r w:rsidRPr="00E13BFA">
        <w:rPr>
          <w:rFonts w:eastAsia="Times New Roman"/>
          <w:color w:val="000000"/>
          <w:sz w:val="22"/>
          <w:szCs w:val="22"/>
          <w:shd w:val="clear" w:color="auto" w:fill="auto"/>
        </w:rPr>
        <w:t xml:space="preserve">4.1.2. </w:t>
      </w:r>
      <w:r w:rsidRPr="00E13BFA">
        <w:rPr>
          <w:rFonts w:eastAsia="Times New Roman"/>
          <w:color w:val="auto"/>
          <w:sz w:val="22"/>
          <w:szCs w:val="22"/>
          <w:shd w:val="clear" w:color="auto" w:fill="auto"/>
          <w:lang w:eastAsia="en-US" w:bidi="en-US"/>
        </w:rPr>
        <w:t>Согласовать с Заказчиком точное время и дату сдачи-приемки услуг. Провести совместно с Заказчиком пробный пуск и обкатку оборудования, провести контроль состояния оборудования по показаниям штатной системы мониторинга насоса.</w:t>
      </w:r>
    </w:p>
    <w:p w14:paraId="03F3BDF7" w14:textId="77777777" w:rsidR="00E13BFA" w:rsidRPr="00E13BFA" w:rsidRDefault="00E13BFA" w:rsidP="00E13BFA">
      <w:pPr>
        <w:tabs>
          <w:tab w:val="left" w:pos="709"/>
        </w:tabs>
        <w:ind w:firstLine="709"/>
        <w:rPr>
          <w:rFonts w:eastAsia="Times New Roman"/>
          <w:color w:val="000000"/>
          <w:sz w:val="22"/>
          <w:szCs w:val="22"/>
          <w:shd w:val="clear" w:color="auto" w:fill="auto"/>
        </w:rPr>
      </w:pPr>
      <w:r w:rsidRPr="00E13BFA">
        <w:rPr>
          <w:rFonts w:eastAsia="Times New Roman"/>
          <w:color w:val="000000"/>
          <w:sz w:val="22"/>
          <w:szCs w:val="22"/>
          <w:shd w:val="clear" w:color="auto" w:fill="auto"/>
        </w:rPr>
        <w:t>4.1.3. Бережно относиться к имуществу Заказчика, а в случае его порчи, кражи, возмещать причиненный Заказчику ущерб.</w:t>
      </w:r>
    </w:p>
    <w:p w14:paraId="38CB654D" w14:textId="77777777" w:rsidR="00E13BFA" w:rsidRPr="00E13BFA" w:rsidRDefault="00E13BFA" w:rsidP="00E13BFA">
      <w:pPr>
        <w:tabs>
          <w:tab w:val="left" w:pos="709"/>
        </w:tabs>
        <w:ind w:firstLine="709"/>
        <w:rPr>
          <w:rFonts w:eastAsia="Times New Roman"/>
          <w:color w:val="000000"/>
          <w:sz w:val="22"/>
          <w:szCs w:val="22"/>
          <w:shd w:val="clear" w:color="auto" w:fill="auto"/>
        </w:rPr>
      </w:pPr>
      <w:r w:rsidRPr="00E13BFA">
        <w:rPr>
          <w:rFonts w:eastAsia="Times New Roman"/>
          <w:color w:val="000000"/>
          <w:sz w:val="22"/>
          <w:szCs w:val="22"/>
          <w:shd w:val="clear" w:color="auto" w:fill="auto"/>
        </w:rPr>
        <w:t>4.1.4. Оказать услуги по настоящему Договору силами специалистов, прошедших специальное обучение с применением инструмента, с применением оригинальных запасных частей «</w:t>
      </w:r>
      <w:r w:rsidRPr="00E13BFA">
        <w:rPr>
          <w:rFonts w:eastAsia="Times New Roman"/>
          <w:color w:val="000000"/>
          <w:sz w:val="22"/>
          <w:szCs w:val="22"/>
          <w:shd w:val="clear" w:color="auto" w:fill="auto"/>
          <w:lang w:val="en-US"/>
        </w:rPr>
        <w:t>FLYGT</w:t>
      </w:r>
      <w:r w:rsidRPr="00E13BFA">
        <w:rPr>
          <w:rFonts w:eastAsia="Times New Roman"/>
          <w:color w:val="000000"/>
          <w:sz w:val="22"/>
          <w:szCs w:val="22"/>
          <w:shd w:val="clear" w:color="auto" w:fill="auto"/>
        </w:rPr>
        <w:t>», с использованием специального оборудования и технологической оснастки «</w:t>
      </w:r>
      <w:r w:rsidRPr="00E13BFA">
        <w:rPr>
          <w:rFonts w:eastAsia="Times New Roman"/>
          <w:color w:val="000000"/>
          <w:sz w:val="22"/>
          <w:szCs w:val="22"/>
          <w:shd w:val="clear" w:color="auto" w:fill="auto"/>
          <w:lang w:val="en-US"/>
        </w:rPr>
        <w:t>FLYGT</w:t>
      </w:r>
      <w:r w:rsidRPr="00E13BFA">
        <w:rPr>
          <w:rFonts w:eastAsia="Times New Roman"/>
          <w:color w:val="000000"/>
          <w:sz w:val="22"/>
          <w:szCs w:val="22"/>
          <w:shd w:val="clear" w:color="auto" w:fill="auto"/>
        </w:rPr>
        <w:t>». Полностью нести ответственность за соблюдение работниками правил и норм СНиП, правил пожарной безопасности, правил по технике безопасности</w:t>
      </w:r>
      <w:r w:rsidRPr="00E13BFA">
        <w:rPr>
          <w:rFonts w:eastAsia="Times New Roman"/>
          <w:color w:val="auto"/>
          <w:sz w:val="22"/>
          <w:szCs w:val="22"/>
          <w:shd w:val="clear" w:color="auto" w:fill="auto"/>
        </w:rPr>
        <w:t>.</w:t>
      </w:r>
    </w:p>
    <w:p w14:paraId="6DFA1A21" w14:textId="77777777" w:rsidR="00E13BFA" w:rsidRPr="00E13BFA" w:rsidRDefault="00E13BFA" w:rsidP="00E13BFA">
      <w:pPr>
        <w:tabs>
          <w:tab w:val="left" w:pos="709"/>
        </w:tabs>
        <w:ind w:firstLine="709"/>
        <w:rPr>
          <w:rFonts w:eastAsia="Times New Roman"/>
          <w:color w:val="000000"/>
          <w:sz w:val="22"/>
          <w:szCs w:val="22"/>
          <w:shd w:val="clear" w:color="auto" w:fill="auto"/>
        </w:rPr>
      </w:pPr>
      <w:r w:rsidRPr="00E13BFA">
        <w:rPr>
          <w:rFonts w:eastAsia="Times New Roman"/>
          <w:color w:val="000000"/>
          <w:sz w:val="22"/>
          <w:szCs w:val="22"/>
          <w:shd w:val="clear" w:color="auto" w:fill="auto"/>
        </w:rPr>
        <w:t>4.1.5.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p>
    <w:p w14:paraId="2EC9580E" w14:textId="77777777" w:rsidR="00E13BFA" w:rsidRPr="00E13BFA" w:rsidRDefault="00E13BFA" w:rsidP="00E13BFA">
      <w:pPr>
        <w:tabs>
          <w:tab w:val="left" w:pos="709"/>
        </w:tabs>
        <w:ind w:firstLine="709"/>
        <w:rPr>
          <w:rFonts w:eastAsia="Times New Roman"/>
          <w:color w:val="000000"/>
          <w:sz w:val="22"/>
          <w:szCs w:val="22"/>
          <w:shd w:val="clear" w:color="auto" w:fill="auto"/>
        </w:rPr>
      </w:pPr>
      <w:r w:rsidRPr="00E13BFA">
        <w:rPr>
          <w:rFonts w:eastAsia="Times New Roman"/>
          <w:color w:val="000000"/>
          <w:sz w:val="22"/>
          <w:szCs w:val="22"/>
          <w:shd w:val="clear" w:color="auto" w:fill="auto"/>
        </w:rPr>
        <w:t xml:space="preserve">4.1.6. Оказать услуги в сертифицированном сервисном центре с условием возможности контроля со стороны Заказчика за ходом оказания услуг. Исполнитель приглашает Заказчика для освидетельствования этапов скрытых работ. Все замененные, в ходе оказания услуг, части насосного агрегата по окончанию услуг передает Заказчику. </w:t>
      </w:r>
    </w:p>
    <w:p w14:paraId="7D43D27F" w14:textId="77777777" w:rsidR="00E13BFA" w:rsidRPr="00E13BFA" w:rsidRDefault="00E13BFA" w:rsidP="00E13BFA">
      <w:pPr>
        <w:tabs>
          <w:tab w:val="left" w:pos="709"/>
        </w:tabs>
        <w:ind w:firstLine="709"/>
        <w:rPr>
          <w:rFonts w:eastAsia="Times New Roman"/>
          <w:color w:val="000000"/>
          <w:sz w:val="22"/>
          <w:szCs w:val="22"/>
          <w:shd w:val="clear" w:color="auto" w:fill="auto"/>
        </w:rPr>
      </w:pPr>
      <w:r w:rsidRPr="00E13BFA">
        <w:rPr>
          <w:rFonts w:eastAsia="Times New Roman"/>
          <w:color w:val="000000"/>
          <w:sz w:val="22"/>
          <w:szCs w:val="22"/>
          <w:shd w:val="clear" w:color="auto" w:fill="auto"/>
        </w:rPr>
        <w:t>4.1.7. Предоставить Заказчику в качестве обеспечения надлежащего исполнения обязательств по настоящему Договору обеспечение исполнения обязательств по Договору в соответствии с разделом 8 настоящего Договора.</w:t>
      </w:r>
    </w:p>
    <w:p w14:paraId="2DEF41EE" w14:textId="77777777" w:rsidR="00E13BFA" w:rsidRPr="00E13BFA" w:rsidRDefault="00E13BFA" w:rsidP="00E13BFA">
      <w:pPr>
        <w:tabs>
          <w:tab w:val="left" w:pos="709"/>
        </w:tabs>
        <w:ind w:firstLine="709"/>
        <w:rPr>
          <w:rFonts w:eastAsia="Times New Roman"/>
          <w:color w:val="000000"/>
          <w:sz w:val="22"/>
          <w:szCs w:val="22"/>
          <w:shd w:val="clear" w:color="auto" w:fill="auto"/>
        </w:rPr>
      </w:pPr>
      <w:r w:rsidRPr="00E13BFA">
        <w:rPr>
          <w:rFonts w:eastAsia="Times New Roman"/>
          <w:color w:val="000000"/>
          <w:sz w:val="22"/>
          <w:szCs w:val="22"/>
          <w:shd w:val="clear" w:color="auto" w:fill="auto"/>
        </w:rPr>
        <w:t>4.1.8. По запросу Заказчика предоставлять необходимую информацию о работниках, привлеченных к оказанию услуг по настоящему Договору, по требованию первого произвести замену одних работников другими.</w:t>
      </w:r>
    </w:p>
    <w:p w14:paraId="4EC12199" w14:textId="77777777" w:rsidR="00E13BFA" w:rsidRPr="00E13BFA" w:rsidRDefault="00E13BFA" w:rsidP="00E13BFA">
      <w:pPr>
        <w:tabs>
          <w:tab w:val="left" w:pos="709"/>
        </w:tabs>
        <w:ind w:firstLine="709"/>
        <w:rPr>
          <w:rFonts w:eastAsia="Times New Roman"/>
          <w:color w:val="auto"/>
          <w:sz w:val="22"/>
          <w:szCs w:val="22"/>
          <w:shd w:val="clear" w:color="auto" w:fill="auto"/>
          <w:lang w:eastAsia="en-US" w:bidi="en-US"/>
        </w:rPr>
      </w:pPr>
      <w:r w:rsidRPr="00E13BFA">
        <w:rPr>
          <w:rFonts w:eastAsia="Times New Roman"/>
          <w:color w:val="000000"/>
          <w:sz w:val="22"/>
          <w:szCs w:val="22"/>
          <w:shd w:val="clear" w:color="auto" w:fill="auto"/>
        </w:rPr>
        <w:t xml:space="preserve"> 4.1.9. Немедленно письменно предупредить Заказчика при обнаружении обстоятельств, которые создают невозможность завершения услуги в срок, установленный настоящим Договором.</w:t>
      </w:r>
    </w:p>
    <w:p w14:paraId="6232D820" w14:textId="77777777" w:rsidR="00E13BFA" w:rsidRPr="00E13BFA" w:rsidRDefault="00E13BFA" w:rsidP="00E13BFA">
      <w:pPr>
        <w:tabs>
          <w:tab w:val="left" w:pos="567"/>
        </w:tabs>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4.1.10. Предоставить сертификаты,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14:paraId="539A32E5" w14:textId="77777777" w:rsidR="00E13BFA" w:rsidRPr="00E13BFA" w:rsidRDefault="00E13BFA" w:rsidP="00E13BFA">
      <w:pPr>
        <w:tabs>
          <w:tab w:val="left" w:pos="567"/>
        </w:tabs>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4.1.11. Незамедлительно в письменной форме предупредить Заказчика о возможных неблагоприятных последствиях, выявленных в ходе оказания услуг.</w:t>
      </w:r>
    </w:p>
    <w:p w14:paraId="5D9F4AEA" w14:textId="77777777" w:rsidR="00E13BFA" w:rsidRPr="00E13BFA" w:rsidRDefault="00E13BFA" w:rsidP="00E13BFA">
      <w:pPr>
        <w:tabs>
          <w:tab w:val="left" w:pos="567"/>
        </w:tabs>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 xml:space="preserve">4.1.12. Устранять дефекты оказанных услуг за свой счет в течение гарантийного срока на оказанные услуги. Устранение дефектов производится в течение 10 (десяти) дней с момента заявления о них Заказчиком. Все расходы, связанные с устранением </w:t>
      </w:r>
      <w:proofErr w:type="gramStart"/>
      <w:r w:rsidRPr="00E13BFA">
        <w:rPr>
          <w:rFonts w:eastAsia="Times New Roman"/>
          <w:color w:val="auto"/>
          <w:sz w:val="22"/>
          <w:szCs w:val="22"/>
          <w:shd w:val="clear" w:color="auto" w:fill="auto"/>
          <w:lang w:eastAsia="en-US" w:bidi="en-US"/>
        </w:rPr>
        <w:t>дефектов</w:t>
      </w:r>
      <w:proofErr w:type="gramEnd"/>
      <w:r w:rsidRPr="00E13BFA">
        <w:rPr>
          <w:rFonts w:eastAsia="Times New Roman"/>
          <w:color w:val="auto"/>
          <w:sz w:val="22"/>
          <w:szCs w:val="22"/>
          <w:shd w:val="clear" w:color="auto" w:fill="auto"/>
          <w:lang w:eastAsia="en-US" w:bidi="en-US"/>
        </w:rPr>
        <w:t xml:space="preserve"> несет Исполнитель;</w:t>
      </w:r>
    </w:p>
    <w:p w14:paraId="4309D70A" w14:textId="77777777" w:rsidR="00E13BFA" w:rsidRPr="00E13BFA" w:rsidRDefault="00E13BFA" w:rsidP="00E13BFA">
      <w:pPr>
        <w:tabs>
          <w:tab w:val="left" w:pos="567"/>
        </w:tabs>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4.1.13. Для приемки оказанных услуг передать Заказчику 2 (два) экземпляра актов о сдаче-приемке оказанных услуг, счёт и счет-фактуру;</w:t>
      </w:r>
    </w:p>
    <w:p w14:paraId="6B8B60EA" w14:textId="77777777" w:rsidR="00E13BFA" w:rsidRPr="00E13BFA" w:rsidRDefault="00E13BFA" w:rsidP="00E13BFA">
      <w:pPr>
        <w:tabs>
          <w:tab w:val="left" w:pos="567"/>
        </w:tabs>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4.1.14. Участвовать в сдаче-приемке оказанных услуг в соответствии с разделом 5 настоящего Договора;</w:t>
      </w:r>
    </w:p>
    <w:p w14:paraId="5D11D962" w14:textId="77777777" w:rsidR="00E13BFA" w:rsidRPr="00E13BFA" w:rsidRDefault="00E13BFA" w:rsidP="00E13BFA">
      <w:pPr>
        <w:tabs>
          <w:tab w:val="left" w:pos="567"/>
        </w:tabs>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4.1.15. Нести риск случайной гибели или случайного повреждения материалов при оказании услуг и в течение гарантийного срока;</w:t>
      </w:r>
    </w:p>
    <w:p w14:paraId="10CD5F7E" w14:textId="77777777" w:rsidR="00E13BFA" w:rsidRPr="00E13BFA" w:rsidRDefault="00E13BFA" w:rsidP="00E13BFA">
      <w:pPr>
        <w:tabs>
          <w:tab w:val="left" w:pos="567"/>
        </w:tabs>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lastRenderedPageBreak/>
        <w:t>4.1.16. Нести ответственность за соблюдение пожарной безопасности и техники безопасности при выполнении ремонтных услуг.</w:t>
      </w:r>
    </w:p>
    <w:p w14:paraId="31D524EA" w14:textId="77777777" w:rsidR="00E13BFA" w:rsidRPr="00E13BFA" w:rsidRDefault="00E13BFA" w:rsidP="00E13BFA">
      <w:pPr>
        <w:autoSpaceDE w:val="0"/>
        <w:autoSpaceDN w:val="0"/>
        <w:adjustRightInd w:val="0"/>
        <w:ind w:firstLine="709"/>
        <w:rPr>
          <w:rFonts w:eastAsia="Times New Roman"/>
          <w:b/>
          <w:color w:val="auto"/>
          <w:sz w:val="22"/>
          <w:szCs w:val="22"/>
          <w:shd w:val="clear" w:color="auto" w:fill="auto"/>
        </w:rPr>
      </w:pPr>
      <w:r w:rsidRPr="00E13BFA">
        <w:rPr>
          <w:rFonts w:eastAsia="Times New Roman"/>
          <w:b/>
          <w:color w:val="auto"/>
          <w:sz w:val="22"/>
          <w:szCs w:val="22"/>
          <w:shd w:val="clear" w:color="auto" w:fill="auto"/>
          <w:lang w:eastAsia="en-US" w:bidi="en-US"/>
        </w:rPr>
        <w:t xml:space="preserve">4.2. </w:t>
      </w:r>
      <w:r w:rsidRPr="00E13BFA">
        <w:rPr>
          <w:rFonts w:eastAsia="Times New Roman"/>
          <w:b/>
          <w:color w:val="auto"/>
          <w:sz w:val="22"/>
          <w:szCs w:val="22"/>
          <w:shd w:val="clear" w:color="auto" w:fill="auto"/>
        </w:rPr>
        <w:t>Исполнитель гарантирует, что на момент заключения настоящего Договора:</w:t>
      </w:r>
    </w:p>
    <w:p w14:paraId="58F5EB11" w14:textId="58864671" w:rsidR="00E13BFA" w:rsidRPr="00E13BFA" w:rsidRDefault="00E13BFA" w:rsidP="00E13BFA">
      <w:pPr>
        <w:autoSpaceDE w:val="0"/>
        <w:autoSpaceDN w:val="0"/>
        <w:adjustRightInd w:val="0"/>
        <w:ind w:firstLine="709"/>
        <w:rPr>
          <w:rFonts w:eastAsia="Times New Roman"/>
          <w:color w:val="auto"/>
          <w:sz w:val="22"/>
          <w:szCs w:val="22"/>
          <w:shd w:val="clear" w:color="auto" w:fill="auto"/>
        </w:rPr>
      </w:pPr>
      <w:r w:rsidRPr="00E13BFA">
        <w:rPr>
          <w:rFonts w:eastAsia="Times New Roman"/>
          <w:color w:val="auto"/>
          <w:sz w:val="22"/>
          <w:szCs w:val="22"/>
          <w:shd w:val="clear" w:color="auto" w:fill="auto"/>
        </w:rPr>
        <w:t xml:space="preserve">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r w:rsidRPr="00E13BFA">
        <w:rPr>
          <w:rFonts w:eastAsia="Times New Roman"/>
          <w:color w:val="0000FF"/>
          <w:sz w:val="22"/>
          <w:szCs w:val="22"/>
          <w:u w:val="single"/>
          <w:shd w:val="clear" w:color="auto" w:fill="auto"/>
        </w:rPr>
        <w:t>Кодексом</w:t>
      </w:r>
      <w:r w:rsidRPr="00E13BFA">
        <w:rPr>
          <w:rFonts w:eastAsia="Times New Roman"/>
          <w:color w:val="auto"/>
          <w:sz w:val="22"/>
          <w:szCs w:val="22"/>
          <w:shd w:val="clear" w:color="auto" w:fill="auto"/>
        </w:rPr>
        <w:t xml:space="preserve"> 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14:paraId="6D47BEA5" w14:textId="77777777" w:rsidR="00E13BFA" w:rsidRPr="00E13BFA" w:rsidRDefault="00E13BFA" w:rsidP="00E13BFA">
      <w:pPr>
        <w:autoSpaceDE w:val="0"/>
        <w:autoSpaceDN w:val="0"/>
        <w:adjustRightInd w:val="0"/>
        <w:ind w:firstLine="709"/>
        <w:rPr>
          <w:rFonts w:eastAsia="Times New Roman"/>
          <w:color w:val="auto"/>
          <w:sz w:val="22"/>
          <w:szCs w:val="22"/>
          <w:shd w:val="clear" w:color="auto" w:fill="auto"/>
        </w:rPr>
      </w:pPr>
      <w:r w:rsidRPr="00E13BFA">
        <w:rPr>
          <w:rFonts w:eastAsia="Times New Roman"/>
          <w:color w:val="auto"/>
          <w:sz w:val="22"/>
          <w:szCs w:val="22"/>
          <w:shd w:val="clear" w:color="auto" w:fill="auto"/>
        </w:rPr>
        <w:t>4.2.2. Не обременен обязательствами имущественного характера, способными помешать исполнению обязательств, по настоящему Договору.</w:t>
      </w:r>
    </w:p>
    <w:p w14:paraId="7469A71D" w14:textId="77777777" w:rsidR="00E13BFA" w:rsidRPr="00E13BFA" w:rsidRDefault="00E13BFA" w:rsidP="00E13BFA">
      <w:pPr>
        <w:tabs>
          <w:tab w:val="left" w:pos="709"/>
        </w:tabs>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rPr>
        <w:t>4.2.3. За последние два года не нарушал договорных обязательств и не причинял ущерба (либо погасил причиненный ущерб) по аналогичным Договорам.</w:t>
      </w:r>
    </w:p>
    <w:p w14:paraId="143D0863" w14:textId="77777777" w:rsidR="00E13BFA" w:rsidRPr="00E13BFA" w:rsidRDefault="00E13BFA" w:rsidP="00E13BFA">
      <w:pPr>
        <w:tabs>
          <w:tab w:val="left" w:pos="709"/>
        </w:tabs>
        <w:autoSpaceDE w:val="0"/>
        <w:autoSpaceDN w:val="0"/>
        <w:adjustRightInd w:val="0"/>
        <w:ind w:firstLine="709"/>
        <w:rPr>
          <w:rFonts w:eastAsia="Times New Roman"/>
          <w:color w:val="auto"/>
          <w:sz w:val="22"/>
          <w:szCs w:val="22"/>
          <w:shd w:val="clear" w:color="auto" w:fill="auto"/>
        </w:rPr>
      </w:pPr>
      <w:r w:rsidRPr="00E13BFA">
        <w:rPr>
          <w:rFonts w:eastAsia="Times New Roman"/>
          <w:b/>
          <w:color w:val="auto"/>
          <w:sz w:val="22"/>
          <w:szCs w:val="22"/>
          <w:shd w:val="clear" w:color="auto" w:fill="auto"/>
        </w:rPr>
        <w:t>4.3.</w:t>
      </w:r>
      <w:r w:rsidRPr="00E13BFA">
        <w:rPr>
          <w:rFonts w:eastAsia="Times New Roman"/>
          <w:color w:val="auto"/>
          <w:sz w:val="22"/>
          <w:szCs w:val="22"/>
          <w:shd w:val="clear" w:color="auto" w:fill="auto"/>
        </w:rPr>
        <w:t xml:space="preserve"> З</w:t>
      </w:r>
      <w:r w:rsidRPr="00E13BFA">
        <w:rPr>
          <w:rFonts w:eastAsia="Times New Roman"/>
          <w:b/>
          <w:color w:val="auto"/>
          <w:sz w:val="22"/>
          <w:szCs w:val="22"/>
          <w:shd w:val="clear" w:color="auto" w:fill="auto"/>
        </w:rPr>
        <w:t>аказчик вправе</w:t>
      </w:r>
      <w:r w:rsidRPr="00E13BFA">
        <w:rPr>
          <w:rFonts w:eastAsia="Times New Roman"/>
          <w:color w:val="auto"/>
          <w:sz w:val="22"/>
          <w:szCs w:val="22"/>
          <w:shd w:val="clear" w:color="auto" w:fill="auto"/>
        </w:rPr>
        <w:t>:</w:t>
      </w:r>
    </w:p>
    <w:p w14:paraId="04777365" w14:textId="77777777" w:rsidR="00E13BFA" w:rsidRPr="00E13BFA" w:rsidRDefault="00E13BFA" w:rsidP="00E13BFA">
      <w:pPr>
        <w:tabs>
          <w:tab w:val="left" w:pos="426"/>
        </w:tabs>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4.3.1. 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и настоящим Договором.</w:t>
      </w:r>
    </w:p>
    <w:p w14:paraId="75928A5B" w14:textId="77777777" w:rsidR="00E13BFA" w:rsidRPr="00E13BFA" w:rsidRDefault="00E13BFA" w:rsidP="00E13BFA">
      <w:pPr>
        <w:tabs>
          <w:tab w:val="left" w:pos="709"/>
        </w:tabs>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4.3.2. В случае досрочного исполнения Исполнителем обязательств по настоящему Договору принять и оплатить услуги в соответствии с установленным в Договоре порядком.</w:t>
      </w:r>
    </w:p>
    <w:p w14:paraId="11D2CCC2" w14:textId="77777777" w:rsidR="00E13BFA" w:rsidRPr="00E13BFA" w:rsidRDefault="00E13BFA" w:rsidP="00E13BFA">
      <w:pPr>
        <w:tabs>
          <w:tab w:val="left" w:pos="709"/>
        </w:tabs>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 xml:space="preserve">4.3.3. </w:t>
      </w:r>
      <w:r w:rsidRPr="00E13BFA">
        <w:rPr>
          <w:rFonts w:eastAsia="Times New Roman"/>
          <w:color w:val="auto"/>
          <w:sz w:val="22"/>
          <w:szCs w:val="22"/>
          <w:shd w:val="clear" w:color="auto" w:fill="auto"/>
        </w:rPr>
        <w:t>Запрашивать у Исполнителя информацию о ходе и состоянии исполнения обязательств Исполнителя по настоящему Договору.</w:t>
      </w:r>
    </w:p>
    <w:p w14:paraId="5F05E027" w14:textId="77777777" w:rsidR="00E13BFA" w:rsidRPr="00E13BFA" w:rsidRDefault="00E13BFA" w:rsidP="00E13BFA">
      <w:pPr>
        <w:tabs>
          <w:tab w:val="left" w:pos="709"/>
        </w:tabs>
        <w:ind w:firstLine="709"/>
        <w:rPr>
          <w:rFonts w:eastAsia="Times New Roman"/>
          <w:b/>
          <w:color w:val="auto"/>
          <w:sz w:val="22"/>
          <w:szCs w:val="22"/>
          <w:shd w:val="clear" w:color="auto" w:fill="auto"/>
          <w:lang w:eastAsia="en-US" w:bidi="en-US"/>
        </w:rPr>
      </w:pPr>
      <w:r w:rsidRPr="00E13BFA">
        <w:rPr>
          <w:rFonts w:eastAsia="Times New Roman"/>
          <w:b/>
          <w:color w:val="auto"/>
          <w:sz w:val="22"/>
          <w:szCs w:val="22"/>
          <w:shd w:val="clear" w:color="auto" w:fill="auto"/>
          <w:lang w:eastAsia="en-US" w:bidi="en-US"/>
        </w:rPr>
        <w:t>4.4.</w:t>
      </w:r>
      <w:r w:rsidRPr="00E13BFA">
        <w:rPr>
          <w:rFonts w:eastAsia="Times New Roman"/>
          <w:b/>
          <w:color w:val="auto"/>
          <w:sz w:val="22"/>
          <w:szCs w:val="22"/>
          <w:shd w:val="clear" w:color="auto" w:fill="auto"/>
          <w:lang w:eastAsia="en-US" w:bidi="en-US"/>
        </w:rPr>
        <w:tab/>
        <w:t>Заказчик обязан:</w:t>
      </w:r>
    </w:p>
    <w:p w14:paraId="7F75226A" w14:textId="77777777" w:rsidR="00E13BFA" w:rsidRPr="00E13BFA" w:rsidRDefault="00E13BFA" w:rsidP="00E13BFA">
      <w:pPr>
        <w:tabs>
          <w:tab w:val="left" w:pos="709"/>
        </w:tabs>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4.4.1. За свой счет обеспечить транспортировку насосного агрегата от места Заказчика до Исполнителя и обратно при нахождении сервисного центра в пределах 800 км.</w:t>
      </w:r>
    </w:p>
    <w:p w14:paraId="4BB62C13" w14:textId="77777777" w:rsidR="00E13BFA" w:rsidRPr="00E13BFA" w:rsidRDefault="00E13BFA" w:rsidP="00E13BFA">
      <w:pPr>
        <w:tabs>
          <w:tab w:val="left" w:pos="709"/>
        </w:tabs>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4.4.2. После ремонта провести совместно с Исполнителем пробный пуск и обкатку оборудования, провести контроль состояния оборудования по показаниям штатной системы мониторинга насоса.</w:t>
      </w:r>
    </w:p>
    <w:p w14:paraId="26C5C093" w14:textId="77777777" w:rsidR="00E13BFA" w:rsidRPr="00E13BFA" w:rsidRDefault="00E13BFA" w:rsidP="00E13BFA">
      <w:pPr>
        <w:tabs>
          <w:tab w:val="left" w:pos="709"/>
        </w:tabs>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4.4.2. Письменно заявить Исполнителю в течение 3 (трех) суток об обнаружении отступлений от требований технического задания (Приложение №1 к настоящему Договору), которые могут ухудшать качество услуг или вызвать иные недостатки;</w:t>
      </w:r>
    </w:p>
    <w:p w14:paraId="0B79A1EB" w14:textId="77777777" w:rsidR="00E13BFA" w:rsidRPr="00E13BFA" w:rsidRDefault="00E13BFA" w:rsidP="00E13BFA">
      <w:pPr>
        <w:tabs>
          <w:tab w:val="left" w:pos="709"/>
        </w:tabs>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4.4.3. Принять оказанные услуги в соответствии с разделом 5 настоящего Договора и, при отсутствии претензий относительно качества и других характеристик оказанных услуг и использованных материалов, подписать акты сдачи-приемки оказанных услуг и передать один экземпляр Исполнителю;</w:t>
      </w:r>
    </w:p>
    <w:p w14:paraId="54457808" w14:textId="77777777" w:rsidR="00E13BFA" w:rsidRPr="00E13BFA" w:rsidRDefault="00E13BFA" w:rsidP="00E13BFA">
      <w:pPr>
        <w:tabs>
          <w:tab w:val="left" w:pos="709"/>
        </w:tabs>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4.4.4. Оплатить оказанные услуги в соответствии с условиями настоящего Договора.</w:t>
      </w:r>
    </w:p>
    <w:p w14:paraId="081AA593" w14:textId="77777777" w:rsidR="00E13BFA" w:rsidRPr="00E13BFA" w:rsidRDefault="00E13BFA" w:rsidP="00E13BFA">
      <w:pPr>
        <w:tabs>
          <w:tab w:val="left" w:pos="709"/>
        </w:tabs>
        <w:ind w:firstLine="709"/>
        <w:rPr>
          <w:rFonts w:eastAsia="Times New Roman"/>
          <w:b/>
          <w:color w:val="auto"/>
          <w:sz w:val="22"/>
          <w:szCs w:val="22"/>
          <w:shd w:val="clear" w:color="auto" w:fill="auto"/>
        </w:rPr>
      </w:pPr>
    </w:p>
    <w:p w14:paraId="014EA3A4" w14:textId="77777777" w:rsidR="00E13BFA" w:rsidRPr="00E13BFA" w:rsidRDefault="00E13BFA" w:rsidP="00E13BFA">
      <w:pPr>
        <w:ind w:firstLine="709"/>
        <w:jc w:val="center"/>
        <w:rPr>
          <w:rFonts w:eastAsia="Times New Roman"/>
          <w:b/>
          <w:bCs/>
          <w:color w:val="auto"/>
          <w:sz w:val="22"/>
          <w:szCs w:val="22"/>
          <w:shd w:val="clear" w:color="auto" w:fill="auto"/>
          <w:lang w:eastAsia="en-US" w:bidi="en-US"/>
        </w:rPr>
      </w:pPr>
      <w:r w:rsidRPr="00E13BFA">
        <w:rPr>
          <w:rFonts w:eastAsia="Times New Roman"/>
          <w:b/>
          <w:bCs/>
          <w:color w:val="auto"/>
          <w:sz w:val="22"/>
          <w:szCs w:val="22"/>
          <w:shd w:val="clear" w:color="auto" w:fill="auto"/>
          <w:lang w:eastAsia="en-US" w:bidi="en-US"/>
        </w:rPr>
        <w:t>5. ПОРЯДОК СДАЧИ-ПРИЕМКИ ОКАЗАННЫХ УСЛУГ</w:t>
      </w:r>
    </w:p>
    <w:p w14:paraId="40E876A3" w14:textId="77777777" w:rsidR="00E13BFA" w:rsidRPr="00E13BFA" w:rsidRDefault="00E13BFA" w:rsidP="00E13BFA">
      <w:pPr>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 xml:space="preserve">5.1. Приемка оказанных услуг осуществляется </w:t>
      </w:r>
      <w:proofErr w:type="spellStart"/>
      <w:r w:rsidRPr="00E13BFA">
        <w:rPr>
          <w:rFonts w:eastAsia="Times New Roman"/>
          <w:color w:val="auto"/>
          <w:sz w:val="22"/>
          <w:szCs w:val="22"/>
          <w:shd w:val="clear" w:color="auto" w:fill="auto"/>
          <w:lang w:eastAsia="en-US" w:bidi="en-US"/>
        </w:rPr>
        <w:t>комиссионно</w:t>
      </w:r>
      <w:proofErr w:type="spellEnd"/>
      <w:r w:rsidRPr="00E13BFA">
        <w:rPr>
          <w:rFonts w:eastAsia="Times New Roman"/>
          <w:color w:val="auto"/>
          <w:sz w:val="22"/>
          <w:szCs w:val="22"/>
          <w:shd w:val="clear" w:color="auto" w:fill="auto"/>
          <w:lang w:eastAsia="en-US" w:bidi="en-US"/>
        </w:rPr>
        <w:t>, в присутствии полномочных представителей со стороны Заказчика и Исполнителя, в соответствии с Техническим заданием.</w:t>
      </w:r>
    </w:p>
    <w:p w14:paraId="311C1D90" w14:textId="77777777" w:rsidR="00E13BFA" w:rsidRPr="00E13BFA" w:rsidRDefault="00E13BFA" w:rsidP="00E13BFA">
      <w:pPr>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5.2. В случае если на любых стадиях оказания услуг будут обнаружены некачественно оказаны услуги, Заказчик составляет акт, а Исполнитель обязан своими силами и без увеличения цены Договора в кратчайший срок переделать эти услуги для обеспечения их надлежащего качества и сдачи Заказчику.</w:t>
      </w:r>
    </w:p>
    <w:p w14:paraId="1EA6F428" w14:textId="77777777" w:rsidR="00E13BFA" w:rsidRPr="00E13BFA" w:rsidRDefault="00E13BFA" w:rsidP="00E13BFA">
      <w:pPr>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5.3. Заказчик обладает полномочиями периодически давать указания:</w:t>
      </w:r>
    </w:p>
    <w:p w14:paraId="05F16A04" w14:textId="77777777" w:rsidR="00E13BFA" w:rsidRPr="00E13BFA" w:rsidRDefault="00E13BFA" w:rsidP="00E13BFA">
      <w:pPr>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5.3.1. Удалить с Объекта любые материалы или оборудование, которые, по мнению Заказчика (Представителя Заказчика), не соответствуют условиям Договора.</w:t>
      </w:r>
    </w:p>
    <w:p w14:paraId="197CD9DF" w14:textId="77777777" w:rsidR="00E13BFA" w:rsidRPr="00E13BFA" w:rsidRDefault="00E13BFA" w:rsidP="00E13BFA">
      <w:pPr>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5.3.2. Заменить их на качественные и подходящие материалы или оборудование.</w:t>
      </w:r>
    </w:p>
    <w:p w14:paraId="65BEFF40" w14:textId="77777777" w:rsidR="00E13BFA" w:rsidRPr="00E13BFA" w:rsidRDefault="00E13BFA" w:rsidP="00E13BFA">
      <w:pPr>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5.3.3. Удалить или оказать заново любую услугу, которая была оказана ненадлежащим образом.</w:t>
      </w:r>
    </w:p>
    <w:p w14:paraId="6B531FC7" w14:textId="77777777" w:rsidR="00E13BFA" w:rsidRPr="00E13BFA" w:rsidRDefault="00E13BFA" w:rsidP="00E13BFA">
      <w:pPr>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5.4. При исполнении Договора по согласованию Заказчика с Исполнителем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14:paraId="6EF6F3DA" w14:textId="77777777" w:rsidR="00E13BFA" w:rsidRPr="00E13BFA" w:rsidRDefault="00E13BFA" w:rsidP="00E13BFA">
      <w:pPr>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5.</w:t>
      </w:r>
      <w:proofErr w:type="gramStart"/>
      <w:r w:rsidRPr="00E13BFA">
        <w:rPr>
          <w:rFonts w:eastAsia="Times New Roman"/>
          <w:color w:val="auto"/>
          <w:sz w:val="22"/>
          <w:szCs w:val="22"/>
          <w:shd w:val="clear" w:color="auto" w:fill="auto"/>
          <w:lang w:eastAsia="en-US" w:bidi="en-US"/>
        </w:rPr>
        <w:t>5.По</w:t>
      </w:r>
      <w:proofErr w:type="gramEnd"/>
      <w:r w:rsidRPr="00E13BFA">
        <w:rPr>
          <w:rFonts w:eastAsia="Times New Roman"/>
          <w:color w:val="auto"/>
          <w:sz w:val="22"/>
          <w:szCs w:val="22"/>
          <w:shd w:val="clear" w:color="auto" w:fill="auto"/>
          <w:lang w:eastAsia="en-US" w:bidi="en-US"/>
        </w:rPr>
        <w:t xml:space="preserve"> фактически оказанным услугам Исполнитель направляет в адрес Заказчика 2 (два) экземпляра актов о сдаче-приемке оказанных услуг, счет на оплату, счет – фактуру.</w:t>
      </w:r>
    </w:p>
    <w:p w14:paraId="12F5D507" w14:textId="77777777" w:rsidR="00E13BFA" w:rsidRPr="00E13BFA" w:rsidRDefault="00E13BFA" w:rsidP="00E13BFA">
      <w:pPr>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5.6. Заказчик в течение 3 (трех) рабочих дней проверяет совместно с Исполнителем качество и объемы оказанных услуг и затем:</w:t>
      </w:r>
    </w:p>
    <w:p w14:paraId="7BFA377E" w14:textId="77777777" w:rsidR="00E13BFA" w:rsidRPr="00E13BFA" w:rsidRDefault="00E13BFA" w:rsidP="00E13BFA">
      <w:pPr>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а) либо принимает услуги и подписывает акт сдачи-приемки оказанных услуг для последующей оплаты;</w:t>
      </w:r>
    </w:p>
    <w:p w14:paraId="492FE7B1" w14:textId="77777777" w:rsidR="00E13BFA" w:rsidRPr="00E13BFA" w:rsidRDefault="00E13BFA" w:rsidP="00E13BFA">
      <w:pPr>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б) либо при наличии замечаний Заказчика к представленному акту сдачи-приемки оказанных услуг возвращает их Исполнителю для внесения изменений в соответствии с результатами приемки;</w:t>
      </w:r>
    </w:p>
    <w:p w14:paraId="4DD84226" w14:textId="77777777" w:rsidR="00E13BFA" w:rsidRPr="00E13BFA" w:rsidRDefault="00E13BFA" w:rsidP="00E13BFA">
      <w:pPr>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lastRenderedPageBreak/>
        <w:t>в) либо направляет Исполнителю в письменном виде мотивированный отказ принять услуги и подписать акт сдачи-приемки оказанных услуг.</w:t>
      </w:r>
    </w:p>
    <w:p w14:paraId="7C6E8544" w14:textId="77777777" w:rsidR="00E13BFA" w:rsidRPr="00E13BFA" w:rsidRDefault="00E13BFA" w:rsidP="00E13BFA">
      <w:pPr>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5.7. При наличии замечаний Заказчика по качеству оказанных услуг Исполнитель устраняет выявленные недостатки в течение 7 рабочих дней и предоставляет на подпись Заказчику исправленный и подписанный Исполнителем акт сдачи-приемки оказанных услуг.</w:t>
      </w:r>
    </w:p>
    <w:p w14:paraId="36FB7D43" w14:textId="77777777" w:rsidR="00E13BFA" w:rsidRPr="00E13BFA" w:rsidRDefault="00E13BFA" w:rsidP="00E13BFA">
      <w:pPr>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5.8. При возникновении между Заказчиком и Исполнителем спора по поводу недостатков оказанных услуг или их причин по требованию любой из Сторон должна быть назначена экспертиза. Расходы по экспертизе несет Исполнитель, за исключением случаев, когда экспертизой установлено отсутствие нарушений Исполнителем Договора или причинной связи между действиями Исполнителя и обнаруженными недостатками.</w:t>
      </w:r>
    </w:p>
    <w:p w14:paraId="69013B0B" w14:textId="77777777" w:rsidR="00E13BFA" w:rsidRPr="00E13BFA" w:rsidRDefault="00E13BFA" w:rsidP="00E13BFA">
      <w:pPr>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5.9. Риск случайной гибели или случайного повреждения объекта, составляющего предмет настоящего Договора, до приемки этого объекта Заказчиком несет Исполнитель.</w:t>
      </w:r>
    </w:p>
    <w:p w14:paraId="6F430EAD" w14:textId="77777777" w:rsidR="00E13BFA" w:rsidRPr="00E13BFA" w:rsidRDefault="00E13BFA" w:rsidP="00E13BFA">
      <w:pPr>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5.10. Для проверки соответствия качества оказанных Исполнителем услуг требованиям, установленным настоящим Договором, Заказчик вправе привлекать независимых экспертов.</w:t>
      </w:r>
    </w:p>
    <w:p w14:paraId="7A970273" w14:textId="77777777" w:rsidR="00E13BFA" w:rsidRPr="00E13BFA" w:rsidRDefault="00E13BFA" w:rsidP="00E13BFA">
      <w:pPr>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5.11. Заказчик обязан в пятидневный срок со дня получения актов подписать их или направить Исполнителю мотивированный отказ в приемке услуг.</w:t>
      </w:r>
    </w:p>
    <w:p w14:paraId="0E45DC82" w14:textId="77777777" w:rsidR="00E13BFA" w:rsidRPr="00E13BFA" w:rsidRDefault="00E13BFA" w:rsidP="00E13BFA">
      <w:pPr>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5.12. В случае мотивированного отказа заказчика принять услуги, составляется акт с перечнем замечаний и согласованными Сторонами сроками их устранения.</w:t>
      </w:r>
    </w:p>
    <w:p w14:paraId="29291BE7" w14:textId="77777777" w:rsidR="00E13BFA" w:rsidRPr="00E13BFA" w:rsidRDefault="00E13BFA" w:rsidP="00E13BFA">
      <w:pPr>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5.13. До приемки оказанных услуг, оговоренного Сторонами в заявке, риск повреждения объекта несет Исполнитель.</w:t>
      </w:r>
    </w:p>
    <w:p w14:paraId="29203AFF" w14:textId="77777777" w:rsidR="00E13BFA" w:rsidRPr="00E13BFA" w:rsidRDefault="00E13BFA" w:rsidP="00E13BFA">
      <w:pPr>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5.14. Услуги считаются принятыми с момента подписания сторонами акта сдачи-приемки оказания услуг.</w:t>
      </w:r>
    </w:p>
    <w:p w14:paraId="54840674" w14:textId="77777777" w:rsidR="00E13BFA" w:rsidRPr="00E13BFA" w:rsidRDefault="00E13BFA" w:rsidP="00E13BFA">
      <w:pPr>
        <w:ind w:firstLine="709"/>
        <w:rPr>
          <w:rFonts w:eastAsia="Times New Roman"/>
          <w:color w:val="auto"/>
          <w:sz w:val="22"/>
          <w:szCs w:val="22"/>
          <w:shd w:val="clear" w:color="auto" w:fill="auto"/>
        </w:rPr>
      </w:pPr>
    </w:p>
    <w:p w14:paraId="67F8645C" w14:textId="77777777" w:rsidR="00E13BFA" w:rsidRPr="00E13BFA" w:rsidRDefault="00E13BFA" w:rsidP="00E13BFA">
      <w:pPr>
        <w:tabs>
          <w:tab w:val="left" w:pos="709"/>
        </w:tabs>
        <w:autoSpaceDE w:val="0"/>
        <w:autoSpaceDN w:val="0"/>
        <w:adjustRightInd w:val="0"/>
        <w:ind w:firstLine="709"/>
        <w:jc w:val="center"/>
        <w:rPr>
          <w:rFonts w:eastAsia="Times New Roman"/>
          <w:b/>
          <w:bCs/>
          <w:color w:val="auto"/>
          <w:sz w:val="22"/>
          <w:szCs w:val="22"/>
          <w:shd w:val="clear" w:color="auto" w:fill="auto"/>
          <w:lang w:eastAsia="en-US" w:bidi="en-US"/>
        </w:rPr>
      </w:pPr>
      <w:r w:rsidRPr="00E13BFA">
        <w:rPr>
          <w:rFonts w:eastAsia="Times New Roman"/>
          <w:b/>
          <w:bCs/>
          <w:color w:val="auto"/>
          <w:sz w:val="22"/>
          <w:szCs w:val="22"/>
          <w:shd w:val="clear" w:color="auto" w:fill="auto"/>
          <w:lang w:eastAsia="en-US" w:bidi="en-US"/>
        </w:rPr>
        <w:t xml:space="preserve">6. </w:t>
      </w:r>
      <w:r w:rsidRPr="00E13BFA">
        <w:rPr>
          <w:rFonts w:eastAsia="Times New Roman"/>
          <w:b/>
          <w:color w:val="auto"/>
          <w:sz w:val="22"/>
          <w:szCs w:val="22"/>
          <w:shd w:val="clear" w:color="auto" w:fill="auto"/>
        </w:rPr>
        <w:t>ГАРАНТИЙНЫЕ ОБЯЗАТЕЛЬСТВА</w:t>
      </w:r>
    </w:p>
    <w:p w14:paraId="3F2EFD8E" w14:textId="77777777" w:rsidR="00E13BFA" w:rsidRPr="00E13BFA" w:rsidRDefault="00E13BFA" w:rsidP="00E13BFA">
      <w:pPr>
        <w:tabs>
          <w:tab w:val="left" w:pos="709"/>
        </w:tabs>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6.1. Исполнитель гарантирует качество и безопасность используемых при работах материалов в соответствии 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14:paraId="08C20C27" w14:textId="77777777" w:rsidR="00E13BFA" w:rsidRPr="00E13BFA" w:rsidRDefault="00E13BFA" w:rsidP="00E13BFA">
      <w:pPr>
        <w:tabs>
          <w:tab w:val="left" w:pos="709"/>
          <w:tab w:val="left" w:pos="909"/>
        </w:tabs>
        <w:ind w:firstLine="709"/>
        <w:rPr>
          <w:rFonts w:eastAsia="Times New Roman"/>
          <w:color w:val="auto"/>
          <w:sz w:val="22"/>
          <w:szCs w:val="22"/>
          <w:shd w:val="clear" w:color="auto" w:fill="auto"/>
        </w:rPr>
      </w:pPr>
      <w:r w:rsidRPr="00E13BFA">
        <w:rPr>
          <w:rFonts w:eastAsia="Times New Roman"/>
          <w:color w:val="auto"/>
          <w:sz w:val="22"/>
          <w:szCs w:val="22"/>
          <w:shd w:val="clear" w:color="auto" w:fill="auto"/>
          <w:lang w:eastAsia="en-US" w:bidi="en-US"/>
        </w:rPr>
        <w:t xml:space="preserve">6.2. </w:t>
      </w:r>
      <w:r w:rsidRPr="00E13BFA">
        <w:rPr>
          <w:rFonts w:eastAsia="Times New Roman"/>
          <w:color w:val="000000"/>
          <w:sz w:val="22"/>
          <w:szCs w:val="22"/>
          <w:shd w:val="clear" w:color="auto" w:fill="auto"/>
        </w:rPr>
        <w:t xml:space="preserve">Срок гарантии на оказанные услуги устанавливается продолжительностью 1 (один) год с момента подписания Заказчиком и Исполнителем акта сдачи-приемки оказанных услуг. </w:t>
      </w:r>
      <w:r w:rsidRPr="00E13BFA">
        <w:rPr>
          <w:rFonts w:eastAsia="Times New Roman"/>
          <w:color w:val="auto"/>
          <w:sz w:val="22"/>
          <w:szCs w:val="22"/>
          <w:shd w:val="clear" w:color="auto" w:fill="auto"/>
        </w:rPr>
        <w:t xml:space="preserve">Гарантия качества распространяется на все конструктивные элементы и услуги, оказанные Исполнителем по настоящему Договору. </w:t>
      </w:r>
    </w:p>
    <w:p w14:paraId="1758E64C" w14:textId="77777777" w:rsidR="00E13BFA" w:rsidRPr="00E13BFA" w:rsidRDefault="00E13BFA" w:rsidP="00E13BFA">
      <w:pPr>
        <w:tabs>
          <w:tab w:val="left" w:pos="709"/>
        </w:tabs>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 xml:space="preserve">6.3. В случае если в течение гарантийного срока Заказчиком будут обнаружены некачественно оказанные услуги, то Исполнитель своими силами и за свой счет, без увеличения общей стоимости услуг обязан в срок, установленный Заказчиком, переделать эти услуги для обеспечения их надлежащего качества. При этом гарантийный срок на данные услуги продлевается на </w:t>
      </w:r>
      <w:r w:rsidRPr="00E13BFA">
        <w:rPr>
          <w:rFonts w:eastAsia="Times New Roman"/>
          <w:color w:val="000000"/>
          <w:sz w:val="22"/>
          <w:szCs w:val="22"/>
          <w:shd w:val="clear" w:color="auto" w:fill="auto"/>
        </w:rPr>
        <w:t xml:space="preserve">период устранения недостатков (период исчисляется </w:t>
      </w:r>
      <w:r w:rsidRPr="00E13BFA">
        <w:rPr>
          <w:rFonts w:eastAsia="Times New Roman"/>
          <w:color w:val="auto"/>
          <w:sz w:val="22"/>
          <w:szCs w:val="22"/>
          <w:shd w:val="clear" w:color="auto" w:fill="auto"/>
        </w:rPr>
        <w:t>со дня направления Заказчиком письменного извещения Исполнителю до дня подписания Акта об устранения дефектов уполномоченными представителями сторон</w:t>
      </w:r>
      <w:r w:rsidRPr="00E13BFA">
        <w:rPr>
          <w:rFonts w:eastAsia="Times New Roman"/>
          <w:color w:val="000000"/>
          <w:sz w:val="22"/>
          <w:szCs w:val="22"/>
          <w:shd w:val="clear" w:color="auto" w:fill="auto"/>
        </w:rPr>
        <w:t>)</w:t>
      </w:r>
      <w:r w:rsidRPr="00E13BFA">
        <w:rPr>
          <w:rFonts w:eastAsia="Times New Roman"/>
          <w:color w:val="auto"/>
          <w:sz w:val="22"/>
          <w:szCs w:val="22"/>
          <w:shd w:val="clear" w:color="auto" w:fill="auto"/>
          <w:lang w:eastAsia="en-US" w:bidi="en-US"/>
        </w:rPr>
        <w:t>.</w:t>
      </w:r>
      <w:r w:rsidRPr="00E13BFA">
        <w:rPr>
          <w:rFonts w:eastAsia="Times New Roman"/>
          <w:color w:val="auto"/>
          <w:sz w:val="22"/>
          <w:szCs w:val="22"/>
          <w:shd w:val="clear" w:color="auto" w:fill="auto"/>
        </w:rPr>
        <w:t xml:space="preserve"> </w:t>
      </w:r>
    </w:p>
    <w:p w14:paraId="4887B8F1" w14:textId="77777777" w:rsidR="00E13BFA" w:rsidRPr="00E13BFA" w:rsidRDefault="00E13BFA" w:rsidP="00E13BFA">
      <w:pPr>
        <w:tabs>
          <w:tab w:val="left" w:pos="709"/>
          <w:tab w:val="left" w:pos="1080"/>
          <w:tab w:val="left" w:pos="1274"/>
        </w:tabs>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6.4. Наличие дефектов, выявленных в течение гарантийного срока, устанавливается двухсторонним актом, который подписывается Заказчиком и Исполнителем.</w:t>
      </w:r>
    </w:p>
    <w:p w14:paraId="19CECC65" w14:textId="77777777" w:rsidR="00E13BFA" w:rsidRPr="00E13BFA" w:rsidRDefault="00E13BFA" w:rsidP="00E13BFA">
      <w:pPr>
        <w:tabs>
          <w:tab w:val="left" w:pos="709"/>
          <w:tab w:val="left" w:pos="1080"/>
          <w:tab w:val="left" w:pos="1260"/>
        </w:tabs>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6.5.</w:t>
      </w:r>
      <w:r w:rsidRPr="00E13BFA">
        <w:rPr>
          <w:rFonts w:eastAsia="Times New Roman"/>
          <w:color w:val="auto"/>
          <w:sz w:val="22"/>
          <w:szCs w:val="22"/>
          <w:shd w:val="clear" w:color="auto" w:fill="auto"/>
          <w:lang w:eastAsia="en-US" w:bidi="en-US"/>
        </w:rPr>
        <w:tab/>
        <w:t>Для участия в составлении акта согласования порядка и сроков устранения дефектов по гарантийным обязательствам, Заказчик официально уведомляет Исполнителя о предстоящем обследовании Заказчик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14:paraId="2D84062D" w14:textId="77777777" w:rsidR="00E13BFA" w:rsidRPr="00E13BFA" w:rsidRDefault="00E13BFA" w:rsidP="00E13BFA">
      <w:pPr>
        <w:tabs>
          <w:tab w:val="left" w:pos="709"/>
          <w:tab w:val="left" w:pos="1080"/>
          <w:tab w:val="left" w:pos="1260"/>
        </w:tabs>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6.6.</w:t>
      </w:r>
      <w:r w:rsidRPr="00E13BFA">
        <w:rPr>
          <w:rFonts w:eastAsia="Times New Roman"/>
          <w:color w:val="auto"/>
          <w:sz w:val="22"/>
          <w:szCs w:val="22"/>
          <w:shd w:val="clear" w:color="auto" w:fill="auto"/>
          <w:lang w:eastAsia="en-US" w:bidi="en-US"/>
        </w:rPr>
        <w:tab/>
        <w:t>В случае если Исполнитель не устранил дефекты в установленные сроки, Заказчик имеет право устранить дефекты своими силами или силами третьих лиц за счет Исполнителя, взыскав при этом с Исполнителя убытки в размере стоимости услуг по устранению недостатков.</w:t>
      </w:r>
    </w:p>
    <w:p w14:paraId="3CEDAAC3" w14:textId="77777777" w:rsidR="00E13BFA" w:rsidRPr="00E13BFA" w:rsidRDefault="00E13BFA" w:rsidP="00E13BFA">
      <w:pPr>
        <w:tabs>
          <w:tab w:val="left" w:pos="709"/>
          <w:tab w:val="left" w:pos="1080"/>
          <w:tab w:val="left" w:pos="1260"/>
        </w:tabs>
        <w:ind w:firstLine="709"/>
        <w:rPr>
          <w:rFonts w:eastAsia="Times New Roman"/>
          <w:color w:val="auto"/>
          <w:sz w:val="22"/>
          <w:szCs w:val="22"/>
          <w:shd w:val="clear" w:color="auto" w:fill="auto"/>
          <w:lang w:eastAsia="en-US" w:bidi="en-US"/>
        </w:rPr>
      </w:pPr>
    </w:p>
    <w:p w14:paraId="04BCE072" w14:textId="77777777" w:rsidR="00E13BFA" w:rsidRPr="00E13BFA" w:rsidRDefault="00E13BFA" w:rsidP="00E13BFA">
      <w:pPr>
        <w:numPr>
          <w:ilvl w:val="0"/>
          <w:numId w:val="42"/>
        </w:numPr>
        <w:tabs>
          <w:tab w:val="left" w:pos="1080"/>
          <w:tab w:val="left" w:pos="1260"/>
        </w:tabs>
        <w:ind w:left="0" w:firstLine="709"/>
        <w:contextualSpacing/>
        <w:jc w:val="center"/>
        <w:rPr>
          <w:rFonts w:eastAsia="Times New Roman"/>
          <w:b/>
          <w:color w:val="auto"/>
          <w:sz w:val="22"/>
          <w:szCs w:val="22"/>
          <w:shd w:val="clear" w:color="auto" w:fill="auto"/>
          <w:lang w:eastAsia="en-US" w:bidi="en-US"/>
        </w:rPr>
      </w:pPr>
      <w:r w:rsidRPr="00E13BFA">
        <w:rPr>
          <w:rFonts w:eastAsia="Times New Roman"/>
          <w:b/>
          <w:color w:val="auto"/>
          <w:sz w:val="22"/>
          <w:szCs w:val="22"/>
          <w:shd w:val="clear" w:color="auto" w:fill="auto"/>
          <w:lang w:eastAsia="en-US" w:bidi="en-US"/>
        </w:rPr>
        <w:t>ОТВЕТСТВЕННОСТЬ СТОРОН</w:t>
      </w:r>
    </w:p>
    <w:p w14:paraId="5CFB3494" w14:textId="77777777" w:rsidR="00E13BFA" w:rsidRPr="00E13BFA" w:rsidRDefault="00E13BFA" w:rsidP="00E13BFA">
      <w:pPr>
        <w:ind w:firstLine="709"/>
        <w:rPr>
          <w:rFonts w:eastAsia="Times New Roman"/>
          <w:color w:val="auto"/>
          <w:sz w:val="22"/>
          <w:szCs w:val="22"/>
          <w:shd w:val="clear" w:color="auto" w:fill="auto"/>
        </w:rPr>
      </w:pPr>
      <w:r w:rsidRPr="00E13BFA">
        <w:rPr>
          <w:rFonts w:eastAsia="Times New Roman"/>
          <w:color w:val="auto"/>
          <w:sz w:val="22"/>
          <w:szCs w:val="22"/>
          <w:shd w:val="clear" w:color="auto" w:fill="auto"/>
        </w:rPr>
        <w:t xml:space="preserve">7.1. При нарушении условий Договора Стороны несут ответственность в соответствии с ГК РФ и настоящим Договором. </w:t>
      </w:r>
    </w:p>
    <w:p w14:paraId="2C1CF054" w14:textId="77777777" w:rsidR="00E13BFA" w:rsidRPr="00E13BFA" w:rsidRDefault="00E13BFA" w:rsidP="00E13BFA">
      <w:pPr>
        <w:ind w:firstLine="709"/>
        <w:rPr>
          <w:rFonts w:eastAsia="Times New Roman"/>
          <w:color w:val="auto"/>
          <w:sz w:val="22"/>
          <w:szCs w:val="22"/>
          <w:shd w:val="clear" w:color="auto" w:fill="auto"/>
        </w:rPr>
      </w:pPr>
      <w:r w:rsidRPr="00E13BFA">
        <w:rPr>
          <w:rFonts w:eastAsia="Times New Roman"/>
          <w:color w:val="auto"/>
          <w:sz w:val="22"/>
          <w:szCs w:val="22"/>
          <w:shd w:val="clear" w:color="auto" w:fill="auto"/>
        </w:rPr>
        <w:t>7.2. 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14:paraId="6D3C82D5" w14:textId="77777777" w:rsidR="00E13BFA" w:rsidRPr="00E13BFA" w:rsidRDefault="00E13BFA" w:rsidP="00E13BFA">
      <w:pPr>
        <w:ind w:firstLine="709"/>
        <w:rPr>
          <w:rFonts w:eastAsia="Times New Roman"/>
          <w:color w:val="auto"/>
          <w:sz w:val="22"/>
          <w:szCs w:val="22"/>
          <w:shd w:val="clear" w:color="auto" w:fill="auto"/>
        </w:rPr>
      </w:pPr>
      <w:r w:rsidRPr="00E13BFA">
        <w:rPr>
          <w:rFonts w:eastAsia="Times New Roman"/>
          <w:color w:val="auto"/>
          <w:sz w:val="22"/>
          <w:szCs w:val="22"/>
          <w:shd w:val="clear" w:color="auto" w:fill="auto"/>
        </w:rPr>
        <w:t>а) 10 процентов цены Договора в случае, если цена Договора не превышает 3 млн. рублей;</w:t>
      </w:r>
    </w:p>
    <w:p w14:paraId="457407AF" w14:textId="77777777" w:rsidR="00E13BFA" w:rsidRPr="00E13BFA" w:rsidRDefault="00E13BFA" w:rsidP="00E13BFA">
      <w:pPr>
        <w:ind w:firstLine="709"/>
        <w:rPr>
          <w:rFonts w:eastAsia="Times New Roman"/>
          <w:color w:val="auto"/>
          <w:sz w:val="22"/>
          <w:szCs w:val="22"/>
          <w:shd w:val="clear" w:color="auto" w:fill="auto"/>
        </w:rPr>
      </w:pPr>
      <w:r w:rsidRPr="00E13BFA">
        <w:rPr>
          <w:rFonts w:eastAsia="Times New Roman"/>
          <w:color w:val="auto"/>
          <w:sz w:val="22"/>
          <w:szCs w:val="22"/>
          <w:shd w:val="clear" w:color="auto" w:fill="auto"/>
        </w:rPr>
        <w:t>б) 5 процентов цены Договора (партии) в случае, если цена Договора (партии) составляет от 3 млн. рублей до 50 млн. рублей (включительно).</w:t>
      </w:r>
    </w:p>
    <w:p w14:paraId="0F57AA68" w14:textId="77777777" w:rsidR="00E13BFA" w:rsidRPr="00E13BFA" w:rsidRDefault="00E13BFA" w:rsidP="00E13BFA">
      <w:pPr>
        <w:ind w:firstLine="709"/>
        <w:rPr>
          <w:rFonts w:eastAsia="Times New Roman"/>
          <w:color w:val="auto"/>
          <w:sz w:val="22"/>
          <w:szCs w:val="22"/>
          <w:shd w:val="clear" w:color="auto" w:fill="auto"/>
        </w:rPr>
      </w:pPr>
      <w:r w:rsidRPr="00E13BFA">
        <w:rPr>
          <w:rFonts w:eastAsia="Times New Roman"/>
          <w:color w:val="auto"/>
          <w:sz w:val="22"/>
          <w:szCs w:val="22"/>
          <w:shd w:val="clear" w:color="auto" w:fill="auto"/>
        </w:rPr>
        <w:lastRenderedPageBreak/>
        <w:t>7.3. За каждый факт неисполнения или ненадлежащего исполнения Исполнителем обязательств, предусмотренных Договором, заключенным по результатам определения Исполнителя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 суммы, определяемой в следующем порядке:</w:t>
      </w:r>
    </w:p>
    <w:p w14:paraId="3131057D" w14:textId="77777777" w:rsidR="00E13BFA" w:rsidRPr="00E13BFA" w:rsidRDefault="00E13BFA" w:rsidP="00E13BFA">
      <w:pPr>
        <w:ind w:firstLine="709"/>
        <w:rPr>
          <w:rFonts w:eastAsia="Times New Roman"/>
          <w:color w:val="auto"/>
          <w:sz w:val="22"/>
          <w:szCs w:val="22"/>
          <w:shd w:val="clear" w:color="auto" w:fill="auto"/>
        </w:rPr>
      </w:pPr>
      <w:r w:rsidRPr="00E13BFA">
        <w:rPr>
          <w:rFonts w:eastAsia="Times New Roman"/>
          <w:color w:val="auto"/>
          <w:sz w:val="22"/>
          <w:szCs w:val="22"/>
          <w:shd w:val="clear" w:color="auto" w:fill="auto"/>
        </w:rPr>
        <w:t>а) 3 процента цены Договора в случае, если цена Договора не превышает 3 млн. рублей;</w:t>
      </w:r>
    </w:p>
    <w:p w14:paraId="40AC5E9B" w14:textId="77777777" w:rsidR="00E13BFA" w:rsidRPr="00E13BFA" w:rsidRDefault="00E13BFA" w:rsidP="00E13BFA">
      <w:pPr>
        <w:ind w:firstLine="709"/>
        <w:rPr>
          <w:rFonts w:eastAsia="Times New Roman"/>
          <w:color w:val="auto"/>
          <w:sz w:val="22"/>
          <w:szCs w:val="22"/>
          <w:shd w:val="clear" w:color="auto" w:fill="auto"/>
        </w:rPr>
      </w:pPr>
      <w:r w:rsidRPr="00E13BFA">
        <w:rPr>
          <w:rFonts w:eastAsia="Times New Roman"/>
          <w:color w:val="auto"/>
          <w:sz w:val="22"/>
          <w:szCs w:val="22"/>
          <w:shd w:val="clear" w:color="auto" w:fill="auto"/>
        </w:rPr>
        <w:t>б) 2 процента цены Договора в случае, если цена Договора составляет от 3 млн. рублей до 10 млн. рублей (включительно).</w:t>
      </w:r>
    </w:p>
    <w:p w14:paraId="2FB6441D" w14:textId="77777777" w:rsidR="00E13BFA" w:rsidRPr="00E13BFA" w:rsidRDefault="00E13BFA" w:rsidP="00E13BFA">
      <w:pPr>
        <w:ind w:firstLine="709"/>
        <w:rPr>
          <w:rFonts w:eastAsia="Times New Roman"/>
          <w:color w:val="auto"/>
          <w:sz w:val="22"/>
          <w:szCs w:val="22"/>
          <w:shd w:val="clear" w:color="auto" w:fill="auto"/>
        </w:rPr>
      </w:pPr>
      <w:r w:rsidRPr="00E13BFA">
        <w:rPr>
          <w:rFonts w:eastAsia="Times New Roman"/>
          <w:color w:val="auto"/>
          <w:sz w:val="22"/>
          <w:szCs w:val="22"/>
          <w:shd w:val="clear" w:color="auto" w:fill="auto"/>
        </w:rPr>
        <w:t>7.4.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14:paraId="7E5FE446" w14:textId="77777777" w:rsidR="00E13BFA" w:rsidRPr="00E13BFA" w:rsidRDefault="00E13BFA" w:rsidP="00E13BFA">
      <w:pPr>
        <w:ind w:firstLine="709"/>
        <w:rPr>
          <w:rFonts w:eastAsia="Times New Roman"/>
          <w:color w:val="auto"/>
          <w:sz w:val="22"/>
          <w:szCs w:val="22"/>
          <w:shd w:val="clear" w:color="auto" w:fill="auto"/>
        </w:rPr>
      </w:pPr>
      <w:r w:rsidRPr="00E13BFA">
        <w:rPr>
          <w:rFonts w:eastAsia="Times New Roman"/>
          <w:color w:val="auto"/>
          <w:sz w:val="22"/>
          <w:szCs w:val="22"/>
          <w:shd w:val="clear" w:color="auto" w:fill="auto"/>
        </w:rPr>
        <w:t>а) 1000 рублей, если цена Договора не превышает 3 млн. рублей (включительно);</w:t>
      </w:r>
    </w:p>
    <w:p w14:paraId="3FC5462B" w14:textId="77777777" w:rsidR="00E13BFA" w:rsidRPr="00E13BFA" w:rsidRDefault="00E13BFA" w:rsidP="00E13BFA">
      <w:pPr>
        <w:ind w:firstLine="709"/>
        <w:rPr>
          <w:rFonts w:eastAsia="Times New Roman"/>
          <w:color w:val="auto"/>
          <w:sz w:val="22"/>
          <w:szCs w:val="22"/>
          <w:shd w:val="clear" w:color="auto" w:fill="auto"/>
        </w:rPr>
      </w:pPr>
      <w:r w:rsidRPr="00E13BFA">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0E21B977" w14:textId="77777777" w:rsidR="00E13BFA" w:rsidRPr="00E13BFA" w:rsidRDefault="00E13BFA" w:rsidP="00E13BFA">
      <w:pPr>
        <w:ind w:firstLine="709"/>
        <w:rPr>
          <w:rFonts w:eastAsia="Times New Roman"/>
          <w:color w:val="auto"/>
          <w:sz w:val="22"/>
          <w:szCs w:val="22"/>
          <w:shd w:val="clear" w:color="auto" w:fill="auto"/>
        </w:rPr>
      </w:pPr>
      <w:r w:rsidRPr="00E13BFA">
        <w:rPr>
          <w:rFonts w:eastAsia="Times New Roman"/>
          <w:color w:val="auto"/>
          <w:sz w:val="22"/>
          <w:szCs w:val="22"/>
          <w:shd w:val="clear" w:color="auto" w:fill="auto"/>
        </w:rPr>
        <w:t>7.5. За несвоевременную оплату оказанных услуг в соответствии с настоящим договором Заказчик уплачивает Исполнителю неустойку в размере одной трехсотой действующей на дату уплаты пени ключевой ставки Центрального банка Российской Федерации от суммы задолженности за каждый день просрочки.</w:t>
      </w:r>
    </w:p>
    <w:p w14:paraId="3ED4B58A" w14:textId="77777777" w:rsidR="00E13BFA" w:rsidRPr="00E13BFA" w:rsidRDefault="00E13BFA" w:rsidP="00E13BFA">
      <w:pPr>
        <w:ind w:firstLine="709"/>
        <w:rPr>
          <w:rFonts w:eastAsia="Times New Roman"/>
          <w:color w:val="auto"/>
          <w:sz w:val="22"/>
          <w:szCs w:val="22"/>
          <w:shd w:val="clear" w:color="auto" w:fill="auto"/>
        </w:rPr>
      </w:pPr>
      <w:r w:rsidRPr="00E13BFA">
        <w:rPr>
          <w:rFonts w:eastAsia="Times New Roman"/>
          <w:color w:val="auto"/>
          <w:sz w:val="22"/>
          <w:szCs w:val="22"/>
          <w:shd w:val="clear" w:color="auto" w:fill="auto"/>
        </w:rPr>
        <w:t>7.6. Пеня начисляется за каждый день просрочки исполнения Исполнителем 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w:t>
      </w:r>
    </w:p>
    <w:p w14:paraId="01454887" w14:textId="77777777" w:rsidR="00E13BFA" w:rsidRPr="00E13BFA" w:rsidRDefault="00E13BFA" w:rsidP="00E13BFA">
      <w:pPr>
        <w:ind w:firstLine="709"/>
        <w:rPr>
          <w:rFonts w:eastAsia="Times New Roman"/>
          <w:color w:val="auto"/>
          <w:sz w:val="22"/>
          <w:szCs w:val="22"/>
          <w:shd w:val="clear" w:color="auto" w:fill="auto"/>
        </w:rPr>
      </w:pPr>
      <w:r w:rsidRPr="00E13BFA">
        <w:rPr>
          <w:rFonts w:eastAsia="Times New Roman"/>
          <w:color w:val="auto"/>
          <w:sz w:val="22"/>
          <w:szCs w:val="22"/>
          <w:shd w:val="clear" w:color="auto" w:fill="auto"/>
        </w:rPr>
        <w:t>7.7. Общая сумма начисленной неустойки (штрафов, пени) за неисполнение или ненадлежащее исполнение Исполнителем обязательств, предусмотренных Договором, не может превышать цену Договора.</w:t>
      </w:r>
    </w:p>
    <w:p w14:paraId="59FC0AE7" w14:textId="77777777" w:rsidR="00E13BFA" w:rsidRPr="00E13BFA" w:rsidRDefault="00E13BFA" w:rsidP="00E13BFA">
      <w:pPr>
        <w:ind w:firstLine="709"/>
        <w:rPr>
          <w:rFonts w:eastAsia="Times New Roman"/>
          <w:color w:val="auto"/>
          <w:sz w:val="22"/>
          <w:szCs w:val="22"/>
          <w:shd w:val="clear" w:color="auto" w:fill="auto"/>
        </w:rPr>
      </w:pPr>
      <w:r w:rsidRPr="00E13BFA">
        <w:rPr>
          <w:rFonts w:eastAsia="Times New Roman"/>
          <w:color w:val="auto"/>
          <w:sz w:val="22"/>
          <w:szCs w:val="22"/>
          <w:shd w:val="clear" w:color="auto" w:fill="auto"/>
        </w:rPr>
        <w:t>7.8.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14:paraId="353B3209" w14:textId="77777777" w:rsidR="00E13BFA" w:rsidRPr="00E13BFA" w:rsidRDefault="00E13BFA" w:rsidP="00E13BFA">
      <w:pPr>
        <w:ind w:firstLine="709"/>
        <w:rPr>
          <w:rFonts w:eastAsia="Times New Roman"/>
          <w:color w:val="auto"/>
          <w:sz w:val="22"/>
          <w:szCs w:val="22"/>
          <w:shd w:val="clear" w:color="auto" w:fill="auto"/>
        </w:rPr>
      </w:pPr>
    </w:p>
    <w:p w14:paraId="3AFB5AB6" w14:textId="77777777" w:rsidR="00E13BFA" w:rsidRPr="00E13BFA" w:rsidRDefault="00E13BFA" w:rsidP="00E13BFA">
      <w:pPr>
        <w:tabs>
          <w:tab w:val="left" w:pos="709"/>
        </w:tabs>
        <w:autoSpaceDE w:val="0"/>
        <w:autoSpaceDN w:val="0"/>
        <w:adjustRightInd w:val="0"/>
        <w:ind w:firstLine="709"/>
        <w:jc w:val="center"/>
        <w:rPr>
          <w:rFonts w:eastAsia="Times New Roman"/>
          <w:b/>
          <w:color w:val="auto"/>
          <w:sz w:val="22"/>
          <w:szCs w:val="22"/>
          <w:shd w:val="clear" w:color="auto" w:fill="auto"/>
        </w:rPr>
      </w:pPr>
      <w:r w:rsidRPr="00E13BFA">
        <w:rPr>
          <w:rFonts w:eastAsia="Times New Roman"/>
          <w:b/>
          <w:color w:val="auto"/>
          <w:sz w:val="22"/>
          <w:szCs w:val="22"/>
          <w:shd w:val="clear" w:color="auto" w:fill="auto"/>
        </w:rPr>
        <w:t xml:space="preserve">8. ОБЕСПЕЧЕНИЕ ИСПОЛНЕНИЯ ДОГОВОРА </w:t>
      </w:r>
    </w:p>
    <w:p w14:paraId="57D3D0FB" w14:textId="77777777" w:rsidR="00E13BFA" w:rsidRPr="00E13BFA" w:rsidRDefault="00E13BFA" w:rsidP="00E13BFA">
      <w:pPr>
        <w:autoSpaceDE w:val="0"/>
        <w:autoSpaceDN w:val="0"/>
        <w:adjustRightInd w:val="0"/>
        <w:ind w:firstLine="709"/>
        <w:rPr>
          <w:rFonts w:eastAsia="Times New Roman"/>
          <w:color w:val="000000"/>
          <w:sz w:val="22"/>
          <w:szCs w:val="22"/>
          <w:shd w:val="clear" w:color="auto" w:fill="auto"/>
        </w:rPr>
      </w:pPr>
      <w:r w:rsidRPr="00E13BFA">
        <w:rPr>
          <w:rFonts w:eastAsia="Times New Roman"/>
          <w:color w:val="000000"/>
          <w:sz w:val="22"/>
          <w:szCs w:val="22"/>
          <w:shd w:val="clear" w:color="auto" w:fill="auto"/>
        </w:rPr>
        <w:t xml:space="preserve">8.1. Обеспечение исполнения настоящего Договора предоставляется </w:t>
      </w:r>
      <w:r w:rsidRPr="00E13BFA">
        <w:rPr>
          <w:rFonts w:eastAsia="Times New Roman"/>
          <w:color w:val="auto"/>
          <w:sz w:val="22"/>
          <w:szCs w:val="22"/>
          <w:shd w:val="clear" w:color="auto" w:fill="auto"/>
          <w:lang w:eastAsia="en-US" w:bidi="en-US"/>
        </w:rPr>
        <w:t>Исполнителем</w:t>
      </w:r>
      <w:r w:rsidRPr="00E13BFA">
        <w:rPr>
          <w:rFonts w:eastAsia="Times New Roman"/>
          <w:color w:val="000000"/>
          <w:sz w:val="22"/>
          <w:szCs w:val="22"/>
          <w:shd w:val="clear" w:color="auto" w:fill="auto"/>
        </w:rPr>
        <w:t xml:space="preserve"> на сумму: 130 000 (Сто тридцать тысяч) рублей 00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7405175B" w14:textId="77777777" w:rsidR="00E13BFA" w:rsidRPr="00E13BFA" w:rsidRDefault="00E13BFA" w:rsidP="00E13BFA">
      <w:pPr>
        <w:autoSpaceDE w:val="0"/>
        <w:autoSpaceDN w:val="0"/>
        <w:adjustRightInd w:val="0"/>
        <w:ind w:firstLine="709"/>
        <w:rPr>
          <w:rFonts w:eastAsia="Times New Roman"/>
          <w:color w:val="000000"/>
          <w:sz w:val="22"/>
          <w:szCs w:val="22"/>
          <w:shd w:val="clear" w:color="auto" w:fill="auto"/>
        </w:rPr>
      </w:pPr>
      <w:r w:rsidRPr="00E13BFA">
        <w:rPr>
          <w:rFonts w:eastAsia="Times New Roman"/>
          <w:color w:val="000000"/>
          <w:sz w:val="22"/>
          <w:szCs w:val="22"/>
          <w:shd w:val="clear" w:color="auto" w:fill="auto"/>
        </w:rPr>
        <w:t xml:space="preserve">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электронного аукциона  в сумме: 195 000 (Сто девяносто пять тысяч) рублей 00 копеек или информацию, подтверждающую добросовестность </w:t>
      </w:r>
      <w:r w:rsidRPr="00E13BFA">
        <w:rPr>
          <w:rFonts w:eastAsia="Times New Roman"/>
          <w:color w:val="auto"/>
          <w:sz w:val="22"/>
          <w:szCs w:val="22"/>
          <w:shd w:val="clear" w:color="auto" w:fill="auto"/>
          <w:lang w:eastAsia="en-US" w:bidi="en-US"/>
        </w:rPr>
        <w:t>Исполнителя</w:t>
      </w:r>
      <w:r w:rsidRPr="00E13BFA">
        <w:rPr>
          <w:rFonts w:eastAsia="Times New Roman"/>
          <w:color w:val="000000"/>
          <w:sz w:val="22"/>
          <w:szCs w:val="22"/>
          <w:shd w:val="clear" w:color="auto" w:fill="auto"/>
        </w:rPr>
        <w:t xml:space="preserve"> на дату подачи заявки.</w:t>
      </w:r>
    </w:p>
    <w:p w14:paraId="025DE6AA" w14:textId="77777777" w:rsidR="00E13BFA" w:rsidRPr="00E13BFA" w:rsidRDefault="00E13BFA" w:rsidP="00E13BFA">
      <w:pPr>
        <w:autoSpaceDE w:val="0"/>
        <w:autoSpaceDN w:val="0"/>
        <w:adjustRightInd w:val="0"/>
        <w:ind w:firstLine="709"/>
        <w:rPr>
          <w:rFonts w:eastAsia="Times New Roman"/>
          <w:color w:val="000000"/>
          <w:sz w:val="22"/>
          <w:szCs w:val="22"/>
          <w:shd w:val="clear" w:color="auto" w:fill="auto"/>
        </w:rPr>
      </w:pPr>
      <w:r w:rsidRPr="00E13BFA">
        <w:rPr>
          <w:rFonts w:eastAsia="Times New Roman"/>
          <w:color w:val="000000"/>
          <w:sz w:val="22"/>
          <w:szCs w:val="22"/>
          <w:shd w:val="clear" w:color="auto" w:fill="auto"/>
        </w:rPr>
        <w:t xml:space="preserve">8.3. Если обеспечение исполнения Договора представляется в виде передачи Заказчику в залог денежных средств, </w:t>
      </w:r>
      <w:r w:rsidRPr="00E13BFA">
        <w:rPr>
          <w:rFonts w:eastAsia="Times New Roman"/>
          <w:color w:val="auto"/>
          <w:sz w:val="22"/>
          <w:szCs w:val="22"/>
          <w:shd w:val="clear" w:color="auto" w:fill="auto"/>
          <w:lang w:eastAsia="en-US" w:bidi="en-US"/>
        </w:rPr>
        <w:t>Исполнитель</w:t>
      </w:r>
      <w:r w:rsidRPr="00E13BFA">
        <w:rPr>
          <w:rFonts w:eastAsia="Times New Roman"/>
          <w:color w:val="000000"/>
          <w:sz w:val="22"/>
          <w:szCs w:val="22"/>
          <w:shd w:val="clear" w:color="auto" w:fill="auto"/>
        </w:rPr>
        <w:t xml:space="preserve">, с которым заключается Договор, перечисляет сумму залога денежных средств, указанную в п. </w:t>
      </w:r>
      <w:proofErr w:type="gramStart"/>
      <w:r w:rsidRPr="00E13BFA">
        <w:rPr>
          <w:rFonts w:eastAsia="Times New Roman"/>
          <w:color w:val="000000"/>
          <w:sz w:val="22"/>
          <w:szCs w:val="22"/>
          <w:shd w:val="clear" w:color="auto" w:fill="auto"/>
        </w:rPr>
        <w:t>8._</w:t>
      </w:r>
      <w:proofErr w:type="gramEnd"/>
      <w:r w:rsidRPr="00E13BFA">
        <w:rPr>
          <w:rFonts w:eastAsia="Times New Roman"/>
          <w:color w:val="000000"/>
          <w:sz w:val="22"/>
          <w:szCs w:val="22"/>
          <w:shd w:val="clear" w:color="auto" w:fill="auto"/>
        </w:rPr>
        <w:t>_ настоящего Договора, на счёт Заказчика по указанным реквизитам:</w:t>
      </w:r>
    </w:p>
    <w:p w14:paraId="6766AABF" w14:textId="77777777" w:rsidR="00E13BFA" w:rsidRPr="00E13BFA" w:rsidRDefault="00E13BFA" w:rsidP="00E13BFA">
      <w:pPr>
        <w:autoSpaceDE w:val="0"/>
        <w:autoSpaceDN w:val="0"/>
        <w:adjustRightInd w:val="0"/>
        <w:ind w:firstLine="709"/>
        <w:rPr>
          <w:rFonts w:eastAsia="Times New Roman"/>
          <w:color w:val="000000"/>
          <w:sz w:val="22"/>
          <w:szCs w:val="22"/>
          <w:shd w:val="clear" w:color="auto" w:fill="auto"/>
        </w:rPr>
      </w:pPr>
      <w:r w:rsidRPr="00E13BFA">
        <w:rPr>
          <w:rFonts w:eastAsia="Times New Roman"/>
          <w:color w:val="000000"/>
          <w:sz w:val="22"/>
          <w:szCs w:val="22"/>
          <w:shd w:val="clear" w:color="auto" w:fill="auto"/>
        </w:rPr>
        <w:t xml:space="preserve">МУП «Водоканал» </w:t>
      </w:r>
    </w:p>
    <w:p w14:paraId="68B15AEC" w14:textId="77777777" w:rsidR="00E13BFA" w:rsidRPr="00E13BFA" w:rsidRDefault="00E13BFA" w:rsidP="00E13BFA">
      <w:pPr>
        <w:autoSpaceDE w:val="0"/>
        <w:autoSpaceDN w:val="0"/>
        <w:adjustRightInd w:val="0"/>
        <w:ind w:firstLine="709"/>
        <w:rPr>
          <w:rFonts w:eastAsia="Times New Roman"/>
          <w:color w:val="000000"/>
          <w:sz w:val="22"/>
          <w:szCs w:val="22"/>
          <w:shd w:val="clear" w:color="auto" w:fill="auto"/>
        </w:rPr>
      </w:pPr>
      <w:r w:rsidRPr="00E13BFA">
        <w:rPr>
          <w:rFonts w:eastAsia="Times New Roman"/>
          <w:color w:val="000000"/>
          <w:sz w:val="22"/>
          <w:szCs w:val="22"/>
          <w:shd w:val="clear" w:color="auto" w:fill="auto"/>
        </w:rPr>
        <w:t xml:space="preserve">ИНН 1215020390 </w:t>
      </w:r>
    </w:p>
    <w:p w14:paraId="76F9F20A" w14:textId="77777777" w:rsidR="00E13BFA" w:rsidRPr="00E13BFA" w:rsidRDefault="00E13BFA" w:rsidP="00E13BFA">
      <w:pPr>
        <w:autoSpaceDE w:val="0"/>
        <w:autoSpaceDN w:val="0"/>
        <w:adjustRightInd w:val="0"/>
        <w:ind w:firstLine="709"/>
        <w:rPr>
          <w:rFonts w:eastAsia="Times New Roman"/>
          <w:color w:val="000000"/>
          <w:sz w:val="22"/>
          <w:szCs w:val="22"/>
          <w:shd w:val="clear" w:color="auto" w:fill="auto"/>
        </w:rPr>
      </w:pPr>
      <w:r w:rsidRPr="00E13BFA">
        <w:rPr>
          <w:rFonts w:eastAsia="Times New Roman"/>
          <w:color w:val="000000"/>
          <w:sz w:val="22"/>
          <w:szCs w:val="22"/>
          <w:shd w:val="clear" w:color="auto" w:fill="auto"/>
        </w:rPr>
        <w:t>КПП 121501001</w:t>
      </w:r>
    </w:p>
    <w:p w14:paraId="6DC74F75" w14:textId="77777777" w:rsidR="00E13BFA" w:rsidRPr="00E13BFA" w:rsidRDefault="00E13BFA" w:rsidP="00E13BFA">
      <w:pPr>
        <w:autoSpaceDE w:val="0"/>
        <w:autoSpaceDN w:val="0"/>
        <w:adjustRightInd w:val="0"/>
        <w:ind w:firstLine="709"/>
        <w:rPr>
          <w:rFonts w:eastAsia="Times New Roman"/>
          <w:color w:val="000000"/>
          <w:sz w:val="22"/>
          <w:szCs w:val="22"/>
          <w:shd w:val="clear" w:color="auto" w:fill="auto"/>
        </w:rPr>
      </w:pPr>
      <w:r w:rsidRPr="00E13BFA">
        <w:rPr>
          <w:rFonts w:eastAsia="Times New Roman"/>
          <w:color w:val="000000"/>
          <w:sz w:val="22"/>
          <w:szCs w:val="22"/>
          <w:shd w:val="clear" w:color="auto" w:fill="auto"/>
        </w:rPr>
        <w:t>Расчетный счет 40702810300000050227</w:t>
      </w:r>
    </w:p>
    <w:p w14:paraId="12403604" w14:textId="77777777" w:rsidR="00E13BFA" w:rsidRPr="00E13BFA" w:rsidRDefault="00E13BFA" w:rsidP="00E13BFA">
      <w:pPr>
        <w:autoSpaceDE w:val="0"/>
        <w:autoSpaceDN w:val="0"/>
        <w:adjustRightInd w:val="0"/>
        <w:ind w:firstLine="709"/>
        <w:rPr>
          <w:rFonts w:eastAsia="Times New Roman"/>
          <w:color w:val="000000"/>
          <w:sz w:val="22"/>
          <w:szCs w:val="22"/>
          <w:shd w:val="clear" w:color="auto" w:fill="auto"/>
        </w:rPr>
      </w:pPr>
      <w:r w:rsidRPr="00E13BFA">
        <w:rPr>
          <w:rFonts w:eastAsia="Times New Roman"/>
          <w:color w:val="000000"/>
          <w:sz w:val="22"/>
          <w:szCs w:val="22"/>
          <w:shd w:val="clear" w:color="auto" w:fill="auto"/>
        </w:rPr>
        <w:t xml:space="preserve">Банк получателя: ГПБ (АО) </w:t>
      </w:r>
    </w:p>
    <w:p w14:paraId="4464EA54" w14:textId="77777777" w:rsidR="00E13BFA" w:rsidRPr="00E13BFA" w:rsidRDefault="00E13BFA" w:rsidP="00E13BFA">
      <w:pPr>
        <w:autoSpaceDE w:val="0"/>
        <w:autoSpaceDN w:val="0"/>
        <w:adjustRightInd w:val="0"/>
        <w:ind w:firstLine="709"/>
        <w:rPr>
          <w:rFonts w:eastAsia="Times New Roman"/>
          <w:color w:val="000000"/>
          <w:sz w:val="22"/>
          <w:szCs w:val="22"/>
          <w:shd w:val="clear" w:color="auto" w:fill="auto"/>
        </w:rPr>
      </w:pPr>
      <w:r w:rsidRPr="00E13BFA">
        <w:rPr>
          <w:rFonts w:eastAsia="Times New Roman"/>
          <w:color w:val="000000"/>
          <w:sz w:val="22"/>
          <w:szCs w:val="22"/>
          <w:shd w:val="clear" w:color="auto" w:fill="auto"/>
        </w:rPr>
        <w:t>Корреспондентский счет 30101810200000000823</w:t>
      </w:r>
    </w:p>
    <w:p w14:paraId="6E7E7F2A" w14:textId="77777777" w:rsidR="00E13BFA" w:rsidRPr="00E13BFA" w:rsidRDefault="00E13BFA" w:rsidP="00E13BFA">
      <w:pPr>
        <w:autoSpaceDE w:val="0"/>
        <w:autoSpaceDN w:val="0"/>
        <w:adjustRightInd w:val="0"/>
        <w:ind w:firstLine="709"/>
        <w:rPr>
          <w:rFonts w:eastAsia="Times New Roman"/>
          <w:color w:val="000000"/>
          <w:sz w:val="22"/>
          <w:szCs w:val="22"/>
          <w:shd w:val="clear" w:color="auto" w:fill="auto"/>
        </w:rPr>
      </w:pPr>
      <w:r w:rsidRPr="00E13BFA">
        <w:rPr>
          <w:rFonts w:eastAsia="Times New Roman"/>
          <w:color w:val="000000"/>
          <w:sz w:val="22"/>
          <w:szCs w:val="22"/>
          <w:shd w:val="clear" w:color="auto" w:fill="auto"/>
        </w:rPr>
        <w:t>БИК 044525823</w:t>
      </w:r>
    </w:p>
    <w:p w14:paraId="05E1689F" w14:textId="77777777" w:rsidR="00E13BFA" w:rsidRPr="00E13BFA" w:rsidRDefault="00E13BFA" w:rsidP="00E13BFA">
      <w:pPr>
        <w:autoSpaceDE w:val="0"/>
        <w:autoSpaceDN w:val="0"/>
        <w:adjustRightInd w:val="0"/>
        <w:ind w:firstLine="709"/>
        <w:rPr>
          <w:rFonts w:eastAsia="Times New Roman"/>
          <w:color w:val="000000"/>
          <w:sz w:val="22"/>
          <w:szCs w:val="22"/>
          <w:shd w:val="clear" w:color="auto" w:fill="auto"/>
        </w:rPr>
      </w:pPr>
      <w:r w:rsidRPr="00E13BFA">
        <w:rPr>
          <w:rFonts w:eastAsia="Times New Roman"/>
          <w:color w:val="auto"/>
          <w:sz w:val="22"/>
          <w:szCs w:val="22"/>
          <w:shd w:val="clear" w:color="auto" w:fill="auto"/>
        </w:rPr>
        <w:t>В поле «назначение платежа» обязательно указать: «</w:t>
      </w:r>
      <w:r w:rsidRPr="00E13BFA">
        <w:rPr>
          <w:rFonts w:eastAsia="Times New Roman"/>
          <w:color w:val="000000"/>
          <w:sz w:val="22"/>
          <w:szCs w:val="22"/>
          <w:shd w:val="clear" w:color="auto" w:fill="auto"/>
        </w:rPr>
        <w:t xml:space="preserve">Средства для </w:t>
      </w:r>
      <w:r w:rsidRPr="00E13BFA">
        <w:rPr>
          <w:rFonts w:eastAsia="Times New Roman"/>
          <w:color w:val="auto"/>
          <w:sz w:val="22"/>
          <w:szCs w:val="22"/>
          <w:shd w:val="clear" w:color="auto" w:fill="auto"/>
        </w:rPr>
        <w:t xml:space="preserve">обеспечения исполнения Договора по объекту закупки: «Оказание услуг по ремонту насоса </w:t>
      </w:r>
      <w:proofErr w:type="spellStart"/>
      <w:r w:rsidRPr="00E13BFA">
        <w:rPr>
          <w:rFonts w:eastAsia="Times New Roman"/>
          <w:color w:val="auto"/>
          <w:sz w:val="22"/>
          <w:szCs w:val="22"/>
          <w:shd w:val="clear" w:color="auto" w:fill="auto"/>
        </w:rPr>
        <w:t>Flygt</w:t>
      </w:r>
      <w:proofErr w:type="spellEnd"/>
      <w:r w:rsidRPr="00E13BFA">
        <w:rPr>
          <w:rFonts w:eastAsia="Times New Roman"/>
          <w:color w:val="auto"/>
          <w:sz w:val="22"/>
          <w:szCs w:val="22"/>
          <w:shd w:val="clear" w:color="auto" w:fill="auto"/>
        </w:rPr>
        <w:t xml:space="preserve"> NT 3531835</w:t>
      </w:r>
      <w:r w:rsidRPr="00E13BFA">
        <w:rPr>
          <w:rFonts w:eastAsia="Times New Roman"/>
          <w:color w:val="auto"/>
          <w:sz w:val="22"/>
          <w:szCs w:val="22"/>
          <w:shd w:val="clear" w:color="auto" w:fill="auto"/>
          <w:lang w:eastAsia="en-US" w:bidi="en-US"/>
        </w:rPr>
        <w:t>»</w:t>
      </w:r>
      <w:r w:rsidRPr="00E13BFA">
        <w:rPr>
          <w:rFonts w:eastAsia="Times New Roman"/>
          <w:color w:val="000000"/>
          <w:sz w:val="22"/>
          <w:szCs w:val="22"/>
          <w:shd w:val="clear" w:color="auto" w:fill="auto"/>
        </w:rPr>
        <w:t>.</w:t>
      </w:r>
    </w:p>
    <w:p w14:paraId="337740B4" w14:textId="77777777" w:rsidR="00E13BFA" w:rsidRPr="00E13BFA" w:rsidRDefault="00E13BFA" w:rsidP="00E13BFA">
      <w:pPr>
        <w:tabs>
          <w:tab w:val="left" w:pos="0"/>
        </w:tabs>
        <w:suppressAutoHyphens/>
        <w:spacing w:line="216" w:lineRule="auto"/>
        <w:ind w:firstLine="709"/>
        <w:rPr>
          <w:rFonts w:eastAsia="Times New Roman"/>
          <w:color w:val="000000"/>
          <w:sz w:val="22"/>
          <w:szCs w:val="22"/>
          <w:shd w:val="clear" w:color="auto" w:fill="auto"/>
        </w:rPr>
      </w:pPr>
      <w:r w:rsidRPr="00E13BFA">
        <w:rPr>
          <w:rFonts w:eastAsia="Times New Roman"/>
          <w:color w:val="000000"/>
          <w:sz w:val="22"/>
          <w:szCs w:val="22"/>
          <w:shd w:val="clear" w:color="auto" w:fill="auto"/>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Исполнителя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14:paraId="00FA01ED" w14:textId="77777777" w:rsidR="00E13BFA" w:rsidRPr="00E13BFA" w:rsidRDefault="00E13BFA" w:rsidP="00E13BFA">
      <w:pPr>
        <w:autoSpaceDE w:val="0"/>
        <w:autoSpaceDN w:val="0"/>
        <w:adjustRightInd w:val="0"/>
        <w:ind w:firstLine="709"/>
        <w:rPr>
          <w:rFonts w:eastAsia="Times New Roman"/>
          <w:color w:val="000000"/>
          <w:sz w:val="22"/>
          <w:szCs w:val="22"/>
          <w:shd w:val="clear" w:color="auto" w:fill="auto"/>
        </w:rPr>
      </w:pPr>
      <w:r w:rsidRPr="00E13BFA">
        <w:rPr>
          <w:rFonts w:eastAsia="Times New Roman"/>
          <w:color w:val="000000"/>
          <w:sz w:val="22"/>
          <w:szCs w:val="22"/>
          <w:shd w:val="clear" w:color="auto" w:fill="auto"/>
        </w:rPr>
        <w:t>8.4. Обеспечение должно распространяться на все обязательства Исполнителя по Договору, в том числе по возмещению убытков, а также уплате неустоек.</w:t>
      </w:r>
    </w:p>
    <w:p w14:paraId="12288DFC" w14:textId="77777777" w:rsidR="00E13BFA" w:rsidRPr="00E13BFA" w:rsidRDefault="00E13BFA" w:rsidP="00E13BFA">
      <w:pPr>
        <w:autoSpaceDE w:val="0"/>
        <w:autoSpaceDN w:val="0"/>
        <w:adjustRightInd w:val="0"/>
        <w:ind w:firstLine="709"/>
        <w:rPr>
          <w:rFonts w:eastAsia="Times New Roman"/>
          <w:color w:val="000000"/>
          <w:sz w:val="22"/>
          <w:szCs w:val="22"/>
          <w:shd w:val="clear" w:color="auto" w:fill="auto"/>
        </w:rPr>
      </w:pPr>
      <w:r w:rsidRPr="00E13BFA">
        <w:rPr>
          <w:rFonts w:eastAsia="Times New Roman"/>
          <w:color w:val="000000"/>
          <w:sz w:val="22"/>
          <w:szCs w:val="22"/>
          <w:shd w:val="clear" w:color="auto" w:fill="auto"/>
        </w:rPr>
        <w:t xml:space="preserve">8.5. В случае если Исполнителем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w:t>
      </w:r>
      <w:r w:rsidRPr="00E13BFA">
        <w:rPr>
          <w:rFonts w:eastAsia="Times New Roman"/>
          <w:color w:val="000000"/>
          <w:sz w:val="22"/>
          <w:szCs w:val="22"/>
          <w:shd w:val="clear" w:color="auto" w:fill="auto"/>
        </w:rPr>
        <w:lastRenderedPageBreak/>
        <w:t>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38DBA875" w14:textId="77777777" w:rsidR="00E13BFA" w:rsidRPr="00E13BFA" w:rsidRDefault="00E13BFA" w:rsidP="00E13BFA">
      <w:pPr>
        <w:autoSpaceDE w:val="0"/>
        <w:autoSpaceDN w:val="0"/>
        <w:adjustRightInd w:val="0"/>
        <w:ind w:firstLine="709"/>
        <w:rPr>
          <w:rFonts w:eastAsia="Times New Roman"/>
          <w:color w:val="000000"/>
          <w:sz w:val="22"/>
          <w:szCs w:val="22"/>
          <w:shd w:val="clear" w:color="auto" w:fill="auto"/>
        </w:rPr>
      </w:pPr>
      <w:r w:rsidRPr="00E13BFA">
        <w:rPr>
          <w:rFonts w:eastAsia="Times New Roman"/>
          <w:color w:val="000000"/>
          <w:sz w:val="22"/>
          <w:szCs w:val="22"/>
          <w:shd w:val="clear" w:color="auto" w:fill="auto"/>
        </w:rPr>
        <w:t>8.6. Исполнитель обязан предоставить Заказчику оригинал независимой гарантии в течение пяти дней с момента заключения Договора.</w:t>
      </w:r>
    </w:p>
    <w:p w14:paraId="5DDA606A" w14:textId="77777777" w:rsidR="00E13BFA" w:rsidRPr="00E13BFA" w:rsidRDefault="00E13BFA" w:rsidP="00E13BFA">
      <w:pPr>
        <w:autoSpaceDE w:val="0"/>
        <w:autoSpaceDN w:val="0"/>
        <w:adjustRightInd w:val="0"/>
        <w:ind w:firstLine="709"/>
        <w:rPr>
          <w:rFonts w:eastAsia="Times New Roman"/>
          <w:color w:val="000000"/>
          <w:sz w:val="22"/>
          <w:szCs w:val="22"/>
          <w:shd w:val="clear" w:color="auto" w:fill="auto"/>
        </w:rPr>
      </w:pPr>
      <w:r w:rsidRPr="00E13BFA">
        <w:rPr>
          <w:rFonts w:eastAsia="Times New Roman"/>
          <w:color w:val="000000"/>
          <w:sz w:val="22"/>
          <w:szCs w:val="22"/>
          <w:shd w:val="clear" w:color="auto" w:fill="auto"/>
        </w:rPr>
        <w:t>8.7. Срок действия независимой гарантии должен превышать срок действия Договора не менее, чем на один месяц.</w:t>
      </w:r>
    </w:p>
    <w:p w14:paraId="1DB1A4D1" w14:textId="77777777" w:rsidR="00E13BFA" w:rsidRPr="00E13BFA" w:rsidRDefault="00E13BFA" w:rsidP="00E13BFA">
      <w:pPr>
        <w:autoSpaceDE w:val="0"/>
        <w:autoSpaceDN w:val="0"/>
        <w:adjustRightInd w:val="0"/>
        <w:ind w:firstLine="709"/>
        <w:rPr>
          <w:rFonts w:eastAsia="Times New Roman"/>
          <w:color w:val="000000"/>
          <w:sz w:val="22"/>
          <w:szCs w:val="22"/>
          <w:shd w:val="clear" w:color="auto" w:fill="auto"/>
        </w:rPr>
      </w:pPr>
      <w:r w:rsidRPr="00E13BFA">
        <w:rPr>
          <w:rFonts w:eastAsia="Times New Roman"/>
          <w:color w:val="000000"/>
          <w:sz w:val="22"/>
          <w:szCs w:val="22"/>
          <w:shd w:val="clear" w:color="auto" w:fill="auto"/>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430CA564" w14:textId="77777777" w:rsidR="00E13BFA" w:rsidRPr="00E13BFA" w:rsidRDefault="00E13BFA" w:rsidP="00E13BFA">
      <w:pPr>
        <w:autoSpaceDE w:val="0"/>
        <w:autoSpaceDN w:val="0"/>
        <w:adjustRightInd w:val="0"/>
        <w:ind w:firstLine="709"/>
        <w:rPr>
          <w:rFonts w:eastAsia="Times New Roman"/>
          <w:color w:val="000000"/>
          <w:sz w:val="22"/>
          <w:szCs w:val="22"/>
          <w:shd w:val="clear" w:color="auto" w:fill="auto"/>
        </w:rPr>
      </w:pPr>
      <w:r w:rsidRPr="00E13BFA">
        <w:rPr>
          <w:rFonts w:eastAsia="Times New Roman"/>
          <w:color w:val="000000"/>
          <w:sz w:val="22"/>
          <w:szCs w:val="22"/>
          <w:shd w:val="clear" w:color="auto" w:fill="auto"/>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Исполнителем своих обязательств по настоящему Договору, Исполнитель обязуется в течение 10 (Десяти)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5731C166" w14:textId="77777777" w:rsidR="00E13BFA" w:rsidRPr="00E13BFA" w:rsidRDefault="00E13BFA" w:rsidP="00E13BFA">
      <w:pPr>
        <w:autoSpaceDE w:val="0"/>
        <w:autoSpaceDN w:val="0"/>
        <w:adjustRightInd w:val="0"/>
        <w:ind w:firstLine="709"/>
        <w:rPr>
          <w:rFonts w:eastAsia="Times New Roman"/>
          <w:color w:val="000000"/>
          <w:sz w:val="22"/>
          <w:szCs w:val="22"/>
          <w:shd w:val="clear" w:color="auto" w:fill="auto"/>
        </w:rPr>
      </w:pPr>
      <w:r w:rsidRPr="00E13BFA">
        <w:rPr>
          <w:rFonts w:eastAsia="Times New Roman"/>
          <w:color w:val="000000"/>
          <w:sz w:val="22"/>
          <w:szCs w:val="22"/>
          <w:shd w:val="clear" w:color="auto" w:fill="auto"/>
        </w:rPr>
        <w:t>8.10. В ходе исполнения Договора Исполнитель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2AD53841" w14:textId="77777777" w:rsidR="00E13BFA" w:rsidRPr="00E13BFA" w:rsidRDefault="00E13BFA" w:rsidP="00E13BFA">
      <w:pPr>
        <w:autoSpaceDE w:val="0"/>
        <w:autoSpaceDN w:val="0"/>
        <w:adjustRightInd w:val="0"/>
        <w:ind w:firstLine="709"/>
        <w:rPr>
          <w:rFonts w:eastAsia="Times New Roman"/>
          <w:color w:val="000000"/>
          <w:sz w:val="22"/>
          <w:szCs w:val="22"/>
          <w:shd w:val="clear" w:color="auto" w:fill="auto"/>
        </w:rPr>
      </w:pPr>
      <w:r w:rsidRPr="00E13BFA">
        <w:rPr>
          <w:rFonts w:eastAsia="Times New Roman"/>
          <w:color w:val="000000"/>
          <w:sz w:val="22"/>
          <w:szCs w:val="22"/>
          <w:shd w:val="clear" w:color="auto" w:fill="auto"/>
        </w:rPr>
        <w:t>8.11. В случае неисполнения или ненадлежащего исполнения Исполнителем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Исполнитель.</w:t>
      </w:r>
    </w:p>
    <w:p w14:paraId="50DBD30E" w14:textId="77777777" w:rsidR="00E13BFA" w:rsidRPr="00E13BFA" w:rsidRDefault="00E13BFA" w:rsidP="00E13BFA">
      <w:pPr>
        <w:autoSpaceDE w:val="0"/>
        <w:autoSpaceDN w:val="0"/>
        <w:adjustRightInd w:val="0"/>
        <w:ind w:firstLine="709"/>
        <w:rPr>
          <w:rFonts w:eastAsia="Times New Roman"/>
          <w:color w:val="000000"/>
          <w:sz w:val="22"/>
          <w:szCs w:val="22"/>
          <w:shd w:val="clear" w:color="auto" w:fill="auto"/>
        </w:rPr>
      </w:pPr>
      <w:r w:rsidRPr="00E13BFA">
        <w:rPr>
          <w:rFonts w:eastAsia="Times New Roman"/>
          <w:color w:val="000000"/>
          <w:sz w:val="22"/>
          <w:szCs w:val="22"/>
          <w:shd w:val="clear" w:color="auto" w:fill="auto"/>
        </w:rPr>
        <w:t>8.12.  Денежные средства, внесенные в качестве обеспечения исполнения Договора, возвращаются Исполнителю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Исполнителя направленного в адрес Заказчика, с указание банковских реквизитов для перечисления.</w:t>
      </w:r>
    </w:p>
    <w:p w14:paraId="1C3C97D4" w14:textId="77777777" w:rsidR="00E13BFA" w:rsidRPr="00E13BFA" w:rsidRDefault="00E13BFA" w:rsidP="00E13BFA">
      <w:pPr>
        <w:autoSpaceDE w:val="0"/>
        <w:autoSpaceDN w:val="0"/>
        <w:adjustRightInd w:val="0"/>
        <w:ind w:firstLine="709"/>
        <w:rPr>
          <w:rFonts w:eastAsia="Times New Roman"/>
          <w:color w:val="auto"/>
          <w:sz w:val="22"/>
          <w:szCs w:val="22"/>
          <w:shd w:val="clear" w:color="auto" w:fill="auto"/>
        </w:rPr>
      </w:pPr>
    </w:p>
    <w:p w14:paraId="5B996E64" w14:textId="77777777" w:rsidR="00E13BFA" w:rsidRPr="00E13BFA" w:rsidRDefault="00E13BFA" w:rsidP="00E13BFA">
      <w:pPr>
        <w:tabs>
          <w:tab w:val="left" w:pos="709"/>
        </w:tabs>
        <w:ind w:firstLine="709"/>
        <w:jc w:val="center"/>
        <w:rPr>
          <w:rFonts w:eastAsia="Times New Roman"/>
          <w:b/>
          <w:color w:val="auto"/>
          <w:sz w:val="22"/>
          <w:szCs w:val="22"/>
          <w:shd w:val="clear" w:color="auto" w:fill="auto"/>
        </w:rPr>
      </w:pPr>
      <w:r w:rsidRPr="00E13BFA">
        <w:rPr>
          <w:rFonts w:eastAsia="Times New Roman"/>
          <w:b/>
          <w:color w:val="auto"/>
          <w:sz w:val="22"/>
          <w:szCs w:val="22"/>
          <w:shd w:val="clear" w:color="auto" w:fill="auto"/>
        </w:rPr>
        <w:t>9. ОБСТОЯТЕЛЬСТВА НЕПРЕОДОЛИМОЙ СИЛЫ</w:t>
      </w:r>
    </w:p>
    <w:p w14:paraId="282CCC05" w14:textId="77777777" w:rsidR="00E13BFA" w:rsidRPr="00E13BFA" w:rsidRDefault="00E13BFA" w:rsidP="00E13BFA">
      <w:pPr>
        <w:tabs>
          <w:tab w:val="left" w:pos="709"/>
        </w:tabs>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9.1.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14:paraId="599B9F8D" w14:textId="77777777" w:rsidR="00E13BFA" w:rsidRPr="00E13BFA" w:rsidRDefault="00E13BFA" w:rsidP="00E13BFA">
      <w:pPr>
        <w:tabs>
          <w:tab w:val="left" w:pos="709"/>
        </w:tabs>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9.2.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4244C5DB" w14:textId="77777777" w:rsidR="00E13BFA" w:rsidRPr="00E13BFA" w:rsidRDefault="00E13BFA" w:rsidP="00E13BFA">
      <w:pPr>
        <w:tabs>
          <w:tab w:val="left" w:pos="709"/>
        </w:tabs>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9.3.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63673008" w14:textId="77777777" w:rsidR="00E13BFA" w:rsidRPr="00E13BFA" w:rsidRDefault="00E13BFA" w:rsidP="00E13BFA">
      <w:pPr>
        <w:tabs>
          <w:tab w:val="left" w:pos="709"/>
        </w:tabs>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9.4. Если обстоятельства, указанные в п. 9.1 настоящего Договора, будут длиться более 2 (двух) календарных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08AA9C12" w14:textId="77777777" w:rsidR="00E13BFA" w:rsidRPr="00E13BFA" w:rsidRDefault="00E13BFA" w:rsidP="00E13BFA">
      <w:pPr>
        <w:tabs>
          <w:tab w:val="left" w:pos="709"/>
        </w:tabs>
        <w:ind w:firstLine="709"/>
        <w:rPr>
          <w:rFonts w:eastAsia="Times New Roman"/>
          <w:b/>
          <w:color w:val="auto"/>
          <w:sz w:val="22"/>
          <w:szCs w:val="22"/>
          <w:shd w:val="clear" w:color="auto" w:fill="auto"/>
        </w:rPr>
      </w:pPr>
    </w:p>
    <w:p w14:paraId="14320701" w14:textId="77777777" w:rsidR="00E13BFA" w:rsidRPr="00E13BFA" w:rsidRDefault="00E13BFA" w:rsidP="00E13BFA">
      <w:pPr>
        <w:ind w:firstLine="709"/>
        <w:jc w:val="center"/>
        <w:rPr>
          <w:rFonts w:eastAsia="Times New Roman"/>
          <w:b/>
          <w:color w:val="auto"/>
          <w:sz w:val="22"/>
          <w:szCs w:val="22"/>
          <w:shd w:val="clear" w:color="auto" w:fill="auto"/>
          <w:lang w:eastAsia="en-US" w:bidi="en-US"/>
        </w:rPr>
      </w:pPr>
      <w:r w:rsidRPr="00E13BFA">
        <w:rPr>
          <w:rFonts w:eastAsia="Times New Roman"/>
          <w:b/>
          <w:color w:val="auto"/>
          <w:sz w:val="22"/>
          <w:szCs w:val="22"/>
          <w:shd w:val="clear" w:color="auto" w:fill="auto"/>
          <w:lang w:eastAsia="en-US" w:bidi="en-US"/>
        </w:rPr>
        <w:t>10. СРОКИ ОКАЗАНИЯ УСЛУГ</w:t>
      </w:r>
    </w:p>
    <w:p w14:paraId="5E436822" w14:textId="77777777" w:rsidR="00E13BFA" w:rsidRPr="00E13BFA" w:rsidRDefault="00E13BFA" w:rsidP="00E13BFA">
      <w:pPr>
        <w:tabs>
          <w:tab w:val="left" w:pos="709"/>
        </w:tabs>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10.1. Срок оказания услуг – в течение 25 недель с момента поставки насоса на ремонтную базу. Срок поставки насоса на ремонтную базу должен быть произведен в течение 14 календарных дней с момента заключения Договора</w:t>
      </w:r>
    </w:p>
    <w:p w14:paraId="5AFED816" w14:textId="77777777" w:rsidR="00E13BFA" w:rsidRPr="00E13BFA" w:rsidRDefault="00E13BFA" w:rsidP="00E13BFA">
      <w:pPr>
        <w:tabs>
          <w:tab w:val="left" w:pos="709"/>
        </w:tabs>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Место оказания услуг: Сервисный центр Исполнителя.</w:t>
      </w:r>
    </w:p>
    <w:p w14:paraId="7DB4A7DE" w14:textId="77777777" w:rsidR="00E13BFA" w:rsidRPr="00E13BFA" w:rsidRDefault="00E13BFA" w:rsidP="00E13BFA">
      <w:pPr>
        <w:ind w:firstLine="709"/>
        <w:rPr>
          <w:color w:val="auto"/>
          <w:sz w:val="22"/>
          <w:szCs w:val="22"/>
          <w:shd w:val="clear" w:color="auto" w:fill="auto"/>
          <w:lang w:eastAsia="en-US" w:bidi="en-US"/>
        </w:rPr>
      </w:pPr>
      <w:r w:rsidRPr="00E13BFA">
        <w:rPr>
          <w:color w:val="auto"/>
          <w:sz w:val="22"/>
          <w:szCs w:val="22"/>
          <w:shd w:val="clear" w:color="auto" w:fill="auto"/>
          <w:lang w:eastAsia="en-US" w:bidi="en-US"/>
        </w:rPr>
        <w:t xml:space="preserve">10.2. </w:t>
      </w:r>
      <w:r w:rsidRPr="00E13BFA">
        <w:rPr>
          <w:rFonts w:eastAsia="Times New Roman"/>
          <w:color w:val="auto"/>
          <w:sz w:val="22"/>
          <w:szCs w:val="22"/>
          <w:shd w:val="clear" w:color="auto" w:fill="auto"/>
          <w:lang w:eastAsia="en-US" w:bidi="en-US"/>
        </w:rPr>
        <w:t>Исполнитель</w:t>
      </w:r>
      <w:r w:rsidRPr="00E13BFA">
        <w:rPr>
          <w:color w:val="auto"/>
          <w:sz w:val="22"/>
          <w:szCs w:val="22"/>
          <w:shd w:val="clear" w:color="auto" w:fill="auto"/>
          <w:lang w:eastAsia="en-US" w:bidi="en-US"/>
        </w:rPr>
        <w:t>, по согласованию с Заказчиком, вправе оказать услуги досрочно.</w:t>
      </w:r>
    </w:p>
    <w:p w14:paraId="1698F4B9" w14:textId="77777777" w:rsidR="00E13BFA" w:rsidRPr="00E13BFA" w:rsidRDefault="00E13BFA" w:rsidP="00E13BFA">
      <w:pPr>
        <w:ind w:firstLine="709"/>
        <w:rPr>
          <w:color w:val="auto"/>
          <w:sz w:val="22"/>
          <w:szCs w:val="22"/>
          <w:shd w:val="clear" w:color="auto" w:fill="auto"/>
          <w:lang w:eastAsia="en-US" w:bidi="en-US"/>
        </w:rPr>
      </w:pPr>
      <w:r w:rsidRPr="00E13BFA">
        <w:rPr>
          <w:color w:val="auto"/>
          <w:sz w:val="22"/>
          <w:szCs w:val="22"/>
          <w:shd w:val="clear" w:color="auto" w:fill="auto"/>
          <w:lang w:eastAsia="en-US" w:bidi="en-US"/>
        </w:rPr>
        <w:t>10.3. Настоящий Договор может быть расторгнут:</w:t>
      </w:r>
    </w:p>
    <w:p w14:paraId="04F12777" w14:textId="77777777" w:rsidR="00E13BFA" w:rsidRPr="00E13BFA" w:rsidRDefault="00E13BFA" w:rsidP="00E13BFA">
      <w:pPr>
        <w:ind w:firstLine="709"/>
        <w:rPr>
          <w:color w:val="auto"/>
          <w:sz w:val="22"/>
          <w:szCs w:val="22"/>
          <w:shd w:val="clear" w:color="auto" w:fill="auto"/>
          <w:lang w:eastAsia="en-US" w:bidi="en-US"/>
        </w:rPr>
      </w:pPr>
      <w:r w:rsidRPr="00E13BFA">
        <w:rPr>
          <w:color w:val="auto"/>
          <w:sz w:val="22"/>
          <w:szCs w:val="22"/>
          <w:shd w:val="clear" w:color="auto" w:fill="auto"/>
          <w:lang w:eastAsia="en-US" w:bidi="en-US"/>
        </w:rPr>
        <w:lastRenderedPageBreak/>
        <w:t>- по соглашению Сторон;</w:t>
      </w:r>
    </w:p>
    <w:p w14:paraId="3283B3EF" w14:textId="77777777" w:rsidR="00E13BFA" w:rsidRPr="00E13BFA" w:rsidRDefault="00E13BFA" w:rsidP="00E13BFA">
      <w:pPr>
        <w:ind w:firstLine="709"/>
        <w:rPr>
          <w:color w:val="auto"/>
          <w:sz w:val="22"/>
          <w:szCs w:val="22"/>
          <w:shd w:val="clear" w:color="auto" w:fill="auto"/>
          <w:lang w:eastAsia="en-US" w:bidi="en-US"/>
        </w:rPr>
      </w:pPr>
      <w:r w:rsidRPr="00E13BFA">
        <w:rPr>
          <w:color w:val="auto"/>
          <w:sz w:val="22"/>
          <w:szCs w:val="22"/>
          <w:shd w:val="clear" w:color="auto" w:fill="auto"/>
          <w:lang w:eastAsia="en-US" w:bidi="en-US"/>
        </w:rPr>
        <w:t>- в судебном порядке;</w:t>
      </w:r>
    </w:p>
    <w:p w14:paraId="019A980B" w14:textId="77777777" w:rsidR="00E13BFA" w:rsidRPr="00E13BFA" w:rsidRDefault="00E13BFA" w:rsidP="00E13BFA">
      <w:pPr>
        <w:ind w:firstLine="709"/>
        <w:rPr>
          <w:color w:val="auto"/>
          <w:sz w:val="22"/>
          <w:szCs w:val="22"/>
          <w:shd w:val="clear" w:color="auto" w:fill="auto"/>
          <w:lang w:eastAsia="en-US" w:bidi="en-US"/>
        </w:rPr>
      </w:pPr>
      <w:r w:rsidRPr="00E13BFA">
        <w:rPr>
          <w:color w:val="auto"/>
          <w:sz w:val="22"/>
          <w:szCs w:val="22"/>
          <w:shd w:val="clear" w:color="auto" w:fill="auto"/>
          <w:lang w:eastAsia="en-US" w:bidi="en-US"/>
        </w:rPr>
        <w:t>- 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22C784A9" w14:textId="77777777" w:rsidR="00E13BFA" w:rsidRPr="00E13BFA" w:rsidRDefault="00E13BFA" w:rsidP="00E13BFA">
      <w:pPr>
        <w:ind w:firstLine="709"/>
        <w:rPr>
          <w:color w:val="auto"/>
          <w:sz w:val="22"/>
          <w:szCs w:val="22"/>
          <w:shd w:val="clear" w:color="auto" w:fill="auto"/>
          <w:lang w:eastAsia="en-US" w:bidi="en-US"/>
        </w:rPr>
      </w:pPr>
    </w:p>
    <w:p w14:paraId="5B3916BE" w14:textId="77777777" w:rsidR="00E13BFA" w:rsidRPr="00E13BFA" w:rsidRDefault="00E13BFA" w:rsidP="00E13BFA">
      <w:pPr>
        <w:autoSpaceDE w:val="0"/>
        <w:autoSpaceDN w:val="0"/>
        <w:adjustRightInd w:val="0"/>
        <w:ind w:firstLine="709"/>
        <w:jc w:val="center"/>
        <w:rPr>
          <w:rFonts w:eastAsia="Times New Roman"/>
          <w:b/>
          <w:bCs/>
          <w:color w:val="auto"/>
          <w:sz w:val="22"/>
          <w:szCs w:val="22"/>
          <w:shd w:val="clear" w:color="auto" w:fill="auto"/>
          <w:lang w:eastAsia="en-US" w:bidi="en-US"/>
        </w:rPr>
      </w:pPr>
      <w:r w:rsidRPr="00E13BFA">
        <w:rPr>
          <w:rFonts w:eastAsia="Times New Roman"/>
          <w:b/>
          <w:bCs/>
          <w:color w:val="auto"/>
          <w:sz w:val="22"/>
          <w:szCs w:val="22"/>
          <w:shd w:val="clear" w:color="auto" w:fill="auto"/>
          <w:lang w:eastAsia="en-US" w:bidi="en-US"/>
        </w:rPr>
        <w:t>11. ПОРЯДОК УРЕГУЛИРОВАНИЯ СПОРОВ</w:t>
      </w:r>
    </w:p>
    <w:p w14:paraId="382A6A14" w14:textId="77777777" w:rsidR="00E13BFA" w:rsidRPr="00E13BFA" w:rsidRDefault="00E13BFA" w:rsidP="00E13BFA">
      <w:pPr>
        <w:tabs>
          <w:tab w:val="left" w:pos="709"/>
        </w:tabs>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11.1.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14:paraId="4E344467" w14:textId="77777777" w:rsidR="00E13BFA" w:rsidRPr="00E13BFA" w:rsidRDefault="00E13BFA" w:rsidP="00E13BFA">
      <w:pPr>
        <w:tabs>
          <w:tab w:val="left" w:pos="709"/>
        </w:tabs>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 xml:space="preserve">11.2. </w:t>
      </w:r>
      <w:r w:rsidRPr="00E13BFA">
        <w:rPr>
          <w:rFonts w:eastAsia="Times New Roman"/>
          <w:color w:val="auto"/>
          <w:sz w:val="22"/>
          <w:szCs w:val="22"/>
          <w:shd w:val="clear" w:color="auto" w:fill="auto"/>
        </w:rPr>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 </w:t>
      </w:r>
      <w:r w:rsidRPr="00E13BFA">
        <w:rPr>
          <w:rFonts w:eastAsia="Times New Roman"/>
          <w:color w:val="auto"/>
          <w:sz w:val="22"/>
          <w:szCs w:val="22"/>
          <w:shd w:val="clear" w:color="auto" w:fill="auto"/>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14:paraId="4630F3AB" w14:textId="77777777" w:rsidR="00E13BFA" w:rsidRPr="00E13BFA" w:rsidRDefault="00E13BFA" w:rsidP="00E13BFA">
      <w:pPr>
        <w:tabs>
          <w:tab w:val="left" w:pos="709"/>
        </w:tabs>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11.3. К отношениям Сторон по настоящему Договору и в связи с ним, применяется законодательство Российской Федерации.</w:t>
      </w:r>
    </w:p>
    <w:p w14:paraId="5F00AF33" w14:textId="77777777" w:rsidR="00E13BFA" w:rsidRPr="00E13BFA" w:rsidRDefault="00E13BFA" w:rsidP="00E13BFA">
      <w:pPr>
        <w:tabs>
          <w:tab w:val="left" w:pos="709"/>
        </w:tabs>
        <w:ind w:firstLine="709"/>
        <w:rPr>
          <w:rFonts w:eastAsia="Times New Roman"/>
          <w:color w:val="auto"/>
          <w:sz w:val="22"/>
          <w:szCs w:val="22"/>
          <w:shd w:val="clear" w:color="auto" w:fill="auto"/>
          <w:lang w:eastAsia="en-US" w:bidi="en-US"/>
        </w:rPr>
      </w:pPr>
    </w:p>
    <w:p w14:paraId="384E2DB1" w14:textId="77777777" w:rsidR="00E13BFA" w:rsidRPr="00E13BFA" w:rsidRDefault="00E13BFA" w:rsidP="00E13BFA">
      <w:pPr>
        <w:tabs>
          <w:tab w:val="left" w:pos="709"/>
        </w:tabs>
        <w:ind w:firstLine="709"/>
        <w:jc w:val="center"/>
        <w:rPr>
          <w:rFonts w:eastAsia="Times New Roman"/>
          <w:color w:val="auto"/>
          <w:sz w:val="22"/>
          <w:szCs w:val="22"/>
          <w:shd w:val="clear" w:color="auto" w:fill="auto"/>
          <w:lang w:eastAsia="en-US" w:bidi="en-US"/>
        </w:rPr>
      </w:pPr>
      <w:r w:rsidRPr="00E13BFA">
        <w:rPr>
          <w:rFonts w:eastAsia="Times New Roman"/>
          <w:b/>
          <w:color w:val="auto"/>
          <w:sz w:val="22"/>
          <w:szCs w:val="22"/>
          <w:shd w:val="clear" w:color="auto" w:fill="auto"/>
          <w:lang w:eastAsia="en-US" w:bidi="en-US"/>
        </w:rPr>
        <w:t>12.</w:t>
      </w:r>
      <w:r w:rsidRPr="00E13BFA">
        <w:rPr>
          <w:rFonts w:eastAsia="Times New Roman"/>
          <w:b/>
          <w:color w:val="auto"/>
          <w:sz w:val="22"/>
          <w:szCs w:val="22"/>
          <w:shd w:val="clear" w:color="auto" w:fill="auto"/>
          <w:lang w:eastAsia="en-US" w:bidi="en-US"/>
        </w:rPr>
        <w:tab/>
        <w:t>АНТИКОРРУПЦИОННАЯ ОГОВОРКА</w:t>
      </w:r>
    </w:p>
    <w:p w14:paraId="2A3BA3F0" w14:textId="77777777" w:rsidR="00E13BFA" w:rsidRPr="00E13BFA" w:rsidRDefault="00E13BFA" w:rsidP="00E13BFA">
      <w:pPr>
        <w:tabs>
          <w:tab w:val="left" w:pos="709"/>
        </w:tabs>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12.1.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4D0CF059" w14:textId="77777777" w:rsidR="00E13BFA" w:rsidRPr="00E13BFA" w:rsidRDefault="00E13BFA" w:rsidP="00E13BFA">
      <w:pPr>
        <w:tabs>
          <w:tab w:val="left" w:pos="709"/>
        </w:tabs>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12.2.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46D6F16" w14:textId="77777777" w:rsidR="00E13BFA" w:rsidRPr="00E13BFA" w:rsidRDefault="00E13BFA" w:rsidP="00E13BFA">
      <w:pPr>
        <w:tabs>
          <w:tab w:val="left" w:pos="709"/>
        </w:tabs>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12.3.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754B4FEB" w14:textId="77777777" w:rsidR="00E13BFA" w:rsidRPr="00E13BFA" w:rsidRDefault="00E13BFA" w:rsidP="00E13BFA">
      <w:pPr>
        <w:tabs>
          <w:tab w:val="left" w:pos="709"/>
        </w:tabs>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12.4.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6545DBA9" w14:textId="77777777" w:rsidR="00E13BFA" w:rsidRPr="00E13BFA" w:rsidRDefault="00E13BFA" w:rsidP="00E13BFA">
      <w:pPr>
        <w:tabs>
          <w:tab w:val="left" w:pos="709"/>
        </w:tabs>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lang w:eastAsia="en-US" w:bidi="en-US"/>
        </w:rPr>
        <w:t>12.5. 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14:paraId="4408D4CF" w14:textId="77777777" w:rsidR="00E13BFA" w:rsidRPr="00E13BFA" w:rsidRDefault="00E13BFA" w:rsidP="00E13BFA">
      <w:pPr>
        <w:tabs>
          <w:tab w:val="left" w:pos="709"/>
        </w:tabs>
        <w:ind w:firstLine="709"/>
        <w:rPr>
          <w:rFonts w:eastAsia="Times New Roman"/>
          <w:color w:val="auto"/>
          <w:sz w:val="22"/>
          <w:szCs w:val="22"/>
          <w:shd w:val="clear" w:color="auto" w:fill="auto"/>
          <w:lang w:eastAsia="en-US" w:bidi="en-US"/>
        </w:rPr>
      </w:pPr>
    </w:p>
    <w:p w14:paraId="1AA45020" w14:textId="77777777" w:rsidR="00E13BFA" w:rsidRPr="00E13BFA" w:rsidRDefault="00E13BFA" w:rsidP="00E13BFA">
      <w:pPr>
        <w:autoSpaceDE w:val="0"/>
        <w:autoSpaceDN w:val="0"/>
        <w:adjustRightInd w:val="0"/>
        <w:ind w:firstLine="709"/>
        <w:jc w:val="center"/>
        <w:rPr>
          <w:rFonts w:eastAsia="Times New Roman"/>
          <w:b/>
          <w:bCs/>
          <w:color w:val="auto"/>
          <w:sz w:val="22"/>
          <w:szCs w:val="22"/>
          <w:shd w:val="clear" w:color="auto" w:fill="auto"/>
          <w:lang w:eastAsia="en-US" w:bidi="en-US"/>
        </w:rPr>
      </w:pPr>
      <w:r w:rsidRPr="00E13BFA">
        <w:rPr>
          <w:rFonts w:eastAsia="Times New Roman"/>
          <w:b/>
          <w:bCs/>
          <w:color w:val="auto"/>
          <w:sz w:val="22"/>
          <w:szCs w:val="22"/>
          <w:shd w:val="clear" w:color="auto" w:fill="auto"/>
          <w:lang w:eastAsia="en-US" w:bidi="en-US"/>
        </w:rPr>
        <w:t>13. ПРОЧИЕ УСЛОВИЯ</w:t>
      </w:r>
    </w:p>
    <w:p w14:paraId="2CA28B48" w14:textId="77777777" w:rsidR="00E13BFA" w:rsidRPr="00E13BFA" w:rsidRDefault="00E13BFA" w:rsidP="00E13BFA">
      <w:pPr>
        <w:widowControl w:val="0"/>
        <w:tabs>
          <w:tab w:val="left" w:pos="709"/>
        </w:tabs>
        <w:suppressAutoHyphens/>
        <w:ind w:firstLine="709"/>
        <w:rPr>
          <w:rFonts w:eastAsia="Arial"/>
          <w:color w:val="auto"/>
          <w:sz w:val="22"/>
          <w:szCs w:val="22"/>
          <w:shd w:val="clear" w:color="auto" w:fill="auto"/>
          <w:lang w:eastAsia="ar-SA"/>
        </w:rPr>
      </w:pPr>
      <w:r w:rsidRPr="00E13BFA">
        <w:rPr>
          <w:rFonts w:eastAsia="Arial"/>
          <w:color w:val="auto"/>
          <w:sz w:val="22"/>
          <w:szCs w:val="22"/>
          <w:shd w:val="clear" w:color="auto" w:fill="auto"/>
          <w:lang w:eastAsia="en-US" w:bidi="en-US"/>
        </w:rPr>
        <w:t>13.1</w:t>
      </w:r>
      <w:r w:rsidRPr="00E13BFA">
        <w:rPr>
          <w:rFonts w:eastAsia="Arial"/>
          <w:color w:val="auto"/>
          <w:sz w:val="22"/>
          <w:szCs w:val="22"/>
          <w:shd w:val="clear" w:color="auto" w:fill="auto"/>
          <w:lang w:eastAsia="ar-SA"/>
        </w:rPr>
        <w:t xml:space="preserve"> Настоящий Договор вступает в действие с момента его подписания Сторонами и действует до полного исполнения Сторонами своих обязательств.</w:t>
      </w:r>
    </w:p>
    <w:p w14:paraId="72C610B6" w14:textId="77777777" w:rsidR="00E13BFA" w:rsidRPr="00E13BFA" w:rsidRDefault="00E13BFA" w:rsidP="00E13BFA">
      <w:pPr>
        <w:tabs>
          <w:tab w:val="left" w:pos="709"/>
        </w:tabs>
        <w:autoSpaceDE w:val="0"/>
        <w:autoSpaceDN w:val="0"/>
        <w:adjustRightInd w:val="0"/>
        <w:ind w:firstLine="709"/>
        <w:rPr>
          <w:rFonts w:eastAsia="Times New Roman"/>
          <w:color w:val="auto"/>
          <w:sz w:val="22"/>
          <w:szCs w:val="22"/>
          <w:shd w:val="clear" w:color="auto" w:fill="auto"/>
        </w:rPr>
      </w:pPr>
      <w:r w:rsidRPr="00E13BFA">
        <w:rPr>
          <w:rFonts w:eastAsia="Times New Roman"/>
          <w:color w:val="auto"/>
          <w:sz w:val="22"/>
          <w:szCs w:val="22"/>
          <w:shd w:val="clear" w:color="auto" w:fill="auto"/>
        </w:rPr>
        <w:t xml:space="preserve">13.2 Настоящий Договор подписывается Сторонами на бумажном носителе в двух экземплярах, имеющих одинаковую юридическую силу, по одному экземпляру для каждой из Сторон. </w:t>
      </w:r>
    </w:p>
    <w:p w14:paraId="337C01DD" w14:textId="77777777" w:rsidR="00E13BFA" w:rsidRPr="00E13BFA" w:rsidRDefault="00E13BFA" w:rsidP="00E13BFA">
      <w:pPr>
        <w:tabs>
          <w:tab w:val="left" w:pos="709"/>
        </w:tabs>
        <w:autoSpaceDE w:val="0"/>
        <w:autoSpaceDN w:val="0"/>
        <w:adjustRightInd w:val="0"/>
        <w:ind w:firstLine="709"/>
        <w:rPr>
          <w:rFonts w:eastAsia="Times New Roman"/>
          <w:color w:val="auto"/>
          <w:sz w:val="22"/>
          <w:szCs w:val="22"/>
          <w:shd w:val="clear" w:color="auto" w:fill="auto"/>
        </w:rPr>
      </w:pPr>
      <w:r w:rsidRPr="00E13BFA">
        <w:rPr>
          <w:rFonts w:eastAsia="Times New Roman"/>
          <w:color w:val="auto"/>
          <w:sz w:val="22"/>
          <w:szCs w:val="22"/>
          <w:shd w:val="clear" w:color="auto" w:fill="auto"/>
        </w:rPr>
        <w:t xml:space="preserve">13.3.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w:t>
      </w:r>
      <w:r w:rsidRPr="00E13BFA">
        <w:rPr>
          <w:rFonts w:eastAsia="Times New Roman"/>
          <w:color w:val="auto"/>
          <w:sz w:val="22"/>
          <w:szCs w:val="22"/>
          <w:shd w:val="clear" w:color="auto" w:fill="auto"/>
        </w:rPr>
        <w:lastRenderedPageBreak/>
        <w:t>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37605CEB" w14:textId="77777777" w:rsidR="00E13BFA" w:rsidRPr="00E13BFA" w:rsidRDefault="00E13BFA" w:rsidP="00E13BFA">
      <w:pPr>
        <w:tabs>
          <w:tab w:val="left" w:pos="709"/>
        </w:tabs>
        <w:autoSpaceDE w:val="0"/>
        <w:autoSpaceDN w:val="0"/>
        <w:adjustRightInd w:val="0"/>
        <w:ind w:firstLine="709"/>
        <w:rPr>
          <w:rFonts w:eastAsia="Times New Roman"/>
          <w:color w:val="auto"/>
          <w:sz w:val="22"/>
          <w:szCs w:val="22"/>
          <w:shd w:val="clear" w:color="auto" w:fill="auto"/>
          <w:lang w:eastAsia="en-US" w:bidi="en-US"/>
        </w:rPr>
      </w:pPr>
      <w:r w:rsidRPr="00E13BFA">
        <w:rPr>
          <w:rFonts w:eastAsia="Times New Roman"/>
          <w:color w:val="auto"/>
          <w:sz w:val="22"/>
          <w:szCs w:val="22"/>
          <w:shd w:val="clear" w:color="auto" w:fill="auto"/>
        </w:rPr>
        <w:t>13.4. Во всем, что не предусмотрено настоящим Договором, Стороны руководствуются действующим законодательством Российской Федерации.</w:t>
      </w:r>
      <w:r w:rsidRPr="00E13BFA">
        <w:rPr>
          <w:rFonts w:eastAsia="Times New Roman"/>
          <w:color w:val="auto"/>
          <w:sz w:val="22"/>
          <w:szCs w:val="22"/>
          <w:shd w:val="clear" w:color="auto" w:fill="auto"/>
          <w:lang w:eastAsia="en-US" w:bidi="en-US"/>
        </w:rPr>
        <w:tab/>
      </w:r>
    </w:p>
    <w:p w14:paraId="06D970DA" w14:textId="77777777" w:rsidR="00E13BFA" w:rsidRPr="00E13BFA" w:rsidRDefault="00E13BFA" w:rsidP="00E13BFA">
      <w:pPr>
        <w:tabs>
          <w:tab w:val="left" w:pos="709"/>
        </w:tabs>
        <w:autoSpaceDE w:val="0"/>
        <w:autoSpaceDN w:val="0"/>
        <w:adjustRightInd w:val="0"/>
        <w:ind w:firstLine="709"/>
        <w:rPr>
          <w:rFonts w:eastAsia="Times New Roman"/>
          <w:color w:val="auto"/>
          <w:sz w:val="22"/>
          <w:szCs w:val="22"/>
          <w:shd w:val="clear" w:color="auto" w:fill="auto"/>
        </w:rPr>
      </w:pPr>
      <w:r w:rsidRPr="00E13BFA">
        <w:rPr>
          <w:rFonts w:eastAsia="Times New Roman"/>
          <w:color w:val="auto"/>
          <w:sz w:val="22"/>
          <w:szCs w:val="22"/>
          <w:shd w:val="clear" w:color="auto" w:fill="auto"/>
          <w:lang w:eastAsia="en-US" w:bidi="en-US"/>
        </w:rPr>
        <w:t xml:space="preserve">13.5. </w:t>
      </w:r>
      <w:r w:rsidRPr="00E13BFA">
        <w:rPr>
          <w:rFonts w:eastAsia="Times New Roman"/>
          <w:color w:val="auto"/>
          <w:sz w:val="22"/>
          <w:szCs w:val="22"/>
          <w:shd w:val="clear" w:color="auto" w:fill="auto"/>
        </w:rPr>
        <w:t>Вопросы, не урегулированные Договором, регламентируются нормами действующего законодательства Российской Федерации.</w:t>
      </w:r>
    </w:p>
    <w:p w14:paraId="5ECB07A0" w14:textId="77777777" w:rsidR="00E13BFA" w:rsidRPr="00E13BFA" w:rsidRDefault="00E13BFA" w:rsidP="00E13BFA">
      <w:pPr>
        <w:tabs>
          <w:tab w:val="left" w:pos="709"/>
        </w:tabs>
        <w:ind w:firstLine="709"/>
        <w:rPr>
          <w:rFonts w:eastAsia="Batang"/>
          <w:color w:val="auto"/>
          <w:sz w:val="22"/>
          <w:szCs w:val="22"/>
          <w:shd w:val="clear" w:color="auto" w:fill="auto"/>
          <w:lang w:eastAsia="en-US"/>
        </w:rPr>
      </w:pPr>
      <w:r w:rsidRPr="00E13BFA">
        <w:rPr>
          <w:rFonts w:eastAsia="Batang" w:cs="Batang"/>
          <w:color w:val="auto"/>
          <w:sz w:val="22"/>
          <w:szCs w:val="22"/>
          <w:shd w:val="clear" w:color="auto" w:fill="auto"/>
          <w:lang w:eastAsia="en-US"/>
        </w:rPr>
        <w:t>13.6.</w:t>
      </w:r>
      <w:r w:rsidRPr="00E13BFA">
        <w:rPr>
          <w:rFonts w:eastAsia="Batang"/>
          <w:color w:val="auto"/>
          <w:sz w:val="22"/>
          <w:szCs w:val="22"/>
          <w:shd w:val="clear" w:color="auto" w:fill="auto"/>
          <w:lang w:eastAsia="en-US"/>
        </w:rPr>
        <w:t xml:space="preserve"> Изменение существенных условий Договора при его исполнении не допускается, за исключением их изменения по соглашению сторон </w:t>
      </w:r>
      <w:proofErr w:type="gramStart"/>
      <w:r w:rsidRPr="00E13BFA">
        <w:rPr>
          <w:rFonts w:eastAsia="Batang"/>
          <w:color w:val="auto"/>
          <w:sz w:val="22"/>
          <w:szCs w:val="22"/>
          <w:shd w:val="clear" w:color="auto" w:fill="auto"/>
          <w:lang w:eastAsia="en-US"/>
        </w:rPr>
        <w:t>в случаях</w:t>
      </w:r>
      <w:proofErr w:type="gramEnd"/>
      <w:r w:rsidRPr="00E13BFA">
        <w:rPr>
          <w:rFonts w:eastAsia="Batang"/>
          <w:color w:val="auto"/>
          <w:sz w:val="22"/>
          <w:szCs w:val="22"/>
          <w:shd w:val="clear" w:color="auto" w:fill="auto"/>
          <w:lang w:eastAsia="en-US"/>
        </w:rPr>
        <w:t xml:space="preserve"> предусмотренных Положением и действующим законодательством РФ.</w:t>
      </w:r>
    </w:p>
    <w:p w14:paraId="2DF07A50" w14:textId="77777777" w:rsidR="00E13BFA" w:rsidRPr="00E13BFA" w:rsidRDefault="00E13BFA" w:rsidP="00E13BFA">
      <w:pPr>
        <w:tabs>
          <w:tab w:val="left" w:pos="709"/>
        </w:tabs>
        <w:ind w:firstLine="709"/>
        <w:rPr>
          <w:rFonts w:eastAsia="Times New Roman"/>
          <w:color w:val="auto"/>
          <w:sz w:val="22"/>
          <w:szCs w:val="22"/>
          <w:shd w:val="clear" w:color="auto" w:fill="auto"/>
        </w:rPr>
      </w:pPr>
      <w:r w:rsidRPr="00E13BFA">
        <w:rPr>
          <w:rFonts w:eastAsia="Batang"/>
          <w:color w:val="auto"/>
          <w:sz w:val="22"/>
          <w:szCs w:val="22"/>
          <w:shd w:val="clear" w:color="auto" w:fill="auto"/>
          <w:lang w:eastAsia="en-US"/>
        </w:rPr>
        <w:t xml:space="preserve">13.7. </w:t>
      </w:r>
      <w:r w:rsidRPr="00E13BFA">
        <w:rPr>
          <w:rFonts w:eastAsia="Times New Roman"/>
          <w:color w:val="auto"/>
          <w:sz w:val="22"/>
          <w:szCs w:val="22"/>
          <w:shd w:val="clear" w:color="auto" w:fill="auto"/>
        </w:rPr>
        <w:t xml:space="preserve">Выполнение в полном объёме обязательств, предусмотренных настоящим Договором, Заказчиком и </w:t>
      </w:r>
      <w:r w:rsidRPr="00E13BFA">
        <w:rPr>
          <w:rFonts w:eastAsia="Times New Roman"/>
          <w:color w:val="auto"/>
          <w:sz w:val="22"/>
          <w:szCs w:val="22"/>
          <w:shd w:val="clear" w:color="auto" w:fill="auto"/>
          <w:lang w:eastAsia="en-US" w:bidi="en-US"/>
        </w:rPr>
        <w:t>Исполнителем</w:t>
      </w:r>
      <w:r w:rsidRPr="00E13BFA">
        <w:rPr>
          <w:rFonts w:eastAsia="Times New Roman"/>
          <w:color w:val="auto"/>
          <w:sz w:val="22"/>
          <w:szCs w:val="22"/>
          <w:shd w:val="clear" w:color="auto" w:fill="auto"/>
        </w:rPr>
        <w:t xml:space="preserve">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14:paraId="7D912C32" w14:textId="77777777" w:rsidR="00E13BFA" w:rsidRPr="00E13BFA" w:rsidRDefault="00E13BFA" w:rsidP="00E13BFA">
      <w:pPr>
        <w:tabs>
          <w:tab w:val="left" w:pos="709"/>
        </w:tabs>
        <w:autoSpaceDE w:val="0"/>
        <w:autoSpaceDN w:val="0"/>
        <w:adjustRightInd w:val="0"/>
        <w:ind w:firstLine="709"/>
        <w:rPr>
          <w:rFonts w:eastAsia="Times New Roman"/>
          <w:color w:val="auto"/>
          <w:sz w:val="22"/>
          <w:szCs w:val="22"/>
          <w:shd w:val="clear" w:color="auto" w:fill="auto"/>
        </w:rPr>
      </w:pPr>
      <w:r w:rsidRPr="00E13BFA">
        <w:rPr>
          <w:rFonts w:eastAsia="Times New Roman"/>
          <w:color w:val="auto"/>
          <w:sz w:val="22"/>
          <w:szCs w:val="22"/>
          <w:shd w:val="clear" w:color="auto" w:fill="auto"/>
        </w:rPr>
        <w:t xml:space="preserve">13.8. Приложения к настоящему Договору, являющиеся его неотъемлемыми частями: </w:t>
      </w:r>
    </w:p>
    <w:p w14:paraId="455971E6" w14:textId="77777777" w:rsidR="00E13BFA" w:rsidRPr="00E13BFA" w:rsidRDefault="00E13BFA" w:rsidP="00E13BFA">
      <w:pPr>
        <w:tabs>
          <w:tab w:val="left" w:pos="709"/>
        </w:tabs>
        <w:autoSpaceDE w:val="0"/>
        <w:autoSpaceDN w:val="0"/>
        <w:adjustRightInd w:val="0"/>
        <w:ind w:firstLine="709"/>
        <w:rPr>
          <w:rFonts w:eastAsia="Times New Roman"/>
          <w:color w:val="auto"/>
          <w:sz w:val="22"/>
          <w:szCs w:val="22"/>
          <w:shd w:val="clear" w:color="auto" w:fill="auto"/>
        </w:rPr>
      </w:pPr>
      <w:r w:rsidRPr="00E13BFA">
        <w:rPr>
          <w:rFonts w:eastAsia="Times New Roman"/>
          <w:color w:val="auto"/>
          <w:sz w:val="22"/>
          <w:szCs w:val="22"/>
          <w:shd w:val="clear" w:color="auto" w:fill="auto"/>
        </w:rPr>
        <w:t xml:space="preserve">Приложение № 1 - Техническое задание </w:t>
      </w:r>
    </w:p>
    <w:p w14:paraId="13736896" w14:textId="77777777" w:rsidR="00E13BFA" w:rsidRPr="00E13BFA" w:rsidRDefault="00E13BFA" w:rsidP="00E13BFA">
      <w:pPr>
        <w:widowControl w:val="0"/>
        <w:suppressAutoHyphens/>
        <w:jc w:val="center"/>
        <w:rPr>
          <w:rFonts w:eastAsia="Arial"/>
          <w:b/>
          <w:color w:val="auto"/>
          <w:sz w:val="22"/>
          <w:szCs w:val="22"/>
          <w:shd w:val="clear" w:color="auto" w:fill="auto"/>
          <w:lang w:eastAsia="ar-SA"/>
        </w:rPr>
      </w:pPr>
    </w:p>
    <w:p w14:paraId="4D8008C6" w14:textId="77777777" w:rsidR="00E13BFA" w:rsidRPr="00E13BFA" w:rsidRDefault="00E13BFA" w:rsidP="00E13BFA">
      <w:pPr>
        <w:widowControl w:val="0"/>
        <w:suppressAutoHyphens/>
        <w:jc w:val="center"/>
        <w:rPr>
          <w:rFonts w:eastAsia="Arial"/>
          <w:b/>
          <w:color w:val="auto"/>
          <w:sz w:val="22"/>
          <w:szCs w:val="22"/>
          <w:shd w:val="clear" w:color="auto" w:fill="auto"/>
          <w:lang w:eastAsia="ar-SA"/>
        </w:rPr>
      </w:pPr>
      <w:r w:rsidRPr="00E13BFA">
        <w:rPr>
          <w:rFonts w:eastAsia="Arial"/>
          <w:b/>
          <w:color w:val="auto"/>
          <w:sz w:val="22"/>
          <w:szCs w:val="22"/>
          <w:shd w:val="clear" w:color="auto" w:fill="auto"/>
          <w:lang w:eastAsia="ar-SA"/>
        </w:rPr>
        <w:t>14. МЕСТОНАХОЖДЕНИЕ И БАНКОВСКИЕ РЕКВИЗИТЫ СТОРОН</w:t>
      </w:r>
    </w:p>
    <w:p w14:paraId="43DD7C4E" w14:textId="77777777" w:rsidR="00E13BFA" w:rsidRPr="00E13BFA" w:rsidRDefault="00E13BFA" w:rsidP="00E13BFA">
      <w:pPr>
        <w:widowControl w:val="0"/>
        <w:suppressAutoHyphens/>
        <w:jc w:val="center"/>
        <w:rPr>
          <w:rFonts w:eastAsia="Arial"/>
          <w:b/>
          <w:color w:val="auto"/>
          <w:sz w:val="22"/>
          <w:szCs w:val="22"/>
          <w:shd w:val="clear" w:color="auto" w:fill="auto"/>
          <w:lang w:eastAsia="ar-SA"/>
        </w:rPr>
      </w:pPr>
    </w:p>
    <w:tbl>
      <w:tblPr>
        <w:tblW w:w="5000" w:type="pct"/>
        <w:tblLook w:val="01E0" w:firstRow="1" w:lastRow="1" w:firstColumn="1" w:lastColumn="1" w:noHBand="0" w:noVBand="0"/>
      </w:tblPr>
      <w:tblGrid>
        <w:gridCol w:w="5082"/>
        <w:gridCol w:w="5265"/>
      </w:tblGrid>
      <w:tr w:rsidR="00E13BFA" w:rsidRPr="00E13BFA" w14:paraId="4C395C1F" w14:textId="77777777" w:rsidTr="000B630B">
        <w:tc>
          <w:tcPr>
            <w:tcW w:w="5076" w:type="dxa"/>
          </w:tcPr>
          <w:p w14:paraId="22F69727" w14:textId="77777777" w:rsidR="00E13BFA" w:rsidRPr="00E13BFA" w:rsidRDefault="00E13BFA" w:rsidP="00E13BFA">
            <w:pPr>
              <w:suppressAutoHyphens/>
              <w:spacing w:line="216" w:lineRule="auto"/>
              <w:ind w:left="459"/>
              <w:jc w:val="left"/>
              <w:rPr>
                <w:rFonts w:eastAsia="Calibri"/>
                <w:b/>
                <w:bCs/>
                <w:color w:val="auto"/>
                <w:sz w:val="22"/>
                <w:szCs w:val="22"/>
                <w:shd w:val="clear" w:color="auto" w:fill="auto"/>
                <w:lang w:eastAsia="zh-CN"/>
              </w:rPr>
            </w:pPr>
            <w:r w:rsidRPr="00E13BFA">
              <w:rPr>
                <w:rFonts w:eastAsia="Calibri"/>
                <w:b/>
                <w:bCs/>
                <w:color w:val="auto"/>
                <w:sz w:val="22"/>
                <w:szCs w:val="22"/>
                <w:shd w:val="clear" w:color="auto" w:fill="auto"/>
                <w:lang w:eastAsia="zh-CN"/>
              </w:rPr>
              <w:t>Заказчик:</w:t>
            </w:r>
          </w:p>
          <w:p w14:paraId="69116C56" w14:textId="77777777" w:rsidR="00E13BFA" w:rsidRPr="00E13BFA" w:rsidRDefault="00E13BFA" w:rsidP="00E13BFA">
            <w:pPr>
              <w:suppressAutoHyphens/>
              <w:spacing w:line="216" w:lineRule="auto"/>
              <w:ind w:firstLine="425"/>
              <w:jc w:val="left"/>
              <w:rPr>
                <w:rFonts w:eastAsia="Calibri"/>
                <w:color w:val="auto"/>
                <w:spacing w:val="-3"/>
                <w:sz w:val="22"/>
                <w:szCs w:val="22"/>
                <w:shd w:val="clear" w:color="auto" w:fill="auto"/>
                <w:lang w:eastAsia="zh-CN"/>
              </w:rPr>
            </w:pPr>
            <w:r w:rsidRPr="00E13BFA">
              <w:rPr>
                <w:rFonts w:eastAsia="Calibri"/>
                <w:color w:val="auto"/>
                <w:spacing w:val="-3"/>
                <w:sz w:val="22"/>
                <w:szCs w:val="22"/>
                <w:shd w:val="clear" w:color="auto" w:fill="auto"/>
                <w:lang w:eastAsia="zh-CN"/>
              </w:rPr>
              <w:t xml:space="preserve">МУП «Водоканал» </w:t>
            </w:r>
          </w:p>
          <w:p w14:paraId="5C760FC8" w14:textId="77777777" w:rsidR="00E13BFA" w:rsidRPr="00E13BFA" w:rsidRDefault="00E13BFA" w:rsidP="00E13BFA">
            <w:pPr>
              <w:suppressAutoHyphens/>
              <w:spacing w:line="216" w:lineRule="auto"/>
              <w:ind w:firstLine="425"/>
              <w:jc w:val="left"/>
              <w:rPr>
                <w:rFonts w:eastAsia="Calibri"/>
                <w:color w:val="auto"/>
                <w:spacing w:val="-3"/>
                <w:sz w:val="22"/>
                <w:szCs w:val="22"/>
                <w:shd w:val="clear" w:color="auto" w:fill="auto"/>
                <w:lang w:eastAsia="zh-CN"/>
              </w:rPr>
            </w:pPr>
            <w:r w:rsidRPr="00E13BFA">
              <w:rPr>
                <w:rFonts w:eastAsia="Calibri"/>
                <w:color w:val="auto"/>
                <w:spacing w:val="-3"/>
                <w:sz w:val="22"/>
                <w:szCs w:val="22"/>
                <w:shd w:val="clear" w:color="auto" w:fill="auto"/>
                <w:lang w:eastAsia="zh-CN"/>
              </w:rPr>
              <w:t xml:space="preserve">ИНН/КПП:1215020390/121501001 </w:t>
            </w:r>
          </w:p>
          <w:p w14:paraId="3848651E" w14:textId="77777777" w:rsidR="00E13BFA" w:rsidRPr="00E13BFA" w:rsidRDefault="00E13BFA" w:rsidP="00E13BFA">
            <w:pPr>
              <w:suppressAutoHyphens/>
              <w:spacing w:line="216" w:lineRule="auto"/>
              <w:ind w:firstLine="425"/>
              <w:jc w:val="left"/>
              <w:rPr>
                <w:rFonts w:eastAsia="Calibri"/>
                <w:color w:val="auto"/>
                <w:spacing w:val="-3"/>
                <w:sz w:val="22"/>
                <w:szCs w:val="22"/>
                <w:shd w:val="clear" w:color="auto" w:fill="auto"/>
                <w:lang w:eastAsia="zh-CN"/>
              </w:rPr>
            </w:pPr>
            <w:r w:rsidRPr="00E13BFA">
              <w:rPr>
                <w:rFonts w:eastAsia="Calibri"/>
                <w:color w:val="auto"/>
                <w:spacing w:val="-3"/>
                <w:sz w:val="22"/>
                <w:szCs w:val="22"/>
                <w:shd w:val="clear" w:color="auto" w:fill="auto"/>
                <w:lang w:eastAsia="zh-CN"/>
              </w:rPr>
              <w:t>Адрес:424039, Республика Марий Эл,</w:t>
            </w:r>
          </w:p>
          <w:p w14:paraId="4C5BF43C" w14:textId="77777777" w:rsidR="00E13BFA" w:rsidRPr="00E13BFA" w:rsidRDefault="00E13BFA" w:rsidP="00E13BFA">
            <w:pPr>
              <w:suppressAutoHyphens/>
              <w:spacing w:line="216" w:lineRule="auto"/>
              <w:ind w:firstLine="425"/>
              <w:jc w:val="left"/>
              <w:rPr>
                <w:rFonts w:eastAsia="Calibri"/>
                <w:color w:val="auto"/>
                <w:spacing w:val="-3"/>
                <w:sz w:val="22"/>
                <w:szCs w:val="22"/>
                <w:shd w:val="clear" w:color="auto" w:fill="auto"/>
                <w:lang w:eastAsia="zh-CN"/>
              </w:rPr>
            </w:pPr>
            <w:r w:rsidRPr="00E13BFA">
              <w:rPr>
                <w:rFonts w:eastAsia="Calibri"/>
                <w:color w:val="auto"/>
                <w:spacing w:val="-3"/>
                <w:sz w:val="22"/>
                <w:szCs w:val="22"/>
                <w:shd w:val="clear" w:color="auto" w:fill="auto"/>
                <w:lang w:eastAsia="zh-CN"/>
              </w:rPr>
              <w:t xml:space="preserve">г. Йошкар-Ола, ул. Дружбы, д.2 </w:t>
            </w:r>
          </w:p>
          <w:p w14:paraId="7EB56E72" w14:textId="77777777" w:rsidR="00E13BFA" w:rsidRPr="00E13BFA" w:rsidRDefault="00E13BFA" w:rsidP="00E13BFA">
            <w:pPr>
              <w:suppressAutoHyphens/>
              <w:spacing w:line="216" w:lineRule="auto"/>
              <w:ind w:firstLine="425"/>
              <w:jc w:val="left"/>
              <w:rPr>
                <w:rFonts w:eastAsia="Calibri"/>
                <w:color w:val="auto"/>
                <w:sz w:val="22"/>
                <w:szCs w:val="22"/>
                <w:shd w:val="clear" w:color="auto" w:fill="auto"/>
                <w:lang w:eastAsia="zh-CN"/>
              </w:rPr>
            </w:pPr>
            <w:r w:rsidRPr="00E13BFA">
              <w:rPr>
                <w:rFonts w:eastAsia="Calibri"/>
                <w:color w:val="auto"/>
                <w:sz w:val="22"/>
                <w:szCs w:val="22"/>
                <w:shd w:val="clear" w:color="auto" w:fill="auto"/>
                <w:lang w:eastAsia="zh-CN"/>
              </w:rPr>
              <w:t>р/с 40702810300000050227</w:t>
            </w:r>
          </w:p>
          <w:p w14:paraId="115B04A7" w14:textId="77777777" w:rsidR="00E13BFA" w:rsidRPr="00E13BFA" w:rsidRDefault="00E13BFA" w:rsidP="00E13BFA">
            <w:pPr>
              <w:suppressAutoHyphens/>
              <w:spacing w:line="216" w:lineRule="auto"/>
              <w:ind w:firstLine="425"/>
              <w:jc w:val="left"/>
              <w:rPr>
                <w:rFonts w:eastAsia="Calibri"/>
                <w:color w:val="auto"/>
                <w:sz w:val="22"/>
                <w:szCs w:val="22"/>
                <w:shd w:val="clear" w:color="auto" w:fill="auto"/>
                <w:lang w:eastAsia="zh-CN"/>
              </w:rPr>
            </w:pPr>
            <w:r w:rsidRPr="00E13BFA">
              <w:rPr>
                <w:rFonts w:eastAsia="Calibri"/>
                <w:color w:val="auto"/>
                <w:sz w:val="22"/>
                <w:szCs w:val="22"/>
                <w:shd w:val="clear" w:color="auto" w:fill="auto"/>
                <w:lang w:eastAsia="zh-CN"/>
              </w:rPr>
              <w:t>Банк ГПБ (АО)</w:t>
            </w:r>
          </w:p>
          <w:p w14:paraId="6BCE2A3F" w14:textId="77777777" w:rsidR="00E13BFA" w:rsidRPr="00E13BFA" w:rsidRDefault="00E13BFA" w:rsidP="00E13BFA">
            <w:pPr>
              <w:suppressAutoHyphens/>
              <w:spacing w:line="216" w:lineRule="auto"/>
              <w:ind w:firstLine="425"/>
              <w:jc w:val="left"/>
              <w:rPr>
                <w:rFonts w:eastAsia="Calibri"/>
                <w:color w:val="auto"/>
                <w:sz w:val="22"/>
                <w:szCs w:val="22"/>
                <w:shd w:val="clear" w:color="auto" w:fill="auto"/>
                <w:lang w:eastAsia="zh-CN"/>
              </w:rPr>
            </w:pPr>
            <w:r w:rsidRPr="00E13BFA">
              <w:rPr>
                <w:rFonts w:eastAsia="Calibri"/>
                <w:color w:val="auto"/>
                <w:sz w:val="22"/>
                <w:szCs w:val="22"/>
                <w:shd w:val="clear" w:color="auto" w:fill="auto"/>
                <w:lang w:eastAsia="zh-CN"/>
              </w:rPr>
              <w:t>БИК 044525823,</w:t>
            </w:r>
          </w:p>
          <w:p w14:paraId="5F3799D6" w14:textId="77777777" w:rsidR="00E13BFA" w:rsidRPr="00E13BFA" w:rsidRDefault="00E13BFA" w:rsidP="00E13BFA">
            <w:pPr>
              <w:suppressAutoHyphens/>
              <w:spacing w:line="216" w:lineRule="auto"/>
              <w:ind w:firstLine="425"/>
              <w:jc w:val="left"/>
              <w:rPr>
                <w:rFonts w:eastAsia="Calibri"/>
                <w:color w:val="auto"/>
                <w:sz w:val="22"/>
                <w:szCs w:val="22"/>
                <w:shd w:val="clear" w:color="auto" w:fill="auto"/>
                <w:lang w:eastAsia="zh-CN"/>
              </w:rPr>
            </w:pPr>
            <w:r w:rsidRPr="00E13BFA">
              <w:rPr>
                <w:rFonts w:eastAsia="Calibri"/>
                <w:color w:val="auto"/>
                <w:sz w:val="22"/>
                <w:szCs w:val="22"/>
                <w:shd w:val="clear" w:color="auto" w:fill="auto"/>
                <w:lang w:eastAsia="zh-CN"/>
              </w:rPr>
              <w:t>к/с 30101810200000000823</w:t>
            </w:r>
          </w:p>
          <w:p w14:paraId="731596C2" w14:textId="77777777" w:rsidR="00E13BFA" w:rsidRPr="00E13BFA" w:rsidRDefault="00E13BFA" w:rsidP="00E13BFA">
            <w:pPr>
              <w:suppressAutoHyphens/>
              <w:spacing w:line="216" w:lineRule="auto"/>
              <w:ind w:firstLine="425"/>
              <w:jc w:val="left"/>
              <w:rPr>
                <w:rFonts w:eastAsia="Calibri"/>
                <w:color w:val="000000"/>
                <w:sz w:val="22"/>
                <w:szCs w:val="22"/>
                <w:shd w:val="clear" w:color="auto" w:fill="auto"/>
                <w:lang w:eastAsia="zh-CN"/>
              </w:rPr>
            </w:pPr>
            <w:r w:rsidRPr="00E13BFA">
              <w:rPr>
                <w:rFonts w:eastAsia="Calibri"/>
                <w:color w:val="000000"/>
                <w:sz w:val="22"/>
                <w:szCs w:val="22"/>
                <w:shd w:val="clear" w:color="auto" w:fill="auto"/>
                <w:lang w:eastAsia="zh-CN"/>
              </w:rPr>
              <w:t>ОКПО 03220481,</w:t>
            </w:r>
          </w:p>
          <w:p w14:paraId="1E457F86" w14:textId="77777777" w:rsidR="00E13BFA" w:rsidRPr="00E13BFA" w:rsidRDefault="00E13BFA" w:rsidP="00E13BFA">
            <w:pPr>
              <w:suppressAutoHyphens/>
              <w:spacing w:line="216" w:lineRule="auto"/>
              <w:ind w:firstLine="425"/>
              <w:jc w:val="left"/>
              <w:rPr>
                <w:rFonts w:eastAsia="Calibri"/>
                <w:color w:val="000000"/>
                <w:sz w:val="22"/>
                <w:szCs w:val="22"/>
                <w:shd w:val="clear" w:color="auto" w:fill="auto"/>
                <w:lang w:eastAsia="zh-CN"/>
              </w:rPr>
            </w:pPr>
            <w:r w:rsidRPr="00E13BFA">
              <w:rPr>
                <w:rFonts w:eastAsia="Calibri"/>
                <w:color w:val="000000"/>
                <w:sz w:val="22"/>
                <w:szCs w:val="22"/>
                <w:shd w:val="clear" w:color="auto" w:fill="auto"/>
                <w:lang w:eastAsia="zh-CN"/>
              </w:rPr>
              <w:t>Тел. (8362) 41-81-30, (8362) 63-36-40</w:t>
            </w:r>
          </w:p>
          <w:p w14:paraId="6B39F2A5" w14:textId="77777777" w:rsidR="00E13BFA" w:rsidRPr="00E13BFA" w:rsidRDefault="00E13BFA" w:rsidP="00E13BFA">
            <w:pPr>
              <w:suppressAutoHyphens/>
              <w:spacing w:line="216" w:lineRule="auto"/>
              <w:ind w:firstLine="425"/>
              <w:jc w:val="left"/>
              <w:rPr>
                <w:rFonts w:eastAsia="Calibri"/>
                <w:color w:val="000000"/>
                <w:sz w:val="22"/>
                <w:szCs w:val="22"/>
                <w:shd w:val="clear" w:color="auto" w:fill="auto"/>
                <w:lang w:val="en-US" w:eastAsia="zh-CN"/>
              </w:rPr>
            </w:pPr>
            <w:r w:rsidRPr="00E13BFA">
              <w:rPr>
                <w:rFonts w:eastAsia="Calibri"/>
                <w:color w:val="000000"/>
                <w:sz w:val="22"/>
                <w:szCs w:val="22"/>
                <w:shd w:val="clear" w:color="auto" w:fill="auto"/>
                <w:lang w:val="en-US" w:eastAsia="zh-CN"/>
              </w:rPr>
              <w:t>E-mail: gsk@vod12.ru</w:t>
            </w:r>
          </w:p>
          <w:p w14:paraId="291EA246" w14:textId="77777777" w:rsidR="00E13BFA" w:rsidRPr="00E13BFA" w:rsidRDefault="00E13BFA" w:rsidP="00E13BFA">
            <w:pPr>
              <w:suppressAutoHyphens/>
              <w:spacing w:line="216" w:lineRule="auto"/>
              <w:ind w:left="459"/>
              <w:jc w:val="left"/>
              <w:rPr>
                <w:rFonts w:eastAsia="Times New Roman"/>
                <w:b/>
                <w:bCs/>
                <w:color w:val="auto"/>
                <w:sz w:val="22"/>
                <w:szCs w:val="22"/>
                <w:shd w:val="clear" w:color="auto" w:fill="auto"/>
                <w:lang w:val="en-US" w:eastAsia="zh-CN"/>
              </w:rPr>
            </w:pPr>
            <w:r w:rsidRPr="00E13BFA">
              <w:rPr>
                <w:rFonts w:eastAsia="Calibri"/>
                <w:color w:val="000000"/>
                <w:sz w:val="22"/>
                <w:szCs w:val="22"/>
                <w:shd w:val="clear" w:color="auto" w:fill="auto"/>
                <w:lang w:val="en-US" w:eastAsia="zh-CN"/>
              </w:rPr>
              <w:t>____________________ / _____________</w:t>
            </w:r>
          </w:p>
          <w:p w14:paraId="17441480" w14:textId="77777777" w:rsidR="00E13BFA" w:rsidRPr="00E13BFA" w:rsidRDefault="00E13BFA" w:rsidP="00E13BFA">
            <w:pPr>
              <w:keepNext/>
              <w:keepLines/>
              <w:shd w:val="clear" w:color="auto" w:fill="FFFFFF"/>
              <w:suppressAutoHyphens/>
              <w:spacing w:line="216" w:lineRule="auto"/>
              <w:ind w:firstLine="425"/>
              <w:rPr>
                <w:rFonts w:eastAsia="Arial"/>
                <w:bCs/>
                <w:color w:val="auto"/>
                <w:sz w:val="22"/>
                <w:szCs w:val="22"/>
                <w:shd w:val="clear" w:color="auto" w:fill="auto"/>
                <w:lang w:val="en-US" w:eastAsia="zh-CN"/>
              </w:rPr>
            </w:pPr>
            <w:r w:rsidRPr="00E13BFA">
              <w:rPr>
                <w:rFonts w:eastAsia="Times New Roman"/>
                <w:b/>
                <w:bCs/>
                <w:color w:val="auto"/>
                <w:sz w:val="22"/>
                <w:szCs w:val="22"/>
                <w:shd w:val="clear" w:color="auto" w:fill="auto"/>
                <w:lang w:val="en-US" w:eastAsia="zh-CN"/>
              </w:rPr>
              <w:t xml:space="preserve">       </w:t>
            </w:r>
            <w:r w:rsidRPr="00E13BFA">
              <w:rPr>
                <w:rFonts w:eastAsia="Arial"/>
                <w:bCs/>
                <w:color w:val="auto"/>
                <w:sz w:val="22"/>
                <w:szCs w:val="22"/>
                <w:shd w:val="clear" w:color="auto" w:fill="auto"/>
                <w:lang w:eastAsia="zh-CN"/>
              </w:rPr>
              <w:t>М</w:t>
            </w:r>
            <w:r w:rsidRPr="00E13BFA">
              <w:rPr>
                <w:rFonts w:eastAsia="Arial"/>
                <w:bCs/>
                <w:color w:val="auto"/>
                <w:sz w:val="22"/>
                <w:szCs w:val="22"/>
                <w:shd w:val="clear" w:color="auto" w:fill="auto"/>
                <w:lang w:val="en-US" w:eastAsia="zh-CN"/>
              </w:rPr>
              <w:t>.</w:t>
            </w:r>
            <w:r w:rsidRPr="00E13BFA">
              <w:rPr>
                <w:rFonts w:eastAsia="Arial"/>
                <w:bCs/>
                <w:color w:val="auto"/>
                <w:sz w:val="22"/>
                <w:szCs w:val="22"/>
                <w:shd w:val="clear" w:color="auto" w:fill="auto"/>
                <w:lang w:eastAsia="zh-CN"/>
              </w:rPr>
              <w:t>П</w:t>
            </w:r>
            <w:r w:rsidRPr="00E13BFA">
              <w:rPr>
                <w:rFonts w:eastAsia="Arial"/>
                <w:bCs/>
                <w:color w:val="auto"/>
                <w:sz w:val="22"/>
                <w:szCs w:val="22"/>
                <w:shd w:val="clear" w:color="auto" w:fill="auto"/>
                <w:lang w:val="en-US" w:eastAsia="zh-CN"/>
              </w:rPr>
              <w:t>.</w:t>
            </w:r>
          </w:p>
        </w:tc>
        <w:tc>
          <w:tcPr>
            <w:tcW w:w="5259" w:type="dxa"/>
          </w:tcPr>
          <w:p w14:paraId="29D32767" w14:textId="77777777" w:rsidR="00E13BFA" w:rsidRPr="00E13BFA" w:rsidRDefault="00E13BFA" w:rsidP="00E13BFA">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E13BFA">
              <w:rPr>
                <w:rFonts w:eastAsia="Arial"/>
                <w:b/>
                <w:bCs/>
                <w:color w:val="auto"/>
                <w:sz w:val="22"/>
                <w:szCs w:val="22"/>
                <w:shd w:val="clear" w:color="auto" w:fill="auto"/>
                <w:lang w:eastAsia="zh-CN"/>
              </w:rPr>
              <w:t>Исполнитель:</w:t>
            </w:r>
          </w:p>
          <w:p w14:paraId="249B5709" w14:textId="77777777" w:rsidR="00E13BFA" w:rsidRPr="00E13BFA" w:rsidRDefault="00E13BFA" w:rsidP="00E13BFA">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7666CC15" w14:textId="77777777" w:rsidR="00E13BFA" w:rsidRPr="00E13BFA" w:rsidRDefault="00E13BFA" w:rsidP="00E13BFA">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0B03D55" w14:textId="77777777" w:rsidR="00E13BFA" w:rsidRPr="00E13BFA" w:rsidRDefault="00E13BFA" w:rsidP="00E13BFA">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42DE1E2" w14:textId="77777777" w:rsidR="00E13BFA" w:rsidRPr="00E13BFA" w:rsidRDefault="00E13BFA" w:rsidP="00E13BFA">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4F3F8C8B" w14:textId="77777777" w:rsidR="00E13BFA" w:rsidRPr="00E13BFA" w:rsidRDefault="00E13BFA" w:rsidP="00E13BFA">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53FF8A7C" w14:textId="77777777" w:rsidR="00E13BFA" w:rsidRPr="00E13BFA" w:rsidRDefault="00E13BFA" w:rsidP="00E13BFA">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0D7096A9" w14:textId="77777777" w:rsidR="00E13BFA" w:rsidRPr="00E13BFA" w:rsidRDefault="00E13BFA" w:rsidP="00E13BFA">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3507C2E" w14:textId="77777777" w:rsidR="00E13BFA" w:rsidRPr="00E13BFA" w:rsidRDefault="00E13BFA" w:rsidP="00E13BFA">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1B8BFB0" w14:textId="77777777" w:rsidR="00E13BFA" w:rsidRPr="00E13BFA" w:rsidRDefault="00E13BFA" w:rsidP="00E13BFA">
            <w:pPr>
              <w:keepNext/>
              <w:keepLines/>
              <w:shd w:val="clear" w:color="auto" w:fill="FFFFFF"/>
              <w:suppressAutoHyphens/>
              <w:spacing w:line="216" w:lineRule="auto"/>
              <w:rPr>
                <w:rFonts w:eastAsia="Arial"/>
                <w:bCs/>
                <w:color w:val="auto"/>
                <w:sz w:val="22"/>
                <w:szCs w:val="22"/>
                <w:shd w:val="clear" w:color="auto" w:fill="auto"/>
                <w:lang w:eastAsia="zh-CN"/>
              </w:rPr>
            </w:pPr>
          </w:p>
          <w:p w14:paraId="179E87A6" w14:textId="77777777" w:rsidR="00E13BFA" w:rsidRPr="00E13BFA" w:rsidRDefault="00E13BFA" w:rsidP="00E13BFA">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7C6B46F" w14:textId="77777777" w:rsidR="00E13BFA" w:rsidRPr="00E13BFA" w:rsidRDefault="00E13BFA" w:rsidP="00E13BFA">
            <w:pPr>
              <w:keepNext/>
              <w:keepLines/>
              <w:shd w:val="clear" w:color="auto" w:fill="FFFFFF"/>
              <w:suppressAutoHyphens/>
              <w:spacing w:line="216" w:lineRule="auto"/>
              <w:rPr>
                <w:rFonts w:eastAsia="Arial"/>
                <w:bCs/>
                <w:color w:val="auto"/>
                <w:sz w:val="22"/>
                <w:szCs w:val="22"/>
                <w:shd w:val="clear" w:color="auto" w:fill="auto"/>
                <w:lang w:eastAsia="zh-CN"/>
              </w:rPr>
            </w:pPr>
          </w:p>
          <w:p w14:paraId="5D04EAF4" w14:textId="77777777" w:rsidR="00E13BFA" w:rsidRPr="00E13BFA" w:rsidRDefault="00E13BFA" w:rsidP="00E13BFA">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E13BFA">
              <w:rPr>
                <w:rFonts w:eastAsia="Arial"/>
                <w:bCs/>
                <w:color w:val="auto"/>
                <w:sz w:val="22"/>
                <w:szCs w:val="22"/>
                <w:shd w:val="clear" w:color="auto" w:fill="auto"/>
                <w:lang w:eastAsia="zh-CN"/>
              </w:rPr>
              <w:t xml:space="preserve">_________________ </w:t>
            </w:r>
            <w:r w:rsidRPr="00E13BFA">
              <w:rPr>
                <w:rFonts w:eastAsia="Arial"/>
                <w:b/>
                <w:bCs/>
                <w:color w:val="auto"/>
                <w:sz w:val="22"/>
                <w:szCs w:val="22"/>
                <w:shd w:val="clear" w:color="auto" w:fill="auto"/>
                <w:lang w:eastAsia="zh-CN"/>
              </w:rPr>
              <w:t>/</w:t>
            </w:r>
            <w:r w:rsidRPr="00E13BFA">
              <w:rPr>
                <w:rFonts w:eastAsia="Arial"/>
                <w:bCs/>
                <w:color w:val="auto"/>
                <w:sz w:val="22"/>
                <w:szCs w:val="22"/>
                <w:shd w:val="clear" w:color="auto" w:fill="auto"/>
                <w:lang w:eastAsia="zh-CN"/>
              </w:rPr>
              <w:t>________________</w:t>
            </w:r>
            <w:r w:rsidRPr="00E13BFA">
              <w:rPr>
                <w:rFonts w:eastAsia="Arial"/>
                <w:b/>
                <w:bCs/>
                <w:color w:val="auto"/>
                <w:sz w:val="22"/>
                <w:szCs w:val="22"/>
                <w:shd w:val="clear" w:color="auto" w:fill="auto"/>
                <w:lang w:eastAsia="zh-CN"/>
              </w:rPr>
              <w:t xml:space="preserve">    </w:t>
            </w:r>
          </w:p>
          <w:p w14:paraId="20B66A4F" w14:textId="77777777" w:rsidR="00E13BFA" w:rsidRPr="00E13BFA" w:rsidRDefault="00E13BFA" w:rsidP="00E13BFA">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E13BFA">
              <w:rPr>
                <w:rFonts w:eastAsia="Times New Roman"/>
                <w:b/>
                <w:bCs/>
                <w:color w:val="auto"/>
                <w:sz w:val="22"/>
                <w:szCs w:val="22"/>
                <w:shd w:val="clear" w:color="auto" w:fill="auto"/>
                <w:lang w:eastAsia="zh-CN"/>
              </w:rPr>
              <w:t xml:space="preserve">       </w:t>
            </w:r>
            <w:r w:rsidRPr="00E13BFA">
              <w:rPr>
                <w:rFonts w:eastAsia="Arial"/>
                <w:bCs/>
                <w:color w:val="auto"/>
                <w:sz w:val="22"/>
                <w:szCs w:val="22"/>
                <w:shd w:val="clear" w:color="auto" w:fill="auto"/>
                <w:lang w:eastAsia="zh-CN"/>
              </w:rPr>
              <w:t>М.П.</w:t>
            </w:r>
          </w:p>
          <w:p w14:paraId="1119201C" w14:textId="77777777" w:rsidR="00E13BFA" w:rsidRPr="00E13BFA" w:rsidRDefault="00E13BFA" w:rsidP="00E13BFA">
            <w:pPr>
              <w:keepNext/>
              <w:keepLines/>
              <w:shd w:val="clear" w:color="auto" w:fill="FFFFFF"/>
              <w:suppressAutoHyphens/>
              <w:spacing w:line="216" w:lineRule="auto"/>
              <w:ind w:firstLine="425"/>
              <w:rPr>
                <w:rFonts w:eastAsia="Arial"/>
                <w:color w:val="auto"/>
                <w:sz w:val="22"/>
                <w:szCs w:val="22"/>
                <w:shd w:val="clear" w:color="auto" w:fill="auto"/>
                <w:lang w:eastAsia="zh-CN"/>
              </w:rPr>
            </w:pPr>
          </w:p>
          <w:p w14:paraId="0BF1899F" w14:textId="77777777" w:rsidR="00E13BFA" w:rsidRPr="00E13BFA" w:rsidRDefault="00E13BFA" w:rsidP="00E13BFA">
            <w:pPr>
              <w:keepNext/>
              <w:keepLines/>
              <w:shd w:val="clear" w:color="auto" w:fill="FFFFFF"/>
              <w:suppressAutoHyphens/>
              <w:spacing w:line="216" w:lineRule="auto"/>
              <w:ind w:firstLine="425"/>
              <w:rPr>
                <w:rFonts w:eastAsia="Arial"/>
                <w:color w:val="auto"/>
                <w:sz w:val="22"/>
                <w:szCs w:val="22"/>
                <w:shd w:val="clear" w:color="auto" w:fill="auto"/>
                <w:lang w:eastAsia="zh-CN"/>
              </w:rPr>
            </w:pPr>
          </w:p>
        </w:tc>
      </w:tr>
    </w:tbl>
    <w:p w14:paraId="4F8FF66A" w14:textId="77777777" w:rsidR="00E13BFA" w:rsidRPr="00E13BFA" w:rsidRDefault="00E13BFA" w:rsidP="00E13BFA">
      <w:pPr>
        <w:ind w:left="7088"/>
        <w:jc w:val="right"/>
        <w:rPr>
          <w:rFonts w:eastAsia="Times New Roman"/>
          <w:color w:val="auto"/>
          <w:sz w:val="22"/>
          <w:szCs w:val="22"/>
          <w:shd w:val="clear" w:color="auto" w:fill="auto"/>
        </w:rPr>
      </w:pPr>
      <w:r w:rsidRPr="00E13BFA">
        <w:rPr>
          <w:rFonts w:eastAsia="Times New Roman"/>
          <w:color w:val="auto"/>
          <w:sz w:val="22"/>
          <w:szCs w:val="22"/>
          <w:shd w:val="clear" w:color="auto" w:fill="auto"/>
          <w:lang w:eastAsia="en-US"/>
        </w:rPr>
        <w:br w:type="page"/>
      </w:r>
      <w:r w:rsidRPr="00E13BFA">
        <w:rPr>
          <w:rFonts w:eastAsia="Times New Roman"/>
          <w:color w:val="auto"/>
          <w:sz w:val="22"/>
          <w:szCs w:val="22"/>
          <w:shd w:val="clear" w:color="auto" w:fill="auto"/>
        </w:rPr>
        <w:lastRenderedPageBreak/>
        <w:t xml:space="preserve">Приложение № 1 к Договору на </w:t>
      </w:r>
      <w:r w:rsidRPr="00E13BFA">
        <w:rPr>
          <w:rFonts w:eastAsia="Times New Roman"/>
          <w:color w:val="auto"/>
          <w:sz w:val="22"/>
          <w:szCs w:val="22"/>
          <w:shd w:val="clear" w:color="auto" w:fill="auto"/>
          <w:lang w:eastAsia="en-US" w:bidi="en-US"/>
        </w:rPr>
        <w:t xml:space="preserve">оказание услуг по ремонту насоса </w:t>
      </w:r>
      <w:proofErr w:type="spellStart"/>
      <w:r w:rsidRPr="00E13BFA">
        <w:rPr>
          <w:rFonts w:eastAsia="Times New Roman"/>
          <w:color w:val="auto"/>
          <w:sz w:val="22"/>
          <w:szCs w:val="22"/>
          <w:shd w:val="clear" w:color="auto" w:fill="auto"/>
          <w:lang w:eastAsia="en-US" w:bidi="en-US"/>
        </w:rPr>
        <w:t>Flygt</w:t>
      </w:r>
      <w:proofErr w:type="spellEnd"/>
      <w:r w:rsidRPr="00E13BFA">
        <w:rPr>
          <w:rFonts w:eastAsia="Times New Roman"/>
          <w:color w:val="auto"/>
          <w:sz w:val="22"/>
          <w:szCs w:val="22"/>
          <w:shd w:val="clear" w:color="auto" w:fill="auto"/>
          <w:lang w:eastAsia="en-US" w:bidi="en-US"/>
        </w:rPr>
        <w:t xml:space="preserve"> NT 3531835</w:t>
      </w:r>
    </w:p>
    <w:p w14:paraId="60ED2296" w14:textId="77777777" w:rsidR="00E13BFA" w:rsidRPr="00E13BFA" w:rsidRDefault="00E13BFA" w:rsidP="00E13BFA">
      <w:pPr>
        <w:ind w:left="7655"/>
        <w:jc w:val="right"/>
        <w:rPr>
          <w:rFonts w:eastAsia="Times New Roman"/>
          <w:color w:val="auto"/>
          <w:sz w:val="22"/>
          <w:szCs w:val="22"/>
          <w:shd w:val="clear" w:color="auto" w:fill="auto"/>
        </w:rPr>
      </w:pPr>
      <w:r w:rsidRPr="00E13BFA">
        <w:rPr>
          <w:rFonts w:eastAsia="Times New Roman"/>
          <w:color w:val="auto"/>
          <w:sz w:val="22"/>
          <w:szCs w:val="22"/>
          <w:shd w:val="clear" w:color="auto" w:fill="auto"/>
        </w:rPr>
        <w:t>от __________№ ________</w:t>
      </w:r>
    </w:p>
    <w:p w14:paraId="0454CBC8" w14:textId="77777777" w:rsidR="00E13BFA" w:rsidRPr="00E13BFA" w:rsidRDefault="00E13BFA" w:rsidP="00E13BFA">
      <w:pPr>
        <w:spacing w:line="240" w:lineRule="exact"/>
        <w:jc w:val="center"/>
        <w:rPr>
          <w:rFonts w:eastAsia="Times New Roman"/>
          <w:b/>
          <w:color w:val="FF0000"/>
          <w:sz w:val="22"/>
          <w:szCs w:val="22"/>
          <w:shd w:val="clear" w:color="auto" w:fill="auto"/>
        </w:rPr>
      </w:pPr>
    </w:p>
    <w:p w14:paraId="441A71BA" w14:textId="77777777" w:rsidR="00E13BFA" w:rsidRPr="00E13BFA" w:rsidRDefault="00E13BFA" w:rsidP="00E13BFA">
      <w:pPr>
        <w:spacing w:line="240" w:lineRule="exact"/>
        <w:jc w:val="center"/>
        <w:rPr>
          <w:rFonts w:eastAsia="Times New Roman"/>
          <w:b/>
          <w:color w:val="auto"/>
          <w:sz w:val="22"/>
          <w:szCs w:val="22"/>
          <w:shd w:val="clear" w:color="auto" w:fill="auto"/>
        </w:rPr>
      </w:pPr>
    </w:p>
    <w:p w14:paraId="4589BDA5" w14:textId="77777777" w:rsidR="00E13BFA" w:rsidRPr="00E13BFA" w:rsidRDefault="00E13BFA" w:rsidP="00E13BFA">
      <w:pPr>
        <w:jc w:val="center"/>
        <w:rPr>
          <w:rFonts w:eastAsia="Times New Roman"/>
          <w:b/>
          <w:color w:val="auto"/>
          <w:sz w:val="22"/>
          <w:szCs w:val="22"/>
          <w:shd w:val="clear" w:color="auto" w:fill="auto"/>
        </w:rPr>
      </w:pPr>
      <w:r w:rsidRPr="00E13BFA">
        <w:rPr>
          <w:rFonts w:eastAsia="Times New Roman"/>
          <w:b/>
          <w:color w:val="auto"/>
          <w:sz w:val="22"/>
          <w:szCs w:val="22"/>
          <w:shd w:val="clear" w:color="auto" w:fill="auto"/>
        </w:rPr>
        <w:t>ТЕХНИЧЕСКОЕ ЗАДАНИЕ</w:t>
      </w:r>
    </w:p>
    <w:p w14:paraId="503D2AF2" w14:textId="77777777" w:rsidR="00E13BFA" w:rsidRPr="00E13BFA" w:rsidRDefault="00E13BFA" w:rsidP="00E13BFA">
      <w:pPr>
        <w:widowControl w:val="0"/>
        <w:suppressAutoHyphens/>
        <w:autoSpaceDN w:val="0"/>
        <w:jc w:val="left"/>
        <w:textAlignment w:val="baseline"/>
        <w:rPr>
          <w:rFonts w:eastAsia="Calibri"/>
          <w:b/>
          <w:color w:val="auto"/>
          <w:kern w:val="3"/>
          <w:sz w:val="22"/>
          <w:szCs w:val="22"/>
          <w:shd w:val="clear" w:color="auto" w:fill="auto"/>
          <w:lang w:eastAsia="zh-CN" w:bidi="hi-IN"/>
        </w:rPr>
      </w:pPr>
      <w:r w:rsidRPr="00E13BFA">
        <w:rPr>
          <w:rFonts w:eastAsia="Calibri"/>
          <w:b/>
          <w:color w:val="auto"/>
          <w:kern w:val="3"/>
          <w:sz w:val="22"/>
          <w:szCs w:val="22"/>
          <w:shd w:val="clear" w:color="auto" w:fill="auto"/>
          <w:lang w:eastAsia="zh-CN" w:bidi="hi-IN"/>
        </w:rPr>
        <w:t>1.Общее описание.</w:t>
      </w:r>
    </w:p>
    <w:p w14:paraId="55A5751B" w14:textId="77777777" w:rsidR="00E13BFA" w:rsidRPr="00E13BFA" w:rsidRDefault="00E13BFA" w:rsidP="00E13BFA">
      <w:pPr>
        <w:widowControl w:val="0"/>
        <w:suppressAutoHyphens/>
        <w:autoSpaceDN w:val="0"/>
        <w:textAlignment w:val="baseline"/>
        <w:rPr>
          <w:rFonts w:eastAsia="Segoe UI"/>
          <w:color w:val="000000"/>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 xml:space="preserve">Предмет договора: Капитальный ремонт насосного агрегата Тип: </w:t>
      </w:r>
      <w:r w:rsidRPr="00E13BFA">
        <w:rPr>
          <w:rFonts w:eastAsia="Calibri"/>
          <w:color w:val="auto"/>
          <w:kern w:val="3"/>
          <w:sz w:val="22"/>
          <w:szCs w:val="22"/>
          <w:shd w:val="clear" w:color="auto" w:fill="auto"/>
          <w:lang w:val="en-US" w:eastAsia="zh-CN" w:bidi="hi-IN"/>
        </w:rPr>
        <w:t>NT</w:t>
      </w:r>
      <w:r w:rsidRPr="00E13BFA">
        <w:rPr>
          <w:rFonts w:eastAsia="Calibri"/>
          <w:color w:val="auto"/>
          <w:kern w:val="3"/>
          <w:sz w:val="22"/>
          <w:szCs w:val="22"/>
          <w:shd w:val="clear" w:color="auto" w:fill="auto"/>
          <w:lang w:eastAsia="zh-CN" w:bidi="hi-IN"/>
        </w:rPr>
        <w:t xml:space="preserve"> 3531/835-1711035 (18161180) (изготовитель: </w:t>
      </w:r>
      <w:proofErr w:type="spellStart"/>
      <w:r w:rsidRPr="00E13BFA">
        <w:rPr>
          <w:rFonts w:eastAsia="Calibri"/>
          <w:color w:val="auto"/>
          <w:kern w:val="3"/>
          <w:sz w:val="22"/>
          <w:szCs w:val="22"/>
          <w:shd w:val="clear" w:color="auto" w:fill="auto"/>
          <w:lang w:val="en-US" w:eastAsia="zh-CN" w:bidi="hi-IN"/>
        </w:rPr>
        <w:t>ITTFlygt</w:t>
      </w:r>
      <w:proofErr w:type="spellEnd"/>
      <w:r w:rsidRPr="00E13BFA">
        <w:rPr>
          <w:rFonts w:eastAsia="Calibri"/>
          <w:color w:val="auto"/>
          <w:kern w:val="3"/>
          <w:sz w:val="22"/>
          <w:szCs w:val="22"/>
          <w:shd w:val="clear" w:color="auto" w:fill="auto"/>
          <w:lang w:eastAsia="zh-CN" w:bidi="hi-IN"/>
        </w:rPr>
        <w:t xml:space="preserve"> Швеция) на канализационной насосной станции №5 (КНС №5) г. Йошкар-Ола.</w:t>
      </w:r>
    </w:p>
    <w:p w14:paraId="478A7BED"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p>
    <w:p w14:paraId="26C11B40" w14:textId="7C8D263E" w:rsidR="00E13BFA" w:rsidRPr="00E13BFA" w:rsidRDefault="00E13BFA" w:rsidP="00E13BFA">
      <w:pPr>
        <w:widowControl w:val="0"/>
        <w:suppressAutoHyphens/>
        <w:autoSpaceDN w:val="0"/>
        <w:textAlignment w:val="baseline"/>
        <w:rPr>
          <w:rFonts w:eastAsia="Segoe UI"/>
          <w:color w:val="000000"/>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 xml:space="preserve">Цель работ: Т.О. после ресурса 25000 часов </w:t>
      </w:r>
      <w:r w:rsidRPr="00E13BFA">
        <w:rPr>
          <w:rFonts w:eastAsia="Calibri"/>
          <w:color w:val="000000"/>
          <w:kern w:val="3"/>
          <w:sz w:val="22"/>
          <w:szCs w:val="22"/>
          <w:shd w:val="clear" w:color="auto" w:fill="auto"/>
          <w:lang w:eastAsia="zh-CN" w:bidi="hi-IN"/>
        </w:rPr>
        <w:t>с заменой или восстановлением его частей, согласно перечню, предусмотренному инструкциями по эксплуатации изготовителя оборудования при проведении главного технического обслуживания.</w:t>
      </w:r>
    </w:p>
    <w:p w14:paraId="593F2C28" w14:textId="77777777" w:rsidR="00E13BFA" w:rsidRPr="00E13BFA" w:rsidRDefault="00E13BFA" w:rsidP="00E13BFA">
      <w:pPr>
        <w:widowControl w:val="0"/>
        <w:suppressAutoHyphens/>
        <w:autoSpaceDN w:val="0"/>
        <w:jc w:val="left"/>
        <w:textAlignment w:val="baseline"/>
        <w:rPr>
          <w:rFonts w:eastAsia="Calibri"/>
          <w:color w:val="000000"/>
          <w:kern w:val="3"/>
          <w:sz w:val="22"/>
          <w:szCs w:val="22"/>
          <w:shd w:val="clear" w:color="auto" w:fill="auto"/>
          <w:lang w:eastAsia="zh-CN" w:bidi="hi-IN"/>
        </w:rPr>
      </w:pPr>
    </w:p>
    <w:p w14:paraId="678DE66D" w14:textId="77777777" w:rsidR="00E13BFA" w:rsidRPr="00E13BFA" w:rsidRDefault="00E13BFA" w:rsidP="00E13BFA">
      <w:pPr>
        <w:widowControl w:val="0"/>
        <w:suppressAutoHyphens/>
        <w:autoSpaceDN w:val="0"/>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 xml:space="preserve">Заказчик: МУП «Водоканал» </w:t>
      </w:r>
      <w:proofErr w:type="spellStart"/>
      <w:r w:rsidRPr="00E13BFA">
        <w:rPr>
          <w:rFonts w:eastAsia="Calibri"/>
          <w:color w:val="auto"/>
          <w:kern w:val="3"/>
          <w:sz w:val="22"/>
          <w:szCs w:val="22"/>
          <w:shd w:val="clear" w:color="auto" w:fill="auto"/>
          <w:lang w:eastAsia="zh-CN" w:bidi="hi-IN"/>
        </w:rPr>
        <w:t>г.Йошкар</w:t>
      </w:r>
      <w:proofErr w:type="spellEnd"/>
      <w:r w:rsidRPr="00E13BFA">
        <w:rPr>
          <w:rFonts w:eastAsia="Calibri"/>
          <w:color w:val="auto"/>
          <w:kern w:val="3"/>
          <w:sz w:val="22"/>
          <w:szCs w:val="22"/>
          <w:shd w:val="clear" w:color="auto" w:fill="auto"/>
          <w:lang w:eastAsia="zh-CN" w:bidi="hi-IN"/>
        </w:rPr>
        <w:t xml:space="preserve">-Олы» муниципального образования «Город Йошкар-Ола» Адрес: 424039, Республика Марий Эл, </w:t>
      </w:r>
      <w:proofErr w:type="spellStart"/>
      <w:r w:rsidRPr="00E13BFA">
        <w:rPr>
          <w:rFonts w:eastAsia="Calibri"/>
          <w:color w:val="auto"/>
          <w:kern w:val="3"/>
          <w:sz w:val="22"/>
          <w:szCs w:val="22"/>
          <w:shd w:val="clear" w:color="auto" w:fill="auto"/>
          <w:lang w:eastAsia="zh-CN" w:bidi="hi-IN"/>
        </w:rPr>
        <w:t>г.Йошкар</w:t>
      </w:r>
      <w:proofErr w:type="spellEnd"/>
      <w:r w:rsidRPr="00E13BFA">
        <w:rPr>
          <w:rFonts w:eastAsia="Calibri"/>
          <w:color w:val="auto"/>
          <w:kern w:val="3"/>
          <w:sz w:val="22"/>
          <w:szCs w:val="22"/>
          <w:shd w:val="clear" w:color="auto" w:fill="auto"/>
          <w:lang w:eastAsia="zh-CN" w:bidi="hi-IN"/>
        </w:rPr>
        <w:t xml:space="preserve">-Ола, </w:t>
      </w:r>
      <w:proofErr w:type="spellStart"/>
      <w:r w:rsidRPr="00E13BFA">
        <w:rPr>
          <w:rFonts w:eastAsia="Calibri"/>
          <w:color w:val="auto"/>
          <w:kern w:val="3"/>
          <w:sz w:val="22"/>
          <w:szCs w:val="22"/>
          <w:shd w:val="clear" w:color="auto" w:fill="auto"/>
          <w:lang w:eastAsia="zh-CN" w:bidi="hi-IN"/>
        </w:rPr>
        <w:t>ул.Дружбы</w:t>
      </w:r>
      <w:proofErr w:type="spellEnd"/>
      <w:r w:rsidRPr="00E13BFA">
        <w:rPr>
          <w:rFonts w:eastAsia="Calibri"/>
          <w:color w:val="auto"/>
          <w:kern w:val="3"/>
          <w:sz w:val="22"/>
          <w:szCs w:val="22"/>
          <w:shd w:val="clear" w:color="auto" w:fill="auto"/>
          <w:lang w:eastAsia="zh-CN" w:bidi="hi-IN"/>
        </w:rPr>
        <w:t>, д.2</w:t>
      </w:r>
    </w:p>
    <w:p w14:paraId="49CDD304"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p>
    <w:p w14:paraId="78251E1C" w14:textId="77777777" w:rsidR="00E13BFA" w:rsidRPr="00E13BFA" w:rsidRDefault="00E13BFA" w:rsidP="00E13BFA">
      <w:pPr>
        <w:widowControl w:val="0"/>
        <w:suppressAutoHyphens/>
        <w:autoSpaceDN w:val="0"/>
        <w:jc w:val="left"/>
        <w:textAlignment w:val="baseline"/>
        <w:rPr>
          <w:rFonts w:eastAsia="Calibri"/>
          <w:b/>
          <w:bCs/>
          <w:color w:val="auto"/>
          <w:kern w:val="3"/>
          <w:sz w:val="22"/>
          <w:szCs w:val="22"/>
          <w:shd w:val="clear" w:color="auto" w:fill="auto"/>
          <w:lang w:eastAsia="zh-CN" w:bidi="hi-IN"/>
        </w:rPr>
      </w:pPr>
      <w:r w:rsidRPr="00E13BFA">
        <w:rPr>
          <w:rFonts w:eastAsia="Calibri"/>
          <w:b/>
          <w:bCs/>
          <w:color w:val="auto"/>
          <w:kern w:val="3"/>
          <w:sz w:val="22"/>
          <w:szCs w:val="22"/>
          <w:shd w:val="clear" w:color="auto" w:fill="auto"/>
          <w:lang w:eastAsia="zh-CN" w:bidi="hi-IN"/>
        </w:rPr>
        <w:t>Срок выполнения работ: в течение 25 недель с момента поставки насоса на ремонтную базу.</w:t>
      </w:r>
    </w:p>
    <w:p w14:paraId="43011A53" w14:textId="77777777" w:rsidR="00E13BFA" w:rsidRPr="00E13BFA" w:rsidRDefault="00E13BFA" w:rsidP="00E13BFA">
      <w:pPr>
        <w:widowControl w:val="0"/>
        <w:suppressAutoHyphens/>
        <w:autoSpaceDN w:val="0"/>
        <w:jc w:val="left"/>
        <w:textAlignment w:val="baseline"/>
        <w:rPr>
          <w:rFonts w:eastAsia="Calibri"/>
          <w:b/>
          <w:bCs/>
          <w:color w:val="auto"/>
          <w:kern w:val="3"/>
          <w:sz w:val="22"/>
          <w:szCs w:val="22"/>
          <w:shd w:val="clear" w:color="auto" w:fill="auto"/>
          <w:lang w:eastAsia="zh-CN" w:bidi="hi-IN"/>
        </w:rPr>
      </w:pPr>
    </w:p>
    <w:p w14:paraId="1C5BA943" w14:textId="77777777" w:rsidR="00E13BFA" w:rsidRPr="00E13BFA" w:rsidRDefault="00E13BFA" w:rsidP="00E13BFA">
      <w:pPr>
        <w:widowControl w:val="0"/>
        <w:suppressAutoHyphens/>
        <w:autoSpaceDN w:val="0"/>
        <w:jc w:val="left"/>
        <w:textAlignment w:val="baseline"/>
        <w:rPr>
          <w:rFonts w:eastAsia="Segoe UI"/>
          <w:color w:val="000000"/>
          <w:kern w:val="3"/>
          <w:sz w:val="22"/>
          <w:szCs w:val="22"/>
          <w:shd w:val="clear" w:color="auto" w:fill="auto"/>
          <w:lang w:eastAsia="zh-CN" w:bidi="hi-IN"/>
        </w:rPr>
      </w:pPr>
      <w:r w:rsidRPr="00E13BFA">
        <w:rPr>
          <w:rFonts w:eastAsia="Calibri"/>
          <w:b/>
          <w:color w:val="auto"/>
          <w:kern w:val="3"/>
          <w:sz w:val="22"/>
          <w:szCs w:val="22"/>
          <w:shd w:val="clear" w:color="auto" w:fill="auto"/>
          <w:lang w:eastAsia="zh-CN" w:bidi="hi-IN"/>
        </w:rPr>
        <w:t>Место выполнения работ:</w:t>
      </w:r>
      <w:r w:rsidRPr="00E13BFA">
        <w:rPr>
          <w:rFonts w:eastAsia="Calibri"/>
          <w:color w:val="auto"/>
          <w:kern w:val="3"/>
          <w:sz w:val="22"/>
          <w:szCs w:val="22"/>
          <w:shd w:val="clear" w:color="auto" w:fill="auto"/>
          <w:lang w:eastAsia="zh-CN" w:bidi="hi-IN"/>
        </w:rPr>
        <w:t xml:space="preserve"> Сервисный центр подрядчика.</w:t>
      </w:r>
    </w:p>
    <w:p w14:paraId="03793148"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p>
    <w:p w14:paraId="5B6444A3" w14:textId="77777777" w:rsidR="00E13BFA" w:rsidRPr="00E13BFA" w:rsidRDefault="00E13BFA" w:rsidP="00E13BFA">
      <w:pPr>
        <w:widowControl w:val="0"/>
        <w:suppressAutoHyphens/>
        <w:autoSpaceDN w:val="0"/>
        <w:jc w:val="left"/>
        <w:textAlignment w:val="baseline"/>
        <w:rPr>
          <w:rFonts w:eastAsia="Calibri"/>
          <w:b/>
          <w:color w:val="auto"/>
          <w:kern w:val="3"/>
          <w:sz w:val="22"/>
          <w:szCs w:val="22"/>
          <w:shd w:val="clear" w:color="auto" w:fill="auto"/>
          <w:lang w:eastAsia="zh-CN" w:bidi="hi-IN"/>
        </w:rPr>
      </w:pPr>
      <w:r w:rsidRPr="00E13BFA">
        <w:rPr>
          <w:rFonts w:eastAsia="Calibri"/>
          <w:b/>
          <w:color w:val="auto"/>
          <w:kern w:val="3"/>
          <w:sz w:val="22"/>
          <w:szCs w:val="22"/>
          <w:shd w:val="clear" w:color="auto" w:fill="auto"/>
          <w:lang w:eastAsia="zh-CN" w:bidi="hi-IN"/>
        </w:rPr>
        <w:t>2.Требования к выполнению работ:</w:t>
      </w:r>
    </w:p>
    <w:p w14:paraId="30AA04DF" w14:textId="05A5BC76" w:rsidR="00E13BFA" w:rsidRPr="00E13BFA" w:rsidRDefault="00E13BFA" w:rsidP="00E13BFA">
      <w:pPr>
        <w:widowControl w:val="0"/>
        <w:suppressAutoHyphens/>
        <w:autoSpaceDN w:val="0"/>
        <w:jc w:val="left"/>
        <w:textAlignment w:val="baseline"/>
        <w:rPr>
          <w:rFonts w:eastAsia="Segoe UI"/>
          <w:color w:val="000000"/>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2.1.</w:t>
      </w:r>
      <w:r>
        <w:rPr>
          <w:rFonts w:eastAsia="Calibri"/>
          <w:color w:val="auto"/>
          <w:kern w:val="3"/>
          <w:sz w:val="22"/>
          <w:szCs w:val="22"/>
          <w:shd w:val="clear" w:color="auto" w:fill="auto"/>
          <w:lang w:eastAsia="zh-CN" w:bidi="hi-IN"/>
        </w:rPr>
        <w:t xml:space="preserve"> </w:t>
      </w:r>
      <w:r w:rsidRPr="00E13BFA">
        <w:rPr>
          <w:rFonts w:eastAsia="Calibri"/>
          <w:b/>
          <w:color w:val="auto"/>
          <w:kern w:val="3"/>
          <w:sz w:val="22"/>
          <w:szCs w:val="22"/>
          <w:shd w:val="clear" w:color="auto" w:fill="auto"/>
          <w:lang w:eastAsia="zh-CN" w:bidi="hi-IN"/>
        </w:rPr>
        <w:t>Перечень работ:</w:t>
      </w:r>
    </w:p>
    <w:p w14:paraId="0589A8D2" w14:textId="77777777" w:rsidR="00E13BFA" w:rsidRPr="00E13BFA" w:rsidRDefault="00E13BFA" w:rsidP="00E13BFA">
      <w:pPr>
        <w:widowControl w:val="0"/>
        <w:suppressAutoHyphens/>
        <w:autoSpaceDN w:val="0"/>
        <w:jc w:val="left"/>
        <w:textAlignment w:val="baseline"/>
        <w:rPr>
          <w:rFonts w:eastAsia="Calibri"/>
          <w:b/>
          <w:color w:val="auto"/>
          <w:kern w:val="3"/>
          <w:sz w:val="22"/>
          <w:szCs w:val="22"/>
          <w:shd w:val="clear" w:color="auto" w:fill="auto"/>
          <w:lang w:eastAsia="zh-CN" w:bidi="hi-IN"/>
        </w:rPr>
      </w:pPr>
      <w:r w:rsidRPr="00E13BFA">
        <w:rPr>
          <w:rFonts w:eastAsia="Calibri"/>
          <w:b/>
          <w:color w:val="auto"/>
          <w:kern w:val="3"/>
          <w:sz w:val="22"/>
          <w:szCs w:val="22"/>
          <w:shd w:val="clear" w:color="auto" w:fill="auto"/>
          <w:lang w:eastAsia="zh-CN" w:bidi="hi-IN"/>
        </w:rPr>
        <w:t>Промежуточное техническое обслуживание</w:t>
      </w:r>
    </w:p>
    <w:tbl>
      <w:tblPr>
        <w:tblW w:w="10414" w:type="dxa"/>
        <w:tblInd w:w="-10" w:type="dxa"/>
        <w:tblLayout w:type="fixed"/>
        <w:tblCellMar>
          <w:left w:w="10" w:type="dxa"/>
          <w:right w:w="10" w:type="dxa"/>
        </w:tblCellMar>
        <w:tblLook w:val="0000" w:firstRow="0" w:lastRow="0" w:firstColumn="0" w:lastColumn="0" w:noHBand="0" w:noVBand="0"/>
      </w:tblPr>
      <w:tblGrid>
        <w:gridCol w:w="3042"/>
        <w:gridCol w:w="7372"/>
      </w:tblGrid>
      <w:tr w:rsidR="00E13BFA" w:rsidRPr="00E13BFA" w14:paraId="5C2B1C77" w14:textId="77777777" w:rsidTr="00E13BFA">
        <w:tc>
          <w:tcPr>
            <w:tcW w:w="3042" w:type="dxa"/>
            <w:tcBorders>
              <w:top w:val="single" w:sz="8" w:space="0" w:color="000000"/>
              <w:left w:val="single" w:sz="8" w:space="0" w:color="000000"/>
            </w:tcBorders>
            <w:tcMar>
              <w:top w:w="28" w:type="dxa"/>
              <w:left w:w="28" w:type="dxa"/>
              <w:bottom w:w="0" w:type="dxa"/>
              <w:right w:w="28" w:type="dxa"/>
            </w:tcMar>
          </w:tcPr>
          <w:p w14:paraId="0D1E308C" w14:textId="77777777" w:rsidR="00E13BFA" w:rsidRPr="00E13BFA" w:rsidRDefault="00E13BFA" w:rsidP="00E13BFA">
            <w:pPr>
              <w:widowControl w:val="0"/>
              <w:suppressAutoHyphens/>
              <w:autoSpaceDN w:val="0"/>
              <w:jc w:val="left"/>
              <w:textAlignment w:val="baseline"/>
              <w:rPr>
                <w:rFonts w:eastAsia="Calibri"/>
                <w:b/>
                <w:color w:val="000000"/>
                <w:kern w:val="3"/>
                <w:sz w:val="22"/>
                <w:szCs w:val="22"/>
                <w:shd w:val="clear" w:color="auto" w:fill="auto"/>
                <w:lang w:eastAsia="zh-CN" w:bidi="hi-IN"/>
              </w:rPr>
            </w:pPr>
            <w:r w:rsidRPr="00E13BFA">
              <w:rPr>
                <w:rFonts w:eastAsia="Calibri"/>
                <w:b/>
                <w:color w:val="000000"/>
                <w:kern w:val="3"/>
                <w:sz w:val="22"/>
                <w:szCs w:val="22"/>
                <w:shd w:val="clear" w:color="auto" w:fill="auto"/>
                <w:lang w:eastAsia="zh-CN" w:bidi="hi-IN"/>
              </w:rPr>
              <w:t>Деталь</w:t>
            </w:r>
          </w:p>
        </w:tc>
        <w:tc>
          <w:tcPr>
            <w:tcW w:w="7372" w:type="dxa"/>
            <w:tcBorders>
              <w:top w:val="single" w:sz="8" w:space="0" w:color="000000"/>
              <w:left w:val="single" w:sz="8" w:space="0" w:color="000000"/>
              <w:right w:val="single" w:sz="8" w:space="0" w:color="000000"/>
            </w:tcBorders>
            <w:tcMar>
              <w:top w:w="28" w:type="dxa"/>
              <w:left w:w="28" w:type="dxa"/>
              <w:bottom w:w="0" w:type="dxa"/>
              <w:right w:w="28" w:type="dxa"/>
            </w:tcMar>
          </w:tcPr>
          <w:p w14:paraId="5A391D6F" w14:textId="77777777" w:rsidR="00E13BFA" w:rsidRPr="00E13BFA" w:rsidRDefault="00E13BFA" w:rsidP="00E13BFA">
            <w:pPr>
              <w:widowControl w:val="0"/>
              <w:suppressAutoHyphens/>
              <w:autoSpaceDN w:val="0"/>
              <w:ind w:left="2" w:right="-13"/>
              <w:jc w:val="left"/>
              <w:textAlignment w:val="baseline"/>
              <w:rPr>
                <w:rFonts w:eastAsia="Calibri"/>
                <w:b/>
                <w:color w:val="000000"/>
                <w:kern w:val="3"/>
                <w:sz w:val="22"/>
                <w:szCs w:val="22"/>
                <w:shd w:val="clear" w:color="auto" w:fill="auto"/>
                <w:lang w:eastAsia="zh-CN" w:bidi="hi-IN"/>
              </w:rPr>
            </w:pPr>
            <w:r w:rsidRPr="00E13BFA">
              <w:rPr>
                <w:rFonts w:eastAsia="Calibri"/>
                <w:b/>
                <w:color w:val="000000"/>
                <w:kern w:val="3"/>
                <w:sz w:val="22"/>
                <w:szCs w:val="22"/>
                <w:shd w:val="clear" w:color="auto" w:fill="auto"/>
                <w:lang w:eastAsia="zh-CN" w:bidi="hi-IN"/>
              </w:rPr>
              <w:t>Рекомендуемые действия</w:t>
            </w:r>
          </w:p>
        </w:tc>
      </w:tr>
      <w:tr w:rsidR="00E13BFA" w:rsidRPr="00E13BFA" w14:paraId="7A60947A" w14:textId="77777777" w:rsidTr="00E13BFA">
        <w:tc>
          <w:tcPr>
            <w:tcW w:w="3042" w:type="dxa"/>
            <w:tcBorders>
              <w:top w:val="single" w:sz="8" w:space="0" w:color="000000"/>
              <w:left w:val="single" w:sz="8" w:space="0" w:color="000000"/>
            </w:tcBorders>
            <w:tcMar>
              <w:top w:w="28" w:type="dxa"/>
              <w:left w:w="28" w:type="dxa"/>
              <w:bottom w:w="0" w:type="dxa"/>
              <w:right w:w="28" w:type="dxa"/>
            </w:tcMar>
          </w:tcPr>
          <w:p w14:paraId="7CEFE5B5"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Кожух насоса</w:t>
            </w:r>
          </w:p>
        </w:tc>
        <w:tc>
          <w:tcPr>
            <w:tcW w:w="7372" w:type="dxa"/>
            <w:tcBorders>
              <w:top w:val="single" w:sz="8" w:space="0" w:color="000000"/>
              <w:left w:val="single" w:sz="8" w:space="0" w:color="000000"/>
              <w:right w:val="single" w:sz="8" w:space="0" w:color="000000"/>
            </w:tcBorders>
            <w:tcMar>
              <w:top w:w="28" w:type="dxa"/>
              <w:left w:w="28" w:type="dxa"/>
              <w:bottom w:w="0" w:type="dxa"/>
              <w:right w:w="28" w:type="dxa"/>
            </w:tcMar>
          </w:tcPr>
          <w:p w14:paraId="1A4C40D9"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Проверьте насос и кабели на предмет внешних механических повреждений.</w:t>
            </w:r>
          </w:p>
        </w:tc>
      </w:tr>
      <w:tr w:rsidR="00E13BFA" w:rsidRPr="00E13BFA" w14:paraId="32823F5F" w14:textId="77777777" w:rsidTr="00E13BFA">
        <w:tc>
          <w:tcPr>
            <w:tcW w:w="3042" w:type="dxa"/>
            <w:tcBorders>
              <w:top w:val="single" w:sz="8" w:space="0" w:color="000000"/>
              <w:left w:val="single" w:sz="8" w:space="0" w:color="000000"/>
            </w:tcBorders>
            <w:tcMar>
              <w:top w:w="28" w:type="dxa"/>
              <w:left w:w="28" w:type="dxa"/>
              <w:bottom w:w="0" w:type="dxa"/>
              <w:right w:w="28" w:type="dxa"/>
            </w:tcMar>
          </w:tcPr>
          <w:p w14:paraId="662D0FBE"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Кабель</w:t>
            </w:r>
          </w:p>
        </w:tc>
        <w:tc>
          <w:tcPr>
            <w:tcW w:w="7372" w:type="dxa"/>
            <w:tcBorders>
              <w:top w:val="single" w:sz="8" w:space="0" w:color="000000"/>
              <w:left w:val="single" w:sz="8" w:space="0" w:color="000000"/>
              <w:right w:val="single" w:sz="8" w:space="0" w:color="000000"/>
            </w:tcBorders>
            <w:tcMar>
              <w:top w:w="28" w:type="dxa"/>
              <w:left w:w="28" w:type="dxa"/>
              <w:bottom w:w="0" w:type="dxa"/>
              <w:right w:w="28" w:type="dxa"/>
            </w:tcMar>
          </w:tcPr>
          <w:p w14:paraId="69C1DCF0" w14:textId="77777777" w:rsidR="00E13BFA" w:rsidRPr="00E13BFA" w:rsidRDefault="00E13BFA" w:rsidP="00E13BFA">
            <w:pPr>
              <w:widowControl w:val="0"/>
              <w:suppressAutoHyphens/>
              <w:autoSpaceDN w:val="0"/>
              <w:jc w:val="left"/>
              <w:textAlignment w:val="baseline"/>
              <w:rPr>
                <w:rFonts w:eastAsia="Segoe UI"/>
                <w:color w:val="000000"/>
                <w:kern w:val="3"/>
                <w:sz w:val="22"/>
                <w:szCs w:val="22"/>
                <w:shd w:val="clear" w:color="auto" w:fill="auto"/>
                <w:lang w:eastAsia="zh-CN" w:bidi="hi-IN"/>
              </w:rPr>
            </w:pPr>
            <w:r w:rsidRPr="00E13BFA">
              <w:rPr>
                <w:rFonts w:eastAsia="Calibri"/>
                <w:color w:val="000000"/>
                <w:kern w:val="3"/>
                <w:sz w:val="22"/>
                <w:szCs w:val="22"/>
                <w:shd w:val="clear" w:color="auto" w:fill="auto"/>
                <w:lang w:eastAsia="zh-CN" w:bidi="hi-IN"/>
              </w:rPr>
              <w:t xml:space="preserve">1. </w:t>
            </w:r>
            <w:r w:rsidRPr="00E13BFA">
              <w:rPr>
                <w:rFonts w:eastAsia="Calibri"/>
                <w:color w:val="auto"/>
                <w:kern w:val="3"/>
                <w:sz w:val="22"/>
                <w:szCs w:val="22"/>
                <w:shd w:val="clear" w:color="auto" w:fill="auto"/>
                <w:lang w:eastAsia="zh-CN" w:bidi="hi-IN"/>
              </w:rPr>
              <w:t>Если наружная оболочка повреждена, замените кабель.</w:t>
            </w:r>
          </w:p>
          <w:p w14:paraId="4D45D920" w14:textId="77777777" w:rsidR="00E13BFA" w:rsidRPr="00E13BFA" w:rsidRDefault="00E13BFA" w:rsidP="00E13BFA">
            <w:pPr>
              <w:widowControl w:val="0"/>
              <w:suppressAutoHyphens/>
              <w:autoSpaceDN w:val="0"/>
              <w:jc w:val="left"/>
              <w:textAlignment w:val="baseline"/>
              <w:rPr>
                <w:rFonts w:eastAsia="Segoe UI"/>
                <w:color w:val="000000"/>
                <w:kern w:val="3"/>
                <w:sz w:val="22"/>
                <w:szCs w:val="22"/>
                <w:shd w:val="clear" w:color="auto" w:fill="auto"/>
                <w:lang w:eastAsia="zh-CN" w:bidi="hi-IN"/>
              </w:rPr>
            </w:pPr>
            <w:r w:rsidRPr="00E13BFA">
              <w:rPr>
                <w:rFonts w:eastAsia="Calibri"/>
                <w:color w:val="000000"/>
                <w:kern w:val="3"/>
                <w:sz w:val="22"/>
                <w:szCs w:val="22"/>
                <w:shd w:val="clear" w:color="auto" w:fill="auto"/>
                <w:lang w:eastAsia="zh-CN" w:bidi="hi-IN"/>
              </w:rPr>
              <w:t xml:space="preserve">2. </w:t>
            </w:r>
            <w:r w:rsidRPr="00E13BFA">
              <w:rPr>
                <w:rFonts w:eastAsia="Calibri"/>
                <w:color w:val="auto"/>
                <w:kern w:val="3"/>
                <w:sz w:val="22"/>
                <w:szCs w:val="22"/>
                <w:shd w:val="clear" w:color="auto" w:fill="auto"/>
                <w:lang w:eastAsia="zh-CN" w:bidi="hi-IN"/>
              </w:rPr>
              <w:t>Убедитесь в том, что кабели не имеют резких изгибов и не защемлены.</w:t>
            </w:r>
          </w:p>
          <w:p w14:paraId="0BA776B9" w14:textId="77777777" w:rsidR="00E13BFA" w:rsidRPr="00E13BFA" w:rsidRDefault="00E13BFA" w:rsidP="00E13BFA">
            <w:pPr>
              <w:widowControl w:val="0"/>
              <w:suppressAutoHyphens/>
              <w:autoSpaceDN w:val="0"/>
              <w:jc w:val="left"/>
              <w:textAlignment w:val="baseline"/>
              <w:rPr>
                <w:rFonts w:eastAsia="Segoe UI"/>
                <w:color w:val="000000"/>
                <w:kern w:val="3"/>
                <w:sz w:val="22"/>
                <w:szCs w:val="22"/>
                <w:shd w:val="clear" w:color="auto" w:fill="auto"/>
                <w:lang w:eastAsia="zh-CN" w:bidi="hi-IN"/>
              </w:rPr>
            </w:pPr>
            <w:r w:rsidRPr="00E13BFA">
              <w:rPr>
                <w:rFonts w:eastAsia="Calibri"/>
                <w:color w:val="000000"/>
                <w:kern w:val="3"/>
                <w:sz w:val="22"/>
                <w:szCs w:val="22"/>
                <w:shd w:val="clear" w:color="auto" w:fill="auto"/>
                <w:lang w:eastAsia="zh-CN" w:bidi="hi-IN"/>
              </w:rPr>
              <w:t xml:space="preserve">3. </w:t>
            </w:r>
            <w:r w:rsidRPr="00E13BFA">
              <w:rPr>
                <w:rFonts w:eastAsia="Calibri"/>
                <w:color w:val="auto"/>
                <w:kern w:val="3"/>
                <w:sz w:val="22"/>
                <w:szCs w:val="22"/>
                <w:shd w:val="clear" w:color="auto" w:fill="auto"/>
                <w:lang w:eastAsia="zh-CN" w:bidi="hi-IN"/>
              </w:rPr>
              <w:t>Убедитесь, что провода и винты кабельного ввода соединены надлежащим образом и затянуты правильным моментом.</w:t>
            </w:r>
          </w:p>
        </w:tc>
      </w:tr>
      <w:tr w:rsidR="00E13BFA" w:rsidRPr="00E13BFA" w14:paraId="6D4B1A66" w14:textId="77777777" w:rsidTr="00E13BFA">
        <w:tc>
          <w:tcPr>
            <w:tcW w:w="3042" w:type="dxa"/>
            <w:tcBorders>
              <w:top w:val="single" w:sz="8" w:space="0" w:color="000000"/>
              <w:left w:val="single" w:sz="8" w:space="0" w:color="000000"/>
            </w:tcBorders>
            <w:tcMar>
              <w:top w:w="28" w:type="dxa"/>
              <w:left w:w="28" w:type="dxa"/>
              <w:bottom w:w="0" w:type="dxa"/>
              <w:right w:w="28" w:type="dxa"/>
            </w:tcMar>
          </w:tcPr>
          <w:p w14:paraId="49C5E0C6"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Подъемная рукоятка</w:t>
            </w:r>
          </w:p>
        </w:tc>
        <w:tc>
          <w:tcPr>
            <w:tcW w:w="7372" w:type="dxa"/>
            <w:tcBorders>
              <w:top w:val="single" w:sz="8" w:space="0" w:color="000000"/>
              <w:left w:val="single" w:sz="8" w:space="0" w:color="000000"/>
              <w:right w:val="single" w:sz="8" w:space="0" w:color="000000"/>
            </w:tcBorders>
            <w:tcMar>
              <w:top w:w="28" w:type="dxa"/>
              <w:left w:w="28" w:type="dxa"/>
              <w:bottom w:w="0" w:type="dxa"/>
              <w:right w:w="28" w:type="dxa"/>
            </w:tcMar>
          </w:tcPr>
          <w:p w14:paraId="474CEDC9"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Проверьте подъемную рукоятку на предмет коррозии или других повреждений.</w:t>
            </w:r>
          </w:p>
        </w:tc>
      </w:tr>
      <w:tr w:rsidR="00E13BFA" w:rsidRPr="00E13BFA" w14:paraId="36CA7B73" w14:textId="77777777" w:rsidTr="00E13BFA">
        <w:tc>
          <w:tcPr>
            <w:tcW w:w="3042" w:type="dxa"/>
            <w:tcBorders>
              <w:top w:val="single" w:sz="8" w:space="0" w:color="000000"/>
              <w:left w:val="single" w:sz="8" w:space="0" w:color="000000"/>
            </w:tcBorders>
            <w:tcMar>
              <w:top w:w="28" w:type="dxa"/>
              <w:left w:w="28" w:type="dxa"/>
              <w:bottom w:w="0" w:type="dxa"/>
              <w:right w:w="28" w:type="dxa"/>
            </w:tcMar>
          </w:tcPr>
          <w:p w14:paraId="7540A7D9"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Соединительная</w:t>
            </w:r>
          </w:p>
          <w:p w14:paraId="4C742625"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коробка</w:t>
            </w:r>
          </w:p>
        </w:tc>
        <w:tc>
          <w:tcPr>
            <w:tcW w:w="7372" w:type="dxa"/>
            <w:tcBorders>
              <w:top w:val="single" w:sz="8" w:space="0" w:color="000000"/>
              <w:left w:val="single" w:sz="8" w:space="0" w:color="000000"/>
              <w:right w:val="single" w:sz="8" w:space="0" w:color="000000"/>
            </w:tcBorders>
            <w:tcMar>
              <w:top w:w="28" w:type="dxa"/>
              <w:left w:w="28" w:type="dxa"/>
              <w:bottom w:w="0" w:type="dxa"/>
              <w:right w:w="28" w:type="dxa"/>
            </w:tcMar>
          </w:tcPr>
          <w:p w14:paraId="1EE82C17" w14:textId="77777777" w:rsidR="00E13BFA" w:rsidRPr="00E13BFA" w:rsidRDefault="00E13BFA" w:rsidP="00E13BFA">
            <w:pPr>
              <w:widowControl w:val="0"/>
              <w:suppressAutoHyphens/>
              <w:autoSpaceDN w:val="0"/>
              <w:jc w:val="left"/>
              <w:textAlignment w:val="baseline"/>
              <w:rPr>
                <w:rFonts w:eastAsia="Segoe UI"/>
                <w:color w:val="000000"/>
                <w:kern w:val="3"/>
                <w:sz w:val="22"/>
                <w:szCs w:val="22"/>
                <w:shd w:val="clear" w:color="auto" w:fill="auto"/>
                <w:lang w:eastAsia="zh-CN" w:bidi="hi-IN"/>
              </w:rPr>
            </w:pPr>
            <w:r w:rsidRPr="00E13BFA">
              <w:rPr>
                <w:rFonts w:eastAsia="Calibri"/>
                <w:color w:val="000000"/>
                <w:kern w:val="3"/>
                <w:sz w:val="22"/>
                <w:szCs w:val="22"/>
                <w:shd w:val="clear" w:color="auto" w:fill="auto"/>
                <w:lang w:eastAsia="zh-CN" w:bidi="hi-IN"/>
              </w:rPr>
              <w:t xml:space="preserve">1. </w:t>
            </w:r>
            <w:r w:rsidRPr="00E13BFA">
              <w:rPr>
                <w:rFonts w:eastAsia="Calibri"/>
                <w:color w:val="auto"/>
                <w:kern w:val="3"/>
                <w:sz w:val="22"/>
                <w:szCs w:val="22"/>
                <w:shd w:val="clear" w:color="auto" w:fill="auto"/>
                <w:lang w:eastAsia="zh-CN" w:bidi="hi-IN"/>
              </w:rPr>
              <w:t>Общие:</w:t>
            </w:r>
          </w:p>
          <w:p w14:paraId="4BF02F3E"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Убедитесь в том, что она чистая и сухая.</w:t>
            </w:r>
          </w:p>
          <w:p w14:paraId="585142E6"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Если она мокрая:</w:t>
            </w:r>
          </w:p>
          <w:p w14:paraId="4080688B" w14:textId="77777777" w:rsidR="00E13BFA" w:rsidRPr="00E13BFA" w:rsidRDefault="00E13BFA" w:rsidP="00E13BFA">
            <w:pPr>
              <w:widowControl w:val="0"/>
              <w:suppressAutoHyphens/>
              <w:autoSpaceDN w:val="0"/>
              <w:jc w:val="left"/>
              <w:textAlignment w:val="baseline"/>
              <w:rPr>
                <w:rFonts w:eastAsia="Segoe UI"/>
                <w:color w:val="000000"/>
                <w:kern w:val="3"/>
                <w:sz w:val="22"/>
                <w:szCs w:val="22"/>
                <w:shd w:val="clear" w:color="auto" w:fill="auto"/>
                <w:lang w:eastAsia="zh-CN" w:bidi="hi-IN"/>
              </w:rPr>
            </w:pPr>
            <w:r w:rsidRPr="00E13BFA">
              <w:rPr>
                <w:rFonts w:eastAsia="Calibri"/>
                <w:color w:val="000000"/>
                <w:kern w:val="3"/>
                <w:sz w:val="22"/>
                <w:szCs w:val="22"/>
                <w:shd w:val="clear" w:color="auto" w:fill="auto"/>
                <w:lang w:eastAsia="zh-CN" w:bidi="hi-IN"/>
              </w:rPr>
              <w:t xml:space="preserve">a. </w:t>
            </w:r>
            <w:r w:rsidRPr="00E13BFA">
              <w:rPr>
                <w:rFonts w:eastAsia="Calibri"/>
                <w:color w:val="auto"/>
                <w:kern w:val="3"/>
                <w:sz w:val="22"/>
                <w:szCs w:val="22"/>
                <w:shd w:val="clear" w:color="auto" w:fill="auto"/>
                <w:lang w:eastAsia="zh-CN" w:bidi="hi-IN"/>
              </w:rPr>
              <w:t>Проверьте кабельный ввод.</w:t>
            </w:r>
          </w:p>
          <w:p w14:paraId="1937610F" w14:textId="77777777" w:rsidR="00E13BFA" w:rsidRPr="00E13BFA" w:rsidRDefault="00E13BFA" w:rsidP="00E13BFA">
            <w:pPr>
              <w:widowControl w:val="0"/>
              <w:suppressAutoHyphens/>
              <w:autoSpaceDN w:val="0"/>
              <w:jc w:val="left"/>
              <w:textAlignment w:val="baseline"/>
              <w:rPr>
                <w:rFonts w:eastAsia="Segoe UI"/>
                <w:color w:val="000000"/>
                <w:kern w:val="3"/>
                <w:sz w:val="22"/>
                <w:szCs w:val="22"/>
                <w:shd w:val="clear" w:color="auto" w:fill="auto"/>
                <w:lang w:eastAsia="zh-CN" w:bidi="hi-IN"/>
              </w:rPr>
            </w:pPr>
            <w:r w:rsidRPr="00E13BFA">
              <w:rPr>
                <w:rFonts w:eastAsia="Calibri"/>
                <w:color w:val="000000"/>
                <w:kern w:val="3"/>
                <w:sz w:val="22"/>
                <w:szCs w:val="22"/>
                <w:shd w:val="clear" w:color="auto" w:fill="auto"/>
                <w:lang w:eastAsia="zh-CN" w:bidi="hi-IN"/>
              </w:rPr>
              <w:t xml:space="preserve">b. </w:t>
            </w:r>
            <w:r w:rsidRPr="00E13BFA">
              <w:rPr>
                <w:rFonts w:eastAsia="Calibri"/>
                <w:color w:val="auto"/>
                <w:kern w:val="3"/>
                <w:sz w:val="22"/>
                <w:szCs w:val="22"/>
                <w:shd w:val="clear" w:color="auto" w:fill="auto"/>
                <w:lang w:eastAsia="zh-CN" w:bidi="hi-IN"/>
              </w:rPr>
              <w:t>Замените уплотнительные кольца. (Новые уплотнительные кольца должны быть установлены во все уплотнительные соединения, доступные во время осмотра).</w:t>
            </w:r>
          </w:p>
          <w:p w14:paraId="7C9337A4" w14:textId="77777777" w:rsidR="00E13BFA" w:rsidRPr="00E13BFA" w:rsidRDefault="00E13BFA" w:rsidP="00E13BFA">
            <w:pPr>
              <w:widowControl w:val="0"/>
              <w:suppressAutoHyphens/>
              <w:autoSpaceDN w:val="0"/>
              <w:jc w:val="left"/>
              <w:textAlignment w:val="baseline"/>
              <w:rPr>
                <w:rFonts w:eastAsia="Segoe UI"/>
                <w:color w:val="000000"/>
                <w:kern w:val="3"/>
                <w:sz w:val="22"/>
                <w:szCs w:val="22"/>
                <w:shd w:val="clear" w:color="auto" w:fill="auto"/>
                <w:lang w:eastAsia="zh-CN" w:bidi="hi-IN"/>
              </w:rPr>
            </w:pPr>
            <w:r w:rsidRPr="00E13BFA">
              <w:rPr>
                <w:rFonts w:eastAsia="Calibri"/>
                <w:color w:val="000000"/>
                <w:kern w:val="3"/>
                <w:sz w:val="22"/>
                <w:szCs w:val="22"/>
                <w:shd w:val="clear" w:color="auto" w:fill="auto"/>
                <w:lang w:eastAsia="zh-CN" w:bidi="hi-IN"/>
              </w:rPr>
              <w:t xml:space="preserve">2. </w:t>
            </w:r>
            <w:r w:rsidRPr="00E13BFA">
              <w:rPr>
                <w:rFonts w:eastAsia="Calibri"/>
                <w:color w:val="auto"/>
                <w:kern w:val="3"/>
                <w:sz w:val="22"/>
                <w:szCs w:val="22"/>
                <w:shd w:val="clear" w:color="auto" w:fill="auto"/>
                <w:lang w:eastAsia="zh-CN" w:bidi="hi-IN"/>
              </w:rPr>
              <w:t>Клеммная колодка: убедитесь в том, что соединения надежно и герметично затянуты правильным моментом.</w:t>
            </w:r>
          </w:p>
        </w:tc>
      </w:tr>
      <w:tr w:rsidR="00E13BFA" w:rsidRPr="00E13BFA" w14:paraId="51E3DB15" w14:textId="77777777" w:rsidTr="00E13BFA">
        <w:tc>
          <w:tcPr>
            <w:tcW w:w="3042" w:type="dxa"/>
            <w:tcBorders>
              <w:top w:val="single" w:sz="8" w:space="0" w:color="000000"/>
              <w:left w:val="single" w:sz="8" w:space="0" w:color="000000"/>
            </w:tcBorders>
            <w:tcMar>
              <w:top w:w="28" w:type="dxa"/>
              <w:left w:w="28" w:type="dxa"/>
              <w:bottom w:w="0" w:type="dxa"/>
              <w:right w:w="28" w:type="dxa"/>
            </w:tcMar>
          </w:tcPr>
          <w:p w14:paraId="10EEC1C6"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 xml:space="preserve">Изоляция соединительной коробки, приводы до 1 </w:t>
            </w:r>
            <w:proofErr w:type="spellStart"/>
            <w:r w:rsidRPr="00E13BFA">
              <w:rPr>
                <w:rFonts w:eastAsia="Calibri"/>
                <w:color w:val="auto"/>
                <w:kern w:val="3"/>
                <w:sz w:val="22"/>
                <w:szCs w:val="22"/>
                <w:shd w:val="clear" w:color="auto" w:fill="auto"/>
                <w:lang w:eastAsia="zh-CN" w:bidi="hi-IN"/>
              </w:rPr>
              <w:t>кВ</w:t>
            </w:r>
            <w:proofErr w:type="spellEnd"/>
          </w:p>
        </w:tc>
        <w:tc>
          <w:tcPr>
            <w:tcW w:w="7372" w:type="dxa"/>
            <w:tcBorders>
              <w:top w:val="single" w:sz="8" w:space="0" w:color="000000"/>
              <w:left w:val="single" w:sz="8" w:space="0" w:color="000000"/>
              <w:right w:val="single" w:sz="8" w:space="0" w:color="000000"/>
            </w:tcBorders>
            <w:tcMar>
              <w:top w:w="28" w:type="dxa"/>
              <w:left w:w="28" w:type="dxa"/>
              <w:bottom w:w="0" w:type="dxa"/>
              <w:right w:w="28" w:type="dxa"/>
            </w:tcMar>
          </w:tcPr>
          <w:p w14:paraId="328C77FC"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Проверьте состояние и функционирование.</w:t>
            </w:r>
          </w:p>
        </w:tc>
      </w:tr>
      <w:tr w:rsidR="00E13BFA" w:rsidRPr="00E13BFA" w14:paraId="650214D5" w14:textId="77777777" w:rsidTr="00E13BFA">
        <w:tc>
          <w:tcPr>
            <w:tcW w:w="3042" w:type="dxa"/>
            <w:tcBorders>
              <w:top w:val="single" w:sz="8" w:space="0" w:color="000000"/>
              <w:left w:val="single" w:sz="8" w:space="0" w:color="000000"/>
              <w:bottom w:val="single" w:sz="8" w:space="0" w:color="000000"/>
            </w:tcBorders>
            <w:tcMar>
              <w:top w:w="28" w:type="dxa"/>
              <w:left w:w="28" w:type="dxa"/>
              <w:bottom w:w="0" w:type="dxa"/>
              <w:right w:w="28" w:type="dxa"/>
            </w:tcMar>
          </w:tcPr>
          <w:p w14:paraId="2D589AFB"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 xml:space="preserve">Изоляция соединительной коробки, приводы 1,2 - 6,6 </w:t>
            </w:r>
            <w:proofErr w:type="spellStart"/>
            <w:r w:rsidRPr="00E13BFA">
              <w:rPr>
                <w:rFonts w:eastAsia="Calibri"/>
                <w:color w:val="auto"/>
                <w:kern w:val="3"/>
                <w:sz w:val="22"/>
                <w:szCs w:val="22"/>
                <w:shd w:val="clear" w:color="auto" w:fill="auto"/>
                <w:lang w:eastAsia="zh-CN" w:bidi="hi-IN"/>
              </w:rPr>
              <w:t>кВ</w:t>
            </w:r>
            <w:proofErr w:type="spellEnd"/>
          </w:p>
        </w:tc>
        <w:tc>
          <w:tcPr>
            <w:tcW w:w="7372" w:type="dxa"/>
            <w:tcBorders>
              <w:top w:val="single" w:sz="8" w:space="0" w:color="000000"/>
              <w:left w:val="single" w:sz="8" w:space="0" w:color="000000"/>
              <w:bottom w:val="single" w:sz="8" w:space="0" w:color="000000"/>
              <w:right w:val="single" w:sz="8" w:space="0" w:color="000000"/>
            </w:tcBorders>
            <w:tcMar>
              <w:top w:w="28" w:type="dxa"/>
              <w:left w:w="28" w:type="dxa"/>
              <w:bottom w:w="0" w:type="dxa"/>
              <w:right w:w="28" w:type="dxa"/>
            </w:tcMar>
          </w:tcPr>
          <w:p w14:paraId="3B3E6DAB"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Проверьте состояние и функционирование.</w:t>
            </w:r>
          </w:p>
        </w:tc>
      </w:tr>
      <w:tr w:rsidR="00E13BFA" w:rsidRPr="00E13BFA" w14:paraId="7C806888" w14:textId="77777777" w:rsidTr="00E13BFA">
        <w:tc>
          <w:tcPr>
            <w:tcW w:w="3042" w:type="dxa"/>
            <w:tcBorders>
              <w:left w:val="single" w:sz="8" w:space="0" w:color="000000"/>
              <w:bottom w:val="single" w:sz="8" w:space="0" w:color="000000"/>
            </w:tcBorders>
            <w:tcMar>
              <w:top w:w="28" w:type="dxa"/>
              <w:left w:w="28" w:type="dxa"/>
              <w:bottom w:w="0" w:type="dxa"/>
              <w:right w:w="28" w:type="dxa"/>
            </w:tcMar>
          </w:tcPr>
          <w:p w14:paraId="1BE615CF"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Корпус статора</w:t>
            </w:r>
          </w:p>
        </w:tc>
        <w:tc>
          <w:tcPr>
            <w:tcW w:w="7372" w:type="dxa"/>
            <w:tcBorders>
              <w:left w:val="single" w:sz="8" w:space="0" w:color="000000"/>
              <w:bottom w:val="single" w:sz="8" w:space="0" w:color="000000"/>
              <w:right w:val="single" w:sz="8" w:space="0" w:color="000000"/>
            </w:tcBorders>
            <w:tcMar>
              <w:top w:w="28" w:type="dxa"/>
              <w:left w:w="28" w:type="dxa"/>
              <w:bottom w:w="0" w:type="dxa"/>
              <w:right w:w="28" w:type="dxa"/>
            </w:tcMar>
          </w:tcPr>
          <w:p w14:paraId="64DF6549" w14:textId="77777777" w:rsidR="00E13BFA" w:rsidRPr="00E13BFA" w:rsidRDefault="00E13BFA" w:rsidP="00E13BFA">
            <w:pPr>
              <w:widowControl w:val="0"/>
              <w:suppressAutoHyphens/>
              <w:autoSpaceDN w:val="0"/>
              <w:ind w:left="60"/>
              <w:jc w:val="left"/>
              <w:textAlignment w:val="baseline"/>
              <w:rPr>
                <w:rFonts w:eastAsia="Segoe UI"/>
                <w:color w:val="000000"/>
                <w:kern w:val="3"/>
                <w:sz w:val="22"/>
                <w:szCs w:val="22"/>
                <w:shd w:val="clear" w:color="auto" w:fill="auto"/>
                <w:lang w:eastAsia="zh-CN" w:bidi="hi-IN"/>
              </w:rPr>
            </w:pPr>
            <w:r w:rsidRPr="00E13BFA">
              <w:rPr>
                <w:rFonts w:eastAsia="Calibri"/>
                <w:color w:val="000000"/>
                <w:kern w:val="3"/>
                <w:sz w:val="22"/>
                <w:szCs w:val="22"/>
                <w:shd w:val="clear" w:color="auto" w:fill="auto"/>
                <w:lang w:eastAsia="zh-CN" w:bidi="hi-IN"/>
              </w:rPr>
              <w:t xml:space="preserve">1. </w:t>
            </w:r>
            <w:r w:rsidRPr="00E13BFA">
              <w:rPr>
                <w:rFonts w:eastAsia="Calibri"/>
                <w:color w:val="auto"/>
                <w:kern w:val="3"/>
                <w:sz w:val="22"/>
                <w:szCs w:val="22"/>
                <w:shd w:val="clear" w:color="auto" w:fill="auto"/>
                <w:lang w:eastAsia="zh-CN" w:bidi="hi-IN"/>
              </w:rPr>
              <w:t>Убедитесь в том, что он чистый и сухой.</w:t>
            </w:r>
          </w:p>
          <w:p w14:paraId="693D9F79"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Если в корпусе статора есть масло, откачайте его и очистите корпус. В течении ремонта проверьте еще раз. Если в корпусе статора снова присутствует масло, замените уплотнения.</w:t>
            </w:r>
          </w:p>
          <w:p w14:paraId="7C1BCBC1"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Если в корпусе статора есть вода и в масле была вода, немедленно замените уплотнения.</w:t>
            </w:r>
          </w:p>
          <w:p w14:paraId="5164B368"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Если в корпусе статора вода, но в масле воды не было, проверьте все соединения.</w:t>
            </w:r>
          </w:p>
          <w:p w14:paraId="1F438635" w14:textId="77777777" w:rsidR="00E13BFA" w:rsidRPr="00E13BFA" w:rsidRDefault="00E13BFA" w:rsidP="00E13BFA">
            <w:pPr>
              <w:widowControl w:val="0"/>
              <w:suppressAutoHyphens/>
              <w:autoSpaceDN w:val="0"/>
              <w:ind w:left="60"/>
              <w:jc w:val="left"/>
              <w:textAlignment w:val="baseline"/>
              <w:rPr>
                <w:rFonts w:eastAsia="Segoe UI"/>
                <w:color w:val="000000"/>
                <w:kern w:val="3"/>
                <w:sz w:val="22"/>
                <w:szCs w:val="22"/>
                <w:shd w:val="clear" w:color="auto" w:fill="auto"/>
                <w:lang w:eastAsia="zh-CN" w:bidi="hi-IN"/>
              </w:rPr>
            </w:pPr>
            <w:r w:rsidRPr="00E13BFA">
              <w:rPr>
                <w:rFonts w:eastAsia="Calibri"/>
                <w:color w:val="000000"/>
                <w:kern w:val="3"/>
                <w:sz w:val="22"/>
                <w:szCs w:val="22"/>
                <w:shd w:val="clear" w:color="auto" w:fill="auto"/>
                <w:lang w:eastAsia="zh-CN" w:bidi="hi-IN"/>
              </w:rPr>
              <w:t xml:space="preserve">2. </w:t>
            </w:r>
            <w:r w:rsidRPr="00E13BFA">
              <w:rPr>
                <w:rFonts w:eastAsia="Calibri"/>
                <w:color w:val="auto"/>
                <w:kern w:val="3"/>
                <w:sz w:val="22"/>
                <w:szCs w:val="22"/>
                <w:shd w:val="clear" w:color="auto" w:fill="auto"/>
                <w:lang w:eastAsia="zh-CN" w:bidi="hi-IN"/>
              </w:rPr>
              <w:t>Замените уплотнительные кольца.</w:t>
            </w:r>
          </w:p>
        </w:tc>
      </w:tr>
      <w:tr w:rsidR="00E13BFA" w:rsidRPr="00E13BFA" w14:paraId="05F150D4" w14:textId="77777777" w:rsidTr="00E13BFA">
        <w:tc>
          <w:tcPr>
            <w:tcW w:w="3042" w:type="dxa"/>
            <w:tcBorders>
              <w:left w:val="single" w:sz="8" w:space="0" w:color="000000"/>
              <w:bottom w:val="single" w:sz="8" w:space="0" w:color="000000"/>
            </w:tcBorders>
            <w:tcMar>
              <w:top w:w="28" w:type="dxa"/>
              <w:left w:w="28" w:type="dxa"/>
              <w:bottom w:w="0" w:type="dxa"/>
              <w:right w:w="28" w:type="dxa"/>
            </w:tcMar>
          </w:tcPr>
          <w:p w14:paraId="65371BF8"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Масляный узел</w:t>
            </w:r>
          </w:p>
        </w:tc>
        <w:tc>
          <w:tcPr>
            <w:tcW w:w="7372" w:type="dxa"/>
            <w:tcBorders>
              <w:left w:val="single" w:sz="8" w:space="0" w:color="000000"/>
              <w:bottom w:val="single" w:sz="8" w:space="0" w:color="000000"/>
              <w:right w:val="single" w:sz="8" w:space="0" w:color="000000"/>
            </w:tcBorders>
            <w:tcMar>
              <w:top w:w="28" w:type="dxa"/>
              <w:left w:w="28" w:type="dxa"/>
              <w:bottom w:w="0" w:type="dxa"/>
              <w:right w:w="28" w:type="dxa"/>
            </w:tcMar>
          </w:tcPr>
          <w:p w14:paraId="0E38EEF6" w14:textId="77777777" w:rsidR="00E13BFA" w:rsidRPr="00E13BFA" w:rsidRDefault="00E13BFA" w:rsidP="00E13BFA">
            <w:pPr>
              <w:widowControl w:val="0"/>
              <w:suppressAutoHyphens/>
              <w:autoSpaceDN w:val="0"/>
              <w:jc w:val="left"/>
              <w:textAlignment w:val="baseline"/>
              <w:rPr>
                <w:rFonts w:eastAsia="Segoe UI"/>
                <w:color w:val="000000"/>
                <w:kern w:val="3"/>
                <w:sz w:val="22"/>
                <w:szCs w:val="22"/>
                <w:shd w:val="clear" w:color="auto" w:fill="auto"/>
                <w:lang w:eastAsia="zh-CN" w:bidi="hi-IN"/>
              </w:rPr>
            </w:pPr>
            <w:r w:rsidRPr="00E13BFA">
              <w:rPr>
                <w:rFonts w:eastAsia="Calibri"/>
                <w:color w:val="000000"/>
                <w:kern w:val="3"/>
                <w:sz w:val="22"/>
                <w:szCs w:val="22"/>
                <w:shd w:val="clear" w:color="auto" w:fill="auto"/>
                <w:lang w:eastAsia="zh-CN" w:bidi="hi-IN"/>
              </w:rPr>
              <w:t xml:space="preserve">1. </w:t>
            </w:r>
            <w:r w:rsidRPr="00E13BFA">
              <w:rPr>
                <w:rFonts w:eastAsia="Calibri"/>
                <w:color w:val="auto"/>
                <w:kern w:val="3"/>
                <w:sz w:val="22"/>
                <w:szCs w:val="22"/>
                <w:shd w:val="clear" w:color="auto" w:fill="auto"/>
                <w:lang w:eastAsia="zh-CN" w:bidi="hi-IN"/>
              </w:rPr>
              <w:t>Проверьте качество масла:</w:t>
            </w:r>
          </w:p>
          <w:p w14:paraId="3933FC21"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 xml:space="preserve">Если в масле есть вода, слейте масло и замените новым. В течении ремонта </w:t>
            </w:r>
            <w:r w:rsidRPr="00E13BFA">
              <w:rPr>
                <w:rFonts w:eastAsia="Calibri"/>
                <w:color w:val="auto"/>
                <w:kern w:val="3"/>
                <w:sz w:val="22"/>
                <w:szCs w:val="22"/>
                <w:shd w:val="clear" w:color="auto" w:fill="auto"/>
                <w:lang w:eastAsia="zh-CN" w:bidi="hi-IN"/>
              </w:rPr>
              <w:lastRenderedPageBreak/>
              <w:t>проверьте качество масла еще раз.</w:t>
            </w:r>
          </w:p>
          <w:p w14:paraId="1A5C50A3"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Если в масле нет воды, при необходимости пополните масло до нужного уровня.</w:t>
            </w:r>
          </w:p>
          <w:p w14:paraId="628E3E1A" w14:textId="77777777" w:rsidR="00E13BFA" w:rsidRPr="00E13BFA" w:rsidRDefault="00E13BFA" w:rsidP="00E13BFA">
            <w:pPr>
              <w:widowControl w:val="0"/>
              <w:suppressAutoHyphens/>
              <w:autoSpaceDN w:val="0"/>
              <w:jc w:val="left"/>
              <w:textAlignment w:val="baseline"/>
              <w:rPr>
                <w:rFonts w:eastAsia="Segoe UI"/>
                <w:color w:val="000000"/>
                <w:kern w:val="3"/>
                <w:sz w:val="22"/>
                <w:szCs w:val="22"/>
                <w:shd w:val="clear" w:color="auto" w:fill="auto"/>
                <w:lang w:eastAsia="zh-CN" w:bidi="hi-IN"/>
              </w:rPr>
            </w:pPr>
            <w:r w:rsidRPr="00E13BFA">
              <w:rPr>
                <w:rFonts w:eastAsia="Calibri"/>
                <w:color w:val="000000"/>
                <w:kern w:val="3"/>
                <w:sz w:val="22"/>
                <w:szCs w:val="22"/>
                <w:shd w:val="clear" w:color="auto" w:fill="auto"/>
                <w:lang w:eastAsia="zh-CN" w:bidi="hi-IN"/>
              </w:rPr>
              <w:t xml:space="preserve">2. </w:t>
            </w:r>
            <w:r w:rsidRPr="00E13BFA">
              <w:rPr>
                <w:rFonts w:eastAsia="Calibri"/>
                <w:color w:val="auto"/>
                <w:kern w:val="3"/>
                <w:sz w:val="22"/>
                <w:szCs w:val="22"/>
                <w:shd w:val="clear" w:color="auto" w:fill="auto"/>
                <w:lang w:eastAsia="zh-CN" w:bidi="hi-IN"/>
              </w:rPr>
              <w:t>Замените уплотнительные кольца винтов маслоналивных отверстий.</w:t>
            </w:r>
          </w:p>
        </w:tc>
      </w:tr>
      <w:tr w:rsidR="00E13BFA" w:rsidRPr="00E13BFA" w14:paraId="7E199407" w14:textId="77777777" w:rsidTr="00E13BFA">
        <w:tc>
          <w:tcPr>
            <w:tcW w:w="3042" w:type="dxa"/>
            <w:tcBorders>
              <w:left w:val="single" w:sz="8" w:space="0" w:color="000000"/>
              <w:bottom w:val="single" w:sz="8" w:space="0" w:color="000000"/>
            </w:tcBorders>
            <w:tcMar>
              <w:top w:w="28" w:type="dxa"/>
              <w:left w:w="28" w:type="dxa"/>
              <w:bottom w:w="0" w:type="dxa"/>
              <w:right w:w="28" w:type="dxa"/>
            </w:tcMar>
          </w:tcPr>
          <w:p w14:paraId="15B67F47"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lastRenderedPageBreak/>
              <w:t>Гидравлические</w:t>
            </w:r>
          </w:p>
          <w:p w14:paraId="153D8B5B"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детали</w:t>
            </w:r>
          </w:p>
        </w:tc>
        <w:tc>
          <w:tcPr>
            <w:tcW w:w="7372" w:type="dxa"/>
            <w:tcBorders>
              <w:left w:val="single" w:sz="8" w:space="0" w:color="000000"/>
              <w:bottom w:val="single" w:sz="8" w:space="0" w:color="000000"/>
              <w:right w:val="single" w:sz="8" w:space="0" w:color="000000"/>
            </w:tcBorders>
            <w:tcMar>
              <w:top w:w="28" w:type="dxa"/>
              <w:left w:w="28" w:type="dxa"/>
              <w:bottom w:w="0" w:type="dxa"/>
              <w:right w:w="28" w:type="dxa"/>
            </w:tcMar>
          </w:tcPr>
          <w:p w14:paraId="7517DD40" w14:textId="77777777" w:rsidR="00E13BFA" w:rsidRPr="00E13BFA" w:rsidRDefault="00E13BFA" w:rsidP="00E13BFA">
            <w:pPr>
              <w:widowControl w:val="0"/>
              <w:suppressAutoHyphens/>
              <w:autoSpaceDN w:val="0"/>
              <w:jc w:val="left"/>
              <w:textAlignment w:val="baseline"/>
              <w:rPr>
                <w:rFonts w:eastAsia="Segoe UI"/>
                <w:color w:val="000000"/>
                <w:kern w:val="3"/>
                <w:sz w:val="22"/>
                <w:szCs w:val="22"/>
                <w:shd w:val="clear" w:color="auto" w:fill="auto"/>
                <w:lang w:eastAsia="zh-CN" w:bidi="hi-IN"/>
              </w:rPr>
            </w:pPr>
            <w:r w:rsidRPr="00E13BFA">
              <w:rPr>
                <w:rFonts w:eastAsia="Calibri"/>
                <w:color w:val="000000"/>
                <w:kern w:val="3"/>
                <w:sz w:val="22"/>
                <w:szCs w:val="22"/>
                <w:shd w:val="clear" w:color="auto" w:fill="auto"/>
                <w:lang w:eastAsia="zh-CN" w:bidi="hi-IN"/>
              </w:rPr>
              <w:t xml:space="preserve">1. </w:t>
            </w:r>
            <w:r w:rsidRPr="00E13BFA">
              <w:rPr>
                <w:rFonts w:eastAsia="Calibri"/>
                <w:color w:val="auto"/>
                <w:kern w:val="3"/>
                <w:sz w:val="22"/>
                <w:szCs w:val="22"/>
                <w:shd w:val="clear" w:color="auto" w:fill="auto"/>
                <w:lang w:eastAsia="zh-CN" w:bidi="hi-IN"/>
              </w:rPr>
              <w:t>Проверьте общее состояние рабочего колеса/пропеллера и уплотнительного кольца.</w:t>
            </w:r>
          </w:p>
          <w:p w14:paraId="2F8FCD1F" w14:textId="77777777" w:rsidR="00E13BFA" w:rsidRPr="00E13BFA" w:rsidRDefault="00E13BFA" w:rsidP="00E13BFA">
            <w:pPr>
              <w:widowControl w:val="0"/>
              <w:suppressAutoHyphens/>
              <w:autoSpaceDN w:val="0"/>
              <w:jc w:val="left"/>
              <w:textAlignment w:val="baseline"/>
              <w:rPr>
                <w:rFonts w:eastAsia="Segoe UI"/>
                <w:color w:val="000000"/>
                <w:kern w:val="3"/>
                <w:sz w:val="22"/>
                <w:szCs w:val="22"/>
                <w:shd w:val="clear" w:color="auto" w:fill="auto"/>
                <w:lang w:eastAsia="zh-CN" w:bidi="hi-IN"/>
              </w:rPr>
            </w:pPr>
            <w:r w:rsidRPr="00E13BFA">
              <w:rPr>
                <w:rFonts w:eastAsia="Calibri"/>
                <w:color w:val="000000"/>
                <w:kern w:val="3"/>
                <w:sz w:val="22"/>
                <w:szCs w:val="22"/>
                <w:shd w:val="clear" w:color="auto" w:fill="auto"/>
                <w:lang w:eastAsia="zh-CN" w:bidi="hi-IN"/>
              </w:rPr>
              <w:t xml:space="preserve">2. </w:t>
            </w:r>
            <w:r w:rsidRPr="00E13BFA">
              <w:rPr>
                <w:rFonts w:eastAsia="Calibri"/>
                <w:color w:val="auto"/>
                <w:kern w:val="3"/>
                <w:sz w:val="22"/>
                <w:szCs w:val="22"/>
                <w:shd w:val="clear" w:color="auto" w:fill="auto"/>
                <w:lang w:eastAsia="zh-CN" w:bidi="hi-IN"/>
              </w:rPr>
              <w:t>При необходимости произведите замену.</w:t>
            </w:r>
          </w:p>
          <w:p w14:paraId="3ABCF541" w14:textId="77777777" w:rsidR="00E13BFA" w:rsidRPr="00E13BFA" w:rsidRDefault="00E13BFA" w:rsidP="00E13BFA">
            <w:pPr>
              <w:widowControl w:val="0"/>
              <w:suppressAutoHyphens/>
              <w:autoSpaceDN w:val="0"/>
              <w:jc w:val="left"/>
              <w:textAlignment w:val="baseline"/>
              <w:rPr>
                <w:rFonts w:eastAsia="Segoe UI"/>
                <w:color w:val="000000"/>
                <w:kern w:val="3"/>
                <w:sz w:val="22"/>
                <w:szCs w:val="22"/>
                <w:shd w:val="clear" w:color="auto" w:fill="auto"/>
                <w:lang w:eastAsia="zh-CN" w:bidi="hi-IN"/>
              </w:rPr>
            </w:pPr>
            <w:r w:rsidRPr="00E13BFA">
              <w:rPr>
                <w:rFonts w:eastAsia="Calibri"/>
                <w:color w:val="000000"/>
                <w:kern w:val="3"/>
                <w:sz w:val="22"/>
                <w:szCs w:val="22"/>
                <w:shd w:val="clear" w:color="auto" w:fill="auto"/>
                <w:lang w:eastAsia="zh-CN" w:bidi="hi-IN"/>
              </w:rPr>
              <w:t xml:space="preserve">3. </w:t>
            </w:r>
            <w:r w:rsidRPr="00E13BFA">
              <w:rPr>
                <w:rFonts w:eastAsia="Calibri"/>
                <w:color w:val="auto"/>
                <w:kern w:val="3"/>
                <w:sz w:val="22"/>
                <w:szCs w:val="22"/>
                <w:shd w:val="clear" w:color="auto" w:fill="auto"/>
                <w:lang w:eastAsia="zh-CN" w:bidi="hi-IN"/>
              </w:rPr>
              <w:t>Проверьте уплотнительное кольцо (если применимо).</w:t>
            </w:r>
          </w:p>
        </w:tc>
      </w:tr>
      <w:tr w:rsidR="00E13BFA" w:rsidRPr="00E13BFA" w14:paraId="20D039C7" w14:textId="77777777" w:rsidTr="00E13BFA">
        <w:tc>
          <w:tcPr>
            <w:tcW w:w="3042" w:type="dxa"/>
            <w:tcBorders>
              <w:left w:val="single" w:sz="8" w:space="0" w:color="000000"/>
              <w:bottom w:val="single" w:sz="8" w:space="0" w:color="000000"/>
            </w:tcBorders>
            <w:tcMar>
              <w:top w:w="28" w:type="dxa"/>
              <w:left w:w="28" w:type="dxa"/>
              <w:bottom w:w="0" w:type="dxa"/>
              <w:right w:w="28" w:type="dxa"/>
            </w:tcMar>
          </w:tcPr>
          <w:p w14:paraId="3650D372"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Цинковые аноды</w:t>
            </w:r>
          </w:p>
        </w:tc>
        <w:tc>
          <w:tcPr>
            <w:tcW w:w="7372" w:type="dxa"/>
            <w:tcBorders>
              <w:left w:val="single" w:sz="8" w:space="0" w:color="000000"/>
              <w:bottom w:val="single" w:sz="8" w:space="0" w:color="000000"/>
              <w:right w:val="single" w:sz="8" w:space="0" w:color="000000"/>
            </w:tcBorders>
            <w:tcMar>
              <w:top w:w="28" w:type="dxa"/>
              <w:left w:w="28" w:type="dxa"/>
              <w:bottom w:w="0" w:type="dxa"/>
              <w:right w:w="28" w:type="dxa"/>
            </w:tcMar>
          </w:tcPr>
          <w:p w14:paraId="55CC7C7A"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Проверьте и при необходимости замените.</w:t>
            </w:r>
          </w:p>
        </w:tc>
      </w:tr>
      <w:tr w:rsidR="00E13BFA" w:rsidRPr="00E13BFA" w14:paraId="61DEE35D" w14:textId="77777777" w:rsidTr="00E13BFA">
        <w:tc>
          <w:tcPr>
            <w:tcW w:w="3042" w:type="dxa"/>
            <w:tcBorders>
              <w:left w:val="single" w:sz="8" w:space="0" w:color="000000"/>
              <w:bottom w:val="single" w:sz="8" w:space="0" w:color="000000"/>
            </w:tcBorders>
            <w:tcMar>
              <w:top w:w="28" w:type="dxa"/>
              <w:left w:w="28" w:type="dxa"/>
              <w:bottom w:w="0" w:type="dxa"/>
              <w:right w:w="28" w:type="dxa"/>
            </w:tcMar>
          </w:tcPr>
          <w:p w14:paraId="6F453885"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Винтовые</w:t>
            </w:r>
          </w:p>
          <w:p w14:paraId="4D962D1E"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соединения</w:t>
            </w:r>
          </w:p>
        </w:tc>
        <w:tc>
          <w:tcPr>
            <w:tcW w:w="7372" w:type="dxa"/>
            <w:tcBorders>
              <w:left w:val="single" w:sz="8" w:space="0" w:color="000000"/>
              <w:bottom w:val="single" w:sz="8" w:space="0" w:color="000000"/>
              <w:right w:val="single" w:sz="8" w:space="0" w:color="000000"/>
            </w:tcBorders>
            <w:tcMar>
              <w:top w:w="28" w:type="dxa"/>
              <w:left w:w="28" w:type="dxa"/>
              <w:bottom w:w="0" w:type="dxa"/>
              <w:right w:w="28" w:type="dxa"/>
            </w:tcMar>
          </w:tcPr>
          <w:p w14:paraId="154DB9D5"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Проверьте все внешне доступные винтовые соединения и при необходимости затяните их правильным моментом.</w:t>
            </w:r>
          </w:p>
        </w:tc>
      </w:tr>
      <w:tr w:rsidR="00E13BFA" w:rsidRPr="00E13BFA" w14:paraId="7B6A86DF" w14:textId="77777777" w:rsidTr="00E13BFA">
        <w:tc>
          <w:tcPr>
            <w:tcW w:w="3042" w:type="dxa"/>
            <w:tcBorders>
              <w:left w:val="single" w:sz="8" w:space="0" w:color="000000"/>
              <w:bottom w:val="single" w:sz="8" w:space="0" w:color="000000"/>
            </w:tcBorders>
            <w:tcMar>
              <w:top w:w="28" w:type="dxa"/>
              <w:left w:w="28" w:type="dxa"/>
              <w:bottom w:w="0" w:type="dxa"/>
              <w:right w:w="28" w:type="dxa"/>
            </w:tcMar>
          </w:tcPr>
          <w:p w14:paraId="3EC54F76"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Электрические</w:t>
            </w:r>
          </w:p>
          <w:p w14:paraId="32863231"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шкафы</w:t>
            </w:r>
          </w:p>
        </w:tc>
        <w:tc>
          <w:tcPr>
            <w:tcW w:w="7372" w:type="dxa"/>
            <w:tcBorders>
              <w:left w:val="single" w:sz="8" w:space="0" w:color="000000"/>
              <w:bottom w:val="single" w:sz="8" w:space="0" w:color="000000"/>
              <w:right w:val="single" w:sz="8" w:space="0" w:color="000000"/>
            </w:tcBorders>
            <w:tcMar>
              <w:top w:w="28" w:type="dxa"/>
              <w:left w:w="28" w:type="dxa"/>
              <w:bottom w:w="0" w:type="dxa"/>
              <w:right w:w="28" w:type="dxa"/>
            </w:tcMar>
          </w:tcPr>
          <w:p w14:paraId="614050D9"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Убедитесь, что они чистые и сухие.</w:t>
            </w:r>
          </w:p>
        </w:tc>
      </w:tr>
      <w:tr w:rsidR="00E13BFA" w:rsidRPr="00E13BFA" w14:paraId="56C7D653" w14:textId="77777777" w:rsidTr="00E13BFA">
        <w:tc>
          <w:tcPr>
            <w:tcW w:w="3042" w:type="dxa"/>
            <w:tcBorders>
              <w:left w:val="single" w:sz="8" w:space="0" w:color="000000"/>
              <w:bottom w:val="single" w:sz="8" w:space="0" w:color="000000"/>
            </w:tcBorders>
            <w:tcMar>
              <w:top w:w="28" w:type="dxa"/>
              <w:left w:w="28" w:type="dxa"/>
              <w:bottom w:w="0" w:type="dxa"/>
              <w:right w:w="28" w:type="dxa"/>
            </w:tcMar>
          </w:tcPr>
          <w:p w14:paraId="40C50462"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Подсоединение к питающей сети</w:t>
            </w:r>
          </w:p>
        </w:tc>
        <w:tc>
          <w:tcPr>
            <w:tcW w:w="7372" w:type="dxa"/>
            <w:tcBorders>
              <w:left w:val="single" w:sz="8" w:space="0" w:color="000000"/>
              <w:bottom w:val="single" w:sz="8" w:space="0" w:color="000000"/>
              <w:right w:val="single" w:sz="8" w:space="0" w:color="000000"/>
            </w:tcBorders>
            <w:tcMar>
              <w:top w:w="28" w:type="dxa"/>
              <w:left w:w="28" w:type="dxa"/>
              <w:bottom w:w="0" w:type="dxa"/>
              <w:right w:w="28" w:type="dxa"/>
            </w:tcMar>
          </w:tcPr>
          <w:p w14:paraId="614608AE"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Убедитесь в том, что соединения надежно затянуты правильным моментом.</w:t>
            </w:r>
          </w:p>
        </w:tc>
      </w:tr>
      <w:tr w:rsidR="00E13BFA" w:rsidRPr="00E13BFA" w14:paraId="144EE04E" w14:textId="77777777" w:rsidTr="00E13BFA">
        <w:tc>
          <w:tcPr>
            <w:tcW w:w="3042" w:type="dxa"/>
            <w:tcBorders>
              <w:left w:val="single" w:sz="8" w:space="0" w:color="000000"/>
              <w:bottom w:val="single" w:sz="8" w:space="0" w:color="000000"/>
            </w:tcBorders>
            <w:tcMar>
              <w:top w:w="28" w:type="dxa"/>
              <w:left w:w="28" w:type="dxa"/>
              <w:bottom w:w="0" w:type="dxa"/>
              <w:right w:w="28" w:type="dxa"/>
            </w:tcMar>
          </w:tcPr>
          <w:p w14:paraId="4B760332"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Регуляторы уровня</w:t>
            </w:r>
          </w:p>
        </w:tc>
        <w:tc>
          <w:tcPr>
            <w:tcW w:w="7372" w:type="dxa"/>
            <w:tcBorders>
              <w:left w:val="single" w:sz="8" w:space="0" w:color="000000"/>
              <w:bottom w:val="single" w:sz="8" w:space="0" w:color="000000"/>
              <w:right w:val="single" w:sz="8" w:space="0" w:color="000000"/>
            </w:tcBorders>
            <w:tcMar>
              <w:top w:w="28" w:type="dxa"/>
              <w:left w:w="28" w:type="dxa"/>
              <w:bottom w:w="0" w:type="dxa"/>
              <w:right w:w="28" w:type="dxa"/>
            </w:tcMar>
          </w:tcPr>
          <w:p w14:paraId="0965753A"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Проверьте состояние и функционирование.</w:t>
            </w:r>
          </w:p>
        </w:tc>
      </w:tr>
      <w:tr w:rsidR="00E13BFA" w:rsidRPr="00E13BFA" w14:paraId="3A9E262A" w14:textId="77777777" w:rsidTr="00E13BFA">
        <w:tc>
          <w:tcPr>
            <w:tcW w:w="3042" w:type="dxa"/>
            <w:tcBorders>
              <w:left w:val="single" w:sz="8" w:space="0" w:color="000000"/>
              <w:bottom w:val="single" w:sz="8" w:space="0" w:color="000000"/>
            </w:tcBorders>
            <w:tcMar>
              <w:top w:w="28" w:type="dxa"/>
              <w:left w:w="28" w:type="dxa"/>
              <w:bottom w:w="0" w:type="dxa"/>
              <w:right w:w="28" w:type="dxa"/>
            </w:tcMar>
          </w:tcPr>
          <w:p w14:paraId="30FFC696"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Температурные</w:t>
            </w:r>
          </w:p>
          <w:p w14:paraId="5F722F73"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датчики</w:t>
            </w:r>
          </w:p>
        </w:tc>
        <w:tc>
          <w:tcPr>
            <w:tcW w:w="7372" w:type="dxa"/>
            <w:tcBorders>
              <w:left w:val="single" w:sz="8" w:space="0" w:color="000000"/>
              <w:bottom w:val="single" w:sz="8" w:space="0" w:color="000000"/>
              <w:right w:val="single" w:sz="8" w:space="0" w:color="000000"/>
            </w:tcBorders>
            <w:tcMar>
              <w:top w:w="28" w:type="dxa"/>
              <w:left w:w="28" w:type="dxa"/>
              <w:bottom w:w="0" w:type="dxa"/>
              <w:right w:w="28" w:type="dxa"/>
            </w:tcMar>
          </w:tcPr>
          <w:p w14:paraId="3A932924"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Проверьте состояние и функционирование.</w:t>
            </w:r>
          </w:p>
        </w:tc>
      </w:tr>
    </w:tbl>
    <w:p w14:paraId="602AFC29" w14:textId="77777777" w:rsidR="00E13BFA" w:rsidRPr="00E13BFA" w:rsidRDefault="00E13BFA" w:rsidP="00E13BFA">
      <w:pPr>
        <w:widowControl w:val="0"/>
        <w:suppressAutoHyphens/>
        <w:autoSpaceDN w:val="0"/>
        <w:jc w:val="left"/>
        <w:textAlignment w:val="baseline"/>
        <w:rPr>
          <w:rFonts w:eastAsia="Calibri"/>
          <w:b/>
          <w:color w:val="auto"/>
          <w:kern w:val="3"/>
          <w:sz w:val="22"/>
          <w:szCs w:val="22"/>
          <w:shd w:val="clear" w:color="auto" w:fill="auto"/>
          <w:lang w:eastAsia="zh-CN" w:bidi="hi-IN"/>
        </w:rPr>
      </w:pPr>
    </w:p>
    <w:p w14:paraId="6C18A81A" w14:textId="77777777" w:rsidR="00E13BFA" w:rsidRPr="00E13BFA" w:rsidRDefault="00E13BFA" w:rsidP="00E13BFA">
      <w:pPr>
        <w:widowControl w:val="0"/>
        <w:suppressAutoHyphens/>
        <w:autoSpaceDN w:val="0"/>
        <w:jc w:val="left"/>
        <w:textAlignment w:val="baseline"/>
        <w:rPr>
          <w:rFonts w:eastAsia="Calibri"/>
          <w:b/>
          <w:color w:val="auto"/>
          <w:kern w:val="3"/>
          <w:sz w:val="22"/>
          <w:szCs w:val="22"/>
          <w:shd w:val="clear" w:color="auto" w:fill="auto"/>
          <w:lang w:eastAsia="zh-CN" w:bidi="hi-IN"/>
        </w:rPr>
      </w:pPr>
      <w:r w:rsidRPr="00E13BFA">
        <w:rPr>
          <w:rFonts w:eastAsia="Calibri"/>
          <w:b/>
          <w:color w:val="auto"/>
          <w:kern w:val="3"/>
          <w:sz w:val="22"/>
          <w:szCs w:val="22"/>
          <w:shd w:val="clear" w:color="auto" w:fill="auto"/>
          <w:lang w:eastAsia="zh-CN" w:bidi="hi-IN"/>
        </w:rPr>
        <w:t>Основное техническое обслуживание</w:t>
      </w:r>
    </w:p>
    <w:tbl>
      <w:tblPr>
        <w:tblW w:w="10348" w:type="dxa"/>
        <w:tblInd w:w="6" w:type="dxa"/>
        <w:tblLayout w:type="fixed"/>
        <w:tblCellMar>
          <w:left w:w="10" w:type="dxa"/>
          <w:right w:w="10" w:type="dxa"/>
        </w:tblCellMar>
        <w:tblLook w:val="0000" w:firstRow="0" w:lastRow="0" w:firstColumn="0" w:lastColumn="0" w:noHBand="0" w:noVBand="0"/>
      </w:tblPr>
      <w:tblGrid>
        <w:gridCol w:w="2977"/>
        <w:gridCol w:w="7371"/>
      </w:tblGrid>
      <w:tr w:rsidR="00E13BFA" w:rsidRPr="00E13BFA" w14:paraId="54DF607F" w14:textId="77777777" w:rsidTr="000B630B">
        <w:tc>
          <w:tcPr>
            <w:tcW w:w="2977" w:type="dxa"/>
            <w:tcBorders>
              <w:top w:val="single" w:sz="8" w:space="0" w:color="000000"/>
              <w:left w:val="single" w:sz="8" w:space="0" w:color="000000"/>
              <w:bottom w:val="single" w:sz="8" w:space="0" w:color="000000"/>
            </w:tcBorders>
            <w:tcMar>
              <w:top w:w="28" w:type="dxa"/>
              <w:left w:w="28" w:type="dxa"/>
              <w:bottom w:w="28" w:type="dxa"/>
              <w:right w:w="28" w:type="dxa"/>
            </w:tcMar>
          </w:tcPr>
          <w:p w14:paraId="08F5ED47" w14:textId="77777777" w:rsidR="00E13BFA" w:rsidRPr="00E13BFA" w:rsidRDefault="00E13BFA" w:rsidP="00E13BFA">
            <w:pPr>
              <w:widowControl w:val="0"/>
              <w:suppressAutoHyphens/>
              <w:autoSpaceDN w:val="0"/>
              <w:ind w:left="40"/>
              <w:jc w:val="left"/>
              <w:textAlignment w:val="baseline"/>
              <w:rPr>
                <w:rFonts w:eastAsia="Calibri"/>
                <w:b/>
                <w:color w:val="000000"/>
                <w:kern w:val="3"/>
                <w:sz w:val="22"/>
                <w:szCs w:val="22"/>
                <w:shd w:val="clear" w:color="auto" w:fill="auto"/>
                <w:lang w:eastAsia="zh-CN" w:bidi="hi-IN"/>
              </w:rPr>
            </w:pPr>
            <w:r w:rsidRPr="00E13BFA">
              <w:rPr>
                <w:rFonts w:eastAsia="Calibri"/>
                <w:b/>
                <w:color w:val="000000"/>
                <w:kern w:val="3"/>
                <w:sz w:val="22"/>
                <w:szCs w:val="22"/>
                <w:shd w:val="clear" w:color="auto" w:fill="auto"/>
                <w:lang w:eastAsia="zh-CN" w:bidi="hi-IN"/>
              </w:rPr>
              <w:t>Деталь</w:t>
            </w:r>
          </w:p>
        </w:tc>
        <w:tc>
          <w:tcPr>
            <w:tcW w:w="7371" w:type="dxa"/>
            <w:tcBorders>
              <w:top w:val="single" w:sz="8" w:space="0" w:color="000000"/>
              <w:left w:val="single" w:sz="8" w:space="0" w:color="000000"/>
              <w:bottom w:val="single" w:sz="8" w:space="0" w:color="000000"/>
              <w:right w:val="single" w:sz="8" w:space="0" w:color="000000"/>
            </w:tcBorders>
            <w:tcMar>
              <w:top w:w="28" w:type="dxa"/>
              <w:left w:w="14" w:type="dxa"/>
              <w:bottom w:w="28" w:type="dxa"/>
              <w:right w:w="28" w:type="dxa"/>
            </w:tcMar>
          </w:tcPr>
          <w:p w14:paraId="5D9C6BC6" w14:textId="77777777" w:rsidR="00E13BFA" w:rsidRPr="00E13BFA" w:rsidRDefault="00E13BFA" w:rsidP="00E13BFA">
            <w:pPr>
              <w:widowControl w:val="0"/>
              <w:suppressAutoHyphens/>
              <w:autoSpaceDN w:val="0"/>
              <w:ind w:left="20"/>
              <w:jc w:val="left"/>
              <w:textAlignment w:val="baseline"/>
              <w:rPr>
                <w:rFonts w:eastAsia="Calibri"/>
                <w:b/>
                <w:color w:val="000000"/>
                <w:kern w:val="3"/>
                <w:sz w:val="22"/>
                <w:szCs w:val="22"/>
                <w:shd w:val="clear" w:color="auto" w:fill="auto"/>
                <w:lang w:eastAsia="zh-CN" w:bidi="hi-IN"/>
              </w:rPr>
            </w:pPr>
            <w:r w:rsidRPr="00E13BFA">
              <w:rPr>
                <w:rFonts w:eastAsia="Calibri"/>
                <w:b/>
                <w:color w:val="000000"/>
                <w:kern w:val="3"/>
                <w:sz w:val="22"/>
                <w:szCs w:val="22"/>
                <w:shd w:val="clear" w:color="auto" w:fill="auto"/>
                <w:lang w:eastAsia="zh-CN" w:bidi="hi-IN"/>
              </w:rPr>
              <w:t>Рекомендуемые действия</w:t>
            </w:r>
          </w:p>
        </w:tc>
      </w:tr>
      <w:tr w:rsidR="00E13BFA" w:rsidRPr="00E13BFA" w14:paraId="13A53FE5" w14:textId="77777777" w:rsidTr="000B630B">
        <w:tc>
          <w:tcPr>
            <w:tcW w:w="2977" w:type="dxa"/>
            <w:tcBorders>
              <w:left w:val="single" w:sz="8" w:space="0" w:color="000000"/>
              <w:bottom w:val="single" w:sz="8" w:space="0" w:color="000000"/>
            </w:tcBorders>
            <w:tcMar>
              <w:top w:w="28" w:type="dxa"/>
              <w:left w:w="14" w:type="dxa"/>
              <w:bottom w:w="28" w:type="dxa"/>
              <w:right w:w="28" w:type="dxa"/>
            </w:tcMar>
          </w:tcPr>
          <w:p w14:paraId="1885D29D" w14:textId="77777777" w:rsidR="00E13BFA" w:rsidRPr="00E13BFA" w:rsidRDefault="00E13BFA" w:rsidP="00E13BFA">
            <w:pPr>
              <w:widowControl w:val="0"/>
              <w:suppressAutoHyphens/>
              <w:autoSpaceDN w:val="0"/>
              <w:ind w:left="4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 xml:space="preserve">Проверка изоляции, приводы до 1,1 </w:t>
            </w:r>
            <w:proofErr w:type="spellStart"/>
            <w:r w:rsidRPr="00E13BFA">
              <w:rPr>
                <w:rFonts w:eastAsia="Calibri"/>
                <w:color w:val="auto"/>
                <w:kern w:val="3"/>
                <w:sz w:val="22"/>
                <w:szCs w:val="22"/>
                <w:shd w:val="clear" w:color="auto" w:fill="auto"/>
                <w:lang w:eastAsia="zh-CN" w:bidi="hi-IN"/>
              </w:rPr>
              <w:t>кВ</w:t>
            </w:r>
            <w:proofErr w:type="spellEnd"/>
          </w:p>
        </w:tc>
        <w:tc>
          <w:tcPr>
            <w:tcW w:w="7371" w:type="dxa"/>
            <w:tcBorders>
              <w:left w:val="single" w:sz="8" w:space="0" w:color="000000"/>
              <w:bottom w:val="single" w:sz="8" w:space="0" w:color="000000"/>
              <w:right w:val="single" w:sz="8" w:space="0" w:color="000000"/>
            </w:tcBorders>
            <w:tcMar>
              <w:top w:w="28" w:type="dxa"/>
              <w:left w:w="14" w:type="dxa"/>
              <w:bottom w:w="28" w:type="dxa"/>
              <w:right w:w="28" w:type="dxa"/>
            </w:tcMar>
          </w:tcPr>
          <w:p w14:paraId="60ED88C8" w14:textId="77777777" w:rsidR="00E13BFA" w:rsidRPr="00E13BFA" w:rsidRDefault="00E13BFA" w:rsidP="00E13BFA">
            <w:pPr>
              <w:widowControl w:val="0"/>
              <w:suppressAutoHyphens/>
              <w:autoSpaceDN w:val="0"/>
              <w:ind w:left="2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Убедитесь в том, что сопротивление между землей и фазой составляет не менее 5 МОм.</w:t>
            </w:r>
          </w:p>
        </w:tc>
      </w:tr>
      <w:tr w:rsidR="00E13BFA" w:rsidRPr="00E13BFA" w14:paraId="425D31D8" w14:textId="77777777" w:rsidTr="000B630B">
        <w:tc>
          <w:tcPr>
            <w:tcW w:w="2977" w:type="dxa"/>
            <w:tcBorders>
              <w:left w:val="single" w:sz="8" w:space="0" w:color="000000"/>
              <w:bottom w:val="single" w:sz="8" w:space="0" w:color="000000"/>
            </w:tcBorders>
            <w:tcMar>
              <w:top w:w="28" w:type="dxa"/>
              <w:left w:w="14" w:type="dxa"/>
              <w:bottom w:w="28" w:type="dxa"/>
              <w:right w:w="28" w:type="dxa"/>
            </w:tcMar>
          </w:tcPr>
          <w:p w14:paraId="4590E27F" w14:textId="77777777" w:rsidR="00E13BFA" w:rsidRPr="00E13BFA" w:rsidRDefault="00E13BFA" w:rsidP="00E13BFA">
            <w:pPr>
              <w:widowControl w:val="0"/>
              <w:suppressAutoHyphens/>
              <w:autoSpaceDN w:val="0"/>
              <w:ind w:left="4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 xml:space="preserve">Проверка изоляции, приводы 1,2 — 6,6 </w:t>
            </w:r>
            <w:proofErr w:type="spellStart"/>
            <w:r w:rsidRPr="00E13BFA">
              <w:rPr>
                <w:rFonts w:eastAsia="Calibri"/>
                <w:color w:val="auto"/>
                <w:kern w:val="3"/>
                <w:sz w:val="22"/>
                <w:szCs w:val="22"/>
                <w:shd w:val="clear" w:color="auto" w:fill="auto"/>
                <w:lang w:eastAsia="zh-CN" w:bidi="hi-IN"/>
              </w:rPr>
              <w:t>кВ</w:t>
            </w:r>
            <w:proofErr w:type="spellEnd"/>
          </w:p>
        </w:tc>
        <w:tc>
          <w:tcPr>
            <w:tcW w:w="7371" w:type="dxa"/>
            <w:tcBorders>
              <w:left w:val="single" w:sz="8" w:space="0" w:color="000000"/>
              <w:bottom w:val="single" w:sz="8" w:space="0" w:color="000000"/>
              <w:right w:val="single" w:sz="8" w:space="0" w:color="000000"/>
            </w:tcBorders>
            <w:tcMar>
              <w:top w:w="28" w:type="dxa"/>
              <w:left w:w="14" w:type="dxa"/>
              <w:bottom w:w="28" w:type="dxa"/>
              <w:right w:w="28" w:type="dxa"/>
            </w:tcMar>
          </w:tcPr>
          <w:p w14:paraId="624E05B7" w14:textId="77777777" w:rsidR="00E13BFA" w:rsidRPr="00E13BFA" w:rsidRDefault="00E13BFA" w:rsidP="00E13BFA">
            <w:pPr>
              <w:widowControl w:val="0"/>
              <w:suppressAutoHyphens/>
              <w:autoSpaceDN w:val="0"/>
              <w:ind w:left="20" w:right="96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1. Убедитесь в том, что сопротивление между землей и фазой превышает минимальное значение напряжения двигателя.</w:t>
            </w:r>
          </w:p>
          <w:p w14:paraId="663E26AE" w14:textId="77777777" w:rsidR="00E13BFA" w:rsidRPr="00E13BFA" w:rsidRDefault="00E13BFA" w:rsidP="00E13BFA">
            <w:pPr>
              <w:widowControl w:val="0"/>
              <w:suppressAutoHyphens/>
              <w:autoSpaceDN w:val="0"/>
              <w:ind w:left="2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Рекомендованное испытательное напряжение: 500 В постоянного тока (максимальное значение: 1000 В постоянного тока). Допустимое значение сопротивления варьируется в зависимости от напряжения двигателя. Минимальное значение при температуре 25 °С должно составлять 5 МОм/</w:t>
            </w:r>
            <w:proofErr w:type="spellStart"/>
            <w:r w:rsidRPr="00E13BFA">
              <w:rPr>
                <w:rFonts w:eastAsia="Calibri"/>
                <w:color w:val="auto"/>
                <w:kern w:val="3"/>
                <w:sz w:val="22"/>
                <w:szCs w:val="22"/>
                <w:shd w:val="clear" w:color="auto" w:fill="auto"/>
                <w:lang w:eastAsia="zh-CN" w:bidi="hi-IN"/>
              </w:rPr>
              <w:t>кВ.</w:t>
            </w:r>
            <w:proofErr w:type="spellEnd"/>
          </w:p>
          <w:p w14:paraId="795EBBF2" w14:textId="77777777" w:rsidR="00E13BFA" w:rsidRPr="00E13BFA" w:rsidRDefault="00E13BFA" w:rsidP="00E13BFA">
            <w:pPr>
              <w:widowControl w:val="0"/>
              <w:suppressAutoHyphens/>
              <w:autoSpaceDN w:val="0"/>
              <w:ind w:left="2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 xml:space="preserve">Например, при использовании двигателя 6 </w:t>
            </w:r>
            <w:proofErr w:type="spellStart"/>
            <w:r w:rsidRPr="00E13BFA">
              <w:rPr>
                <w:rFonts w:eastAsia="Calibri"/>
                <w:color w:val="auto"/>
                <w:kern w:val="3"/>
                <w:sz w:val="22"/>
                <w:szCs w:val="22"/>
                <w:shd w:val="clear" w:color="auto" w:fill="auto"/>
                <w:lang w:eastAsia="zh-CN" w:bidi="hi-IN"/>
              </w:rPr>
              <w:t>кВ</w:t>
            </w:r>
            <w:proofErr w:type="spellEnd"/>
            <w:r w:rsidRPr="00E13BFA">
              <w:rPr>
                <w:rFonts w:eastAsia="Calibri"/>
                <w:color w:val="auto"/>
                <w:kern w:val="3"/>
                <w:sz w:val="22"/>
                <w:szCs w:val="22"/>
                <w:shd w:val="clear" w:color="auto" w:fill="auto"/>
                <w:lang w:eastAsia="zh-CN" w:bidi="hi-IN"/>
              </w:rPr>
              <w:t xml:space="preserve"> сопротивление между землей и фазой должно быть не менее 30 МОм.</w:t>
            </w:r>
          </w:p>
        </w:tc>
      </w:tr>
      <w:tr w:rsidR="00E13BFA" w:rsidRPr="00E13BFA" w14:paraId="20242B86" w14:textId="77777777" w:rsidTr="000B630B">
        <w:tc>
          <w:tcPr>
            <w:tcW w:w="2977" w:type="dxa"/>
            <w:tcBorders>
              <w:left w:val="single" w:sz="8" w:space="0" w:color="000000"/>
              <w:bottom w:val="single" w:sz="8" w:space="0" w:color="000000"/>
            </w:tcBorders>
            <w:tcMar>
              <w:top w:w="28" w:type="dxa"/>
              <w:left w:w="14" w:type="dxa"/>
              <w:bottom w:w="28" w:type="dxa"/>
              <w:right w:w="28" w:type="dxa"/>
            </w:tcMar>
          </w:tcPr>
          <w:p w14:paraId="0C4DF9EC" w14:textId="77777777" w:rsidR="00E13BFA" w:rsidRPr="00E13BFA" w:rsidRDefault="00E13BFA" w:rsidP="00E13BFA">
            <w:pPr>
              <w:widowControl w:val="0"/>
              <w:suppressAutoHyphens/>
              <w:autoSpaceDN w:val="0"/>
              <w:ind w:left="4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Кабель</w:t>
            </w:r>
          </w:p>
        </w:tc>
        <w:tc>
          <w:tcPr>
            <w:tcW w:w="7371" w:type="dxa"/>
            <w:tcBorders>
              <w:left w:val="single" w:sz="8" w:space="0" w:color="000000"/>
              <w:bottom w:val="single" w:sz="8" w:space="0" w:color="000000"/>
              <w:right w:val="single" w:sz="8" w:space="0" w:color="000000"/>
            </w:tcBorders>
            <w:tcMar>
              <w:top w:w="28" w:type="dxa"/>
              <w:left w:w="14" w:type="dxa"/>
              <w:bottom w:w="28" w:type="dxa"/>
              <w:right w:w="28" w:type="dxa"/>
            </w:tcMar>
          </w:tcPr>
          <w:p w14:paraId="26798D08" w14:textId="77777777" w:rsidR="00E13BFA" w:rsidRPr="00E13BFA" w:rsidRDefault="00E13BFA" w:rsidP="00E13BFA">
            <w:pPr>
              <w:widowControl w:val="0"/>
              <w:suppressAutoHyphens/>
              <w:autoSpaceDN w:val="0"/>
              <w:ind w:left="2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Убедитесь в том, что резиновая оболочка кабеля не повреждена. При необходимости произведите замену.</w:t>
            </w:r>
          </w:p>
        </w:tc>
      </w:tr>
      <w:tr w:rsidR="00E13BFA" w:rsidRPr="00E13BFA" w14:paraId="657AA57B" w14:textId="77777777" w:rsidTr="000B630B">
        <w:tc>
          <w:tcPr>
            <w:tcW w:w="2977" w:type="dxa"/>
            <w:tcBorders>
              <w:left w:val="single" w:sz="8" w:space="0" w:color="000000"/>
              <w:bottom w:val="single" w:sz="8" w:space="0" w:color="000000"/>
            </w:tcBorders>
            <w:tcMar>
              <w:top w:w="28" w:type="dxa"/>
              <w:left w:w="14" w:type="dxa"/>
              <w:bottom w:w="28" w:type="dxa"/>
              <w:right w:w="28" w:type="dxa"/>
            </w:tcMar>
          </w:tcPr>
          <w:p w14:paraId="26A66F53" w14:textId="77777777" w:rsidR="00E13BFA" w:rsidRPr="00E13BFA" w:rsidRDefault="00E13BFA" w:rsidP="00E13BFA">
            <w:pPr>
              <w:widowControl w:val="0"/>
              <w:suppressAutoHyphens/>
              <w:autoSpaceDN w:val="0"/>
              <w:ind w:left="4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Маслонаполненная</w:t>
            </w:r>
          </w:p>
          <w:p w14:paraId="5A098D1B" w14:textId="77777777" w:rsidR="00E13BFA" w:rsidRPr="00E13BFA" w:rsidRDefault="00E13BFA" w:rsidP="00E13BFA">
            <w:pPr>
              <w:widowControl w:val="0"/>
              <w:suppressAutoHyphens/>
              <w:autoSpaceDN w:val="0"/>
              <w:ind w:left="4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камера</w:t>
            </w:r>
          </w:p>
        </w:tc>
        <w:tc>
          <w:tcPr>
            <w:tcW w:w="7371" w:type="dxa"/>
            <w:tcBorders>
              <w:left w:val="single" w:sz="8" w:space="0" w:color="000000"/>
              <w:bottom w:val="single" w:sz="8" w:space="0" w:color="000000"/>
              <w:right w:val="single" w:sz="8" w:space="0" w:color="000000"/>
            </w:tcBorders>
            <w:tcMar>
              <w:top w:w="28" w:type="dxa"/>
              <w:left w:w="14" w:type="dxa"/>
              <w:bottom w:w="28" w:type="dxa"/>
              <w:right w:w="28" w:type="dxa"/>
            </w:tcMar>
          </w:tcPr>
          <w:p w14:paraId="3B77295D" w14:textId="77777777" w:rsidR="00E13BFA" w:rsidRPr="00E13BFA" w:rsidRDefault="00E13BFA" w:rsidP="00E13BFA">
            <w:pPr>
              <w:widowControl w:val="0"/>
              <w:suppressAutoHyphens/>
              <w:autoSpaceDN w:val="0"/>
              <w:ind w:left="2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Замените масло.</w:t>
            </w:r>
          </w:p>
        </w:tc>
      </w:tr>
      <w:tr w:rsidR="00E13BFA" w:rsidRPr="00E13BFA" w14:paraId="3836FC49" w14:textId="77777777" w:rsidTr="000B630B">
        <w:tc>
          <w:tcPr>
            <w:tcW w:w="2977" w:type="dxa"/>
            <w:tcBorders>
              <w:left w:val="single" w:sz="8" w:space="0" w:color="000000"/>
              <w:bottom w:val="single" w:sz="8" w:space="0" w:color="000000"/>
            </w:tcBorders>
            <w:tcMar>
              <w:top w:w="28" w:type="dxa"/>
              <w:left w:w="14" w:type="dxa"/>
              <w:bottom w:w="28" w:type="dxa"/>
              <w:right w:w="28" w:type="dxa"/>
            </w:tcMar>
          </w:tcPr>
          <w:p w14:paraId="2D2B5193" w14:textId="77777777" w:rsidR="00E13BFA" w:rsidRPr="00E13BFA" w:rsidRDefault="00E13BFA" w:rsidP="00E13BFA">
            <w:pPr>
              <w:widowControl w:val="0"/>
              <w:suppressAutoHyphens/>
              <w:autoSpaceDN w:val="0"/>
              <w:ind w:left="4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Общий демонтаж и очистка</w:t>
            </w:r>
          </w:p>
        </w:tc>
        <w:tc>
          <w:tcPr>
            <w:tcW w:w="7371" w:type="dxa"/>
            <w:tcBorders>
              <w:left w:val="single" w:sz="8" w:space="0" w:color="000000"/>
              <w:bottom w:val="single" w:sz="8" w:space="0" w:color="000000"/>
              <w:right w:val="single" w:sz="8" w:space="0" w:color="000000"/>
            </w:tcBorders>
            <w:tcMar>
              <w:top w:w="28" w:type="dxa"/>
              <w:left w:w="14" w:type="dxa"/>
              <w:bottom w:w="28" w:type="dxa"/>
              <w:right w:w="28" w:type="dxa"/>
            </w:tcMar>
          </w:tcPr>
          <w:p w14:paraId="71E551D6" w14:textId="77777777" w:rsidR="00E13BFA" w:rsidRPr="00E13BFA" w:rsidRDefault="00E13BFA" w:rsidP="00E13BFA">
            <w:pPr>
              <w:widowControl w:val="0"/>
              <w:suppressAutoHyphens/>
              <w:autoSpaceDN w:val="0"/>
              <w:jc w:val="left"/>
              <w:textAlignment w:val="baseline"/>
              <w:rPr>
                <w:rFonts w:eastAsia="Segoe UI"/>
                <w:color w:val="000000"/>
                <w:kern w:val="3"/>
                <w:sz w:val="22"/>
                <w:szCs w:val="22"/>
                <w:shd w:val="clear" w:color="auto" w:fill="auto"/>
                <w:lang w:eastAsia="zh-CN" w:bidi="hi-IN"/>
              </w:rPr>
            </w:pPr>
            <w:r w:rsidRPr="00E13BFA">
              <w:rPr>
                <w:rFonts w:eastAsia="Calibri"/>
                <w:color w:val="000000"/>
                <w:kern w:val="3"/>
                <w:sz w:val="22"/>
                <w:szCs w:val="22"/>
                <w:shd w:val="clear" w:color="auto" w:fill="auto"/>
                <w:lang w:eastAsia="zh-CN" w:bidi="hi-IN"/>
              </w:rPr>
              <w:t xml:space="preserve">1. </w:t>
            </w:r>
            <w:r w:rsidRPr="00E13BFA">
              <w:rPr>
                <w:rFonts w:eastAsia="Calibri"/>
                <w:color w:val="auto"/>
                <w:kern w:val="3"/>
                <w:sz w:val="22"/>
                <w:szCs w:val="22"/>
                <w:shd w:val="clear" w:color="auto" w:fill="auto"/>
                <w:lang w:eastAsia="zh-CN" w:bidi="hi-IN"/>
              </w:rPr>
              <w:t>Произведите полную разборку насоса.</w:t>
            </w:r>
          </w:p>
          <w:p w14:paraId="05816BFE" w14:textId="77777777" w:rsidR="00E13BFA" w:rsidRPr="00E13BFA" w:rsidRDefault="00E13BFA" w:rsidP="00E13BFA">
            <w:pPr>
              <w:widowControl w:val="0"/>
              <w:suppressAutoHyphens/>
              <w:autoSpaceDN w:val="0"/>
              <w:jc w:val="left"/>
              <w:textAlignment w:val="baseline"/>
              <w:rPr>
                <w:rFonts w:eastAsia="Segoe UI"/>
                <w:color w:val="000000"/>
                <w:kern w:val="3"/>
                <w:sz w:val="22"/>
                <w:szCs w:val="22"/>
                <w:shd w:val="clear" w:color="auto" w:fill="auto"/>
                <w:lang w:eastAsia="zh-CN" w:bidi="hi-IN"/>
              </w:rPr>
            </w:pPr>
            <w:r w:rsidRPr="00E13BFA">
              <w:rPr>
                <w:rFonts w:eastAsia="Calibri"/>
                <w:color w:val="000000"/>
                <w:kern w:val="3"/>
                <w:sz w:val="22"/>
                <w:szCs w:val="22"/>
                <w:shd w:val="clear" w:color="auto" w:fill="auto"/>
                <w:lang w:eastAsia="zh-CN" w:bidi="hi-IN"/>
              </w:rPr>
              <w:t xml:space="preserve">2. </w:t>
            </w:r>
            <w:r w:rsidRPr="00E13BFA">
              <w:rPr>
                <w:rFonts w:eastAsia="Calibri"/>
                <w:color w:val="auto"/>
                <w:kern w:val="3"/>
                <w:sz w:val="22"/>
                <w:szCs w:val="22"/>
                <w:shd w:val="clear" w:color="auto" w:fill="auto"/>
                <w:lang w:eastAsia="zh-CN" w:bidi="hi-IN"/>
              </w:rPr>
              <w:t>Выполните очистку всех деталей.</w:t>
            </w:r>
          </w:p>
          <w:p w14:paraId="51189C74" w14:textId="77777777" w:rsidR="00E13BFA" w:rsidRPr="00E13BFA" w:rsidRDefault="00E13BFA" w:rsidP="00E13BFA">
            <w:pPr>
              <w:widowControl w:val="0"/>
              <w:suppressAutoHyphens/>
              <w:autoSpaceDN w:val="0"/>
              <w:jc w:val="left"/>
              <w:textAlignment w:val="baseline"/>
              <w:rPr>
                <w:rFonts w:eastAsia="Segoe UI"/>
                <w:color w:val="000000"/>
                <w:kern w:val="3"/>
                <w:sz w:val="22"/>
                <w:szCs w:val="22"/>
                <w:shd w:val="clear" w:color="auto" w:fill="auto"/>
                <w:lang w:eastAsia="zh-CN" w:bidi="hi-IN"/>
              </w:rPr>
            </w:pPr>
            <w:r w:rsidRPr="00E13BFA">
              <w:rPr>
                <w:rFonts w:eastAsia="Calibri"/>
                <w:color w:val="000000"/>
                <w:kern w:val="3"/>
                <w:sz w:val="22"/>
                <w:szCs w:val="22"/>
                <w:shd w:val="clear" w:color="auto" w:fill="auto"/>
                <w:lang w:eastAsia="zh-CN" w:bidi="hi-IN"/>
              </w:rPr>
              <w:t xml:space="preserve">3. </w:t>
            </w:r>
            <w:r w:rsidRPr="00E13BFA">
              <w:rPr>
                <w:rFonts w:eastAsia="Calibri"/>
                <w:color w:val="auto"/>
                <w:kern w:val="3"/>
                <w:sz w:val="22"/>
                <w:szCs w:val="22"/>
                <w:shd w:val="clear" w:color="auto" w:fill="auto"/>
                <w:lang w:eastAsia="zh-CN" w:bidi="hi-IN"/>
              </w:rPr>
              <w:t>Замените подшипники, уплотнительные кольца и уплотнения.</w:t>
            </w:r>
          </w:p>
        </w:tc>
      </w:tr>
      <w:tr w:rsidR="00E13BFA" w:rsidRPr="00E13BFA" w14:paraId="4A25C274" w14:textId="77777777" w:rsidTr="000B630B">
        <w:tc>
          <w:tcPr>
            <w:tcW w:w="2977" w:type="dxa"/>
            <w:tcBorders>
              <w:left w:val="single" w:sz="8" w:space="0" w:color="000000"/>
              <w:bottom w:val="single" w:sz="8" w:space="0" w:color="000000"/>
            </w:tcBorders>
            <w:tcMar>
              <w:top w:w="28" w:type="dxa"/>
              <w:left w:w="14" w:type="dxa"/>
              <w:bottom w:w="28" w:type="dxa"/>
              <w:right w:w="28" w:type="dxa"/>
            </w:tcMar>
          </w:tcPr>
          <w:p w14:paraId="307956CF" w14:textId="77777777" w:rsidR="00E13BFA" w:rsidRPr="00E13BFA" w:rsidRDefault="00E13BFA" w:rsidP="00E13BFA">
            <w:pPr>
              <w:widowControl w:val="0"/>
              <w:suppressAutoHyphens/>
              <w:autoSpaceDN w:val="0"/>
              <w:ind w:left="4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Подшипники</w:t>
            </w:r>
          </w:p>
        </w:tc>
        <w:tc>
          <w:tcPr>
            <w:tcW w:w="7371" w:type="dxa"/>
            <w:tcBorders>
              <w:left w:val="single" w:sz="8" w:space="0" w:color="000000"/>
              <w:bottom w:val="single" w:sz="8" w:space="0" w:color="000000"/>
              <w:right w:val="single" w:sz="8" w:space="0" w:color="000000"/>
            </w:tcBorders>
            <w:tcMar>
              <w:top w:w="28" w:type="dxa"/>
              <w:left w:w="14" w:type="dxa"/>
              <w:bottom w:w="28" w:type="dxa"/>
              <w:right w:w="28" w:type="dxa"/>
            </w:tcMar>
          </w:tcPr>
          <w:p w14:paraId="3A041852" w14:textId="77777777" w:rsidR="00E13BFA" w:rsidRPr="00E13BFA" w:rsidRDefault="00E13BFA" w:rsidP="00E13BFA">
            <w:pPr>
              <w:widowControl w:val="0"/>
              <w:suppressAutoHyphens/>
              <w:autoSpaceDN w:val="0"/>
              <w:ind w:left="2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Замените подшипники новыми.</w:t>
            </w:r>
          </w:p>
        </w:tc>
      </w:tr>
      <w:tr w:rsidR="00E13BFA" w:rsidRPr="00E13BFA" w14:paraId="1A0A099E" w14:textId="77777777" w:rsidTr="000B630B">
        <w:tc>
          <w:tcPr>
            <w:tcW w:w="2977" w:type="dxa"/>
            <w:tcBorders>
              <w:left w:val="single" w:sz="8" w:space="0" w:color="000000"/>
              <w:bottom w:val="single" w:sz="8" w:space="0" w:color="000000"/>
            </w:tcBorders>
            <w:tcMar>
              <w:top w:w="28" w:type="dxa"/>
              <w:left w:w="14" w:type="dxa"/>
              <w:bottom w:w="28" w:type="dxa"/>
              <w:right w:w="28" w:type="dxa"/>
            </w:tcMar>
          </w:tcPr>
          <w:p w14:paraId="25A1AC9E" w14:textId="77777777" w:rsidR="00E13BFA" w:rsidRPr="00E13BFA" w:rsidRDefault="00E13BFA" w:rsidP="00E13BFA">
            <w:pPr>
              <w:widowControl w:val="0"/>
              <w:suppressAutoHyphens/>
              <w:autoSpaceDN w:val="0"/>
              <w:ind w:left="4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Уплотнительные кольца и другие резиновые уплотнительные части</w:t>
            </w:r>
          </w:p>
        </w:tc>
        <w:tc>
          <w:tcPr>
            <w:tcW w:w="7371" w:type="dxa"/>
            <w:tcBorders>
              <w:left w:val="single" w:sz="8" w:space="0" w:color="000000"/>
              <w:bottom w:val="single" w:sz="8" w:space="0" w:color="000000"/>
              <w:right w:val="single" w:sz="8" w:space="0" w:color="000000"/>
            </w:tcBorders>
            <w:tcMar>
              <w:top w:w="28" w:type="dxa"/>
              <w:left w:w="14" w:type="dxa"/>
              <w:bottom w:w="28" w:type="dxa"/>
              <w:right w:w="28" w:type="dxa"/>
            </w:tcMar>
          </w:tcPr>
          <w:p w14:paraId="4667E005" w14:textId="77777777" w:rsidR="00E13BFA" w:rsidRPr="00E13BFA" w:rsidRDefault="00E13BFA" w:rsidP="00E13BFA">
            <w:pPr>
              <w:widowControl w:val="0"/>
              <w:suppressAutoHyphens/>
              <w:autoSpaceDN w:val="0"/>
              <w:ind w:left="2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Замените уплотнительные кольца и другие резиновые уплотнительные части.</w:t>
            </w:r>
          </w:p>
        </w:tc>
      </w:tr>
      <w:tr w:rsidR="00E13BFA" w:rsidRPr="00E13BFA" w14:paraId="07611713" w14:textId="77777777" w:rsidTr="000B630B">
        <w:tc>
          <w:tcPr>
            <w:tcW w:w="2977" w:type="dxa"/>
            <w:tcBorders>
              <w:left w:val="single" w:sz="8" w:space="0" w:color="000000"/>
              <w:bottom w:val="single" w:sz="8" w:space="0" w:color="000000"/>
            </w:tcBorders>
            <w:tcMar>
              <w:top w:w="28" w:type="dxa"/>
              <w:left w:w="14" w:type="dxa"/>
              <w:bottom w:w="28" w:type="dxa"/>
              <w:right w:w="28" w:type="dxa"/>
            </w:tcMar>
          </w:tcPr>
          <w:p w14:paraId="0E1FB829" w14:textId="77777777" w:rsidR="00E13BFA" w:rsidRPr="00E13BFA" w:rsidRDefault="00E13BFA" w:rsidP="00E13BFA">
            <w:pPr>
              <w:widowControl w:val="0"/>
              <w:suppressAutoHyphens/>
              <w:autoSpaceDN w:val="0"/>
              <w:ind w:left="4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Уплотнения</w:t>
            </w:r>
          </w:p>
        </w:tc>
        <w:tc>
          <w:tcPr>
            <w:tcW w:w="7371" w:type="dxa"/>
            <w:tcBorders>
              <w:left w:val="single" w:sz="8" w:space="0" w:color="000000"/>
              <w:bottom w:val="single" w:sz="8" w:space="0" w:color="000000"/>
              <w:right w:val="single" w:sz="8" w:space="0" w:color="000000"/>
            </w:tcBorders>
            <w:tcMar>
              <w:top w:w="28" w:type="dxa"/>
              <w:left w:w="14" w:type="dxa"/>
              <w:bottom w:w="28" w:type="dxa"/>
              <w:right w:w="28" w:type="dxa"/>
            </w:tcMar>
          </w:tcPr>
          <w:p w14:paraId="71E8B47D" w14:textId="77777777" w:rsidR="00E13BFA" w:rsidRPr="00E13BFA" w:rsidRDefault="00E13BFA" w:rsidP="00E13BFA">
            <w:pPr>
              <w:widowControl w:val="0"/>
              <w:suppressAutoHyphens/>
              <w:autoSpaceDN w:val="0"/>
              <w:ind w:left="2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Замените новыми.</w:t>
            </w:r>
          </w:p>
        </w:tc>
      </w:tr>
      <w:tr w:rsidR="00E13BFA" w:rsidRPr="00E13BFA" w14:paraId="6F42F734" w14:textId="77777777" w:rsidTr="000B630B">
        <w:tc>
          <w:tcPr>
            <w:tcW w:w="2977" w:type="dxa"/>
            <w:tcBorders>
              <w:left w:val="single" w:sz="8" w:space="0" w:color="000000"/>
              <w:bottom w:val="single" w:sz="8" w:space="0" w:color="000000"/>
            </w:tcBorders>
            <w:tcMar>
              <w:top w:w="28" w:type="dxa"/>
              <w:left w:w="14" w:type="dxa"/>
              <w:bottom w:w="28" w:type="dxa"/>
              <w:right w:w="28" w:type="dxa"/>
            </w:tcMar>
          </w:tcPr>
          <w:p w14:paraId="32BEEA87" w14:textId="77777777" w:rsidR="00E13BFA" w:rsidRPr="00E13BFA" w:rsidRDefault="00E13BFA" w:rsidP="00E13BFA">
            <w:pPr>
              <w:widowControl w:val="0"/>
              <w:suppressAutoHyphens/>
              <w:autoSpaceDN w:val="0"/>
              <w:ind w:left="4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Датчики</w:t>
            </w:r>
          </w:p>
        </w:tc>
        <w:tc>
          <w:tcPr>
            <w:tcW w:w="7371" w:type="dxa"/>
            <w:tcBorders>
              <w:left w:val="single" w:sz="8" w:space="0" w:color="000000"/>
              <w:bottom w:val="single" w:sz="8" w:space="0" w:color="000000"/>
              <w:right w:val="single" w:sz="8" w:space="0" w:color="000000"/>
            </w:tcBorders>
            <w:tcMar>
              <w:top w:w="28" w:type="dxa"/>
              <w:left w:w="14" w:type="dxa"/>
              <w:bottom w:w="28" w:type="dxa"/>
              <w:right w:w="28" w:type="dxa"/>
            </w:tcMar>
          </w:tcPr>
          <w:p w14:paraId="6138007A" w14:textId="77777777" w:rsidR="00E13BFA" w:rsidRPr="00E13BFA" w:rsidRDefault="00E13BFA" w:rsidP="00E13BFA">
            <w:pPr>
              <w:widowControl w:val="0"/>
              <w:suppressAutoHyphens/>
              <w:autoSpaceDN w:val="0"/>
              <w:ind w:left="2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Проверьте следующее:</w:t>
            </w:r>
          </w:p>
          <w:p w14:paraId="3C773471" w14:textId="77777777" w:rsidR="00E13BFA" w:rsidRPr="00E13BFA" w:rsidRDefault="00E13BFA" w:rsidP="00E13BFA">
            <w:pPr>
              <w:widowControl w:val="0"/>
              <w:suppressAutoHyphens/>
              <w:autoSpaceDN w:val="0"/>
              <w:jc w:val="left"/>
              <w:textAlignment w:val="baseline"/>
              <w:rPr>
                <w:rFonts w:eastAsia="Segoe UI"/>
                <w:color w:val="000000"/>
                <w:kern w:val="3"/>
                <w:sz w:val="22"/>
                <w:szCs w:val="22"/>
                <w:shd w:val="clear" w:color="auto" w:fill="auto"/>
                <w:lang w:eastAsia="zh-CN" w:bidi="hi-IN"/>
              </w:rPr>
            </w:pPr>
            <w:r w:rsidRPr="00E13BFA">
              <w:rPr>
                <w:rFonts w:eastAsia="Calibri"/>
                <w:color w:val="000000"/>
                <w:kern w:val="3"/>
                <w:sz w:val="22"/>
                <w:szCs w:val="22"/>
                <w:shd w:val="clear" w:color="auto" w:fill="auto"/>
                <w:lang w:eastAsia="zh-CN" w:bidi="hi-IN"/>
              </w:rPr>
              <w:t xml:space="preserve">1. </w:t>
            </w:r>
            <w:r w:rsidRPr="00E13BFA">
              <w:rPr>
                <w:rFonts w:eastAsia="Calibri"/>
                <w:color w:val="auto"/>
                <w:kern w:val="3"/>
                <w:sz w:val="22"/>
                <w:szCs w:val="22"/>
                <w:shd w:val="clear" w:color="auto" w:fill="auto"/>
                <w:lang w:eastAsia="zh-CN" w:bidi="hi-IN"/>
              </w:rPr>
              <w:t>Датчики температуры статора.</w:t>
            </w:r>
          </w:p>
          <w:p w14:paraId="4423B103" w14:textId="77777777" w:rsidR="00E13BFA" w:rsidRPr="00E13BFA" w:rsidRDefault="00E13BFA" w:rsidP="00E13BFA">
            <w:pPr>
              <w:widowControl w:val="0"/>
              <w:suppressAutoHyphens/>
              <w:autoSpaceDN w:val="0"/>
              <w:jc w:val="left"/>
              <w:textAlignment w:val="baseline"/>
              <w:rPr>
                <w:rFonts w:eastAsia="Segoe UI"/>
                <w:color w:val="000000"/>
                <w:kern w:val="3"/>
                <w:sz w:val="22"/>
                <w:szCs w:val="22"/>
                <w:shd w:val="clear" w:color="auto" w:fill="auto"/>
                <w:lang w:eastAsia="zh-CN" w:bidi="hi-IN"/>
              </w:rPr>
            </w:pPr>
            <w:r w:rsidRPr="00E13BFA">
              <w:rPr>
                <w:rFonts w:eastAsia="Calibri"/>
                <w:color w:val="000000"/>
                <w:kern w:val="3"/>
                <w:sz w:val="22"/>
                <w:szCs w:val="22"/>
                <w:shd w:val="clear" w:color="auto" w:fill="auto"/>
                <w:lang w:eastAsia="zh-CN" w:bidi="hi-IN"/>
              </w:rPr>
              <w:t xml:space="preserve">2. </w:t>
            </w:r>
            <w:r w:rsidRPr="00E13BFA">
              <w:rPr>
                <w:rFonts w:eastAsia="Calibri"/>
                <w:color w:val="auto"/>
                <w:kern w:val="3"/>
                <w:sz w:val="22"/>
                <w:szCs w:val="22"/>
                <w:shd w:val="clear" w:color="auto" w:fill="auto"/>
                <w:lang w:eastAsia="zh-CN" w:bidi="hi-IN"/>
              </w:rPr>
              <w:t>Датчики температуры подшипников.</w:t>
            </w:r>
          </w:p>
          <w:p w14:paraId="284A9164" w14:textId="77777777" w:rsidR="00E13BFA" w:rsidRPr="00E13BFA" w:rsidRDefault="00E13BFA" w:rsidP="00E13BFA">
            <w:pPr>
              <w:widowControl w:val="0"/>
              <w:suppressAutoHyphens/>
              <w:autoSpaceDN w:val="0"/>
              <w:ind w:left="20"/>
              <w:jc w:val="left"/>
              <w:textAlignment w:val="baseline"/>
              <w:rPr>
                <w:rFonts w:eastAsia="Segoe UI"/>
                <w:color w:val="000000"/>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 xml:space="preserve">Датчики </w:t>
            </w:r>
            <w:r w:rsidRPr="00E13BFA">
              <w:rPr>
                <w:rFonts w:eastAsia="Calibri"/>
                <w:color w:val="auto"/>
                <w:kern w:val="3"/>
                <w:sz w:val="22"/>
                <w:szCs w:val="22"/>
                <w:shd w:val="clear" w:color="auto" w:fill="auto"/>
                <w:lang w:val="en-US" w:eastAsia="zh-CN" w:bidi="hi-IN"/>
              </w:rPr>
              <w:t>FLS</w:t>
            </w:r>
            <w:r w:rsidRPr="00E13BFA">
              <w:rPr>
                <w:rFonts w:eastAsia="Calibri"/>
                <w:color w:val="auto"/>
                <w:kern w:val="3"/>
                <w:sz w:val="22"/>
                <w:szCs w:val="22"/>
                <w:shd w:val="clear" w:color="auto" w:fill="auto"/>
                <w:lang w:eastAsia="zh-CN" w:bidi="hi-IN"/>
              </w:rPr>
              <w:t xml:space="preserve"> и </w:t>
            </w:r>
            <w:r w:rsidRPr="00E13BFA">
              <w:rPr>
                <w:rFonts w:eastAsia="Calibri"/>
                <w:color w:val="auto"/>
                <w:kern w:val="3"/>
                <w:sz w:val="22"/>
                <w:szCs w:val="22"/>
                <w:shd w:val="clear" w:color="auto" w:fill="auto"/>
                <w:lang w:val="en-US" w:eastAsia="zh-CN" w:bidi="hi-IN"/>
              </w:rPr>
              <w:t>CLS</w:t>
            </w:r>
            <w:r w:rsidRPr="00E13BFA">
              <w:rPr>
                <w:rFonts w:eastAsia="Calibri"/>
                <w:color w:val="auto"/>
                <w:kern w:val="3"/>
                <w:sz w:val="22"/>
                <w:szCs w:val="22"/>
                <w:shd w:val="clear" w:color="auto" w:fill="auto"/>
                <w:lang w:eastAsia="zh-CN" w:bidi="hi-IN"/>
              </w:rPr>
              <w:t>.</w:t>
            </w:r>
          </w:p>
          <w:p w14:paraId="4FB85FE0" w14:textId="77777777" w:rsidR="00E13BFA" w:rsidRPr="00E13BFA" w:rsidRDefault="00E13BFA" w:rsidP="00E13BFA">
            <w:pPr>
              <w:widowControl w:val="0"/>
              <w:suppressAutoHyphens/>
              <w:autoSpaceDN w:val="0"/>
              <w:ind w:left="2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При необходимости произвести замену.</w:t>
            </w:r>
          </w:p>
        </w:tc>
      </w:tr>
      <w:tr w:rsidR="00E13BFA" w:rsidRPr="00E13BFA" w14:paraId="43B732D3" w14:textId="77777777" w:rsidTr="000B630B">
        <w:tc>
          <w:tcPr>
            <w:tcW w:w="2977" w:type="dxa"/>
            <w:tcBorders>
              <w:left w:val="single" w:sz="8" w:space="0" w:color="000000"/>
              <w:bottom w:val="single" w:sz="8" w:space="0" w:color="000000"/>
            </w:tcBorders>
            <w:tcMar>
              <w:top w:w="28" w:type="dxa"/>
              <w:left w:w="14" w:type="dxa"/>
              <w:bottom w:w="28" w:type="dxa"/>
              <w:right w:w="28" w:type="dxa"/>
            </w:tcMar>
          </w:tcPr>
          <w:p w14:paraId="77127621" w14:textId="77777777" w:rsidR="00E13BFA" w:rsidRPr="00E13BFA" w:rsidRDefault="00E13BFA" w:rsidP="00E13BFA">
            <w:pPr>
              <w:widowControl w:val="0"/>
              <w:suppressAutoHyphens/>
              <w:autoSpaceDN w:val="0"/>
              <w:ind w:left="4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Рабочее колесо/ пропеллер</w:t>
            </w:r>
          </w:p>
        </w:tc>
        <w:tc>
          <w:tcPr>
            <w:tcW w:w="7371" w:type="dxa"/>
            <w:tcBorders>
              <w:left w:val="single" w:sz="8" w:space="0" w:color="000000"/>
              <w:bottom w:val="single" w:sz="8" w:space="0" w:color="000000"/>
              <w:right w:val="single" w:sz="8" w:space="0" w:color="000000"/>
            </w:tcBorders>
            <w:tcMar>
              <w:top w:w="28" w:type="dxa"/>
              <w:left w:w="14" w:type="dxa"/>
              <w:bottom w:w="28" w:type="dxa"/>
              <w:right w:w="28" w:type="dxa"/>
            </w:tcMar>
          </w:tcPr>
          <w:p w14:paraId="1A4AD417" w14:textId="7258003F" w:rsidR="00E13BFA" w:rsidRPr="00E13BFA" w:rsidRDefault="00E13BFA" w:rsidP="00E13BFA">
            <w:pPr>
              <w:widowControl w:val="0"/>
              <w:suppressAutoHyphens/>
              <w:autoSpaceDN w:val="0"/>
              <w:ind w:left="2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Проверить и заменить (акт технического состояния).</w:t>
            </w:r>
          </w:p>
        </w:tc>
      </w:tr>
      <w:tr w:rsidR="00E13BFA" w:rsidRPr="00E13BFA" w14:paraId="43C40D18" w14:textId="77777777" w:rsidTr="000B630B">
        <w:tc>
          <w:tcPr>
            <w:tcW w:w="2977" w:type="dxa"/>
            <w:tcBorders>
              <w:left w:val="single" w:sz="8" w:space="0" w:color="000000"/>
              <w:bottom w:val="single" w:sz="8" w:space="0" w:color="000000"/>
            </w:tcBorders>
            <w:tcMar>
              <w:top w:w="28" w:type="dxa"/>
              <w:left w:w="14" w:type="dxa"/>
              <w:bottom w:w="28" w:type="dxa"/>
              <w:right w:w="28" w:type="dxa"/>
            </w:tcMar>
          </w:tcPr>
          <w:p w14:paraId="66259288" w14:textId="77777777" w:rsidR="00E13BFA" w:rsidRPr="00E13BFA" w:rsidRDefault="00E13BFA" w:rsidP="00E13BFA">
            <w:pPr>
              <w:widowControl w:val="0"/>
              <w:suppressAutoHyphens/>
              <w:autoSpaceDN w:val="0"/>
              <w:ind w:left="4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Цинковые аноды</w:t>
            </w:r>
          </w:p>
        </w:tc>
        <w:tc>
          <w:tcPr>
            <w:tcW w:w="7371" w:type="dxa"/>
            <w:tcBorders>
              <w:left w:val="single" w:sz="8" w:space="0" w:color="000000"/>
              <w:bottom w:val="single" w:sz="8" w:space="0" w:color="000000"/>
              <w:right w:val="single" w:sz="8" w:space="0" w:color="000000"/>
            </w:tcBorders>
            <w:tcMar>
              <w:top w:w="28" w:type="dxa"/>
              <w:left w:w="14" w:type="dxa"/>
              <w:bottom w:w="28" w:type="dxa"/>
              <w:right w:w="28" w:type="dxa"/>
            </w:tcMar>
          </w:tcPr>
          <w:p w14:paraId="4A7348FE" w14:textId="77777777" w:rsidR="00E13BFA" w:rsidRPr="00E13BFA" w:rsidRDefault="00E13BFA" w:rsidP="00E13BFA">
            <w:pPr>
              <w:widowControl w:val="0"/>
              <w:suppressAutoHyphens/>
              <w:autoSpaceDN w:val="0"/>
              <w:ind w:left="2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Проверьте состояние. При необходимости произведите замену.</w:t>
            </w:r>
          </w:p>
        </w:tc>
      </w:tr>
      <w:tr w:rsidR="00E13BFA" w:rsidRPr="00E13BFA" w14:paraId="24B865A7" w14:textId="77777777" w:rsidTr="000B630B">
        <w:tc>
          <w:tcPr>
            <w:tcW w:w="2977" w:type="dxa"/>
            <w:tcBorders>
              <w:left w:val="single" w:sz="8" w:space="0" w:color="000000"/>
              <w:bottom w:val="single" w:sz="8" w:space="0" w:color="000000"/>
            </w:tcBorders>
            <w:tcMar>
              <w:top w:w="28" w:type="dxa"/>
              <w:left w:w="14" w:type="dxa"/>
              <w:bottom w:w="28" w:type="dxa"/>
              <w:right w:w="28" w:type="dxa"/>
            </w:tcMar>
          </w:tcPr>
          <w:p w14:paraId="53371CDF" w14:textId="77777777" w:rsidR="00E13BFA" w:rsidRPr="00E13BFA" w:rsidRDefault="00E13BFA" w:rsidP="00E13BFA">
            <w:pPr>
              <w:widowControl w:val="0"/>
              <w:suppressAutoHyphens/>
              <w:autoSpaceDN w:val="0"/>
              <w:ind w:left="4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Винтовые</w:t>
            </w:r>
          </w:p>
          <w:p w14:paraId="045B77F9" w14:textId="77777777" w:rsidR="00E13BFA" w:rsidRPr="00E13BFA" w:rsidRDefault="00E13BFA" w:rsidP="00E13BFA">
            <w:pPr>
              <w:widowControl w:val="0"/>
              <w:suppressAutoHyphens/>
              <w:autoSpaceDN w:val="0"/>
              <w:ind w:left="4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соединения</w:t>
            </w:r>
          </w:p>
        </w:tc>
        <w:tc>
          <w:tcPr>
            <w:tcW w:w="7371" w:type="dxa"/>
            <w:tcBorders>
              <w:left w:val="single" w:sz="8" w:space="0" w:color="000000"/>
              <w:bottom w:val="single" w:sz="8" w:space="0" w:color="000000"/>
              <w:right w:val="single" w:sz="8" w:space="0" w:color="000000"/>
            </w:tcBorders>
            <w:tcMar>
              <w:top w:w="28" w:type="dxa"/>
              <w:left w:w="14" w:type="dxa"/>
              <w:bottom w:w="28" w:type="dxa"/>
              <w:right w:w="28" w:type="dxa"/>
            </w:tcMar>
          </w:tcPr>
          <w:p w14:paraId="44164095" w14:textId="77777777" w:rsidR="00E13BFA" w:rsidRPr="00E13BFA" w:rsidRDefault="00E13BFA" w:rsidP="00E13BFA">
            <w:pPr>
              <w:widowControl w:val="0"/>
              <w:suppressAutoHyphens/>
              <w:autoSpaceDN w:val="0"/>
              <w:ind w:left="2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Проверьте все внешне доступные винтовые соединения и при необходимости затяните их правильным моментом.</w:t>
            </w:r>
          </w:p>
        </w:tc>
      </w:tr>
      <w:tr w:rsidR="00E13BFA" w:rsidRPr="00E13BFA" w14:paraId="79025AEF" w14:textId="77777777" w:rsidTr="000B630B">
        <w:tc>
          <w:tcPr>
            <w:tcW w:w="2977" w:type="dxa"/>
            <w:tcBorders>
              <w:left w:val="single" w:sz="8" w:space="0" w:color="000000"/>
              <w:bottom w:val="single" w:sz="8" w:space="0" w:color="000000"/>
            </w:tcBorders>
            <w:tcMar>
              <w:top w:w="28" w:type="dxa"/>
              <w:left w:w="14" w:type="dxa"/>
              <w:bottom w:w="28" w:type="dxa"/>
              <w:right w:w="28" w:type="dxa"/>
            </w:tcMar>
          </w:tcPr>
          <w:p w14:paraId="5120831F" w14:textId="77777777" w:rsidR="00E13BFA" w:rsidRPr="00E13BFA" w:rsidRDefault="00E13BFA" w:rsidP="00E13BFA">
            <w:pPr>
              <w:widowControl w:val="0"/>
              <w:suppressAutoHyphens/>
              <w:autoSpaceDN w:val="0"/>
              <w:ind w:left="4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Подъемная рукоятка</w:t>
            </w:r>
          </w:p>
        </w:tc>
        <w:tc>
          <w:tcPr>
            <w:tcW w:w="7371" w:type="dxa"/>
            <w:tcBorders>
              <w:left w:val="single" w:sz="8" w:space="0" w:color="000000"/>
              <w:bottom w:val="single" w:sz="8" w:space="0" w:color="000000"/>
              <w:right w:val="single" w:sz="8" w:space="0" w:color="000000"/>
            </w:tcBorders>
            <w:tcMar>
              <w:top w:w="28" w:type="dxa"/>
              <w:left w:w="14" w:type="dxa"/>
              <w:bottom w:w="28" w:type="dxa"/>
              <w:right w:w="28" w:type="dxa"/>
            </w:tcMar>
          </w:tcPr>
          <w:p w14:paraId="675312BA" w14:textId="77777777" w:rsidR="00E13BFA" w:rsidRPr="00E13BFA" w:rsidRDefault="00E13BFA" w:rsidP="00E13BFA">
            <w:pPr>
              <w:widowControl w:val="0"/>
              <w:suppressAutoHyphens/>
              <w:autoSpaceDN w:val="0"/>
              <w:ind w:left="2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Проверьте состояние. При необходимости произведите замену.</w:t>
            </w:r>
          </w:p>
        </w:tc>
      </w:tr>
      <w:tr w:rsidR="00E13BFA" w:rsidRPr="00E13BFA" w14:paraId="7F07F451" w14:textId="77777777" w:rsidTr="000B630B">
        <w:tc>
          <w:tcPr>
            <w:tcW w:w="2977" w:type="dxa"/>
            <w:tcBorders>
              <w:left w:val="single" w:sz="8" w:space="0" w:color="000000"/>
              <w:bottom w:val="single" w:sz="8" w:space="0" w:color="000000"/>
            </w:tcBorders>
            <w:tcMar>
              <w:top w:w="28" w:type="dxa"/>
              <w:left w:w="14" w:type="dxa"/>
              <w:bottom w:w="28" w:type="dxa"/>
              <w:right w:w="28" w:type="dxa"/>
            </w:tcMar>
          </w:tcPr>
          <w:p w14:paraId="6A677C35" w14:textId="77777777" w:rsidR="00E13BFA" w:rsidRPr="00E13BFA" w:rsidRDefault="00E13BFA" w:rsidP="00E13BFA">
            <w:pPr>
              <w:widowControl w:val="0"/>
              <w:suppressAutoHyphens/>
              <w:autoSpaceDN w:val="0"/>
              <w:ind w:left="4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lastRenderedPageBreak/>
              <w:t>Краска</w:t>
            </w:r>
          </w:p>
        </w:tc>
        <w:tc>
          <w:tcPr>
            <w:tcW w:w="7371" w:type="dxa"/>
            <w:tcBorders>
              <w:left w:val="single" w:sz="8" w:space="0" w:color="000000"/>
              <w:bottom w:val="single" w:sz="8" w:space="0" w:color="000000"/>
              <w:right w:val="single" w:sz="8" w:space="0" w:color="000000"/>
            </w:tcBorders>
            <w:tcMar>
              <w:top w:w="28" w:type="dxa"/>
              <w:left w:w="14" w:type="dxa"/>
              <w:bottom w:w="28" w:type="dxa"/>
              <w:right w:w="28" w:type="dxa"/>
            </w:tcMar>
          </w:tcPr>
          <w:p w14:paraId="1F14E0FC" w14:textId="77777777" w:rsidR="00E13BFA" w:rsidRPr="00E13BFA" w:rsidRDefault="00E13BFA" w:rsidP="00E13BFA">
            <w:pPr>
              <w:widowControl w:val="0"/>
              <w:suppressAutoHyphens/>
              <w:autoSpaceDN w:val="0"/>
              <w:ind w:left="2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При необходимости подкрасьте.</w:t>
            </w:r>
          </w:p>
        </w:tc>
      </w:tr>
      <w:tr w:rsidR="00E13BFA" w:rsidRPr="00E13BFA" w14:paraId="7EF07FA2" w14:textId="77777777" w:rsidTr="000B630B">
        <w:tc>
          <w:tcPr>
            <w:tcW w:w="2977" w:type="dxa"/>
            <w:tcBorders>
              <w:left w:val="single" w:sz="8" w:space="0" w:color="000000"/>
              <w:bottom w:val="single" w:sz="8" w:space="0" w:color="000000"/>
            </w:tcBorders>
            <w:tcMar>
              <w:top w:w="28" w:type="dxa"/>
              <w:left w:w="14" w:type="dxa"/>
              <w:bottom w:w="28" w:type="dxa"/>
              <w:right w:w="28" w:type="dxa"/>
            </w:tcMar>
          </w:tcPr>
          <w:p w14:paraId="6F34C048" w14:textId="77777777" w:rsidR="00E13BFA" w:rsidRPr="00E13BFA" w:rsidRDefault="00E13BFA" w:rsidP="00E13BFA">
            <w:pPr>
              <w:widowControl w:val="0"/>
              <w:suppressAutoHyphens/>
              <w:autoSpaceDN w:val="0"/>
              <w:ind w:left="4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Направление</w:t>
            </w:r>
          </w:p>
          <w:p w14:paraId="55C189E8" w14:textId="77777777" w:rsidR="00E13BFA" w:rsidRPr="00E13BFA" w:rsidRDefault="00E13BFA" w:rsidP="00E13BFA">
            <w:pPr>
              <w:widowControl w:val="0"/>
              <w:suppressAutoHyphens/>
              <w:autoSpaceDN w:val="0"/>
              <w:ind w:left="4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вращения</w:t>
            </w:r>
          </w:p>
        </w:tc>
        <w:tc>
          <w:tcPr>
            <w:tcW w:w="7371" w:type="dxa"/>
            <w:tcBorders>
              <w:left w:val="single" w:sz="8" w:space="0" w:color="000000"/>
              <w:bottom w:val="single" w:sz="8" w:space="0" w:color="000000"/>
              <w:right w:val="single" w:sz="8" w:space="0" w:color="000000"/>
            </w:tcBorders>
            <w:tcMar>
              <w:top w:w="28" w:type="dxa"/>
              <w:left w:w="14" w:type="dxa"/>
              <w:bottom w:w="28" w:type="dxa"/>
              <w:right w:w="28" w:type="dxa"/>
            </w:tcMar>
          </w:tcPr>
          <w:p w14:paraId="7CD47DF1" w14:textId="77777777" w:rsidR="00E13BFA" w:rsidRPr="00E13BFA" w:rsidRDefault="00E13BFA" w:rsidP="00E13BFA">
            <w:pPr>
              <w:widowControl w:val="0"/>
              <w:suppressAutoHyphens/>
              <w:autoSpaceDN w:val="0"/>
              <w:ind w:left="2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Проверьте направление вращения рабочего колеса/пропеллера. При необходимости устранить неполадки.</w:t>
            </w:r>
          </w:p>
        </w:tc>
      </w:tr>
      <w:tr w:rsidR="00E13BFA" w:rsidRPr="00E13BFA" w14:paraId="1DEAC20E" w14:textId="77777777" w:rsidTr="000B630B">
        <w:tc>
          <w:tcPr>
            <w:tcW w:w="2977" w:type="dxa"/>
            <w:tcBorders>
              <w:left w:val="single" w:sz="8" w:space="0" w:color="000000"/>
              <w:bottom w:val="single" w:sz="8" w:space="0" w:color="000000"/>
            </w:tcBorders>
            <w:tcMar>
              <w:top w:w="28" w:type="dxa"/>
              <w:left w:w="14" w:type="dxa"/>
              <w:bottom w:w="28" w:type="dxa"/>
              <w:right w:w="28" w:type="dxa"/>
            </w:tcMar>
          </w:tcPr>
          <w:p w14:paraId="6B5D5812" w14:textId="77777777" w:rsidR="00E13BFA" w:rsidRPr="00E13BFA" w:rsidRDefault="00E13BFA" w:rsidP="00E13BFA">
            <w:pPr>
              <w:widowControl w:val="0"/>
              <w:suppressAutoHyphens/>
              <w:autoSpaceDN w:val="0"/>
              <w:ind w:left="4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Напряжение и сила тока</w:t>
            </w:r>
          </w:p>
        </w:tc>
        <w:tc>
          <w:tcPr>
            <w:tcW w:w="7371" w:type="dxa"/>
            <w:tcBorders>
              <w:left w:val="single" w:sz="8" w:space="0" w:color="000000"/>
              <w:bottom w:val="single" w:sz="8" w:space="0" w:color="000000"/>
              <w:right w:val="single" w:sz="8" w:space="0" w:color="000000"/>
            </w:tcBorders>
            <w:tcMar>
              <w:top w:w="28" w:type="dxa"/>
              <w:left w:w="14" w:type="dxa"/>
              <w:bottom w:w="28" w:type="dxa"/>
              <w:right w:w="28" w:type="dxa"/>
            </w:tcMar>
          </w:tcPr>
          <w:p w14:paraId="77088BDE" w14:textId="77777777" w:rsidR="00E13BFA" w:rsidRPr="00E13BFA" w:rsidRDefault="00E13BFA" w:rsidP="00E13BFA">
            <w:pPr>
              <w:widowControl w:val="0"/>
              <w:suppressAutoHyphens/>
              <w:autoSpaceDN w:val="0"/>
              <w:ind w:left="2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Проверьте текущие значения. При необходимости устранить.</w:t>
            </w:r>
          </w:p>
        </w:tc>
      </w:tr>
      <w:tr w:rsidR="00E13BFA" w:rsidRPr="00E13BFA" w14:paraId="3E430906" w14:textId="77777777" w:rsidTr="000B630B">
        <w:tc>
          <w:tcPr>
            <w:tcW w:w="2977" w:type="dxa"/>
            <w:tcBorders>
              <w:left w:val="single" w:sz="8" w:space="0" w:color="000000"/>
              <w:bottom w:val="single" w:sz="8" w:space="0" w:color="000000"/>
            </w:tcBorders>
            <w:tcMar>
              <w:top w:w="28" w:type="dxa"/>
              <w:left w:w="14" w:type="dxa"/>
              <w:bottom w:w="28" w:type="dxa"/>
              <w:right w:w="28" w:type="dxa"/>
            </w:tcMar>
          </w:tcPr>
          <w:p w14:paraId="5223570C"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Электрические</w:t>
            </w:r>
          </w:p>
          <w:p w14:paraId="30CF3789"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шкафы/панели</w:t>
            </w:r>
          </w:p>
        </w:tc>
        <w:tc>
          <w:tcPr>
            <w:tcW w:w="7371" w:type="dxa"/>
            <w:tcBorders>
              <w:left w:val="single" w:sz="8" w:space="0" w:color="000000"/>
              <w:bottom w:val="single" w:sz="8" w:space="0" w:color="000000"/>
              <w:right w:val="single" w:sz="8" w:space="0" w:color="000000"/>
            </w:tcBorders>
            <w:tcMar>
              <w:top w:w="28" w:type="dxa"/>
              <w:left w:w="14" w:type="dxa"/>
              <w:bottom w:w="28" w:type="dxa"/>
              <w:right w:w="28" w:type="dxa"/>
            </w:tcMar>
          </w:tcPr>
          <w:p w14:paraId="189243E3"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Убедитесь, что они чистые и сухие.</w:t>
            </w:r>
          </w:p>
        </w:tc>
      </w:tr>
      <w:tr w:rsidR="00E13BFA" w:rsidRPr="00E13BFA" w14:paraId="093F0E4B" w14:textId="77777777" w:rsidTr="000B630B">
        <w:tc>
          <w:tcPr>
            <w:tcW w:w="2977" w:type="dxa"/>
            <w:tcBorders>
              <w:left w:val="single" w:sz="8" w:space="0" w:color="000000"/>
              <w:bottom w:val="single" w:sz="8" w:space="0" w:color="000000"/>
            </w:tcBorders>
            <w:tcMar>
              <w:top w:w="28" w:type="dxa"/>
              <w:left w:w="14" w:type="dxa"/>
              <w:bottom w:w="28" w:type="dxa"/>
              <w:right w:w="28" w:type="dxa"/>
            </w:tcMar>
          </w:tcPr>
          <w:p w14:paraId="2CBDEF71"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Подсоединение к питающей сети</w:t>
            </w:r>
          </w:p>
        </w:tc>
        <w:tc>
          <w:tcPr>
            <w:tcW w:w="7371" w:type="dxa"/>
            <w:tcBorders>
              <w:left w:val="single" w:sz="8" w:space="0" w:color="000000"/>
              <w:bottom w:val="single" w:sz="8" w:space="0" w:color="000000"/>
              <w:right w:val="single" w:sz="8" w:space="0" w:color="000000"/>
            </w:tcBorders>
            <w:tcMar>
              <w:top w:w="28" w:type="dxa"/>
              <w:left w:w="14" w:type="dxa"/>
              <w:bottom w:w="28" w:type="dxa"/>
              <w:right w:w="28" w:type="dxa"/>
            </w:tcMar>
          </w:tcPr>
          <w:p w14:paraId="0D9787BD"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Проверьте кабельные соединения. При необходимости затяните.</w:t>
            </w:r>
          </w:p>
        </w:tc>
      </w:tr>
      <w:tr w:rsidR="00E13BFA" w:rsidRPr="00E13BFA" w14:paraId="10510195" w14:textId="77777777" w:rsidTr="000B630B">
        <w:tc>
          <w:tcPr>
            <w:tcW w:w="2977" w:type="dxa"/>
            <w:tcBorders>
              <w:left w:val="single" w:sz="8" w:space="0" w:color="000000"/>
              <w:bottom w:val="single" w:sz="8" w:space="0" w:color="000000"/>
            </w:tcBorders>
            <w:tcMar>
              <w:top w:w="28" w:type="dxa"/>
              <w:left w:w="14" w:type="dxa"/>
              <w:bottom w:w="28" w:type="dxa"/>
              <w:right w:w="28" w:type="dxa"/>
            </w:tcMar>
          </w:tcPr>
          <w:p w14:paraId="5314024D"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Защита от перегрузок и другие защитные механизмы</w:t>
            </w:r>
          </w:p>
        </w:tc>
        <w:tc>
          <w:tcPr>
            <w:tcW w:w="7371" w:type="dxa"/>
            <w:tcBorders>
              <w:left w:val="single" w:sz="8" w:space="0" w:color="000000"/>
              <w:bottom w:val="single" w:sz="8" w:space="0" w:color="000000"/>
              <w:right w:val="single" w:sz="8" w:space="0" w:color="000000"/>
            </w:tcBorders>
            <w:tcMar>
              <w:top w:w="28" w:type="dxa"/>
              <w:left w:w="14" w:type="dxa"/>
              <w:bottom w:w="28" w:type="dxa"/>
              <w:right w:w="28" w:type="dxa"/>
            </w:tcMar>
          </w:tcPr>
          <w:p w14:paraId="41A92082"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Проверьте установки. Устранить при необходимости.</w:t>
            </w:r>
          </w:p>
        </w:tc>
      </w:tr>
      <w:tr w:rsidR="00E13BFA" w:rsidRPr="00E13BFA" w14:paraId="57029ECB" w14:textId="77777777" w:rsidTr="000B630B">
        <w:tc>
          <w:tcPr>
            <w:tcW w:w="2977" w:type="dxa"/>
            <w:tcBorders>
              <w:left w:val="single" w:sz="8" w:space="0" w:color="000000"/>
              <w:bottom w:val="single" w:sz="8" w:space="0" w:color="000000"/>
            </w:tcBorders>
            <w:tcMar>
              <w:top w:w="28" w:type="dxa"/>
              <w:left w:w="14" w:type="dxa"/>
              <w:bottom w:w="28" w:type="dxa"/>
              <w:right w:w="28" w:type="dxa"/>
            </w:tcMar>
          </w:tcPr>
          <w:p w14:paraId="0EB66941"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Регуляторы уровня</w:t>
            </w:r>
          </w:p>
        </w:tc>
        <w:tc>
          <w:tcPr>
            <w:tcW w:w="7371" w:type="dxa"/>
            <w:tcBorders>
              <w:left w:val="single" w:sz="8" w:space="0" w:color="000000"/>
              <w:bottom w:val="single" w:sz="8" w:space="0" w:color="000000"/>
              <w:right w:val="single" w:sz="8" w:space="0" w:color="000000"/>
            </w:tcBorders>
            <w:tcMar>
              <w:top w:w="28" w:type="dxa"/>
              <w:left w:w="14" w:type="dxa"/>
              <w:bottom w:w="28" w:type="dxa"/>
              <w:right w:w="28" w:type="dxa"/>
            </w:tcMar>
          </w:tcPr>
          <w:p w14:paraId="06F097F7"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Проверьте состояние и функционирование. При необходимости устранить.</w:t>
            </w:r>
          </w:p>
        </w:tc>
      </w:tr>
    </w:tbl>
    <w:p w14:paraId="1A92B734"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p>
    <w:p w14:paraId="098AF71F" w14:textId="77777777" w:rsidR="00E13BFA" w:rsidRPr="00E13BFA" w:rsidRDefault="00E13BFA" w:rsidP="00E13BFA">
      <w:pPr>
        <w:widowControl w:val="0"/>
        <w:suppressAutoHyphens/>
        <w:autoSpaceDN w:val="0"/>
        <w:jc w:val="left"/>
        <w:textAlignment w:val="baseline"/>
        <w:rPr>
          <w:rFonts w:eastAsia="Segoe UI"/>
          <w:color w:val="000000"/>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 xml:space="preserve">2.2. Ремонт произвести специалистами, прошедшими специальное обучение и имеющие сертификат от Производителя насосов </w:t>
      </w:r>
      <w:proofErr w:type="spellStart"/>
      <w:r w:rsidRPr="00E13BFA">
        <w:rPr>
          <w:rFonts w:eastAsia="Calibri"/>
          <w:color w:val="auto"/>
          <w:kern w:val="3"/>
          <w:sz w:val="22"/>
          <w:szCs w:val="22"/>
          <w:shd w:val="clear" w:color="auto" w:fill="auto"/>
          <w:lang w:val="en-US" w:eastAsia="zh-CN" w:bidi="hi-IN"/>
        </w:rPr>
        <w:t>Flygt</w:t>
      </w:r>
      <w:proofErr w:type="spellEnd"/>
      <w:r w:rsidRPr="00E13BFA">
        <w:rPr>
          <w:rFonts w:eastAsia="Calibri"/>
          <w:color w:val="auto"/>
          <w:kern w:val="3"/>
          <w:sz w:val="22"/>
          <w:szCs w:val="22"/>
          <w:shd w:val="clear" w:color="auto" w:fill="auto"/>
          <w:lang w:eastAsia="zh-CN" w:bidi="hi-IN"/>
        </w:rPr>
        <w:t xml:space="preserve"> для проведения данных работ с применением специализированной оснастки и инструмента.</w:t>
      </w:r>
    </w:p>
    <w:p w14:paraId="333720B3"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2.3. Ремонт выполнить с применением оригинальных запасных частей «FLYGT», с использованием специального оборудования и технологической оснастки «FLYGT» для ремонта данного типа насосов.</w:t>
      </w:r>
    </w:p>
    <w:p w14:paraId="64EE54F5"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2.4. Демонтаж насосного агрегата с места установки, транспортировка до сервисного центра Исполнителя и обратно и монтаж после проведенного ремонта осуществляется специалистами Заказчика и за счет Заказчика.</w:t>
      </w:r>
    </w:p>
    <w:p w14:paraId="263E245B"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2.5. После разборки насосного агрегата совместно с Заказчиком составить дефектную ведомость.</w:t>
      </w:r>
    </w:p>
    <w:p w14:paraId="3905795F"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2.6. Работы по ремонту произвести в сертифицированном сервисном центре с условием возможности контроля со стороны Заказчика за ходом проведения работ. Исполнитель приглашает Заказчика для освидетельствования этапов скрытых работ.</w:t>
      </w:r>
    </w:p>
    <w:p w14:paraId="220E01D6"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2.7. После ремонта провести совместно с Заказчиком пробный пуск и обкатку оборудования, провести контроль состояния оборудования по показаниям штатной системы мониторинга насоса.</w:t>
      </w:r>
    </w:p>
    <w:p w14:paraId="0E693DCB"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2.8. Все замененные в ходе работ части насосного агрегата по окончанию ремонта Исполнитель передает Заказчику.</w:t>
      </w:r>
    </w:p>
    <w:p w14:paraId="7674606C"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p>
    <w:p w14:paraId="69A3FA9B" w14:textId="77777777" w:rsidR="00E13BFA" w:rsidRPr="00E13BFA" w:rsidRDefault="00E13BFA" w:rsidP="00E13BFA">
      <w:pPr>
        <w:widowControl w:val="0"/>
        <w:suppressAutoHyphens/>
        <w:autoSpaceDN w:val="0"/>
        <w:jc w:val="left"/>
        <w:textAlignment w:val="baseline"/>
        <w:rPr>
          <w:rFonts w:eastAsia="Calibri"/>
          <w:b/>
          <w:color w:val="auto"/>
          <w:kern w:val="3"/>
          <w:sz w:val="22"/>
          <w:szCs w:val="22"/>
          <w:shd w:val="clear" w:color="auto" w:fill="auto"/>
          <w:lang w:eastAsia="zh-CN" w:bidi="hi-IN"/>
        </w:rPr>
      </w:pPr>
      <w:r w:rsidRPr="00E13BFA">
        <w:rPr>
          <w:rFonts w:eastAsia="Calibri"/>
          <w:b/>
          <w:color w:val="auto"/>
          <w:kern w:val="3"/>
          <w:sz w:val="22"/>
          <w:szCs w:val="22"/>
          <w:shd w:val="clear" w:color="auto" w:fill="auto"/>
          <w:lang w:eastAsia="zh-CN" w:bidi="hi-IN"/>
        </w:rPr>
        <w:t>3.Требования к качеству, безопасности работ:</w:t>
      </w:r>
    </w:p>
    <w:p w14:paraId="52D1F163" w14:textId="350E5A29"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3.1. Работы, выполняемые согласно Договору</w:t>
      </w:r>
      <w:r>
        <w:rPr>
          <w:rFonts w:eastAsia="Calibri"/>
          <w:color w:val="auto"/>
          <w:kern w:val="3"/>
          <w:sz w:val="22"/>
          <w:szCs w:val="22"/>
          <w:shd w:val="clear" w:color="auto" w:fill="auto"/>
          <w:lang w:eastAsia="zh-CN" w:bidi="hi-IN"/>
        </w:rPr>
        <w:t>,</w:t>
      </w:r>
      <w:r w:rsidRPr="00E13BFA">
        <w:rPr>
          <w:rFonts w:eastAsia="Calibri"/>
          <w:color w:val="auto"/>
          <w:kern w:val="3"/>
          <w:sz w:val="22"/>
          <w:szCs w:val="22"/>
          <w:shd w:val="clear" w:color="auto" w:fill="auto"/>
          <w:lang w:eastAsia="zh-CN" w:bidi="hi-IN"/>
        </w:rPr>
        <w:t xml:space="preserve"> должны соответствовать требованиям инструкции завода-изготовителя по сборке и разборке насосного оборудования «FLYGT», СНИП, ГОСТ, ПУЭ, иной технической документации.</w:t>
      </w:r>
    </w:p>
    <w:p w14:paraId="5B263E14"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3.2. Работы, не соответствующие обязательным требованиям государственных стандартов, считаются не выполненными.</w:t>
      </w:r>
    </w:p>
    <w:p w14:paraId="65285A4F" w14:textId="6ED2F4E5"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3.3. Работы должны производится аттестованным персонал</w:t>
      </w:r>
      <w:r>
        <w:rPr>
          <w:rFonts w:eastAsia="Calibri"/>
          <w:color w:val="auto"/>
          <w:kern w:val="3"/>
          <w:sz w:val="22"/>
          <w:szCs w:val="22"/>
          <w:shd w:val="clear" w:color="auto" w:fill="auto"/>
          <w:lang w:eastAsia="zh-CN" w:bidi="hi-IN"/>
        </w:rPr>
        <w:t>ом</w:t>
      </w:r>
      <w:r w:rsidRPr="00E13BFA">
        <w:rPr>
          <w:rFonts w:eastAsia="Calibri"/>
          <w:color w:val="auto"/>
          <w:kern w:val="3"/>
          <w:sz w:val="22"/>
          <w:szCs w:val="22"/>
          <w:shd w:val="clear" w:color="auto" w:fill="auto"/>
          <w:lang w:eastAsia="zh-CN" w:bidi="hi-IN"/>
        </w:rPr>
        <w:t xml:space="preserve"> для работы в действующих электроустановках.</w:t>
      </w:r>
    </w:p>
    <w:p w14:paraId="581D68C2"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3.4. Исполнитель должен подтвердить наличие оснастки и приспособлений FLYGT для производства работ</w:t>
      </w:r>
    </w:p>
    <w:p w14:paraId="7B48AF11" w14:textId="77777777" w:rsidR="00E13BFA" w:rsidRPr="00E13BFA" w:rsidRDefault="00E13BFA" w:rsidP="00E13BFA">
      <w:pPr>
        <w:widowControl w:val="0"/>
        <w:suppressAutoHyphens/>
        <w:autoSpaceDN w:val="0"/>
        <w:jc w:val="left"/>
        <w:textAlignment w:val="baseline"/>
        <w:rPr>
          <w:rFonts w:eastAsia="Calibri"/>
          <w:b/>
          <w:bCs/>
          <w:color w:val="auto"/>
          <w:kern w:val="3"/>
          <w:sz w:val="22"/>
          <w:szCs w:val="22"/>
          <w:shd w:val="clear" w:color="auto" w:fill="auto"/>
          <w:lang w:eastAsia="zh-CN" w:bidi="hi-IN"/>
        </w:rPr>
      </w:pPr>
    </w:p>
    <w:p w14:paraId="2E712227" w14:textId="77777777" w:rsidR="00E13BFA" w:rsidRPr="00E13BFA" w:rsidRDefault="00E13BFA" w:rsidP="00E13BFA">
      <w:pPr>
        <w:widowControl w:val="0"/>
        <w:suppressAutoHyphens/>
        <w:autoSpaceDN w:val="0"/>
        <w:jc w:val="left"/>
        <w:textAlignment w:val="baseline"/>
        <w:rPr>
          <w:rFonts w:eastAsia="Calibri"/>
          <w:b/>
          <w:bCs/>
          <w:color w:val="auto"/>
          <w:kern w:val="3"/>
          <w:sz w:val="22"/>
          <w:szCs w:val="22"/>
          <w:shd w:val="clear" w:color="auto" w:fill="auto"/>
          <w:lang w:eastAsia="zh-CN" w:bidi="hi-IN"/>
        </w:rPr>
      </w:pPr>
      <w:r w:rsidRPr="00E13BFA">
        <w:rPr>
          <w:rFonts w:eastAsia="Calibri"/>
          <w:b/>
          <w:bCs/>
          <w:color w:val="auto"/>
          <w:kern w:val="3"/>
          <w:sz w:val="22"/>
          <w:szCs w:val="22"/>
          <w:shd w:val="clear" w:color="auto" w:fill="auto"/>
          <w:lang w:eastAsia="zh-CN" w:bidi="hi-IN"/>
        </w:rPr>
        <w:t>4. Материалы для ремонта насосного агрегата:</w:t>
      </w:r>
    </w:p>
    <w:p w14:paraId="4537F920"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4.2. Набор уплотнительных колец привода;</w:t>
      </w:r>
    </w:p>
    <w:p w14:paraId="0F5D1AFE"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4.3. Набор уплотнительных колец гидравлической части;</w:t>
      </w:r>
    </w:p>
    <w:p w14:paraId="01E13800"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4.4. Мех. уплотнение внутреннее;</w:t>
      </w:r>
    </w:p>
    <w:p w14:paraId="382E148B"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4.5. Мех. уплотнение наружное;</w:t>
      </w:r>
    </w:p>
    <w:p w14:paraId="5AD6E958"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4.6. Роликовый подшипник;</w:t>
      </w:r>
    </w:p>
    <w:p w14:paraId="01C2C571"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4.7. Шариковый подшипник;</w:t>
      </w:r>
    </w:p>
    <w:p w14:paraId="281D25D1"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4.8. Шариковый подшипник;</w:t>
      </w:r>
    </w:p>
    <w:p w14:paraId="01408B63"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4.9. Роликовый подшипник;</w:t>
      </w:r>
    </w:p>
    <w:p w14:paraId="243011E2" w14:textId="471F3625"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4.10. Смазочно-охлаждающие жидкости;</w:t>
      </w:r>
    </w:p>
    <w:p w14:paraId="632AD86D"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4.11. Масло MX200 -11 литров</w:t>
      </w:r>
    </w:p>
    <w:p w14:paraId="7DBDC451" w14:textId="77777777" w:rsidR="00E13BFA" w:rsidRPr="00E13BFA" w:rsidRDefault="00E13BFA" w:rsidP="00E13BFA">
      <w:pPr>
        <w:widowControl w:val="0"/>
        <w:suppressAutoHyphens/>
        <w:autoSpaceDN w:val="0"/>
        <w:jc w:val="left"/>
        <w:textAlignment w:val="baseline"/>
        <w:rPr>
          <w:rFonts w:eastAsia="Segoe UI"/>
          <w:color w:val="000000"/>
          <w:kern w:val="3"/>
          <w:sz w:val="22"/>
          <w:szCs w:val="22"/>
          <w:shd w:val="clear" w:color="auto" w:fill="auto"/>
          <w:lang w:eastAsia="zh-CN" w:bidi="hi-IN"/>
        </w:rPr>
      </w:pPr>
      <w:r w:rsidRPr="00E13BFA">
        <w:rPr>
          <w:rFonts w:eastAsia="Calibri"/>
          <w:b/>
          <w:bCs/>
          <w:color w:val="auto"/>
          <w:kern w:val="3"/>
          <w:sz w:val="22"/>
          <w:szCs w:val="22"/>
          <w:shd w:val="clear" w:color="auto" w:fill="auto"/>
          <w:lang w:eastAsia="zh-CN" w:bidi="hi-IN"/>
        </w:rPr>
        <w:t>Оснастка и приспособления FLYGT для производства работ</w:t>
      </w:r>
      <w:r w:rsidRPr="00E13BFA">
        <w:rPr>
          <w:rFonts w:eastAsia="Calibri"/>
          <w:color w:val="auto"/>
          <w:kern w:val="3"/>
          <w:sz w:val="22"/>
          <w:szCs w:val="22"/>
          <w:shd w:val="clear" w:color="auto" w:fill="auto"/>
          <w:lang w:eastAsia="zh-CN" w:bidi="hi-IN"/>
        </w:rPr>
        <w:t>:</w:t>
      </w:r>
    </w:p>
    <w:p w14:paraId="7421638A"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Артикул 841517; ключ №3,</w:t>
      </w:r>
    </w:p>
    <w:p w14:paraId="3FF498BF"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Артикул 5826500; стенд рама вертикальный установки насоса,</w:t>
      </w:r>
    </w:p>
    <w:p w14:paraId="2594BBB8"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Артикул 5826600; стенд рама под ротор;</w:t>
      </w:r>
    </w:p>
    <w:p w14:paraId="55F23DA3"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Артикул 4324400; стенд переходник на гидравлический съемник;</w:t>
      </w:r>
    </w:p>
    <w:p w14:paraId="49336E1B"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Артикул 4533000, специнструмент;</w:t>
      </w:r>
    </w:p>
    <w:p w14:paraId="5513DE1F"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Артикул 5826700, спец зажим;</w:t>
      </w:r>
    </w:p>
    <w:p w14:paraId="763D1CB5"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Артикул 841368, гидравлический блок;</w:t>
      </w:r>
    </w:p>
    <w:p w14:paraId="2183369B"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lastRenderedPageBreak/>
        <w:t>Артикул 5768302, монтажная шайба;</w:t>
      </w:r>
    </w:p>
    <w:p w14:paraId="41D28CAF"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Артикул 5877200 спец инструмент для рабочего колеса;</w:t>
      </w:r>
    </w:p>
    <w:p w14:paraId="456BEE24" w14:textId="77777777" w:rsidR="00E13BFA" w:rsidRPr="00E13BFA" w:rsidRDefault="00E13BFA" w:rsidP="00E13BFA">
      <w:pPr>
        <w:widowControl w:val="0"/>
        <w:suppressAutoHyphens/>
        <w:autoSpaceDN w:val="0"/>
        <w:jc w:val="left"/>
        <w:textAlignment w:val="baseline"/>
        <w:rPr>
          <w:rFonts w:eastAsia="Calibri"/>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Артикул 5879400, спец инструмент для рабочего колеса.</w:t>
      </w:r>
    </w:p>
    <w:p w14:paraId="589BA961" w14:textId="77777777" w:rsidR="00E13BFA" w:rsidRPr="00E13BFA" w:rsidRDefault="00E13BFA" w:rsidP="00E13BFA">
      <w:pPr>
        <w:widowControl w:val="0"/>
        <w:suppressAutoHyphens/>
        <w:autoSpaceDN w:val="0"/>
        <w:jc w:val="left"/>
        <w:textAlignment w:val="baseline"/>
        <w:rPr>
          <w:rFonts w:ascii="Liberation Serif" w:eastAsia="Calibri" w:hAnsi="Liberation Serif" w:cs="Tahoma"/>
          <w:color w:val="auto"/>
          <w:kern w:val="3"/>
          <w:sz w:val="22"/>
          <w:szCs w:val="22"/>
          <w:shd w:val="clear" w:color="auto" w:fill="auto"/>
          <w:lang w:eastAsia="zh-CN" w:bidi="hi-IN"/>
        </w:rPr>
      </w:pPr>
      <w:r w:rsidRPr="00E13BFA">
        <w:rPr>
          <w:rFonts w:eastAsia="Calibri"/>
          <w:color w:val="auto"/>
          <w:kern w:val="3"/>
          <w:sz w:val="22"/>
          <w:szCs w:val="22"/>
          <w:shd w:val="clear" w:color="auto" w:fill="auto"/>
          <w:lang w:eastAsia="zh-CN" w:bidi="hi-IN"/>
        </w:rPr>
        <w:t>Артикул 842041, спец инструмент для монтажа подшипников.</w:t>
      </w:r>
    </w:p>
    <w:p w14:paraId="66BDC0F5" w14:textId="77777777" w:rsidR="00E13BFA" w:rsidRPr="00E13BFA" w:rsidRDefault="00E13BFA" w:rsidP="00E13BFA">
      <w:pPr>
        <w:keepNext/>
        <w:keepLines/>
        <w:widowControl w:val="0"/>
        <w:suppressAutoHyphens/>
        <w:autoSpaceDN w:val="0"/>
        <w:spacing w:line="276" w:lineRule="auto"/>
        <w:ind w:firstLine="567"/>
        <w:jc w:val="left"/>
        <w:textAlignment w:val="baseline"/>
        <w:rPr>
          <w:rFonts w:ascii="Liberation Serif" w:eastAsia="Calibri" w:hAnsi="Liberation Serif" w:cs="Tahoma"/>
          <w:b/>
          <w:color w:val="auto"/>
          <w:kern w:val="3"/>
          <w:shd w:val="clear" w:color="auto" w:fill="auto"/>
          <w:lang w:eastAsia="en-US" w:bidi="hi-IN"/>
        </w:rPr>
      </w:pPr>
    </w:p>
    <w:p w14:paraId="18A0653A" w14:textId="77777777" w:rsidR="00E13BFA" w:rsidRPr="00E13BFA" w:rsidRDefault="00E13BFA" w:rsidP="00E13BFA">
      <w:pPr>
        <w:widowControl w:val="0"/>
        <w:suppressAutoHyphens/>
        <w:autoSpaceDN w:val="0"/>
        <w:jc w:val="left"/>
        <w:textAlignment w:val="baseline"/>
        <w:rPr>
          <w:rFonts w:ascii="Liberation Serif" w:eastAsia="Segoe UI" w:hAnsi="Liberation Serif" w:cs="Tahoma"/>
          <w:color w:val="000000"/>
          <w:kern w:val="3"/>
          <w:shd w:val="clear" w:color="auto" w:fill="auto"/>
          <w:lang w:eastAsia="zh-CN" w:bidi="hi-IN"/>
        </w:rPr>
      </w:pPr>
    </w:p>
    <w:p w14:paraId="5C581CF6" w14:textId="77777777" w:rsidR="00E13BFA" w:rsidRPr="00E13BFA" w:rsidRDefault="00E13BFA" w:rsidP="00E13BFA">
      <w:pPr>
        <w:spacing w:line="240" w:lineRule="exact"/>
        <w:jc w:val="center"/>
        <w:rPr>
          <w:rFonts w:eastAsia="Times New Roman"/>
          <w:color w:val="auto"/>
          <w:sz w:val="22"/>
          <w:szCs w:val="22"/>
          <w:shd w:val="clear" w:color="auto" w:fill="auto"/>
        </w:rPr>
      </w:pPr>
    </w:p>
    <w:p w14:paraId="785C1A30" w14:textId="77777777" w:rsidR="00E13BFA" w:rsidRDefault="00E13BFA" w:rsidP="00881E89">
      <w:pPr>
        <w:jc w:val="center"/>
        <w:rPr>
          <w:rFonts w:eastAsia="Calibri"/>
          <w:b/>
          <w:color w:val="auto"/>
          <w:shd w:val="clear" w:color="auto" w:fill="auto"/>
          <w:lang w:eastAsia="en-US"/>
        </w:rPr>
      </w:pPr>
    </w:p>
    <w:p w14:paraId="53AB9A20" w14:textId="77777777" w:rsidR="00E13BFA" w:rsidRDefault="00E13BFA" w:rsidP="00881E89">
      <w:pPr>
        <w:jc w:val="center"/>
        <w:rPr>
          <w:rFonts w:eastAsia="Calibri"/>
          <w:b/>
          <w:color w:val="auto"/>
          <w:shd w:val="clear" w:color="auto" w:fill="auto"/>
          <w:lang w:eastAsia="en-US"/>
        </w:rPr>
      </w:pPr>
    </w:p>
    <w:p w14:paraId="56513D59" w14:textId="77777777" w:rsidR="00E13BFA" w:rsidRDefault="00E13BFA" w:rsidP="00881E89">
      <w:pPr>
        <w:jc w:val="center"/>
        <w:rPr>
          <w:rFonts w:eastAsia="Calibri"/>
          <w:b/>
          <w:color w:val="auto"/>
          <w:shd w:val="clear" w:color="auto" w:fill="auto"/>
          <w:lang w:eastAsia="en-US"/>
        </w:rPr>
      </w:pPr>
    </w:p>
    <w:p w14:paraId="1DA4CF53" w14:textId="77777777" w:rsidR="00E13BFA" w:rsidRDefault="00E13BFA" w:rsidP="00881E89">
      <w:pPr>
        <w:jc w:val="center"/>
        <w:rPr>
          <w:rFonts w:eastAsia="Calibri"/>
          <w:b/>
          <w:color w:val="auto"/>
          <w:shd w:val="clear" w:color="auto" w:fill="auto"/>
          <w:lang w:eastAsia="en-US"/>
        </w:rPr>
      </w:pPr>
    </w:p>
    <w:p w14:paraId="168F03AD" w14:textId="77777777" w:rsidR="00E13BFA" w:rsidRDefault="00E13BFA" w:rsidP="00881E89">
      <w:pPr>
        <w:jc w:val="center"/>
        <w:rPr>
          <w:rFonts w:eastAsia="Calibri"/>
          <w:b/>
          <w:color w:val="auto"/>
          <w:shd w:val="clear" w:color="auto" w:fill="auto"/>
          <w:lang w:eastAsia="en-US"/>
        </w:rPr>
      </w:pPr>
    </w:p>
    <w:p w14:paraId="21E041CB" w14:textId="77777777" w:rsidR="00561A70" w:rsidRDefault="00561A70" w:rsidP="00881E89">
      <w:pPr>
        <w:jc w:val="center"/>
        <w:rPr>
          <w:rFonts w:eastAsia="Calibri"/>
          <w:b/>
          <w:color w:val="auto"/>
          <w:shd w:val="clear" w:color="auto" w:fill="auto"/>
          <w:lang w:eastAsia="en-US"/>
        </w:rPr>
      </w:pPr>
    </w:p>
    <w:p w14:paraId="5BFCE483" w14:textId="136CFF03" w:rsidR="00DA04E7" w:rsidRPr="00DA04E7" w:rsidRDefault="00DA04E7" w:rsidP="00DA04E7">
      <w:pPr>
        <w:jc w:val="center"/>
        <w:rPr>
          <w:rFonts w:eastAsia="Times New Roman"/>
          <w:color w:val="auto"/>
          <w:sz w:val="28"/>
          <w:szCs w:val="28"/>
          <w:shd w:val="clear" w:color="auto" w:fill="auto"/>
        </w:rPr>
      </w:pPr>
    </w:p>
    <w:p w14:paraId="0FD7537A" w14:textId="77777777" w:rsidR="00DA04E7" w:rsidRPr="00DA04E7" w:rsidRDefault="00DA04E7" w:rsidP="00DA04E7">
      <w:pPr>
        <w:spacing w:line="240" w:lineRule="exact"/>
        <w:jc w:val="center"/>
        <w:rPr>
          <w:rFonts w:eastAsia="Times New Roman"/>
          <w:b/>
          <w:color w:val="auto"/>
          <w:sz w:val="22"/>
          <w:szCs w:val="22"/>
          <w:shd w:val="clear" w:color="auto" w:fill="auto"/>
        </w:rPr>
      </w:pPr>
    </w:p>
    <w:p w14:paraId="52AA39A6" w14:textId="77777777" w:rsidR="00DA04E7" w:rsidRPr="00DA04E7" w:rsidRDefault="00DA04E7" w:rsidP="00DA04E7">
      <w:pPr>
        <w:spacing w:line="240" w:lineRule="exact"/>
        <w:jc w:val="center"/>
        <w:rPr>
          <w:rFonts w:eastAsia="Times New Roman"/>
          <w:b/>
          <w:color w:val="auto"/>
          <w:sz w:val="22"/>
          <w:szCs w:val="22"/>
          <w:shd w:val="clear" w:color="auto" w:fill="auto"/>
        </w:rPr>
      </w:pPr>
    </w:p>
    <w:p w14:paraId="67727656" w14:textId="77777777" w:rsidR="00DA04E7" w:rsidRPr="00DA04E7" w:rsidRDefault="00DA04E7" w:rsidP="00DA04E7">
      <w:pPr>
        <w:spacing w:line="240" w:lineRule="exact"/>
        <w:jc w:val="center"/>
        <w:rPr>
          <w:rFonts w:eastAsia="Times New Roman"/>
          <w:color w:val="auto"/>
          <w:sz w:val="28"/>
          <w:szCs w:val="28"/>
          <w:shd w:val="clear" w:color="auto" w:fill="auto"/>
        </w:rPr>
      </w:pPr>
    </w:p>
    <w:p w14:paraId="2D32A3B3" w14:textId="77777777" w:rsidR="00DA04E7" w:rsidRPr="00DA04E7" w:rsidRDefault="00DA04E7" w:rsidP="00DA04E7">
      <w:pPr>
        <w:spacing w:line="240" w:lineRule="exact"/>
        <w:jc w:val="center"/>
        <w:rPr>
          <w:rFonts w:eastAsia="Times New Roman"/>
          <w:b/>
          <w:color w:val="auto"/>
          <w:sz w:val="22"/>
          <w:szCs w:val="22"/>
          <w:shd w:val="clear" w:color="auto" w:fill="auto"/>
        </w:rPr>
      </w:pPr>
    </w:p>
    <w:p w14:paraId="0ABED76F" w14:textId="77777777" w:rsidR="00DA04E7" w:rsidRPr="00DA04E7" w:rsidRDefault="00DA04E7" w:rsidP="00DA04E7">
      <w:pPr>
        <w:spacing w:line="240" w:lineRule="exact"/>
        <w:jc w:val="center"/>
        <w:rPr>
          <w:rFonts w:eastAsia="Times New Roman"/>
          <w:b/>
          <w:color w:val="auto"/>
          <w:sz w:val="22"/>
          <w:szCs w:val="22"/>
          <w:shd w:val="clear" w:color="auto" w:fill="auto"/>
        </w:rPr>
      </w:pPr>
    </w:p>
    <w:p w14:paraId="565B62CA" w14:textId="77777777" w:rsidR="00DA04E7" w:rsidRPr="00DA04E7" w:rsidRDefault="00DA04E7" w:rsidP="00DA04E7">
      <w:pPr>
        <w:spacing w:line="240" w:lineRule="exact"/>
        <w:jc w:val="center"/>
        <w:rPr>
          <w:rFonts w:eastAsia="Times New Roman"/>
          <w:color w:val="auto"/>
          <w:sz w:val="28"/>
          <w:szCs w:val="28"/>
          <w:shd w:val="clear" w:color="auto" w:fill="auto"/>
        </w:rPr>
      </w:pPr>
    </w:p>
    <w:p w14:paraId="0AE9B255" w14:textId="77777777" w:rsidR="00DA04E7" w:rsidRPr="00DA04E7" w:rsidRDefault="00DA04E7" w:rsidP="00DA04E7">
      <w:pPr>
        <w:spacing w:line="240" w:lineRule="exact"/>
        <w:jc w:val="center"/>
        <w:rPr>
          <w:rFonts w:eastAsia="Times New Roman"/>
          <w:color w:val="auto"/>
          <w:sz w:val="22"/>
          <w:szCs w:val="22"/>
          <w:shd w:val="clear" w:color="auto" w:fill="auto"/>
        </w:rPr>
      </w:pPr>
    </w:p>
    <w:p w14:paraId="426B1D47" w14:textId="77777777" w:rsidR="00DA04E7" w:rsidRPr="00DA04E7" w:rsidRDefault="00DA04E7" w:rsidP="00DA04E7">
      <w:pPr>
        <w:spacing w:line="240" w:lineRule="exact"/>
        <w:jc w:val="center"/>
        <w:rPr>
          <w:rFonts w:eastAsia="Times New Roman"/>
          <w:b/>
          <w:color w:val="auto"/>
          <w:sz w:val="22"/>
          <w:szCs w:val="22"/>
          <w:shd w:val="clear" w:color="auto" w:fill="auto"/>
        </w:rPr>
      </w:pPr>
    </w:p>
    <w:p w14:paraId="224F01B0" w14:textId="77777777" w:rsidR="00DA04E7" w:rsidRPr="00DA04E7" w:rsidRDefault="00DA04E7" w:rsidP="00DA04E7">
      <w:pPr>
        <w:spacing w:line="240" w:lineRule="exact"/>
        <w:jc w:val="center"/>
        <w:rPr>
          <w:rFonts w:eastAsia="Times New Roman"/>
          <w:b/>
          <w:color w:val="auto"/>
          <w:sz w:val="22"/>
          <w:szCs w:val="22"/>
          <w:shd w:val="clear" w:color="auto" w:fill="auto"/>
        </w:rPr>
      </w:pPr>
    </w:p>
    <w:p w14:paraId="4C008F0F" w14:textId="77777777" w:rsidR="00DA04E7" w:rsidRPr="00DA04E7" w:rsidRDefault="00DA04E7" w:rsidP="00DA04E7">
      <w:pPr>
        <w:spacing w:line="240" w:lineRule="exact"/>
        <w:jc w:val="center"/>
        <w:rPr>
          <w:rFonts w:eastAsia="Times New Roman"/>
          <w:b/>
          <w:color w:val="auto"/>
          <w:sz w:val="22"/>
          <w:szCs w:val="22"/>
          <w:shd w:val="clear" w:color="auto" w:fill="auto"/>
        </w:rPr>
      </w:pPr>
    </w:p>
    <w:p w14:paraId="4C7D0F49" w14:textId="77777777" w:rsidR="00DA04E7" w:rsidRPr="00DA04E7" w:rsidRDefault="00DA04E7" w:rsidP="00DA04E7">
      <w:pPr>
        <w:spacing w:line="240" w:lineRule="exact"/>
        <w:jc w:val="center"/>
        <w:rPr>
          <w:rFonts w:eastAsia="Times New Roman"/>
          <w:b/>
          <w:color w:val="auto"/>
          <w:sz w:val="22"/>
          <w:szCs w:val="22"/>
          <w:shd w:val="clear" w:color="auto" w:fill="auto"/>
        </w:rPr>
      </w:pPr>
    </w:p>
    <w:p w14:paraId="74C03F61" w14:textId="77777777" w:rsidR="00DA04E7" w:rsidRPr="00DA04E7" w:rsidRDefault="00DA04E7" w:rsidP="00DA04E7">
      <w:pPr>
        <w:spacing w:line="240" w:lineRule="exact"/>
        <w:jc w:val="center"/>
        <w:rPr>
          <w:rFonts w:eastAsia="Times New Roman"/>
          <w:b/>
          <w:color w:val="auto"/>
          <w:sz w:val="20"/>
          <w:szCs w:val="20"/>
          <w:shd w:val="clear" w:color="auto" w:fill="auto"/>
        </w:rPr>
      </w:pPr>
    </w:p>
    <w:p w14:paraId="25510A65" w14:textId="77777777" w:rsidR="00DA04E7" w:rsidRPr="00516A3E" w:rsidRDefault="00DA04E7" w:rsidP="00881E89">
      <w:pPr>
        <w:jc w:val="center"/>
        <w:rPr>
          <w:rFonts w:eastAsia="Calibri"/>
          <w:b/>
          <w:color w:val="auto"/>
          <w:shd w:val="clear" w:color="auto" w:fill="auto"/>
          <w:lang w:eastAsia="en-US"/>
        </w:rPr>
      </w:pPr>
    </w:p>
    <w:p w14:paraId="32325F07" w14:textId="77777777" w:rsidR="00DA04E7" w:rsidRDefault="00DA04E7" w:rsidP="00881E89">
      <w:pPr>
        <w:jc w:val="center"/>
        <w:rPr>
          <w:rFonts w:eastAsia="Calibri"/>
          <w:b/>
          <w:color w:val="auto"/>
          <w:shd w:val="clear" w:color="auto" w:fill="auto"/>
          <w:lang w:eastAsia="en-US"/>
        </w:rPr>
      </w:pPr>
    </w:p>
    <w:p w14:paraId="79942AED" w14:textId="77777777" w:rsidR="00DA04E7" w:rsidRDefault="00DA04E7" w:rsidP="00881E89">
      <w:pPr>
        <w:jc w:val="center"/>
        <w:rPr>
          <w:rFonts w:eastAsia="Calibri"/>
          <w:b/>
          <w:color w:val="auto"/>
          <w:shd w:val="clear" w:color="auto" w:fill="auto"/>
          <w:lang w:eastAsia="en-US"/>
        </w:rPr>
      </w:pPr>
    </w:p>
    <w:p w14:paraId="5CD2934A" w14:textId="77777777" w:rsidR="00DA04E7" w:rsidRDefault="00DA04E7" w:rsidP="00881E89">
      <w:pPr>
        <w:jc w:val="center"/>
        <w:rPr>
          <w:rFonts w:eastAsia="Calibri"/>
          <w:b/>
          <w:color w:val="auto"/>
          <w:shd w:val="clear" w:color="auto" w:fill="auto"/>
          <w:lang w:eastAsia="en-US"/>
        </w:rPr>
      </w:pPr>
    </w:p>
    <w:p w14:paraId="06067DFE" w14:textId="77777777" w:rsidR="00DA04E7" w:rsidRDefault="00DA04E7" w:rsidP="00881E89">
      <w:pPr>
        <w:jc w:val="center"/>
        <w:rPr>
          <w:rFonts w:eastAsia="Calibri"/>
          <w:b/>
          <w:color w:val="auto"/>
          <w:shd w:val="clear" w:color="auto" w:fill="auto"/>
          <w:lang w:eastAsia="en-US"/>
        </w:rPr>
      </w:pPr>
    </w:p>
    <w:p w14:paraId="506E9695" w14:textId="77777777" w:rsidR="00DA04E7" w:rsidRDefault="00DA04E7" w:rsidP="00881E89">
      <w:pPr>
        <w:jc w:val="center"/>
        <w:rPr>
          <w:rFonts w:eastAsia="Calibri"/>
          <w:b/>
          <w:color w:val="auto"/>
          <w:shd w:val="clear" w:color="auto" w:fill="auto"/>
          <w:lang w:eastAsia="en-US"/>
        </w:rPr>
      </w:pPr>
    </w:p>
    <w:p w14:paraId="6569F891" w14:textId="77777777" w:rsidR="00DA04E7" w:rsidRDefault="00DA04E7" w:rsidP="00881E89">
      <w:pPr>
        <w:jc w:val="center"/>
        <w:rPr>
          <w:rFonts w:eastAsia="Calibri"/>
          <w:b/>
          <w:color w:val="auto"/>
          <w:shd w:val="clear" w:color="auto" w:fill="auto"/>
          <w:lang w:eastAsia="en-US"/>
        </w:rPr>
      </w:pPr>
    </w:p>
    <w:p w14:paraId="7DE2AAE3" w14:textId="77777777" w:rsidR="00DA04E7" w:rsidRDefault="00DA04E7" w:rsidP="00881E89">
      <w:pPr>
        <w:jc w:val="center"/>
        <w:rPr>
          <w:rFonts w:eastAsia="Calibri"/>
          <w:b/>
          <w:color w:val="auto"/>
          <w:shd w:val="clear" w:color="auto" w:fill="auto"/>
          <w:lang w:eastAsia="en-US"/>
        </w:rPr>
      </w:pPr>
    </w:p>
    <w:p w14:paraId="7AB6BB01" w14:textId="77777777" w:rsidR="00DA04E7" w:rsidRDefault="00DA04E7" w:rsidP="00881E89">
      <w:pPr>
        <w:jc w:val="center"/>
        <w:rPr>
          <w:rFonts w:eastAsia="Calibri"/>
          <w:b/>
          <w:color w:val="auto"/>
          <w:shd w:val="clear" w:color="auto" w:fill="auto"/>
          <w:lang w:eastAsia="en-US"/>
        </w:rPr>
      </w:pPr>
    </w:p>
    <w:p w14:paraId="292C2C64" w14:textId="77777777" w:rsidR="00DA04E7" w:rsidRDefault="00DA04E7" w:rsidP="00881E89">
      <w:pPr>
        <w:jc w:val="center"/>
        <w:rPr>
          <w:rFonts w:eastAsia="Calibri"/>
          <w:b/>
          <w:color w:val="auto"/>
          <w:shd w:val="clear" w:color="auto" w:fill="auto"/>
          <w:lang w:eastAsia="en-US"/>
        </w:rPr>
      </w:pPr>
    </w:p>
    <w:p w14:paraId="5627DAF2" w14:textId="77777777" w:rsidR="00DA04E7" w:rsidRDefault="00DA04E7" w:rsidP="00881E89">
      <w:pPr>
        <w:jc w:val="center"/>
        <w:rPr>
          <w:rFonts w:eastAsia="Calibri"/>
          <w:b/>
          <w:color w:val="auto"/>
          <w:shd w:val="clear" w:color="auto" w:fill="auto"/>
          <w:lang w:eastAsia="en-US"/>
        </w:rPr>
      </w:pPr>
    </w:p>
    <w:p w14:paraId="7D0456DC" w14:textId="77777777" w:rsidR="00DA04E7" w:rsidRDefault="00DA04E7" w:rsidP="00881E89">
      <w:pPr>
        <w:jc w:val="center"/>
        <w:rPr>
          <w:rFonts w:eastAsia="Calibri"/>
          <w:b/>
          <w:color w:val="auto"/>
          <w:shd w:val="clear" w:color="auto" w:fill="auto"/>
          <w:lang w:eastAsia="en-US"/>
        </w:rPr>
      </w:pPr>
    </w:p>
    <w:p w14:paraId="53B0D8FD" w14:textId="77777777" w:rsidR="00DA04E7" w:rsidRDefault="00DA04E7" w:rsidP="00881E89">
      <w:pPr>
        <w:jc w:val="center"/>
        <w:rPr>
          <w:rFonts w:eastAsia="Calibri"/>
          <w:b/>
          <w:color w:val="auto"/>
          <w:shd w:val="clear" w:color="auto" w:fill="auto"/>
          <w:lang w:eastAsia="en-US"/>
        </w:rPr>
      </w:pPr>
    </w:p>
    <w:p w14:paraId="74A711DB" w14:textId="77777777" w:rsidR="00DA04E7" w:rsidRDefault="00DA04E7" w:rsidP="00881E89">
      <w:pPr>
        <w:jc w:val="center"/>
        <w:rPr>
          <w:rFonts w:eastAsia="Calibri"/>
          <w:b/>
          <w:color w:val="auto"/>
          <w:shd w:val="clear" w:color="auto" w:fill="auto"/>
          <w:lang w:eastAsia="en-US"/>
        </w:rPr>
      </w:pPr>
    </w:p>
    <w:p w14:paraId="65073697" w14:textId="77777777" w:rsidR="00DA04E7" w:rsidRDefault="00DA04E7" w:rsidP="00881E89">
      <w:pPr>
        <w:jc w:val="center"/>
        <w:rPr>
          <w:rFonts w:eastAsia="Calibri"/>
          <w:b/>
          <w:color w:val="auto"/>
          <w:shd w:val="clear" w:color="auto" w:fill="auto"/>
          <w:lang w:eastAsia="en-US"/>
        </w:rPr>
      </w:pPr>
    </w:p>
    <w:p w14:paraId="2AE4D3E1" w14:textId="77777777" w:rsidR="00DA04E7" w:rsidRDefault="00DA04E7" w:rsidP="00881E89">
      <w:pPr>
        <w:jc w:val="center"/>
        <w:rPr>
          <w:rFonts w:eastAsia="Calibri"/>
          <w:b/>
          <w:color w:val="auto"/>
          <w:shd w:val="clear" w:color="auto" w:fill="auto"/>
          <w:lang w:eastAsia="en-US"/>
        </w:rPr>
      </w:pPr>
    </w:p>
    <w:p w14:paraId="6EB6BAED" w14:textId="77777777" w:rsidR="00DA04E7" w:rsidRDefault="00DA04E7" w:rsidP="00881E89">
      <w:pPr>
        <w:jc w:val="center"/>
        <w:rPr>
          <w:rFonts w:eastAsia="Calibri"/>
          <w:b/>
          <w:color w:val="auto"/>
          <w:shd w:val="clear" w:color="auto" w:fill="auto"/>
          <w:lang w:eastAsia="en-US"/>
        </w:rPr>
      </w:pPr>
    </w:p>
    <w:p w14:paraId="37823A9D" w14:textId="77777777" w:rsidR="006D071D" w:rsidRDefault="006D071D" w:rsidP="00881E89">
      <w:pPr>
        <w:jc w:val="center"/>
        <w:rPr>
          <w:rFonts w:eastAsia="Calibri"/>
          <w:b/>
          <w:color w:val="auto"/>
          <w:shd w:val="clear" w:color="auto" w:fill="auto"/>
          <w:lang w:eastAsia="en-US"/>
        </w:rPr>
      </w:pPr>
    </w:p>
    <w:p w14:paraId="5E6EC4C5" w14:textId="77777777" w:rsidR="006D071D" w:rsidRDefault="006D071D" w:rsidP="00881E89">
      <w:pPr>
        <w:jc w:val="center"/>
        <w:rPr>
          <w:rFonts w:eastAsia="Calibri"/>
          <w:b/>
          <w:color w:val="auto"/>
          <w:shd w:val="clear" w:color="auto" w:fill="auto"/>
          <w:lang w:eastAsia="en-US"/>
        </w:rPr>
      </w:pPr>
    </w:p>
    <w:p w14:paraId="39120B12" w14:textId="77777777" w:rsidR="007A37DF" w:rsidRPr="00AD35E6" w:rsidRDefault="007A37DF" w:rsidP="007305C4">
      <w:pPr>
        <w:keepNext/>
        <w:keepLines/>
        <w:widowControl w:val="0"/>
        <w:ind w:firstLine="709"/>
        <w:jc w:val="center"/>
        <w:rPr>
          <w:rFonts w:eastAsia="Calibri"/>
          <w:b/>
          <w:color w:val="auto"/>
          <w:shd w:val="clear" w:color="auto" w:fill="auto"/>
          <w:lang w:eastAsia="en-US"/>
        </w:rPr>
        <w:sectPr w:rsidR="007A37DF" w:rsidRPr="00AD35E6" w:rsidSect="00C94A17">
          <w:footerReference w:type="default" r:id="rId8"/>
          <w:pgSz w:w="11906" w:h="16838"/>
          <w:pgMar w:top="709" w:right="566" w:bottom="426" w:left="993" w:header="708" w:footer="708" w:gutter="0"/>
          <w:cols w:space="708"/>
          <w:docGrid w:linePitch="360"/>
        </w:sectPr>
      </w:pPr>
    </w:p>
    <w:p w14:paraId="043F77C0" w14:textId="77777777"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14:paraId="11E1BBCC" w14:textId="77777777" w:rsidR="00977E2A" w:rsidRPr="00AD35E6" w:rsidRDefault="00977E2A" w:rsidP="00675778">
      <w:pPr>
        <w:ind w:firstLine="709"/>
        <w:jc w:val="center"/>
        <w:rPr>
          <w:rFonts w:eastAsia="Calibri"/>
          <w:b/>
          <w:color w:val="auto"/>
          <w:shd w:val="clear" w:color="auto" w:fill="auto"/>
          <w:lang w:eastAsia="en-US"/>
        </w:rPr>
      </w:pPr>
    </w:p>
    <w:p w14:paraId="418CB204" w14:textId="77777777" w:rsidR="00561A70" w:rsidRDefault="00561A70" w:rsidP="00561A70">
      <w:pPr>
        <w:ind w:firstLine="709"/>
        <w:jc w:val="center"/>
        <w:rPr>
          <w:rFonts w:eastAsiaTheme="minorEastAsia"/>
          <w:b/>
          <w:bCs/>
          <w:sz w:val="22"/>
          <w:szCs w:val="22"/>
          <w:shd w:val="clear" w:color="auto" w:fill="auto"/>
          <w:lang w:eastAsia="en-US"/>
        </w:rPr>
      </w:pPr>
    </w:p>
    <w:p w14:paraId="10901335" w14:textId="77777777" w:rsidR="00561A70" w:rsidRDefault="00561A70" w:rsidP="00561A70">
      <w:pPr>
        <w:ind w:firstLine="709"/>
        <w:jc w:val="center"/>
        <w:rPr>
          <w:rFonts w:eastAsiaTheme="minorEastAsia"/>
          <w:b/>
          <w:bCs/>
          <w:sz w:val="22"/>
          <w:szCs w:val="22"/>
          <w:shd w:val="clear" w:color="auto" w:fill="auto"/>
          <w:lang w:eastAsia="en-US"/>
        </w:rPr>
      </w:pPr>
    </w:p>
    <w:p w14:paraId="11E94B49" w14:textId="77777777" w:rsidR="00561A70" w:rsidRDefault="00561A70" w:rsidP="00561A70">
      <w:pPr>
        <w:ind w:firstLine="709"/>
        <w:jc w:val="center"/>
        <w:rPr>
          <w:rFonts w:eastAsiaTheme="minorEastAsia"/>
          <w:b/>
          <w:bCs/>
          <w:sz w:val="22"/>
          <w:szCs w:val="22"/>
          <w:shd w:val="clear" w:color="auto" w:fill="auto"/>
          <w:lang w:eastAsia="en-US"/>
        </w:rPr>
      </w:pPr>
    </w:p>
    <w:p w14:paraId="6414E35F" w14:textId="77777777" w:rsidR="00E13BFA" w:rsidRPr="00E13BFA" w:rsidRDefault="00E13BFA" w:rsidP="00E13BFA">
      <w:pPr>
        <w:widowControl w:val="0"/>
        <w:autoSpaceDE w:val="0"/>
        <w:autoSpaceDN w:val="0"/>
        <w:ind w:firstLine="540"/>
        <w:rPr>
          <w:rFonts w:eastAsiaTheme="minorEastAsia"/>
          <w:sz w:val="22"/>
          <w:szCs w:val="22"/>
          <w:shd w:val="clear" w:color="auto" w:fill="auto"/>
          <w:lang w:eastAsia="en-US"/>
        </w:rPr>
      </w:pPr>
      <w:r w:rsidRPr="00E13BFA">
        <w:rPr>
          <w:rFonts w:eastAsiaTheme="minorEastAsia"/>
          <w:sz w:val="22"/>
          <w:szCs w:val="22"/>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0639E36" w14:textId="77777777" w:rsidR="00E13BFA" w:rsidRPr="00E13BFA" w:rsidRDefault="00E13BFA" w:rsidP="00E13BFA">
      <w:pPr>
        <w:widowControl w:val="0"/>
        <w:autoSpaceDE w:val="0"/>
        <w:autoSpaceDN w:val="0"/>
        <w:ind w:firstLine="540"/>
        <w:rPr>
          <w:rFonts w:eastAsiaTheme="minorEastAsia"/>
          <w:bCs/>
          <w:sz w:val="22"/>
          <w:szCs w:val="22"/>
          <w:shd w:val="clear" w:color="auto" w:fill="auto"/>
          <w:lang w:eastAsia="en-US"/>
        </w:rPr>
      </w:pPr>
    </w:p>
    <w:tbl>
      <w:tblPr>
        <w:tblW w:w="11408" w:type="dxa"/>
        <w:tblInd w:w="-572" w:type="dxa"/>
        <w:tblLayout w:type="fixed"/>
        <w:tblLook w:val="04A0" w:firstRow="1" w:lastRow="0" w:firstColumn="1" w:lastColumn="0" w:noHBand="0" w:noVBand="1"/>
      </w:tblPr>
      <w:tblGrid>
        <w:gridCol w:w="458"/>
        <w:gridCol w:w="1952"/>
        <w:gridCol w:w="567"/>
        <w:gridCol w:w="567"/>
        <w:gridCol w:w="1359"/>
        <w:gridCol w:w="1418"/>
        <w:gridCol w:w="1417"/>
        <w:gridCol w:w="1193"/>
        <w:gridCol w:w="2269"/>
        <w:gridCol w:w="208"/>
      </w:tblGrid>
      <w:tr w:rsidR="00E13BFA" w:rsidRPr="00E13BFA" w14:paraId="3A7F36E5" w14:textId="77777777" w:rsidTr="00CE7860">
        <w:trPr>
          <w:gridAfter w:val="1"/>
          <w:wAfter w:w="208" w:type="dxa"/>
          <w:trHeight w:val="2968"/>
        </w:trPr>
        <w:tc>
          <w:tcPr>
            <w:tcW w:w="458" w:type="dxa"/>
            <w:vMerge w:val="restart"/>
            <w:tcBorders>
              <w:top w:val="single" w:sz="4" w:space="0" w:color="000000"/>
              <w:left w:val="single" w:sz="4" w:space="0" w:color="000000"/>
              <w:bottom w:val="single" w:sz="4" w:space="0" w:color="000000"/>
              <w:right w:val="single" w:sz="4" w:space="0" w:color="000000"/>
            </w:tcBorders>
            <w:hideMark/>
          </w:tcPr>
          <w:p w14:paraId="58B94A45" w14:textId="77777777" w:rsidR="00E13BFA" w:rsidRPr="00E13BFA" w:rsidRDefault="00E13BFA" w:rsidP="00E13BFA">
            <w:pPr>
              <w:jc w:val="center"/>
              <w:rPr>
                <w:rFonts w:eastAsia="Times New Roman"/>
                <w:color w:val="000000"/>
                <w:sz w:val="18"/>
                <w:szCs w:val="18"/>
                <w:shd w:val="clear" w:color="auto" w:fill="auto"/>
              </w:rPr>
            </w:pPr>
            <w:r w:rsidRPr="00E13BFA">
              <w:rPr>
                <w:rFonts w:eastAsia="Times New Roman"/>
                <w:color w:val="000000"/>
                <w:sz w:val="18"/>
                <w:szCs w:val="18"/>
                <w:shd w:val="clear" w:color="auto" w:fill="auto"/>
              </w:rPr>
              <w:t>№ п/п</w:t>
            </w:r>
          </w:p>
        </w:tc>
        <w:tc>
          <w:tcPr>
            <w:tcW w:w="1952" w:type="dxa"/>
            <w:vMerge w:val="restart"/>
            <w:tcBorders>
              <w:top w:val="single" w:sz="4" w:space="0" w:color="000000"/>
              <w:left w:val="single" w:sz="4" w:space="0" w:color="000000"/>
              <w:bottom w:val="single" w:sz="4" w:space="0" w:color="000000"/>
              <w:right w:val="single" w:sz="4" w:space="0" w:color="000000"/>
            </w:tcBorders>
            <w:vAlign w:val="center"/>
            <w:hideMark/>
          </w:tcPr>
          <w:p w14:paraId="57630BF0" w14:textId="77777777" w:rsidR="00E13BFA" w:rsidRPr="00E13BFA" w:rsidRDefault="00E13BFA" w:rsidP="00E13BFA">
            <w:pPr>
              <w:jc w:val="center"/>
              <w:rPr>
                <w:rFonts w:eastAsia="Times New Roman"/>
                <w:color w:val="000000"/>
                <w:sz w:val="18"/>
                <w:szCs w:val="18"/>
                <w:shd w:val="clear" w:color="auto" w:fill="auto"/>
              </w:rPr>
            </w:pPr>
            <w:r w:rsidRPr="00E13BFA">
              <w:rPr>
                <w:rFonts w:eastAsia="Times New Roman"/>
                <w:color w:val="000000"/>
                <w:sz w:val="18"/>
                <w:szCs w:val="18"/>
                <w:shd w:val="clear" w:color="auto" w:fill="auto"/>
              </w:rPr>
              <w:t xml:space="preserve">Наименование товара </w:t>
            </w:r>
          </w:p>
          <w:p w14:paraId="0DCDCBFC" w14:textId="77777777" w:rsidR="00E13BFA" w:rsidRPr="00E13BFA" w:rsidRDefault="00E13BFA" w:rsidP="00E13BFA">
            <w:pPr>
              <w:jc w:val="center"/>
              <w:rPr>
                <w:rFonts w:eastAsia="Times New Roman"/>
                <w:color w:val="000000"/>
                <w:sz w:val="18"/>
                <w:szCs w:val="18"/>
                <w:shd w:val="clear" w:color="auto" w:fill="auto"/>
              </w:rPr>
            </w:pPr>
            <w:r w:rsidRPr="00E13BFA">
              <w:rPr>
                <w:rFonts w:eastAsia="Times New Roman"/>
                <w:color w:val="000000"/>
                <w:sz w:val="18"/>
                <w:szCs w:val="18"/>
                <w:shd w:val="clear" w:color="auto" w:fill="auto"/>
              </w:rPr>
              <w:t>(работ, услуг)</w:t>
            </w:r>
          </w:p>
        </w:tc>
        <w:tc>
          <w:tcPr>
            <w:tcW w:w="567" w:type="dxa"/>
            <w:vMerge w:val="restart"/>
            <w:tcBorders>
              <w:top w:val="single" w:sz="4" w:space="0" w:color="000000"/>
              <w:left w:val="single" w:sz="4" w:space="0" w:color="000000"/>
              <w:bottom w:val="single" w:sz="4" w:space="0" w:color="000000"/>
              <w:right w:val="single" w:sz="4" w:space="0" w:color="000000"/>
            </w:tcBorders>
            <w:vAlign w:val="center"/>
            <w:hideMark/>
          </w:tcPr>
          <w:p w14:paraId="2B173533" w14:textId="77777777" w:rsidR="00E13BFA" w:rsidRPr="00E13BFA" w:rsidRDefault="00E13BFA" w:rsidP="00E13BFA">
            <w:pPr>
              <w:jc w:val="center"/>
              <w:rPr>
                <w:rFonts w:eastAsia="Times New Roman"/>
                <w:color w:val="000000"/>
                <w:sz w:val="18"/>
                <w:szCs w:val="18"/>
                <w:shd w:val="clear" w:color="auto" w:fill="auto"/>
              </w:rPr>
            </w:pPr>
            <w:r w:rsidRPr="00E13BFA">
              <w:rPr>
                <w:rFonts w:eastAsia="Times New Roman"/>
                <w:color w:val="000000"/>
                <w:sz w:val="18"/>
                <w:szCs w:val="18"/>
                <w:shd w:val="clear" w:color="auto" w:fill="auto"/>
              </w:rPr>
              <w:t>Единица измерения</w:t>
            </w:r>
          </w:p>
        </w:tc>
        <w:tc>
          <w:tcPr>
            <w:tcW w:w="567" w:type="dxa"/>
            <w:vMerge w:val="restart"/>
            <w:tcBorders>
              <w:top w:val="single" w:sz="4" w:space="0" w:color="000000"/>
              <w:left w:val="single" w:sz="4" w:space="0" w:color="000000"/>
              <w:bottom w:val="single" w:sz="4" w:space="0" w:color="000000"/>
              <w:right w:val="single" w:sz="4" w:space="0" w:color="000000"/>
            </w:tcBorders>
            <w:vAlign w:val="center"/>
            <w:hideMark/>
          </w:tcPr>
          <w:p w14:paraId="3460B746" w14:textId="77777777" w:rsidR="00E13BFA" w:rsidRPr="00E13BFA" w:rsidRDefault="00E13BFA" w:rsidP="00E13BFA">
            <w:pPr>
              <w:jc w:val="center"/>
              <w:rPr>
                <w:rFonts w:eastAsia="Times New Roman"/>
                <w:color w:val="000000"/>
                <w:sz w:val="18"/>
                <w:szCs w:val="18"/>
                <w:shd w:val="clear" w:color="auto" w:fill="auto"/>
              </w:rPr>
            </w:pPr>
            <w:r w:rsidRPr="00E13BFA">
              <w:rPr>
                <w:rFonts w:eastAsia="Times New Roman"/>
                <w:color w:val="000000"/>
                <w:sz w:val="18"/>
                <w:szCs w:val="18"/>
                <w:shd w:val="clear" w:color="auto" w:fill="auto"/>
              </w:rPr>
              <w:t>Кол-во</w:t>
            </w:r>
          </w:p>
        </w:tc>
        <w:tc>
          <w:tcPr>
            <w:tcW w:w="4194" w:type="dxa"/>
            <w:gridSpan w:val="3"/>
            <w:tcBorders>
              <w:top w:val="single" w:sz="4" w:space="0" w:color="000000"/>
              <w:left w:val="nil"/>
              <w:bottom w:val="single" w:sz="4" w:space="0" w:color="000000"/>
              <w:right w:val="single" w:sz="4" w:space="0" w:color="auto"/>
            </w:tcBorders>
            <w:vAlign w:val="center"/>
            <w:hideMark/>
          </w:tcPr>
          <w:p w14:paraId="7D63D8C9" w14:textId="77777777" w:rsidR="00E13BFA" w:rsidRPr="00E13BFA" w:rsidRDefault="00E13BFA" w:rsidP="00E13BFA">
            <w:pPr>
              <w:jc w:val="center"/>
              <w:rPr>
                <w:rFonts w:eastAsia="Times New Roman"/>
                <w:color w:val="000000"/>
                <w:sz w:val="18"/>
                <w:szCs w:val="18"/>
                <w:shd w:val="clear" w:color="auto" w:fill="auto"/>
              </w:rPr>
            </w:pPr>
            <w:r w:rsidRPr="00E13BFA">
              <w:rPr>
                <w:rFonts w:eastAsia="Times New Roman"/>
                <w:color w:val="000000"/>
                <w:sz w:val="18"/>
                <w:szCs w:val="18"/>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193" w:type="dxa"/>
            <w:tcBorders>
              <w:top w:val="single" w:sz="4" w:space="0" w:color="auto"/>
              <w:left w:val="single" w:sz="4" w:space="0" w:color="auto"/>
              <w:right w:val="single" w:sz="4" w:space="0" w:color="auto"/>
            </w:tcBorders>
            <w:noWrap/>
            <w:vAlign w:val="center"/>
            <w:hideMark/>
          </w:tcPr>
          <w:p w14:paraId="7A80877C" w14:textId="77777777" w:rsidR="00E13BFA" w:rsidRPr="00E13BFA" w:rsidRDefault="00E13BFA" w:rsidP="00E13BFA">
            <w:pPr>
              <w:jc w:val="center"/>
              <w:rPr>
                <w:rFonts w:eastAsia="Times New Roman"/>
                <w:color w:val="000000"/>
                <w:sz w:val="18"/>
                <w:szCs w:val="18"/>
                <w:shd w:val="clear" w:color="auto" w:fill="auto"/>
              </w:rPr>
            </w:pPr>
            <w:r w:rsidRPr="00E13BFA">
              <w:rPr>
                <w:rFonts w:eastAsia="Times New Roman"/>
                <w:color w:val="000000"/>
                <w:sz w:val="18"/>
                <w:szCs w:val="18"/>
                <w:shd w:val="clear" w:color="auto" w:fill="auto"/>
              </w:rPr>
              <w:t xml:space="preserve">Средняя арифметическая цена за единицу  </w:t>
            </w:r>
            <w:proofErr w:type="gramStart"/>
            <w:r w:rsidRPr="00E13BFA">
              <w:rPr>
                <w:rFonts w:eastAsia="Times New Roman"/>
                <w:color w:val="000000"/>
                <w:sz w:val="18"/>
                <w:szCs w:val="18"/>
                <w:shd w:val="clear" w:color="auto" w:fill="auto"/>
              </w:rPr>
              <w:t xml:space="preserve">   &lt;</w:t>
            </w:r>
            <w:proofErr w:type="gramEnd"/>
            <w:r w:rsidRPr="00E13BFA">
              <w:rPr>
                <w:rFonts w:eastAsia="Times New Roman"/>
                <w:color w:val="000000"/>
                <w:sz w:val="18"/>
                <w:szCs w:val="18"/>
                <w:shd w:val="clear" w:color="auto" w:fill="auto"/>
              </w:rPr>
              <w:t xml:space="preserve">ц&gt; </w:t>
            </w:r>
            <w:r w:rsidRPr="00E13BFA">
              <w:rPr>
                <w:rFonts w:eastAsia="Times New Roman"/>
                <w:noProof/>
                <w:color w:val="000000"/>
                <w:sz w:val="18"/>
                <w:szCs w:val="18"/>
                <w:shd w:val="clear" w:color="auto" w:fill="auto"/>
              </w:rPr>
              <w:drawing>
                <wp:anchor distT="0" distB="0" distL="114300" distR="114300" simplePos="0" relativeHeight="251659264" behindDoc="0" locked="0" layoutInCell="1" allowOverlap="1" wp14:anchorId="4CEF1C92" wp14:editId="0C27FBA3">
                  <wp:simplePos x="0" y="0"/>
                  <wp:positionH relativeFrom="column">
                    <wp:posOffset>971550</wp:posOffset>
                  </wp:positionH>
                  <wp:positionV relativeFrom="paragraph">
                    <wp:posOffset>781050</wp:posOffset>
                  </wp:positionV>
                  <wp:extent cx="95250" cy="0"/>
                  <wp:effectExtent l="0" t="0" r="0" b="0"/>
                  <wp:wrapNone/>
                  <wp:docPr id="6" name="Picture 2">
                    <a:extLst xmlns:a="http://schemas.openxmlformats.org/drawingml/2006/main">
                      <a:ext uri="{FF2B5EF4-FFF2-40B4-BE49-F238E27FC236}">
                        <a16:creationId xmlns:a16="http://schemas.microsoft.com/office/drawing/2014/main" id="{1F3A990B-7CD8-CB68-9047-BE1BF6F7578F}"/>
                      </a:ext>
                    </a:extLst>
                  </wp:docPr>
                  <wp:cNvGraphicFramePr/>
                  <a:graphic xmlns:a="http://schemas.openxmlformats.org/drawingml/2006/main">
                    <a:graphicData uri="http://schemas.openxmlformats.org/drawingml/2006/picture">
                      <pic:pic xmlns:pic="http://schemas.openxmlformats.org/drawingml/2006/picture">
                        <pic:nvPicPr>
                          <pic:cNvPr id="1367" name="Picture 2">
                            <a:extLst>
                              <a:ext uri="{FF2B5EF4-FFF2-40B4-BE49-F238E27FC236}">
                                <a16:creationId xmlns:a16="http://schemas.microsoft.com/office/drawing/2014/main" id="{1F3A990B-7CD8-CB68-9047-BE1BF6F7578F}"/>
                              </a:ext>
                            </a:extLs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E13BFA">
              <w:rPr>
                <w:rFonts w:eastAsia="Times New Roman"/>
                <w:noProof/>
                <w:color w:val="000000"/>
                <w:sz w:val="18"/>
                <w:szCs w:val="18"/>
                <w:shd w:val="clear" w:color="auto" w:fill="auto"/>
              </w:rPr>
              <w:drawing>
                <wp:anchor distT="0" distB="0" distL="114300" distR="114300" simplePos="0" relativeHeight="251660288" behindDoc="0" locked="0" layoutInCell="1" allowOverlap="1" wp14:anchorId="74ED5395" wp14:editId="4FAC843F">
                  <wp:simplePos x="0" y="0"/>
                  <wp:positionH relativeFrom="column">
                    <wp:posOffset>1066800</wp:posOffset>
                  </wp:positionH>
                  <wp:positionV relativeFrom="paragraph">
                    <wp:posOffset>781050</wp:posOffset>
                  </wp:positionV>
                  <wp:extent cx="47625" cy="0"/>
                  <wp:effectExtent l="0" t="0" r="0" b="0"/>
                  <wp:wrapNone/>
                  <wp:docPr id="7" name="Picture 1">
                    <a:extLst xmlns:a="http://schemas.openxmlformats.org/drawingml/2006/main">
                      <a:ext uri="{FF2B5EF4-FFF2-40B4-BE49-F238E27FC236}">
                        <a16:creationId xmlns:a16="http://schemas.microsoft.com/office/drawing/2014/main" id="{5433435A-E019-7A19-AFD3-90A934DBDE61}"/>
                      </a:ext>
                    </a:extLst>
                  </wp:docPr>
                  <wp:cNvGraphicFramePr/>
                  <a:graphic xmlns:a="http://schemas.openxmlformats.org/drawingml/2006/main">
                    <a:graphicData uri="http://schemas.openxmlformats.org/drawingml/2006/picture">
                      <pic:pic xmlns:pic="http://schemas.openxmlformats.org/drawingml/2006/picture">
                        <pic:nvPicPr>
                          <pic:cNvPr id="1368" name="Picture 1">
                            <a:extLst>
                              <a:ext uri="{FF2B5EF4-FFF2-40B4-BE49-F238E27FC236}">
                                <a16:creationId xmlns:a16="http://schemas.microsoft.com/office/drawing/2014/main" id="{5433435A-E019-7A19-AFD3-90A934DBDE6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2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p>
          <w:p w14:paraId="2FDA929D" w14:textId="77777777" w:rsidR="00E13BFA" w:rsidRPr="00E13BFA" w:rsidRDefault="00E13BFA" w:rsidP="00E13BFA">
            <w:pPr>
              <w:jc w:val="center"/>
              <w:rPr>
                <w:rFonts w:eastAsia="Times New Roman"/>
                <w:color w:val="000000"/>
                <w:sz w:val="18"/>
                <w:szCs w:val="18"/>
                <w:shd w:val="clear" w:color="auto" w:fill="auto"/>
              </w:rPr>
            </w:pPr>
          </w:p>
        </w:tc>
        <w:tc>
          <w:tcPr>
            <w:tcW w:w="2269" w:type="dxa"/>
            <w:tcBorders>
              <w:top w:val="single" w:sz="4" w:space="0" w:color="000000"/>
              <w:left w:val="single" w:sz="4" w:space="0" w:color="auto"/>
              <w:right w:val="single" w:sz="4" w:space="0" w:color="000000"/>
            </w:tcBorders>
            <w:hideMark/>
          </w:tcPr>
          <w:p w14:paraId="6F376088" w14:textId="77777777" w:rsidR="00E13BFA" w:rsidRPr="00E13BFA" w:rsidRDefault="00E13BFA" w:rsidP="00E13BFA">
            <w:pPr>
              <w:jc w:val="center"/>
              <w:rPr>
                <w:rFonts w:eastAsia="Times New Roman"/>
                <w:color w:val="000000"/>
                <w:sz w:val="18"/>
                <w:szCs w:val="18"/>
                <w:shd w:val="clear" w:color="auto" w:fill="auto"/>
              </w:rPr>
            </w:pPr>
            <w:r w:rsidRPr="00E13BFA">
              <w:rPr>
                <w:rFonts w:eastAsia="Times New Roman"/>
                <w:color w:val="000000"/>
                <w:sz w:val="18"/>
                <w:szCs w:val="18"/>
                <w:shd w:val="clear" w:color="auto" w:fill="auto"/>
              </w:rPr>
              <w:t xml:space="preserve">НМЦД рынка = </w:t>
            </w:r>
            <w:proofErr w:type="spellStart"/>
            <w:r w:rsidRPr="00E13BFA">
              <w:rPr>
                <w:rFonts w:eastAsia="Times New Roman"/>
                <w:color w:val="000000"/>
                <w:sz w:val="18"/>
                <w:szCs w:val="18"/>
                <w:shd w:val="clear" w:color="auto" w:fill="auto"/>
              </w:rPr>
              <w:t>SЦi</w:t>
            </w:r>
            <w:proofErr w:type="spellEnd"/>
            <w:r w:rsidRPr="00E13BFA">
              <w:rPr>
                <w:rFonts w:eastAsia="Times New Roman"/>
                <w:color w:val="000000"/>
                <w:sz w:val="18"/>
                <w:szCs w:val="18"/>
                <w:shd w:val="clear" w:color="auto" w:fill="auto"/>
              </w:rPr>
              <w:t xml:space="preserve"> / N</w:t>
            </w:r>
            <w:r w:rsidRPr="00E13BFA">
              <w:rPr>
                <w:rFonts w:eastAsia="Times New Roman"/>
                <w:color w:val="000000"/>
                <w:sz w:val="18"/>
                <w:szCs w:val="18"/>
                <w:shd w:val="clear" w:color="auto" w:fill="auto"/>
              </w:rPr>
              <w:br/>
            </w:r>
            <w:r w:rsidRPr="00E13BFA">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E13BFA">
              <w:rPr>
                <w:rFonts w:eastAsia="Times New Roman"/>
                <w:color w:val="000000"/>
                <w:sz w:val="18"/>
                <w:szCs w:val="18"/>
                <w:shd w:val="clear" w:color="auto" w:fill="auto"/>
              </w:rPr>
              <w:br/>
              <w:t>N — количество значений, используемых в расчёте;</w:t>
            </w:r>
            <w:r w:rsidRPr="00E13BFA">
              <w:rPr>
                <w:rFonts w:eastAsia="Times New Roman"/>
                <w:color w:val="000000"/>
                <w:sz w:val="18"/>
                <w:szCs w:val="18"/>
                <w:shd w:val="clear" w:color="auto" w:fill="auto"/>
              </w:rPr>
              <w:br/>
              <w:t>i — номер источника ценовой информации;</w:t>
            </w:r>
            <w:r w:rsidRPr="00E13BFA">
              <w:rPr>
                <w:rFonts w:eastAsia="Times New Roman"/>
                <w:color w:val="000000"/>
                <w:sz w:val="18"/>
                <w:szCs w:val="18"/>
                <w:shd w:val="clear" w:color="auto" w:fill="auto"/>
              </w:rPr>
              <w:br/>
            </w:r>
            <w:proofErr w:type="spellStart"/>
            <w:r w:rsidRPr="00E13BFA">
              <w:rPr>
                <w:rFonts w:eastAsia="Times New Roman"/>
                <w:color w:val="000000"/>
                <w:sz w:val="18"/>
                <w:szCs w:val="18"/>
                <w:shd w:val="clear" w:color="auto" w:fill="auto"/>
              </w:rPr>
              <w:t>SЦi</w:t>
            </w:r>
            <w:proofErr w:type="spellEnd"/>
            <w:r w:rsidRPr="00E13BFA">
              <w:rPr>
                <w:rFonts w:eastAsia="Times New Roman"/>
                <w:color w:val="000000"/>
                <w:sz w:val="18"/>
                <w:szCs w:val="18"/>
                <w:shd w:val="clear" w:color="auto" w:fill="auto"/>
              </w:rPr>
              <w:t xml:space="preserve"> — сумма товаров, работ, услуг </w:t>
            </w:r>
            <w:proofErr w:type="spellStart"/>
            <w:r w:rsidRPr="00E13BFA">
              <w:rPr>
                <w:rFonts w:eastAsia="Times New Roman"/>
                <w:color w:val="000000"/>
                <w:sz w:val="18"/>
                <w:szCs w:val="18"/>
                <w:shd w:val="clear" w:color="auto" w:fill="auto"/>
              </w:rPr>
              <w:t>Цi</w:t>
            </w:r>
            <w:proofErr w:type="spellEnd"/>
            <w:r w:rsidRPr="00E13BFA">
              <w:rPr>
                <w:rFonts w:eastAsia="Times New Roman"/>
                <w:color w:val="000000"/>
                <w:sz w:val="18"/>
                <w:szCs w:val="18"/>
                <w:shd w:val="clear" w:color="auto" w:fill="auto"/>
              </w:rPr>
              <w:br/>
            </w:r>
            <w:proofErr w:type="spellStart"/>
            <w:r w:rsidRPr="00E13BFA">
              <w:rPr>
                <w:rFonts w:eastAsia="Times New Roman"/>
                <w:color w:val="000000"/>
                <w:sz w:val="18"/>
                <w:szCs w:val="18"/>
                <w:shd w:val="clear" w:color="auto" w:fill="auto"/>
              </w:rPr>
              <w:t>Цi</w:t>
            </w:r>
            <w:proofErr w:type="spellEnd"/>
            <w:r w:rsidRPr="00E13BFA">
              <w:rPr>
                <w:rFonts w:eastAsia="Times New Roman"/>
                <w:color w:val="000000"/>
                <w:sz w:val="18"/>
                <w:szCs w:val="18"/>
                <w:shd w:val="clear" w:color="auto" w:fill="auto"/>
              </w:rPr>
              <w:t xml:space="preserve"> — цена единицы товара, работы, услуги, представленная в источнике с номером (i)</w:t>
            </w:r>
          </w:p>
        </w:tc>
      </w:tr>
      <w:tr w:rsidR="00E13BFA" w:rsidRPr="00E13BFA" w14:paraId="2D91BE32" w14:textId="77777777" w:rsidTr="00CE7860">
        <w:trPr>
          <w:gridAfter w:val="1"/>
          <w:wAfter w:w="208" w:type="dxa"/>
          <w:trHeight w:val="1530"/>
        </w:trPr>
        <w:tc>
          <w:tcPr>
            <w:tcW w:w="458" w:type="dxa"/>
            <w:vMerge/>
            <w:tcBorders>
              <w:top w:val="single" w:sz="4" w:space="0" w:color="000000"/>
              <w:left w:val="single" w:sz="4" w:space="0" w:color="000000"/>
              <w:bottom w:val="single" w:sz="4" w:space="0" w:color="000000"/>
              <w:right w:val="single" w:sz="4" w:space="0" w:color="000000"/>
            </w:tcBorders>
            <w:vAlign w:val="center"/>
            <w:hideMark/>
          </w:tcPr>
          <w:p w14:paraId="3D69C1D6" w14:textId="77777777" w:rsidR="00E13BFA" w:rsidRPr="00E13BFA" w:rsidRDefault="00E13BFA" w:rsidP="00E13BFA">
            <w:pPr>
              <w:jc w:val="left"/>
              <w:rPr>
                <w:rFonts w:eastAsia="Times New Roman"/>
                <w:color w:val="000000"/>
                <w:sz w:val="18"/>
                <w:szCs w:val="18"/>
                <w:shd w:val="clear" w:color="auto" w:fill="auto"/>
              </w:rPr>
            </w:pPr>
          </w:p>
        </w:tc>
        <w:tc>
          <w:tcPr>
            <w:tcW w:w="1952" w:type="dxa"/>
            <w:vMerge/>
            <w:tcBorders>
              <w:top w:val="single" w:sz="4" w:space="0" w:color="000000"/>
              <w:left w:val="single" w:sz="4" w:space="0" w:color="000000"/>
              <w:bottom w:val="single" w:sz="4" w:space="0" w:color="000000"/>
              <w:right w:val="single" w:sz="4" w:space="0" w:color="000000"/>
            </w:tcBorders>
            <w:vAlign w:val="center"/>
            <w:hideMark/>
          </w:tcPr>
          <w:p w14:paraId="1D3E15FF" w14:textId="77777777" w:rsidR="00E13BFA" w:rsidRPr="00E13BFA" w:rsidRDefault="00E13BFA" w:rsidP="00E13BFA">
            <w:pPr>
              <w:jc w:val="left"/>
              <w:rPr>
                <w:rFonts w:eastAsia="Times New Roman"/>
                <w:color w:val="000000"/>
                <w:sz w:val="18"/>
                <w:szCs w:val="18"/>
                <w:shd w:val="clear" w:color="auto" w:fill="auto"/>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71DE96A6" w14:textId="77777777" w:rsidR="00E13BFA" w:rsidRPr="00E13BFA" w:rsidRDefault="00E13BFA" w:rsidP="00E13BFA">
            <w:pPr>
              <w:jc w:val="left"/>
              <w:rPr>
                <w:rFonts w:eastAsia="Times New Roman"/>
                <w:color w:val="000000"/>
                <w:sz w:val="18"/>
                <w:szCs w:val="18"/>
                <w:shd w:val="clear" w:color="auto" w:fill="auto"/>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0346554B" w14:textId="77777777" w:rsidR="00E13BFA" w:rsidRPr="00E13BFA" w:rsidRDefault="00E13BFA" w:rsidP="00E13BFA">
            <w:pPr>
              <w:jc w:val="left"/>
              <w:rPr>
                <w:rFonts w:eastAsia="Times New Roman"/>
                <w:color w:val="000000"/>
                <w:sz w:val="18"/>
                <w:szCs w:val="18"/>
                <w:shd w:val="clear" w:color="auto" w:fill="auto"/>
              </w:rPr>
            </w:pPr>
          </w:p>
        </w:tc>
        <w:tc>
          <w:tcPr>
            <w:tcW w:w="1359" w:type="dxa"/>
            <w:tcBorders>
              <w:top w:val="nil"/>
              <w:left w:val="nil"/>
              <w:bottom w:val="single" w:sz="4" w:space="0" w:color="000000"/>
              <w:right w:val="single" w:sz="4" w:space="0" w:color="000000"/>
            </w:tcBorders>
            <w:hideMark/>
          </w:tcPr>
          <w:p w14:paraId="3C42E2CE" w14:textId="77777777" w:rsidR="00E13BFA" w:rsidRPr="00E13BFA" w:rsidRDefault="00E13BFA" w:rsidP="00E13BFA">
            <w:pPr>
              <w:jc w:val="center"/>
              <w:rPr>
                <w:rFonts w:eastAsia="Times New Roman"/>
                <w:color w:val="auto"/>
                <w:sz w:val="18"/>
                <w:szCs w:val="18"/>
                <w:shd w:val="clear" w:color="auto" w:fill="auto"/>
              </w:rPr>
            </w:pPr>
            <w:r w:rsidRPr="00E13BFA">
              <w:rPr>
                <w:rFonts w:eastAsia="Times New Roman"/>
                <w:color w:val="auto"/>
                <w:sz w:val="18"/>
                <w:szCs w:val="18"/>
                <w:shd w:val="clear" w:color="auto" w:fill="auto"/>
              </w:rPr>
              <w:t xml:space="preserve">Коммерческое предложение №1  </w:t>
            </w:r>
          </w:p>
        </w:tc>
        <w:tc>
          <w:tcPr>
            <w:tcW w:w="1418" w:type="dxa"/>
            <w:tcBorders>
              <w:top w:val="nil"/>
              <w:left w:val="nil"/>
              <w:bottom w:val="single" w:sz="4" w:space="0" w:color="000000"/>
              <w:right w:val="single" w:sz="4" w:space="0" w:color="000000"/>
            </w:tcBorders>
            <w:hideMark/>
          </w:tcPr>
          <w:p w14:paraId="6D03DA64" w14:textId="77777777" w:rsidR="00E13BFA" w:rsidRPr="00E13BFA" w:rsidRDefault="00E13BFA" w:rsidP="00E13BFA">
            <w:pPr>
              <w:jc w:val="center"/>
              <w:rPr>
                <w:rFonts w:eastAsia="Times New Roman"/>
                <w:color w:val="auto"/>
                <w:sz w:val="18"/>
                <w:szCs w:val="18"/>
                <w:shd w:val="clear" w:color="auto" w:fill="auto"/>
              </w:rPr>
            </w:pPr>
            <w:r w:rsidRPr="00E13BFA">
              <w:rPr>
                <w:rFonts w:eastAsia="Times New Roman"/>
                <w:color w:val="auto"/>
                <w:sz w:val="18"/>
                <w:szCs w:val="18"/>
                <w:shd w:val="clear" w:color="auto" w:fill="auto"/>
              </w:rPr>
              <w:t xml:space="preserve">Коммерческое предложение №2    </w:t>
            </w:r>
          </w:p>
        </w:tc>
        <w:tc>
          <w:tcPr>
            <w:tcW w:w="1417" w:type="dxa"/>
            <w:tcBorders>
              <w:top w:val="nil"/>
              <w:left w:val="nil"/>
              <w:bottom w:val="single" w:sz="4" w:space="0" w:color="000000"/>
              <w:right w:val="single" w:sz="4" w:space="0" w:color="auto"/>
            </w:tcBorders>
            <w:hideMark/>
          </w:tcPr>
          <w:p w14:paraId="47DE3234" w14:textId="77777777" w:rsidR="00E13BFA" w:rsidRPr="00E13BFA" w:rsidRDefault="00E13BFA" w:rsidP="00E13BFA">
            <w:pPr>
              <w:jc w:val="center"/>
              <w:rPr>
                <w:rFonts w:eastAsia="Times New Roman"/>
                <w:color w:val="auto"/>
                <w:sz w:val="18"/>
                <w:szCs w:val="18"/>
                <w:shd w:val="clear" w:color="auto" w:fill="auto"/>
              </w:rPr>
            </w:pPr>
            <w:r w:rsidRPr="00E13BFA">
              <w:rPr>
                <w:rFonts w:eastAsia="Times New Roman"/>
                <w:color w:val="auto"/>
                <w:sz w:val="18"/>
                <w:szCs w:val="18"/>
                <w:shd w:val="clear" w:color="auto" w:fill="auto"/>
              </w:rPr>
              <w:t xml:space="preserve">Коммерческое предложение № 3  </w:t>
            </w:r>
          </w:p>
        </w:tc>
        <w:tc>
          <w:tcPr>
            <w:tcW w:w="1193" w:type="dxa"/>
            <w:tcBorders>
              <w:left w:val="single" w:sz="4" w:space="0" w:color="auto"/>
              <w:bottom w:val="single" w:sz="4" w:space="0" w:color="auto"/>
              <w:right w:val="single" w:sz="4" w:space="0" w:color="auto"/>
            </w:tcBorders>
            <w:vAlign w:val="center"/>
            <w:hideMark/>
          </w:tcPr>
          <w:p w14:paraId="3238C2BE" w14:textId="77777777" w:rsidR="00E13BFA" w:rsidRPr="00E13BFA" w:rsidRDefault="00E13BFA" w:rsidP="00E13BFA">
            <w:pPr>
              <w:jc w:val="left"/>
              <w:rPr>
                <w:rFonts w:eastAsia="Times New Roman"/>
                <w:color w:val="000000"/>
                <w:sz w:val="18"/>
                <w:szCs w:val="18"/>
                <w:shd w:val="clear" w:color="auto" w:fill="auto"/>
              </w:rPr>
            </w:pPr>
          </w:p>
        </w:tc>
        <w:tc>
          <w:tcPr>
            <w:tcW w:w="2269" w:type="dxa"/>
            <w:tcBorders>
              <w:left w:val="single" w:sz="4" w:space="0" w:color="auto"/>
              <w:bottom w:val="single" w:sz="4" w:space="0" w:color="000000"/>
              <w:right w:val="single" w:sz="4" w:space="0" w:color="000000"/>
            </w:tcBorders>
            <w:vAlign w:val="center"/>
            <w:hideMark/>
          </w:tcPr>
          <w:p w14:paraId="4693C24C" w14:textId="77777777" w:rsidR="00E13BFA" w:rsidRPr="00E13BFA" w:rsidRDefault="00E13BFA" w:rsidP="00E13BFA">
            <w:pPr>
              <w:jc w:val="left"/>
              <w:rPr>
                <w:rFonts w:eastAsia="Times New Roman"/>
                <w:color w:val="000000"/>
                <w:sz w:val="18"/>
                <w:szCs w:val="18"/>
                <w:shd w:val="clear" w:color="auto" w:fill="auto"/>
              </w:rPr>
            </w:pPr>
          </w:p>
        </w:tc>
      </w:tr>
      <w:tr w:rsidR="00E13BFA" w:rsidRPr="00E13BFA" w14:paraId="1D4BF4F3" w14:textId="77777777" w:rsidTr="00CE7860">
        <w:trPr>
          <w:gridAfter w:val="1"/>
          <w:wAfter w:w="208" w:type="dxa"/>
          <w:trHeight w:val="615"/>
        </w:trPr>
        <w:tc>
          <w:tcPr>
            <w:tcW w:w="458" w:type="dxa"/>
            <w:tcBorders>
              <w:top w:val="nil"/>
              <w:left w:val="single" w:sz="4" w:space="0" w:color="000000"/>
              <w:bottom w:val="single" w:sz="4" w:space="0" w:color="000000"/>
              <w:right w:val="single" w:sz="4" w:space="0" w:color="000000"/>
            </w:tcBorders>
            <w:hideMark/>
          </w:tcPr>
          <w:p w14:paraId="4B3A3CCF" w14:textId="77777777" w:rsidR="00E13BFA" w:rsidRPr="00E13BFA" w:rsidRDefault="00E13BFA" w:rsidP="00E13BFA">
            <w:pPr>
              <w:jc w:val="center"/>
              <w:rPr>
                <w:rFonts w:eastAsia="Times New Roman"/>
                <w:color w:val="000000"/>
                <w:sz w:val="18"/>
                <w:szCs w:val="18"/>
                <w:shd w:val="clear" w:color="auto" w:fill="auto"/>
              </w:rPr>
            </w:pPr>
            <w:r w:rsidRPr="00E13BFA">
              <w:rPr>
                <w:rFonts w:eastAsia="Times New Roman"/>
                <w:color w:val="000000"/>
                <w:sz w:val="18"/>
                <w:szCs w:val="18"/>
                <w:shd w:val="clear" w:color="auto" w:fill="auto"/>
              </w:rPr>
              <w:t>1</w:t>
            </w:r>
          </w:p>
        </w:tc>
        <w:tc>
          <w:tcPr>
            <w:tcW w:w="1952" w:type="dxa"/>
            <w:tcBorders>
              <w:top w:val="nil"/>
              <w:left w:val="nil"/>
              <w:bottom w:val="single" w:sz="4" w:space="0" w:color="auto"/>
              <w:right w:val="single" w:sz="4" w:space="0" w:color="000000"/>
            </w:tcBorders>
            <w:vAlign w:val="center"/>
            <w:hideMark/>
          </w:tcPr>
          <w:p w14:paraId="39860FCB" w14:textId="2A9B018E" w:rsidR="00E13BFA" w:rsidRPr="00E13BFA" w:rsidRDefault="00CE7860" w:rsidP="00E13BFA">
            <w:pPr>
              <w:jc w:val="left"/>
              <w:rPr>
                <w:rFonts w:eastAsia="Times New Roman"/>
                <w:color w:val="000000"/>
                <w:sz w:val="18"/>
                <w:szCs w:val="18"/>
                <w:shd w:val="clear" w:color="auto" w:fill="auto"/>
                <w:lang w:val="en-US"/>
              </w:rPr>
            </w:pPr>
            <w:r>
              <w:rPr>
                <w:rFonts w:eastAsia="Times New Roman"/>
                <w:color w:val="000000"/>
                <w:sz w:val="18"/>
                <w:szCs w:val="18"/>
                <w:shd w:val="clear" w:color="auto" w:fill="auto"/>
              </w:rPr>
              <w:t>Р</w:t>
            </w:r>
            <w:proofErr w:type="spellStart"/>
            <w:r w:rsidRPr="00CE7860">
              <w:rPr>
                <w:rFonts w:eastAsia="Times New Roman"/>
                <w:color w:val="000000"/>
                <w:sz w:val="18"/>
                <w:szCs w:val="18"/>
                <w:shd w:val="clear" w:color="auto" w:fill="auto"/>
                <w:lang w:val="en-US"/>
              </w:rPr>
              <w:t>емонт</w:t>
            </w:r>
            <w:proofErr w:type="spellEnd"/>
            <w:r w:rsidRPr="00CE7860">
              <w:rPr>
                <w:rFonts w:eastAsia="Times New Roman"/>
                <w:color w:val="000000"/>
                <w:sz w:val="18"/>
                <w:szCs w:val="18"/>
                <w:shd w:val="clear" w:color="auto" w:fill="auto"/>
                <w:lang w:val="en-US"/>
              </w:rPr>
              <w:t xml:space="preserve"> </w:t>
            </w:r>
            <w:proofErr w:type="spellStart"/>
            <w:r w:rsidRPr="00CE7860">
              <w:rPr>
                <w:rFonts w:eastAsia="Times New Roman"/>
                <w:color w:val="000000"/>
                <w:sz w:val="18"/>
                <w:szCs w:val="18"/>
                <w:shd w:val="clear" w:color="auto" w:fill="auto"/>
                <w:lang w:val="en-US"/>
              </w:rPr>
              <w:t>насоса</w:t>
            </w:r>
            <w:proofErr w:type="spellEnd"/>
            <w:r w:rsidRPr="00CE7860">
              <w:rPr>
                <w:rFonts w:eastAsia="Times New Roman"/>
                <w:color w:val="000000"/>
                <w:sz w:val="18"/>
                <w:szCs w:val="18"/>
                <w:shd w:val="clear" w:color="auto" w:fill="auto"/>
                <w:lang w:val="en-US"/>
              </w:rPr>
              <w:t xml:space="preserve"> </w:t>
            </w:r>
            <w:proofErr w:type="spellStart"/>
            <w:r w:rsidRPr="00CE7860">
              <w:rPr>
                <w:rFonts w:eastAsia="Times New Roman"/>
                <w:color w:val="000000"/>
                <w:sz w:val="18"/>
                <w:szCs w:val="18"/>
                <w:shd w:val="clear" w:color="auto" w:fill="auto"/>
                <w:lang w:val="en-US"/>
              </w:rPr>
              <w:t>Flygt</w:t>
            </w:r>
            <w:proofErr w:type="spellEnd"/>
            <w:r w:rsidRPr="00CE7860">
              <w:rPr>
                <w:rFonts w:eastAsia="Times New Roman"/>
                <w:color w:val="000000"/>
                <w:sz w:val="18"/>
                <w:szCs w:val="18"/>
                <w:shd w:val="clear" w:color="auto" w:fill="auto"/>
                <w:lang w:val="en-US"/>
              </w:rPr>
              <w:t xml:space="preserve"> NT 3531</w:t>
            </w:r>
            <w:r>
              <w:rPr>
                <w:rFonts w:eastAsia="Times New Roman"/>
                <w:color w:val="000000"/>
                <w:sz w:val="18"/>
                <w:szCs w:val="18"/>
                <w:shd w:val="clear" w:color="auto" w:fill="auto"/>
              </w:rPr>
              <w:t>/</w:t>
            </w:r>
            <w:r w:rsidRPr="00CE7860">
              <w:rPr>
                <w:rFonts w:eastAsia="Times New Roman"/>
                <w:color w:val="000000"/>
                <w:sz w:val="18"/>
                <w:szCs w:val="18"/>
                <w:shd w:val="clear" w:color="auto" w:fill="auto"/>
                <w:lang w:val="en-US"/>
              </w:rPr>
              <w:t>835</w:t>
            </w:r>
          </w:p>
        </w:tc>
        <w:tc>
          <w:tcPr>
            <w:tcW w:w="567" w:type="dxa"/>
            <w:tcBorders>
              <w:top w:val="nil"/>
              <w:left w:val="nil"/>
              <w:bottom w:val="single" w:sz="4" w:space="0" w:color="000000"/>
              <w:right w:val="single" w:sz="4" w:space="0" w:color="000000"/>
            </w:tcBorders>
            <w:vAlign w:val="center"/>
            <w:hideMark/>
          </w:tcPr>
          <w:p w14:paraId="6718C40C" w14:textId="17F8EA89" w:rsidR="00E13BFA" w:rsidRPr="00E13BFA" w:rsidRDefault="00CE7860" w:rsidP="00E13BFA">
            <w:pPr>
              <w:jc w:val="center"/>
              <w:rPr>
                <w:rFonts w:eastAsia="Times New Roman"/>
                <w:color w:val="000000"/>
                <w:sz w:val="18"/>
                <w:szCs w:val="18"/>
                <w:shd w:val="clear" w:color="auto" w:fill="auto"/>
              </w:rPr>
            </w:pPr>
            <w:proofErr w:type="spellStart"/>
            <w:r>
              <w:rPr>
                <w:rFonts w:eastAsia="Times New Roman"/>
                <w:color w:val="000000"/>
                <w:sz w:val="18"/>
                <w:szCs w:val="18"/>
                <w:shd w:val="clear" w:color="auto" w:fill="auto"/>
              </w:rPr>
              <w:t>Усл.ед</w:t>
            </w:r>
            <w:proofErr w:type="spellEnd"/>
            <w:r>
              <w:rPr>
                <w:rFonts w:eastAsia="Times New Roman"/>
                <w:color w:val="000000"/>
                <w:sz w:val="18"/>
                <w:szCs w:val="18"/>
                <w:shd w:val="clear" w:color="auto" w:fill="auto"/>
              </w:rPr>
              <w:t>.</w:t>
            </w:r>
          </w:p>
        </w:tc>
        <w:tc>
          <w:tcPr>
            <w:tcW w:w="567" w:type="dxa"/>
            <w:tcBorders>
              <w:top w:val="nil"/>
              <w:left w:val="nil"/>
              <w:bottom w:val="single" w:sz="4" w:space="0" w:color="000000"/>
              <w:right w:val="single" w:sz="4" w:space="0" w:color="000000"/>
            </w:tcBorders>
            <w:vAlign w:val="center"/>
          </w:tcPr>
          <w:p w14:paraId="3C25F061" w14:textId="1916739D" w:rsidR="00E13BFA" w:rsidRPr="00E13BFA" w:rsidRDefault="00CE7860" w:rsidP="00E13BFA">
            <w:pPr>
              <w:jc w:val="center"/>
              <w:rPr>
                <w:rFonts w:eastAsia="Times New Roman"/>
                <w:color w:val="000000"/>
                <w:sz w:val="18"/>
                <w:szCs w:val="18"/>
                <w:shd w:val="clear" w:color="auto" w:fill="auto"/>
              </w:rPr>
            </w:pPr>
            <w:r>
              <w:rPr>
                <w:rFonts w:eastAsia="Times New Roman"/>
                <w:color w:val="000000"/>
                <w:sz w:val="18"/>
                <w:szCs w:val="18"/>
                <w:shd w:val="clear" w:color="auto" w:fill="auto"/>
              </w:rPr>
              <w:t>1</w:t>
            </w:r>
          </w:p>
        </w:tc>
        <w:tc>
          <w:tcPr>
            <w:tcW w:w="1359" w:type="dxa"/>
            <w:tcBorders>
              <w:top w:val="nil"/>
              <w:left w:val="nil"/>
              <w:bottom w:val="single" w:sz="4" w:space="0" w:color="000000"/>
              <w:right w:val="single" w:sz="4" w:space="0" w:color="000000"/>
            </w:tcBorders>
            <w:vAlign w:val="center"/>
          </w:tcPr>
          <w:p w14:paraId="168381EC" w14:textId="5BB5B14E" w:rsidR="00E13BFA" w:rsidRPr="00E13BFA" w:rsidRDefault="00CE7860" w:rsidP="00E13BFA">
            <w:pPr>
              <w:jc w:val="center"/>
              <w:rPr>
                <w:rFonts w:eastAsia="Times New Roman"/>
                <w:color w:val="auto"/>
                <w:sz w:val="18"/>
                <w:szCs w:val="18"/>
                <w:shd w:val="clear" w:color="auto" w:fill="auto"/>
              </w:rPr>
            </w:pPr>
            <w:r>
              <w:rPr>
                <w:rFonts w:eastAsia="Times New Roman"/>
                <w:color w:val="auto"/>
                <w:sz w:val="18"/>
                <w:szCs w:val="18"/>
                <w:shd w:val="clear" w:color="auto" w:fill="auto"/>
              </w:rPr>
              <w:t>2 600 000,00</w:t>
            </w:r>
          </w:p>
        </w:tc>
        <w:tc>
          <w:tcPr>
            <w:tcW w:w="1418" w:type="dxa"/>
            <w:tcBorders>
              <w:top w:val="nil"/>
              <w:left w:val="nil"/>
              <w:bottom w:val="single" w:sz="4" w:space="0" w:color="000000"/>
              <w:right w:val="single" w:sz="4" w:space="0" w:color="000000"/>
            </w:tcBorders>
            <w:vAlign w:val="center"/>
          </w:tcPr>
          <w:p w14:paraId="4E1BF58D" w14:textId="019BA4E5" w:rsidR="00E13BFA" w:rsidRPr="00E13BFA" w:rsidRDefault="00CE7860" w:rsidP="00E13BFA">
            <w:pPr>
              <w:jc w:val="center"/>
              <w:rPr>
                <w:rFonts w:eastAsia="Times New Roman"/>
                <w:color w:val="auto"/>
                <w:sz w:val="18"/>
                <w:szCs w:val="18"/>
                <w:shd w:val="clear" w:color="auto" w:fill="auto"/>
              </w:rPr>
            </w:pPr>
            <w:r>
              <w:rPr>
                <w:rFonts w:eastAsia="Times New Roman"/>
                <w:color w:val="auto"/>
                <w:sz w:val="18"/>
                <w:szCs w:val="18"/>
                <w:shd w:val="clear" w:color="auto" w:fill="auto"/>
              </w:rPr>
              <w:t>2 550 000,00</w:t>
            </w:r>
          </w:p>
        </w:tc>
        <w:tc>
          <w:tcPr>
            <w:tcW w:w="1417" w:type="dxa"/>
            <w:tcBorders>
              <w:top w:val="nil"/>
              <w:left w:val="nil"/>
              <w:bottom w:val="single" w:sz="4" w:space="0" w:color="000000"/>
              <w:right w:val="single" w:sz="4" w:space="0" w:color="000000"/>
            </w:tcBorders>
            <w:vAlign w:val="center"/>
          </w:tcPr>
          <w:p w14:paraId="21A8129E" w14:textId="5D6755DD" w:rsidR="00E13BFA" w:rsidRPr="00E13BFA" w:rsidRDefault="00CE7860" w:rsidP="00E13BFA">
            <w:pPr>
              <w:jc w:val="center"/>
              <w:rPr>
                <w:rFonts w:eastAsia="Times New Roman"/>
                <w:color w:val="auto"/>
                <w:sz w:val="18"/>
                <w:szCs w:val="18"/>
                <w:shd w:val="clear" w:color="auto" w:fill="auto"/>
              </w:rPr>
            </w:pPr>
            <w:r>
              <w:rPr>
                <w:rFonts w:eastAsia="Times New Roman"/>
                <w:color w:val="auto"/>
                <w:sz w:val="18"/>
                <w:szCs w:val="18"/>
                <w:shd w:val="clear" w:color="auto" w:fill="auto"/>
              </w:rPr>
              <w:t>2 650 000,00</w:t>
            </w:r>
          </w:p>
        </w:tc>
        <w:tc>
          <w:tcPr>
            <w:tcW w:w="1193" w:type="dxa"/>
            <w:tcBorders>
              <w:top w:val="single" w:sz="4" w:space="0" w:color="auto"/>
              <w:left w:val="nil"/>
              <w:bottom w:val="single" w:sz="4" w:space="0" w:color="000000"/>
              <w:right w:val="single" w:sz="4" w:space="0" w:color="000000"/>
            </w:tcBorders>
            <w:vAlign w:val="center"/>
          </w:tcPr>
          <w:p w14:paraId="47DEFC8F" w14:textId="1F8193D8" w:rsidR="00E13BFA" w:rsidRPr="00E13BFA" w:rsidRDefault="00CE7860" w:rsidP="00E13BFA">
            <w:pPr>
              <w:jc w:val="center"/>
              <w:rPr>
                <w:rFonts w:eastAsia="Times New Roman"/>
                <w:color w:val="000000"/>
                <w:sz w:val="18"/>
                <w:szCs w:val="18"/>
                <w:shd w:val="clear" w:color="auto" w:fill="auto"/>
              </w:rPr>
            </w:pPr>
            <w:r>
              <w:rPr>
                <w:rFonts w:eastAsia="Times New Roman"/>
                <w:color w:val="000000"/>
                <w:sz w:val="18"/>
                <w:szCs w:val="18"/>
                <w:shd w:val="clear" w:color="auto" w:fill="auto"/>
              </w:rPr>
              <w:t>2 600 000,00</w:t>
            </w:r>
          </w:p>
        </w:tc>
        <w:tc>
          <w:tcPr>
            <w:tcW w:w="2269" w:type="dxa"/>
            <w:tcBorders>
              <w:top w:val="nil"/>
              <w:left w:val="nil"/>
              <w:bottom w:val="single" w:sz="4" w:space="0" w:color="000000"/>
              <w:right w:val="single" w:sz="4" w:space="0" w:color="000000"/>
            </w:tcBorders>
            <w:vAlign w:val="center"/>
          </w:tcPr>
          <w:p w14:paraId="508BC686" w14:textId="006022D8" w:rsidR="00E13BFA" w:rsidRPr="00E13BFA" w:rsidRDefault="00CE7860" w:rsidP="00E13BFA">
            <w:pPr>
              <w:jc w:val="center"/>
              <w:rPr>
                <w:rFonts w:eastAsia="Times New Roman"/>
                <w:color w:val="000000"/>
                <w:sz w:val="18"/>
                <w:szCs w:val="18"/>
                <w:shd w:val="clear" w:color="auto" w:fill="auto"/>
              </w:rPr>
            </w:pPr>
            <w:r>
              <w:rPr>
                <w:rFonts w:eastAsia="Times New Roman"/>
                <w:color w:val="000000"/>
                <w:sz w:val="18"/>
                <w:szCs w:val="18"/>
                <w:shd w:val="clear" w:color="auto" w:fill="auto"/>
              </w:rPr>
              <w:t>2 600 000,00</w:t>
            </w:r>
          </w:p>
        </w:tc>
      </w:tr>
      <w:tr w:rsidR="00E13BFA" w:rsidRPr="00E13BFA" w14:paraId="6618BAA7" w14:textId="77777777" w:rsidTr="00CE7860">
        <w:trPr>
          <w:trHeight w:val="495"/>
        </w:trPr>
        <w:tc>
          <w:tcPr>
            <w:tcW w:w="11408" w:type="dxa"/>
            <w:gridSpan w:val="10"/>
            <w:tcBorders>
              <w:top w:val="nil"/>
              <w:left w:val="nil"/>
              <w:bottom w:val="nil"/>
              <w:right w:val="nil"/>
            </w:tcBorders>
            <w:noWrap/>
            <w:vAlign w:val="bottom"/>
            <w:hideMark/>
          </w:tcPr>
          <w:p w14:paraId="0600C1D5" w14:textId="3464847E" w:rsidR="00E13BFA" w:rsidRPr="00E13BFA" w:rsidRDefault="00CE7860" w:rsidP="00E13BFA">
            <w:pPr>
              <w:jc w:val="right"/>
              <w:rPr>
                <w:rFonts w:eastAsia="Times New Roman"/>
                <w:b/>
                <w:bCs/>
                <w:color w:val="000000"/>
                <w:sz w:val="18"/>
                <w:szCs w:val="18"/>
                <w:shd w:val="clear" w:color="auto" w:fill="auto"/>
              </w:rPr>
            </w:pPr>
            <w:r w:rsidRPr="00CE7860">
              <w:rPr>
                <w:rFonts w:eastAsia="Times New Roman"/>
                <w:b/>
                <w:bCs/>
                <w:color w:val="000000"/>
                <w:sz w:val="18"/>
                <w:szCs w:val="18"/>
                <w:shd w:val="clear" w:color="auto" w:fill="auto"/>
              </w:rPr>
              <w:t>2 600 000,00</w:t>
            </w:r>
          </w:p>
        </w:tc>
      </w:tr>
    </w:tbl>
    <w:p w14:paraId="26095372" w14:textId="77777777" w:rsidR="00CE7860" w:rsidRDefault="00CE7860" w:rsidP="00CE7860">
      <w:pPr>
        <w:pStyle w:val="Textbody"/>
        <w:ind w:firstLine="567"/>
        <w:jc w:val="both"/>
        <w:rPr>
          <w:sz w:val="22"/>
          <w:szCs w:val="22"/>
          <w:lang w:val="ru-RU"/>
        </w:rPr>
      </w:pPr>
    </w:p>
    <w:p w14:paraId="3689192F" w14:textId="37D6AC66" w:rsidR="00561A70" w:rsidRPr="00CE7860" w:rsidRDefault="00E13BFA" w:rsidP="00CE7860">
      <w:pPr>
        <w:pStyle w:val="Textbody"/>
        <w:ind w:firstLine="567"/>
        <w:jc w:val="both"/>
        <w:rPr>
          <w:rFonts w:eastAsiaTheme="minorEastAsia"/>
          <w:b/>
          <w:sz w:val="22"/>
          <w:szCs w:val="22"/>
          <w:lang w:eastAsia="en-US"/>
        </w:rPr>
      </w:pPr>
      <w:proofErr w:type="spellStart"/>
      <w:r w:rsidRPr="00CE7860">
        <w:rPr>
          <w:sz w:val="22"/>
          <w:szCs w:val="22"/>
        </w:rPr>
        <w:t>Проведенные</w:t>
      </w:r>
      <w:proofErr w:type="spellEnd"/>
      <w:r w:rsidRPr="00CE7860">
        <w:rPr>
          <w:sz w:val="22"/>
          <w:szCs w:val="22"/>
        </w:rPr>
        <w:t xml:space="preserve"> </w:t>
      </w:r>
      <w:proofErr w:type="spellStart"/>
      <w:r w:rsidRPr="00CE7860">
        <w:rPr>
          <w:sz w:val="22"/>
          <w:szCs w:val="22"/>
        </w:rPr>
        <w:t>исследования</w:t>
      </w:r>
      <w:proofErr w:type="spellEnd"/>
      <w:r w:rsidRPr="00CE7860">
        <w:rPr>
          <w:sz w:val="22"/>
          <w:szCs w:val="22"/>
        </w:rPr>
        <w:t xml:space="preserve"> </w:t>
      </w:r>
      <w:proofErr w:type="spellStart"/>
      <w:r w:rsidRPr="00CE7860">
        <w:rPr>
          <w:sz w:val="22"/>
          <w:szCs w:val="22"/>
        </w:rPr>
        <w:t>позволяют</w:t>
      </w:r>
      <w:proofErr w:type="spellEnd"/>
      <w:r w:rsidRPr="00CE7860">
        <w:rPr>
          <w:sz w:val="22"/>
          <w:szCs w:val="22"/>
        </w:rPr>
        <w:t xml:space="preserve"> </w:t>
      </w:r>
      <w:proofErr w:type="spellStart"/>
      <w:r w:rsidRPr="00CE7860">
        <w:rPr>
          <w:sz w:val="22"/>
          <w:szCs w:val="22"/>
        </w:rPr>
        <w:t>определить</w:t>
      </w:r>
      <w:proofErr w:type="spellEnd"/>
      <w:r w:rsidRPr="00CE7860">
        <w:rPr>
          <w:sz w:val="22"/>
          <w:szCs w:val="22"/>
        </w:rPr>
        <w:t xml:space="preserve"> </w:t>
      </w:r>
      <w:proofErr w:type="spellStart"/>
      <w:r w:rsidRPr="00CE7860">
        <w:rPr>
          <w:sz w:val="22"/>
          <w:szCs w:val="22"/>
        </w:rPr>
        <w:t>начальную</w:t>
      </w:r>
      <w:proofErr w:type="spellEnd"/>
      <w:r w:rsidRPr="00CE7860">
        <w:rPr>
          <w:sz w:val="22"/>
          <w:szCs w:val="22"/>
        </w:rPr>
        <w:t xml:space="preserve"> </w:t>
      </w:r>
      <w:proofErr w:type="spellStart"/>
      <w:r w:rsidRPr="00CE7860">
        <w:rPr>
          <w:sz w:val="22"/>
          <w:szCs w:val="22"/>
        </w:rPr>
        <w:t>максимальную</w:t>
      </w:r>
      <w:proofErr w:type="spellEnd"/>
      <w:r w:rsidRPr="00CE7860">
        <w:rPr>
          <w:sz w:val="22"/>
          <w:szCs w:val="22"/>
        </w:rPr>
        <w:t xml:space="preserve"> </w:t>
      </w:r>
      <w:proofErr w:type="spellStart"/>
      <w:r w:rsidRPr="00CE7860">
        <w:rPr>
          <w:sz w:val="22"/>
          <w:szCs w:val="22"/>
        </w:rPr>
        <w:t>цену</w:t>
      </w:r>
      <w:proofErr w:type="spellEnd"/>
      <w:r w:rsidRPr="00CE7860">
        <w:rPr>
          <w:sz w:val="22"/>
          <w:szCs w:val="22"/>
        </w:rPr>
        <w:t xml:space="preserve"> </w:t>
      </w:r>
      <w:proofErr w:type="spellStart"/>
      <w:r w:rsidRPr="00CE7860">
        <w:rPr>
          <w:sz w:val="22"/>
          <w:szCs w:val="22"/>
        </w:rPr>
        <w:t>договора</w:t>
      </w:r>
      <w:proofErr w:type="spellEnd"/>
      <w:r w:rsidRPr="00CE7860">
        <w:rPr>
          <w:sz w:val="22"/>
          <w:szCs w:val="22"/>
        </w:rPr>
        <w:t xml:space="preserve"> в </w:t>
      </w:r>
      <w:proofErr w:type="spellStart"/>
      <w:r w:rsidRPr="00CE7860">
        <w:rPr>
          <w:sz w:val="22"/>
          <w:szCs w:val="22"/>
        </w:rPr>
        <w:t>сумме</w:t>
      </w:r>
      <w:proofErr w:type="spellEnd"/>
      <w:r w:rsidRPr="00CE7860">
        <w:rPr>
          <w:sz w:val="22"/>
          <w:szCs w:val="22"/>
        </w:rPr>
        <w:t xml:space="preserve"> </w:t>
      </w:r>
      <w:r w:rsidR="00CE7860">
        <w:rPr>
          <w:sz w:val="22"/>
          <w:szCs w:val="22"/>
          <w:lang w:val="ru-RU"/>
        </w:rPr>
        <w:t xml:space="preserve">2 600 000 (Два миллиона шестьсот тысяч) рублей 00 коп. с </w:t>
      </w:r>
      <w:r w:rsidRPr="00CE7860">
        <w:rPr>
          <w:sz w:val="22"/>
          <w:szCs w:val="22"/>
        </w:rPr>
        <w:t>НДС.</w:t>
      </w:r>
    </w:p>
    <w:p w14:paraId="31209BFA" w14:textId="20E0C5E3" w:rsidR="009E2206" w:rsidRPr="002B0CB2" w:rsidRDefault="009E2206" w:rsidP="00561A70">
      <w:pPr>
        <w:pStyle w:val="ConsPlusNormal"/>
        <w:jc w:val="center"/>
        <w:rPr>
          <w:rStyle w:val="aa"/>
          <w:rFonts w:ascii="Times New Roman" w:hAnsi="Times New Roman"/>
          <w:b w:val="0"/>
          <w:sz w:val="22"/>
        </w:rPr>
      </w:pPr>
    </w:p>
    <w:p w14:paraId="4B0CA042" w14:textId="77777777" w:rsidR="009E2206" w:rsidRPr="00AD35E6" w:rsidRDefault="009E2206" w:rsidP="00977E2A">
      <w:pPr>
        <w:pStyle w:val="ConsPlusNormal"/>
        <w:rPr>
          <w:rStyle w:val="aa"/>
          <w:rFonts w:ascii="Times New Roman" w:hAnsi="Times New Roman"/>
          <w:b w:val="0"/>
          <w:sz w:val="22"/>
        </w:rPr>
      </w:pPr>
    </w:p>
    <w:p w14:paraId="3E6CE708" w14:textId="77777777" w:rsidR="009E2206" w:rsidRPr="00AD35E6" w:rsidRDefault="009E2206" w:rsidP="00977E2A">
      <w:pPr>
        <w:pStyle w:val="ConsPlusNormal"/>
        <w:rPr>
          <w:rStyle w:val="aa"/>
          <w:rFonts w:ascii="Times New Roman" w:hAnsi="Times New Roman"/>
          <w:b w:val="0"/>
          <w:sz w:val="22"/>
        </w:rPr>
      </w:pPr>
    </w:p>
    <w:p w14:paraId="72E7FCB0" w14:textId="77777777" w:rsidR="009E2206" w:rsidRPr="00AD35E6" w:rsidRDefault="009E2206" w:rsidP="00977E2A">
      <w:pPr>
        <w:pStyle w:val="ConsPlusNormal"/>
        <w:rPr>
          <w:rStyle w:val="aa"/>
          <w:rFonts w:ascii="Times New Roman" w:hAnsi="Times New Roman"/>
          <w:b w:val="0"/>
          <w:sz w:val="22"/>
        </w:rPr>
      </w:pPr>
    </w:p>
    <w:p w14:paraId="48D5E386" w14:textId="77777777" w:rsidR="009E2206" w:rsidRPr="00AD35E6" w:rsidRDefault="009E2206" w:rsidP="00977E2A">
      <w:pPr>
        <w:pStyle w:val="ConsPlusNormal"/>
        <w:rPr>
          <w:rStyle w:val="aa"/>
          <w:rFonts w:ascii="Times New Roman" w:hAnsi="Times New Roman"/>
          <w:b w:val="0"/>
          <w:sz w:val="22"/>
        </w:rPr>
      </w:pPr>
    </w:p>
    <w:p w14:paraId="5086619F" w14:textId="77777777" w:rsidR="009E2206" w:rsidRPr="00AD35E6" w:rsidRDefault="009E2206" w:rsidP="00977E2A">
      <w:pPr>
        <w:pStyle w:val="ConsPlusNormal"/>
        <w:rPr>
          <w:rStyle w:val="aa"/>
          <w:rFonts w:ascii="Times New Roman" w:hAnsi="Times New Roman"/>
          <w:b w:val="0"/>
          <w:sz w:val="22"/>
        </w:rPr>
      </w:pPr>
    </w:p>
    <w:p w14:paraId="4E5BF7B6" w14:textId="77777777" w:rsidR="009E2206" w:rsidRPr="00AD35E6" w:rsidRDefault="009E2206" w:rsidP="00977E2A">
      <w:pPr>
        <w:pStyle w:val="ConsPlusNormal"/>
        <w:rPr>
          <w:rStyle w:val="aa"/>
          <w:rFonts w:ascii="Times New Roman" w:hAnsi="Times New Roman"/>
          <w:b w:val="0"/>
          <w:sz w:val="22"/>
        </w:rPr>
      </w:pPr>
    </w:p>
    <w:p w14:paraId="393AF0FC" w14:textId="77777777" w:rsidR="009E2206" w:rsidRPr="00AD35E6" w:rsidRDefault="009E2206" w:rsidP="00977E2A">
      <w:pPr>
        <w:pStyle w:val="ConsPlusNormal"/>
        <w:rPr>
          <w:rStyle w:val="aa"/>
          <w:rFonts w:ascii="Times New Roman" w:hAnsi="Times New Roman"/>
          <w:b w:val="0"/>
          <w:sz w:val="22"/>
        </w:rPr>
      </w:pPr>
    </w:p>
    <w:p w14:paraId="253BD4A8" w14:textId="77777777" w:rsidR="009E2206" w:rsidRPr="00AD35E6" w:rsidRDefault="009E2206" w:rsidP="00977E2A">
      <w:pPr>
        <w:pStyle w:val="ConsPlusNormal"/>
        <w:rPr>
          <w:rStyle w:val="aa"/>
          <w:rFonts w:ascii="Times New Roman" w:hAnsi="Times New Roman"/>
          <w:b w:val="0"/>
          <w:sz w:val="22"/>
        </w:rPr>
      </w:pPr>
    </w:p>
    <w:p w14:paraId="0359F419" w14:textId="77777777" w:rsidR="007A37DF" w:rsidRPr="00AD35E6" w:rsidRDefault="007A37DF" w:rsidP="00977E2A">
      <w:pPr>
        <w:pStyle w:val="ConsPlusNormal"/>
        <w:rPr>
          <w:rStyle w:val="aa"/>
          <w:rFonts w:ascii="Times New Roman" w:hAnsi="Times New Roman"/>
          <w:b w:val="0"/>
          <w:sz w:val="22"/>
        </w:rPr>
      </w:pPr>
    </w:p>
    <w:p w14:paraId="2CF60600" w14:textId="77777777" w:rsidR="007A37DF" w:rsidRPr="00AD35E6" w:rsidRDefault="007A37DF" w:rsidP="00977E2A">
      <w:pPr>
        <w:pStyle w:val="ConsPlusNormal"/>
        <w:rPr>
          <w:rStyle w:val="aa"/>
          <w:rFonts w:ascii="Times New Roman" w:hAnsi="Times New Roman"/>
          <w:b w:val="0"/>
          <w:sz w:val="22"/>
        </w:rPr>
      </w:pPr>
    </w:p>
    <w:p w14:paraId="7550FA33" w14:textId="77777777" w:rsidR="007A6EAE" w:rsidRPr="00AD35E6" w:rsidRDefault="007A6EAE" w:rsidP="00977E2A">
      <w:pPr>
        <w:pStyle w:val="ConsPlusNormal"/>
        <w:rPr>
          <w:rStyle w:val="aa"/>
          <w:rFonts w:ascii="Times New Roman" w:hAnsi="Times New Roman"/>
          <w:b w:val="0"/>
          <w:sz w:val="22"/>
        </w:rPr>
        <w:sectPr w:rsidR="007A6EAE" w:rsidRPr="00AD35E6" w:rsidSect="00C94A17">
          <w:pgSz w:w="11906" w:h="16838"/>
          <w:pgMar w:top="709" w:right="566" w:bottom="426" w:left="993" w:header="708" w:footer="708" w:gutter="0"/>
          <w:cols w:space="708"/>
          <w:docGrid w:linePitch="360"/>
        </w:sectPr>
      </w:pPr>
    </w:p>
    <w:p w14:paraId="3E9B6C51"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6B972794" w14:textId="77777777" w:rsidR="002A4DE4" w:rsidRPr="00AD35E6" w:rsidRDefault="002A4DE4" w:rsidP="00675778">
      <w:pPr>
        <w:ind w:firstLine="709"/>
        <w:jc w:val="center"/>
        <w:rPr>
          <w:rFonts w:eastAsia="Calibri"/>
          <w:b/>
          <w:color w:val="auto"/>
          <w:shd w:val="clear" w:color="auto" w:fill="auto"/>
          <w:lang w:eastAsia="en-US"/>
        </w:rPr>
      </w:pPr>
    </w:p>
    <w:p w14:paraId="20D655E6"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2450F692" w14:textId="77777777" w:rsidR="002B0CB2" w:rsidRPr="001744C7" w:rsidRDefault="002B0CB2" w:rsidP="002B0CB2">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510FFFC7" w14:textId="77777777" w:rsidR="002B0CB2" w:rsidRPr="001744C7" w:rsidRDefault="002B0CB2" w:rsidP="002B0CB2">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6DD4583C" w14:textId="77777777" w:rsidR="002B0CB2" w:rsidRDefault="002B0CB2" w:rsidP="002B0CB2">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7EF4DB84" w14:textId="0649DD5A" w:rsidR="002752EF" w:rsidRPr="00AD35E6" w:rsidRDefault="002B0CB2" w:rsidP="002B0CB2">
      <w:pPr>
        <w:ind w:firstLine="709"/>
        <w:rPr>
          <w:rFonts w:eastAsia="Calibri"/>
          <w:color w:val="auto"/>
          <w:sz w:val="22"/>
          <w:szCs w:val="22"/>
          <w:u w:val="single"/>
          <w:shd w:val="clear" w:color="auto" w:fill="auto"/>
          <w:lang w:eastAsia="en-US"/>
        </w:rPr>
      </w:pPr>
      <w:r w:rsidRPr="0059743B">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Pr="00FD32F2">
        <w:rPr>
          <w:rFonts w:eastAsia="Calibri"/>
          <w:color w:val="auto"/>
          <w:sz w:val="22"/>
          <w:szCs w:val="22"/>
          <w:shd w:val="clear" w:color="auto" w:fill="auto"/>
          <w:lang w:eastAsia="en-US"/>
        </w:rPr>
        <w:t xml:space="preserve"> </w:t>
      </w:r>
      <w:r w:rsidRPr="00FD32F2">
        <w:rPr>
          <w:rFonts w:eastAsia="Calibri"/>
          <w:color w:val="auto"/>
          <w:sz w:val="22"/>
          <w:szCs w:val="22"/>
          <w:u w:val="single"/>
          <w:shd w:val="clear" w:color="auto" w:fill="auto"/>
          <w:lang w:eastAsia="en-US"/>
        </w:rPr>
        <w:t>и (или) о ценовом предложении</w:t>
      </w:r>
      <w:r w:rsidRPr="0059743B">
        <w:rPr>
          <w:rFonts w:eastAsia="Calibri"/>
          <w:color w:val="auto"/>
          <w:sz w:val="22"/>
          <w:szCs w:val="22"/>
          <w:u w:val="single"/>
          <w:shd w:val="clear" w:color="auto" w:fill="auto"/>
          <w:lang w:eastAsia="en-US"/>
        </w:rPr>
        <w:t>.</w:t>
      </w:r>
    </w:p>
    <w:p w14:paraId="4351E168" w14:textId="36877C1B" w:rsidR="002752EF" w:rsidRPr="00AD35E6" w:rsidRDefault="002752EF" w:rsidP="002752EF">
      <w:pPr>
        <w:suppressAutoHyphens/>
        <w:ind w:firstLine="709"/>
        <w:rPr>
          <w:rFonts w:eastAsia="Times New Roman"/>
          <w:color w:val="auto"/>
          <w:kern w:val="1"/>
          <w:sz w:val="22"/>
          <w:szCs w:val="22"/>
          <w:shd w:val="clear" w:color="auto" w:fill="auto"/>
          <w:lang w:eastAsia="ar-SA"/>
        </w:rPr>
      </w:pPr>
    </w:p>
    <w:p w14:paraId="37413A68" w14:textId="77777777" w:rsidR="002A4DE4" w:rsidRPr="00AD35E6" w:rsidRDefault="002A4DE4" w:rsidP="00F32A03">
      <w:pPr>
        <w:ind w:firstLine="709"/>
        <w:jc w:val="right"/>
        <w:rPr>
          <w:rFonts w:eastAsia="Calibri"/>
          <w:i/>
          <w:color w:val="auto"/>
          <w:shd w:val="clear" w:color="auto" w:fill="auto"/>
          <w:lang w:eastAsia="en-US"/>
        </w:rPr>
      </w:pPr>
    </w:p>
    <w:p w14:paraId="5C6A89A3" w14:textId="77777777" w:rsidR="002A4DE4" w:rsidRPr="00AD35E6" w:rsidRDefault="002A4DE4" w:rsidP="00F32A03">
      <w:pPr>
        <w:ind w:firstLine="709"/>
        <w:jc w:val="right"/>
        <w:rPr>
          <w:rFonts w:eastAsia="Calibri"/>
          <w:i/>
          <w:color w:val="auto"/>
          <w:shd w:val="clear" w:color="auto" w:fill="auto"/>
          <w:lang w:eastAsia="en-US"/>
        </w:rPr>
      </w:pPr>
    </w:p>
    <w:p w14:paraId="7E2F1498" w14:textId="77777777" w:rsidR="00503374" w:rsidRPr="00AD35E6" w:rsidRDefault="00503374" w:rsidP="00F32A03">
      <w:pPr>
        <w:ind w:firstLine="709"/>
        <w:jc w:val="right"/>
        <w:rPr>
          <w:rFonts w:eastAsia="Calibri"/>
          <w:i/>
          <w:color w:val="auto"/>
          <w:shd w:val="clear" w:color="auto" w:fill="auto"/>
          <w:lang w:eastAsia="en-US"/>
        </w:rPr>
      </w:pPr>
    </w:p>
    <w:p w14:paraId="6F35F803" w14:textId="77777777" w:rsidR="00503374" w:rsidRPr="00AD35E6" w:rsidRDefault="00503374" w:rsidP="00F32A03">
      <w:pPr>
        <w:ind w:firstLine="709"/>
        <w:jc w:val="right"/>
        <w:rPr>
          <w:rFonts w:eastAsia="Calibri"/>
          <w:i/>
          <w:color w:val="auto"/>
          <w:shd w:val="clear" w:color="auto" w:fill="auto"/>
          <w:lang w:eastAsia="en-US"/>
        </w:rPr>
      </w:pPr>
    </w:p>
    <w:p w14:paraId="04788168" w14:textId="77777777" w:rsidR="00503374" w:rsidRPr="00AD35E6" w:rsidRDefault="00503374" w:rsidP="00F32A03">
      <w:pPr>
        <w:ind w:firstLine="709"/>
        <w:jc w:val="right"/>
        <w:rPr>
          <w:rFonts w:eastAsia="Calibri"/>
          <w:i/>
          <w:color w:val="auto"/>
          <w:shd w:val="clear" w:color="auto" w:fill="auto"/>
          <w:lang w:eastAsia="en-US"/>
        </w:rPr>
      </w:pPr>
    </w:p>
    <w:p w14:paraId="1E091F11" w14:textId="77777777" w:rsidR="00503374" w:rsidRPr="00AD35E6" w:rsidRDefault="00503374" w:rsidP="00F32A03">
      <w:pPr>
        <w:ind w:firstLine="709"/>
        <w:jc w:val="right"/>
        <w:rPr>
          <w:rFonts w:eastAsia="Calibri"/>
          <w:i/>
          <w:color w:val="auto"/>
          <w:shd w:val="clear" w:color="auto" w:fill="auto"/>
          <w:lang w:eastAsia="en-US"/>
        </w:rPr>
      </w:pPr>
    </w:p>
    <w:p w14:paraId="5EF99010" w14:textId="77777777" w:rsidR="00503374" w:rsidRPr="00AD35E6" w:rsidRDefault="00503374" w:rsidP="00F32A03">
      <w:pPr>
        <w:ind w:firstLine="709"/>
        <w:jc w:val="right"/>
        <w:rPr>
          <w:rFonts w:eastAsia="Calibri"/>
          <w:i/>
          <w:color w:val="auto"/>
          <w:shd w:val="clear" w:color="auto" w:fill="auto"/>
          <w:lang w:eastAsia="en-US"/>
        </w:rPr>
      </w:pPr>
    </w:p>
    <w:p w14:paraId="27189B31" w14:textId="77777777" w:rsidR="002727DC" w:rsidRPr="00AD35E6" w:rsidRDefault="002727DC" w:rsidP="00F32A03">
      <w:pPr>
        <w:ind w:firstLine="709"/>
        <w:jc w:val="right"/>
        <w:rPr>
          <w:rFonts w:eastAsia="Calibri"/>
          <w:i/>
          <w:color w:val="auto"/>
          <w:shd w:val="clear" w:color="auto" w:fill="auto"/>
          <w:lang w:eastAsia="en-US"/>
        </w:rPr>
      </w:pPr>
    </w:p>
    <w:p w14:paraId="13AF28CF" w14:textId="7CDE8B8F"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p>
    <w:p w14:paraId="41BD494B"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15B18FA6"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57E09F22"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C94A17">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09D2C6" w14:textId="77777777" w:rsidR="00A916D9" w:rsidRDefault="00A916D9" w:rsidP="00A55106">
      <w:r>
        <w:separator/>
      </w:r>
    </w:p>
  </w:endnote>
  <w:endnote w:type="continuationSeparator" w:id="0">
    <w:p w14:paraId="11D21670" w14:textId="77777777" w:rsidR="00A916D9" w:rsidRDefault="00A916D9"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onsultant,">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736571"/>
      <w:docPartObj>
        <w:docPartGallery w:val="Page Numbers (Bottom of Page)"/>
        <w:docPartUnique/>
      </w:docPartObj>
    </w:sdtPr>
    <w:sdtContent>
      <w:p w14:paraId="4A9A69DD" w14:textId="77777777" w:rsidR="00743D72" w:rsidRDefault="00000000" w:rsidP="00DA5974">
        <w:pPr>
          <w:pStyle w:val="ConsPlusNormal"/>
          <w:jc w:val="right"/>
        </w:pPr>
        <w:r>
          <w:fldChar w:fldCharType="begin"/>
        </w:r>
        <w:r>
          <w:instrText xml:space="preserve"> PAGE   \* MERGEFORMAT </w:instrText>
        </w:r>
        <w:r>
          <w:fldChar w:fldCharType="separate"/>
        </w:r>
        <w:r w:rsidR="00BF4E4B">
          <w:rPr>
            <w:noProof/>
          </w:rPr>
          <w:t>1</w:t>
        </w:r>
        <w:r>
          <w:rPr>
            <w:noProof/>
          </w:rPr>
          <w:fldChar w:fldCharType="end"/>
        </w:r>
      </w:p>
    </w:sdtContent>
  </w:sdt>
  <w:p w14:paraId="20DC225F" w14:textId="77777777" w:rsidR="00743D72" w:rsidRDefault="00743D72">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C6A276" w14:textId="77777777" w:rsidR="00A916D9" w:rsidRDefault="00A916D9" w:rsidP="00A55106">
      <w:r>
        <w:separator/>
      </w:r>
    </w:p>
  </w:footnote>
  <w:footnote w:type="continuationSeparator" w:id="0">
    <w:p w14:paraId="5EF8A02C" w14:textId="77777777" w:rsidR="00A916D9" w:rsidRDefault="00A916D9"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F53ED2E0"/>
    <w:lvl w:ilvl="0">
      <w:start w:val="1"/>
      <w:numFmt w:val="decimal"/>
      <w:pStyle w:val="2"/>
      <w:lvlText w:val="%1."/>
      <w:lvlJc w:val="left"/>
      <w:pPr>
        <w:tabs>
          <w:tab w:val="num" w:pos="643"/>
        </w:tabs>
        <w:ind w:left="643" w:hanging="360"/>
      </w:pPr>
    </w:lvl>
  </w:abstractNum>
  <w:abstractNum w:abstractNumId="1" w15:restartNumberingAfterBreak="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2"/>
    <w:multiLevelType w:val="multilevel"/>
    <w:tmpl w:val="029C724C"/>
    <w:name w:val="WW8Num2"/>
    <w:styleLink w:val="WWNum11"/>
    <w:lvl w:ilvl="0">
      <w:start w:val="1"/>
      <w:numFmt w:val="bullet"/>
      <w:lvlText w:val=""/>
      <w:lvlJc w:val="left"/>
      <w:pPr>
        <w:tabs>
          <w:tab w:val="num" w:pos="786"/>
        </w:tabs>
        <w:ind w:left="786" w:hanging="360"/>
      </w:pPr>
      <w:rPr>
        <w:rFonts w:ascii="Symbol" w:hAnsi="Symbol"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lvl>
  </w:abstractNum>
  <w:abstractNum w:abstractNumId="4" w15:restartNumberingAfterBreak="0">
    <w:nsid w:val="00000004"/>
    <w:multiLevelType w:val="singleLevel"/>
    <w:tmpl w:val="322AC0D8"/>
    <w:name w:val="WW8Num4"/>
    <w:lvl w:ilvl="0">
      <w:start w:val="1"/>
      <w:numFmt w:val="decimal"/>
      <w:suff w:val="space"/>
      <w:lvlText w:val="%1."/>
      <w:lvlJc w:val="left"/>
      <w:pPr>
        <w:ind w:left="0" w:firstLine="0"/>
      </w:pPr>
      <w:rPr>
        <w:rFonts w:hint="default"/>
      </w:rPr>
    </w:lvl>
  </w:abstractNum>
  <w:abstractNum w:abstractNumId="5" w15:restartNumberingAfterBreak="0">
    <w:nsid w:val="00000005"/>
    <w:multiLevelType w:val="singleLevel"/>
    <w:tmpl w:val="00000005"/>
    <w:name w:val="WW8Num5"/>
    <w:lvl w:ilvl="0">
      <w:start w:val="1"/>
      <w:numFmt w:val="bullet"/>
      <w:lvlText w:val=""/>
      <w:lvlJc w:val="left"/>
      <w:pPr>
        <w:tabs>
          <w:tab w:val="num" w:pos="0"/>
        </w:tabs>
        <w:ind w:left="1070" w:hanging="360"/>
      </w:pPr>
      <w:rPr>
        <w:rFonts w:ascii="Symbol" w:hAnsi="Symbol" w:cs="Symbol"/>
        <w:sz w:val="24"/>
        <w:szCs w:val="24"/>
      </w:rPr>
    </w:lvl>
  </w:abstractNum>
  <w:abstractNum w:abstractNumId="6" w15:restartNumberingAfterBreak="0">
    <w:nsid w:val="00000006"/>
    <w:multiLevelType w:val="multilevel"/>
    <w:tmpl w:val="00000006"/>
    <w:name w:val="WW8Num6"/>
    <w:lvl w:ilvl="0">
      <w:start w:val="5"/>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Times New Roman" w:hAnsi="Times New Roman" w:cs="Times New Roman"/>
        <w:sz w:val="24"/>
        <w:szCs w:val="24"/>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7"/>
    <w:multiLevelType w:val="singleLevel"/>
    <w:tmpl w:val="00000007"/>
    <w:name w:val="WW8Num8"/>
    <w:lvl w:ilvl="0">
      <w:start w:val="1"/>
      <w:numFmt w:val="decimal"/>
      <w:lvlText w:val="%1"/>
      <w:lvlJc w:val="left"/>
      <w:pPr>
        <w:tabs>
          <w:tab w:val="num" w:pos="-186"/>
        </w:tabs>
        <w:ind w:left="3054" w:hanging="360"/>
      </w:pPr>
      <w:rPr>
        <w:rFonts w:ascii="Times New Roman" w:hAnsi="Times New Roman" w:cs="Times New Roman" w:hint="default"/>
      </w:rPr>
    </w:lvl>
  </w:abstractNum>
  <w:abstractNum w:abstractNumId="8"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9" w15:restartNumberingAfterBreak="0">
    <w:nsid w:val="00020ABB"/>
    <w:multiLevelType w:val="hybridMultilevel"/>
    <w:tmpl w:val="CDAE2F22"/>
    <w:lvl w:ilvl="0" w:tplc="DA64C1E0">
      <w:start w:val="1"/>
      <w:numFmt w:val="bullet"/>
      <w:lvlText w:val=""/>
      <w:lvlJc w:val="left"/>
      <w:pPr>
        <w:ind w:left="1114" w:hanging="360"/>
      </w:pPr>
      <w:rPr>
        <w:rFonts w:ascii="Symbol" w:hAnsi="Symbol" w:hint="default"/>
      </w:rPr>
    </w:lvl>
    <w:lvl w:ilvl="1" w:tplc="04190003" w:tentative="1">
      <w:start w:val="1"/>
      <w:numFmt w:val="bullet"/>
      <w:lvlText w:val="o"/>
      <w:lvlJc w:val="left"/>
      <w:pPr>
        <w:ind w:left="1834" w:hanging="360"/>
      </w:pPr>
      <w:rPr>
        <w:rFonts w:ascii="Courier New" w:hAnsi="Courier New" w:cs="Courier New" w:hint="default"/>
      </w:rPr>
    </w:lvl>
    <w:lvl w:ilvl="2" w:tplc="04190005" w:tentative="1">
      <w:start w:val="1"/>
      <w:numFmt w:val="bullet"/>
      <w:lvlText w:val=""/>
      <w:lvlJc w:val="left"/>
      <w:pPr>
        <w:ind w:left="2554" w:hanging="360"/>
      </w:pPr>
      <w:rPr>
        <w:rFonts w:ascii="Wingdings" w:hAnsi="Wingdings" w:hint="default"/>
      </w:rPr>
    </w:lvl>
    <w:lvl w:ilvl="3" w:tplc="04190001" w:tentative="1">
      <w:start w:val="1"/>
      <w:numFmt w:val="bullet"/>
      <w:lvlText w:val=""/>
      <w:lvlJc w:val="left"/>
      <w:pPr>
        <w:ind w:left="3274" w:hanging="360"/>
      </w:pPr>
      <w:rPr>
        <w:rFonts w:ascii="Symbol" w:hAnsi="Symbol" w:hint="default"/>
      </w:rPr>
    </w:lvl>
    <w:lvl w:ilvl="4" w:tplc="04190003" w:tentative="1">
      <w:start w:val="1"/>
      <w:numFmt w:val="bullet"/>
      <w:lvlText w:val="o"/>
      <w:lvlJc w:val="left"/>
      <w:pPr>
        <w:ind w:left="3994" w:hanging="360"/>
      </w:pPr>
      <w:rPr>
        <w:rFonts w:ascii="Courier New" w:hAnsi="Courier New" w:cs="Courier New" w:hint="default"/>
      </w:rPr>
    </w:lvl>
    <w:lvl w:ilvl="5" w:tplc="04190005" w:tentative="1">
      <w:start w:val="1"/>
      <w:numFmt w:val="bullet"/>
      <w:lvlText w:val=""/>
      <w:lvlJc w:val="left"/>
      <w:pPr>
        <w:ind w:left="4714" w:hanging="360"/>
      </w:pPr>
      <w:rPr>
        <w:rFonts w:ascii="Wingdings" w:hAnsi="Wingdings" w:hint="default"/>
      </w:rPr>
    </w:lvl>
    <w:lvl w:ilvl="6" w:tplc="04190001" w:tentative="1">
      <w:start w:val="1"/>
      <w:numFmt w:val="bullet"/>
      <w:lvlText w:val=""/>
      <w:lvlJc w:val="left"/>
      <w:pPr>
        <w:ind w:left="5434" w:hanging="360"/>
      </w:pPr>
      <w:rPr>
        <w:rFonts w:ascii="Symbol" w:hAnsi="Symbol" w:hint="default"/>
      </w:rPr>
    </w:lvl>
    <w:lvl w:ilvl="7" w:tplc="04190003" w:tentative="1">
      <w:start w:val="1"/>
      <w:numFmt w:val="bullet"/>
      <w:lvlText w:val="o"/>
      <w:lvlJc w:val="left"/>
      <w:pPr>
        <w:ind w:left="6154" w:hanging="360"/>
      </w:pPr>
      <w:rPr>
        <w:rFonts w:ascii="Courier New" w:hAnsi="Courier New" w:cs="Courier New" w:hint="default"/>
      </w:rPr>
    </w:lvl>
    <w:lvl w:ilvl="8" w:tplc="04190005" w:tentative="1">
      <w:start w:val="1"/>
      <w:numFmt w:val="bullet"/>
      <w:lvlText w:val=""/>
      <w:lvlJc w:val="left"/>
      <w:pPr>
        <w:ind w:left="6874" w:hanging="360"/>
      </w:pPr>
      <w:rPr>
        <w:rFonts w:ascii="Wingdings" w:hAnsi="Wingdings" w:hint="default"/>
      </w:rPr>
    </w:lvl>
  </w:abstractNum>
  <w:abstractNum w:abstractNumId="10"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2883B67"/>
    <w:multiLevelType w:val="hybridMultilevel"/>
    <w:tmpl w:val="4A76F9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05DD1F6A"/>
    <w:multiLevelType w:val="multilevel"/>
    <w:tmpl w:val="9B12AC7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094B42A4"/>
    <w:multiLevelType w:val="multilevel"/>
    <w:tmpl w:val="93EEAEF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6"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0A8363E1"/>
    <w:multiLevelType w:val="hybridMultilevel"/>
    <w:tmpl w:val="177429D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0D482320"/>
    <w:multiLevelType w:val="multilevel"/>
    <w:tmpl w:val="E1482B18"/>
    <w:lvl w:ilvl="0">
      <w:start w:val="3"/>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9" w15:restartNumberingAfterBreak="0">
    <w:nsid w:val="0DDE3654"/>
    <w:multiLevelType w:val="hybridMultilevel"/>
    <w:tmpl w:val="C18EE9F4"/>
    <w:lvl w:ilvl="0" w:tplc="769A9018">
      <w:start w:val="1"/>
      <w:numFmt w:val="decimal"/>
      <w:suff w:val="space"/>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0E1023C6"/>
    <w:multiLevelType w:val="hybridMultilevel"/>
    <w:tmpl w:val="FE0E28CC"/>
    <w:lvl w:ilvl="0" w:tplc="E59425A8">
      <w:start w:val="1"/>
      <w:numFmt w:val="decimal"/>
      <w:suff w:val="space"/>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0E237A42"/>
    <w:multiLevelType w:val="singleLevel"/>
    <w:tmpl w:val="322AC0D8"/>
    <w:lvl w:ilvl="0">
      <w:start w:val="1"/>
      <w:numFmt w:val="decimal"/>
      <w:suff w:val="space"/>
      <w:lvlText w:val="%1."/>
      <w:lvlJc w:val="left"/>
      <w:pPr>
        <w:ind w:left="0" w:firstLine="0"/>
      </w:pPr>
      <w:rPr>
        <w:rFonts w:hint="default"/>
      </w:rPr>
    </w:lvl>
  </w:abstractNum>
  <w:abstractNum w:abstractNumId="22" w15:restartNumberingAfterBreak="0">
    <w:nsid w:val="0E7F4422"/>
    <w:multiLevelType w:val="hybridMultilevel"/>
    <w:tmpl w:val="06B6EF50"/>
    <w:lvl w:ilvl="0" w:tplc="16D2CF66">
      <w:start w:val="1"/>
      <w:numFmt w:val="decimal"/>
      <w:suff w:val="space"/>
      <w:lvlText w:val="%1"/>
      <w:lvlJc w:val="left"/>
      <w:pPr>
        <w:ind w:left="0" w:firstLine="11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24" w15:restartNumberingAfterBreak="0">
    <w:nsid w:val="1433296D"/>
    <w:multiLevelType w:val="hybridMultilevel"/>
    <w:tmpl w:val="91AE6134"/>
    <w:lvl w:ilvl="0" w:tplc="DA64C1E0">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25" w15:restartNumberingAfterBreak="0">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6"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27" w15:restartNumberingAfterBreak="0">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15:restartNumberingAfterBreak="0">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1FC75F66"/>
    <w:multiLevelType w:val="hybridMultilevel"/>
    <w:tmpl w:val="D046B73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45F7C66"/>
    <w:multiLevelType w:val="hybridMultilevel"/>
    <w:tmpl w:val="3EA4854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33" w15:restartNumberingAfterBreak="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D5F54A1"/>
    <w:multiLevelType w:val="hybridMultilevel"/>
    <w:tmpl w:val="A100FB70"/>
    <w:lvl w:ilvl="0" w:tplc="274E52E6">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2F441143"/>
    <w:multiLevelType w:val="hybridMultilevel"/>
    <w:tmpl w:val="FFF4E436"/>
    <w:lvl w:ilvl="0" w:tplc="FD0664D0">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2FA03D7B"/>
    <w:multiLevelType w:val="multilevel"/>
    <w:tmpl w:val="99084116"/>
    <w:lvl w:ilvl="0">
      <w:start w:val="1"/>
      <w:numFmt w:val="bullet"/>
      <w:lvlText w:val=""/>
      <w:lvlJc w:val="left"/>
      <w:pPr>
        <w:ind w:left="1146" w:hanging="360"/>
      </w:pPr>
      <w:rPr>
        <w:rFonts w:ascii="Symbol" w:hAnsi="Symbol" w:cs="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7" w15:restartNumberingAfterBreak="0">
    <w:nsid w:val="30C3652E"/>
    <w:multiLevelType w:val="multilevel"/>
    <w:tmpl w:val="E1482B18"/>
    <w:lvl w:ilvl="0">
      <w:start w:val="3"/>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38" w15:restartNumberingAfterBreak="0">
    <w:nsid w:val="34AF591A"/>
    <w:multiLevelType w:val="multilevel"/>
    <w:tmpl w:val="F21012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36824603"/>
    <w:multiLevelType w:val="multilevel"/>
    <w:tmpl w:val="481CE0B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0" w15:restartNumberingAfterBreak="0">
    <w:nsid w:val="39D558CB"/>
    <w:multiLevelType w:val="hybridMultilevel"/>
    <w:tmpl w:val="E4AC5D26"/>
    <w:lvl w:ilvl="0" w:tplc="6366C3E0">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2" w15:restartNumberingAfterBreak="0">
    <w:nsid w:val="3C083EFF"/>
    <w:multiLevelType w:val="multilevel"/>
    <w:tmpl w:val="E40E72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5" w15:restartNumberingAfterBreak="0">
    <w:nsid w:val="406F19FE"/>
    <w:multiLevelType w:val="multilevel"/>
    <w:tmpl w:val="D94A7688"/>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6" w15:restartNumberingAfterBreak="0">
    <w:nsid w:val="42D10A8A"/>
    <w:multiLevelType w:val="hybridMultilevel"/>
    <w:tmpl w:val="AC4A2E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7" w15:restartNumberingAfterBreak="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15:restartNumberingAfterBreak="0">
    <w:nsid w:val="472A47D1"/>
    <w:multiLevelType w:val="multilevel"/>
    <w:tmpl w:val="CEE6038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9" w15:restartNumberingAfterBreak="0">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51" w15:restartNumberingAfterBreak="0">
    <w:nsid w:val="4ABE1AF2"/>
    <w:multiLevelType w:val="hybridMultilevel"/>
    <w:tmpl w:val="06B6EF50"/>
    <w:lvl w:ilvl="0" w:tplc="FFFFFFFF">
      <w:start w:val="1"/>
      <w:numFmt w:val="decimal"/>
      <w:suff w:val="space"/>
      <w:lvlText w:val="%1"/>
      <w:lvlJc w:val="left"/>
      <w:pPr>
        <w:ind w:left="0" w:firstLine="113"/>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53" w15:restartNumberingAfterBreak="0">
    <w:nsid w:val="4D1E45E8"/>
    <w:multiLevelType w:val="hybridMultilevel"/>
    <w:tmpl w:val="53DECAF8"/>
    <w:lvl w:ilvl="0" w:tplc="F9DAA1B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15:restartNumberingAfterBreak="0">
    <w:nsid w:val="4D353DB5"/>
    <w:multiLevelType w:val="multilevel"/>
    <w:tmpl w:val="35901E0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55"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56" w15:restartNumberingAfterBreak="0">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57" w15:restartNumberingAfterBreak="0">
    <w:nsid w:val="514224C8"/>
    <w:multiLevelType w:val="hybridMultilevel"/>
    <w:tmpl w:val="4A8C72A0"/>
    <w:lvl w:ilvl="0" w:tplc="030E7768">
      <w:start w:val="1"/>
      <w:numFmt w:val="decimal"/>
      <w:suff w:val="space"/>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8" w15:restartNumberingAfterBreak="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59" w15:restartNumberingAfterBreak="0">
    <w:nsid w:val="52B1253F"/>
    <w:multiLevelType w:val="hybridMultilevel"/>
    <w:tmpl w:val="F574E8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0" w15:restartNumberingAfterBreak="0">
    <w:nsid w:val="558E6C8F"/>
    <w:multiLevelType w:val="hybridMultilevel"/>
    <w:tmpl w:val="FBBE5348"/>
    <w:lvl w:ilvl="0" w:tplc="FFFFFFFF">
      <w:start w:val="1"/>
      <w:numFmt w:val="bullet"/>
      <w:lvlText w:val=""/>
      <w:lvlJc w:val="left"/>
      <w:pPr>
        <w:ind w:left="720" w:hanging="360"/>
      </w:pPr>
      <w:rPr>
        <w:rFonts w:ascii="Symbol" w:hAnsi="Symbol" w:cs="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cs="Wingdings" w:hint="default"/>
      </w:rPr>
    </w:lvl>
    <w:lvl w:ilvl="3" w:tplc="FFFFFFFF">
      <w:start w:val="1"/>
      <w:numFmt w:val="bullet"/>
      <w:lvlText w:val=""/>
      <w:lvlJc w:val="left"/>
      <w:pPr>
        <w:ind w:left="2880" w:hanging="360"/>
      </w:pPr>
      <w:rPr>
        <w:rFonts w:ascii="Symbol" w:hAnsi="Symbol" w:cs="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cs="Wingdings" w:hint="default"/>
      </w:rPr>
    </w:lvl>
    <w:lvl w:ilvl="6" w:tplc="FFFFFFFF">
      <w:start w:val="1"/>
      <w:numFmt w:val="bullet"/>
      <w:lvlText w:val=""/>
      <w:lvlJc w:val="left"/>
      <w:pPr>
        <w:ind w:left="5040" w:hanging="360"/>
      </w:pPr>
      <w:rPr>
        <w:rFonts w:ascii="Symbol" w:hAnsi="Symbol" w:cs="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cs="Wingdings" w:hint="default"/>
      </w:rPr>
    </w:lvl>
  </w:abstractNum>
  <w:abstractNum w:abstractNumId="61" w15:restartNumberingAfterBreak="0">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2" w15:restartNumberingAfterBreak="0">
    <w:nsid w:val="58A92508"/>
    <w:multiLevelType w:val="hybridMultilevel"/>
    <w:tmpl w:val="5ACCC4B6"/>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3" w15:restartNumberingAfterBreak="0">
    <w:nsid w:val="5A217302"/>
    <w:multiLevelType w:val="multilevel"/>
    <w:tmpl w:val="B06EDA32"/>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4" w15:restartNumberingAfterBreak="0">
    <w:nsid w:val="5F173D5B"/>
    <w:multiLevelType w:val="hybridMultilevel"/>
    <w:tmpl w:val="95A08886"/>
    <w:lvl w:ilvl="0" w:tplc="D4CC207C">
      <w:start w:val="1"/>
      <w:numFmt w:val="decimal"/>
      <w:suff w:val="space"/>
      <w:lvlText w:val="%1"/>
      <w:lvlJc w:val="left"/>
      <w:pPr>
        <w:ind w:left="0" w:firstLine="11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6" w15:restartNumberingAfterBreak="0">
    <w:nsid w:val="60590FBE"/>
    <w:multiLevelType w:val="multilevel"/>
    <w:tmpl w:val="69205ADA"/>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67"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68" w15:restartNumberingAfterBreak="0">
    <w:nsid w:val="64BD699E"/>
    <w:multiLevelType w:val="hybridMultilevel"/>
    <w:tmpl w:val="62C4888A"/>
    <w:lvl w:ilvl="0" w:tplc="3FB8C55C">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69" w15:restartNumberingAfterBreak="0">
    <w:nsid w:val="64E738D2"/>
    <w:multiLevelType w:val="multilevel"/>
    <w:tmpl w:val="11F2BAAA"/>
    <w:lvl w:ilvl="0">
      <w:start w:val="3"/>
      <w:numFmt w:val="decimal"/>
      <w:lvlText w:val="%1."/>
      <w:lvlJc w:val="left"/>
      <w:pPr>
        <w:ind w:left="720" w:hanging="360"/>
      </w:pPr>
    </w:lvl>
    <w:lvl w:ilvl="1">
      <w:start w:val="3"/>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0" w15:restartNumberingAfterBreak="0">
    <w:nsid w:val="65D14EDC"/>
    <w:multiLevelType w:val="hybridMultilevel"/>
    <w:tmpl w:val="1CB0E77C"/>
    <w:lvl w:ilvl="0" w:tplc="1256BD34">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1" w15:restartNumberingAfterBreak="0">
    <w:nsid w:val="66504CAF"/>
    <w:multiLevelType w:val="multilevel"/>
    <w:tmpl w:val="14CE73D0"/>
    <w:lvl w:ilvl="0">
      <w:start w:val="3"/>
      <w:numFmt w:val="decimal"/>
      <w:lvlText w:val="%1."/>
      <w:lvlJc w:val="left"/>
      <w:pPr>
        <w:ind w:left="720" w:hanging="360"/>
      </w:pPr>
    </w:lvl>
    <w:lvl w:ilvl="1">
      <w:start w:val="3"/>
      <w:numFmt w:val="decimal"/>
      <w:lvlText w:val="%1.%2."/>
      <w:lvlJc w:val="left"/>
      <w:pPr>
        <w:ind w:left="1080" w:hanging="360"/>
      </w:pPr>
    </w:lvl>
    <w:lvl w:ilvl="2">
      <w:start w:val="2"/>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2" w15:restartNumberingAfterBreak="0">
    <w:nsid w:val="691E7D51"/>
    <w:multiLevelType w:val="multilevel"/>
    <w:tmpl w:val="D05AA94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3" w15:restartNumberingAfterBreak="0">
    <w:nsid w:val="6E75421B"/>
    <w:multiLevelType w:val="multilevel"/>
    <w:tmpl w:val="6E08937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4" w15:restartNumberingAfterBreak="0">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5" w15:restartNumberingAfterBreak="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76" w15:restartNumberingAfterBreak="0">
    <w:nsid w:val="6FFF4817"/>
    <w:multiLevelType w:val="multilevel"/>
    <w:tmpl w:val="CE30BE92"/>
    <w:lvl w:ilvl="0">
      <w:start w:val="1"/>
      <w:numFmt w:val="none"/>
      <w:lvlText w:val="%1."/>
      <w:lvlJc w:val="left"/>
      <w:pPr>
        <w:ind w:left="720" w:hanging="360"/>
      </w:p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7" w15:restartNumberingAfterBreak="0">
    <w:nsid w:val="70AC4C7B"/>
    <w:multiLevelType w:val="multilevel"/>
    <w:tmpl w:val="89AE3A0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8" w15:restartNumberingAfterBreak="0">
    <w:nsid w:val="71A80A40"/>
    <w:multiLevelType w:val="multilevel"/>
    <w:tmpl w:val="CE0EA1B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9" w15:restartNumberingAfterBreak="0">
    <w:nsid w:val="739A2443"/>
    <w:multiLevelType w:val="hybridMultilevel"/>
    <w:tmpl w:val="C77687CE"/>
    <w:lvl w:ilvl="0" w:tplc="DA64C1E0">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80" w15:restartNumberingAfterBreak="0">
    <w:nsid w:val="73FF562B"/>
    <w:multiLevelType w:val="hybridMultilevel"/>
    <w:tmpl w:val="06B6EF50"/>
    <w:lvl w:ilvl="0" w:tplc="16D2CF66">
      <w:start w:val="1"/>
      <w:numFmt w:val="decimal"/>
      <w:suff w:val="space"/>
      <w:lvlText w:val="%1"/>
      <w:lvlJc w:val="left"/>
      <w:pPr>
        <w:ind w:left="0" w:firstLine="11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82" w15:restartNumberingAfterBreak="0">
    <w:nsid w:val="748B58E0"/>
    <w:multiLevelType w:val="hybridMultilevel"/>
    <w:tmpl w:val="A220332E"/>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83" w15:restartNumberingAfterBreak="0">
    <w:nsid w:val="751C1655"/>
    <w:multiLevelType w:val="multilevel"/>
    <w:tmpl w:val="742A0BAE"/>
    <w:lvl w:ilvl="0">
      <w:start w:val="1"/>
      <w:numFmt w:val="decimal"/>
      <w:lvlText w:val="%1."/>
      <w:lvlJc w:val="left"/>
      <w:pPr>
        <w:tabs>
          <w:tab w:val="num" w:pos="972"/>
        </w:tabs>
        <w:ind w:left="972" w:hanging="432"/>
      </w:pPr>
      <w:rPr>
        <w:rFonts w:cs="Times New Roman" w:hint="default"/>
      </w:rPr>
    </w:lvl>
    <w:lvl w:ilvl="1">
      <w:start w:val="1"/>
      <w:numFmt w:val="decimal"/>
      <w:lvlText w:val="%1.%2."/>
      <w:lvlJc w:val="left"/>
      <w:pPr>
        <w:tabs>
          <w:tab w:val="num" w:pos="1427"/>
        </w:tabs>
        <w:ind w:left="1427" w:hanging="576"/>
      </w:pPr>
      <w:rPr>
        <w:rFonts w:ascii="Times New Roman" w:hAnsi="Times New Roman" w:cs="Times New Roman" w:hint="default"/>
        <w:b w:val="0"/>
        <w:i w:val="0"/>
      </w:rPr>
    </w:lvl>
    <w:lvl w:ilvl="2">
      <w:start w:val="1"/>
      <w:numFmt w:val="decimal"/>
      <w:lvlText w:val="%1.%2.%3."/>
      <w:lvlJc w:val="left"/>
      <w:pPr>
        <w:tabs>
          <w:tab w:val="num" w:pos="1571"/>
        </w:tabs>
        <w:ind w:left="1571" w:hanging="720"/>
      </w:pPr>
      <w:rPr>
        <w:rFonts w:ascii="Times New Roman" w:eastAsia="Batang" w:hAnsi="Times New Roman"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4" w15:restartNumberingAfterBreak="0">
    <w:nsid w:val="75ED595D"/>
    <w:multiLevelType w:val="hybridMultilevel"/>
    <w:tmpl w:val="12D6EBD6"/>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85"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87" w15:restartNumberingAfterBreak="0">
    <w:nsid w:val="782D2392"/>
    <w:multiLevelType w:val="hybridMultilevel"/>
    <w:tmpl w:val="06B6EF50"/>
    <w:lvl w:ilvl="0" w:tplc="16D2CF66">
      <w:start w:val="1"/>
      <w:numFmt w:val="decimal"/>
      <w:suff w:val="space"/>
      <w:lvlText w:val="%1"/>
      <w:lvlJc w:val="left"/>
      <w:pPr>
        <w:ind w:left="0" w:firstLine="11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78DD04B6"/>
    <w:multiLevelType w:val="multilevel"/>
    <w:tmpl w:val="F926B70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9"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91"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92" w15:restartNumberingAfterBreak="0">
    <w:nsid w:val="7EBD7A51"/>
    <w:multiLevelType w:val="multilevel"/>
    <w:tmpl w:val="A20EA36E"/>
    <w:lvl w:ilvl="0">
      <w:start w:val="1"/>
      <w:numFmt w:val="bullet"/>
      <w:lvlText w:val=""/>
      <w:lvlJc w:val="left"/>
      <w:pPr>
        <w:ind w:left="786" w:hanging="360"/>
      </w:pPr>
      <w:rPr>
        <w:rFonts w:ascii="Symbol" w:hAnsi="Symbol" w:cs="Symbol" w:hint="default"/>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cs="Wingdings" w:hint="default"/>
      </w:rPr>
    </w:lvl>
    <w:lvl w:ilvl="3">
      <w:start w:val="1"/>
      <w:numFmt w:val="bullet"/>
      <w:lvlText w:val=""/>
      <w:lvlJc w:val="left"/>
      <w:pPr>
        <w:ind w:left="2946" w:hanging="360"/>
      </w:pPr>
      <w:rPr>
        <w:rFonts w:ascii="Symbol" w:hAnsi="Symbol" w:cs="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cs="Wingdings" w:hint="default"/>
      </w:rPr>
    </w:lvl>
    <w:lvl w:ilvl="6">
      <w:start w:val="1"/>
      <w:numFmt w:val="bullet"/>
      <w:lvlText w:val=""/>
      <w:lvlJc w:val="left"/>
      <w:pPr>
        <w:ind w:left="5106" w:hanging="360"/>
      </w:pPr>
      <w:rPr>
        <w:rFonts w:ascii="Symbol" w:hAnsi="Symbol" w:cs="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cs="Wingdings" w:hint="default"/>
      </w:rPr>
    </w:lvl>
  </w:abstractNum>
  <w:abstractNum w:abstractNumId="93" w15:restartNumberingAfterBreak="0">
    <w:nsid w:val="7F176AEB"/>
    <w:multiLevelType w:val="hybridMultilevel"/>
    <w:tmpl w:val="06B6EF50"/>
    <w:lvl w:ilvl="0" w:tplc="16D2CF66">
      <w:start w:val="1"/>
      <w:numFmt w:val="decimal"/>
      <w:suff w:val="space"/>
      <w:lvlText w:val="%1"/>
      <w:lvlJc w:val="left"/>
      <w:pPr>
        <w:ind w:left="0" w:firstLine="11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16cid:durableId="1236670300">
    <w:abstractNumId w:val="16"/>
  </w:num>
  <w:num w:numId="2" w16cid:durableId="1508326997">
    <w:abstractNumId w:val="65"/>
  </w:num>
  <w:num w:numId="3" w16cid:durableId="1884361983">
    <w:abstractNumId w:val="10"/>
  </w:num>
  <w:num w:numId="4" w16cid:durableId="1319187065">
    <w:abstractNumId w:val="2"/>
    <w:lvlOverride w:ilvl="0">
      <w:lvl w:ilvl="0">
        <w:start w:val="1"/>
        <w:numFmt w:val="decimal"/>
        <w:lvlText w:val="%1."/>
        <w:lvlJc w:val="left"/>
        <w:pPr>
          <w:tabs>
            <w:tab w:val="num" w:pos="786"/>
          </w:tabs>
          <w:ind w:left="786" w:hanging="360"/>
        </w:pPr>
        <w:rPr>
          <w:rFonts w:hint="default"/>
          <w:b/>
          <w:sz w:val="22"/>
          <w:szCs w:val="22"/>
        </w:rPr>
      </w:lvl>
    </w:lvlOverride>
  </w:num>
  <w:num w:numId="5" w16cid:durableId="134765895">
    <w:abstractNumId w:val="8"/>
  </w:num>
  <w:num w:numId="6" w16cid:durableId="1298031208">
    <w:abstractNumId w:val="91"/>
  </w:num>
  <w:num w:numId="7" w16cid:durableId="34701118">
    <w:abstractNumId w:val="43"/>
  </w:num>
  <w:num w:numId="8" w16cid:durableId="2094469896">
    <w:abstractNumId w:val="55"/>
  </w:num>
  <w:num w:numId="9" w16cid:durableId="906693647">
    <w:abstractNumId w:val="41"/>
  </w:num>
  <w:num w:numId="10" w16cid:durableId="557672138">
    <w:abstractNumId w:val="56"/>
  </w:num>
  <w:num w:numId="11" w16cid:durableId="569464826">
    <w:abstractNumId w:val="25"/>
  </w:num>
  <w:num w:numId="12" w16cid:durableId="609892558">
    <w:abstractNumId w:val="30"/>
  </w:num>
  <w:num w:numId="13" w16cid:durableId="1165903655">
    <w:abstractNumId w:val="86"/>
  </w:num>
  <w:num w:numId="14" w16cid:durableId="545221039">
    <w:abstractNumId w:val="52"/>
  </w:num>
  <w:num w:numId="15" w16cid:durableId="1814060918">
    <w:abstractNumId w:val="50"/>
  </w:num>
  <w:num w:numId="16" w16cid:durableId="1886137910">
    <w:abstractNumId w:val="94"/>
  </w:num>
  <w:num w:numId="17" w16cid:durableId="1737580903">
    <w:abstractNumId w:val="75"/>
  </w:num>
  <w:num w:numId="18" w16cid:durableId="1511600937">
    <w:abstractNumId w:val="90"/>
  </w:num>
  <w:num w:numId="19" w16cid:durableId="1326473456">
    <w:abstractNumId w:val="58"/>
  </w:num>
  <w:num w:numId="20" w16cid:durableId="385498034">
    <w:abstractNumId w:val="85"/>
  </w:num>
  <w:num w:numId="21" w16cid:durableId="1877350397">
    <w:abstractNumId w:val="32"/>
  </w:num>
  <w:num w:numId="22" w16cid:durableId="1635987216">
    <w:abstractNumId w:val="23"/>
  </w:num>
  <w:num w:numId="23" w16cid:durableId="292684984">
    <w:abstractNumId w:val="89"/>
  </w:num>
  <w:num w:numId="24" w16cid:durableId="522287558">
    <w:abstractNumId w:val="26"/>
  </w:num>
  <w:num w:numId="25" w16cid:durableId="1377241128">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7292411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63366755">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79949715">
    <w:abstractNumId w:val="81"/>
  </w:num>
  <w:num w:numId="29" w16cid:durableId="1207837071">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6769941">
    <w:abstractNumId w:val="2"/>
  </w:num>
  <w:num w:numId="31" w16cid:durableId="1914853274">
    <w:abstractNumId w:val="33"/>
  </w:num>
  <w:num w:numId="32" w16cid:durableId="1125780974">
    <w:abstractNumId w:val="81"/>
  </w:num>
  <w:num w:numId="33" w16cid:durableId="1241209807">
    <w:abstractNumId w:val="47"/>
  </w:num>
  <w:num w:numId="34" w16cid:durableId="163128641">
    <w:abstractNumId w:val="49"/>
  </w:num>
  <w:num w:numId="35" w16cid:durableId="1314480340">
    <w:abstractNumId w:val="61"/>
  </w:num>
  <w:num w:numId="36" w16cid:durableId="275529860">
    <w:abstractNumId w:val="28"/>
  </w:num>
  <w:num w:numId="37" w16cid:durableId="270091333">
    <w:abstractNumId w:val="12"/>
  </w:num>
  <w:num w:numId="38" w16cid:durableId="1408376949">
    <w:abstractNumId w:val="27"/>
  </w:num>
  <w:num w:numId="39" w16cid:durableId="929773133">
    <w:abstractNumId w:val="74"/>
  </w:num>
  <w:num w:numId="40" w16cid:durableId="80377731">
    <w:abstractNumId w:val="45"/>
  </w:num>
  <w:num w:numId="41" w16cid:durableId="2033333707">
    <w:abstractNumId w:val="63"/>
  </w:num>
  <w:num w:numId="42" w16cid:durableId="446776385">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12170251">
    <w:abstractNumId w:val="83"/>
  </w:num>
  <w:num w:numId="44" w16cid:durableId="2072460156">
    <w:abstractNumId w:val="37"/>
  </w:num>
  <w:num w:numId="45" w16cid:durableId="1684014761">
    <w:abstractNumId w:val="13"/>
  </w:num>
  <w:num w:numId="46" w16cid:durableId="1689672901">
    <w:abstractNumId w:val="40"/>
  </w:num>
  <w:num w:numId="47" w16cid:durableId="557857106">
    <w:abstractNumId w:val="60"/>
  </w:num>
  <w:num w:numId="48" w16cid:durableId="195929031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46696334">
    <w:abstractNumId w:val="18"/>
  </w:num>
  <w:num w:numId="50" w16cid:durableId="262807770">
    <w:abstractNumId w:val="66"/>
  </w:num>
  <w:num w:numId="51" w16cid:durableId="40857914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814420085">
    <w:abstractNumId w:val="31"/>
  </w:num>
  <w:num w:numId="53" w16cid:durableId="753626814">
    <w:abstractNumId w:val="17"/>
  </w:num>
  <w:num w:numId="54" w16cid:durableId="1482574337">
    <w:abstractNumId w:val="11"/>
  </w:num>
  <w:num w:numId="55" w16cid:durableId="1714771163">
    <w:abstractNumId w:val="82"/>
  </w:num>
  <w:num w:numId="56" w16cid:durableId="924151862">
    <w:abstractNumId w:val="84"/>
  </w:num>
  <w:num w:numId="57" w16cid:durableId="22199148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28853930">
    <w:abstractNumId w:val="88"/>
  </w:num>
  <w:num w:numId="59" w16cid:durableId="704647078">
    <w:abstractNumId w:val="73"/>
  </w:num>
  <w:num w:numId="60" w16cid:durableId="962493579">
    <w:abstractNumId w:val="72"/>
  </w:num>
  <w:num w:numId="61" w16cid:durableId="776488294">
    <w:abstractNumId w:val="48"/>
  </w:num>
  <w:num w:numId="62" w16cid:durableId="169083866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614703366">
    <w:abstractNumId w:val="92"/>
  </w:num>
  <w:num w:numId="64" w16cid:durableId="660160691">
    <w:abstractNumId w:val="36"/>
  </w:num>
  <w:num w:numId="65" w16cid:durableId="2043044009">
    <w:abstractNumId w:val="38"/>
  </w:num>
  <w:num w:numId="66" w16cid:durableId="192814593">
    <w:abstractNumId w:val="42"/>
  </w:num>
  <w:num w:numId="67" w16cid:durableId="1816490217">
    <w:abstractNumId w:val="14"/>
  </w:num>
  <w:num w:numId="68" w16cid:durableId="1371489070">
    <w:abstractNumId w:val="39"/>
  </w:num>
  <w:num w:numId="69" w16cid:durableId="64266088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595557264">
    <w:abstractNumId w:val="0"/>
  </w:num>
  <w:num w:numId="71" w16cid:durableId="1748923050">
    <w:abstractNumId w:val="78"/>
  </w:num>
  <w:num w:numId="72" w16cid:durableId="722993340">
    <w:abstractNumId w:val="77"/>
  </w:num>
  <w:num w:numId="73" w16cid:durableId="565262155">
    <w:abstractNumId w:val="69"/>
  </w:num>
  <w:num w:numId="74" w16cid:durableId="1974866933">
    <w:abstractNumId w:val="71"/>
  </w:num>
  <w:num w:numId="75" w16cid:durableId="1406538217">
    <w:abstractNumId w:val="15"/>
  </w:num>
  <w:num w:numId="76" w16cid:durableId="856240311">
    <w:abstractNumId w:val="54"/>
  </w:num>
  <w:num w:numId="77" w16cid:durableId="215968629">
    <w:abstractNumId w:val="76"/>
  </w:num>
  <w:num w:numId="78" w16cid:durableId="1503930186">
    <w:abstractNumId w:val="70"/>
  </w:num>
  <w:num w:numId="79" w16cid:durableId="46099957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92171359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441611966">
    <w:abstractNumId w:val="35"/>
  </w:num>
  <w:num w:numId="82" w16cid:durableId="1552423320">
    <w:abstractNumId w:val="34"/>
  </w:num>
  <w:num w:numId="83" w16cid:durableId="23802881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011832599">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96994656">
    <w:abstractNumId w:val="29"/>
  </w:num>
  <w:num w:numId="86" w16cid:durableId="530411522">
    <w:abstractNumId w:val="53"/>
  </w:num>
  <w:num w:numId="87" w16cid:durableId="320356748">
    <w:abstractNumId w:val="68"/>
  </w:num>
  <w:num w:numId="88" w16cid:durableId="2001156329">
    <w:abstractNumId w:val="79"/>
  </w:num>
  <w:num w:numId="89" w16cid:durableId="1825777754">
    <w:abstractNumId w:val="4"/>
  </w:num>
  <w:num w:numId="90" w16cid:durableId="490562582">
    <w:abstractNumId w:val="5"/>
  </w:num>
  <w:num w:numId="91" w16cid:durableId="2015452454">
    <w:abstractNumId w:val="1"/>
  </w:num>
  <w:num w:numId="92" w16cid:durableId="1792480287">
    <w:abstractNumId w:val="3"/>
  </w:num>
  <w:num w:numId="93" w16cid:durableId="522790368">
    <w:abstractNumId w:val="6"/>
  </w:num>
  <w:num w:numId="94" w16cid:durableId="1995375957">
    <w:abstractNumId w:val="7"/>
  </w:num>
  <w:num w:numId="95" w16cid:durableId="462188938">
    <w:abstractNumId w:val="24"/>
  </w:num>
  <w:num w:numId="96" w16cid:durableId="822551587">
    <w:abstractNumId w:val="9"/>
  </w:num>
  <w:num w:numId="97" w16cid:durableId="476269028">
    <w:abstractNumId w:val="22"/>
  </w:num>
  <w:num w:numId="98" w16cid:durableId="165173826">
    <w:abstractNumId w:val="64"/>
  </w:num>
  <w:num w:numId="99" w16cid:durableId="879123738">
    <w:abstractNumId w:val="87"/>
  </w:num>
  <w:num w:numId="100" w16cid:durableId="32730385">
    <w:abstractNumId w:val="21"/>
  </w:num>
  <w:num w:numId="101" w16cid:durableId="1968198290">
    <w:abstractNumId w:val="93"/>
  </w:num>
  <w:num w:numId="102" w16cid:durableId="1621692792">
    <w:abstractNumId w:val="80"/>
  </w:num>
  <w:num w:numId="103" w16cid:durableId="2008558100">
    <w:abstractNumId w:val="5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000C"/>
    <w:rsid w:val="000005CF"/>
    <w:rsid w:val="00002EA4"/>
    <w:rsid w:val="00007090"/>
    <w:rsid w:val="0001022C"/>
    <w:rsid w:val="000146B7"/>
    <w:rsid w:val="00014D86"/>
    <w:rsid w:val="00016975"/>
    <w:rsid w:val="00017568"/>
    <w:rsid w:val="00017718"/>
    <w:rsid w:val="000211BA"/>
    <w:rsid w:val="00022316"/>
    <w:rsid w:val="000241EC"/>
    <w:rsid w:val="0003159C"/>
    <w:rsid w:val="00032E99"/>
    <w:rsid w:val="00034DD8"/>
    <w:rsid w:val="0004107B"/>
    <w:rsid w:val="000415B2"/>
    <w:rsid w:val="0004225B"/>
    <w:rsid w:val="00042738"/>
    <w:rsid w:val="00042776"/>
    <w:rsid w:val="00043049"/>
    <w:rsid w:val="00045486"/>
    <w:rsid w:val="00045C0E"/>
    <w:rsid w:val="00050096"/>
    <w:rsid w:val="000517E4"/>
    <w:rsid w:val="0005309D"/>
    <w:rsid w:val="000538E3"/>
    <w:rsid w:val="0005406A"/>
    <w:rsid w:val="000549E4"/>
    <w:rsid w:val="000556E8"/>
    <w:rsid w:val="000578C3"/>
    <w:rsid w:val="000604AD"/>
    <w:rsid w:val="00060A0B"/>
    <w:rsid w:val="00062100"/>
    <w:rsid w:val="000624F2"/>
    <w:rsid w:val="000629F9"/>
    <w:rsid w:val="0006354E"/>
    <w:rsid w:val="0006355D"/>
    <w:rsid w:val="00064CE8"/>
    <w:rsid w:val="000652F1"/>
    <w:rsid w:val="000655B3"/>
    <w:rsid w:val="0006725A"/>
    <w:rsid w:val="000713CA"/>
    <w:rsid w:val="000719AA"/>
    <w:rsid w:val="0007225C"/>
    <w:rsid w:val="00075A04"/>
    <w:rsid w:val="00076DB7"/>
    <w:rsid w:val="000774D8"/>
    <w:rsid w:val="0008292D"/>
    <w:rsid w:val="000844FB"/>
    <w:rsid w:val="00085A5D"/>
    <w:rsid w:val="000876F8"/>
    <w:rsid w:val="0008781A"/>
    <w:rsid w:val="00090528"/>
    <w:rsid w:val="00092037"/>
    <w:rsid w:val="00093C02"/>
    <w:rsid w:val="000941FF"/>
    <w:rsid w:val="00094BAF"/>
    <w:rsid w:val="000977AE"/>
    <w:rsid w:val="00097E1B"/>
    <w:rsid w:val="000A286B"/>
    <w:rsid w:val="000A346A"/>
    <w:rsid w:val="000A5FCB"/>
    <w:rsid w:val="000A636F"/>
    <w:rsid w:val="000A7DC9"/>
    <w:rsid w:val="000B0453"/>
    <w:rsid w:val="000B1549"/>
    <w:rsid w:val="000B1954"/>
    <w:rsid w:val="000B3E6E"/>
    <w:rsid w:val="000B4218"/>
    <w:rsid w:val="000B494E"/>
    <w:rsid w:val="000B54DB"/>
    <w:rsid w:val="000C38DC"/>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0A1E"/>
    <w:rsid w:val="00101FAC"/>
    <w:rsid w:val="00102247"/>
    <w:rsid w:val="001022A6"/>
    <w:rsid w:val="001027E8"/>
    <w:rsid w:val="00104F89"/>
    <w:rsid w:val="001050D1"/>
    <w:rsid w:val="001073A9"/>
    <w:rsid w:val="0010783D"/>
    <w:rsid w:val="001139FB"/>
    <w:rsid w:val="00117CD8"/>
    <w:rsid w:val="001204AB"/>
    <w:rsid w:val="00121B44"/>
    <w:rsid w:val="00123B7C"/>
    <w:rsid w:val="00126979"/>
    <w:rsid w:val="00126DC7"/>
    <w:rsid w:val="0013141E"/>
    <w:rsid w:val="00132A78"/>
    <w:rsid w:val="00136E41"/>
    <w:rsid w:val="001373F0"/>
    <w:rsid w:val="001401BA"/>
    <w:rsid w:val="00141B8B"/>
    <w:rsid w:val="00142621"/>
    <w:rsid w:val="0014279E"/>
    <w:rsid w:val="001462CA"/>
    <w:rsid w:val="00146472"/>
    <w:rsid w:val="00147D35"/>
    <w:rsid w:val="00152C71"/>
    <w:rsid w:val="00153775"/>
    <w:rsid w:val="0015391A"/>
    <w:rsid w:val="00154089"/>
    <w:rsid w:val="00155E56"/>
    <w:rsid w:val="0015708D"/>
    <w:rsid w:val="00157FAA"/>
    <w:rsid w:val="0016045F"/>
    <w:rsid w:val="00162943"/>
    <w:rsid w:val="001629A1"/>
    <w:rsid w:val="00162E0B"/>
    <w:rsid w:val="00162FA6"/>
    <w:rsid w:val="001644F9"/>
    <w:rsid w:val="00166960"/>
    <w:rsid w:val="00167CDE"/>
    <w:rsid w:val="00170819"/>
    <w:rsid w:val="00171108"/>
    <w:rsid w:val="00172958"/>
    <w:rsid w:val="001744C7"/>
    <w:rsid w:val="00176E83"/>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0BA"/>
    <w:rsid w:val="001A43DD"/>
    <w:rsid w:val="001A65B7"/>
    <w:rsid w:val="001A783B"/>
    <w:rsid w:val="001A7A1B"/>
    <w:rsid w:val="001B36DE"/>
    <w:rsid w:val="001B4290"/>
    <w:rsid w:val="001B571D"/>
    <w:rsid w:val="001B77EA"/>
    <w:rsid w:val="001B7AC7"/>
    <w:rsid w:val="001C0882"/>
    <w:rsid w:val="001C173F"/>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718F"/>
    <w:rsid w:val="00201697"/>
    <w:rsid w:val="00203C4F"/>
    <w:rsid w:val="00207DCB"/>
    <w:rsid w:val="0021425C"/>
    <w:rsid w:val="00215980"/>
    <w:rsid w:val="00215DA1"/>
    <w:rsid w:val="00216EC2"/>
    <w:rsid w:val="002206A5"/>
    <w:rsid w:val="00221CCC"/>
    <w:rsid w:val="002317F6"/>
    <w:rsid w:val="00232532"/>
    <w:rsid w:val="0023366B"/>
    <w:rsid w:val="00234C3C"/>
    <w:rsid w:val="0023535E"/>
    <w:rsid w:val="00235F13"/>
    <w:rsid w:val="00236AC0"/>
    <w:rsid w:val="00240A1A"/>
    <w:rsid w:val="00240E7C"/>
    <w:rsid w:val="00240FB0"/>
    <w:rsid w:val="002427CE"/>
    <w:rsid w:val="002449A3"/>
    <w:rsid w:val="00244FFA"/>
    <w:rsid w:val="002456B5"/>
    <w:rsid w:val="00245CA9"/>
    <w:rsid w:val="00246AD6"/>
    <w:rsid w:val="002506B0"/>
    <w:rsid w:val="0025214A"/>
    <w:rsid w:val="002521D6"/>
    <w:rsid w:val="002533ED"/>
    <w:rsid w:val="0025350D"/>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5DAB"/>
    <w:rsid w:val="002760E8"/>
    <w:rsid w:val="00280B9D"/>
    <w:rsid w:val="002819A7"/>
    <w:rsid w:val="00281FE1"/>
    <w:rsid w:val="0028504F"/>
    <w:rsid w:val="00290163"/>
    <w:rsid w:val="0029068E"/>
    <w:rsid w:val="0029625E"/>
    <w:rsid w:val="00296F1E"/>
    <w:rsid w:val="002A0908"/>
    <w:rsid w:val="002A284D"/>
    <w:rsid w:val="002A4DE4"/>
    <w:rsid w:val="002B0CB2"/>
    <w:rsid w:val="002B1922"/>
    <w:rsid w:val="002B1FBE"/>
    <w:rsid w:val="002B1FE3"/>
    <w:rsid w:val="002B2662"/>
    <w:rsid w:val="002B2813"/>
    <w:rsid w:val="002B4767"/>
    <w:rsid w:val="002B482F"/>
    <w:rsid w:val="002B4C01"/>
    <w:rsid w:val="002C02B1"/>
    <w:rsid w:val="002C06B7"/>
    <w:rsid w:val="002C1290"/>
    <w:rsid w:val="002C3CA0"/>
    <w:rsid w:val="002C508A"/>
    <w:rsid w:val="002C5D17"/>
    <w:rsid w:val="002C6AD0"/>
    <w:rsid w:val="002C74ED"/>
    <w:rsid w:val="002D0F39"/>
    <w:rsid w:val="002D368F"/>
    <w:rsid w:val="002D6805"/>
    <w:rsid w:val="002D6D91"/>
    <w:rsid w:val="002E05FA"/>
    <w:rsid w:val="002E0DC1"/>
    <w:rsid w:val="002E43FB"/>
    <w:rsid w:val="002E5F95"/>
    <w:rsid w:val="002E71AA"/>
    <w:rsid w:val="002F0C51"/>
    <w:rsid w:val="002F3024"/>
    <w:rsid w:val="002F421C"/>
    <w:rsid w:val="002F4F5C"/>
    <w:rsid w:val="002F599B"/>
    <w:rsid w:val="002F5EC2"/>
    <w:rsid w:val="00300A22"/>
    <w:rsid w:val="003014CC"/>
    <w:rsid w:val="00303DCD"/>
    <w:rsid w:val="0030579C"/>
    <w:rsid w:val="00306010"/>
    <w:rsid w:val="00310F1D"/>
    <w:rsid w:val="00311389"/>
    <w:rsid w:val="00312302"/>
    <w:rsid w:val="0031346B"/>
    <w:rsid w:val="0031420E"/>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75D"/>
    <w:rsid w:val="00340134"/>
    <w:rsid w:val="003418C4"/>
    <w:rsid w:val="003433DA"/>
    <w:rsid w:val="00344F6D"/>
    <w:rsid w:val="003452EA"/>
    <w:rsid w:val="00345ED5"/>
    <w:rsid w:val="00345EEF"/>
    <w:rsid w:val="00347B2D"/>
    <w:rsid w:val="00350EB0"/>
    <w:rsid w:val="00352C5D"/>
    <w:rsid w:val="00353436"/>
    <w:rsid w:val="003629AF"/>
    <w:rsid w:val="00363C9E"/>
    <w:rsid w:val="00363D2C"/>
    <w:rsid w:val="00364486"/>
    <w:rsid w:val="003659F8"/>
    <w:rsid w:val="00366C96"/>
    <w:rsid w:val="00367802"/>
    <w:rsid w:val="0036786F"/>
    <w:rsid w:val="0037096E"/>
    <w:rsid w:val="00371785"/>
    <w:rsid w:val="00371D31"/>
    <w:rsid w:val="00372B53"/>
    <w:rsid w:val="00374A03"/>
    <w:rsid w:val="003760CF"/>
    <w:rsid w:val="00376EB9"/>
    <w:rsid w:val="00377BFA"/>
    <w:rsid w:val="003826B5"/>
    <w:rsid w:val="00382B20"/>
    <w:rsid w:val="00382BB5"/>
    <w:rsid w:val="003840F1"/>
    <w:rsid w:val="00385EAE"/>
    <w:rsid w:val="003864C0"/>
    <w:rsid w:val="00386A19"/>
    <w:rsid w:val="003900F1"/>
    <w:rsid w:val="0039042B"/>
    <w:rsid w:val="00390629"/>
    <w:rsid w:val="00393A0C"/>
    <w:rsid w:val="00393F0E"/>
    <w:rsid w:val="00394572"/>
    <w:rsid w:val="00396E79"/>
    <w:rsid w:val="0039700B"/>
    <w:rsid w:val="00397374"/>
    <w:rsid w:val="003A2AD6"/>
    <w:rsid w:val="003A43C8"/>
    <w:rsid w:val="003A5FEB"/>
    <w:rsid w:val="003B18DD"/>
    <w:rsid w:val="003B44F9"/>
    <w:rsid w:val="003B6BEF"/>
    <w:rsid w:val="003B7B9C"/>
    <w:rsid w:val="003C2A17"/>
    <w:rsid w:val="003C33A8"/>
    <w:rsid w:val="003C45D9"/>
    <w:rsid w:val="003C73A4"/>
    <w:rsid w:val="003D079D"/>
    <w:rsid w:val="003D0E32"/>
    <w:rsid w:val="003D240E"/>
    <w:rsid w:val="003D2A9D"/>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070E"/>
    <w:rsid w:val="00401841"/>
    <w:rsid w:val="0040556D"/>
    <w:rsid w:val="00405804"/>
    <w:rsid w:val="00406C8A"/>
    <w:rsid w:val="004076C7"/>
    <w:rsid w:val="00407A67"/>
    <w:rsid w:val="00407C78"/>
    <w:rsid w:val="00410E75"/>
    <w:rsid w:val="00411507"/>
    <w:rsid w:val="004125BE"/>
    <w:rsid w:val="004137A7"/>
    <w:rsid w:val="0041484E"/>
    <w:rsid w:val="00416855"/>
    <w:rsid w:val="00423A11"/>
    <w:rsid w:val="004242FC"/>
    <w:rsid w:val="00425C2C"/>
    <w:rsid w:val="00427A93"/>
    <w:rsid w:val="00427EDA"/>
    <w:rsid w:val="004321E4"/>
    <w:rsid w:val="00432B44"/>
    <w:rsid w:val="004335D6"/>
    <w:rsid w:val="0043406A"/>
    <w:rsid w:val="004341BA"/>
    <w:rsid w:val="0043451B"/>
    <w:rsid w:val="00436EAF"/>
    <w:rsid w:val="00436EFE"/>
    <w:rsid w:val="00441A37"/>
    <w:rsid w:val="00441B90"/>
    <w:rsid w:val="00443CE0"/>
    <w:rsid w:val="00444E2A"/>
    <w:rsid w:val="00446689"/>
    <w:rsid w:val="00450289"/>
    <w:rsid w:val="00450D8D"/>
    <w:rsid w:val="0045395F"/>
    <w:rsid w:val="004570D3"/>
    <w:rsid w:val="00460DC2"/>
    <w:rsid w:val="00463832"/>
    <w:rsid w:val="004646A9"/>
    <w:rsid w:val="00470234"/>
    <w:rsid w:val="00470940"/>
    <w:rsid w:val="00472967"/>
    <w:rsid w:val="00472E85"/>
    <w:rsid w:val="0047590F"/>
    <w:rsid w:val="00480285"/>
    <w:rsid w:val="004809BD"/>
    <w:rsid w:val="00481818"/>
    <w:rsid w:val="004818D8"/>
    <w:rsid w:val="0048220B"/>
    <w:rsid w:val="0048238B"/>
    <w:rsid w:val="004824B2"/>
    <w:rsid w:val="00483404"/>
    <w:rsid w:val="00483722"/>
    <w:rsid w:val="004859AE"/>
    <w:rsid w:val="0048791A"/>
    <w:rsid w:val="00487FCB"/>
    <w:rsid w:val="00490AE2"/>
    <w:rsid w:val="00491C08"/>
    <w:rsid w:val="00492994"/>
    <w:rsid w:val="00495F88"/>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1BB2"/>
    <w:rsid w:val="004D2DE9"/>
    <w:rsid w:val="004D7813"/>
    <w:rsid w:val="004D7918"/>
    <w:rsid w:val="004E2F50"/>
    <w:rsid w:val="004E39B9"/>
    <w:rsid w:val="004E43B0"/>
    <w:rsid w:val="004E43FB"/>
    <w:rsid w:val="004E508A"/>
    <w:rsid w:val="004E70C5"/>
    <w:rsid w:val="004E7E16"/>
    <w:rsid w:val="004F0867"/>
    <w:rsid w:val="004F0C91"/>
    <w:rsid w:val="004F1240"/>
    <w:rsid w:val="004F1436"/>
    <w:rsid w:val="004F45D8"/>
    <w:rsid w:val="004F5095"/>
    <w:rsid w:val="004F62FF"/>
    <w:rsid w:val="004F6983"/>
    <w:rsid w:val="004F6DA3"/>
    <w:rsid w:val="005012EE"/>
    <w:rsid w:val="00502026"/>
    <w:rsid w:val="00503374"/>
    <w:rsid w:val="00504E4C"/>
    <w:rsid w:val="005104E4"/>
    <w:rsid w:val="00512088"/>
    <w:rsid w:val="00512D5E"/>
    <w:rsid w:val="0051379E"/>
    <w:rsid w:val="00515209"/>
    <w:rsid w:val="00515B1D"/>
    <w:rsid w:val="00516A3E"/>
    <w:rsid w:val="00516D0A"/>
    <w:rsid w:val="00517C19"/>
    <w:rsid w:val="005215A6"/>
    <w:rsid w:val="00522207"/>
    <w:rsid w:val="00522238"/>
    <w:rsid w:val="00524760"/>
    <w:rsid w:val="00525D74"/>
    <w:rsid w:val="00530070"/>
    <w:rsid w:val="0053042A"/>
    <w:rsid w:val="005304A2"/>
    <w:rsid w:val="00532BBB"/>
    <w:rsid w:val="00535298"/>
    <w:rsid w:val="00535BE4"/>
    <w:rsid w:val="00535C4D"/>
    <w:rsid w:val="00536DF6"/>
    <w:rsid w:val="00540DA0"/>
    <w:rsid w:val="00540E97"/>
    <w:rsid w:val="00542FC3"/>
    <w:rsid w:val="0054381F"/>
    <w:rsid w:val="00543CAB"/>
    <w:rsid w:val="00544ED6"/>
    <w:rsid w:val="00546358"/>
    <w:rsid w:val="00547656"/>
    <w:rsid w:val="00547D06"/>
    <w:rsid w:val="00551DAC"/>
    <w:rsid w:val="00552D3E"/>
    <w:rsid w:val="00555612"/>
    <w:rsid w:val="00555C67"/>
    <w:rsid w:val="00556E00"/>
    <w:rsid w:val="005600E4"/>
    <w:rsid w:val="00560DB3"/>
    <w:rsid w:val="00561A70"/>
    <w:rsid w:val="00563DB9"/>
    <w:rsid w:val="00564DC4"/>
    <w:rsid w:val="005651ED"/>
    <w:rsid w:val="00565851"/>
    <w:rsid w:val="00565903"/>
    <w:rsid w:val="005676A0"/>
    <w:rsid w:val="00571345"/>
    <w:rsid w:val="005728A6"/>
    <w:rsid w:val="00573BF0"/>
    <w:rsid w:val="00574C7E"/>
    <w:rsid w:val="00574CA3"/>
    <w:rsid w:val="00576917"/>
    <w:rsid w:val="00576E98"/>
    <w:rsid w:val="00580202"/>
    <w:rsid w:val="00580EF1"/>
    <w:rsid w:val="00581A29"/>
    <w:rsid w:val="00582373"/>
    <w:rsid w:val="00582D6F"/>
    <w:rsid w:val="0058342E"/>
    <w:rsid w:val="005834B4"/>
    <w:rsid w:val="00583D9D"/>
    <w:rsid w:val="0058444F"/>
    <w:rsid w:val="00584ABE"/>
    <w:rsid w:val="00585DF6"/>
    <w:rsid w:val="005874A5"/>
    <w:rsid w:val="00590258"/>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5D2"/>
    <w:rsid w:val="005C6834"/>
    <w:rsid w:val="005C770E"/>
    <w:rsid w:val="005C7711"/>
    <w:rsid w:val="005D007C"/>
    <w:rsid w:val="005D0A7D"/>
    <w:rsid w:val="005D5FE8"/>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16C1C"/>
    <w:rsid w:val="0062069C"/>
    <w:rsid w:val="00620C83"/>
    <w:rsid w:val="0062146D"/>
    <w:rsid w:val="00625CAD"/>
    <w:rsid w:val="006270BB"/>
    <w:rsid w:val="00627B50"/>
    <w:rsid w:val="0063034A"/>
    <w:rsid w:val="00630D04"/>
    <w:rsid w:val="0063112F"/>
    <w:rsid w:val="00631BB2"/>
    <w:rsid w:val="006325F1"/>
    <w:rsid w:val="00633009"/>
    <w:rsid w:val="006339A7"/>
    <w:rsid w:val="0064150B"/>
    <w:rsid w:val="00641A5A"/>
    <w:rsid w:val="00645D84"/>
    <w:rsid w:val="006462E0"/>
    <w:rsid w:val="00646844"/>
    <w:rsid w:val="006520E9"/>
    <w:rsid w:val="00654C5C"/>
    <w:rsid w:val="00657DD6"/>
    <w:rsid w:val="00657E24"/>
    <w:rsid w:val="00662287"/>
    <w:rsid w:val="0066273C"/>
    <w:rsid w:val="00663712"/>
    <w:rsid w:val="00663A18"/>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78B"/>
    <w:rsid w:val="00694C52"/>
    <w:rsid w:val="0069666A"/>
    <w:rsid w:val="00696AD2"/>
    <w:rsid w:val="00697272"/>
    <w:rsid w:val="006A0A4A"/>
    <w:rsid w:val="006A10A1"/>
    <w:rsid w:val="006A2979"/>
    <w:rsid w:val="006A29C7"/>
    <w:rsid w:val="006A2FC9"/>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50D2"/>
    <w:rsid w:val="006C7879"/>
    <w:rsid w:val="006D071D"/>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4047"/>
    <w:rsid w:val="006E572C"/>
    <w:rsid w:val="006E6307"/>
    <w:rsid w:val="006F13F3"/>
    <w:rsid w:val="006F1C70"/>
    <w:rsid w:val="006F3D79"/>
    <w:rsid w:val="006F5696"/>
    <w:rsid w:val="006F73A2"/>
    <w:rsid w:val="006F7C69"/>
    <w:rsid w:val="00702037"/>
    <w:rsid w:val="007042A1"/>
    <w:rsid w:val="007042D7"/>
    <w:rsid w:val="00704C52"/>
    <w:rsid w:val="0070727F"/>
    <w:rsid w:val="007109F6"/>
    <w:rsid w:val="00710DDE"/>
    <w:rsid w:val="007133D0"/>
    <w:rsid w:val="007142A7"/>
    <w:rsid w:val="007158D3"/>
    <w:rsid w:val="00715E54"/>
    <w:rsid w:val="007209A8"/>
    <w:rsid w:val="00721171"/>
    <w:rsid w:val="0072217B"/>
    <w:rsid w:val="00722533"/>
    <w:rsid w:val="007228E6"/>
    <w:rsid w:val="00722F4D"/>
    <w:rsid w:val="00723843"/>
    <w:rsid w:val="00725213"/>
    <w:rsid w:val="00726958"/>
    <w:rsid w:val="00726F05"/>
    <w:rsid w:val="00727884"/>
    <w:rsid w:val="007305C4"/>
    <w:rsid w:val="007323B6"/>
    <w:rsid w:val="00734C85"/>
    <w:rsid w:val="00734CBF"/>
    <w:rsid w:val="00740D3C"/>
    <w:rsid w:val="0074172F"/>
    <w:rsid w:val="00742885"/>
    <w:rsid w:val="00743236"/>
    <w:rsid w:val="00743355"/>
    <w:rsid w:val="00743473"/>
    <w:rsid w:val="00743A30"/>
    <w:rsid w:val="00743D72"/>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2EB9"/>
    <w:rsid w:val="00795344"/>
    <w:rsid w:val="00796447"/>
    <w:rsid w:val="00796FCA"/>
    <w:rsid w:val="00797390"/>
    <w:rsid w:val="007A07D2"/>
    <w:rsid w:val="007A1217"/>
    <w:rsid w:val="007A37DF"/>
    <w:rsid w:val="007A4D28"/>
    <w:rsid w:val="007A4E89"/>
    <w:rsid w:val="007A5D15"/>
    <w:rsid w:val="007A603D"/>
    <w:rsid w:val="007A6EAE"/>
    <w:rsid w:val="007B0778"/>
    <w:rsid w:val="007B0BC0"/>
    <w:rsid w:val="007B150F"/>
    <w:rsid w:val="007B3694"/>
    <w:rsid w:val="007B3B73"/>
    <w:rsid w:val="007B4133"/>
    <w:rsid w:val="007B5586"/>
    <w:rsid w:val="007B5E82"/>
    <w:rsid w:val="007B67ED"/>
    <w:rsid w:val="007C07A8"/>
    <w:rsid w:val="007C172F"/>
    <w:rsid w:val="007C2810"/>
    <w:rsid w:val="007C2A3C"/>
    <w:rsid w:val="007C395F"/>
    <w:rsid w:val="007C42BD"/>
    <w:rsid w:val="007C56DF"/>
    <w:rsid w:val="007C6117"/>
    <w:rsid w:val="007C74C2"/>
    <w:rsid w:val="007D0531"/>
    <w:rsid w:val="007D156C"/>
    <w:rsid w:val="007D1D72"/>
    <w:rsid w:val="007D25FD"/>
    <w:rsid w:val="007E01B1"/>
    <w:rsid w:val="007E1435"/>
    <w:rsid w:val="007E263B"/>
    <w:rsid w:val="007E2A55"/>
    <w:rsid w:val="007E3487"/>
    <w:rsid w:val="007E56F0"/>
    <w:rsid w:val="007F07C1"/>
    <w:rsid w:val="007F129E"/>
    <w:rsid w:val="007F1D96"/>
    <w:rsid w:val="007F1EA5"/>
    <w:rsid w:val="008025E8"/>
    <w:rsid w:val="00803CF4"/>
    <w:rsid w:val="00804490"/>
    <w:rsid w:val="00804E4D"/>
    <w:rsid w:val="0080552D"/>
    <w:rsid w:val="00806B36"/>
    <w:rsid w:val="00807FC4"/>
    <w:rsid w:val="008101E0"/>
    <w:rsid w:val="00810A56"/>
    <w:rsid w:val="00810A71"/>
    <w:rsid w:val="00811C7B"/>
    <w:rsid w:val="00812DC5"/>
    <w:rsid w:val="00815E3C"/>
    <w:rsid w:val="00816559"/>
    <w:rsid w:val="0082045A"/>
    <w:rsid w:val="00821D6E"/>
    <w:rsid w:val="008268DB"/>
    <w:rsid w:val="00826C9A"/>
    <w:rsid w:val="0083153A"/>
    <w:rsid w:val="00833F9B"/>
    <w:rsid w:val="00834667"/>
    <w:rsid w:val="00836F60"/>
    <w:rsid w:val="008374CE"/>
    <w:rsid w:val="00837F63"/>
    <w:rsid w:val="00840FB3"/>
    <w:rsid w:val="00841177"/>
    <w:rsid w:val="00842E1F"/>
    <w:rsid w:val="008436EC"/>
    <w:rsid w:val="00844A8C"/>
    <w:rsid w:val="008451CC"/>
    <w:rsid w:val="0084641B"/>
    <w:rsid w:val="008466D3"/>
    <w:rsid w:val="0084699B"/>
    <w:rsid w:val="00851687"/>
    <w:rsid w:val="008521A7"/>
    <w:rsid w:val="008546A7"/>
    <w:rsid w:val="0085482A"/>
    <w:rsid w:val="0085528C"/>
    <w:rsid w:val="00857955"/>
    <w:rsid w:val="00862617"/>
    <w:rsid w:val="0086318E"/>
    <w:rsid w:val="00864230"/>
    <w:rsid w:val="008652F3"/>
    <w:rsid w:val="0086692B"/>
    <w:rsid w:val="00871648"/>
    <w:rsid w:val="00872551"/>
    <w:rsid w:val="00873BA4"/>
    <w:rsid w:val="0087488D"/>
    <w:rsid w:val="0088084D"/>
    <w:rsid w:val="0088096D"/>
    <w:rsid w:val="00880A3E"/>
    <w:rsid w:val="00881E89"/>
    <w:rsid w:val="0088273A"/>
    <w:rsid w:val="00882E42"/>
    <w:rsid w:val="00883042"/>
    <w:rsid w:val="00884445"/>
    <w:rsid w:val="00891905"/>
    <w:rsid w:val="00893FD3"/>
    <w:rsid w:val="0089427D"/>
    <w:rsid w:val="008959DA"/>
    <w:rsid w:val="008962F0"/>
    <w:rsid w:val="00897EA1"/>
    <w:rsid w:val="00897FAB"/>
    <w:rsid w:val="008A1211"/>
    <w:rsid w:val="008A2D00"/>
    <w:rsid w:val="008A3A06"/>
    <w:rsid w:val="008A3F93"/>
    <w:rsid w:val="008A47E7"/>
    <w:rsid w:val="008A6F88"/>
    <w:rsid w:val="008A7090"/>
    <w:rsid w:val="008B16DF"/>
    <w:rsid w:val="008B1A47"/>
    <w:rsid w:val="008B3FFD"/>
    <w:rsid w:val="008B40DB"/>
    <w:rsid w:val="008B5E4A"/>
    <w:rsid w:val="008C00C2"/>
    <w:rsid w:val="008C04D4"/>
    <w:rsid w:val="008C1002"/>
    <w:rsid w:val="008C1173"/>
    <w:rsid w:val="008C3479"/>
    <w:rsid w:val="008C3A7C"/>
    <w:rsid w:val="008C4A6F"/>
    <w:rsid w:val="008C576D"/>
    <w:rsid w:val="008C6AFC"/>
    <w:rsid w:val="008C7D80"/>
    <w:rsid w:val="008D12A8"/>
    <w:rsid w:val="008D1BDB"/>
    <w:rsid w:val="008D3040"/>
    <w:rsid w:val="008D4969"/>
    <w:rsid w:val="008D60ED"/>
    <w:rsid w:val="008D652E"/>
    <w:rsid w:val="008E0E8F"/>
    <w:rsid w:val="008E177D"/>
    <w:rsid w:val="008E2708"/>
    <w:rsid w:val="008E3267"/>
    <w:rsid w:val="008F0879"/>
    <w:rsid w:val="008F2C9F"/>
    <w:rsid w:val="008F3DE0"/>
    <w:rsid w:val="008F4ADE"/>
    <w:rsid w:val="008F6B26"/>
    <w:rsid w:val="008F7870"/>
    <w:rsid w:val="0090153C"/>
    <w:rsid w:val="00902225"/>
    <w:rsid w:val="0090258B"/>
    <w:rsid w:val="00903A61"/>
    <w:rsid w:val="009052A7"/>
    <w:rsid w:val="009059BB"/>
    <w:rsid w:val="00906B85"/>
    <w:rsid w:val="00910402"/>
    <w:rsid w:val="009130DD"/>
    <w:rsid w:val="00916F61"/>
    <w:rsid w:val="00921261"/>
    <w:rsid w:val="00922FB7"/>
    <w:rsid w:val="0092399D"/>
    <w:rsid w:val="00923C3E"/>
    <w:rsid w:val="00923DFC"/>
    <w:rsid w:val="0092500A"/>
    <w:rsid w:val="009261D9"/>
    <w:rsid w:val="009300E2"/>
    <w:rsid w:val="0093089A"/>
    <w:rsid w:val="00932645"/>
    <w:rsid w:val="009335F9"/>
    <w:rsid w:val="009345B5"/>
    <w:rsid w:val="00935B09"/>
    <w:rsid w:val="00936E28"/>
    <w:rsid w:val="00941351"/>
    <w:rsid w:val="00947DAD"/>
    <w:rsid w:val="0095144B"/>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6152"/>
    <w:rsid w:val="0096670B"/>
    <w:rsid w:val="00967166"/>
    <w:rsid w:val="00967DC8"/>
    <w:rsid w:val="009739F3"/>
    <w:rsid w:val="0097401E"/>
    <w:rsid w:val="00974243"/>
    <w:rsid w:val="00974348"/>
    <w:rsid w:val="009763CF"/>
    <w:rsid w:val="00976B5C"/>
    <w:rsid w:val="00977277"/>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D182D"/>
    <w:rsid w:val="009D1CDA"/>
    <w:rsid w:val="009D3DFE"/>
    <w:rsid w:val="009D4CF4"/>
    <w:rsid w:val="009D788F"/>
    <w:rsid w:val="009E0DA2"/>
    <w:rsid w:val="009E1647"/>
    <w:rsid w:val="009E2206"/>
    <w:rsid w:val="009E29AE"/>
    <w:rsid w:val="009E30CC"/>
    <w:rsid w:val="009E418B"/>
    <w:rsid w:val="009E45BA"/>
    <w:rsid w:val="009E5972"/>
    <w:rsid w:val="009E7D4B"/>
    <w:rsid w:val="009F0127"/>
    <w:rsid w:val="009F0B44"/>
    <w:rsid w:val="009F0DAA"/>
    <w:rsid w:val="009F13D6"/>
    <w:rsid w:val="009F2D5D"/>
    <w:rsid w:val="009F321A"/>
    <w:rsid w:val="009F3941"/>
    <w:rsid w:val="009F39AB"/>
    <w:rsid w:val="009F3B97"/>
    <w:rsid w:val="009F4E06"/>
    <w:rsid w:val="009F577A"/>
    <w:rsid w:val="009F6722"/>
    <w:rsid w:val="009F70F5"/>
    <w:rsid w:val="009F782F"/>
    <w:rsid w:val="009F7EE6"/>
    <w:rsid w:val="00A02118"/>
    <w:rsid w:val="00A02C20"/>
    <w:rsid w:val="00A06B3C"/>
    <w:rsid w:val="00A07BA9"/>
    <w:rsid w:val="00A1021E"/>
    <w:rsid w:val="00A11386"/>
    <w:rsid w:val="00A132B6"/>
    <w:rsid w:val="00A13A1B"/>
    <w:rsid w:val="00A16977"/>
    <w:rsid w:val="00A1724C"/>
    <w:rsid w:val="00A176BE"/>
    <w:rsid w:val="00A20174"/>
    <w:rsid w:val="00A21206"/>
    <w:rsid w:val="00A22903"/>
    <w:rsid w:val="00A231FB"/>
    <w:rsid w:val="00A23510"/>
    <w:rsid w:val="00A249A4"/>
    <w:rsid w:val="00A24A7B"/>
    <w:rsid w:val="00A2587B"/>
    <w:rsid w:val="00A31075"/>
    <w:rsid w:val="00A311DC"/>
    <w:rsid w:val="00A317F9"/>
    <w:rsid w:val="00A32091"/>
    <w:rsid w:val="00A325D2"/>
    <w:rsid w:val="00A325F9"/>
    <w:rsid w:val="00A34868"/>
    <w:rsid w:val="00A34C5E"/>
    <w:rsid w:val="00A37707"/>
    <w:rsid w:val="00A37BDD"/>
    <w:rsid w:val="00A42374"/>
    <w:rsid w:val="00A46171"/>
    <w:rsid w:val="00A46872"/>
    <w:rsid w:val="00A51F39"/>
    <w:rsid w:val="00A53335"/>
    <w:rsid w:val="00A53401"/>
    <w:rsid w:val="00A55106"/>
    <w:rsid w:val="00A61BCB"/>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4F82"/>
    <w:rsid w:val="00A8574C"/>
    <w:rsid w:val="00A905E1"/>
    <w:rsid w:val="00A90CE9"/>
    <w:rsid w:val="00A916D9"/>
    <w:rsid w:val="00A91BCD"/>
    <w:rsid w:val="00A91C87"/>
    <w:rsid w:val="00A91FA5"/>
    <w:rsid w:val="00A92583"/>
    <w:rsid w:val="00A967E2"/>
    <w:rsid w:val="00A9775E"/>
    <w:rsid w:val="00AA3D9B"/>
    <w:rsid w:val="00AA4364"/>
    <w:rsid w:val="00AA560C"/>
    <w:rsid w:val="00AA5AFE"/>
    <w:rsid w:val="00AA78E7"/>
    <w:rsid w:val="00AA7C76"/>
    <w:rsid w:val="00AB1273"/>
    <w:rsid w:val="00AB520C"/>
    <w:rsid w:val="00AB5760"/>
    <w:rsid w:val="00AB6660"/>
    <w:rsid w:val="00AB798B"/>
    <w:rsid w:val="00AC328C"/>
    <w:rsid w:val="00AC3AB0"/>
    <w:rsid w:val="00AC3DCC"/>
    <w:rsid w:val="00AC42BB"/>
    <w:rsid w:val="00AC4A84"/>
    <w:rsid w:val="00AC4F06"/>
    <w:rsid w:val="00AC7E10"/>
    <w:rsid w:val="00AD030C"/>
    <w:rsid w:val="00AD2BF6"/>
    <w:rsid w:val="00AD2D08"/>
    <w:rsid w:val="00AD35E6"/>
    <w:rsid w:val="00AD36F4"/>
    <w:rsid w:val="00AD4291"/>
    <w:rsid w:val="00AD6155"/>
    <w:rsid w:val="00AD72B3"/>
    <w:rsid w:val="00AE01C4"/>
    <w:rsid w:val="00AE10C0"/>
    <w:rsid w:val="00AE1539"/>
    <w:rsid w:val="00AE361F"/>
    <w:rsid w:val="00AE3BB5"/>
    <w:rsid w:val="00AE4CD1"/>
    <w:rsid w:val="00AE5310"/>
    <w:rsid w:val="00AE6767"/>
    <w:rsid w:val="00AE72BD"/>
    <w:rsid w:val="00AE7539"/>
    <w:rsid w:val="00AF06B9"/>
    <w:rsid w:val="00AF300E"/>
    <w:rsid w:val="00AF7195"/>
    <w:rsid w:val="00AF76FC"/>
    <w:rsid w:val="00B003E1"/>
    <w:rsid w:val="00B00828"/>
    <w:rsid w:val="00B024D4"/>
    <w:rsid w:val="00B02B01"/>
    <w:rsid w:val="00B04970"/>
    <w:rsid w:val="00B04C2D"/>
    <w:rsid w:val="00B07268"/>
    <w:rsid w:val="00B078A7"/>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0923"/>
    <w:rsid w:val="00B43A80"/>
    <w:rsid w:val="00B45606"/>
    <w:rsid w:val="00B46386"/>
    <w:rsid w:val="00B51373"/>
    <w:rsid w:val="00B5287F"/>
    <w:rsid w:val="00B53010"/>
    <w:rsid w:val="00B5302C"/>
    <w:rsid w:val="00B539DB"/>
    <w:rsid w:val="00B5432E"/>
    <w:rsid w:val="00B54842"/>
    <w:rsid w:val="00B56507"/>
    <w:rsid w:val="00B566A0"/>
    <w:rsid w:val="00B569F4"/>
    <w:rsid w:val="00B57B18"/>
    <w:rsid w:val="00B606FB"/>
    <w:rsid w:val="00B61270"/>
    <w:rsid w:val="00B6149F"/>
    <w:rsid w:val="00B61970"/>
    <w:rsid w:val="00B62227"/>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854A9"/>
    <w:rsid w:val="00B949FD"/>
    <w:rsid w:val="00B9510E"/>
    <w:rsid w:val="00BA0AEF"/>
    <w:rsid w:val="00BA0FC6"/>
    <w:rsid w:val="00BA36B2"/>
    <w:rsid w:val="00BA3D16"/>
    <w:rsid w:val="00BA5551"/>
    <w:rsid w:val="00BA6AF4"/>
    <w:rsid w:val="00BB04B4"/>
    <w:rsid w:val="00BB1C7E"/>
    <w:rsid w:val="00BB31CE"/>
    <w:rsid w:val="00BB4F47"/>
    <w:rsid w:val="00BB65EF"/>
    <w:rsid w:val="00BB729C"/>
    <w:rsid w:val="00BC0E79"/>
    <w:rsid w:val="00BC14A1"/>
    <w:rsid w:val="00BC280A"/>
    <w:rsid w:val="00BC2E9E"/>
    <w:rsid w:val="00BC36DF"/>
    <w:rsid w:val="00BC408A"/>
    <w:rsid w:val="00BC456B"/>
    <w:rsid w:val="00BC5A0D"/>
    <w:rsid w:val="00BC6A52"/>
    <w:rsid w:val="00BD021E"/>
    <w:rsid w:val="00BD09AB"/>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4E4B"/>
    <w:rsid w:val="00BF5AA4"/>
    <w:rsid w:val="00BF65C7"/>
    <w:rsid w:val="00C003EE"/>
    <w:rsid w:val="00C004D5"/>
    <w:rsid w:val="00C026EC"/>
    <w:rsid w:val="00C02FB8"/>
    <w:rsid w:val="00C10936"/>
    <w:rsid w:val="00C10BA6"/>
    <w:rsid w:val="00C14D63"/>
    <w:rsid w:val="00C14DE5"/>
    <w:rsid w:val="00C158DE"/>
    <w:rsid w:val="00C16038"/>
    <w:rsid w:val="00C1647D"/>
    <w:rsid w:val="00C17401"/>
    <w:rsid w:val="00C17FC7"/>
    <w:rsid w:val="00C23325"/>
    <w:rsid w:val="00C265CD"/>
    <w:rsid w:val="00C26A51"/>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67D31"/>
    <w:rsid w:val="00C731C7"/>
    <w:rsid w:val="00C74977"/>
    <w:rsid w:val="00C762D1"/>
    <w:rsid w:val="00C76B03"/>
    <w:rsid w:val="00C87B6C"/>
    <w:rsid w:val="00C87C3B"/>
    <w:rsid w:val="00C91668"/>
    <w:rsid w:val="00C930DA"/>
    <w:rsid w:val="00C93304"/>
    <w:rsid w:val="00C9352D"/>
    <w:rsid w:val="00C94A17"/>
    <w:rsid w:val="00C96A66"/>
    <w:rsid w:val="00CA12FA"/>
    <w:rsid w:val="00CA2390"/>
    <w:rsid w:val="00CA27DD"/>
    <w:rsid w:val="00CA2A7E"/>
    <w:rsid w:val="00CA3156"/>
    <w:rsid w:val="00CA3E93"/>
    <w:rsid w:val="00CA4511"/>
    <w:rsid w:val="00CA4771"/>
    <w:rsid w:val="00CA5BFB"/>
    <w:rsid w:val="00CA78E1"/>
    <w:rsid w:val="00CB1D6A"/>
    <w:rsid w:val="00CB385A"/>
    <w:rsid w:val="00CB3B56"/>
    <w:rsid w:val="00CB3BAE"/>
    <w:rsid w:val="00CB541B"/>
    <w:rsid w:val="00CB6558"/>
    <w:rsid w:val="00CB690F"/>
    <w:rsid w:val="00CC0BAD"/>
    <w:rsid w:val="00CC2239"/>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E7860"/>
    <w:rsid w:val="00CF0999"/>
    <w:rsid w:val="00CF160A"/>
    <w:rsid w:val="00CF1CB1"/>
    <w:rsid w:val="00CF377B"/>
    <w:rsid w:val="00CF46CB"/>
    <w:rsid w:val="00CF4D79"/>
    <w:rsid w:val="00CF5F56"/>
    <w:rsid w:val="00CF711C"/>
    <w:rsid w:val="00CF720F"/>
    <w:rsid w:val="00CF7D78"/>
    <w:rsid w:val="00D002AF"/>
    <w:rsid w:val="00D02640"/>
    <w:rsid w:val="00D031C4"/>
    <w:rsid w:val="00D031D2"/>
    <w:rsid w:val="00D03395"/>
    <w:rsid w:val="00D036A2"/>
    <w:rsid w:val="00D03701"/>
    <w:rsid w:val="00D039FB"/>
    <w:rsid w:val="00D04701"/>
    <w:rsid w:val="00D05327"/>
    <w:rsid w:val="00D07AF8"/>
    <w:rsid w:val="00D105F0"/>
    <w:rsid w:val="00D10783"/>
    <w:rsid w:val="00D107DE"/>
    <w:rsid w:val="00D12048"/>
    <w:rsid w:val="00D1303E"/>
    <w:rsid w:val="00D13386"/>
    <w:rsid w:val="00D1340C"/>
    <w:rsid w:val="00D13492"/>
    <w:rsid w:val="00D15EE9"/>
    <w:rsid w:val="00D16FB5"/>
    <w:rsid w:val="00D17177"/>
    <w:rsid w:val="00D201DC"/>
    <w:rsid w:val="00D20427"/>
    <w:rsid w:val="00D213F5"/>
    <w:rsid w:val="00D239FA"/>
    <w:rsid w:val="00D250CE"/>
    <w:rsid w:val="00D2547B"/>
    <w:rsid w:val="00D279E2"/>
    <w:rsid w:val="00D303CA"/>
    <w:rsid w:val="00D3097C"/>
    <w:rsid w:val="00D30A85"/>
    <w:rsid w:val="00D33962"/>
    <w:rsid w:val="00D33F30"/>
    <w:rsid w:val="00D35672"/>
    <w:rsid w:val="00D3573B"/>
    <w:rsid w:val="00D35962"/>
    <w:rsid w:val="00D36DE4"/>
    <w:rsid w:val="00D37186"/>
    <w:rsid w:val="00D37E13"/>
    <w:rsid w:val="00D419EB"/>
    <w:rsid w:val="00D426CF"/>
    <w:rsid w:val="00D43534"/>
    <w:rsid w:val="00D451FB"/>
    <w:rsid w:val="00D459D1"/>
    <w:rsid w:val="00D45B33"/>
    <w:rsid w:val="00D51B9E"/>
    <w:rsid w:val="00D52FB3"/>
    <w:rsid w:val="00D54333"/>
    <w:rsid w:val="00D55259"/>
    <w:rsid w:val="00D561D3"/>
    <w:rsid w:val="00D565DA"/>
    <w:rsid w:val="00D630E8"/>
    <w:rsid w:val="00D63C46"/>
    <w:rsid w:val="00D66381"/>
    <w:rsid w:val="00D669EA"/>
    <w:rsid w:val="00D73CD7"/>
    <w:rsid w:val="00D752B8"/>
    <w:rsid w:val="00D76A76"/>
    <w:rsid w:val="00D77006"/>
    <w:rsid w:val="00D7739E"/>
    <w:rsid w:val="00D80514"/>
    <w:rsid w:val="00D81AAD"/>
    <w:rsid w:val="00D81C33"/>
    <w:rsid w:val="00D82B03"/>
    <w:rsid w:val="00D83182"/>
    <w:rsid w:val="00D837A0"/>
    <w:rsid w:val="00D839A9"/>
    <w:rsid w:val="00D86907"/>
    <w:rsid w:val="00D86FD7"/>
    <w:rsid w:val="00D920F9"/>
    <w:rsid w:val="00D938B0"/>
    <w:rsid w:val="00D96D11"/>
    <w:rsid w:val="00D96FB6"/>
    <w:rsid w:val="00D979EA"/>
    <w:rsid w:val="00D97C2F"/>
    <w:rsid w:val="00DA04E7"/>
    <w:rsid w:val="00DA1EA8"/>
    <w:rsid w:val="00DA20C0"/>
    <w:rsid w:val="00DA25C8"/>
    <w:rsid w:val="00DA2D95"/>
    <w:rsid w:val="00DA44C3"/>
    <w:rsid w:val="00DA4691"/>
    <w:rsid w:val="00DA4CCF"/>
    <w:rsid w:val="00DA5974"/>
    <w:rsid w:val="00DA729F"/>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116F"/>
    <w:rsid w:val="00DF1FE1"/>
    <w:rsid w:val="00DF2EE9"/>
    <w:rsid w:val="00DF51EE"/>
    <w:rsid w:val="00DF5A40"/>
    <w:rsid w:val="00DF7BEC"/>
    <w:rsid w:val="00E0035C"/>
    <w:rsid w:val="00E03ACE"/>
    <w:rsid w:val="00E03CD3"/>
    <w:rsid w:val="00E056A4"/>
    <w:rsid w:val="00E1041E"/>
    <w:rsid w:val="00E1095E"/>
    <w:rsid w:val="00E132CD"/>
    <w:rsid w:val="00E137BA"/>
    <w:rsid w:val="00E13BFA"/>
    <w:rsid w:val="00E14BDF"/>
    <w:rsid w:val="00E150CD"/>
    <w:rsid w:val="00E17257"/>
    <w:rsid w:val="00E17853"/>
    <w:rsid w:val="00E2281F"/>
    <w:rsid w:val="00E245D8"/>
    <w:rsid w:val="00E24969"/>
    <w:rsid w:val="00E250CB"/>
    <w:rsid w:val="00E26CAC"/>
    <w:rsid w:val="00E270AF"/>
    <w:rsid w:val="00E32F6C"/>
    <w:rsid w:val="00E333F9"/>
    <w:rsid w:val="00E3365E"/>
    <w:rsid w:val="00E33958"/>
    <w:rsid w:val="00E3460A"/>
    <w:rsid w:val="00E34886"/>
    <w:rsid w:val="00E40692"/>
    <w:rsid w:val="00E415BF"/>
    <w:rsid w:val="00E41A64"/>
    <w:rsid w:val="00E535C5"/>
    <w:rsid w:val="00E53A91"/>
    <w:rsid w:val="00E54CEA"/>
    <w:rsid w:val="00E55C54"/>
    <w:rsid w:val="00E5684D"/>
    <w:rsid w:val="00E6261E"/>
    <w:rsid w:val="00E6405A"/>
    <w:rsid w:val="00E6442A"/>
    <w:rsid w:val="00E7079B"/>
    <w:rsid w:val="00E72295"/>
    <w:rsid w:val="00E75624"/>
    <w:rsid w:val="00E77C4D"/>
    <w:rsid w:val="00E81559"/>
    <w:rsid w:val="00E81C56"/>
    <w:rsid w:val="00E838D0"/>
    <w:rsid w:val="00E839FB"/>
    <w:rsid w:val="00E843F9"/>
    <w:rsid w:val="00E85134"/>
    <w:rsid w:val="00E8533B"/>
    <w:rsid w:val="00E8747A"/>
    <w:rsid w:val="00E874EF"/>
    <w:rsid w:val="00E87940"/>
    <w:rsid w:val="00E90F20"/>
    <w:rsid w:val="00E94071"/>
    <w:rsid w:val="00E95F5B"/>
    <w:rsid w:val="00E9718E"/>
    <w:rsid w:val="00EA21B6"/>
    <w:rsid w:val="00EA21BD"/>
    <w:rsid w:val="00EA2DE2"/>
    <w:rsid w:val="00EA3DF9"/>
    <w:rsid w:val="00EA50B4"/>
    <w:rsid w:val="00EA5975"/>
    <w:rsid w:val="00EA69B2"/>
    <w:rsid w:val="00EA6BB1"/>
    <w:rsid w:val="00EB0D8C"/>
    <w:rsid w:val="00EB1901"/>
    <w:rsid w:val="00EB1EC7"/>
    <w:rsid w:val="00EB383E"/>
    <w:rsid w:val="00EB5C09"/>
    <w:rsid w:val="00EC4249"/>
    <w:rsid w:val="00EC464F"/>
    <w:rsid w:val="00EC5ABA"/>
    <w:rsid w:val="00EC64EA"/>
    <w:rsid w:val="00ED0677"/>
    <w:rsid w:val="00ED1678"/>
    <w:rsid w:val="00ED1B9B"/>
    <w:rsid w:val="00ED1FC8"/>
    <w:rsid w:val="00ED3165"/>
    <w:rsid w:val="00ED38E4"/>
    <w:rsid w:val="00ED3C80"/>
    <w:rsid w:val="00ED50DA"/>
    <w:rsid w:val="00ED59ED"/>
    <w:rsid w:val="00ED7183"/>
    <w:rsid w:val="00ED7C5B"/>
    <w:rsid w:val="00EE0976"/>
    <w:rsid w:val="00EE1BFC"/>
    <w:rsid w:val="00EE2375"/>
    <w:rsid w:val="00EE5287"/>
    <w:rsid w:val="00EE6F45"/>
    <w:rsid w:val="00EE7FCB"/>
    <w:rsid w:val="00EF0875"/>
    <w:rsid w:val="00EF5424"/>
    <w:rsid w:val="00EF6999"/>
    <w:rsid w:val="00EF6CFE"/>
    <w:rsid w:val="00F006B0"/>
    <w:rsid w:val="00F00FE4"/>
    <w:rsid w:val="00F0130E"/>
    <w:rsid w:val="00F05B00"/>
    <w:rsid w:val="00F07210"/>
    <w:rsid w:val="00F0793D"/>
    <w:rsid w:val="00F07DC9"/>
    <w:rsid w:val="00F11344"/>
    <w:rsid w:val="00F14FF8"/>
    <w:rsid w:val="00F15EDC"/>
    <w:rsid w:val="00F2235B"/>
    <w:rsid w:val="00F25ACA"/>
    <w:rsid w:val="00F25E9B"/>
    <w:rsid w:val="00F2639D"/>
    <w:rsid w:val="00F26969"/>
    <w:rsid w:val="00F30074"/>
    <w:rsid w:val="00F3042B"/>
    <w:rsid w:val="00F32A03"/>
    <w:rsid w:val="00F33ED3"/>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B5E"/>
    <w:rsid w:val="00F73FB7"/>
    <w:rsid w:val="00F74963"/>
    <w:rsid w:val="00F75140"/>
    <w:rsid w:val="00F759FF"/>
    <w:rsid w:val="00F77724"/>
    <w:rsid w:val="00F80C92"/>
    <w:rsid w:val="00F82E00"/>
    <w:rsid w:val="00F859C1"/>
    <w:rsid w:val="00F85B94"/>
    <w:rsid w:val="00F86381"/>
    <w:rsid w:val="00F8748F"/>
    <w:rsid w:val="00F90776"/>
    <w:rsid w:val="00F91A08"/>
    <w:rsid w:val="00F92B9A"/>
    <w:rsid w:val="00F952AC"/>
    <w:rsid w:val="00F9552D"/>
    <w:rsid w:val="00FA0C17"/>
    <w:rsid w:val="00FA2AE6"/>
    <w:rsid w:val="00FA36F2"/>
    <w:rsid w:val="00FA61D4"/>
    <w:rsid w:val="00FA78B3"/>
    <w:rsid w:val="00FB0833"/>
    <w:rsid w:val="00FB2A4B"/>
    <w:rsid w:val="00FB3E4B"/>
    <w:rsid w:val="00FB46B7"/>
    <w:rsid w:val="00FC03B5"/>
    <w:rsid w:val="00FC0E94"/>
    <w:rsid w:val="00FC16DC"/>
    <w:rsid w:val="00FC2002"/>
    <w:rsid w:val="00FC557E"/>
    <w:rsid w:val="00FC5660"/>
    <w:rsid w:val="00FC6D3F"/>
    <w:rsid w:val="00FD01CE"/>
    <w:rsid w:val="00FD1DD0"/>
    <w:rsid w:val="00FD30E4"/>
    <w:rsid w:val="00FD32F2"/>
    <w:rsid w:val="00FD3375"/>
    <w:rsid w:val="00FD54B3"/>
    <w:rsid w:val="00FD59AF"/>
    <w:rsid w:val="00FD5B9F"/>
    <w:rsid w:val="00FD7A6C"/>
    <w:rsid w:val="00FE11E4"/>
    <w:rsid w:val="00FE1620"/>
    <w:rsid w:val="00FE4BFA"/>
    <w:rsid w:val="00FE63F6"/>
    <w:rsid w:val="00FE6BD6"/>
    <w:rsid w:val="00FF0715"/>
    <w:rsid w:val="00FF3BAD"/>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BAD9A8"/>
  <w15:docId w15:val="{C874CEC7-428B-4F54-BE12-9E2E4BB5B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93522"/>
    <w:pPr>
      <w:jc w:val="both"/>
    </w:pPr>
    <w:rPr>
      <w:shd w:val="clear" w:color="auto" w:fill="FFFF00"/>
    </w:rPr>
  </w:style>
  <w:style w:type="paragraph" w:styleId="1">
    <w:name w:val="heading 1"/>
    <w:basedOn w:val="a0"/>
    <w:next w:val="a0"/>
    <w:link w:val="10"/>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0">
    <w:name w:val="heading 2"/>
    <w:basedOn w:val="a0"/>
    <w:next w:val="a0"/>
    <w:link w:val="21"/>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Мой Список,Bullet_IRAO"/>
    <w:basedOn w:val="a0"/>
    <w:link w:val="a8"/>
    <w:qFormat/>
    <w:rsid w:val="00693522"/>
    <w:pPr>
      <w:spacing w:after="200" w:line="276" w:lineRule="auto"/>
      <w:ind w:left="720"/>
      <w:contextualSpacing/>
    </w:pPr>
    <w:rPr>
      <w:rFonts w:ascii="Calibri" w:hAnsi="Calibri"/>
      <w:sz w:val="22"/>
      <w:szCs w:val="22"/>
    </w:rPr>
  </w:style>
  <w:style w:type="character" w:customStyle="1" w:styleId="22">
    <w:name w:val="Заголовок 2 Знак"/>
    <w:basedOn w:val="a1"/>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uiPriority w:val="9"/>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uiPriority w:val="9"/>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0"/>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nhideWhenUsed/>
    <w:rsid w:val="00F14FF8"/>
    <w:rPr>
      <w:rFonts w:ascii="Tahoma" w:hAnsi="Tahoma" w:cs="Tahoma"/>
      <w:sz w:val="16"/>
      <w:szCs w:val="16"/>
    </w:rPr>
  </w:style>
  <w:style w:type="character" w:customStyle="1" w:styleId="ae">
    <w:name w:val="Текст выноски Знак"/>
    <w:basedOn w:val="a1"/>
    <w:link w:val="ad"/>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3">
    <w:name w:val="toc 2"/>
    <w:basedOn w:val="a0"/>
    <w:next w:val="a0"/>
    <w:link w:val="24"/>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qFormat/>
    <w:rsid w:val="00B762D7"/>
    <w:rPr>
      <w:b w:val="0"/>
      <w:i w:val="0"/>
      <w:sz w:val="24"/>
      <w:szCs w:val="24"/>
    </w:rPr>
  </w:style>
  <w:style w:type="character" w:customStyle="1" w:styleId="ListLabel2">
    <w:name w:val="ListLabel 2"/>
    <w:qFormat/>
    <w:rsid w:val="00B762D7"/>
    <w:rPr>
      <w:b w:val="0"/>
      <w:i w:val="0"/>
      <w:sz w:val="28"/>
      <w:szCs w:val="26"/>
    </w:rPr>
  </w:style>
  <w:style w:type="character" w:customStyle="1" w:styleId="ListLabel3">
    <w:name w:val="ListLabel 3"/>
    <w:qFormat/>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5">
    <w:name w:val="Заголовок2"/>
    <w:basedOn w:val="a0"/>
    <w:next w:val="af7"/>
    <w:qFormat/>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a">
    <w:name w:val="Указатель1"/>
    <w:basedOn w:val="a0"/>
    <w:qFormat/>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rsid w:val="00B762D7"/>
    <w:pPr>
      <w:jc w:val="center"/>
    </w:pPr>
    <w:rPr>
      <w:b/>
      <w:bCs/>
    </w:rPr>
  </w:style>
  <w:style w:type="paragraph" w:styleId="afc">
    <w:name w:val="footnote text"/>
    <w:aliases w:val="Знак2"/>
    <w:basedOn w:val="a0"/>
    <w:link w:val="afd"/>
    <w:uiPriority w:val="99"/>
    <w:unhideWhenUsed/>
    <w:rsid w:val="002752EF"/>
    <w:rPr>
      <w:sz w:val="20"/>
      <w:szCs w:val="20"/>
    </w:rPr>
  </w:style>
  <w:style w:type="character" w:customStyle="1" w:styleId="afd">
    <w:name w:val="Текст сноски Знак"/>
    <w:aliases w:val="Знак2 Знак"/>
    <w:basedOn w:val="a1"/>
    <w:link w:val="afc"/>
    <w:uiPriority w:val="99"/>
    <w:rsid w:val="002752EF"/>
    <w:rPr>
      <w:sz w:val="20"/>
      <w:szCs w:val="20"/>
    </w:rPr>
  </w:style>
  <w:style w:type="character" w:styleId="afe">
    <w:name w:val="footnote reference"/>
    <w:basedOn w:val="a1"/>
    <w:uiPriority w:val="99"/>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Мой Список Знак,Bullet_IRAO Знак"/>
    <w:basedOn w:val="a1"/>
    <w:link w:val="a7"/>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6">
    <w:name w:val="Сетка таблицы2"/>
    <w:basedOn w:val="a2"/>
    <w:next w:val="af0"/>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7">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
    <w:name w:val="Normal (Web)"/>
    <w:basedOn w:val="a0"/>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4">
    <w:name w:val="Оглавление 2 Знак"/>
    <w:link w:val="23"/>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0">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8">
    <w:name w:val="Основной шрифт абзаца2"/>
    <w:rsid w:val="007C74C2"/>
  </w:style>
  <w:style w:type="paragraph" w:customStyle="1" w:styleId="29">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qFormat/>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1">
    <w:name w:val="Body Text Indent"/>
    <w:basedOn w:val="a0"/>
    <w:link w:val="1f0"/>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2">
    <w:name w:val="Основной текст с отступом Знак"/>
    <w:basedOn w:val="a1"/>
    <w:rsid w:val="00B5302C"/>
  </w:style>
  <w:style w:type="character" w:customStyle="1" w:styleId="1f0">
    <w:name w:val="Основной текст с отступом Знак1"/>
    <w:link w:val="aff1"/>
    <w:rsid w:val="00B5302C"/>
    <w:rPr>
      <w:rFonts w:eastAsia="Times New Roman"/>
      <w:color w:val="auto"/>
      <w:sz w:val="20"/>
      <w:szCs w:val="20"/>
      <w:lang w:eastAsia="ar-SA"/>
    </w:rPr>
  </w:style>
  <w:style w:type="paragraph" w:customStyle="1" w:styleId="aff3">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a">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4">
    <w:name w:val="Базовый"/>
    <w:rsid w:val="00B5302C"/>
    <w:pPr>
      <w:suppressAutoHyphens/>
      <w:spacing w:after="160" w:line="259" w:lineRule="auto"/>
      <w:jc w:val="left"/>
    </w:pPr>
    <w:rPr>
      <w:rFonts w:eastAsia="Times New Roman"/>
      <w:sz w:val="20"/>
      <w:szCs w:val="20"/>
    </w:rPr>
  </w:style>
  <w:style w:type="paragraph" w:customStyle="1" w:styleId="Standard">
    <w:name w:val="Standard"/>
    <w:qFormat/>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5">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6">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7">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b">
    <w:name w:val="Название объекта2"/>
    <w:basedOn w:val="a0"/>
    <w:next w:val="af7"/>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c">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9">
    <w:name w:val="WWNum19"/>
    <w:rsid w:val="00FB2A4B"/>
  </w:style>
  <w:style w:type="table" w:customStyle="1" w:styleId="211">
    <w:name w:val="Сетка таблицы21"/>
    <w:basedOn w:val="a2"/>
    <w:next w:val="af0"/>
    <w:uiPriority w:val="59"/>
    <w:rsid w:val="00E90F2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881E89"/>
  </w:style>
  <w:style w:type="table" w:customStyle="1" w:styleId="241">
    <w:name w:val="Сетка таблицы24"/>
    <w:basedOn w:val="a2"/>
    <w:next w:val="af0"/>
    <w:uiPriority w:val="39"/>
    <w:rsid w:val="009E7D4B"/>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3"/>
    <w:uiPriority w:val="99"/>
    <w:semiHidden/>
    <w:unhideWhenUsed/>
    <w:rsid w:val="00D80514"/>
  </w:style>
  <w:style w:type="character" w:customStyle="1" w:styleId="aff8">
    <w:name w:val="Название Знак"/>
    <w:rsid w:val="00D80514"/>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0"/>
    <w:uiPriority w:val="59"/>
    <w:rsid w:val="00D8051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0">
    <w:name w:val="Сетка таблицы110"/>
    <w:basedOn w:val="a2"/>
    <w:uiPriority w:val="59"/>
    <w:rsid w:val="00D80514"/>
    <w:pPr>
      <w:jc w:val="left"/>
    </w:pPr>
    <w:rPr>
      <w:rFonts w:eastAsia="Andale Sans UI" w:cs="Tahoma"/>
      <w:color w:val="auto"/>
      <w:sz w:val="20"/>
      <w:lang w:val="de-DE" w:eastAsia="ja-JP"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Standard"/>
    <w:qFormat/>
    <w:rsid w:val="00D80514"/>
    <w:pPr>
      <w:widowControl/>
      <w:suppressAutoHyphens w:val="0"/>
      <w:autoSpaceDN/>
      <w:spacing w:after="120" w:line="240" w:lineRule="auto"/>
      <w:textAlignment w:val="baseline"/>
    </w:pPr>
    <w:rPr>
      <w:rFonts w:eastAsia="Andale Sans UI" w:cs="Tahoma"/>
      <w:color w:val="auto"/>
      <w:kern w:val="0"/>
      <w:sz w:val="24"/>
      <w:szCs w:val="24"/>
      <w:lang w:val="de-DE" w:eastAsia="ja-JP" w:bidi="fa-IR"/>
    </w:rPr>
  </w:style>
  <w:style w:type="paragraph" w:customStyle="1" w:styleId="aff9">
    <w:name w:val="Заглавие"/>
    <w:basedOn w:val="Standard"/>
    <w:rsid w:val="00D80514"/>
    <w:pPr>
      <w:keepNext/>
      <w:widowControl/>
      <w:suppressAutoHyphens w:val="0"/>
      <w:autoSpaceDN/>
      <w:spacing w:before="240" w:after="120" w:line="240" w:lineRule="auto"/>
      <w:textAlignment w:val="baseline"/>
    </w:pPr>
    <w:rPr>
      <w:rFonts w:ascii="Arial" w:eastAsia="Andale Sans UI" w:hAnsi="Arial" w:cs="Tahoma"/>
      <w:color w:val="auto"/>
      <w:kern w:val="0"/>
      <w:sz w:val="28"/>
      <w:szCs w:val="28"/>
      <w:lang w:val="de-DE" w:eastAsia="ja-JP" w:bidi="fa-IR"/>
    </w:rPr>
  </w:style>
  <w:style w:type="paragraph" w:styleId="2">
    <w:name w:val="List Number 2"/>
    <w:basedOn w:val="a0"/>
    <w:uiPriority w:val="99"/>
    <w:semiHidden/>
    <w:unhideWhenUsed/>
    <w:rsid w:val="00D80514"/>
    <w:pPr>
      <w:numPr>
        <w:numId w:val="70"/>
      </w:numPr>
      <w:contextualSpacing/>
      <w:jc w:val="left"/>
    </w:pPr>
    <w:rPr>
      <w:rFonts w:eastAsia="Times New Roman"/>
      <w:color w:val="auto"/>
      <w:shd w:val="clear" w:color="auto" w:fill="auto"/>
    </w:rPr>
  </w:style>
  <w:style w:type="paragraph" w:customStyle="1" w:styleId="TableContents">
    <w:name w:val="Table Contents"/>
    <w:basedOn w:val="Standard"/>
    <w:rsid w:val="00D80514"/>
    <w:pPr>
      <w:spacing w:line="240" w:lineRule="auto"/>
      <w:textAlignment w:val="baseline"/>
    </w:pPr>
    <w:rPr>
      <w:rFonts w:eastAsia="Calibri" w:cs="Tahoma"/>
      <w:color w:val="000000"/>
      <w:sz w:val="24"/>
      <w:szCs w:val="24"/>
      <w:lang w:val="en-US" w:eastAsia="en-US" w:bidi="en-US"/>
    </w:rPr>
  </w:style>
  <w:style w:type="paragraph" w:customStyle="1" w:styleId="Nonformat">
    <w:name w:val="Nonformat"/>
    <w:basedOn w:val="Standard"/>
    <w:rsid w:val="00D80514"/>
    <w:pPr>
      <w:spacing w:line="240" w:lineRule="auto"/>
      <w:textAlignment w:val="baseline"/>
    </w:pPr>
    <w:rPr>
      <w:rFonts w:ascii="Consultant," w:hAnsi="Consultant," w:cs="Tahoma"/>
      <w:color w:val="000000"/>
      <w:lang w:val="en-US" w:eastAsia="en-US" w:bidi="en-US"/>
    </w:rPr>
  </w:style>
  <w:style w:type="paragraph" w:styleId="affa">
    <w:name w:val="endnote text"/>
    <w:basedOn w:val="a0"/>
    <w:link w:val="affb"/>
    <w:uiPriority w:val="99"/>
    <w:semiHidden/>
    <w:unhideWhenUsed/>
    <w:rsid w:val="00100A1E"/>
    <w:rPr>
      <w:sz w:val="20"/>
      <w:szCs w:val="20"/>
    </w:rPr>
  </w:style>
  <w:style w:type="character" w:customStyle="1" w:styleId="affb">
    <w:name w:val="Текст концевой сноски Знак"/>
    <w:basedOn w:val="a1"/>
    <w:link w:val="affa"/>
    <w:uiPriority w:val="99"/>
    <w:semiHidden/>
    <w:rsid w:val="00100A1E"/>
    <w:rPr>
      <w:sz w:val="20"/>
      <w:szCs w:val="20"/>
    </w:rPr>
  </w:style>
  <w:style w:type="character" w:styleId="affc">
    <w:name w:val="endnote reference"/>
    <w:basedOn w:val="a1"/>
    <w:uiPriority w:val="99"/>
    <w:semiHidden/>
    <w:unhideWhenUsed/>
    <w:rsid w:val="00100A1E"/>
    <w:rPr>
      <w:vertAlign w:val="superscript"/>
    </w:rPr>
  </w:style>
  <w:style w:type="numbering" w:customStyle="1" w:styleId="212">
    <w:name w:val="Нет списка21"/>
    <w:next w:val="a3"/>
    <w:uiPriority w:val="99"/>
    <w:semiHidden/>
    <w:unhideWhenUsed/>
    <w:rsid w:val="007A1217"/>
  </w:style>
  <w:style w:type="table" w:customStyle="1" w:styleId="260">
    <w:name w:val="Сетка таблицы26"/>
    <w:basedOn w:val="a2"/>
    <w:next w:val="af0"/>
    <w:uiPriority w:val="59"/>
    <w:rsid w:val="007A1217"/>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2">
    <w:name w:val="WWNum112"/>
    <w:rsid w:val="00561A70"/>
  </w:style>
  <w:style w:type="character" w:customStyle="1" w:styleId="WW8Num4z0">
    <w:name w:val="WW8Num4z0"/>
    <w:rsid w:val="00561A70"/>
  </w:style>
  <w:style w:type="character" w:customStyle="1" w:styleId="WW8Num5z0">
    <w:name w:val="WW8Num5z0"/>
    <w:rsid w:val="00561A70"/>
    <w:rPr>
      <w:rFonts w:ascii="Symbol" w:eastAsia="Times New Roman" w:hAnsi="Symbol" w:cs="Symbol"/>
      <w:sz w:val="24"/>
      <w:szCs w:val="24"/>
    </w:rPr>
  </w:style>
  <w:style w:type="character" w:customStyle="1" w:styleId="WW8Num6z0">
    <w:name w:val="WW8Num6z0"/>
    <w:rsid w:val="00561A70"/>
  </w:style>
  <w:style w:type="character" w:customStyle="1" w:styleId="WW8Num6z1">
    <w:name w:val="WW8Num6z1"/>
    <w:rsid w:val="00561A70"/>
    <w:rPr>
      <w:rFonts w:ascii="Times New Roman" w:hAnsi="Times New Roman" w:cs="Times New Roman"/>
      <w:sz w:val="24"/>
      <w:szCs w:val="24"/>
    </w:rPr>
  </w:style>
  <w:style w:type="character" w:customStyle="1" w:styleId="WW8Num6z2">
    <w:name w:val="WW8Num6z2"/>
    <w:rsid w:val="00561A70"/>
  </w:style>
  <w:style w:type="character" w:customStyle="1" w:styleId="WW8Num6z3">
    <w:name w:val="WW8Num6z3"/>
    <w:rsid w:val="00561A70"/>
  </w:style>
  <w:style w:type="character" w:customStyle="1" w:styleId="WW8Num6z4">
    <w:name w:val="WW8Num6z4"/>
    <w:rsid w:val="00561A70"/>
  </w:style>
  <w:style w:type="character" w:customStyle="1" w:styleId="WW8Num6z5">
    <w:name w:val="WW8Num6z5"/>
    <w:rsid w:val="00561A70"/>
  </w:style>
  <w:style w:type="character" w:customStyle="1" w:styleId="WW8Num6z6">
    <w:name w:val="WW8Num6z6"/>
    <w:rsid w:val="00561A70"/>
  </w:style>
  <w:style w:type="character" w:customStyle="1" w:styleId="WW8Num6z7">
    <w:name w:val="WW8Num6z7"/>
    <w:rsid w:val="00561A70"/>
  </w:style>
  <w:style w:type="character" w:customStyle="1" w:styleId="WW8Num6z8">
    <w:name w:val="WW8Num6z8"/>
    <w:rsid w:val="00561A70"/>
  </w:style>
  <w:style w:type="character" w:customStyle="1" w:styleId="WW8Num7z0">
    <w:name w:val="WW8Num7z0"/>
    <w:rsid w:val="00561A70"/>
    <w:rPr>
      <w:rFonts w:hint="default"/>
      <w:sz w:val="24"/>
    </w:rPr>
  </w:style>
  <w:style w:type="character" w:customStyle="1" w:styleId="WW8Num7z1">
    <w:name w:val="WW8Num7z1"/>
    <w:rsid w:val="00561A70"/>
  </w:style>
  <w:style w:type="character" w:customStyle="1" w:styleId="WW8Num7z2">
    <w:name w:val="WW8Num7z2"/>
    <w:rsid w:val="00561A70"/>
  </w:style>
  <w:style w:type="character" w:customStyle="1" w:styleId="WW8Num7z3">
    <w:name w:val="WW8Num7z3"/>
    <w:rsid w:val="00561A70"/>
  </w:style>
  <w:style w:type="character" w:customStyle="1" w:styleId="WW8Num7z4">
    <w:name w:val="WW8Num7z4"/>
    <w:rsid w:val="00561A70"/>
  </w:style>
  <w:style w:type="character" w:customStyle="1" w:styleId="WW8Num7z5">
    <w:name w:val="WW8Num7z5"/>
    <w:rsid w:val="00561A70"/>
  </w:style>
  <w:style w:type="character" w:customStyle="1" w:styleId="WW8Num7z6">
    <w:name w:val="WW8Num7z6"/>
    <w:rsid w:val="00561A70"/>
  </w:style>
  <w:style w:type="character" w:customStyle="1" w:styleId="WW8Num7z7">
    <w:name w:val="WW8Num7z7"/>
    <w:rsid w:val="00561A70"/>
  </w:style>
  <w:style w:type="character" w:customStyle="1" w:styleId="WW8Num7z8">
    <w:name w:val="WW8Num7z8"/>
    <w:rsid w:val="00561A70"/>
  </w:style>
  <w:style w:type="character" w:customStyle="1" w:styleId="WW8Num8z0">
    <w:name w:val="WW8Num8z0"/>
    <w:rsid w:val="00561A70"/>
    <w:rPr>
      <w:rFonts w:ascii="Times New Roman" w:hAnsi="Times New Roman" w:cs="Times New Roman" w:hint="default"/>
    </w:rPr>
  </w:style>
  <w:style w:type="character" w:customStyle="1" w:styleId="WW8Num8z1">
    <w:name w:val="WW8Num8z1"/>
    <w:rsid w:val="00561A70"/>
  </w:style>
  <w:style w:type="character" w:customStyle="1" w:styleId="WW8Num8z2">
    <w:name w:val="WW8Num8z2"/>
    <w:rsid w:val="00561A70"/>
  </w:style>
  <w:style w:type="character" w:customStyle="1" w:styleId="WW8Num8z3">
    <w:name w:val="WW8Num8z3"/>
    <w:rsid w:val="00561A70"/>
  </w:style>
  <w:style w:type="character" w:customStyle="1" w:styleId="WW8Num8z4">
    <w:name w:val="WW8Num8z4"/>
    <w:rsid w:val="00561A70"/>
  </w:style>
  <w:style w:type="character" w:customStyle="1" w:styleId="WW8Num8z5">
    <w:name w:val="WW8Num8z5"/>
    <w:rsid w:val="00561A70"/>
  </w:style>
  <w:style w:type="character" w:customStyle="1" w:styleId="WW8Num8z6">
    <w:name w:val="WW8Num8z6"/>
    <w:rsid w:val="00561A70"/>
  </w:style>
  <w:style w:type="character" w:customStyle="1" w:styleId="WW8Num8z7">
    <w:name w:val="WW8Num8z7"/>
    <w:rsid w:val="00561A70"/>
  </w:style>
  <w:style w:type="character" w:customStyle="1" w:styleId="WW8Num8z8">
    <w:name w:val="WW8Num8z8"/>
    <w:rsid w:val="00561A70"/>
  </w:style>
  <w:style w:type="character" w:customStyle="1" w:styleId="WW8Num9z0">
    <w:name w:val="WW8Num9z0"/>
    <w:rsid w:val="00561A70"/>
    <w:rPr>
      <w:rFonts w:hint="default"/>
    </w:rPr>
  </w:style>
  <w:style w:type="character" w:customStyle="1" w:styleId="WW8Num9z1">
    <w:name w:val="WW8Num9z1"/>
    <w:rsid w:val="00561A70"/>
  </w:style>
  <w:style w:type="character" w:customStyle="1" w:styleId="WW8Num9z2">
    <w:name w:val="WW8Num9z2"/>
    <w:rsid w:val="00561A70"/>
  </w:style>
  <w:style w:type="character" w:customStyle="1" w:styleId="WW8Num9z3">
    <w:name w:val="WW8Num9z3"/>
    <w:rsid w:val="00561A70"/>
  </w:style>
  <w:style w:type="character" w:customStyle="1" w:styleId="WW8Num9z4">
    <w:name w:val="WW8Num9z4"/>
    <w:rsid w:val="00561A70"/>
  </w:style>
  <w:style w:type="character" w:customStyle="1" w:styleId="WW8Num9z5">
    <w:name w:val="WW8Num9z5"/>
    <w:rsid w:val="00561A70"/>
  </w:style>
  <w:style w:type="character" w:customStyle="1" w:styleId="WW8Num9z6">
    <w:name w:val="WW8Num9z6"/>
    <w:rsid w:val="00561A70"/>
  </w:style>
  <w:style w:type="character" w:customStyle="1" w:styleId="WW8Num9z7">
    <w:name w:val="WW8Num9z7"/>
    <w:rsid w:val="00561A70"/>
  </w:style>
  <w:style w:type="character" w:customStyle="1" w:styleId="WW8Num9z8">
    <w:name w:val="WW8Num9z8"/>
    <w:rsid w:val="00561A70"/>
  </w:style>
  <w:style w:type="character" w:customStyle="1" w:styleId="Absatz-Standardschriftart">
    <w:name w:val="Absatz-Standardschriftart"/>
    <w:rsid w:val="00561A70"/>
  </w:style>
  <w:style w:type="character" w:customStyle="1" w:styleId="WW-Absatz-Standardschriftart">
    <w:name w:val="WW-Absatz-Standardschriftart"/>
    <w:rsid w:val="00561A70"/>
  </w:style>
  <w:style w:type="character" w:customStyle="1" w:styleId="WW-Absatz-Standardschriftart1">
    <w:name w:val="WW-Absatz-Standardschriftart1"/>
    <w:rsid w:val="00561A70"/>
  </w:style>
  <w:style w:type="character" w:customStyle="1" w:styleId="WW-Absatz-Standardschriftart11">
    <w:name w:val="WW-Absatz-Standardschriftart11"/>
    <w:rsid w:val="00561A70"/>
  </w:style>
  <w:style w:type="character" w:customStyle="1" w:styleId="WW-Absatz-Standardschriftart111">
    <w:name w:val="WW-Absatz-Standardschriftart111"/>
    <w:rsid w:val="00561A70"/>
  </w:style>
  <w:style w:type="character" w:customStyle="1" w:styleId="WW-Absatz-Standardschriftart1111">
    <w:name w:val="WW-Absatz-Standardschriftart1111"/>
    <w:rsid w:val="00561A70"/>
  </w:style>
  <w:style w:type="character" w:customStyle="1" w:styleId="WW8Num4z1">
    <w:name w:val="WW8Num4z1"/>
    <w:rsid w:val="00561A70"/>
    <w:rPr>
      <w:rFonts w:ascii="Courier New" w:hAnsi="Courier New" w:cs="Courier New"/>
    </w:rPr>
  </w:style>
  <w:style w:type="character" w:customStyle="1" w:styleId="WW8Num4z2">
    <w:name w:val="WW8Num4z2"/>
    <w:rsid w:val="00561A70"/>
    <w:rPr>
      <w:rFonts w:ascii="Wingdings" w:hAnsi="Wingdings" w:cs="Wingdings"/>
    </w:rPr>
  </w:style>
  <w:style w:type="character" w:customStyle="1" w:styleId="WW8Num10z0">
    <w:name w:val="WW8Num10z0"/>
    <w:rsid w:val="00561A70"/>
    <w:rPr>
      <w:b/>
    </w:rPr>
  </w:style>
  <w:style w:type="character" w:customStyle="1" w:styleId="WW8Num10z2">
    <w:name w:val="WW8Num10z2"/>
    <w:rsid w:val="00561A70"/>
    <w:rPr>
      <w:color w:val="auto"/>
    </w:rPr>
  </w:style>
  <w:style w:type="character" w:customStyle="1" w:styleId="WW8Num11z0">
    <w:name w:val="WW8Num11z0"/>
    <w:rsid w:val="00561A70"/>
    <w:rPr>
      <w:rFonts w:ascii="Symbol" w:hAnsi="Symbol" w:cs="Symbol"/>
      <w:sz w:val="20"/>
    </w:rPr>
  </w:style>
  <w:style w:type="character" w:customStyle="1" w:styleId="WW8Num11z1">
    <w:name w:val="WW8Num11z1"/>
    <w:rsid w:val="00561A70"/>
    <w:rPr>
      <w:rFonts w:ascii="Courier New" w:hAnsi="Courier New" w:cs="Courier New"/>
      <w:sz w:val="20"/>
    </w:rPr>
  </w:style>
  <w:style w:type="character" w:customStyle="1" w:styleId="WW8Num11z2">
    <w:name w:val="WW8Num11z2"/>
    <w:rsid w:val="00561A70"/>
    <w:rPr>
      <w:rFonts w:ascii="Wingdings" w:hAnsi="Wingdings" w:cs="Wingdings"/>
      <w:sz w:val="20"/>
    </w:rPr>
  </w:style>
  <w:style w:type="character" w:customStyle="1" w:styleId="WW8Num13z0">
    <w:name w:val="WW8Num13z0"/>
    <w:rsid w:val="00561A70"/>
    <w:rPr>
      <w:rFonts w:ascii="Symbol" w:hAnsi="Symbol" w:cs="Symbol"/>
    </w:rPr>
  </w:style>
  <w:style w:type="character" w:customStyle="1" w:styleId="WW8Num13z1">
    <w:name w:val="WW8Num13z1"/>
    <w:rsid w:val="00561A70"/>
    <w:rPr>
      <w:rFonts w:ascii="Courier New" w:hAnsi="Courier New" w:cs="Courier New"/>
    </w:rPr>
  </w:style>
  <w:style w:type="character" w:customStyle="1" w:styleId="WW8Num13z2">
    <w:name w:val="WW8Num13z2"/>
    <w:rsid w:val="00561A70"/>
    <w:rPr>
      <w:rFonts w:ascii="Wingdings" w:hAnsi="Wingdings" w:cs="Wingdings"/>
    </w:rPr>
  </w:style>
  <w:style w:type="character" w:customStyle="1" w:styleId="WW8Num14z0">
    <w:name w:val="WW8Num14z0"/>
    <w:rsid w:val="00561A70"/>
    <w:rPr>
      <w:b/>
    </w:rPr>
  </w:style>
  <w:style w:type="character" w:customStyle="1" w:styleId="WW8Num14z2">
    <w:name w:val="WW8Num14z2"/>
    <w:rsid w:val="00561A70"/>
    <w:rPr>
      <w:color w:val="auto"/>
    </w:rPr>
  </w:style>
  <w:style w:type="character" w:customStyle="1" w:styleId="WW8Num15z0">
    <w:name w:val="WW8Num15z0"/>
    <w:rsid w:val="00561A70"/>
    <w:rPr>
      <w:rFonts w:ascii="Symbol" w:hAnsi="Symbol" w:cs="Symbol"/>
      <w:sz w:val="20"/>
    </w:rPr>
  </w:style>
  <w:style w:type="character" w:customStyle="1" w:styleId="WW8Num15z1">
    <w:name w:val="WW8Num15z1"/>
    <w:rsid w:val="00561A70"/>
    <w:rPr>
      <w:rFonts w:ascii="Courier New" w:hAnsi="Courier New" w:cs="Courier New"/>
      <w:sz w:val="20"/>
    </w:rPr>
  </w:style>
  <w:style w:type="character" w:customStyle="1" w:styleId="WW8Num15z2">
    <w:name w:val="WW8Num15z2"/>
    <w:rsid w:val="00561A70"/>
    <w:rPr>
      <w:rFonts w:ascii="Wingdings" w:hAnsi="Wingdings" w:cs="Wingdings"/>
      <w:sz w:val="20"/>
    </w:rPr>
  </w:style>
  <w:style w:type="character" w:customStyle="1" w:styleId="WW8Num16z0">
    <w:name w:val="WW8Num16z0"/>
    <w:rsid w:val="00561A70"/>
    <w:rPr>
      <w:rFonts w:ascii="Symbol" w:hAnsi="Symbol" w:cs="Symbol"/>
    </w:rPr>
  </w:style>
  <w:style w:type="character" w:customStyle="1" w:styleId="WW8Num16z1">
    <w:name w:val="WW8Num16z1"/>
    <w:rsid w:val="00561A70"/>
    <w:rPr>
      <w:rFonts w:ascii="Courier New" w:hAnsi="Courier New" w:cs="Courier New"/>
    </w:rPr>
  </w:style>
  <w:style w:type="character" w:customStyle="1" w:styleId="WW8Num16z2">
    <w:name w:val="WW8Num16z2"/>
    <w:rsid w:val="00561A70"/>
    <w:rPr>
      <w:rFonts w:ascii="Wingdings" w:hAnsi="Wingdings" w:cs="Wingdings"/>
    </w:rPr>
  </w:style>
  <w:style w:type="character" w:customStyle="1" w:styleId="WW8Num17z0">
    <w:name w:val="WW8Num17z0"/>
    <w:rsid w:val="00561A70"/>
    <w:rPr>
      <w:rFonts w:ascii="Symbol" w:hAnsi="Symbol" w:cs="Symbol"/>
    </w:rPr>
  </w:style>
  <w:style w:type="character" w:customStyle="1" w:styleId="WW8Num17z1">
    <w:name w:val="WW8Num17z1"/>
    <w:rsid w:val="00561A70"/>
    <w:rPr>
      <w:rFonts w:ascii="Courier New" w:hAnsi="Courier New" w:cs="Courier New"/>
    </w:rPr>
  </w:style>
  <w:style w:type="character" w:customStyle="1" w:styleId="WW8Num17z2">
    <w:name w:val="WW8Num17z2"/>
    <w:rsid w:val="00561A70"/>
    <w:rPr>
      <w:rFonts w:ascii="Wingdings" w:hAnsi="Wingdings" w:cs="Wingdings"/>
    </w:rPr>
  </w:style>
  <w:style w:type="character" w:customStyle="1" w:styleId="WW8Num22z0">
    <w:name w:val="WW8Num22z0"/>
    <w:rsid w:val="00561A70"/>
    <w:rPr>
      <w:rFonts w:ascii="Symbol" w:hAnsi="Symbol" w:cs="Symbol"/>
    </w:rPr>
  </w:style>
  <w:style w:type="character" w:customStyle="1" w:styleId="WW8Num22z1">
    <w:name w:val="WW8Num22z1"/>
    <w:rsid w:val="00561A70"/>
    <w:rPr>
      <w:rFonts w:ascii="Courier New" w:hAnsi="Courier New" w:cs="Courier New"/>
    </w:rPr>
  </w:style>
  <w:style w:type="character" w:customStyle="1" w:styleId="WW8Num22z2">
    <w:name w:val="WW8Num22z2"/>
    <w:rsid w:val="00561A70"/>
    <w:rPr>
      <w:rFonts w:ascii="Wingdings" w:hAnsi="Wingdings" w:cs="Wingdings"/>
    </w:rPr>
  </w:style>
  <w:style w:type="character" w:customStyle="1" w:styleId="WW8Num23z0">
    <w:name w:val="WW8Num23z0"/>
    <w:rsid w:val="00561A70"/>
    <w:rPr>
      <w:rFonts w:ascii="Symbol" w:hAnsi="Symbol" w:cs="Symbol"/>
      <w:sz w:val="20"/>
    </w:rPr>
  </w:style>
  <w:style w:type="character" w:customStyle="1" w:styleId="WW8Num23z1">
    <w:name w:val="WW8Num23z1"/>
    <w:rsid w:val="00561A70"/>
    <w:rPr>
      <w:rFonts w:ascii="Courier New" w:hAnsi="Courier New" w:cs="Courier New"/>
      <w:sz w:val="20"/>
    </w:rPr>
  </w:style>
  <w:style w:type="character" w:customStyle="1" w:styleId="WW8Num23z2">
    <w:name w:val="WW8Num23z2"/>
    <w:rsid w:val="00561A70"/>
    <w:rPr>
      <w:rFonts w:ascii="Wingdings" w:hAnsi="Wingdings" w:cs="Wingdings"/>
      <w:sz w:val="20"/>
    </w:rPr>
  </w:style>
  <w:style w:type="character" w:customStyle="1" w:styleId="2d">
    <w:name w:val="Основной текст с отступом 2 Знак"/>
    <w:rsid w:val="00561A70"/>
    <w:rPr>
      <w:rFonts w:ascii="Times New Roman" w:eastAsia="Times New Roman" w:hAnsi="Times New Roman" w:cs="Times New Roman"/>
      <w:sz w:val="24"/>
      <w:szCs w:val="24"/>
    </w:rPr>
  </w:style>
  <w:style w:type="character" w:customStyle="1" w:styleId="s4">
    <w:name w:val="s4"/>
    <w:basedOn w:val="19"/>
    <w:rsid w:val="00561A70"/>
  </w:style>
  <w:style w:type="character" w:styleId="affd">
    <w:name w:val="Emphasis"/>
    <w:uiPriority w:val="20"/>
    <w:qFormat/>
    <w:rsid w:val="00561A70"/>
    <w:rPr>
      <w:i/>
      <w:iCs/>
    </w:rPr>
  </w:style>
  <w:style w:type="character" w:customStyle="1" w:styleId="affe">
    <w:name w:val="Обычный (веб) Знак"/>
    <w:rsid w:val="00561A70"/>
    <w:rPr>
      <w:rFonts w:ascii="Times New Roman" w:hAnsi="Times New Roman" w:cs="Times New Roman"/>
      <w:sz w:val="24"/>
      <w:szCs w:val="24"/>
    </w:rPr>
  </w:style>
  <w:style w:type="character" w:customStyle="1" w:styleId="WW-Absatz-Standardschriftart11111">
    <w:name w:val="WW-Absatz-Standardschriftart11111"/>
    <w:rsid w:val="00561A70"/>
  </w:style>
  <w:style w:type="character" w:customStyle="1" w:styleId="WW-Absatz-Standardschriftart111111">
    <w:name w:val="WW-Absatz-Standardschriftart111111"/>
    <w:rsid w:val="00561A70"/>
  </w:style>
  <w:style w:type="character" w:customStyle="1" w:styleId="1f4">
    <w:name w:val="Текст выноски Знак1"/>
    <w:rsid w:val="00561A70"/>
    <w:rPr>
      <w:rFonts w:ascii="Tahoma" w:eastAsia="Calibri" w:hAnsi="Tahoma" w:cs="Tahoma"/>
      <w:sz w:val="16"/>
      <w:szCs w:val="16"/>
      <w:lang w:eastAsia="zh-CN"/>
    </w:rPr>
  </w:style>
  <w:style w:type="paragraph" w:customStyle="1" w:styleId="afff">
    <w:name w:val="Пункт"/>
    <w:basedOn w:val="a0"/>
    <w:rsid w:val="00561A70"/>
    <w:pPr>
      <w:suppressAutoHyphens/>
      <w:ind w:left="1404" w:hanging="504"/>
    </w:pPr>
    <w:rPr>
      <w:rFonts w:eastAsia="Times New Roman"/>
      <w:color w:val="auto"/>
      <w:szCs w:val="28"/>
      <w:shd w:val="clear" w:color="auto" w:fill="auto"/>
      <w:lang w:eastAsia="zh-CN"/>
    </w:rPr>
  </w:style>
  <w:style w:type="paragraph" w:customStyle="1" w:styleId="LO-Normal">
    <w:name w:val="LO-Normal"/>
    <w:rsid w:val="00561A70"/>
    <w:pPr>
      <w:suppressAutoHyphens/>
      <w:autoSpaceDE w:val="0"/>
      <w:jc w:val="left"/>
    </w:pPr>
    <w:rPr>
      <w:rFonts w:eastAsia="Times New Roman"/>
      <w:color w:val="000000"/>
      <w:lang w:eastAsia="zh-CN"/>
    </w:rPr>
  </w:style>
  <w:style w:type="numbering" w:customStyle="1" w:styleId="221">
    <w:name w:val="Нет списка22"/>
    <w:next w:val="a3"/>
    <w:uiPriority w:val="99"/>
    <w:semiHidden/>
    <w:unhideWhenUsed/>
    <w:rsid w:val="00561A70"/>
  </w:style>
  <w:style w:type="table" w:customStyle="1" w:styleId="270">
    <w:name w:val="Сетка таблицы27"/>
    <w:basedOn w:val="a2"/>
    <w:next w:val="af0"/>
    <w:uiPriority w:val="59"/>
    <w:rsid w:val="00561A7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11">
    <w:name w:val="Заголовок 41"/>
    <w:basedOn w:val="a0"/>
    <w:next w:val="a0"/>
    <w:uiPriority w:val="9"/>
    <w:unhideWhenUsed/>
    <w:qFormat/>
    <w:rsid w:val="00561A70"/>
    <w:pPr>
      <w:keepNext/>
      <w:keepLines/>
      <w:spacing w:before="200"/>
      <w:outlineLvl w:val="3"/>
    </w:pPr>
    <w:rPr>
      <w:rFonts w:ascii="Cambria" w:eastAsia="Times New Roman" w:hAnsi="Cambria"/>
      <w:b/>
      <w:bCs/>
      <w:i/>
      <w:iCs/>
      <w:color w:val="4F81BD"/>
    </w:rPr>
  </w:style>
  <w:style w:type="paragraph" w:customStyle="1" w:styleId="510">
    <w:name w:val="Заголовок 51"/>
    <w:basedOn w:val="a0"/>
    <w:next w:val="a0"/>
    <w:uiPriority w:val="9"/>
    <w:unhideWhenUsed/>
    <w:qFormat/>
    <w:rsid w:val="00561A70"/>
    <w:pPr>
      <w:keepNext/>
      <w:keepLines/>
      <w:spacing w:before="200"/>
      <w:outlineLvl w:val="4"/>
    </w:pPr>
    <w:rPr>
      <w:rFonts w:ascii="Cambria" w:eastAsia="Times New Roman" w:hAnsi="Cambria"/>
      <w:color w:val="243F60"/>
    </w:rPr>
  </w:style>
  <w:style w:type="paragraph" w:customStyle="1" w:styleId="610">
    <w:name w:val="Заголовок 61"/>
    <w:basedOn w:val="a0"/>
    <w:next w:val="a0"/>
    <w:unhideWhenUsed/>
    <w:qFormat/>
    <w:rsid w:val="00561A70"/>
    <w:pPr>
      <w:keepNext/>
      <w:keepLines/>
      <w:spacing w:before="200"/>
      <w:outlineLvl w:val="5"/>
    </w:pPr>
    <w:rPr>
      <w:rFonts w:ascii="Cambria" w:eastAsia="Times New Roman" w:hAnsi="Cambria"/>
      <w:i/>
      <w:iCs/>
      <w:color w:val="243F60"/>
      <w:spacing w:val="-49"/>
      <w:position w:val="-1"/>
    </w:rPr>
  </w:style>
  <w:style w:type="paragraph" w:customStyle="1" w:styleId="710">
    <w:name w:val="Заголовок 71"/>
    <w:basedOn w:val="a0"/>
    <w:next w:val="a0"/>
    <w:uiPriority w:val="9"/>
    <w:semiHidden/>
    <w:unhideWhenUsed/>
    <w:qFormat/>
    <w:rsid w:val="00561A70"/>
    <w:pPr>
      <w:keepNext/>
      <w:keepLines/>
      <w:spacing w:before="200"/>
      <w:outlineLvl w:val="6"/>
    </w:pPr>
    <w:rPr>
      <w:rFonts w:ascii="Cambria" w:eastAsia="Times New Roman" w:hAnsi="Cambria"/>
      <w:i/>
      <w:iCs/>
      <w:color w:val="404040"/>
    </w:rPr>
  </w:style>
  <w:style w:type="paragraph" w:customStyle="1" w:styleId="810">
    <w:name w:val="Заголовок 81"/>
    <w:basedOn w:val="a0"/>
    <w:next w:val="a0"/>
    <w:uiPriority w:val="9"/>
    <w:semiHidden/>
    <w:unhideWhenUsed/>
    <w:qFormat/>
    <w:rsid w:val="00561A70"/>
    <w:pPr>
      <w:keepNext/>
      <w:keepLines/>
      <w:spacing w:before="200"/>
      <w:outlineLvl w:val="7"/>
    </w:pPr>
    <w:rPr>
      <w:rFonts w:ascii="Cambria" w:eastAsia="Times New Roman" w:hAnsi="Cambria"/>
      <w:color w:val="404040"/>
      <w:sz w:val="20"/>
      <w:szCs w:val="20"/>
    </w:rPr>
  </w:style>
  <w:style w:type="numbering" w:customStyle="1" w:styleId="1101">
    <w:name w:val="Нет списка110"/>
    <w:next w:val="a3"/>
    <w:uiPriority w:val="99"/>
    <w:semiHidden/>
    <w:unhideWhenUsed/>
    <w:rsid w:val="00561A70"/>
  </w:style>
  <w:style w:type="table" w:customStyle="1" w:styleId="1110">
    <w:name w:val="Сетка таблицы111"/>
    <w:basedOn w:val="a2"/>
    <w:next w:val="af0"/>
    <w:uiPriority w:val="59"/>
    <w:rsid w:val="00561A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5">
    <w:name w:val="Заголовок оглавления1"/>
    <w:basedOn w:val="1"/>
    <w:next w:val="a0"/>
    <w:uiPriority w:val="39"/>
    <w:semiHidden/>
    <w:unhideWhenUsed/>
    <w:qFormat/>
    <w:rsid w:val="00561A70"/>
    <w:pPr>
      <w:keepLines/>
      <w:numPr>
        <w:numId w:val="0"/>
      </w:numPr>
      <w:spacing w:before="480" w:after="0" w:line="276" w:lineRule="auto"/>
      <w:jc w:val="left"/>
      <w:outlineLvl w:val="9"/>
    </w:pPr>
    <w:rPr>
      <w:rFonts w:ascii="Cambria" w:eastAsia="Times New Roman" w:hAnsi="Cambria" w:cs="Times New Roman"/>
      <w:color w:val="365F91"/>
      <w:spacing w:val="0"/>
      <w:kern w:val="0"/>
      <w:position w:val="0"/>
      <w:sz w:val="28"/>
      <w:szCs w:val="28"/>
      <w:shd w:val="clear" w:color="auto" w:fill="auto"/>
      <w:lang w:eastAsia="en-US"/>
    </w:rPr>
  </w:style>
  <w:style w:type="numbering" w:customStyle="1" w:styleId="1111">
    <w:name w:val="Нет списка111"/>
    <w:next w:val="a3"/>
    <w:uiPriority w:val="99"/>
    <w:semiHidden/>
    <w:unhideWhenUsed/>
    <w:rsid w:val="00561A70"/>
  </w:style>
  <w:style w:type="table" w:customStyle="1" w:styleId="280">
    <w:name w:val="Сетка таблицы28"/>
    <w:basedOn w:val="a2"/>
    <w:next w:val="af0"/>
    <w:uiPriority w:val="59"/>
    <w:rsid w:val="00561A70"/>
    <w:pPr>
      <w:ind w:firstLine="709"/>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
    <w:name w:val="Нет списка23"/>
    <w:next w:val="a3"/>
    <w:uiPriority w:val="99"/>
    <w:semiHidden/>
    <w:unhideWhenUsed/>
    <w:rsid w:val="00561A70"/>
  </w:style>
  <w:style w:type="numbering" w:customStyle="1" w:styleId="311">
    <w:name w:val="Нет списка31"/>
    <w:next w:val="a3"/>
    <w:uiPriority w:val="99"/>
    <w:semiHidden/>
    <w:unhideWhenUsed/>
    <w:rsid w:val="00561A70"/>
  </w:style>
  <w:style w:type="character" w:customStyle="1" w:styleId="1f6">
    <w:name w:val="Слабое выделение1"/>
    <w:basedOn w:val="a1"/>
    <w:uiPriority w:val="19"/>
    <w:qFormat/>
    <w:rsid w:val="00561A70"/>
    <w:rPr>
      <w:i/>
      <w:iCs/>
      <w:color w:val="808080"/>
    </w:rPr>
  </w:style>
  <w:style w:type="numbering" w:customStyle="1" w:styleId="412">
    <w:name w:val="Нет списка41"/>
    <w:next w:val="a3"/>
    <w:uiPriority w:val="99"/>
    <w:semiHidden/>
    <w:unhideWhenUsed/>
    <w:rsid w:val="00561A70"/>
  </w:style>
  <w:style w:type="numbering" w:customStyle="1" w:styleId="511">
    <w:name w:val="Нет списка51"/>
    <w:next w:val="a3"/>
    <w:uiPriority w:val="99"/>
    <w:semiHidden/>
    <w:unhideWhenUsed/>
    <w:rsid w:val="00561A70"/>
  </w:style>
  <w:style w:type="numbering" w:customStyle="1" w:styleId="WWNum113">
    <w:name w:val="WWNum113"/>
    <w:rsid w:val="00561A70"/>
  </w:style>
  <w:style w:type="numbering" w:customStyle="1" w:styleId="611">
    <w:name w:val="Нет списка61"/>
    <w:next w:val="a3"/>
    <w:uiPriority w:val="99"/>
    <w:semiHidden/>
    <w:unhideWhenUsed/>
    <w:rsid w:val="00561A70"/>
  </w:style>
  <w:style w:type="numbering" w:customStyle="1" w:styleId="WWNum114">
    <w:name w:val="WWNum114"/>
    <w:rsid w:val="00561A70"/>
  </w:style>
  <w:style w:type="numbering" w:customStyle="1" w:styleId="711">
    <w:name w:val="Нет списка71"/>
    <w:next w:val="a3"/>
    <w:uiPriority w:val="99"/>
    <w:semiHidden/>
    <w:unhideWhenUsed/>
    <w:rsid w:val="00561A70"/>
  </w:style>
  <w:style w:type="numbering" w:customStyle="1" w:styleId="811">
    <w:name w:val="Нет списка81"/>
    <w:next w:val="a3"/>
    <w:uiPriority w:val="99"/>
    <w:semiHidden/>
    <w:unhideWhenUsed/>
    <w:rsid w:val="00561A70"/>
  </w:style>
  <w:style w:type="numbering" w:customStyle="1" w:styleId="WWNum121">
    <w:name w:val="WWNum121"/>
    <w:rsid w:val="00561A70"/>
  </w:style>
  <w:style w:type="table" w:customStyle="1" w:styleId="1010">
    <w:name w:val="Сетка таблицы101"/>
    <w:basedOn w:val="a2"/>
    <w:next w:val="af0"/>
    <w:uiPriority w:val="59"/>
    <w:rsid w:val="00561A7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0">
    <w:name w:val="Нет списка91"/>
    <w:next w:val="a3"/>
    <w:uiPriority w:val="99"/>
    <w:semiHidden/>
    <w:unhideWhenUsed/>
    <w:rsid w:val="00561A70"/>
  </w:style>
  <w:style w:type="numbering" w:customStyle="1" w:styleId="1011">
    <w:name w:val="Нет списка101"/>
    <w:next w:val="a3"/>
    <w:uiPriority w:val="99"/>
    <w:semiHidden/>
    <w:unhideWhenUsed/>
    <w:rsid w:val="00561A70"/>
  </w:style>
  <w:style w:type="numbering" w:customStyle="1" w:styleId="11110">
    <w:name w:val="Нет списка1111"/>
    <w:next w:val="a3"/>
    <w:uiPriority w:val="99"/>
    <w:semiHidden/>
    <w:unhideWhenUsed/>
    <w:rsid w:val="00561A70"/>
  </w:style>
  <w:style w:type="numbering" w:customStyle="1" w:styleId="WWNum131">
    <w:name w:val="WWNum131"/>
    <w:rsid w:val="00561A70"/>
  </w:style>
  <w:style w:type="numbering" w:customStyle="1" w:styleId="1210">
    <w:name w:val="Нет списка121"/>
    <w:next w:val="a3"/>
    <w:uiPriority w:val="99"/>
    <w:semiHidden/>
    <w:unhideWhenUsed/>
    <w:rsid w:val="00561A70"/>
  </w:style>
  <w:style w:type="numbering" w:customStyle="1" w:styleId="WWNum141">
    <w:name w:val="WWNum141"/>
    <w:rsid w:val="00561A70"/>
  </w:style>
  <w:style w:type="numbering" w:customStyle="1" w:styleId="1310">
    <w:name w:val="Нет списка131"/>
    <w:next w:val="a3"/>
    <w:uiPriority w:val="99"/>
    <w:semiHidden/>
    <w:unhideWhenUsed/>
    <w:rsid w:val="00561A70"/>
  </w:style>
  <w:style w:type="numbering" w:customStyle="1" w:styleId="WWNum151">
    <w:name w:val="WWNum151"/>
    <w:rsid w:val="00561A70"/>
  </w:style>
  <w:style w:type="numbering" w:customStyle="1" w:styleId="1410">
    <w:name w:val="Нет списка141"/>
    <w:next w:val="a3"/>
    <w:uiPriority w:val="99"/>
    <w:semiHidden/>
    <w:unhideWhenUsed/>
    <w:rsid w:val="00561A70"/>
  </w:style>
  <w:style w:type="numbering" w:customStyle="1" w:styleId="WWNum161">
    <w:name w:val="WWNum161"/>
    <w:rsid w:val="00561A70"/>
  </w:style>
  <w:style w:type="numbering" w:customStyle="1" w:styleId="1510">
    <w:name w:val="Нет списка151"/>
    <w:next w:val="a3"/>
    <w:uiPriority w:val="99"/>
    <w:semiHidden/>
    <w:unhideWhenUsed/>
    <w:rsid w:val="00561A70"/>
  </w:style>
  <w:style w:type="numbering" w:customStyle="1" w:styleId="1610">
    <w:name w:val="Нет списка161"/>
    <w:next w:val="a3"/>
    <w:uiPriority w:val="99"/>
    <w:semiHidden/>
    <w:unhideWhenUsed/>
    <w:rsid w:val="00561A70"/>
  </w:style>
  <w:style w:type="numbering" w:customStyle="1" w:styleId="1710">
    <w:name w:val="Нет списка171"/>
    <w:next w:val="a3"/>
    <w:uiPriority w:val="99"/>
    <w:semiHidden/>
    <w:unhideWhenUsed/>
    <w:rsid w:val="00561A70"/>
  </w:style>
  <w:style w:type="numbering" w:customStyle="1" w:styleId="1810">
    <w:name w:val="Нет списка181"/>
    <w:next w:val="a3"/>
    <w:uiPriority w:val="99"/>
    <w:semiHidden/>
    <w:unhideWhenUsed/>
    <w:rsid w:val="00561A70"/>
  </w:style>
  <w:style w:type="character" w:customStyle="1" w:styleId="413">
    <w:name w:val="Заголовок 4 Знак1"/>
    <w:basedOn w:val="a1"/>
    <w:uiPriority w:val="9"/>
    <w:semiHidden/>
    <w:rsid w:val="00561A70"/>
    <w:rPr>
      <w:rFonts w:ascii="Calibri Light" w:eastAsia="Times New Roman" w:hAnsi="Calibri Light" w:cs="Times New Roman"/>
      <w:i/>
      <w:iCs/>
      <w:color w:val="2E74B5"/>
      <w:sz w:val="24"/>
      <w:szCs w:val="24"/>
    </w:rPr>
  </w:style>
  <w:style w:type="character" w:customStyle="1" w:styleId="512">
    <w:name w:val="Заголовок 5 Знак1"/>
    <w:basedOn w:val="a1"/>
    <w:uiPriority w:val="9"/>
    <w:semiHidden/>
    <w:rsid w:val="00561A70"/>
    <w:rPr>
      <w:rFonts w:ascii="Calibri Light" w:eastAsia="Times New Roman" w:hAnsi="Calibri Light" w:cs="Times New Roman"/>
      <w:color w:val="2E74B5"/>
      <w:sz w:val="24"/>
      <w:szCs w:val="24"/>
    </w:rPr>
  </w:style>
  <w:style w:type="character" w:customStyle="1" w:styleId="612">
    <w:name w:val="Заголовок 6 Знак1"/>
    <w:basedOn w:val="a1"/>
    <w:uiPriority w:val="9"/>
    <w:semiHidden/>
    <w:rsid w:val="00561A70"/>
    <w:rPr>
      <w:rFonts w:ascii="Calibri Light" w:eastAsia="Times New Roman" w:hAnsi="Calibri Light" w:cs="Times New Roman"/>
      <w:color w:val="1F4D78"/>
      <w:sz w:val="24"/>
      <w:szCs w:val="24"/>
    </w:rPr>
  </w:style>
  <w:style w:type="character" w:customStyle="1" w:styleId="712">
    <w:name w:val="Заголовок 7 Знак1"/>
    <w:basedOn w:val="a1"/>
    <w:uiPriority w:val="9"/>
    <w:semiHidden/>
    <w:rsid w:val="00561A70"/>
    <w:rPr>
      <w:rFonts w:ascii="Calibri Light" w:eastAsia="Times New Roman" w:hAnsi="Calibri Light" w:cs="Times New Roman"/>
      <w:i/>
      <w:iCs/>
      <w:color w:val="1F4D78"/>
      <w:sz w:val="24"/>
      <w:szCs w:val="24"/>
    </w:rPr>
  </w:style>
  <w:style w:type="character" w:customStyle="1" w:styleId="812">
    <w:name w:val="Заголовок 8 Знак1"/>
    <w:basedOn w:val="a1"/>
    <w:uiPriority w:val="9"/>
    <w:semiHidden/>
    <w:rsid w:val="00561A70"/>
    <w:rPr>
      <w:rFonts w:ascii="Calibri Light" w:eastAsia="Times New Roman" w:hAnsi="Calibri Light" w:cs="Times New Roman"/>
      <w:color w:val="272727"/>
      <w:sz w:val="21"/>
      <w:szCs w:val="21"/>
    </w:rPr>
  </w:style>
  <w:style w:type="numbering" w:customStyle="1" w:styleId="1910">
    <w:name w:val="Нет списка191"/>
    <w:next w:val="a3"/>
    <w:uiPriority w:val="99"/>
    <w:semiHidden/>
    <w:unhideWhenUsed/>
    <w:rsid w:val="00561A70"/>
  </w:style>
  <w:style w:type="table" w:customStyle="1" w:styleId="1811">
    <w:name w:val="Сетка таблицы181"/>
    <w:basedOn w:val="a2"/>
    <w:next w:val="af0"/>
    <w:uiPriority w:val="59"/>
    <w:rsid w:val="00561A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
    <w:basedOn w:val="a2"/>
    <w:next w:val="af0"/>
    <w:uiPriority w:val="59"/>
    <w:rsid w:val="00561A70"/>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0">
    <w:name w:val="Нет списка1101"/>
    <w:next w:val="a3"/>
    <w:uiPriority w:val="99"/>
    <w:semiHidden/>
    <w:unhideWhenUsed/>
    <w:rsid w:val="00561A70"/>
  </w:style>
  <w:style w:type="table" w:customStyle="1" w:styleId="2110">
    <w:name w:val="Сетка таблицы211"/>
    <w:basedOn w:val="a2"/>
    <w:next w:val="af0"/>
    <w:uiPriority w:val="59"/>
    <w:rsid w:val="00561A70"/>
    <w:pPr>
      <w:ind w:firstLine="709"/>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1">
    <w:name w:val="Нет списка211"/>
    <w:next w:val="a3"/>
    <w:uiPriority w:val="99"/>
    <w:semiHidden/>
    <w:unhideWhenUsed/>
    <w:rsid w:val="00561A70"/>
  </w:style>
  <w:style w:type="table" w:customStyle="1" w:styleId="312">
    <w:name w:val="Сетка таблицы31"/>
    <w:basedOn w:val="a2"/>
    <w:next w:val="af0"/>
    <w:uiPriority w:val="39"/>
    <w:rsid w:val="00561A70"/>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
    <w:basedOn w:val="a2"/>
    <w:next w:val="af0"/>
    <w:uiPriority w:val="39"/>
    <w:rsid w:val="00561A70"/>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
    <w:basedOn w:val="a2"/>
    <w:next w:val="af0"/>
    <w:uiPriority w:val="39"/>
    <w:rsid w:val="00561A70"/>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Нет списка311"/>
    <w:next w:val="a3"/>
    <w:uiPriority w:val="99"/>
    <w:semiHidden/>
    <w:unhideWhenUsed/>
    <w:rsid w:val="00561A70"/>
  </w:style>
  <w:style w:type="numbering" w:customStyle="1" w:styleId="4110">
    <w:name w:val="Нет списка411"/>
    <w:next w:val="a3"/>
    <w:uiPriority w:val="99"/>
    <w:semiHidden/>
    <w:unhideWhenUsed/>
    <w:rsid w:val="00561A70"/>
  </w:style>
  <w:style w:type="table" w:customStyle="1" w:styleId="613">
    <w:name w:val="Сетка таблицы61"/>
    <w:basedOn w:val="a2"/>
    <w:next w:val="af0"/>
    <w:uiPriority w:val="59"/>
    <w:rsid w:val="00561A70"/>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0">
    <w:name w:val="Нет списка511"/>
    <w:next w:val="a3"/>
    <w:uiPriority w:val="99"/>
    <w:semiHidden/>
    <w:unhideWhenUsed/>
    <w:rsid w:val="00561A70"/>
  </w:style>
  <w:style w:type="table" w:customStyle="1" w:styleId="713">
    <w:name w:val="Сетка таблицы71"/>
    <w:basedOn w:val="a2"/>
    <w:next w:val="af0"/>
    <w:uiPriority w:val="59"/>
    <w:rsid w:val="00561A7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1">
    <w:name w:val="WWNum171"/>
    <w:rsid w:val="00561A70"/>
  </w:style>
  <w:style w:type="numbering" w:customStyle="1" w:styleId="6110">
    <w:name w:val="Нет списка611"/>
    <w:next w:val="a3"/>
    <w:uiPriority w:val="99"/>
    <w:semiHidden/>
    <w:unhideWhenUsed/>
    <w:rsid w:val="00561A70"/>
  </w:style>
  <w:style w:type="table" w:customStyle="1" w:styleId="813">
    <w:name w:val="Сетка таблицы81"/>
    <w:basedOn w:val="a2"/>
    <w:next w:val="af0"/>
    <w:uiPriority w:val="59"/>
    <w:rsid w:val="00561A7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1">
    <w:name w:val="WWNum1111"/>
    <w:rsid w:val="00561A70"/>
  </w:style>
  <w:style w:type="numbering" w:customStyle="1" w:styleId="7110">
    <w:name w:val="Нет списка711"/>
    <w:next w:val="a3"/>
    <w:uiPriority w:val="99"/>
    <w:semiHidden/>
    <w:unhideWhenUsed/>
    <w:rsid w:val="00561A70"/>
  </w:style>
  <w:style w:type="numbering" w:customStyle="1" w:styleId="8110">
    <w:name w:val="Нет списка811"/>
    <w:next w:val="a3"/>
    <w:uiPriority w:val="99"/>
    <w:semiHidden/>
    <w:unhideWhenUsed/>
    <w:rsid w:val="00561A70"/>
  </w:style>
  <w:style w:type="table" w:customStyle="1" w:styleId="911">
    <w:name w:val="Сетка таблицы91"/>
    <w:basedOn w:val="a2"/>
    <w:next w:val="af0"/>
    <w:uiPriority w:val="59"/>
    <w:rsid w:val="00561A7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11">
    <w:name w:val="WWNum1211"/>
    <w:rsid w:val="00561A70"/>
  </w:style>
  <w:style w:type="numbering" w:customStyle="1" w:styleId="9110">
    <w:name w:val="Нет списка911"/>
    <w:next w:val="a3"/>
    <w:uiPriority w:val="99"/>
    <w:semiHidden/>
    <w:unhideWhenUsed/>
    <w:rsid w:val="00561A70"/>
  </w:style>
  <w:style w:type="numbering" w:customStyle="1" w:styleId="10110">
    <w:name w:val="Нет списка1011"/>
    <w:next w:val="a3"/>
    <w:uiPriority w:val="99"/>
    <w:semiHidden/>
    <w:unhideWhenUsed/>
    <w:rsid w:val="00561A70"/>
  </w:style>
  <w:style w:type="table" w:customStyle="1" w:styleId="11111">
    <w:name w:val="Сетка таблицы1111"/>
    <w:basedOn w:val="a2"/>
    <w:next w:val="af0"/>
    <w:uiPriority w:val="59"/>
    <w:rsid w:val="00561A70"/>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2"/>
    <w:next w:val="a3"/>
    <w:uiPriority w:val="99"/>
    <w:semiHidden/>
    <w:unhideWhenUsed/>
    <w:rsid w:val="00561A70"/>
  </w:style>
  <w:style w:type="table" w:customStyle="1" w:styleId="1211">
    <w:name w:val="Сетка таблицы121"/>
    <w:basedOn w:val="a2"/>
    <w:next w:val="af0"/>
    <w:uiPriority w:val="59"/>
    <w:rsid w:val="00561A7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11">
    <w:name w:val="WWNum1311"/>
    <w:rsid w:val="00561A70"/>
  </w:style>
  <w:style w:type="numbering" w:customStyle="1" w:styleId="12110">
    <w:name w:val="Нет списка1211"/>
    <w:next w:val="a3"/>
    <w:uiPriority w:val="99"/>
    <w:semiHidden/>
    <w:unhideWhenUsed/>
    <w:rsid w:val="00561A70"/>
  </w:style>
  <w:style w:type="table" w:customStyle="1" w:styleId="1311">
    <w:name w:val="Сетка таблицы131"/>
    <w:basedOn w:val="a2"/>
    <w:next w:val="af0"/>
    <w:uiPriority w:val="59"/>
    <w:rsid w:val="00561A7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11">
    <w:name w:val="WWNum1411"/>
    <w:rsid w:val="00561A70"/>
  </w:style>
  <w:style w:type="numbering" w:customStyle="1" w:styleId="13110">
    <w:name w:val="Нет списка1311"/>
    <w:next w:val="a3"/>
    <w:uiPriority w:val="99"/>
    <w:semiHidden/>
    <w:unhideWhenUsed/>
    <w:rsid w:val="00561A70"/>
  </w:style>
  <w:style w:type="table" w:customStyle="1" w:styleId="1411">
    <w:name w:val="Сетка таблицы141"/>
    <w:basedOn w:val="a2"/>
    <w:next w:val="af0"/>
    <w:uiPriority w:val="59"/>
    <w:rsid w:val="00561A7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11">
    <w:name w:val="WWNum1511"/>
    <w:rsid w:val="00561A70"/>
  </w:style>
  <w:style w:type="numbering" w:customStyle="1" w:styleId="14110">
    <w:name w:val="Нет списка1411"/>
    <w:next w:val="a3"/>
    <w:uiPriority w:val="99"/>
    <w:semiHidden/>
    <w:unhideWhenUsed/>
    <w:rsid w:val="00561A70"/>
  </w:style>
  <w:style w:type="table" w:customStyle="1" w:styleId="1511">
    <w:name w:val="Сетка таблицы151"/>
    <w:basedOn w:val="a2"/>
    <w:next w:val="af0"/>
    <w:uiPriority w:val="59"/>
    <w:rsid w:val="00561A7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11">
    <w:name w:val="WWNum1611"/>
    <w:rsid w:val="00561A70"/>
  </w:style>
  <w:style w:type="table" w:customStyle="1" w:styleId="1611">
    <w:name w:val="Сетка таблицы161"/>
    <w:basedOn w:val="a2"/>
    <w:next w:val="af0"/>
    <w:uiPriority w:val="59"/>
    <w:rsid w:val="00561A70"/>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10">
    <w:name w:val="Нет списка1511"/>
    <w:next w:val="a3"/>
    <w:uiPriority w:val="99"/>
    <w:semiHidden/>
    <w:unhideWhenUsed/>
    <w:rsid w:val="00561A70"/>
  </w:style>
  <w:style w:type="numbering" w:customStyle="1" w:styleId="16110">
    <w:name w:val="Нет списка1611"/>
    <w:next w:val="a3"/>
    <w:uiPriority w:val="99"/>
    <w:semiHidden/>
    <w:unhideWhenUsed/>
    <w:rsid w:val="00561A70"/>
  </w:style>
  <w:style w:type="numbering" w:customStyle="1" w:styleId="1711">
    <w:name w:val="Нет списка1711"/>
    <w:next w:val="a3"/>
    <w:uiPriority w:val="99"/>
    <w:semiHidden/>
    <w:unhideWhenUsed/>
    <w:rsid w:val="00561A70"/>
  </w:style>
  <w:style w:type="table" w:customStyle="1" w:styleId="1712">
    <w:name w:val="Сетка таблицы171"/>
    <w:basedOn w:val="a2"/>
    <w:next w:val="af0"/>
    <w:uiPriority w:val="59"/>
    <w:rsid w:val="00561A7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110">
    <w:name w:val="Нет списка1811"/>
    <w:next w:val="a3"/>
    <w:uiPriority w:val="99"/>
    <w:semiHidden/>
    <w:unhideWhenUsed/>
    <w:rsid w:val="00561A70"/>
  </w:style>
  <w:style w:type="numbering" w:customStyle="1" w:styleId="WWNum115">
    <w:name w:val="WWNum115"/>
    <w:rsid w:val="00DA04E7"/>
  </w:style>
  <w:style w:type="numbering" w:customStyle="1" w:styleId="242">
    <w:name w:val="Нет списка24"/>
    <w:next w:val="a3"/>
    <w:uiPriority w:val="99"/>
    <w:semiHidden/>
    <w:unhideWhenUsed/>
    <w:rsid w:val="00DA04E7"/>
  </w:style>
  <w:style w:type="table" w:customStyle="1" w:styleId="290">
    <w:name w:val="Сетка таблицы29"/>
    <w:basedOn w:val="a2"/>
    <w:next w:val="af0"/>
    <w:uiPriority w:val="59"/>
    <w:rsid w:val="00DA04E7"/>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
    <w:name w:val="Нет списка113"/>
    <w:next w:val="a3"/>
    <w:uiPriority w:val="99"/>
    <w:semiHidden/>
    <w:unhideWhenUsed/>
    <w:rsid w:val="00DA04E7"/>
  </w:style>
  <w:style w:type="table" w:customStyle="1" w:styleId="1120">
    <w:name w:val="Сетка таблицы112"/>
    <w:basedOn w:val="a2"/>
    <w:next w:val="af0"/>
    <w:uiPriority w:val="59"/>
    <w:rsid w:val="00DA04E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4"/>
    <w:next w:val="a3"/>
    <w:uiPriority w:val="99"/>
    <w:semiHidden/>
    <w:unhideWhenUsed/>
    <w:rsid w:val="00DA04E7"/>
  </w:style>
  <w:style w:type="table" w:customStyle="1" w:styleId="2100">
    <w:name w:val="Сетка таблицы210"/>
    <w:basedOn w:val="a2"/>
    <w:next w:val="af0"/>
    <w:uiPriority w:val="59"/>
    <w:rsid w:val="00DA04E7"/>
    <w:pPr>
      <w:ind w:firstLine="709"/>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51">
    <w:name w:val="Нет списка25"/>
    <w:next w:val="a3"/>
    <w:uiPriority w:val="99"/>
    <w:semiHidden/>
    <w:unhideWhenUsed/>
    <w:rsid w:val="00DA04E7"/>
  </w:style>
  <w:style w:type="numbering" w:customStyle="1" w:styleId="320">
    <w:name w:val="Нет списка32"/>
    <w:next w:val="a3"/>
    <w:uiPriority w:val="99"/>
    <w:semiHidden/>
    <w:unhideWhenUsed/>
    <w:rsid w:val="00DA04E7"/>
  </w:style>
  <w:style w:type="numbering" w:customStyle="1" w:styleId="420">
    <w:name w:val="Нет списка42"/>
    <w:next w:val="a3"/>
    <w:uiPriority w:val="99"/>
    <w:semiHidden/>
    <w:unhideWhenUsed/>
    <w:rsid w:val="00DA04E7"/>
  </w:style>
  <w:style w:type="numbering" w:customStyle="1" w:styleId="520">
    <w:name w:val="Нет списка52"/>
    <w:next w:val="a3"/>
    <w:uiPriority w:val="99"/>
    <w:semiHidden/>
    <w:unhideWhenUsed/>
    <w:rsid w:val="00DA04E7"/>
  </w:style>
  <w:style w:type="numbering" w:customStyle="1" w:styleId="WWNum116">
    <w:name w:val="WWNum116"/>
    <w:rsid w:val="00DA04E7"/>
  </w:style>
  <w:style w:type="numbering" w:customStyle="1" w:styleId="620">
    <w:name w:val="Нет списка62"/>
    <w:next w:val="a3"/>
    <w:uiPriority w:val="99"/>
    <w:semiHidden/>
    <w:unhideWhenUsed/>
    <w:rsid w:val="00DA04E7"/>
  </w:style>
  <w:style w:type="numbering" w:customStyle="1" w:styleId="WWNum117">
    <w:name w:val="WWNum117"/>
    <w:rsid w:val="00DA04E7"/>
  </w:style>
  <w:style w:type="numbering" w:customStyle="1" w:styleId="720">
    <w:name w:val="Нет списка72"/>
    <w:next w:val="a3"/>
    <w:uiPriority w:val="99"/>
    <w:semiHidden/>
    <w:unhideWhenUsed/>
    <w:rsid w:val="00DA04E7"/>
  </w:style>
  <w:style w:type="numbering" w:customStyle="1" w:styleId="820">
    <w:name w:val="Нет списка82"/>
    <w:next w:val="a3"/>
    <w:uiPriority w:val="99"/>
    <w:semiHidden/>
    <w:unhideWhenUsed/>
    <w:rsid w:val="00DA04E7"/>
  </w:style>
  <w:style w:type="numbering" w:customStyle="1" w:styleId="WWNum122">
    <w:name w:val="WWNum122"/>
    <w:rsid w:val="00DA04E7"/>
  </w:style>
  <w:style w:type="table" w:customStyle="1" w:styleId="102">
    <w:name w:val="Сетка таблицы102"/>
    <w:basedOn w:val="a2"/>
    <w:next w:val="af0"/>
    <w:uiPriority w:val="59"/>
    <w:rsid w:val="00DA04E7"/>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0">
    <w:name w:val="Нет списка92"/>
    <w:next w:val="a3"/>
    <w:uiPriority w:val="99"/>
    <w:semiHidden/>
    <w:unhideWhenUsed/>
    <w:rsid w:val="00DA04E7"/>
  </w:style>
  <w:style w:type="numbering" w:customStyle="1" w:styleId="1020">
    <w:name w:val="Нет списка102"/>
    <w:next w:val="a3"/>
    <w:uiPriority w:val="99"/>
    <w:semiHidden/>
    <w:unhideWhenUsed/>
    <w:rsid w:val="00DA04E7"/>
  </w:style>
  <w:style w:type="numbering" w:customStyle="1" w:styleId="1112">
    <w:name w:val="Нет списка1112"/>
    <w:next w:val="a3"/>
    <w:uiPriority w:val="99"/>
    <w:semiHidden/>
    <w:unhideWhenUsed/>
    <w:rsid w:val="00DA04E7"/>
  </w:style>
  <w:style w:type="numbering" w:customStyle="1" w:styleId="WWNum132">
    <w:name w:val="WWNum132"/>
    <w:rsid w:val="00DA04E7"/>
  </w:style>
  <w:style w:type="numbering" w:customStyle="1" w:styleId="122">
    <w:name w:val="Нет списка122"/>
    <w:next w:val="a3"/>
    <w:uiPriority w:val="99"/>
    <w:semiHidden/>
    <w:unhideWhenUsed/>
    <w:rsid w:val="00DA04E7"/>
  </w:style>
  <w:style w:type="numbering" w:customStyle="1" w:styleId="WWNum142">
    <w:name w:val="WWNum142"/>
    <w:rsid w:val="00DA04E7"/>
  </w:style>
  <w:style w:type="numbering" w:customStyle="1" w:styleId="132">
    <w:name w:val="Нет списка132"/>
    <w:next w:val="a3"/>
    <w:uiPriority w:val="99"/>
    <w:semiHidden/>
    <w:unhideWhenUsed/>
    <w:rsid w:val="00DA04E7"/>
  </w:style>
  <w:style w:type="numbering" w:customStyle="1" w:styleId="WWNum152">
    <w:name w:val="WWNum152"/>
    <w:rsid w:val="00DA04E7"/>
  </w:style>
  <w:style w:type="numbering" w:customStyle="1" w:styleId="142">
    <w:name w:val="Нет списка142"/>
    <w:next w:val="a3"/>
    <w:uiPriority w:val="99"/>
    <w:semiHidden/>
    <w:unhideWhenUsed/>
    <w:rsid w:val="00DA04E7"/>
  </w:style>
  <w:style w:type="numbering" w:customStyle="1" w:styleId="WWNum162">
    <w:name w:val="WWNum162"/>
    <w:rsid w:val="00DA04E7"/>
  </w:style>
  <w:style w:type="numbering" w:customStyle="1" w:styleId="152">
    <w:name w:val="Нет списка152"/>
    <w:next w:val="a3"/>
    <w:uiPriority w:val="99"/>
    <w:semiHidden/>
    <w:unhideWhenUsed/>
    <w:rsid w:val="00DA04E7"/>
  </w:style>
  <w:style w:type="numbering" w:customStyle="1" w:styleId="162">
    <w:name w:val="Нет списка162"/>
    <w:next w:val="a3"/>
    <w:uiPriority w:val="99"/>
    <w:semiHidden/>
    <w:unhideWhenUsed/>
    <w:rsid w:val="00DA04E7"/>
  </w:style>
  <w:style w:type="numbering" w:customStyle="1" w:styleId="172">
    <w:name w:val="Нет списка172"/>
    <w:next w:val="a3"/>
    <w:uiPriority w:val="99"/>
    <w:semiHidden/>
    <w:unhideWhenUsed/>
    <w:rsid w:val="00DA04E7"/>
  </w:style>
  <w:style w:type="numbering" w:customStyle="1" w:styleId="182">
    <w:name w:val="Нет списка182"/>
    <w:next w:val="a3"/>
    <w:uiPriority w:val="99"/>
    <w:semiHidden/>
    <w:unhideWhenUsed/>
    <w:rsid w:val="00DA04E7"/>
  </w:style>
  <w:style w:type="numbering" w:customStyle="1" w:styleId="192">
    <w:name w:val="Нет списка192"/>
    <w:next w:val="a3"/>
    <w:uiPriority w:val="99"/>
    <w:semiHidden/>
    <w:unhideWhenUsed/>
    <w:rsid w:val="00DA04E7"/>
  </w:style>
  <w:style w:type="table" w:customStyle="1" w:styleId="1820">
    <w:name w:val="Сетка таблицы182"/>
    <w:basedOn w:val="a2"/>
    <w:next w:val="af0"/>
    <w:uiPriority w:val="59"/>
    <w:rsid w:val="00DA04E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0">
    <w:name w:val="Сетка таблицы192"/>
    <w:basedOn w:val="a2"/>
    <w:next w:val="af0"/>
    <w:uiPriority w:val="59"/>
    <w:rsid w:val="00DA04E7"/>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Нет списка1102"/>
    <w:next w:val="a3"/>
    <w:uiPriority w:val="99"/>
    <w:semiHidden/>
    <w:unhideWhenUsed/>
    <w:rsid w:val="00DA04E7"/>
  </w:style>
  <w:style w:type="table" w:customStyle="1" w:styleId="2120">
    <w:name w:val="Сетка таблицы212"/>
    <w:basedOn w:val="a2"/>
    <w:next w:val="af0"/>
    <w:uiPriority w:val="59"/>
    <w:rsid w:val="00DA04E7"/>
    <w:pPr>
      <w:ind w:firstLine="709"/>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21">
    <w:name w:val="Нет списка212"/>
    <w:next w:val="a3"/>
    <w:uiPriority w:val="99"/>
    <w:semiHidden/>
    <w:unhideWhenUsed/>
    <w:rsid w:val="00DA04E7"/>
  </w:style>
  <w:style w:type="numbering" w:customStyle="1" w:styleId="3120">
    <w:name w:val="Нет списка312"/>
    <w:next w:val="a3"/>
    <w:uiPriority w:val="99"/>
    <w:semiHidden/>
    <w:unhideWhenUsed/>
    <w:rsid w:val="00DA04E7"/>
  </w:style>
  <w:style w:type="numbering" w:customStyle="1" w:styleId="4120">
    <w:name w:val="Нет списка412"/>
    <w:next w:val="a3"/>
    <w:uiPriority w:val="99"/>
    <w:semiHidden/>
    <w:unhideWhenUsed/>
    <w:rsid w:val="00DA04E7"/>
  </w:style>
  <w:style w:type="numbering" w:customStyle="1" w:styleId="5120">
    <w:name w:val="Нет списка512"/>
    <w:next w:val="a3"/>
    <w:uiPriority w:val="99"/>
    <w:semiHidden/>
    <w:unhideWhenUsed/>
    <w:rsid w:val="00DA04E7"/>
  </w:style>
  <w:style w:type="numbering" w:customStyle="1" w:styleId="WWNum172">
    <w:name w:val="WWNum172"/>
    <w:rsid w:val="00DA04E7"/>
  </w:style>
  <w:style w:type="numbering" w:customStyle="1" w:styleId="6120">
    <w:name w:val="Нет списка612"/>
    <w:next w:val="a3"/>
    <w:uiPriority w:val="99"/>
    <w:semiHidden/>
    <w:unhideWhenUsed/>
    <w:rsid w:val="00DA04E7"/>
  </w:style>
  <w:style w:type="numbering" w:customStyle="1" w:styleId="WWNum1112">
    <w:name w:val="WWNum1112"/>
    <w:rsid w:val="00DA04E7"/>
  </w:style>
  <w:style w:type="numbering" w:customStyle="1" w:styleId="7120">
    <w:name w:val="Нет списка712"/>
    <w:next w:val="a3"/>
    <w:uiPriority w:val="99"/>
    <w:semiHidden/>
    <w:unhideWhenUsed/>
    <w:rsid w:val="00DA04E7"/>
  </w:style>
  <w:style w:type="numbering" w:customStyle="1" w:styleId="8120">
    <w:name w:val="Нет списка812"/>
    <w:next w:val="a3"/>
    <w:uiPriority w:val="99"/>
    <w:semiHidden/>
    <w:unhideWhenUsed/>
    <w:rsid w:val="00DA04E7"/>
  </w:style>
  <w:style w:type="numbering" w:customStyle="1" w:styleId="WWNum1212">
    <w:name w:val="WWNum1212"/>
    <w:rsid w:val="00DA04E7"/>
  </w:style>
  <w:style w:type="numbering" w:customStyle="1" w:styleId="912">
    <w:name w:val="Нет списка912"/>
    <w:next w:val="a3"/>
    <w:uiPriority w:val="99"/>
    <w:semiHidden/>
    <w:unhideWhenUsed/>
    <w:rsid w:val="00DA04E7"/>
  </w:style>
  <w:style w:type="numbering" w:customStyle="1" w:styleId="1012">
    <w:name w:val="Нет списка1012"/>
    <w:next w:val="a3"/>
    <w:uiPriority w:val="99"/>
    <w:semiHidden/>
    <w:unhideWhenUsed/>
    <w:rsid w:val="00DA04E7"/>
  </w:style>
  <w:style w:type="table" w:customStyle="1" w:styleId="11120">
    <w:name w:val="Сетка таблицы1112"/>
    <w:basedOn w:val="a2"/>
    <w:next w:val="af0"/>
    <w:uiPriority w:val="59"/>
    <w:rsid w:val="00DA04E7"/>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1"/>
    <w:next w:val="a3"/>
    <w:uiPriority w:val="99"/>
    <w:semiHidden/>
    <w:unhideWhenUsed/>
    <w:rsid w:val="00DA04E7"/>
  </w:style>
  <w:style w:type="numbering" w:customStyle="1" w:styleId="WWNum1312">
    <w:name w:val="WWNum1312"/>
    <w:rsid w:val="00DA04E7"/>
  </w:style>
  <w:style w:type="numbering" w:customStyle="1" w:styleId="1212">
    <w:name w:val="Нет списка1212"/>
    <w:next w:val="a3"/>
    <w:uiPriority w:val="99"/>
    <w:semiHidden/>
    <w:unhideWhenUsed/>
    <w:rsid w:val="00DA04E7"/>
  </w:style>
  <w:style w:type="numbering" w:customStyle="1" w:styleId="WWNum1412">
    <w:name w:val="WWNum1412"/>
    <w:rsid w:val="00DA04E7"/>
  </w:style>
  <w:style w:type="numbering" w:customStyle="1" w:styleId="1312">
    <w:name w:val="Нет списка1312"/>
    <w:next w:val="a3"/>
    <w:uiPriority w:val="99"/>
    <w:semiHidden/>
    <w:unhideWhenUsed/>
    <w:rsid w:val="00DA04E7"/>
  </w:style>
  <w:style w:type="numbering" w:customStyle="1" w:styleId="WWNum1512">
    <w:name w:val="WWNum1512"/>
    <w:rsid w:val="00DA04E7"/>
  </w:style>
  <w:style w:type="numbering" w:customStyle="1" w:styleId="1412">
    <w:name w:val="Нет списка1412"/>
    <w:next w:val="a3"/>
    <w:uiPriority w:val="99"/>
    <w:semiHidden/>
    <w:unhideWhenUsed/>
    <w:rsid w:val="00DA04E7"/>
  </w:style>
  <w:style w:type="numbering" w:customStyle="1" w:styleId="WWNum1612">
    <w:name w:val="WWNum1612"/>
    <w:rsid w:val="00DA04E7"/>
  </w:style>
  <w:style w:type="numbering" w:customStyle="1" w:styleId="1512">
    <w:name w:val="Нет списка1512"/>
    <w:next w:val="a3"/>
    <w:uiPriority w:val="99"/>
    <w:semiHidden/>
    <w:unhideWhenUsed/>
    <w:rsid w:val="00DA04E7"/>
  </w:style>
  <w:style w:type="numbering" w:customStyle="1" w:styleId="1612">
    <w:name w:val="Нет списка1612"/>
    <w:next w:val="a3"/>
    <w:uiPriority w:val="99"/>
    <w:semiHidden/>
    <w:unhideWhenUsed/>
    <w:rsid w:val="00DA04E7"/>
  </w:style>
  <w:style w:type="numbering" w:customStyle="1" w:styleId="17120">
    <w:name w:val="Нет списка1712"/>
    <w:next w:val="a3"/>
    <w:uiPriority w:val="99"/>
    <w:semiHidden/>
    <w:unhideWhenUsed/>
    <w:rsid w:val="00DA04E7"/>
  </w:style>
  <w:style w:type="numbering" w:customStyle="1" w:styleId="1812">
    <w:name w:val="Нет списка1812"/>
    <w:next w:val="a3"/>
    <w:uiPriority w:val="99"/>
    <w:semiHidden/>
    <w:unhideWhenUsed/>
    <w:rsid w:val="00DA04E7"/>
  </w:style>
  <w:style w:type="numbering" w:customStyle="1" w:styleId="WWNum1121">
    <w:name w:val="WWNum1121"/>
    <w:rsid w:val="00DA04E7"/>
  </w:style>
  <w:style w:type="character" w:styleId="afff0">
    <w:name w:val="Unresolved Mention"/>
    <w:basedOn w:val="a1"/>
    <w:uiPriority w:val="99"/>
    <w:semiHidden/>
    <w:unhideWhenUsed/>
    <w:rsid w:val="00516A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22311</Words>
  <Characters>127176</Characters>
  <Application>Microsoft Office Word</Application>
  <DocSecurity>0</DocSecurity>
  <Lines>1059</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2024-04-27T08:46:00Z</cp:lastPrinted>
  <dcterms:created xsi:type="dcterms:W3CDTF">2025-09-09T05:36:00Z</dcterms:created>
  <dcterms:modified xsi:type="dcterms:W3CDTF">2025-09-09T05:36:00Z</dcterms:modified>
</cp:coreProperties>
</file>